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302" w:type="dxa"/>
        <w:shd w:val="clear" w:color="auto" w:fill="D9D9D9"/>
        <w:tblLook w:val="04A0"/>
      </w:tblPr>
      <w:tblGrid>
        <w:gridCol w:w="9302"/>
      </w:tblGrid>
      <w:tr w:rsidR="00B41EF6" w:rsidTr="00341E4B">
        <w:trPr>
          <w:trHeight w:val="363"/>
        </w:trPr>
        <w:tc>
          <w:tcPr>
            <w:tcW w:w="930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C45BDE" w:rsidRDefault="00B41EF6" w:rsidP="00F17515">
      <w:pPr>
        <w:pStyle w:val="SemEspaamento"/>
        <w:numPr>
          <w:ilvl w:val="0"/>
          <w:numId w:val="3"/>
        </w:numPr>
        <w:spacing w:before="480" w:line="360" w:lineRule="auto"/>
        <w:ind w:left="284" w:hanging="284"/>
        <w:jc w:val="both"/>
        <w:rPr>
          <w:rFonts w:ascii="Arial" w:hAnsi="Arial" w:cs="Arial"/>
          <w:b/>
        </w:rPr>
      </w:pPr>
      <w:r w:rsidRPr="00C45BDE">
        <w:rPr>
          <w:rFonts w:ascii="Arial" w:hAnsi="Arial" w:cs="Arial"/>
          <w:b/>
        </w:rPr>
        <w:t>OBJETO</w:t>
      </w:r>
    </w:p>
    <w:p w:rsidR="00C43D91" w:rsidRPr="0019063D" w:rsidRDefault="00757BEF" w:rsidP="00757BEF">
      <w:pPr>
        <w:spacing w:before="120" w:line="360" w:lineRule="auto"/>
        <w:ind w:firstLine="567"/>
        <w:rPr>
          <w:rFonts w:cs="Arial"/>
          <w:bCs/>
          <w:sz w:val="22"/>
          <w:szCs w:val="22"/>
        </w:rPr>
      </w:pPr>
      <w:r w:rsidRPr="0019063D">
        <w:rPr>
          <w:b/>
          <w:i/>
          <w:sz w:val="22"/>
          <w:szCs w:val="22"/>
        </w:rPr>
        <w:t>Implantação do Sistema de Regi</w:t>
      </w:r>
      <w:r w:rsidR="00760F0C">
        <w:rPr>
          <w:b/>
          <w:i/>
          <w:sz w:val="22"/>
          <w:szCs w:val="22"/>
        </w:rPr>
        <w:t>stro de Preços, pelo prazo de 12</w:t>
      </w:r>
      <w:r w:rsidRPr="0019063D">
        <w:rPr>
          <w:b/>
          <w:i/>
          <w:sz w:val="22"/>
          <w:szCs w:val="22"/>
        </w:rPr>
        <w:t xml:space="preserve"> meses, para eventual aquisição de diversas conexões em PVCpara redes de água e esgoto,</w:t>
      </w:r>
      <w:proofErr w:type="spellStart"/>
      <w:r w:rsidR="00256284">
        <w:rPr>
          <w:b/>
          <w:i/>
          <w:sz w:val="22"/>
          <w:szCs w:val="22"/>
        </w:rPr>
        <w:t>Defofo</w:t>
      </w:r>
      <w:proofErr w:type="spellEnd"/>
      <w:r w:rsidR="00256284">
        <w:rPr>
          <w:b/>
          <w:i/>
          <w:sz w:val="22"/>
          <w:szCs w:val="22"/>
        </w:rPr>
        <w:t>,</w:t>
      </w:r>
      <w:r w:rsidR="00760F0C">
        <w:rPr>
          <w:b/>
          <w:i/>
          <w:sz w:val="22"/>
          <w:szCs w:val="22"/>
        </w:rPr>
        <w:t xml:space="preserve">e </w:t>
      </w:r>
      <w:r w:rsidRPr="0019063D">
        <w:rPr>
          <w:b/>
          <w:i/>
          <w:sz w:val="22"/>
          <w:szCs w:val="22"/>
        </w:rPr>
        <w:t xml:space="preserve">tubos de </w:t>
      </w:r>
      <w:r w:rsidR="00256284">
        <w:rPr>
          <w:b/>
          <w:i/>
          <w:sz w:val="22"/>
          <w:szCs w:val="22"/>
        </w:rPr>
        <w:t xml:space="preserve">polietileno e </w:t>
      </w:r>
      <w:r w:rsidRPr="0019063D">
        <w:rPr>
          <w:b/>
          <w:i/>
          <w:sz w:val="22"/>
          <w:szCs w:val="22"/>
        </w:rPr>
        <w:t>PVC, para uso da CESAMA</w:t>
      </w:r>
      <w:r w:rsidRPr="0019063D">
        <w:rPr>
          <w:rFonts w:cs="Arial"/>
          <w:sz w:val="22"/>
          <w:szCs w:val="22"/>
        </w:rPr>
        <w:t>.</w:t>
      </w:r>
    </w:p>
    <w:p w:rsidR="00C43D91" w:rsidRPr="00C45BDE" w:rsidRDefault="00C43D91" w:rsidP="00C43D91">
      <w:pPr>
        <w:numPr>
          <w:ilvl w:val="0"/>
          <w:numId w:val="3"/>
        </w:numPr>
        <w:spacing w:before="480" w:line="360" w:lineRule="auto"/>
        <w:ind w:left="284" w:hanging="284"/>
        <w:rPr>
          <w:rFonts w:cs="Arial"/>
          <w:b/>
          <w:bCs/>
          <w:sz w:val="22"/>
          <w:szCs w:val="22"/>
        </w:rPr>
      </w:pPr>
      <w:r w:rsidRPr="00C45BDE">
        <w:rPr>
          <w:rFonts w:cs="Arial"/>
          <w:b/>
          <w:bCs/>
          <w:sz w:val="22"/>
          <w:szCs w:val="22"/>
        </w:rPr>
        <w:t>JUSTIFICATIVAS</w:t>
      </w:r>
    </w:p>
    <w:p w:rsidR="00C43D91" w:rsidRDefault="00757BEF" w:rsidP="00C43D91">
      <w:pPr>
        <w:spacing w:before="120" w:line="360" w:lineRule="auto"/>
        <w:ind w:firstLine="567"/>
        <w:rPr>
          <w:rFonts w:cs="Arial"/>
          <w:bCs/>
          <w:sz w:val="22"/>
          <w:szCs w:val="22"/>
        </w:rPr>
      </w:pPr>
      <w:r>
        <w:rPr>
          <w:rFonts w:cs="Arial"/>
          <w:bCs/>
          <w:sz w:val="22"/>
          <w:szCs w:val="22"/>
        </w:rPr>
        <w:t xml:space="preserve">Reposição gradual do estoque, os materiais solicitados são de uso frequente em </w:t>
      </w:r>
      <w:r w:rsidR="00256284">
        <w:rPr>
          <w:rFonts w:cs="Arial"/>
          <w:bCs/>
          <w:sz w:val="22"/>
          <w:szCs w:val="22"/>
        </w:rPr>
        <w:t xml:space="preserve">diversas </w:t>
      </w:r>
      <w:r>
        <w:rPr>
          <w:rFonts w:cs="Arial"/>
          <w:bCs/>
          <w:sz w:val="22"/>
          <w:szCs w:val="22"/>
        </w:rPr>
        <w:t>manutenções</w:t>
      </w:r>
      <w:r w:rsidR="00256284">
        <w:rPr>
          <w:rFonts w:cs="Arial"/>
          <w:bCs/>
          <w:sz w:val="22"/>
          <w:szCs w:val="22"/>
        </w:rPr>
        <w:t xml:space="preserve"> prediais e de redes</w:t>
      </w:r>
      <w:r>
        <w:rPr>
          <w:rFonts w:cs="Arial"/>
          <w:bCs/>
          <w:sz w:val="22"/>
          <w:szCs w:val="22"/>
        </w:rPr>
        <w:t xml:space="preserve">, </w:t>
      </w:r>
      <w:r w:rsidR="00256284">
        <w:rPr>
          <w:rFonts w:cs="Arial"/>
          <w:bCs/>
          <w:sz w:val="22"/>
          <w:szCs w:val="22"/>
        </w:rPr>
        <w:t>execução de ramais prediais de água, extensões e substituições de redes de água e esgoto.</w:t>
      </w:r>
    </w:p>
    <w:p w:rsidR="00C43D91" w:rsidRPr="00C45BDE" w:rsidRDefault="00C43D91" w:rsidP="00C43D91">
      <w:pPr>
        <w:spacing w:before="120" w:line="360" w:lineRule="auto"/>
        <w:rPr>
          <w:rFonts w:cs="Arial"/>
          <w:bCs/>
          <w:sz w:val="22"/>
          <w:szCs w:val="22"/>
        </w:rPr>
      </w:pPr>
      <w:r w:rsidRPr="00C45BDE">
        <w:rPr>
          <w:rFonts w:cs="Arial"/>
          <w:bCs/>
          <w:sz w:val="22"/>
          <w:szCs w:val="22"/>
        </w:rPr>
        <w:t>Os quantitativos totais expressos no Item 05 deste Termo de Referência são estimativos e representam previsões para as compras durante o prazo de 12 meses.</w:t>
      </w:r>
    </w:p>
    <w:p w:rsidR="00C43D91" w:rsidRPr="00C45BDE" w:rsidRDefault="00C43D91" w:rsidP="00C43D91">
      <w:pPr>
        <w:spacing w:before="120" w:line="360" w:lineRule="auto"/>
        <w:rPr>
          <w:rFonts w:cs="Arial"/>
          <w:bCs/>
          <w:sz w:val="22"/>
          <w:szCs w:val="22"/>
        </w:rPr>
      </w:pPr>
      <w:r w:rsidRPr="00C45BDE">
        <w:rPr>
          <w:rFonts w:cs="Arial"/>
          <w:sz w:val="22"/>
          <w:szCs w:val="22"/>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45BDE">
        <w:rPr>
          <w:rFonts w:cs="Arial"/>
          <w:bCs/>
          <w:sz w:val="22"/>
          <w:szCs w:val="22"/>
        </w:rPr>
        <w:t xml:space="preserve">. </w:t>
      </w:r>
    </w:p>
    <w:p w:rsidR="00F17515" w:rsidRPr="00C45BDE" w:rsidRDefault="00467B6C" w:rsidP="00C43D91">
      <w:pPr>
        <w:numPr>
          <w:ilvl w:val="0"/>
          <w:numId w:val="3"/>
        </w:numPr>
        <w:suppressAutoHyphens w:val="0"/>
        <w:spacing w:before="480" w:line="360" w:lineRule="auto"/>
        <w:ind w:left="284" w:hanging="284"/>
        <w:rPr>
          <w:rFonts w:cs="Arial"/>
          <w:b/>
          <w:bCs/>
          <w:sz w:val="22"/>
          <w:szCs w:val="22"/>
        </w:rPr>
      </w:pPr>
      <w:r w:rsidRPr="00C45BDE">
        <w:rPr>
          <w:rFonts w:cs="Arial"/>
          <w:b/>
          <w:bCs/>
          <w:sz w:val="22"/>
          <w:szCs w:val="22"/>
        </w:rPr>
        <w:t>RECURSOS FINANCEIROS</w:t>
      </w:r>
    </w:p>
    <w:p w:rsidR="00467B6C" w:rsidRPr="00C45BDE" w:rsidRDefault="00467B6C" w:rsidP="00467B6C">
      <w:pPr>
        <w:suppressAutoHyphens w:val="0"/>
        <w:spacing w:before="120" w:line="360" w:lineRule="auto"/>
        <w:ind w:firstLine="567"/>
        <w:rPr>
          <w:sz w:val="22"/>
          <w:szCs w:val="22"/>
        </w:rPr>
      </w:pPr>
      <w:r w:rsidRPr="00C45BDE">
        <w:rPr>
          <w:sz w:val="22"/>
          <w:szCs w:val="22"/>
        </w:rPr>
        <w:t>Os recursos financeiros necessários aos pagamentos do objeto desta licitação são oriundos da CESAMA.</w:t>
      </w:r>
    </w:p>
    <w:p w:rsidR="00B41EF6" w:rsidRPr="00C45BDE" w:rsidRDefault="00F17515" w:rsidP="0075745C">
      <w:pPr>
        <w:numPr>
          <w:ilvl w:val="0"/>
          <w:numId w:val="3"/>
        </w:numPr>
        <w:spacing w:before="480" w:line="360" w:lineRule="auto"/>
        <w:ind w:left="284" w:hanging="284"/>
        <w:rPr>
          <w:rFonts w:cs="Arial"/>
          <w:b/>
          <w:bCs/>
          <w:sz w:val="22"/>
          <w:szCs w:val="22"/>
        </w:rPr>
      </w:pPr>
      <w:r w:rsidRPr="00C45BDE">
        <w:rPr>
          <w:rFonts w:cs="Arial"/>
          <w:b/>
          <w:bCs/>
          <w:sz w:val="22"/>
          <w:szCs w:val="22"/>
        </w:rPr>
        <w:t>ESPECIFICAÇÃO DO OBJETO</w:t>
      </w:r>
    </w:p>
    <w:p w:rsidR="00787E41" w:rsidRPr="00C45BDE" w:rsidRDefault="00787E41" w:rsidP="00787E41">
      <w:pPr>
        <w:rPr>
          <w:rFonts w:cs="Arial"/>
          <w:b/>
          <w:bCs/>
          <w:sz w:val="22"/>
          <w:szCs w:val="22"/>
        </w:rPr>
      </w:pPr>
      <w:r w:rsidRPr="00C45BDE">
        <w:rPr>
          <w:rFonts w:cs="Arial"/>
          <w:b/>
          <w:bCs/>
          <w:sz w:val="22"/>
          <w:szCs w:val="22"/>
        </w:rPr>
        <w:t xml:space="preserve">ITEM 001 </w:t>
      </w:r>
      <w:r w:rsidR="00256284">
        <w:rPr>
          <w:rFonts w:cs="Arial"/>
          <w:b/>
          <w:bCs/>
          <w:sz w:val="22"/>
          <w:szCs w:val="22"/>
        </w:rPr>
        <w:t>–</w:t>
      </w:r>
      <w:r w:rsidR="00256284">
        <w:rPr>
          <w:rFonts w:cs="Arial"/>
          <w:snapToGrid w:val="0"/>
          <w:color w:val="000000"/>
          <w:sz w:val="22"/>
          <w:szCs w:val="22"/>
        </w:rPr>
        <w:t>TUBO PVC BRANCO COLETOR PREDIAL DN 40 MM (1 1/4”)</w:t>
      </w:r>
    </w:p>
    <w:p w:rsidR="00984D24" w:rsidRPr="00C45BDE" w:rsidRDefault="00787E41" w:rsidP="00984D24">
      <w:pPr>
        <w:widowControl w:val="0"/>
        <w:tabs>
          <w:tab w:val="left" w:pos="0"/>
          <w:tab w:val="left" w:pos="1545"/>
          <w:tab w:val="left" w:pos="7710"/>
          <w:tab w:val="left" w:pos="8310"/>
        </w:tabs>
        <w:autoSpaceDE w:val="0"/>
        <w:autoSpaceDN w:val="0"/>
        <w:adjustRightInd w:val="0"/>
        <w:spacing w:line="239" w:lineRule="exact"/>
        <w:rPr>
          <w:rFonts w:cs="Arial"/>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787E41" w:rsidRPr="00C45BDE" w:rsidRDefault="00787E41" w:rsidP="00787E41">
      <w:pPr>
        <w:rPr>
          <w:rFonts w:cs="Arial"/>
          <w:bCs/>
          <w:sz w:val="22"/>
          <w:szCs w:val="22"/>
        </w:rPr>
      </w:pPr>
      <w:r w:rsidRPr="00C45BDE">
        <w:rPr>
          <w:rFonts w:cs="Arial"/>
          <w:b/>
          <w:bCs/>
          <w:sz w:val="22"/>
          <w:szCs w:val="22"/>
        </w:rPr>
        <w:t>UNIDADE</w:t>
      </w:r>
      <w:r w:rsidRPr="00C45BDE">
        <w:rPr>
          <w:rFonts w:cs="Arial"/>
          <w:bCs/>
          <w:sz w:val="22"/>
          <w:szCs w:val="22"/>
        </w:rPr>
        <w:t xml:space="preserve">: </w:t>
      </w:r>
      <w:r w:rsidR="00256284">
        <w:rPr>
          <w:rFonts w:cs="Arial"/>
          <w:bCs/>
          <w:sz w:val="22"/>
          <w:szCs w:val="22"/>
        </w:rPr>
        <w:t>METRO</w:t>
      </w:r>
    </w:p>
    <w:p w:rsidR="00787E41" w:rsidRPr="00C45BDE" w:rsidRDefault="00787E41" w:rsidP="00787E41">
      <w:pPr>
        <w:rPr>
          <w:rFonts w:cs="Arial"/>
          <w:bCs/>
          <w:sz w:val="22"/>
          <w:szCs w:val="22"/>
        </w:rPr>
      </w:pPr>
      <w:r w:rsidRPr="00C45BDE">
        <w:rPr>
          <w:rFonts w:cs="Arial"/>
          <w:b/>
          <w:bCs/>
          <w:sz w:val="22"/>
          <w:szCs w:val="22"/>
        </w:rPr>
        <w:t>QUANTIDADE</w:t>
      </w:r>
      <w:r w:rsidRPr="00C45BDE">
        <w:rPr>
          <w:rFonts w:cs="Arial"/>
          <w:bCs/>
          <w:sz w:val="22"/>
          <w:szCs w:val="22"/>
        </w:rPr>
        <w:t xml:space="preserve">: </w:t>
      </w:r>
      <w:r w:rsidR="00256284">
        <w:rPr>
          <w:rFonts w:cs="Arial"/>
          <w:bCs/>
          <w:sz w:val="22"/>
          <w:szCs w:val="22"/>
        </w:rPr>
        <w:t>36</w:t>
      </w:r>
    </w:p>
    <w:p w:rsidR="00CE4771" w:rsidRPr="00C45BDE" w:rsidRDefault="00CE4771" w:rsidP="00787E41">
      <w:pPr>
        <w:rPr>
          <w:rFonts w:cs="Arial"/>
          <w:bCs/>
          <w:sz w:val="22"/>
          <w:szCs w:val="22"/>
        </w:rPr>
      </w:pPr>
    </w:p>
    <w:p w:rsidR="00CE4771" w:rsidRPr="00C45BDE" w:rsidRDefault="00CE4771" w:rsidP="00CE4771">
      <w:pPr>
        <w:rPr>
          <w:rFonts w:cs="Arial"/>
          <w:b/>
          <w:bCs/>
          <w:sz w:val="22"/>
          <w:szCs w:val="22"/>
        </w:rPr>
      </w:pPr>
      <w:r w:rsidRPr="00C45BDE">
        <w:rPr>
          <w:rFonts w:cs="Arial"/>
          <w:b/>
          <w:bCs/>
          <w:sz w:val="22"/>
          <w:szCs w:val="22"/>
        </w:rPr>
        <w:t xml:space="preserve">ITEM 002 </w:t>
      </w:r>
      <w:r w:rsidR="00256284">
        <w:rPr>
          <w:rFonts w:cs="Arial"/>
          <w:b/>
          <w:bCs/>
          <w:sz w:val="22"/>
          <w:szCs w:val="22"/>
        </w:rPr>
        <w:t>–</w:t>
      </w:r>
      <w:r w:rsidR="00256284">
        <w:rPr>
          <w:rFonts w:cs="Arial"/>
          <w:snapToGrid w:val="0"/>
          <w:color w:val="000000"/>
          <w:sz w:val="22"/>
          <w:szCs w:val="22"/>
        </w:rPr>
        <w:t>TE COM BOLSAS JE DN 75 X 75 (DE 85 X 85)</w:t>
      </w:r>
    </w:p>
    <w:p w:rsidR="00CE4771" w:rsidRPr="00C45BDE" w:rsidRDefault="00CE4771" w:rsidP="00CE4771">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CE4771" w:rsidRPr="00C45BDE" w:rsidRDefault="00CE4771" w:rsidP="00CE4771">
      <w:pPr>
        <w:rPr>
          <w:rFonts w:cs="Arial"/>
          <w:bCs/>
          <w:sz w:val="22"/>
          <w:szCs w:val="22"/>
        </w:rPr>
      </w:pPr>
      <w:r w:rsidRPr="00C45BDE">
        <w:rPr>
          <w:rFonts w:cs="Arial"/>
          <w:b/>
          <w:bCs/>
          <w:sz w:val="22"/>
          <w:szCs w:val="22"/>
        </w:rPr>
        <w:t>UNIDADE</w:t>
      </w:r>
      <w:r w:rsidRPr="00C45BDE">
        <w:rPr>
          <w:rFonts w:cs="Arial"/>
          <w:bCs/>
          <w:sz w:val="22"/>
          <w:szCs w:val="22"/>
        </w:rPr>
        <w:t xml:space="preserve">: </w:t>
      </w:r>
      <w:r w:rsidR="00757BEF">
        <w:rPr>
          <w:rFonts w:cs="Arial"/>
          <w:bCs/>
          <w:sz w:val="22"/>
          <w:szCs w:val="22"/>
        </w:rPr>
        <w:t>PEÇA</w:t>
      </w:r>
    </w:p>
    <w:p w:rsidR="00CE4771" w:rsidRPr="00C45BDE" w:rsidRDefault="00CE4771" w:rsidP="00CE4771">
      <w:pPr>
        <w:rPr>
          <w:rFonts w:cs="Arial"/>
          <w:bCs/>
          <w:sz w:val="22"/>
          <w:szCs w:val="22"/>
        </w:rPr>
      </w:pPr>
      <w:r w:rsidRPr="00C45BDE">
        <w:rPr>
          <w:rFonts w:cs="Arial"/>
          <w:b/>
          <w:bCs/>
          <w:sz w:val="22"/>
          <w:szCs w:val="22"/>
        </w:rPr>
        <w:t>QUANTIDADE</w:t>
      </w:r>
      <w:r w:rsidRPr="00C45BDE">
        <w:rPr>
          <w:rFonts w:cs="Arial"/>
          <w:bCs/>
          <w:sz w:val="22"/>
          <w:szCs w:val="22"/>
        </w:rPr>
        <w:t xml:space="preserve">: </w:t>
      </w:r>
      <w:r w:rsidR="00256284">
        <w:rPr>
          <w:rFonts w:cs="Arial"/>
          <w:bCs/>
          <w:sz w:val="22"/>
          <w:szCs w:val="22"/>
        </w:rPr>
        <w:t>50</w:t>
      </w:r>
    </w:p>
    <w:p w:rsidR="005A3FDC" w:rsidRPr="00C45BDE" w:rsidRDefault="005A3FDC" w:rsidP="00CE4771">
      <w:pPr>
        <w:rPr>
          <w:rFonts w:cs="Arial"/>
          <w:bCs/>
          <w:sz w:val="22"/>
          <w:szCs w:val="22"/>
        </w:rPr>
      </w:pPr>
    </w:p>
    <w:p w:rsidR="005A3FDC" w:rsidRPr="00FB034A" w:rsidRDefault="005A3FDC" w:rsidP="005A3FDC">
      <w:pPr>
        <w:rPr>
          <w:rFonts w:cs="Arial"/>
          <w:bCs/>
          <w:sz w:val="22"/>
          <w:szCs w:val="22"/>
        </w:rPr>
      </w:pPr>
      <w:r w:rsidRPr="00C45BDE">
        <w:rPr>
          <w:rFonts w:cs="Arial"/>
          <w:b/>
          <w:bCs/>
          <w:sz w:val="22"/>
          <w:szCs w:val="22"/>
        </w:rPr>
        <w:t xml:space="preserve">ITEM 003 - </w:t>
      </w:r>
      <w:r w:rsidR="00757BEF" w:rsidRPr="00757BEF">
        <w:rPr>
          <w:rFonts w:cs="Arial"/>
          <w:bCs/>
          <w:sz w:val="22"/>
          <w:szCs w:val="22"/>
        </w:rPr>
        <w:t xml:space="preserve">ADAPTADOR </w:t>
      </w:r>
      <w:r w:rsidR="00256284">
        <w:rPr>
          <w:rFonts w:cs="Arial"/>
          <w:bCs/>
          <w:sz w:val="22"/>
          <w:szCs w:val="22"/>
        </w:rPr>
        <w:t>PBA A BOLSA DE F.F. JE DE 140MM X 125MM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56284">
        <w:rPr>
          <w:rFonts w:cs="Arial"/>
          <w:bCs/>
          <w:sz w:val="22"/>
          <w:szCs w:val="22"/>
        </w:rPr>
        <w:t>10</w:t>
      </w:r>
    </w:p>
    <w:p w:rsidR="00D37931" w:rsidRPr="00C45BDE" w:rsidRDefault="00D37931"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004 - </w:t>
      </w:r>
      <w:r w:rsidR="00750740" w:rsidRPr="00750740">
        <w:rPr>
          <w:rFonts w:cs="Arial"/>
          <w:bCs/>
          <w:sz w:val="22"/>
          <w:szCs w:val="22"/>
        </w:rPr>
        <w:t>ADAPTADOR PVC OCRE COM BOLSAS PVC X CER DN150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810</w:t>
      </w:r>
    </w:p>
    <w:p w:rsidR="005A3FDC" w:rsidRPr="00C45BDE" w:rsidRDefault="005A3FDC" w:rsidP="00CE4771">
      <w:pPr>
        <w:rPr>
          <w:rFonts w:cs="Arial"/>
          <w:bCs/>
          <w:sz w:val="22"/>
          <w:szCs w:val="22"/>
        </w:rPr>
      </w:pPr>
    </w:p>
    <w:p w:rsidR="00084730" w:rsidRPr="00C45BDE" w:rsidRDefault="00084730"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005 - </w:t>
      </w:r>
      <w:r w:rsidR="00750740" w:rsidRPr="00750740">
        <w:rPr>
          <w:rFonts w:cs="Arial"/>
          <w:bCs/>
          <w:sz w:val="22"/>
          <w:szCs w:val="22"/>
        </w:rPr>
        <w:t>ADAPTADOR SOLDAVEL CURTO COM BOLSA E ROSCA DN  32 X 1"</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300</w:t>
      </w:r>
    </w:p>
    <w:p w:rsidR="005A3FDC" w:rsidRPr="00C45BDE" w:rsidRDefault="005A3FDC" w:rsidP="00CE4771">
      <w:pPr>
        <w:rPr>
          <w:rFonts w:cs="Arial"/>
          <w:bCs/>
          <w:sz w:val="22"/>
          <w:szCs w:val="22"/>
        </w:rPr>
      </w:pPr>
    </w:p>
    <w:p w:rsidR="0071597F" w:rsidRPr="00C45BDE" w:rsidRDefault="005A3FDC" w:rsidP="0071597F">
      <w:pPr>
        <w:rPr>
          <w:rFonts w:cs="Arial"/>
          <w:snapToGrid w:val="0"/>
          <w:color w:val="000000"/>
          <w:sz w:val="22"/>
          <w:szCs w:val="22"/>
        </w:rPr>
      </w:pPr>
      <w:r w:rsidRPr="00C45BDE">
        <w:rPr>
          <w:rFonts w:cs="Arial"/>
          <w:b/>
          <w:bCs/>
          <w:sz w:val="22"/>
          <w:szCs w:val="22"/>
        </w:rPr>
        <w:t xml:space="preserve">ITEM 006 - </w:t>
      </w:r>
      <w:r w:rsidR="00750740" w:rsidRPr="00750740">
        <w:rPr>
          <w:rFonts w:cs="Arial"/>
          <w:bCs/>
          <w:sz w:val="22"/>
          <w:szCs w:val="22"/>
        </w:rPr>
        <w:t xml:space="preserve"> BUCHA DE REDUCAO PVC CR 1" X 1/2"</w:t>
      </w:r>
    </w:p>
    <w:p w:rsidR="005A3FDC" w:rsidRPr="00C45BDE" w:rsidRDefault="005A3FDC" w:rsidP="0071597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4</w:t>
      </w:r>
      <w:r w:rsidR="00F64516">
        <w:rPr>
          <w:rFonts w:cs="Arial"/>
          <w:bCs/>
          <w:sz w:val="22"/>
          <w:szCs w:val="22"/>
        </w:rPr>
        <w:t>0</w:t>
      </w:r>
    </w:p>
    <w:p w:rsidR="00CE4771" w:rsidRPr="00C45BDE" w:rsidRDefault="00CE4771"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007 </w:t>
      </w:r>
      <w:r w:rsidR="00A40DE5">
        <w:rPr>
          <w:rFonts w:cs="Arial"/>
          <w:b/>
          <w:bCs/>
          <w:sz w:val="22"/>
          <w:szCs w:val="22"/>
        </w:rPr>
        <w:t>–</w:t>
      </w:r>
      <w:r w:rsidR="00750740" w:rsidRPr="00750740">
        <w:rPr>
          <w:rFonts w:cs="Arial"/>
          <w:bCs/>
          <w:sz w:val="22"/>
          <w:szCs w:val="22"/>
        </w:rPr>
        <w:t>BUCHA DE REDUCAO SOLDAVEL CURTA 25 X 20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600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008 - </w:t>
      </w:r>
      <w:r w:rsidR="00750740" w:rsidRPr="00750740">
        <w:rPr>
          <w:rFonts w:cs="Arial"/>
          <w:bCs/>
          <w:sz w:val="22"/>
          <w:szCs w:val="22"/>
        </w:rPr>
        <w:t>BUCHA DE REDUCAO SOLDAVEL CURTA 50 X 40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06</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009 - </w:t>
      </w:r>
      <w:r w:rsidR="00750740" w:rsidRPr="00750740">
        <w:rPr>
          <w:rFonts w:cs="Arial"/>
          <w:snapToGrid w:val="0"/>
          <w:color w:val="000000"/>
          <w:sz w:val="22"/>
          <w:szCs w:val="22"/>
        </w:rPr>
        <w:t>CAP PVC ROSCAVEL DE 1"</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10</w:t>
      </w:r>
    </w:p>
    <w:p w:rsidR="005A3FDC" w:rsidRPr="00C45BDE" w:rsidRDefault="005A3FDC" w:rsidP="00787E41">
      <w:pPr>
        <w:rPr>
          <w:rFonts w:cs="Arial"/>
          <w:bCs/>
          <w:sz w:val="22"/>
          <w:szCs w:val="22"/>
        </w:rPr>
      </w:pPr>
    </w:p>
    <w:p w:rsidR="00FB034A" w:rsidRDefault="005A3FDC" w:rsidP="00FB034A">
      <w:pPr>
        <w:rPr>
          <w:rFonts w:cs="Arial"/>
          <w:snapToGrid w:val="0"/>
          <w:color w:val="000000"/>
          <w:sz w:val="22"/>
          <w:szCs w:val="22"/>
        </w:rPr>
      </w:pPr>
      <w:r w:rsidRPr="00C45BDE">
        <w:rPr>
          <w:rFonts w:cs="Arial"/>
          <w:b/>
          <w:bCs/>
          <w:sz w:val="22"/>
          <w:szCs w:val="22"/>
        </w:rPr>
        <w:t xml:space="preserve">ITEM 010 - </w:t>
      </w:r>
      <w:r w:rsidR="00750740" w:rsidRPr="00750740">
        <w:rPr>
          <w:rFonts w:cs="Arial"/>
          <w:snapToGrid w:val="0"/>
          <w:color w:val="000000"/>
          <w:sz w:val="22"/>
          <w:szCs w:val="22"/>
        </w:rPr>
        <w:t>CAP PVC ROSCAVEL DE 1/2"</w:t>
      </w:r>
    </w:p>
    <w:p w:rsidR="005A3FDC" w:rsidRPr="00C45BDE" w:rsidRDefault="005A3FDC" w:rsidP="00FB034A">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D168B1"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200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011 - </w:t>
      </w:r>
      <w:r w:rsidR="00750740" w:rsidRPr="00750740">
        <w:rPr>
          <w:rFonts w:cs="Arial"/>
          <w:snapToGrid w:val="0"/>
          <w:color w:val="000000"/>
          <w:sz w:val="22"/>
          <w:szCs w:val="22"/>
        </w:rPr>
        <w:t>CAP PVC SOLDAVEL DE 25</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03340"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100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012 - </w:t>
      </w:r>
      <w:r w:rsidR="00750740" w:rsidRPr="00750740">
        <w:rPr>
          <w:rFonts w:cs="Arial"/>
          <w:bCs/>
          <w:sz w:val="22"/>
          <w:szCs w:val="22"/>
        </w:rPr>
        <w:t xml:space="preserve">COLAR DE TOMADA </w:t>
      </w:r>
      <w:proofErr w:type="spellStart"/>
      <w:r w:rsidR="00750740" w:rsidRPr="00750740">
        <w:rPr>
          <w:rFonts w:cs="Arial"/>
          <w:bCs/>
          <w:sz w:val="22"/>
          <w:szCs w:val="22"/>
        </w:rPr>
        <w:t>FºFº</w:t>
      </w:r>
      <w:proofErr w:type="spellEnd"/>
      <w:r w:rsidR="00750740" w:rsidRPr="00750740">
        <w:rPr>
          <w:rFonts w:cs="Arial"/>
          <w:bCs/>
          <w:sz w:val="22"/>
          <w:szCs w:val="22"/>
        </w:rPr>
        <w:t xml:space="preserve"> P/ PVC DN 75 (DE 85MM) X 1"</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1B56E0" w:rsidRPr="00C45BDE">
        <w:rPr>
          <w:rFonts w:cs="Arial"/>
          <w:bCs/>
          <w:sz w:val="22"/>
          <w:szCs w:val="22"/>
        </w:rPr>
        <w:t xml:space="preserve">PEÇA </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06</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013 - </w:t>
      </w:r>
      <w:r w:rsidR="00750740" w:rsidRPr="00750740">
        <w:rPr>
          <w:rFonts w:cs="Arial"/>
          <w:snapToGrid w:val="0"/>
          <w:color w:val="000000"/>
          <w:sz w:val="22"/>
          <w:szCs w:val="22"/>
        </w:rPr>
        <w:t>CURVA PB PVC JE PARA COLETOR DE ESGOTO 90° X 150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120</w:t>
      </w:r>
    </w:p>
    <w:p w:rsidR="00CF7763" w:rsidRPr="00C45BDE" w:rsidRDefault="00CF7763" w:rsidP="005A3FDC">
      <w:pPr>
        <w:rPr>
          <w:rFonts w:cs="Arial"/>
          <w:bCs/>
          <w:sz w:val="22"/>
          <w:szCs w:val="22"/>
        </w:rPr>
      </w:pPr>
    </w:p>
    <w:p w:rsidR="00D37931" w:rsidRPr="00C45BDE" w:rsidRDefault="00D37931" w:rsidP="005A3FDC">
      <w:pPr>
        <w:rPr>
          <w:rFonts w:cs="Arial"/>
          <w:bCs/>
          <w:sz w:val="22"/>
          <w:szCs w:val="22"/>
        </w:rPr>
      </w:pP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lastRenderedPageBreak/>
        <w:t xml:space="preserve">ITEM 014 - </w:t>
      </w:r>
      <w:r w:rsidR="00750740" w:rsidRPr="00750740">
        <w:rPr>
          <w:rFonts w:cs="Arial"/>
          <w:snapToGrid w:val="0"/>
          <w:color w:val="000000"/>
          <w:sz w:val="22"/>
          <w:szCs w:val="22"/>
        </w:rPr>
        <w:t>CURVA PBA 90° DN 50 (DE 60MM)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60</w:t>
      </w:r>
    </w:p>
    <w:p w:rsidR="005A3FDC" w:rsidRPr="00C45BDE" w:rsidRDefault="005A3FDC" w:rsidP="00787E41">
      <w:pPr>
        <w:rPr>
          <w:rFonts w:cs="Arial"/>
          <w:bCs/>
          <w:sz w:val="22"/>
          <w:szCs w:val="22"/>
        </w:rPr>
      </w:pPr>
    </w:p>
    <w:p w:rsidR="00DE7E89" w:rsidRDefault="00DE7E89"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015 - </w:t>
      </w:r>
      <w:r w:rsidR="00750740" w:rsidRPr="00750740">
        <w:rPr>
          <w:rFonts w:cs="Arial"/>
          <w:snapToGrid w:val="0"/>
          <w:color w:val="000000"/>
          <w:sz w:val="22"/>
          <w:szCs w:val="22"/>
        </w:rPr>
        <w:t>ENGATE PVC FLEXIVEL REFORCADO 40CM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02</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016 - </w:t>
      </w:r>
      <w:r w:rsidR="00750740" w:rsidRPr="00750740">
        <w:rPr>
          <w:rFonts w:cs="Arial"/>
          <w:snapToGrid w:val="0"/>
          <w:color w:val="000000"/>
          <w:sz w:val="22"/>
          <w:szCs w:val="22"/>
        </w:rPr>
        <w:t>JOELHO 90° PVC SOLDAVEL DE 25</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600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017 - </w:t>
      </w:r>
      <w:r w:rsidR="00750740" w:rsidRPr="00750740">
        <w:rPr>
          <w:rFonts w:cs="Arial"/>
          <w:snapToGrid w:val="0"/>
          <w:color w:val="000000"/>
          <w:sz w:val="22"/>
          <w:szCs w:val="22"/>
        </w:rPr>
        <w:t xml:space="preserve"> JOELHO 90° PVC SOLDAVEL DE 32</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
          <w:bCs/>
          <w:sz w:val="22"/>
          <w:szCs w:val="22"/>
        </w:rPr>
      </w:pPr>
      <w:r w:rsidRPr="00C45BDE">
        <w:rPr>
          <w:rFonts w:cs="Arial"/>
          <w:b/>
          <w:bCs/>
          <w:sz w:val="22"/>
          <w:szCs w:val="22"/>
        </w:rPr>
        <w:t>UNIDADE</w:t>
      </w:r>
      <w:r w:rsidRPr="00C45BDE">
        <w:rPr>
          <w:rFonts w:cs="Arial"/>
          <w:bCs/>
          <w:sz w:val="22"/>
          <w:szCs w:val="22"/>
        </w:rPr>
        <w:t xml:space="preserve">: </w:t>
      </w:r>
      <w:r w:rsidR="008F7C7E" w:rsidRPr="00C45BDE">
        <w:rPr>
          <w:rFonts w:cs="Arial"/>
          <w:bCs/>
          <w:sz w:val="22"/>
          <w:szCs w:val="22"/>
        </w:rPr>
        <w:t>P</w:t>
      </w:r>
      <w:r w:rsidR="00F64516">
        <w:rPr>
          <w:rFonts w:cs="Arial"/>
          <w:bCs/>
          <w:sz w:val="22"/>
          <w:szCs w:val="22"/>
        </w:rPr>
        <w:t>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130</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018 - </w:t>
      </w:r>
      <w:r w:rsidR="00750740" w:rsidRPr="00750740">
        <w:rPr>
          <w:rFonts w:cs="Arial"/>
          <w:snapToGrid w:val="0"/>
          <w:color w:val="000000"/>
          <w:sz w:val="22"/>
          <w:szCs w:val="22"/>
        </w:rPr>
        <w:t>JOELHO 90° PVC SOLDAVEL DE 40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5</w:t>
      </w:r>
      <w:r w:rsidR="00F64516">
        <w:rPr>
          <w:rFonts w:cs="Arial"/>
          <w:bCs/>
          <w:sz w:val="22"/>
          <w:szCs w:val="22"/>
        </w:rPr>
        <w:t>0</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019 - </w:t>
      </w:r>
      <w:r w:rsidR="00750740" w:rsidRPr="00750740">
        <w:rPr>
          <w:rFonts w:cs="Arial"/>
          <w:snapToGrid w:val="0"/>
          <w:color w:val="000000"/>
          <w:sz w:val="22"/>
          <w:szCs w:val="22"/>
        </w:rPr>
        <w:t>LUVA DE CORRER PVC JE DEFOFO AZUL DN 250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P</w:t>
      </w:r>
      <w:r w:rsidR="00F64516">
        <w:rPr>
          <w:rFonts w:cs="Arial"/>
          <w:bCs/>
          <w:sz w:val="22"/>
          <w:szCs w:val="22"/>
        </w:rPr>
        <w:t>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1</w:t>
      </w:r>
      <w:r w:rsidR="002A0186">
        <w:rPr>
          <w:rFonts w:cs="Arial"/>
          <w:bCs/>
          <w:sz w:val="22"/>
          <w:szCs w:val="22"/>
        </w:rPr>
        <w:t>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020 - </w:t>
      </w:r>
      <w:r w:rsidR="00750740" w:rsidRPr="00750740">
        <w:rPr>
          <w:rFonts w:cs="Arial"/>
          <w:snapToGrid w:val="0"/>
          <w:color w:val="000000"/>
          <w:sz w:val="22"/>
          <w:szCs w:val="22"/>
        </w:rPr>
        <w:t xml:space="preserve"> LUVA DE CORRER PVC JE DEFOFO AZUL DN 300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1</w:t>
      </w:r>
      <w:r w:rsidR="00F64516">
        <w:rPr>
          <w:rFonts w:cs="Arial"/>
          <w:bCs/>
          <w:sz w:val="22"/>
          <w:szCs w:val="22"/>
        </w:rPr>
        <w:t>2</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021 - </w:t>
      </w:r>
      <w:r w:rsidR="00750740" w:rsidRPr="00750740">
        <w:rPr>
          <w:rFonts w:cs="Arial"/>
          <w:snapToGrid w:val="0"/>
          <w:color w:val="000000"/>
          <w:sz w:val="22"/>
          <w:szCs w:val="22"/>
        </w:rPr>
        <w:t>LUVA DE CORRER PVC JE P/ COLETOR DE ESGOTO DN 100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w:t>
      </w:r>
      <w:r w:rsidR="00F64516">
        <w:rPr>
          <w:rFonts w:cs="Arial"/>
          <w:bCs/>
          <w:sz w:val="22"/>
          <w:szCs w:val="22"/>
        </w:rPr>
        <w:t>PEÇA</w:t>
      </w:r>
    </w:p>
    <w:p w:rsidR="005A3FDC"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350</w:t>
      </w:r>
    </w:p>
    <w:p w:rsidR="002A0186" w:rsidRDefault="002A0186" w:rsidP="005A3FDC">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022</w:t>
      </w:r>
      <w:r w:rsidRPr="00C45BDE">
        <w:rPr>
          <w:rFonts w:cs="Arial"/>
          <w:b/>
          <w:bCs/>
          <w:sz w:val="22"/>
          <w:szCs w:val="22"/>
        </w:rPr>
        <w:t xml:space="preserve"> - </w:t>
      </w:r>
      <w:r w:rsidR="00750740" w:rsidRPr="00750740">
        <w:rPr>
          <w:rFonts w:cs="Arial"/>
          <w:snapToGrid w:val="0"/>
          <w:color w:val="000000"/>
          <w:sz w:val="22"/>
          <w:szCs w:val="22"/>
        </w:rPr>
        <w:t xml:space="preserve"> LUVA DE CORRER PVC JE PARA TUBO SOLDAVEL 1"</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140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023</w:t>
      </w:r>
      <w:r w:rsidRPr="00C45BDE">
        <w:rPr>
          <w:rFonts w:cs="Arial"/>
          <w:b/>
          <w:bCs/>
          <w:sz w:val="22"/>
          <w:szCs w:val="22"/>
        </w:rPr>
        <w:t xml:space="preserve"> - </w:t>
      </w:r>
      <w:r w:rsidR="00750740" w:rsidRPr="00750740">
        <w:rPr>
          <w:rFonts w:cs="Arial"/>
          <w:snapToGrid w:val="0"/>
          <w:color w:val="000000"/>
          <w:sz w:val="22"/>
          <w:szCs w:val="22"/>
        </w:rPr>
        <w:t>LUVA PVC COM ROSCA 1"</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3</w:t>
      </w:r>
      <w:r>
        <w:rPr>
          <w:rFonts w:cs="Arial"/>
          <w:bCs/>
          <w:sz w:val="22"/>
          <w:szCs w:val="22"/>
        </w:rPr>
        <w:t>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024</w:t>
      </w:r>
      <w:r w:rsidRPr="00C45BDE">
        <w:rPr>
          <w:rFonts w:cs="Arial"/>
          <w:b/>
          <w:bCs/>
          <w:sz w:val="22"/>
          <w:szCs w:val="22"/>
        </w:rPr>
        <w:t xml:space="preserve"> - </w:t>
      </w:r>
      <w:r w:rsidR="00750740" w:rsidRPr="00750740">
        <w:rPr>
          <w:rFonts w:cs="Arial"/>
          <w:snapToGrid w:val="0"/>
          <w:color w:val="000000"/>
          <w:sz w:val="22"/>
          <w:szCs w:val="22"/>
        </w:rPr>
        <w:t>LUVA PVC SOLDAVEL 20MM</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lastRenderedPageBreak/>
        <w:t>QUANTIDADE</w:t>
      </w:r>
      <w:r w:rsidRPr="00C45BDE">
        <w:rPr>
          <w:rFonts w:cs="Arial"/>
          <w:bCs/>
          <w:sz w:val="22"/>
          <w:szCs w:val="22"/>
        </w:rPr>
        <w:t xml:space="preserve">: </w:t>
      </w:r>
      <w:r w:rsidR="00750740">
        <w:rPr>
          <w:rFonts w:cs="Arial"/>
          <w:bCs/>
          <w:sz w:val="22"/>
          <w:szCs w:val="22"/>
        </w:rPr>
        <w:t>5.000</w:t>
      </w:r>
    </w:p>
    <w:p w:rsidR="00430D41" w:rsidRDefault="00430D41"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025</w:t>
      </w:r>
      <w:r w:rsidRPr="00C45BDE">
        <w:rPr>
          <w:rFonts w:cs="Arial"/>
          <w:b/>
          <w:bCs/>
          <w:sz w:val="22"/>
          <w:szCs w:val="22"/>
        </w:rPr>
        <w:t xml:space="preserve"> - </w:t>
      </w:r>
      <w:r w:rsidR="00750740" w:rsidRPr="00750740">
        <w:rPr>
          <w:rFonts w:cs="Arial"/>
          <w:snapToGrid w:val="0"/>
          <w:color w:val="000000"/>
          <w:sz w:val="22"/>
          <w:szCs w:val="22"/>
        </w:rPr>
        <w:t>LUVA PVC SOLDAVEL 60MM</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7</w:t>
      </w:r>
      <w:r w:rsidR="00CF7763">
        <w:rPr>
          <w:rFonts w:cs="Arial"/>
          <w:bCs/>
          <w:sz w:val="22"/>
          <w:szCs w:val="22"/>
        </w:rPr>
        <w:t>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026</w:t>
      </w:r>
      <w:r w:rsidRPr="00C45BDE">
        <w:rPr>
          <w:rFonts w:cs="Arial"/>
          <w:b/>
          <w:bCs/>
          <w:sz w:val="22"/>
          <w:szCs w:val="22"/>
        </w:rPr>
        <w:t xml:space="preserve"> - </w:t>
      </w:r>
      <w:r w:rsidR="00750740" w:rsidRPr="00750740">
        <w:rPr>
          <w:rFonts w:cs="Arial"/>
          <w:bCs/>
          <w:sz w:val="22"/>
          <w:szCs w:val="22"/>
        </w:rPr>
        <w:t>LUVA PVC SOLDAVEL E COM ROSCA DE 20 X 1/2"</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5.500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027</w:t>
      </w:r>
      <w:r w:rsidRPr="00C45BDE">
        <w:rPr>
          <w:rFonts w:cs="Arial"/>
          <w:b/>
          <w:bCs/>
          <w:sz w:val="22"/>
          <w:szCs w:val="22"/>
        </w:rPr>
        <w:t xml:space="preserve"> - </w:t>
      </w:r>
      <w:r w:rsidR="00750740" w:rsidRPr="00750740">
        <w:rPr>
          <w:rFonts w:cs="Arial"/>
          <w:snapToGrid w:val="0"/>
          <w:color w:val="000000"/>
          <w:sz w:val="22"/>
          <w:szCs w:val="22"/>
        </w:rPr>
        <w:t>PLUG COM ROSCA DE 3/4"</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70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028</w:t>
      </w:r>
      <w:r w:rsidRPr="00C45BDE">
        <w:rPr>
          <w:rFonts w:cs="Arial"/>
          <w:b/>
          <w:bCs/>
          <w:sz w:val="22"/>
          <w:szCs w:val="22"/>
        </w:rPr>
        <w:t xml:space="preserve"> - </w:t>
      </w:r>
      <w:r w:rsidR="00750740" w:rsidRPr="00750740">
        <w:rPr>
          <w:rFonts w:cs="Arial"/>
          <w:bCs/>
          <w:sz w:val="22"/>
          <w:szCs w:val="22"/>
        </w:rPr>
        <w:t>REDUCAO PBA DN 100 X 50 (DE 110MM X 60MM)</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sidR="00CF7763">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15</w:t>
      </w:r>
    </w:p>
    <w:p w:rsidR="002A0186" w:rsidRDefault="002A0186" w:rsidP="002A0186">
      <w:pPr>
        <w:rPr>
          <w:rFonts w:cs="Arial"/>
          <w:bCs/>
          <w:sz w:val="22"/>
          <w:szCs w:val="22"/>
        </w:rPr>
      </w:pPr>
    </w:p>
    <w:p w:rsidR="002A0186" w:rsidRDefault="002A0186" w:rsidP="002A0186">
      <w:pPr>
        <w:rPr>
          <w:rFonts w:cs="Arial"/>
          <w:snapToGrid w:val="0"/>
          <w:color w:val="000000"/>
          <w:sz w:val="22"/>
          <w:szCs w:val="22"/>
        </w:rPr>
      </w:pPr>
      <w:r>
        <w:rPr>
          <w:rFonts w:cs="Arial"/>
          <w:b/>
          <w:bCs/>
          <w:sz w:val="22"/>
          <w:szCs w:val="22"/>
        </w:rPr>
        <w:t>ITEM 029</w:t>
      </w:r>
      <w:r w:rsidRPr="00C45BDE">
        <w:rPr>
          <w:rFonts w:cs="Arial"/>
          <w:b/>
          <w:bCs/>
          <w:sz w:val="22"/>
          <w:szCs w:val="22"/>
        </w:rPr>
        <w:t xml:space="preserve"> - </w:t>
      </w:r>
      <w:r w:rsidR="00750740" w:rsidRPr="00750740">
        <w:rPr>
          <w:rFonts w:cs="Arial"/>
          <w:bCs/>
          <w:sz w:val="22"/>
          <w:szCs w:val="22"/>
        </w:rPr>
        <w:t>REDUCAO PBA DN 75 X 50 (DE 85MM X 60MM)</w:t>
      </w:r>
    </w:p>
    <w:p w:rsidR="002A0186" w:rsidRPr="00C45BDE" w:rsidRDefault="002A0186" w:rsidP="002A0186">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sidR="00CF7763">
        <w:rPr>
          <w:rFonts w:cs="Arial"/>
          <w:bCs/>
          <w:sz w:val="22"/>
          <w:szCs w:val="22"/>
        </w:rPr>
        <w:t>PEÇA</w:t>
      </w:r>
    </w:p>
    <w:p w:rsidR="002A0186" w:rsidRDefault="002A0186"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3</w:t>
      </w:r>
      <w:r w:rsidR="00CF7763">
        <w:rPr>
          <w:rFonts w:cs="Arial"/>
          <w:bCs/>
          <w:sz w:val="22"/>
          <w:szCs w:val="22"/>
        </w:rPr>
        <w:t>0</w:t>
      </w:r>
    </w:p>
    <w:p w:rsidR="00CF7763" w:rsidRDefault="00CF7763" w:rsidP="005A3FDC">
      <w:pPr>
        <w:rPr>
          <w:rFonts w:cs="Arial"/>
          <w:bCs/>
          <w:sz w:val="22"/>
          <w:szCs w:val="22"/>
        </w:rPr>
      </w:pPr>
    </w:p>
    <w:p w:rsidR="00CF7763" w:rsidRDefault="00CF7763" w:rsidP="00CF7763">
      <w:pPr>
        <w:rPr>
          <w:rFonts w:cs="Arial"/>
          <w:snapToGrid w:val="0"/>
          <w:color w:val="000000"/>
          <w:sz w:val="22"/>
          <w:szCs w:val="22"/>
        </w:rPr>
      </w:pPr>
      <w:r>
        <w:rPr>
          <w:rFonts w:cs="Arial"/>
          <w:b/>
          <w:bCs/>
          <w:sz w:val="22"/>
          <w:szCs w:val="22"/>
        </w:rPr>
        <w:t>ITEM 030</w:t>
      </w:r>
      <w:r w:rsidRPr="00C45BDE">
        <w:rPr>
          <w:rFonts w:cs="Arial"/>
          <w:b/>
          <w:bCs/>
          <w:sz w:val="22"/>
          <w:szCs w:val="22"/>
        </w:rPr>
        <w:t xml:space="preserve"> - </w:t>
      </w:r>
      <w:r w:rsidR="00750740" w:rsidRPr="00750740">
        <w:rPr>
          <w:rFonts w:cs="Arial"/>
          <w:bCs/>
          <w:sz w:val="22"/>
          <w:szCs w:val="22"/>
        </w:rPr>
        <w:t>REGISTRO DE GAVETA METAL DE 1.1/2"</w:t>
      </w:r>
    </w:p>
    <w:p w:rsidR="00CF7763" w:rsidRPr="00C45BDE" w:rsidRDefault="00CF7763" w:rsidP="00CF7763">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CF7763" w:rsidRPr="00C45BDE" w:rsidRDefault="00CF7763" w:rsidP="00CF7763">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CF7763" w:rsidRDefault="00CF7763" w:rsidP="00CF7763">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15</w:t>
      </w:r>
    </w:p>
    <w:p w:rsidR="00CF7763" w:rsidRDefault="00CF7763" w:rsidP="00CF7763">
      <w:pPr>
        <w:rPr>
          <w:rFonts w:cs="Arial"/>
          <w:bCs/>
          <w:sz w:val="22"/>
          <w:szCs w:val="22"/>
        </w:rPr>
      </w:pPr>
    </w:p>
    <w:p w:rsidR="00CF7763" w:rsidRDefault="00CF7763" w:rsidP="00CF7763">
      <w:pPr>
        <w:rPr>
          <w:rFonts w:cs="Arial"/>
          <w:snapToGrid w:val="0"/>
          <w:color w:val="000000"/>
          <w:sz w:val="22"/>
          <w:szCs w:val="22"/>
        </w:rPr>
      </w:pPr>
      <w:r>
        <w:rPr>
          <w:rFonts w:cs="Arial"/>
          <w:b/>
          <w:bCs/>
          <w:sz w:val="22"/>
          <w:szCs w:val="22"/>
        </w:rPr>
        <w:t>ITEM 031</w:t>
      </w:r>
      <w:r w:rsidRPr="00C45BDE">
        <w:rPr>
          <w:rFonts w:cs="Arial"/>
          <w:b/>
          <w:bCs/>
          <w:sz w:val="22"/>
          <w:szCs w:val="22"/>
        </w:rPr>
        <w:t xml:space="preserve"> - </w:t>
      </w:r>
      <w:r w:rsidR="00750740" w:rsidRPr="00750740">
        <w:rPr>
          <w:rFonts w:cs="Arial"/>
          <w:bCs/>
          <w:sz w:val="22"/>
          <w:szCs w:val="22"/>
        </w:rPr>
        <w:t>REGISTRO ESFERA METAL 1" - BORBOLETA</w:t>
      </w:r>
    </w:p>
    <w:p w:rsidR="00CF7763" w:rsidRPr="00C45BDE" w:rsidRDefault="00CF7763" w:rsidP="00CF7763">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CF7763" w:rsidRPr="00C45BDE" w:rsidRDefault="00CF7763" w:rsidP="00CF7763">
      <w:pPr>
        <w:rPr>
          <w:rFonts w:cs="Arial"/>
          <w:bCs/>
          <w:sz w:val="22"/>
          <w:szCs w:val="22"/>
        </w:rPr>
      </w:pPr>
      <w:r w:rsidRPr="00C45BDE">
        <w:rPr>
          <w:rFonts w:cs="Arial"/>
          <w:b/>
          <w:bCs/>
          <w:sz w:val="22"/>
          <w:szCs w:val="22"/>
        </w:rPr>
        <w:t>UNIDADE</w:t>
      </w:r>
      <w:r w:rsidRPr="00C45BDE">
        <w:rPr>
          <w:rFonts w:cs="Arial"/>
          <w:bCs/>
          <w:sz w:val="22"/>
          <w:szCs w:val="22"/>
        </w:rPr>
        <w:t>:</w:t>
      </w:r>
      <w:r w:rsidR="00750740">
        <w:rPr>
          <w:rFonts w:cs="Arial"/>
          <w:bCs/>
          <w:sz w:val="22"/>
          <w:szCs w:val="22"/>
        </w:rPr>
        <w:t>PEÇA</w:t>
      </w:r>
    </w:p>
    <w:p w:rsidR="00CF7763" w:rsidRDefault="00CF7763" w:rsidP="00CF7763">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250</w:t>
      </w:r>
    </w:p>
    <w:p w:rsidR="00CF7763" w:rsidRDefault="00CF7763" w:rsidP="00CF7763">
      <w:pPr>
        <w:rPr>
          <w:rFonts w:cs="Arial"/>
          <w:bCs/>
          <w:sz w:val="22"/>
          <w:szCs w:val="22"/>
        </w:rPr>
      </w:pPr>
    </w:p>
    <w:p w:rsidR="00CF7763" w:rsidRDefault="00CF7763" w:rsidP="00CF7763">
      <w:pPr>
        <w:rPr>
          <w:rFonts w:cs="Arial"/>
          <w:snapToGrid w:val="0"/>
          <w:color w:val="000000"/>
          <w:sz w:val="22"/>
          <w:szCs w:val="22"/>
        </w:rPr>
      </w:pPr>
      <w:r>
        <w:rPr>
          <w:rFonts w:cs="Arial"/>
          <w:b/>
          <w:bCs/>
          <w:sz w:val="22"/>
          <w:szCs w:val="22"/>
        </w:rPr>
        <w:t>ITEM 032</w:t>
      </w:r>
      <w:r w:rsidRPr="00C45BDE">
        <w:rPr>
          <w:rFonts w:cs="Arial"/>
          <w:b/>
          <w:bCs/>
          <w:sz w:val="22"/>
          <w:szCs w:val="22"/>
        </w:rPr>
        <w:t xml:space="preserve"> - </w:t>
      </w:r>
      <w:r w:rsidR="00750740" w:rsidRPr="00750740">
        <w:rPr>
          <w:rFonts w:cs="Arial"/>
          <w:bCs/>
          <w:sz w:val="22"/>
          <w:szCs w:val="22"/>
        </w:rPr>
        <w:t xml:space="preserve"> REGISTRO ESFERA PVC CABECA BORBOLETA 1/2"</w:t>
      </w:r>
    </w:p>
    <w:p w:rsidR="00CF7763" w:rsidRPr="00C45BDE" w:rsidRDefault="00CF7763" w:rsidP="00CF7763">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CF7763" w:rsidRPr="00C45BDE" w:rsidRDefault="00CF7763" w:rsidP="00CF7763">
      <w:pPr>
        <w:rPr>
          <w:rFonts w:cs="Arial"/>
          <w:bCs/>
          <w:sz w:val="22"/>
          <w:szCs w:val="22"/>
        </w:rPr>
      </w:pPr>
      <w:r w:rsidRPr="00C45BDE">
        <w:rPr>
          <w:rFonts w:cs="Arial"/>
          <w:b/>
          <w:bCs/>
          <w:sz w:val="22"/>
          <w:szCs w:val="22"/>
        </w:rPr>
        <w:t>UNIDADE</w:t>
      </w:r>
      <w:r w:rsidRPr="00C45BDE">
        <w:rPr>
          <w:rFonts w:cs="Arial"/>
          <w:bCs/>
          <w:sz w:val="22"/>
          <w:szCs w:val="22"/>
        </w:rPr>
        <w:t>:</w:t>
      </w:r>
      <w:r w:rsidR="00750740">
        <w:rPr>
          <w:rFonts w:cs="Arial"/>
          <w:bCs/>
          <w:sz w:val="22"/>
          <w:szCs w:val="22"/>
        </w:rPr>
        <w:t>PEÇA</w:t>
      </w:r>
    </w:p>
    <w:p w:rsidR="00CF7763" w:rsidRDefault="00CF7763" w:rsidP="00CF7763">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200</w:t>
      </w:r>
    </w:p>
    <w:p w:rsidR="00CF7763" w:rsidRDefault="00CF7763" w:rsidP="00CF7763">
      <w:pPr>
        <w:rPr>
          <w:rFonts w:cs="Arial"/>
          <w:bCs/>
          <w:sz w:val="22"/>
          <w:szCs w:val="22"/>
        </w:rPr>
      </w:pPr>
    </w:p>
    <w:p w:rsidR="00CF7763" w:rsidRDefault="00CF7763" w:rsidP="00CF7763">
      <w:pPr>
        <w:rPr>
          <w:rFonts w:cs="Arial"/>
          <w:snapToGrid w:val="0"/>
          <w:color w:val="000000"/>
          <w:sz w:val="22"/>
          <w:szCs w:val="22"/>
        </w:rPr>
      </w:pPr>
      <w:r>
        <w:rPr>
          <w:rFonts w:cs="Arial"/>
          <w:b/>
          <w:bCs/>
          <w:sz w:val="22"/>
          <w:szCs w:val="22"/>
        </w:rPr>
        <w:t>ITEM 033</w:t>
      </w:r>
      <w:r w:rsidRPr="00C45BDE">
        <w:rPr>
          <w:rFonts w:cs="Arial"/>
          <w:b/>
          <w:bCs/>
          <w:sz w:val="22"/>
          <w:szCs w:val="22"/>
        </w:rPr>
        <w:t xml:space="preserve"> - </w:t>
      </w:r>
      <w:r w:rsidR="00750740" w:rsidRPr="00750740">
        <w:rPr>
          <w:rFonts w:cs="Arial"/>
          <w:bCs/>
          <w:sz w:val="22"/>
          <w:szCs w:val="22"/>
        </w:rPr>
        <w:t>REGISTRO ESFERA PVC CABECA QUADRADA DE 1/2"</w:t>
      </w:r>
    </w:p>
    <w:p w:rsidR="00CF7763" w:rsidRPr="00C45BDE" w:rsidRDefault="00CF7763" w:rsidP="00CF7763">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CF7763" w:rsidRPr="00C45BDE" w:rsidRDefault="00CF7763" w:rsidP="00CF7763">
      <w:pPr>
        <w:rPr>
          <w:rFonts w:cs="Arial"/>
          <w:bCs/>
          <w:sz w:val="22"/>
          <w:szCs w:val="22"/>
        </w:rPr>
      </w:pPr>
      <w:r w:rsidRPr="00C45BDE">
        <w:rPr>
          <w:rFonts w:cs="Arial"/>
          <w:b/>
          <w:bCs/>
          <w:sz w:val="22"/>
          <w:szCs w:val="22"/>
        </w:rPr>
        <w:t>UNIDADE</w:t>
      </w:r>
      <w:r w:rsidRPr="00C45BDE">
        <w:rPr>
          <w:rFonts w:cs="Arial"/>
          <w:bCs/>
          <w:sz w:val="22"/>
          <w:szCs w:val="22"/>
        </w:rPr>
        <w:t>:</w:t>
      </w:r>
      <w:r w:rsidR="00750740">
        <w:rPr>
          <w:rFonts w:cs="Arial"/>
          <w:bCs/>
          <w:sz w:val="22"/>
          <w:szCs w:val="22"/>
        </w:rPr>
        <w:t>PEÇA</w:t>
      </w:r>
    </w:p>
    <w:p w:rsidR="00CF7763" w:rsidRDefault="00CF7763"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450</w:t>
      </w:r>
    </w:p>
    <w:p w:rsidR="00750740" w:rsidRDefault="00750740" w:rsidP="005A3FDC">
      <w:pPr>
        <w:rPr>
          <w:rFonts w:cs="Arial"/>
          <w:bCs/>
          <w:sz w:val="22"/>
          <w:szCs w:val="22"/>
        </w:rPr>
      </w:pPr>
    </w:p>
    <w:p w:rsidR="00750740" w:rsidRDefault="00750740" w:rsidP="00750740">
      <w:pPr>
        <w:rPr>
          <w:rFonts w:cs="Arial"/>
          <w:snapToGrid w:val="0"/>
          <w:color w:val="000000"/>
          <w:sz w:val="22"/>
          <w:szCs w:val="22"/>
        </w:rPr>
      </w:pPr>
      <w:r>
        <w:rPr>
          <w:rFonts w:cs="Arial"/>
          <w:b/>
          <w:bCs/>
          <w:sz w:val="22"/>
          <w:szCs w:val="22"/>
        </w:rPr>
        <w:t>ITEM 034</w:t>
      </w:r>
      <w:r w:rsidRPr="00C45BDE">
        <w:rPr>
          <w:rFonts w:cs="Arial"/>
          <w:b/>
          <w:bCs/>
          <w:sz w:val="22"/>
          <w:szCs w:val="22"/>
        </w:rPr>
        <w:t xml:space="preserve"> - </w:t>
      </w:r>
      <w:r w:rsidRPr="00750740">
        <w:rPr>
          <w:rFonts w:cs="Arial"/>
          <w:bCs/>
          <w:sz w:val="22"/>
          <w:szCs w:val="22"/>
        </w:rPr>
        <w:t>REGISTRO ESFERA PVC CABECA QUADRADA DE 3/4"</w:t>
      </w:r>
    </w:p>
    <w:p w:rsidR="00750740" w:rsidRPr="00C45BDE" w:rsidRDefault="00750740" w:rsidP="00750740">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750740" w:rsidRPr="00C45BDE" w:rsidRDefault="00750740" w:rsidP="00750740">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750740" w:rsidRDefault="00750740" w:rsidP="00750740">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130</w:t>
      </w:r>
    </w:p>
    <w:p w:rsidR="00750740" w:rsidRDefault="00750740" w:rsidP="00750740">
      <w:pPr>
        <w:rPr>
          <w:rFonts w:cs="Arial"/>
          <w:bCs/>
          <w:sz w:val="22"/>
          <w:szCs w:val="22"/>
        </w:rPr>
      </w:pPr>
    </w:p>
    <w:p w:rsidR="00750740" w:rsidRDefault="00750740" w:rsidP="00750740">
      <w:pPr>
        <w:rPr>
          <w:rFonts w:cs="Arial"/>
          <w:snapToGrid w:val="0"/>
          <w:color w:val="000000"/>
          <w:sz w:val="22"/>
          <w:szCs w:val="22"/>
        </w:rPr>
      </w:pPr>
      <w:r>
        <w:rPr>
          <w:rFonts w:cs="Arial"/>
          <w:b/>
          <w:bCs/>
          <w:sz w:val="22"/>
          <w:szCs w:val="22"/>
        </w:rPr>
        <w:t>ITEM 035</w:t>
      </w:r>
      <w:r w:rsidRPr="00C45BDE">
        <w:rPr>
          <w:rFonts w:cs="Arial"/>
          <w:b/>
          <w:bCs/>
          <w:sz w:val="22"/>
          <w:szCs w:val="22"/>
        </w:rPr>
        <w:t xml:space="preserve"> - </w:t>
      </w:r>
      <w:r w:rsidRPr="00750740">
        <w:rPr>
          <w:rFonts w:cs="Arial"/>
          <w:bCs/>
          <w:sz w:val="22"/>
          <w:szCs w:val="22"/>
        </w:rPr>
        <w:t xml:space="preserve">REGISTRO/VALVULA CHATO </w:t>
      </w:r>
      <w:proofErr w:type="spellStart"/>
      <w:r w:rsidRPr="00750740">
        <w:rPr>
          <w:rFonts w:cs="Arial"/>
          <w:bCs/>
          <w:sz w:val="22"/>
          <w:szCs w:val="22"/>
        </w:rPr>
        <w:t>FºFº</w:t>
      </w:r>
      <w:proofErr w:type="spellEnd"/>
      <w:r w:rsidRPr="00750740">
        <w:rPr>
          <w:rFonts w:cs="Arial"/>
          <w:bCs/>
          <w:sz w:val="22"/>
          <w:szCs w:val="22"/>
        </w:rPr>
        <w:t xml:space="preserve"> BOLSA E CABECOTE P/PVC DN 140MM (DE 160MM)</w:t>
      </w:r>
    </w:p>
    <w:p w:rsidR="00750740" w:rsidRPr="00C45BDE" w:rsidRDefault="00750740" w:rsidP="00750740">
      <w:pPr>
        <w:rPr>
          <w:rFonts w:cs="Arial"/>
          <w:bCs/>
          <w:sz w:val="22"/>
          <w:szCs w:val="22"/>
        </w:rPr>
      </w:pPr>
      <w:r w:rsidRPr="00C45BDE">
        <w:rPr>
          <w:rFonts w:cs="Arial"/>
          <w:b/>
          <w:bCs/>
          <w:sz w:val="22"/>
          <w:szCs w:val="22"/>
        </w:rPr>
        <w:lastRenderedPageBreak/>
        <w:t xml:space="preserve">ESPECIFICAÇÃO: </w:t>
      </w:r>
      <w:r w:rsidRPr="00C45BDE">
        <w:rPr>
          <w:rFonts w:cs="Arial"/>
          <w:bCs/>
          <w:sz w:val="22"/>
          <w:szCs w:val="22"/>
        </w:rPr>
        <w:t>Arquivo “especificação” anexo.</w:t>
      </w:r>
    </w:p>
    <w:p w:rsidR="00750740" w:rsidRPr="00C45BDE" w:rsidRDefault="00750740" w:rsidP="00750740">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750740" w:rsidRDefault="00750740" w:rsidP="00750740">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05</w:t>
      </w:r>
    </w:p>
    <w:p w:rsidR="00BB766F" w:rsidRDefault="00BB766F" w:rsidP="00750740">
      <w:pPr>
        <w:rPr>
          <w:rFonts w:cs="Arial"/>
          <w:bCs/>
          <w:sz w:val="22"/>
          <w:szCs w:val="22"/>
        </w:rPr>
      </w:pPr>
    </w:p>
    <w:p w:rsidR="00BB766F" w:rsidRDefault="00BB766F" w:rsidP="00BB766F">
      <w:pPr>
        <w:rPr>
          <w:rFonts w:cs="Arial"/>
          <w:bCs/>
          <w:sz w:val="22"/>
          <w:szCs w:val="22"/>
        </w:rPr>
      </w:pPr>
      <w:r>
        <w:rPr>
          <w:rFonts w:cs="Arial"/>
          <w:b/>
          <w:bCs/>
          <w:sz w:val="22"/>
          <w:szCs w:val="22"/>
        </w:rPr>
        <w:t>ITEM 036</w:t>
      </w:r>
      <w:r w:rsidRPr="00C45BDE">
        <w:rPr>
          <w:rFonts w:cs="Arial"/>
          <w:b/>
          <w:bCs/>
          <w:sz w:val="22"/>
          <w:szCs w:val="22"/>
        </w:rPr>
        <w:t xml:space="preserve"> - </w:t>
      </w:r>
      <w:r w:rsidRPr="00BB766F">
        <w:rPr>
          <w:rFonts w:cs="Arial"/>
          <w:bCs/>
          <w:sz w:val="22"/>
          <w:szCs w:val="22"/>
        </w:rPr>
        <w:t>TE 90° SOLDAVEL DE 2"</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15</w:t>
      </w:r>
    </w:p>
    <w:p w:rsidR="00BB766F" w:rsidRDefault="00BB766F" w:rsidP="00BB766F">
      <w:pPr>
        <w:rPr>
          <w:rFonts w:cs="Arial"/>
          <w:bCs/>
          <w:sz w:val="22"/>
          <w:szCs w:val="22"/>
        </w:rPr>
      </w:pPr>
    </w:p>
    <w:p w:rsidR="00BB766F" w:rsidRDefault="00BB766F" w:rsidP="00BB766F">
      <w:pPr>
        <w:rPr>
          <w:rFonts w:cs="Arial"/>
          <w:bCs/>
          <w:sz w:val="22"/>
          <w:szCs w:val="22"/>
        </w:rPr>
      </w:pPr>
      <w:r>
        <w:rPr>
          <w:rFonts w:cs="Arial"/>
          <w:b/>
          <w:bCs/>
          <w:sz w:val="22"/>
          <w:szCs w:val="22"/>
        </w:rPr>
        <w:t>ITEM 037</w:t>
      </w:r>
      <w:r w:rsidRPr="00C45BDE">
        <w:rPr>
          <w:rFonts w:cs="Arial"/>
          <w:b/>
          <w:bCs/>
          <w:sz w:val="22"/>
          <w:szCs w:val="22"/>
        </w:rPr>
        <w:t xml:space="preserve"> - </w:t>
      </w:r>
      <w:r w:rsidRPr="00BB766F">
        <w:rPr>
          <w:rFonts w:cs="Arial"/>
          <w:bCs/>
          <w:sz w:val="22"/>
          <w:szCs w:val="22"/>
        </w:rPr>
        <w:t>TE DE SERVICO INTEGRADO ARTICULADO 63MM PEAD X 20MM</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50</w:t>
      </w:r>
    </w:p>
    <w:p w:rsidR="00BB766F" w:rsidRDefault="00BB766F" w:rsidP="00BB766F">
      <w:pPr>
        <w:rPr>
          <w:rFonts w:cs="Arial"/>
          <w:bCs/>
          <w:sz w:val="22"/>
          <w:szCs w:val="22"/>
        </w:rPr>
      </w:pPr>
    </w:p>
    <w:p w:rsidR="00BB766F" w:rsidRDefault="00BB766F" w:rsidP="00BB766F">
      <w:pPr>
        <w:rPr>
          <w:rFonts w:cs="Arial"/>
          <w:bCs/>
          <w:sz w:val="22"/>
          <w:szCs w:val="22"/>
        </w:rPr>
      </w:pPr>
      <w:r>
        <w:rPr>
          <w:rFonts w:cs="Arial"/>
          <w:b/>
          <w:bCs/>
          <w:sz w:val="22"/>
          <w:szCs w:val="22"/>
        </w:rPr>
        <w:t>ITEM 038</w:t>
      </w:r>
      <w:r w:rsidRPr="00C45BDE">
        <w:rPr>
          <w:rFonts w:cs="Arial"/>
          <w:b/>
          <w:bCs/>
          <w:sz w:val="22"/>
          <w:szCs w:val="22"/>
        </w:rPr>
        <w:t xml:space="preserve"> - </w:t>
      </w:r>
      <w:r w:rsidRPr="00BB766F">
        <w:rPr>
          <w:rFonts w:cs="Arial"/>
          <w:bCs/>
          <w:sz w:val="22"/>
          <w:szCs w:val="22"/>
        </w:rPr>
        <w:t>TE RED. COM BOLSAS JE DN 100 X 75 (DE 110 X 85)</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05</w:t>
      </w:r>
    </w:p>
    <w:p w:rsidR="00BB766F" w:rsidRDefault="00BB766F" w:rsidP="00BB766F">
      <w:pPr>
        <w:rPr>
          <w:rFonts w:cs="Arial"/>
          <w:bCs/>
          <w:sz w:val="22"/>
          <w:szCs w:val="22"/>
        </w:rPr>
      </w:pPr>
    </w:p>
    <w:p w:rsidR="00BB766F" w:rsidRDefault="00BB766F" w:rsidP="00BB766F">
      <w:pPr>
        <w:rPr>
          <w:rFonts w:cs="Arial"/>
          <w:bCs/>
          <w:sz w:val="22"/>
          <w:szCs w:val="22"/>
        </w:rPr>
      </w:pPr>
      <w:r>
        <w:rPr>
          <w:rFonts w:cs="Arial"/>
          <w:b/>
          <w:bCs/>
          <w:sz w:val="22"/>
          <w:szCs w:val="22"/>
        </w:rPr>
        <w:t>ITEM 039</w:t>
      </w:r>
      <w:r w:rsidRPr="00C45BDE">
        <w:rPr>
          <w:rFonts w:cs="Arial"/>
          <w:b/>
          <w:bCs/>
          <w:sz w:val="22"/>
          <w:szCs w:val="22"/>
        </w:rPr>
        <w:t xml:space="preserve"> - </w:t>
      </w:r>
      <w:r w:rsidRPr="00BB766F">
        <w:rPr>
          <w:rFonts w:cs="Arial"/>
          <w:bCs/>
          <w:sz w:val="22"/>
          <w:szCs w:val="22"/>
        </w:rPr>
        <w:t>TE RED. COM BOLSAS JE DN 125 X 100 (DE 140 X 110)</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02</w:t>
      </w:r>
    </w:p>
    <w:p w:rsidR="00BB766F" w:rsidRDefault="00BB766F" w:rsidP="00BB766F">
      <w:pPr>
        <w:rPr>
          <w:rFonts w:cs="Arial"/>
          <w:bCs/>
          <w:sz w:val="22"/>
          <w:szCs w:val="22"/>
        </w:rPr>
      </w:pPr>
    </w:p>
    <w:p w:rsidR="00BB766F" w:rsidRDefault="00BB766F" w:rsidP="00BB766F">
      <w:pPr>
        <w:rPr>
          <w:rFonts w:cs="Arial"/>
          <w:bCs/>
          <w:sz w:val="22"/>
          <w:szCs w:val="22"/>
        </w:rPr>
      </w:pPr>
      <w:r>
        <w:rPr>
          <w:rFonts w:cs="Arial"/>
          <w:b/>
          <w:bCs/>
          <w:sz w:val="22"/>
          <w:szCs w:val="22"/>
        </w:rPr>
        <w:t>ITEM 040</w:t>
      </w:r>
      <w:r w:rsidRPr="00C45BDE">
        <w:rPr>
          <w:rFonts w:cs="Arial"/>
          <w:b/>
          <w:bCs/>
          <w:sz w:val="22"/>
          <w:szCs w:val="22"/>
        </w:rPr>
        <w:t xml:space="preserve"> - </w:t>
      </w:r>
      <w:r w:rsidRPr="00BB766F">
        <w:rPr>
          <w:rFonts w:cs="Arial"/>
          <w:bCs/>
          <w:sz w:val="22"/>
          <w:szCs w:val="22"/>
        </w:rPr>
        <w:t>TUBO C/ PONTA E BOLSA PVC JE DEFOFO AZUL DN 300</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18</w:t>
      </w:r>
    </w:p>
    <w:p w:rsidR="00BB766F" w:rsidRDefault="00BB766F" w:rsidP="00BB766F">
      <w:pPr>
        <w:rPr>
          <w:rFonts w:cs="Arial"/>
          <w:bCs/>
          <w:sz w:val="22"/>
          <w:szCs w:val="22"/>
        </w:rPr>
      </w:pPr>
    </w:p>
    <w:p w:rsidR="00BB766F" w:rsidRDefault="00BB766F" w:rsidP="00BB766F">
      <w:pPr>
        <w:rPr>
          <w:rFonts w:cs="Arial"/>
          <w:bCs/>
          <w:sz w:val="22"/>
          <w:szCs w:val="22"/>
        </w:rPr>
      </w:pPr>
      <w:r>
        <w:rPr>
          <w:rFonts w:cs="Arial"/>
          <w:b/>
          <w:bCs/>
          <w:sz w:val="22"/>
          <w:szCs w:val="22"/>
        </w:rPr>
        <w:t>ITEM 041</w:t>
      </w:r>
      <w:r w:rsidRPr="00C45BDE">
        <w:rPr>
          <w:rFonts w:cs="Arial"/>
          <w:b/>
          <w:bCs/>
          <w:sz w:val="22"/>
          <w:szCs w:val="22"/>
        </w:rPr>
        <w:t xml:space="preserve"> - </w:t>
      </w:r>
      <w:r w:rsidRPr="00BB766F">
        <w:rPr>
          <w:rFonts w:cs="Arial"/>
          <w:bCs/>
          <w:sz w:val="22"/>
          <w:szCs w:val="22"/>
        </w:rPr>
        <w:t>TUBO DE PVC SOLDAVEL DE 1"</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720</w:t>
      </w:r>
    </w:p>
    <w:p w:rsidR="00BB766F" w:rsidRDefault="00BB766F" w:rsidP="00BB766F">
      <w:pPr>
        <w:rPr>
          <w:rFonts w:cs="Arial"/>
          <w:bCs/>
          <w:sz w:val="22"/>
          <w:szCs w:val="22"/>
        </w:rPr>
      </w:pPr>
    </w:p>
    <w:p w:rsidR="00BB766F" w:rsidRDefault="00BB766F" w:rsidP="00BB766F">
      <w:pPr>
        <w:rPr>
          <w:rFonts w:cs="Arial"/>
          <w:bCs/>
          <w:sz w:val="22"/>
          <w:szCs w:val="22"/>
        </w:rPr>
      </w:pPr>
      <w:r>
        <w:rPr>
          <w:rFonts w:cs="Arial"/>
          <w:b/>
          <w:bCs/>
          <w:sz w:val="22"/>
          <w:szCs w:val="22"/>
        </w:rPr>
        <w:t>ITEM 042</w:t>
      </w:r>
      <w:r w:rsidRPr="00C45BDE">
        <w:rPr>
          <w:rFonts w:cs="Arial"/>
          <w:b/>
          <w:bCs/>
          <w:sz w:val="22"/>
          <w:szCs w:val="22"/>
        </w:rPr>
        <w:t xml:space="preserve"> - </w:t>
      </w:r>
      <w:r w:rsidRPr="00BB766F">
        <w:rPr>
          <w:rFonts w:cs="Arial"/>
          <w:bCs/>
          <w:sz w:val="22"/>
          <w:szCs w:val="22"/>
        </w:rPr>
        <w:t>TUBO DE PVC SOLDAVEL DE 1/2"</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3.324</w:t>
      </w:r>
    </w:p>
    <w:p w:rsidR="00BB766F" w:rsidRDefault="00BB766F" w:rsidP="00BB766F">
      <w:pPr>
        <w:rPr>
          <w:rFonts w:cs="Arial"/>
          <w:bCs/>
          <w:sz w:val="22"/>
          <w:szCs w:val="22"/>
        </w:rPr>
      </w:pPr>
    </w:p>
    <w:p w:rsidR="00BB766F" w:rsidRDefault="00BB766F" w:rsidP="00BB766F">
      <w:pPr>
        <w:rPr>
          <w:rFonts w:cs="Arial"/>
          <w:bCs/>
          <w:sz w:val="22"/>
          <w:szCs w:val="22"/>
        </w:rPr>
      </w:pPr>
      <w:r>
        <w:rPr>
          <w:rFonts w:cs="Arial"/>
          <w:b/>
          <w:bCs/>
          <w:sz w:val="22"/>
          <w:szCs w:val="22"/>
        </w:rPr>
        <w:t>ITEM 043</w:t>
      </w:r>
      <w:r w:rsidRPr="00C45BDE">
        <w:rPr>
          <w:rFonts w:cs="Arial"/>
          <w:b/>
          <w:bCs/>
          <w:sz w:val="22"/>
          <w:szCs w:val="22"/>
        </w:rPr>
        <w:t xml:space="preserve"> - </w:t>
      </w:r>
      <w:r w:rsidRPr="00BB766F">
        <w:rPr>
          <w:rFonts w:cs="Arial"/>
          <w:bCs/>
          <w:sz w:val="22"/>
          <w:szCs w:val="22"/>
        </w:rPr>
        <w:t>TUBO DE PVC SOLDAVEL DE 3/4"</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840</w:t>
      </w:r>
    </w:p>
    <w:p w:rsidR="00BB766F" w:rsidRDefault="00BB766F" w:rsidP="00BB766F">
      <w:pPr>
        <w:rPr>
          <w:rFonts w:cs="Arial"/>
          <w:bCs/>
          <w:sz w:val="22"/>
          <w:szCs w:val="22"/>
        </w:rPr>
      </w:pPr>
    </w:p>
    <w:p w:rsidR="00BB766F" w:rsidRDefault="00BB766F" w:rsidP="00BB766F">
      <w:pPr>
        <w:rPr>
          <w:rFonts w:cs="Arial"/>
          <w:bCs/>
          <w:sz w:val="22"/>
          <w:szCs w:val="22"/>
        </w:rPr>
      </w:pPr>
      <w:r>
        <w:rPr>
          <w:rFonts w:cs="Arial"/>
          <w:b/>
          <w:bCs/>
          <w:sz w:val="22"/>
          <w:szCs w:val="22"/>
        </w:rPr>
        <w:t>ITEM 044</w:t>
      </w:r>
      <w:r w:rsidRPr="00C45BDE">
        <w:rPr>
          <w:rFonts w:cs="Arial"/>
          <w:b/>
          <w:bCs/>
          <w:sz w:val="22"/>
          <w:szCs w:val="22"/>
        </w:rPr>
        <w:t xml:space="preserve"> - </w:t>
      </w:r>
      <w:r w:rsidRPr="00BB766F">
        <w:rPr>
          <w:rFonts w:cs="Arial"/>
          <w:bCs/>
          <w:sz w:val="22"/>
          <w:szCs w:val="22"/>
        </w:rPr>
        <w:t xml:space="preserve">TUBO POLIETILENO </w:t>
      </w:r>
      <w:proofErr w:type="gramStart"/>
      <w:r w:rsidRPr="00BB766F">
        <w:rPr>
          <w:rFonts w:cs="Arial"/>
          <w:bCs/>
          <w:sz w:val="22"/>
          <w:szCs w:val="22"/>
        </w:rPr>
        <w:t>20MM</w:t>
      </w:r>
      <w:proofErr w:type="gramEnd"/>
      <w:r w:rsidRPr="00BB766F">
        <w:rPr>
          <w:rFonts w:cs="Arial"/>
          <w:bCs/>
          <w:sz w:val="22"/>
          <w:szCs w:val="22"/>
        </w:rPr>
        <w:t xml:space="preserve">  (AZUL)</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22.500</w:t>
      </w:r>
    </w:p>
    <w:p w:rsidR="00BB766F" w:rsidRDefault="00BB766F" w:rsidP="00BB766F">
      <w:pPr>
        <w:rPr>
          <w:rFonts w:cs="Arial"/>
          <w:bCs/>
          <w:sz w:val="22"/>
          <w:szCs w:val="22"/>
        </w:rPr>
      </w:pPr>
    </w:p>
    <w:p w:rsidR="00BB766F" w:rsidRDefault="00BB766F" w:rsidP="00BB766F">
      <w:pPr>
        <w:rPr>
          <w:rFonts w:cs="Arial"/>
          <w:bCs/>
          <w:sz w:val="22"/>
          <w:szCs w:val="22"/>
        </w:rPr>
      </w:pPr>
      <w:r>
        <w:rPr>
          <w:rFonts w:cs="Arial"/>
          <w:b/>
          <w:bCs/>
          <w:sz w:val="22"/>
          <w:szCs w:val="22"/>
        </w:rPr>
        <w:t>ITEM 045</w:t>
      </w:r>
      <w:r w:rsidRPr="00C45BDE">
        <w:rPr>
          <w:rFonts w:cs="Arial"/>
          <w:b/>
          <w:bCs/>
          <w:sz w:val="22"/>
          <w:szCs w:val="22"/>
        </w:rPr>
        <w:t xml:space="preserve"> - </w:t>
      </w:r>
      <w:r w:rsidRPr="00BB766F">
        <w:rPr>
          <w:rFonts w:cs="Arial"/>
          <w:bCs/>
          <w:sz w:val="22"/>
          <w:szCs w:val="22"/>
        </w:rPr>
        <w:t>TUBO PVC BRANCO COLETOR PREDIAL DN  75MM</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90</w:t>
      </w:r>
    </w:p>
    <w:p w:rsidR="00BB766F" w:rsidRDefault="00BB766F" w:rsidP="00BB766F">
      <w:pPr>
        <w:rPr>
          <w:rFonts w:cs="Arial"/>
          <w:bCs/>
          <w:sz w:val="22"/>
          <w:szCs w:val="22"/>
        </w:rPr>
      </w:pPr>
    </w:p>
    <w:p w:rsidR="00BB766F" w:rsidRDefault="00182483" w:rsidP="00BB766F">
      <w:pPr>
        <w:rPr>
          <w:rFonts w:cs="Arial"/>
          <w:bCs/>
          <w:sz w:val="22"/>
          <w:szCs w:val="22"/>
        </w:rPr>
      </w:pPr>
      <w:r>
        <w:rPr>
          <w:rFonts w:cs="Arial"/>
          <w:b/>
          <w:bCs/>
          <w:sz w:val="22"/>
          <w:szCs w:val="22"/>
        </w:rPr>
        <w:lastRenderedPageBreak/>
        <w:t>ITEM 046</w:t>
      </w:r>
      <w:r w:rsidR="00BB766F" w:rsidRPr="00C45BDE">
        <w:rPr>
          <w:rFonts w:cs="Arial"/>
          <w:b/>
          <w:bCs/>
          <w:sz w:val="22"/>
          <w:szCs w:val="22"/>
        </w:rPr>
        <w:t xml:space="preserve"> - </w:t>
      </w:r>
      <w:r w:rsidRPr="00182483">
        <w:rPr>
          <w:rFonts w:cs="Arial"/>
          <w:bCs/>
          <w:sz w:val="22"/>
          <w:szCs w:val="22"/>
        </w:rPr>
        <w:t>TUBO PVC OCRE JE COLETOR SANITARIO DN 300MM</w:t>
      </w:r>
    </w:p>
    <w:p w:rsidR="00BB766F" w:rsidRPr="00C45BDE" w:rsidRDefault="00BB766F" w:rsidP="00BB766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BB766F" w:rsidRPr="00C45BDE" w:rsidRDefault="00BB766F" w:rsidP="00BB766F">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BB766F" w:rsidRDefault="00BB766F" w:rsidP="00BB766F">
      <w:pPr>
        <w:rPr>
          <w:rFonts w:cs="Arial"/>
          <w:bCs/>
          <w:sz w:val="22"/>
          <w:szCs w:val="22"/>
        </w:rPr>
      </w:pPr>
      <w:r w:rsidRPr="00C45BDE">
        <w:rPr>
          <w:rFonts w:cs="Arial"/>
          <w:b/>
          <w:bCs/>
          <w:sz w:val="22"/>
          <w:szCs w:val="22"/>
        </w:rPr>
        <w:t>QUANTIDADE</w:t>
      </w:r>
      <w:r w:rsidRPr="00C45BDE">
        <w:rPr>
          <w:rFonts w:cs="Arial"/>
          <w:bCs/>
          <w:sz w:val="22"/>
          <w:szCs w:val="22"/>
        </w:rPr>
        <w:t xml:space="preserve">: </w:t>
      </w:r>
      <w:r w:rsidR="00182483">
        <w:rPr>
          <w:rFonts w:cs="Arial"/>
          <w:bCs/>
          <w:sz w:val="22"/>
          <w:szCs w:val="22"/>
        </w:rPr>
        <w:t>1.284</w:t>
      </w:r>
    </w:p>
    <w:p w:rsidR="00182483" w:rsidRDefault="00182483" w:rsidP="00BB766F">
      <w:pPr>
        <w:rPr>
          <w:rFonts w:cs="Arial"/>
          <w:bCs/>
          <w:sz w:val="22"/>
          <w:szCs w:val="22"/>
        </w:rPr>
      </w:pPr>
    </w:p>
    <w:p w:rsidR="00182483" w:rsidRDefault="00182483" w:rsidP="00182483">
      <w:pPr>
        <w:rPr>
          <w:rFonts w:cs="Arial"/>
          <w:bCs/>
          <w:sz w:val="22"/>
          <w:szCs w:val="22"/>
        </w:rPr>
      </w:pPr>
      <w:r>
        <w:rPr>
          <w:rFonts w:cs="Arial"/>
          <w:b/>
          <w:bCs/>
          <w:sz w:val="22"/>
          <w:szCs w:val="22"/>
        </w:rPr>
        <w:t>ITEM 047</w:t>
      </w:r>
      <w:r w:rsidRPr="00C45BDE">
        <w:rPr>
          <w:rFonts w:cs="Arial"/>
          <w:b/>
          <w:bCs/>
          <w:sz w:val="22"/>
          <w:szCs w:val="22"/>
        </w:rPr>
        <w:t xml:space="preserve"> - </w:t>
      </w:r>
      <w:r w:rsidRPr="00182483">
        <w:rPr>
          <w:rFonts w:cs="Arial"/>
          <w:bCs/>
          <w:sz w:val="22"/>
          <w:szCs w:val="22"/>
        </w:rPr>
        <w:t>UNIAO PVC CR DE 1"</w:t>
      </w:r>
    </w:p>
    <w:p w:rsidR="00182483" w:rsidRPr="00C45BDE" w:rsidRDefault="00182483" w:rsidP="00182483">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182483" w:rsidRPr="00C45BDE" w:rsidRDefault="00182483" w:rsidP="00182483">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750740" w:rsidRPr="00C45BDE" w:rsidRDefault="00182483"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30</w:t>
      </w:r>
    </w:p>
    <w:p w:rsidR="00B41EF6" w:rsidRPr="00C45BDE" w:rsidRDefault="00B41EF6" w:rsidP="0075745C">
      <w:pPr>
        <w:numPr>
          <w:ilvl w:val="0"/>
          <w:numId w:val="3"/>
        </w:numPr>
        <w:suppressAutoHyphens w:val="0"/>
        <w:autoSpaceDE w:val="0"/>
        <w:autoSpaceDN w:val="0"/>
        <w:adjustRightInd w:val="0"/>
        <w:spacing w:before="480" w:line="360" w:lineRule="auto"/>
        <w:ind w:left="284" w:hanging="284"/>
        <w:rPr>
          <w:b/>
          <w:bCs/>
          <w:sz w:val="22"/>
          <w:szCs w:val="22"/>
        </w:rPr>
      </w:pPr>
      <w:r w:rsidRPr="00C45BDE">
        <w:rPr>
          <w:b/>
          <w:bCs/>
          <w:sz w:val="22"/>
          <w:szCs w:val="22"/>
        </w:rPr>
        <w:t>VALORES ESTIMADOS</w:t>
      </w:r>
    </w:p>
    <w:p w:rsidR="00CF7763" w:rsidRDefault="0075745C" w:rsidP="0075745C">
      <w:pPr>
        <w:spacing w:before="120" w:line="360" w:lineRule="auto"/>
        <w:ind w:firstLine="567"/>
        <w:rPr>
          <w:sz w:val="22"/>
          <w:szCs w:val="22"/>
        </w:rPr>
      </w:pPr>
      <w:r w:rsidRPr="00C45BDE">
        <w:rPr>
          <w:sz w:val="22"/>
          <w:szCs w:val="22"/>
        </w:rPr>
        <w:t xml:space="preserve">Os valores estimados para a aquisição foram apurados através de pesquisa de mercado, conforme informações constantes no processo licitatório. </w:t>
      </w:r>
      <w:r w:rsidR="00B47CF1" w:rsidRPr="00C45BDE">
        <w:rPr>
          <w:sz w:val="22"/>
          <w:szCs w:val="22"/>
        </w:rPr>
        <w:t xml:space="preserve">Os documentos referentes </w:t>
      </w:r>
      <w:r w:rsidR="00E33610" w:rsidRPr="00C45BDE">
        <w:rPr>
          <w:sz w:val="22"/>
          <w:szCs w:val="22"/>
        </w:rPr>
        <w:t>à</w:t>
      </w:r>
      <w:r w:rsidR="00B47CF1" w:rsidRPr="00C45BDE">
        <w:rPr>
          <w:sz w:val="22"/>
          <w:szCs w:val="22"/>
        </w:rPr>
        <w:t xml:space="preserve"> pesquisa de mercado encontram-se na Supervisão de Compras e Materiais do Departamento de Compras e Estoque e serão anexados ao processo para a homologação do certame.</w:t>
      </w:r>
    </w:p>
    <w:p w:rsidR="00182483" w:rsidRDefault="00182483" w:rsidP="0075745C">
      <w:pPr>
        <w:spacing w:before="120" w:line="360" w:lineRule="auto"/>
        <w:ind w:firstLine="567"/>
        <w:rPr>
          <w:sz w:val="22"/>
          <w:szCs w:val="22"/>
        </w:rPr>
      </w:pPr>
    </w:p>
    <w:tbl>
      <w:tblPr>
        <w:tblW w:w="9138" w:type="dxa"/>
        <w:tblCellMar>
          <w:left w:w="70" w:type="dxa"/>
          <w:right w:w="70" w:type="dxa"/>
        </w:tblCellMar>
        <w:tblLook w:val="04A0"/>
      </w:tblPr>
      <w:tblGrid>
        <w:gridCol w:w="738"/>
        <w:gridCol w:w="1339"/>
        <w:gridCol w:w="3848"/>
        <w:gridCol w:w="814"/>
        <w:gridCol w:w="1119"/>
        <w:gridCol w:w="1280"/>
      </w:tblGrid>
      <w:tr w:rsidR="00182483" w:rsidRPr="00182483" w:rsidTr="00182483">
        <w:trPr>
          <w:trHeight w:val="799"/>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ascii="Comic Sans MS" w:hAnsi="Comic Sans MS" w:cs="Arial"/>
                <w:b/>
                <w:bCs/>
                <w:sz w:val="16"/>
                <w:szCs w:val="16"/>
                <w:lang w:eastAsia="pt-BR"/>
              </w:rPr>
            </w:pPr>
            <w:r w:rsidRPr="00182483">
              <w:rPr>
                <w:rFonts w:ascii="Comic Sans MS" w:hAnsi="Comic Sans MS" w:cs="Arial"/>
                <w:b/>
                <w:bCs/>
                <w:sz w:val="16"/>
                <w:szCs w:val="16"/>
                <w:lang w:eastAsia="pt-BR"/>
              </w:rPr>
              <w:t>Item</w:t>
            </w:r>
          </w:p>
        </w:tc>
        <w:tc>
          <w:tcPr>
            <w:tcW w:w="1339"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ascii="Comic Sans MS" w:hAnsi="Comic Sans MS" w:cs="Arial"/>
                <w:b/>
                <w:bCs/>
                <w:sz w:val="16"/>
                <w:szCs w:val="16"/>
                <w:lang w:eastAsia="pt-BR"/>
              </w:rPr>
            </w:pPr>
            <w:r w:rsidRPr="00182483">
              <w:rPr>
                <w:rFonts w:ascii="Comic Sans MS" w:hAnsi="Comic Sans MS" w:cs="Arial"/>
                <w:b/>
                <w:bCs/>
                <w:sz w:val="16"/>
                <w:szCs w:val="16"/>
                <w:lang w:eastAsia="pt-BR"/>
              </w:rPr>
              <w:t>CODIGO</w:t>
            </w:r>
          </w:p>
        </w:tc>
        <w:tc>
          <w:tcPr>
            <w:tcW w:w="3848"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ascii="Comic Sans MS" w:hAnsi="Comic Sans MS" w:cs="Arial"/>
                <w:b/>
                <w:bCs/>
                <w:sz w:val="16"/>
                <w:szCs w:val="16"/>
                <w:lang w:eastAsia="pt-BR"/>
              </w:rPr>
            </w:pPr>
            <w:r w:rsidRPr="00182483">
              <w:rPr>
                <w:rFonts w:ascii="Comic Sans MS" w:hAnsi="Comic Sans MS" w:cs="Arial"/>
                <w:b/>
                <w:bCs/>
                <w:sz w:val="16"/>
                <w:szCs w:val="16"/>
                <w:lang w:eastAsia="pt-BR"/>
              </w:rPr>
              <w:t>Descrição do material</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ascii="Comic Sans MS" w:hAnsi="Comic Sans MS" w:cs="Arial"/>
                <w:b/>
                <w:bCs/>
                <w:sz w:val="16"/>
                <w:szCs w:val="16"/>
                <w:lang w:eastAsia="pt-BR"/>
              </w:rPr>
            </w:pPr>
            <w:r w:rsidRPr="00182483">
              <w:rPr>
                <w:rFonts w:ascii="Comic Sans MS" w:hAnsi="Comic Sans MS" w:cs="Arial"/>
                <w:b/>
                <w:bCs/>
                <w:sz w:val="16"/>
                <w:szCs w:val="16"/>
                <w:lang w:eastAsia="pt-BR"/>
              </w:rPr>
              <w:t>Quant.</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ascii="Comic Sans MS" w:hAnsi="Comic Sans MS" w:cs="Arial"/>
                <w:b/>
                <w:bCs/>
                <w:sz w:val="16"/>
                <w:szCs w:val="16"/>
                <w:lang w:eastAsia="pt-BR"/>
              </w:rPr>
            </w:pPr>
            <w:r w:rsidRPr="00182483">
              <w:rPr>
                <w:rFonts w:ascii="Comic Sans MS" w:hAnsi="Comic Sans MS" w:cs="Arial"/>
                <w:b/>
                <w:bCs/>
                <w:sz w:val="16"/>
                <w:szCs w:val="16"/>
                <w:lang w:eastAsia="pt-BR"/>
              </w:rPr>
              <w:t>Média</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ascii="Comic Sans MS" w:hAnsi="Comic Sans MS" w:cs="Arial"/>
                <w:b/>
                <w:bCs/>
                <w:sz w:val="16"/>
                <w:szCs w:val="16"/>
                <w:lang w:eastAsia="pt-BR"/>
              </w:rPr>
            </w:pPr>
            <w:r w:rsidRPr="00182483">
              <w:rPr>
                <w:rFonts w:ascii="Comic Sans MS" w:hAnsi="Comic Sans MS" w:cs="Arial"/>
                <w:b/>
                <w:bCs/>
                <w:sz w:val="16"/>
                <w:szCs w:val="16"/>
                <w:lang w:eastAsia="pt-BR"/>
              </w:rPr>
              <w:t>Média Total</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011.070.0006-8</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 xml:space="preserve">TUBO PVC BRANCO COLETOR PREDIAL DN </w:t>
            </w:r>
            <w:proofErr w:type="gramStart"/>
            <w:r w:rsidRPr="00182483">
              <w:rPr>
                <w:rFonts w:cs="Arial"/>
                <w:color w:val="000000"/>
                <w:sz w:val="16"/>
                <w:szCs w:val="16"/>
                <w:lang w:eastAsia="pt-BR"/>
              </w:rPr>
              <w:t>40MM</w:t>
            </w:r>
            <w:proofErr w:type="gramEnd"/>
            <w:r w:rsidRPr="00182483">
              <w:rPr>
                <w:rFonts w:cs="Arial"/>
                <w:color w:val="000000"/>
                <w:sz w:val="16"/>
                <w:szCs w:val="16"/>
                <w:lang w:eastAsia="pt-BR"/>
              </w:rPr>
              <w:t xml:space="preserve"> =( 1 1/4" )- MT</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36</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R$ 4,62</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R$ 166,32</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017.253.0002-8</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TE COM BOLSAS JE DN 75 X 75 (DE 85 X 85)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50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R$ 44,84</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R$ 2.242,00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017.011.0004-5</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ADAPTADOR PBA A BOLSA DE F.F. JE DE 140MM X 125MM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R$ 68,09</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R$ 680,90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4</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011.001.0013-0</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ADAPTADOR PVC OCRE COM BOLSAS PVC X CER DN150 -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810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R$ 21,21</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R$ 17.180,10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5</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017.010.0003-2</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ADAPT. SOLDAVEL CURTO COM BOLSA E ROSCA DN  32 X 1"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300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R$ 1,12</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R$ 336,00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6</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017.049.0005-0</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BUCHA DE REDUCAO PVC CR 1" X 1/2"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40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R$ 1,65</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R$ 66,00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7</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017.050.0002-9</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BUCHA DE REDUCAO SOLDAVEL CURTA 25 X 20 -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600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R$ 0,25</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R$ 150,00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8</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017.050.0001-0</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BUCHA DE REDUCAO SOLDAVEL CURTA 50 X 40 -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6</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R$ 1,69</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R$ 10,14</w:t>
            </w:r>
          </w:p>
        </w:tc>
      </w:tr>
      <w:tr w:rsidR="00182483" w:rsidRPr="00182483" w:rsidTr="00182483">
        <w:trPr>
          <w:trHeight w:val="799"/>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lastRenderedPageBreak/>
              <w:t>9</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017.065.0003-3</w:t>
            </w:r>
          </w:p>
        </w:tc>
        <w:tc>
          <w:tcPr>
            <w:tcW w:w="3848"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CAP PVC ROSCAVEL DE 1" - PÇ</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10</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R$ 2,41</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R$ 24,10</w:t>
            </w:r>
          </w:p>
        </w:tc>
      </w:tr>
      <w:tr w:rsidR="00182483" w:rsidRPr="00182483" w:rsidTr="00182483">
        <w:trPr>
          <w:trHeight w:val="799"/>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10</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017.065.0001-7</w:t>
            </w:r>
          </w:p>
        </w:tc>
        <w:tc>
          <w:tcPr>
            <w:tcW w:w="3848"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CAP PVC ROSCAVEL DE 1/2" - PÇ</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200</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R$ 0,76</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R$ 152,00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11</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017.074.0002-4</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CAP PVC SOLDAVEL DE 25 -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100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R$ 0,73</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R$ 73,00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12</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007.040.0006-7</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 xml:space="preserve">COLAR DE TOMADA </w:t>
            </w:r>
            <w:proofErr w:type="spellStart"/>
            <w:r w:rsidRPr="00182483">
              <w:rPr>
                <w:rFonts w:cs="Arial"/>
                <w:color w:val="000000"/>
                <w:sz w:val="16"/>
                <w:szCs w:val="16"/>
                <w:lang w:eastAsia="pt-BR"/>
              </w:rPr>
              <w:t>FºFº</w:t>
            </w:r>
            <w:proofErr w:type="spellEnd"/>
            <w:r w:rsidRPr="00182483">
              <w:rPr>
                <w:rFonts w:cs="Arial"/>
                <w:color w:val="000000"/>
                <w:sz w:val="16"/>
                <w:szCs w:val="16"/>
                <w:lang w:eastAsia="pt-BR"/>
              </w:rPr>
              <w:t xml:space="preserve"> P/ PVC DN 75 (DE 85MM) X 1"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6</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R$ 33,00</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R$ 198,00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13</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011.019.0002-4</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CURVA PB PVC JE PARA COLETOR DE ESGOTO 90° X 150 -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120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R$ 42,32</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R$ 5.078,40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14</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017.124.0001-0</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CURVA PBA 90° DN 50 (DE 60MM)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60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R$ 10,03</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R$ 601,80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15</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017.130.0002-4</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ENGATE PVC FLEXIVEL REFORCADO 40CM</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2</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R$ 3,01</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R$ 6,02</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16</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017.154.0001-1</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JOELHO 90° PVC SOLDAVEL DE 25 -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600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R$ 0,40</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R$ 240,00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17</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017.154.0003-8</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JOELHO 90° PVC SOLDAVEL DE 32 -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130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R$ 1,18</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R$ 153,40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18</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017.154.0008-9</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JOELHO 90° PVC SOLDAVEL DE 40 -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50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R$ 2,51</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R$ 125,50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19</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017.191.0004-7</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LUVA DE CORRER PVC JE DEFOFO AZUL DN 250 -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R$ 183,34</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R$ 1.833,40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20</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017.191.0003-9</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LUVA DE CORRER PVC JE DEFOFO AZUL DN 300 -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12</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R$ 291,65</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R$ 3.499,80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21</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011.036.0002-8</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LUVA DE CORRER PVC JE P/ COLETOR DE ESGOTO DN 100 -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350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R$ 9,75</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R$ 3.412,50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22</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017.190.0052-2</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LUVA DE CORRER PVC JE PARA TUBO SOLDAVEL 1"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140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R$ 11,52</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R$ 1.612,80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23</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017.193.0003-8</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LUVA PVC COM ROSCA 1"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30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R$ 2,16</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R$ 64,80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24</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017.194.0004-0</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LUVA PVC SOLDAVEL 20MM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5000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R$ 0,38</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R$ 1.900,00</w:t>
            </w:r>
          </w:p>
        </w:tc>
      </w:tr>
      <w:tr w:rsidR="00182483" w:rsidRPr="00182483" w:rsidTr="00182483">
        <w:trPr>
          <w:trHeight w:val="799"/>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lastRenderedPageBreak/>
              <w:t>25</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017.194.0002-4</w:t>
            </w:r>
          </w:p>
        </w:tc>
        <w:tc>
          <w:tcPr>
            <w:tcW w:w="3848"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LUVA PVC SOLDAVEL 60MM - PÇ</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70</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R$ 7,00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R$ 490,00</w:t>
            </w:r>
          </w:p>
        </w:tc>
      </w:tr>
      <w:tr w:rsidR="00182483" w:rsidRPr="00182483" w:rsidTr="00182483">
        <w:trPr>
          <w:trHeight w:val="799"/>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26</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017.192.0001-7</w:t>
            </w:r>
          </w:p>
        </w:tc>
        <w:tc>
          <w:tcPr>
            <w:tcW w:w="3848"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LUVA PVC SOLDAVEL E COM ROSCA DE 20 X 1/2" - PÇ</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5500</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R$ 0,91</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R$ 5.005,00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27</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017.200.0001-8</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PLUG COM ROSCA DE 3/4"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70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R$ 0,50</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R$ 35,00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28</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017.216.0001-9</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REDUCAO PBA DN 100 X 50 (DE 110MM X 60MM)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15</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R$ 23,42</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R$ 351,30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29</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017.216.0012-4</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REDUCAO PBA DN 75 X 50 (DE 85MM X 60MM)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30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R$ 15,54</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R$ 466,20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30</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017.222.0001-4</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REGISTRO DE GAVETA METAL DE 1.1/2"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15</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R$ 59,16</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R$ 887,40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31</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017.235.0002-0</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REGISTRO ESFERA METAL 1" - BORBOLETA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250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R$ 31,00</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R$ 7.750,00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32</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017.228.0003-8</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REGISTRO ESFERA PVC CABECA BORBOLETA 1/2"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200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R$ 4,10</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R$ 820,00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33</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017.228.0001-1</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REGISTRO ESFERA PVC CABECA QUADRADA DE 1/2"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450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R$ 3,89</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R$ 1.750,50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34</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017.228.0002-0</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REGISTRO ESFERA PVC CABECA QUADRADA DE 3/4"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130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R$ 5,36</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R$ 696,80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35</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017.220.0007-4</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 xml:space="preserve">REG./VALV.CH. </w:t>
            </w:r>
            <w:proofErr w:type="spellStart"/>
            <w:r w:rsidRPr="00182483">
              <w:rPr>
                <w:rFonts w:cs="Arial"/>
                <w:color w:val="000000"/>
                <w:sz w:val="16"/>
                <w:szCs w:val="16"/>
                <w:lang w:eastAsia="pt-BR"/>
              </w:rPr>
              <w:t>FºFº</w:t>
            </w:r>
            <w:proofErr w:type="spellEnd"/>
            <w:r w:rsidRPr="00182483">
              <w:rPr>
                <w:rFonts w:cs="Arial"/>
                <w:color w:val="000000"/>
                <w:sz w:val="16"/>
                <w:szCs w:val="16"/>
                <w:lang w:eastAsia="pt-BR"/>
              </w:rPr>
              <w:t xml:space="preserve"> BOLSA E CABEC. P/PVC DN 140MM (DE 160MM)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5</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R$ 1.272,96</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R$ 6.364,80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36</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017.259.0006-8</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TE 90° SOLDAVEL DE 2"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15</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R$ 23,28</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R$ 349,20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37</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007.048.0003-9</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TE DE SERVICO INTEGRADO ARTICULADO 63MM PEAD X 20MM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50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R$ 33,06</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R$ 1.653,00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38</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017.253.0010-9</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TE RED. COM BOLSAS JE DN 100 X 75 (DE 110 X 85)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5</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R$ 63,87</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R$ 319,35</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39</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017.253.0011-7</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TE RED. COM BOLSAS JE DN 125 X 100 (DE 140 X 110)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2</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R$ 155,40</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R$ 310,80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40</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017.310.0004-9</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TUBO C/ PONTA E BOLSA PVC JE DEFOFO AZUL DN 300 - MT</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18</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R$ 282,35</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R$ 5.082,30</w:t>
            </w:r>
          </w:p>
        </w:tc>
      </w:tr>
      <w:tr w:rsidR="00182483" w:rsidRPr="00182483" w:rsidTr="00182483">
        <w:trPr>
          <w:trHeight w:val="799"/>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lastRenderedPageBreak/>
              <w:t>41</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017.410.0005-0</w:t>
            </w:r>
          </w:p>
        </w:tc>
        <w:tc>
          <w:tcPr>
            <w:tcW w:w="3848"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TUBO DE PVC SOLDAVEL DE 1" - MT</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720</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R$ 4,03</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R$ 2.901,60</w:t>
            </w:r>
          </w:p>
        </w:tc>
      </w:tr>
      <w:tr w:rsidR="00182483" w:rsidRPr="00182483" w:rsidTr="00182483">
        <w:trPr>
          <w:trHeight w:val="799"/>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42</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017.410.0002-5</w:t>
            </w:r>
          </w:p>
        </w:tc>
        <w:tc>
          <w:tcPr>
            <w:tcW w:w="3848" w:type="dxa"/>
            <w:tcBorders>
              <w:top w:val="single" w:sz="4" w:space="0" w:color="auto"/>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TUBO DE PVC SOLDAVEL DE 1/2" - MT</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3324</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R$ 2,16</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R$ 7.179,84</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43</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017.410.0003-3</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TUBO DE PVC SOLDAVEL DE 3/4" - MT</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840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R$ 2,42</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R$ 2.032,80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44</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007.070.0006-8</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 xml:space="preserve">TUBO POLIETILENO </w:t>
            </w:r>
            <w:proofErr w:type="gramStart"/>
            <w:r w:rsidRPr="00182483">
              <w:rPr>
                <w:rFonts w:cs="Arial"/>
                <w:color w:val="000000"/>
                <w:sz w:val="16"/>
                <w:szCs w:val="16"/>
                <w:lang w:eastAsia="pt-BR"/>
              </w:rPr>
              <w:t>20MM</w:t>
            </w:r>
            <w:proofErr w:type="gramEnd"/>
            <w:r w:rsidRPr="00182483">
              <w:rPr>
                <w:rFonts w:cs="Arial"/>
                <w:color w:val="000000"/>
                <w:sz w:val="16"/>
                <w:szCs w:val="16"/>
                <w:lang w:eastAsia="pt-BR"/>
              </w:rPr>
              <w:t xml:space="preserve">  (AZUL) - MT</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22500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R$ 2,93</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R$ 65.925,00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45</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011.070.0002-5</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TUBO PVC BRANCO COLETOR PREDIAL DN  75MM - MT</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90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R$ 9,01</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R$ 810,90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46</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011.073.0004-5</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TUBO PVC OCRE JE COLETOR SANITARIO DN 300MM - MT</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1284</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R$ 131,45</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R$ 168.781,80</w:t>
            </w:r>
          </w:p>
        </w:tc>
      </w:tr>
      <w:tr w:rsidR="00182483" w:rsidRPr="00182483" w:rsidTr="00182483">
        <w:trPr>
          <w:trHeight w:val="799"/>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b/>
                <w:bCs/>
                <w:sz w:val="16"/>
                <w:szCs w:val="16"/>
                <w:lang w:eastAsia="pt-BR"/>
              </w:rPr>
            </w:pPr>
            <w:r w:rsidRPr="00182483">
              <w:rPr>
                <w:rFonts w:cs="Arial"/>
                <w:b/>
                <w:bCs/>
                <w:sz w:val="16"/>
                <w:szCs w:val="16"/>
                <w:lang w:eastAsia="pt-BR"/>
              </w:rPr>
              <w:t>47</w:t>
            </w:r>
          </w:p>
        </w:tc>
        <w:tc>
          <w:tcPr>
            <w:tcW w:w="1339"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017.460.0003-1</w:t>
            </w:r>
          </w:p>
        </w:tc>
        <w:tc>
          <w:tcPr>
            <w:tcW w:w="3848" w:type="dxa"/>
            <w:tcBorders>
              <w:top w:val="nil"/>
              <w:left w:val="nil"/>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left"/>
              <w:rPr>
                <w:rFonts w:cs="Arial"/>
                <w:color w:val="000000"/>
                <w:sz w:val="16"/>
                <w:szCs w:val="16"/>
                <w:lang w:eastAsia="pt-BR"/>
              </w:rPr>
            </w:pPr>
            <w:r w:rsidRPr="00182483">
              <w:rPr>
                <w:rFonts w:cs="Arial"/>
                <w:color w:val="000000"/>
                <w:sz w:val="16"/>
                <w:szCs w:val="16"/>
                <w:lang w:eastAsia="pt-BR"/>
              </w:rPr>
              <w:t>UNIAO PVC CR DE 1" - PÇ</w:t>
            </w:r>
          </w:p>
        </w:tc>
        <w:tc>
          <w:tcPr>
            <w:tcW w:w="814"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center"/>
              <w:rPr>
                <w:rFonts w:cs="Arial"/>
                <w:sz w:val="16"/>
                <w:szCs w:val="16"/>
                <w:lang w:eastAsia="pt-BR"/>
              </w:rPr>
            </w:pPr>
            <w:r w:rsidRPr="00182483">
              <w:rPr>
                <w:rFonts w:cs="Arial"/>
                <w:sz w:val="16"/>
                <w:szCs w:val="16"/>
                <w:lang w:eastAsia="pt-BR"/>
              </w:rPr>
              <w:t>30</w:t>
            </w:r>
          </w:p>
        </w:tc>
        <w:tc>
          <w:tcPr>
            <w:tcW w:w="111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R$ 8,78</w:t>
            </w:r>
          </w:p>
        </w:tc>
        <w:tc>
          <w:tcPr>
            <w:tcW w:w="1280"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sz w:val="16"/>
                <w:szCs w:val="16"/>
                <w:lang w:eastAsia="pt-BR"/>
              </w:rPr>
            </w:pPr>
            <w:r w:rsidRPr="00182483">
              <w:rPr>
                <w:rFonts w:cs="Arial"/>
                <w:sz w:val="16"/>
                <w:szCs w:val="16"/>
                <w:lang w:eastAsia="pt-BR"/>
              </w:rPr>
              <w:t>R$ 263,40</w:t>
            </w:r>
          </w:p>
        </w:tc>
      </w:tr>
      <w:tr w:rsidR="00182483" w:rsidRPr="00182483" w:rsidTr="00182483">
        <w:trPr>
          <w:gridAfter w:val="4"/>
          <w:wAfter w:w="7061" w:type="dxa"/>
          <w:trHeight w:val="717"/>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483" w:rsidRPr="00182483" w:rsidRDefault="00182483" w:rsidP="00182483">
            <w:pPr>
              <w:suppressAutoHyphens w:val="0"/>
              <w:jc w:val="center"/>
              <w:rPr>
                <w:rFonts w:cs="Arial"/>
                <w:sz w:val="16"/>
                <w:szCs w:val="16"/>
                <w:lang w:eastAsia="pt-BR"/>
              </w:rPr>
            </w:pPr>
          </w:p>
        </w:tc>
        <w:tc>
          <w:tcPr>
            <w:tcW w:w="1339" w:type="dxa"/>
            <w:tcBorders>
              <w:top w:val="nil"/>
              <w:left w:val="nil"/>
              <w:bottom w:val="single" w:sz="4" w:space="0" w:color="auto"/>
              <w:right w:val="single" w:sz="4" w:space="0" w:color="auto"/>
            </w:tcBorders>
            <w:shd w:val="clear" w:color="auto" w:fill="auto"/>
            <w:noWrap/>
            <w:vAlign w:val="center"/>
            <w:hideMark/>
          </w:tcPr>
          <w:p w:rsidR="00182483" w:rsidRPr="00182483" w:rsidRDefault="00182483" w:rsidP="00182483">
            <w:pPr>
              <w:suppressAutoHyphens w:val="0"/>
              <w:jc w:val="right"/>
              <w:rPr>
                <w:rFonts w:cs="Arial"/>
                <w:b/>
                <w:bCs/>
                <w:sz w:val="16"/>
                <w:szCs w:val="16"/>
                <w:lang w:eastAsia="pt-BR"/>
              </w:rPr>
            </w:pPr>
            <w:r w:rsidRPr="00182483">
              <w:rPr>
                <w:rFonts w:cs="Arial"/>
                <w:b/>
                <w:bCs/>
                <w:sz w:val="16"/>
                <w:szCs w:val="16"/>
                <w:lang w:eastAsia="pt-BR"/>
              </w:rPr>
              <w:t>R$ 320.033,97</w:t>
            </w:r>
          </w:p>
        </w:tc>
      </w:tr>
    </w:tbl>
    <w:p w:rsidR="00B41EF6" w:rsidRPr="00C45BDE" w:rsidRDefault="00924129" w:rsidP="00924129">
      <w:pPr>
        <w:numPr>
          <w:ilvl w:val="0"/>
          <w:numId w:val="3"/>
        </w:numPr>
        <w:spacing w:before="480" w:line="360" w:lineRule="auto"/>
        <w:ind w:left="284" w:hanging="284"/>
        <w:rPr>
          <w:rFonts w:cs="Arial"/>
          <w:b/>
          <w:bCs/>
          <w:sz w:val="22"/>
          <w:szCs w:val="22"/>
        </w:rPr>
      </w:pPr>
      <w:r w:rsidRPr="00C45BDE">
        <w:rPr>
          <w:rFonts w:cs="Arial"/>
          <w:b/>
          <w:bCs/>
          <w:sz w:val="22"/>
          <w:szCs w:val="22"/>
        </w:rPr>
        <w:t>ACEITABILIDADE DA PROPOSTA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Finalizada a etapa de lances, a CESAMA poderá solicitar AMOSTRA d</w:t>
      </w:r>
      <w:r w:rsidR="0003298F" w:rsidRPr="00C45BDE">
        <w:rPr>
          <w:rFonts w:cs="Arial"/>
          <w:sz w:val="22"/>
          <w:szCs w:val="22"/>
        </w:rPr>
        <w:t>o</w:t>
      </w:r>
      <w:r w:rsidRPr="00C45BDE">
        <w:rPr>
          <w:rFonts w:cs="Arial"/>
          <w:sz w:val="22"/>
          <w:szCs w:val="22"/>
        </w:rPr>
        <w:t xml:space="preserve"> licitante detentor do menor preço, para verificação da conformidade do material ofertado com as especificações exigidas neste Termo de Referência.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A amostra solicitada deverá ser entregue em embalagem própria, devidamente lacrada e observadas as demais condições de segurança, no </w:t>
      </w:r>
      <w:r w:rsidR="00756995" w:rsidRPr="00C45BDE">
        <w:rPr>
          <w:rFonts w:cs="Arial"/>
          <w:b/>
          <w:sz w:val="22"/>
          <w:szCs w:val="22"/>
        </w:rPr>
        <w:t xml:space="preserve">Departamento de </w:t>
      </w:r>
      <w:r w:rsidR="00AE69C3" w:rsidRPr="00C45BDE">
        <w:rPr>
          <w:rFonts w:cs="Arial"/>
          <w:b/>
          <w:sz w:val="22"/>
          <w:szCs w:val="22"/>
        </w:rPr>
        <w:t>Compras e Estoque</w:t>
      </w:r>
      <w:r w:rsidR="00756995" w:rsidRPr="00C45BDE">
        <w:rPr>
          <w:rFonts w:cs="Arial"/>
          <w:sz w:val="22"/>
          <w:szCs w:val="22"/>
        </w:rPr>
        <w:t xml:space="preserve">, à </w:t>
      </w:r>
      <w:r w:rsidR="00AE69C3" w:rsidRPr="00C45BDE">
        <w:rPr>
          <w:rFonts w:cs="Arial"/>
          <w:sz w:val="22"/>
          <w:szCs w:val="22"/>
        </w:rPr>
        <w:t>Rua Santa Terezinha, nº 505, Bairro Santa Terezinha</w:t>
      </w:r>
      <w:r w:rsidR="00756995" w:rsidRPr="00C45BDE">
        <w:rPr>
          <w:rFonts w:cs="Arial"/>
          <w:sz w:val="22"/>
          <w:szCs w:val="22"/>
        </w:rPr>
        <w:t>, Juiz de Fora / MG, CEP 36.0</w:t>
      </w:r>
      <w:r w:rsidR="00AE69C3" w:rsidRPr="00C45BDE">
        <w:rPr>
          <w:rFonts w:cs="Arial"/>
          <w:sz w:val="22"/>
          <w:szCs w:val="22"/>
        </w:rPr>
        <w:t>45</w:t>
      </w:r>
      <w:r w:rsidR="00756995" w:rsidRPr="00C45BDE">
        <w:rPr>
          <w:rFonts w:cs="Arial"/>
          <w:sz w:val="22"/>
          <w:szCs w:val="22"/>
        </w:rPr>
        <w:t>-</w:t>
      </w:r>
      <w:r w:rsidR="00AE69C3" w:rsidRPr="00C45BDE">
        <w:rPr>
          <w:rFonts w:cs="Arial"/>
          <w:sz w:val="22"/>
          <w:szCs w:val="22"/>
        </w:rPr>
        <w:t>490</w:t>
      </w:r>
      <w:r w:rsidRPr="00C45BDE">
        <w:rPr>
          <w:rFonts w:cs="Arial"/>
          <w:sz w:val="22"/>
          <w:szCs w:val="22"/>
        </w:rPr>
        <w:t xml:space="preserve">, no </w:t>
      </w:r>
      <w:r w:rsidRPr="00C45BDE">
        <w:rPr>
          <w:rFonts w:cs="Arial"/>
          <w:b/>
          <w:sz w:val="22"/>
          <w:szCs w:val="22"/>
        </w:rPr>
        <w:t>prazo de 03 (três) dias úteis</w:t>
      </w:r>
      <w:r w:rsidRPr="00C45BDE">
        <w:rPr>
          <w:rFonts w:cs="Arial"/>
          <w:sz w:val="22"/>
          <w:szCs w:val="22"/>
        </w:rPr>
        <w:t xml:space="preserve"> contados a partir da solicitação do</w:t>
      </w:r>
      <w:r w:rsidR="004143D0" w:rsidRPr="00C45BDE">
        <w:rPr>
          <w:rFonts w:cs="Arial"/>
          <w:sz w:val="22"/>
          <w:szCs w:val="22"/>
        </w:rPr>
        <w:t>(a)</w:t>
      </w:r>
      <w:r w:rsidRPr="00C45BDE">
        <w:rPr>
          <w:rFonts w:cs="Arial"/>
          <w:sz w:val="22"/>
          <w:szCs w:val="22"/>
        </w:rPr>
        <w:t xml:space="preserve"> Pregoeiro</w:t>
      </w:r>
      <w:r w:rsidR="004143D0" w:rsidRPr="00C45BDE">
        <w:rPr>
          <w:rFonts w:cs="Arial"/>
          <w:sz w:val="22"/>
          <w:szCs w:val="22"/>
        </w:rPr>
        <w:t>(a)</w:t>
      </w:r>
      <w:r w:rsidRPr="00C45BDE">
        <w:rPr>
          <w:rFonts w:cs="Arial"/>
          <w:sz w:val="22"/>
          <w:szCs w:val="22"/>
        </w:rPr>
        <w:t xml:space="preserve"> no </w:t>
      </w:r>
      <w:r w:rsidRPr="00C45BDE">
        <w:rPr>
          <w:rFonts w:cs="Arial"/>
          <w:i/>
          <w:sz w:val="22"/>
          <w:szCs w:val="22"/>
        </w:rPr>
        <w:t>chat</w:t>
      </w:r>
      <w:r w:rsidRPr="00C45BDE">
        <w:rPr>
          <w:rFonts w:cs="Arial"/>
          <w:sz w:val="22"/>
          <w:szCs w:val="22"/>
        </w:rPr>
        <w:t xml:space="preserve"> do </w:t>
      </w:r>
      <w:r w:rsidR="00AE69C3" w:rsidRPr="00C45BDE">
        <w:rPr>
          <w:rFonts w:cs="Arial"/>
          <w:i/>
          <w:sz w:val="22"/>
          <w:szCs w:val="22"/>
        </w:rPr>
        <w:t>Portal de Compras Governamentais</w:t>
      </w:r>
      <w:r w:rsidRPr="00C45BDE">
        <w:rPr>
          <w:rFonts w:cs="Arial"/>
          <w:sz w:val="22"/>
          <w:szCs w:val="22"/>
        </w:rPr>
        <w:t>.</w:t>
      </w:r>
    </w:p>
    <w:p w:rsidR="00B41EF6" w:rsidRPr="00C45BDE" w:rsidRDefault="0003298F"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w:t>
      </w:r>
      <w:r w:rsidR="00B41EF6" w:rsidRPr="00C45BDE">
        <w:rPr>
          <w:rFonts w:cs="Arial"/>
          <w:sz w:val="22"/>
          <w:szCs w:val="22"/>
        </w:rPr>
        <w:t xml:space="preserve"> licitante que não puder encaminhar amostra no prazo acima indicado deverá solicitar sua prorrogação IMEDIATAMENTE, no </w:t>
      </w:r>
      <w:r w:rsidR="00B41EF6" w:rsidRPr="00C45BDE">
        <w:rPr>
          <w:rFonts w:cs="Arial"/>
          <w:i/>
          <w:sz w:val="22"/>
          <w:szCs w:val="22"/>
        </w:rPr>
        <w:t>chat</w:t>
      </w:r>
      <w:r w:rsidR="00B41EF6" w:rsidRPr="00C45BDE">
        <w:rPr>
          <w:rFonts w:cs="Arial"/>
          <w:sz w:val="22"/>
          <w:szCs w:val="22"/>
        </w:rPr>
        <w:t xml:space="preserve"> do sistema ou por e-mail, desde que por motivo justificado e aceito pelo</w:t>
      </w:r>
      <w:r w:rsidR="004143D0" w:rsidRPr="00C45BDE">
        <w:rPr>
          <w:rFonts w:cs="Arial"/>
          <w:sz w:val="22"/>
          <w:szCs w:val="22"/>
        </w:rPr>
        <w:t>(a)</w:t>
      </w:r>
      <w:r w:rsidR="00B41EF6" w:rsidRPr="00C45BDE">
        <w:rPr>
          <w:rFonts w:cs="Arial"/>
          <w:sz w:val="22"/>
          <w:szCs w:val="22"/>
        </w:rPr>
        <w:t xml:space="preserve"> Pregoeiro</w:t>
      </w:r>
      <w:r w:rsidR="004143D0" w:rsidRPr="00C45BDE">
        <w:rPr>
          <w:rFonts w:cs="Arial"/>
          <w:sz w:val="22"/>
          <w:szCs w:val="22"/>
        </w:rPr>
        <w:t>(a)</w:t>
      </w:r>
      <w:r w:rsidR="00B41EF6" w:rsidRPr="00C45BDE">
        <w:rPr>
          <w:rFonts w:cs="Arial"/>
          <w:sz w:val="22"/>
          <w:szCs w:val="22"/>
        </w:rPr>
        <w:t xml:space="preserve">, que definirá prazo suficiente para o envio do </w:t>
      </w:r>
      <w:r w:rsidR="004143D0" w:rsidRPr="00C45BDE">
        <w:rPr>
          <w:rFonts w:cs="Arial"/>
          <w:sz w:val="22"/>
          <w:szCs w:val="22"/>
        </w:rPr>
        <w:t>material</w:t>
      </w:r>
      <w:r w:rsidR="00B41EF6" w:rsidRPr="00C45BDE">
        <w:rPr>
          <w:rFonts w:cs="Arial"/>
          <w:sz w:val="22"/>
          <w:szCs w:val="22"/>
        </w:rPr>
        <w:t xml:space="preserve">, </w:t>
      </w:r>
      <w:r w:rsidR="00B41EF6" w:rsidRPr="00C45BDE">
        <w:rPr>
          <w:rFonts w:cs="Arial"/>
          <w:sz w:val="22"/>
          <w:szCs w:val="22"/>
          <w:u w:val="single"/>
        </w:rPr>
        <w:t>sob pena de desclassificação</w:t>
      </w:r>
      <w:r w:rsidR="00B41EF6" w:rsidRPr="00C45BDE">
        <w:rPr>
          <w:rFonts w:cs="Arial"/>
          <w:sz w:val="22"/>
          <w:szCs w:val="22"/>
        </w:rPr>
        <w:t>.</w:t>
      </w:r>
    </w:p>
    <w:p w:rsidR="00B41EF6" w:rsidRPr="00C45BDE" w:rsidRDefault="0003298F" w:rsidP="00924129">
      <w:pPr>
        <w:numPr>
          <w:ilvl w:val="2"/>
          <w:numId w:val="3"/>
        </w:numPr>
        <w:spacing w:before="120" w:line="360" w:lineRule="auto"/>
        <w:ind w:left="0" w:firstLine="0"/>
        <w:rPr>
          <w:rFonts w:cs="Arial"/>
          <w:bCs/>
          <w:sz w:val="22"/>
          <w:szCs w:val="22"/>
        </w:rPr>
      </w:pPr>
      <w:r w:rsidRPr="00C45BDE">
        <w:rPr>
          <w:rFonts w:cs="Arial"/>
          <w:bCs/>
          <w:sz w:val="22"/>
          <w:szCs w:val="22"/>
        </w:rPr>
        <w:t>O</w:t>
      </w:r>
      <w:r w:rsidR="00B41EF6" w:rsidRPr="00C45BDE">
        <w:rPr>
          <w:rFonts w:cs="Arial"/>
          <w:bCs/>
          <w:sz w:val="22"/>
          <w:szCs w:val="22"/>
        </w:rPr>
        <w:t xml:space="preserve"> licitante que não encaminhar a amostra no prazo estabelecido será DESCLASSIFICAD</w:t>
      </w:r>
      <w:r w:rsidRPr="00C45BDE">
        <w:rPr>
          <w:rFonts w:cs="Arial"/>
          <w:bCs/>
          <w:sz w:val="22"/>
          <w:szCs w:val="22"/>
        </w:rPr>
        <w:t>O</w:t>
      </w:r>
      <w:r w:rsidR="00B41EF6" w:rsidRPr="00C45BDE">
        <w:rPr>
          <w:rFonts w:cs="Arial"/>
          <w:bCs/>
          <w:sz w:val="22"/>
          <w:szCs w:val="22"/>
        </w:rPr>
        <w:t>.</w:t>
      </w:r>
    </w:p>
    <w:p w:rsidR="00B41EF6" w:rsidRPr="00C45BDE" w:rsidRDefault="00B41EF6"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bCs/>
          <w:sz w:val="22"/>
          <w:szCs w:val="22"/>
        </w:rPr>
        <w:lastRenderedPageBreak/>
        <w:t xml:space="preserve">Após vencido o prazo de entrega da amostra, não será permitido fazer ajustes ou modificações no </w:t>
      </w:r>
      <w:r w:rsidR="00F73A02" w:rsidRPr="00C45BDE">
        <w:rPr>
          <w:rFonts w:cs="Arial"/>
          <w:bCs/>
          <w:sz w:val="22"/>
          <w:szCs w:val="22"/>
        </w:rPr>
        <w:t>material</w:t>
      </w:r>
      <w:r w:rsidRPr="00C45BDE">
        <w:rPr>
          <w:rFonts w:cs="Arial"/>
          <w:bCs/>
          <w:sz w:val="22"/>
          <w:szCs w:val="22"/>
        </w:rPr>
        <w:t xml:space="preserve"> apresentado para fins de adequá-lo à especificação constante deste </w:t>
      </w:r>
      <w:r w:rsidR="00924129" w:rsidRPr="00C45BDE">
        <w:rPr>
          <w:rFonts w:cs="Arial"/>
          <w:bCs/>
          <w:sz w:val="22"/>
          <w:szCs w:val="22"/>
        </w:rPr>
        <w:t>Termo de Referência</w:t>
      </w:r>
      <w:r w:rsidRPr="00C45BDE">
        <w:rPr>
          <w:rFonts w:cs="Arial"/>
          <w:bCs/>
          <w:sz w:val="22"/>
          <w:szCs w:val="22"/>
        </w:rPr>
        <w:t>.</w:t>
      </w:r>
    </w:p>
    <w:p w:rsidR="00B41EF6" w:rsidRPr="00C45BDE" w:rsidRDefault="00924129"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 material apresentado como amostra ficará à disposição da área responsável pela sua análise e aprovação e poderá ser aberto, manuseado, sendo devolvido </w:t>
      </w:r>
      <w:r w:rsidR="0003298F" w:rsidRPr="00C45BDE">
        <w:rPr>
          <w:rFonts w:cs="Arial"/>
          <w:sz w:val="22"/>
          <w:szCs w:val="22"/>
        </w:rPr>
        <w:t>ao</w:t>
      </w:r>
      <w:r w:rsidRPr="00C45BDE">
        <w:rPr>
          <w:rFonts w:cs="Arial"/>
          <w:sz w:val="22"/>
          <w:szCs w:val="22"/>
        </w:rPr>
        <w:t xml:space="preserve"> licitante, posteriormente, no estado em que se encontrar, podendo ficar retida até a entrega total do item licitado</w:t>
      </w:r>
      <w:r w:rsidR="00B41EF6" w:rsidRPr="00C45BDE">
        <w:rPr>
          <w:rFonts w:cs="Arial"/>
          <w:sz w:val="22"/>
          <w:szCs w:val="22"/>
        </w:rPr>
        <w:t>.</w:t>
      </w:r>
    </w:p>
    <w:p w:rsidR="00B41EF6" w:rsidRPr="00C45BDE" w:rsidRDefault="00924129" w:rsidP="0003298F">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A amostra será analisada pela área técnica da CESAMA, que emitirá parecer sobre sua aceitação no prazo de 10 (dez) dias, podendo ser prorrogado em situações extraordinárias</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submeter a amostra à instituição especializada para análise do atendimento às características exigidas no edital.</w:t>
      </w:r>
    </w:p>
    <w:p w:rsidR="00B41EF6" w:rsidRPr="00C45BDE" w:rsidRDefault="00924129" w:rsidP="0003298F">
      <w:pPr>
        <w:numPr>
          <w:ilvl w:val="1"/>
          <w:numId w:val="3"/>
        </w:numPr>
        <w:spacing w:before="120" w:line="360" w:lineRule="auto"/>
        <w:ind w:left="0" w:firstLine="0"/>
        <w:rPr>
          <w:rFonts w:cs="Arial"/>
          <w:sz w:val="22"/>
          <w:szCs w:val="22"/>
        </w:rPr>
      </w:pPr>
      <w:r w:rsidRPr="00C45BDE">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C45BDE">
        <w:rPr>
          <w:rFonts w:cs="Arial"/>
          <w:bCs/>
          <w:sz w:val="22"/>
          <w:szCs w:val="22"/>
        </w:rPr>
        <w:t>08:00h às 11:30h e de 13:00h as 16:00h</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exigir laudo de inspeção técnica de controle de qualidade, a fim de comprovar a adequação dos materiais ofertados.</w:t>
      </w:r>
    </w:p>
    <w:p w:rsidR="00B41EF6" w:rsidRPr="00C45BDE" w:rsidRDefault="00B41EF6" w:rsidP="0003298F">
      <w:pPr>
        <w:pStyle w:val="WW-Corpodetexto2"/>
        <w:numPr>
          <w:ilvl w:val="2"/>
          <w:numId w:val="3"/>
        </w:numPr>
        <w:spacing w:before="120" w:line="360" w:lineRule="auto"/>
        <w:ind w:left="0" w:firstLine="0"/>
        <w:rPr>
          <w:sz w:val="22"/>
          <w:szCs w:val="22"/>
        </w:rPr>
      </w:pPr>
      <w:r w:rsidRPr="00C45BDE">
        <w:rPr>
          <w:sz w:val="22"/>
          <w:szCs w:val="22"/>
        </w:rPr>
        <w:t xml:space="preserve">Os laudos previstos no item </w:t>
      </w:r>
      <w:r w:rsidR="00F73A02" w:rsidRPr="00C45BDE">
        <w:rPr>
          <w:sz w:val="22"/>
          <w:szCs w:val="22"/>
        </w:rPr>
        <w:t>6</w:t>
      </w:r>
      <w:r w:rsidRPr="00C45BDE">
        <w:rPr>
          <w:sz w:val="22"/>
          <w:szCs w:val="22"/>
        </w:rPr>
        <w:t>.7 poderão ser emitidos por laboratórios próprios ou de terceiros, ficando TODAS as despesas por conta do fornecedor.</w:t>
      </w:r>
    </w:p>
    <w:p w:rsidR="00B41EF6" w:rsidRPr="00C45BDE" w:rsidRDefault="00B41EF6" w:rsidP="00924129">
      <w:pPr>
        <w:numPr>
          <w:ilvl w:val="0"/>
          <w:numId w:val="3"/>
        </w:numPr>
        <w:spacing w:before="480" w:line="360" w:lineRule="auto"/>
        <w:ind w:left="284" w:hanging="284"/>
        <w:rPr>
          <w:rFonts w:cs="Arial"/>
          <w:b/>
          <w:bCs/>
          <w:sz w:val="22"/>
          <w:szCs w:val="22"/>
          <w:u w:val="single"/>
        </w:rPr>
      </w:pPr>
      <w:r w:rsidRPr="00C45BDE">
        <w:rPr>
          <w:rFonts w:cs="Arial"/>
          <w:b/>
          <w:bCs/>
          <w:sz w:val="22"/>
          <w:szCs w:val="22"/>
        </w:rPr>
        <w:t>ENTREGA E CONDIÇÕES DE FORNECIMENTO</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sz w:val="22"/>
          <w:szCs w:val="22"/>
        </w:rPr>
        <w:t xml:space="preserve">A entrega será realizada de acordo com as necessidades da CESAMA, no prazo máximo de </w:t>
      </w:r>
      <w:r w:rsidR="00182483">
        <w:rPr>
          <w:rFonts w:cs="Arial"/>
          <w:b/>
          <w:sz w:val="22"/>
          <w:szCs w:val="22"/>
        </w:rPr>
        <w:t>35</w:t>
      </w:r>
      <w:r w:rsidR="002A0186">
        <w:rPr>
          <w:rFonts w:cs="Arial"/>
          <w:b/>
          <w:sz w:val="22"/>
          <w:szCs w:val="22"/>
        </w:rPr>
        <w:t xml:space="preserve"> (trinta</w:t>
      </w:r>
      <w:r w:rsidR="00182483">
        <w:rPr>
          <w:rFonts w:cs="Arial"/>
          <w:b/>
          <w:sz w:val="22"/>
          <w:szCs w:val="22"/>
        </w:rPr>
        <w:t xml:space="preserve"> e cinco</w:t>
      </w:r>
      <w:r w:rsidR="00BF524E" w:rsidRPr="00C45BDE">
        <w:rPr>
          <w:rFonts w:cs="Arial"/>
          <w:b/>
          <w:sz w:val="22"/>
          <w:szCs w:val="22"/>
        </w:rPr>
        <w:t>)</w:t>
      </w:r>
      <w:r w:rsidRPr="00C45BDE">
        <w:rPr>
          <w:rFonts w:cs="Arial"/>
          <w:b/>
          <w:sz w:val="22"/>
          <w:szCs w:val="22"/>
        </w:rPr>
        <w:t xml:space="preserve"> dias</w:t>
      </w:r>
      <w:r w:rsidRPr="00C45BDE">
        <w:rPr>
          <w:rFonts w:cs="Arial"/>
          <w:sz w:val="22"/>
          <w:szCs w:val="22"/>
        </w:rPr>
        <w:t xml:space="preserve"> contados a partir do recebimento da solicitação, feita através da Ordem de Compra</w:t>
      </w:r>
      <w:r w:rsidRPr="00C45BDE">
        <w:rPr>
          <w:rFonts w:cs="Arial"/>
          <w:bCs/>
          <w:sz w:val="22"/>
          <w:szCs w:val="22"/>
        </w:rPr>
        <w:t>.</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bCs/>
          <w:sz w:val="22"/>
          <w:szCs w:val="22"/>
        </w:rPr>
        <w:t xml:space="preserve">Os </w:t>
      </w:r>
      <w:r w:rsidR="00E8402E" w:rsidRPr="00C45BDE">
        <w:rPr>
          <w:rFonts w:cs="Arial"/>
          <w:bCs/>
          <w:sz w:val="22"/>
          <w:szCs w:val="22"/>
        </w:rPr>
        <w:t>materiais</w:t>
      </w:r>
      <w:r w:rsidRPr="00C45BDE">
        <w:rPr>
          <w:rFonts w:cs="Arial"/>
          <w:bCs/>
          <w:sz w:val="22"/>
          <w:szCs w:val="22"/>
        </w:rPr>
        <w:t xml:space="preserve"> deverão ser entregues no </w:t>
      </w:r>
      <w:r w:rsidR="00AE69C3" w:rsidRPr="00C45BDE">
        <w:rPr>
          <w:rFonts w:cs="Arial"/>
          <w:b/>
          <w:sz w:val="22"/>
          <w:szCs w:val="22"/>
        </w:rPr>
        <w:t>Departamento de Compras e Estoque</w:t>
      </w:r>
      <w:r w:rsidR="00AE69C3" w:rsidRPr="00C45BDE">
        <w:rPr>
          <w:rFonts w:cs="Arial"/>
          <w:sz w:val="22"/>
          <w:szCs w:val="22"/>
        </w:rPr>
        <w:t>, à Rua Santa Terezinha, nº 505, Bairro Santa Terezinha, Juiz de Fora / MG, CEP 36.045-490,</w:t>
      </w:r>
      <w:r w:rsidRPr="00C45BDE">
        <w:rPr>
          <w:rFonts w:cs="Arial"/>
          <w:sz w:val="22"/>
          <w:szCs w:val="22"/>
        </w:rPr>
        <w:t xml:space="preserve"> em dias úteis, das </w:t>
      </w:r>
      <w:r w:rsidR="0005421D" w:rsidRPr="00C45BDE">
        <w:rPr>
          <w:rFonts w:cs="Arial"/>
          <w:bCs/>
          <w:sz w:val="22"/>
          <w:szCs w:val="22"/>
        </w:rPr>
        <w:t>08:00h às 11:30h e de 14</w:t>
      </w:r>
      <w:r w:rsidRPr="00C45BDE">
        <w:rPr>
          <w:rFonts w:cs="Arial"/>
          <w:bCs/>
          <w:sz w:val="22"/>
          <w:szCs w:val="22"/>
        </w:rPr>
        <w:t>:00h as 1</w:t>
      </w:r>
      <w:r w:rsidR="0005421D" w:rsidRPr="00C45BDE">
        <w:rPr>
          <w:rFonts w:cs="Arial"/>
          <w:bCs/>
          <w:sz w:val="22"/>
          <w:szCs w:val="22"/>
        </w:rPr>
        <w:t>7</w:t>
      </w:r>
      <w:r w:rsidRPr="00C45BDE">
        <w:rPr>
          <w:rFonts w:cs="Arial"/>
          <w:bCs/>
          <w:sz w:val="22"/>
          <w:szCs w:val="22"/>
        </w:rPr>
        <w:t>:00h</w:t>
      </w:r>
      <w:r w:rsidRPr="00C45BDE">
        <w:rPr>
          <w:rFonts w:cs="Arial"/>
          <w:sz w:val="22"/>
          <w:szCs w:val="22"/>
        </w:rPr>
        <w:t>.</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deverão ser entregues devidamente embalados, lacrados, acondicionados e transportados com segurança e sob a responsabilidade da </w:t>
      </w:r>
      <w:r w:rsidR="004E5E45" w:rsidRPr="00C45BDE">
        <w:rPr>
          <w:rFonts w:cs="Arial"/>
          <w:sz w:val="22"/>
          <w:szCs w:val="22"/>
        </w:rPr>
        <w:t>fornecedora</w:t>
      </w:r>
      <w:r w:rsidRPr="00C45BDE">
        <w:rPr>
          <w:rFonts w:cs="Arial"/>
          <w:sz w:val="22"/>
          <w:szCs w:val="22"/>
        </w:rPr>
        <w:t xml:space="preserve">. A CESAMA recusará os </w:t>
      </w:r>
      <w:r w:rsidR="00E8402E" w:rsidRPr="00C45BDE">
        <w:rPr>
          <w:rFonts w:cs="Arial"/>
          <w:sz w:val="22"/>
          <w:szCs w:val="22"/>
        </w:rPr>
        <w:t>materiais</w:t>
      </w:r>
      <w:r w:rsidRPr="00C45BDE">
        <w:rPr>
          <w:rFonts w:cs="Arial"/>
          <w:sz w:val="22"/>
          <w:szCs w:val="22"/>
        </w:rPr>
        <w:t xml:space="preserve"> que forem entregues em desconformidade com esta previsão.</w:t>
      </w:r>
    </w:p>
    <w:p w:rsidR="00B41EF6" w:rsidRPr="00C45BDE" w:rsidRDefault="00B41EF6" w:rsidP="00436287">
      <w:pPr>
        <w:numPr>
          <w:ilvl w:val="2"/>
          <w:numId w:val="3"/>
        </w:numPr>
        <w:spacing w:before="120" w:line="360" w:lineRule="auto"/>
        <w:ind w:left="0" w:firstLine="0"/>
        <w:rPr>
          <w:rFonts w:cs="Arial"/>
          <w:sz w:val="22"/>
          <w:szCs w:val="22"/>
        </w:rPr>
      </w:pPr>
      <w:r w:rsidRPr="00C45BDE">
        <w:rPr>
          <w:rFonts w:cs="Arial"/>
          <w:sz w:val="22"/>
          <w:szCs w:val="22"/>
        </w:rPr>
        <w:lastRenderedPageBreak/>
        <w:t xml:space="preserve">Durante os serviços de transporte e descarga a </w:t>
      </w:r>
      <w:r w:rsidR="004E5E45" w:rsidRPr="00C45BDE">
        <w:rPr>
          <w:rFonts w:cs="Arial"/>
          <w:sz w:val="22"/>
          <w:szCs w:val="22"/>
        </w:rPr>
        <w:t>fornecedora</w:t>
      </w:r>
      <w:r w:rsidRPr="00C45BDE">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C45BDE" w:rsidRDefault="00E56101" w:rsidP="0003298F">
      <w:pPr>
        <w:numPr>
          <w:ilvl w:val="2"/>
          <w:numId w:val="3"/>
        </w:numPr>
        <w:spacing w:before="120" w:line="360" w:lineRule="auto"/>
        <w:ind w:left="0" w:firstLine="0"/>
        <w:rPr>
          <w:rFonts w:cs="Arial"/>
          <w:sz w:val="22"/>
          <w:szCs w:val="22"/>
        </w:rPr>
      </w:pPr>
      <w:r w:rsidRPr="00C45BDE">
        <w:rPr>
          <w:rFonts w:cs="Arial"/>
          <w:bCs/>
          <w:sz w:val="22"/>
          <w:szCs w:val="22"/>
        </w:rPr>
        <w:t>O veículo utilizado para entrega</w:t>
      </w:r>
      <w:r w:rsidR="006F3EF9" w:rsidRPr="00C45BDE">
        <w:rPr>
          <w:rFonts w:cs="Arial"/>
          <w:bCs/>
          <w:sz w:val="22"/>
          <w:szCs w:val="22"/>
        </w:rPr>
        <w:t xml:space="preserve"> dos materiais</w:t>
      </w:r>
      <w:r w:rsidRPr="00C45BDE">
        <w:rPr>
          <w:rFonts w:cs="Arial"/>
          <w:bCs/>
          <w:sz w:val="22"/>
          <w:szCs w:val="22"/>
        </w:rPr>
        <w:t xml:space="preserve"> no Departamento de Compras e Estoque deverá ter no máximo 14 metros de comprimento, de pára-choque a pára-choque, e altura máxima de 4 metros. </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A CESAMA irá designar um empregado para acompanhar o recebimento dos materiais.</w:t>
      </w:r>
    </w:p>
    <w:p w:rsidR="00B41EF6"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 empregado designado</w:t>
      </w:r>
      <w:r w:rsidR="00B41EF6" w:rsidRPr="00C45BDE">
        <w:rPr>
          <w:rFonts w:cs="Arial"/>
          <w:sz w:val="22"/>
          <w:szCs w:val="22"/>
        </w:rPr>
        <w:t xml:space="preserve"> assinará termo ratificando o recebimento provisório, podendo recusar os </w:t>
      </w:r>
      <w:r w:rsidR="00E8402E" w:rsidRPr="00C45BDE">
        <w:rPr>
          <w:rFonts w:cs="Arial"/>
          <w:sz w:val="22"/>
          <w:szCs w:val="22"/>
        </w:rPr>
        <w:t>materiais</w:t>
      </w:r>
      <w:r w:rsidR="00B41EF6" w:rsidRPr="00C45BDE">
        <w:rPr>
          <w:rFonts w:cs="Arial"/>
          <w:sz w:val="22"/>
          <w:szCs w:val="22"/>
        </w:rPr>
        <w:t xml:space="preserve"> que estiverem em desacordo com a exigência </w:t>
      </w:r>
      <w:proofErr w:type="spellStart"/>
      <w:r w:rsidR="00B41EF6" w:rsidRPr="00C45BDE">
        <w:rPr>
          <w:rFonts w:cs="Arial"/>
          <w:sz w:val="22"/>
          <w:szCs w:val="22"/>
        </w:rPr>
        <w:t>editalícia</w:t>
      </w:r>
      <w:proofErr w:type="spellEnd"/>
      <w:r w:rsidR="00B41EF6" w:rsidRPr="00C45BDE">
        <w:rPr>
          <w:rFonts w:cs="Arial"/>
          <w:sz w:val="22"/>
          <w:szCs w:val="22"/>
        </w:rPr>
        <w:t xml:space="preserve"> no prazo máximo de 10 (dez) dias úteis a contar de sua entrega no local informado no item </w:t>
      </w:r>
      <w:r w:rsidR="003F2224" w:rsidRPr="00C45BDE">
        <w:rPr>
          <w:rFonts w:cs="Arial"/>
          <w:sz w:val="22"/>
          <w:szCs w:val="22"/>
        </w:rPr>
        <w:t>7</w:t>
      </w:r>
      <w:r w:rsidR="00B41EF6" w:rsidRPr="00C45BDE">
        <w:rPr>
          <w:rFonts w:cs="Arial"/>
          <w:sz w:val="22"/>
          <w:szCs w:val="22"/>
        </w:rPr>
        <w:t>.2.</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C45BDE" w:rsidRDefault="00436287"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C45BDE">
        <w:rPr>
          <w:rFonts w:cs="Arial"/>
          <w:sz w:val="22"/>
          <w:szCs w:val="22"/>
        </w:rPr>
        <w:t>.</w:t>
      </w:r>
    </w:p>
    <w:p w:rsidR="00D13D92"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recusa total ou parcial dos materiais entregues, por motivos justificados no recebimento, não será razão para prorrogação do prazo da entrega, previamente consignado na Ordem de Compra.</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Verificando-se, novamente, a desconformidade do </w:t>
      </w:r>
      <w:r w:rsidR="00E8402E" w:rsidRPr="00C45BDE">
        <w:rPr>
          <w:rFonts w:cs="Arial"/>
          <w:sz w:val="22"/>
          <w:szCs w:val="22"/>
        </w:rPr>
        <w:t>material</w:t>
      </w:r>
      <w:r w:rsidRPr="00C45BDE">
        <w:rPr>
          <w:rFonts w:cs="Arial"/>
          <w:sz w:val="22"/>
          <w:szCs w:val="22"/>
        </w:rPr>
        <w:t xml:space="preserve"> entregue com o exigido em edital, ficará demonstrada a incapacidade da empresa fornecedora, sujeitando-se, a mesma, as penalidades previstas neste Edital.</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os </w:t>
      </w:r>
      <w:r w:rsidR="00E8402E" w:rsidRPr="00C45BDE">
        <w:rPr>
          <w:rFonts w:cs="Arial"/>
          <w:sz w:val="22"/>
          <w:szCs w:val="22"/>
        </w:rPr>
        <w:t>materiais</w:t>
      </w:r>
      <w:r w:rsidRPr="00C45BDE">
        <w:rPr>
          <w:rFonts w:cs="Arial"/>
          <w:sz w:val="22"/>
          <w:szCs w:val="22"/>
        </w:rPr>
        <w:t xml:space="preserve"> deverão estar com seu prazo de validade decorrido em, no máximo, e</w:t>
      </w:r>
      <w:r w:rsidR="00CE1A43" w:rsidRPr="00C45BDE">
        <w:rPr>
          <w:rFonts w:cs="Arial"/>
          <w:sz w:val="22"/>
          <w:szCs w:val="22"/>
        </w:rPr>
        <w:t>m 25% (vinte e cinco por cento</w:t>
      </w:r>
      <w:r w:rsidR="00A02511" w:rsidRPr="00C45BDE">
        <w:rPr>
          <w:rFonts w:cs="Arial"/>
          <w:sz w:val="22"/>
          <w:szCs w:val="22"/>
        </w:rPr>
        <w:t>)</w:t>
      </w:r>
      <w:r w:rsidR="00CE1A43" w:rsidRPr="00C45BDE">
        <w:rPr>
          <w:rFonts w:cs="Arial"/>
          <w:sz w:val="22"/>
          <w:szCs w:val="22"/>
        </w:rPr>
        <w:t>.</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a CESAMA poderá exigir os laudos informados no item </w:t>
      </w:r>
      <w:r w:rsidR="000F688B" w:rsidRPr="00C45BDE">
        <w:rPr>
          <w:rFonts w:cs="Arial"/>
          <w:sz w:val="22"/>
          <w:szCs w:val="22"/>
        </w:rPr>
        <w:t>6</w:t>
      </w:r>
      <w:r w:rsidRPr="00C45BDE">
        <w:rPr>
          <w:rFonts w:cs="Arial"/>
          <w:sz w:val="22"/>
          <w:szCs w:val="22"/>
        </w:rPr>
        <w:t>.7 deste Termo.</w:t>
      </w:r>
    </w:p>
    <w:p w:rsidR="00D13D92" w:rsidRPr="00C45BDE" w:rsidRDefault="00D13D92"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DA VALIDADE DO REGISTRO DE PREÇOS</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lastRenderedPageBreak/>
        <w:t xml:space="preserve">O prazo de vigência da Ata de Registro de Preços é de </w:t>
      </w:r>
      <w:r w:rsidR="006A7108" w:rsidRPr="00C45BDE">
        <w:rPr>
          <w:rFonts w:cs="Arial"/>
          <w:sz w:val="22"/>
          <w:szCs w:val="22"/>
        </w:rPr>
        <w:t>12</w:t>
      </w:r>
      <w:r w:rsidRPr="00C45BDE">
        <w:rPr>
          <w:rFonts w:cs="Arial"/>
          <w:sz w:val="22"/>
          <w:szCs w:val="22"/>
        </w:rPr>
        <w:t xml:space="preserve"> meses a contar da data da assinatura do Termo de Aceitação (Anexo </w:t>
      </w:r>
      <w:r w:rsidR="000A7FB7" w:rsidRPr="00C45BDE">
        <w:rPr>
          <w:rFonts w:cs="Arial"/>
          <w:sz w:val="22"/>
          <w:szCs w:val="22"/>
        </w:rPr>
        <w:t>III</w:t>
      </w:r>
      <w:r w:rsidRPr="00C45BDE">
        <w:rPr>
          <w:rFonts w:cs="Arial"/>
          <w:sz w:val="22"/>
          <w:szCs w:val="22"/>
        </w:rPr>
        <w:t xml:space="preserve"> do Edital), após a homologação do certame.</w:t>
      </w:r>
    </w:p>
    <w:p w:rsidR="00CF7763" w:rsidRPr="0019063D" w:rsidRDefault="00D13D92" w:rsidP="00256284">
      <w:pPr>
        <w:numPr>
          <w:ilvl w:val="2"/>
          <w:numId w:val="3"/>
        </w:numPr>
        <w:spacing w:before="120" w:line="360" w:lineRule="auto"/>
        <w:ind w:left="0" w:firstLine="0"/>
        <w:rPr>
          <w:rFonts w:cs="Arial"/>
          <w:sz w:val="22"/>
          <w:szCs w:val="22"/>
        </w:rPr>
      </w:pPr>
      <w:r w:rsidRPr="0019063D">
        <w:rPr>
          <w:rFonts w:cs="Arial"/>
          <w:sz w:val="22"/>
          <w:szCs w:val="22"/>
        </w:rPr>
        <w:t>Sendo o Termo de Aceitação encaminhado em data anterior à homologação do certame, prevalecerá, para fins de validade da Ata de Registro de Preços, a data de homologação da licitação</w:t>
      </w:r>
      <w:r w:rsidR="00D747EF" w:rsidRPr="0019063D">
        <w:rPr>
          <w:rFonts w:cs="Arial"/>
          <w:sz w:val="22"/>
          <w:szCs w:val="22"/>
        </w:rPr>
        <w:t>.</w:t>
      </w:r>
    </w:p>
    <w:p w:rsidR="00D13D92" w:rsidRPr="00C45BDE" w:rsidRDefault="000F688B"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DO PAGAMENTO</w:t>
      </w:r>
    </w:p>
    <w:p w:rsidR="000F688B" w:rsidRPr="00C45BDE" w:rsidRDefault="000F688B" w:rsidP="00436287">
      <w:pPr>
        <w:pStyle w:val="Corpodetexto"/>
        <w:numPr>
          <w:ilvl w:val="1"/>
          <w:numId w:val="3"/>
        </w:numPr>
        <w:spacing w:before="120" w:line="360" w:lineRule="auto"/>
        <w:ind w:left="0" w:firstLine="0"/>
        <w:rPr>
          <w:szCs w:val="22"/>
        </w:rPr>
      </w:pPr>
      <w:r w:rsidRPr="00C45BDE">
        <w:rPr>
          <w:rFonts w:cs="Arial"/>
          <w:szCs w:val="22"/>
        </w:rPr>
        <w:t>A CESAMA efetuará os pagamentos</w:t>
      </w:r>
      <w:r w:rsidRPr="00C45BDE">
        <w:rPr>
          <w:szCs w:val="22"/>
        </w:rPr>
        <w:t xml:space="preserve"> na primeira </w:t>
      </w:r>
      <w:r w:rsidRPr="00C45BDE">
        <w:rPr>
          <w:iCs/>
          <w:szCs w:val="22"/>
        </w:rPr>
        <w:t>quinta-feira</w:t>
      </w:r>
      <w:r w:rsidR="00436287" w:rsidRPr="00C45BDE">
        <w:rPr>
          <w:iCs/>
          <w:szCs w:val="22"/>
        </w:rPr>
        <w:t xml:space="preserve"> em até</w:t>
      </w:r>
      <w:r w:rsidRPr="00C45BDE">
        <w:rPr>
          <w:iCs/>
          <w:szCs w:val="22"/>
        </w:rPr>
        <w:t xml:space="preserve"> 30 </w:t>
      </w:r>
      <w:r w:rsidRPr="00C45BDE">
        <w:rPr>
          <w:szCs w:val="22"/>
        </w:rPr>
        <w:t>(trinta)dias após a entrega dos materiais juntamente com a apresentação e aceitação da Nota Fiscal / Fatura pelo departamento competente.</w:t>
      </w:r>
    </w:p>
    <w:p w:rsidR="000F688B" w:rsidRPr="00C45BDE" w:rsidRDefault="00183B57" w:rsidP="008122F6">
      <w:pPr>
        <w:pStyle w:val="Corpodetexto"/>
        <w:numPr>
          <w:ilvl w:val="1"/>
          <w:numId w:val="3"/>
        </w:numPr>
        <w:spacing w:before="120" w:line="360" w:lineRule="auto"/>
        <w:ind w:left="0" w:firstLine="0"/>
        <w:rPr>
          <w:szCs w:val="22"/>
        </w:rPr>
      </w:pPr>
      <w:r w:rsidRPr="00C45BDE">
        <w:rPr>
          <w:rFonts w:cs="Arial"/>
          <w:szCs w:val="22"/>
        </w:rPr>
        <w:t xml:space="preserve">O pagamento será efetuado através de depósito em conta bancária ou via </w:t>
      </w:r>
      <w:r w:rsidRPr="00C45BDE">
        <w:rPr>
          <w:rFonts w:cs="Arial"/>
          <w:b/>
          <w:bCs/>
          <w:szCs w:val="22"/>
        </w:rPr>
        <w:t>TED</w:t>
      </w:r>
      <w:r w:rsidRPr="00C45BDE">
        <w:rPr>
          <w:rFonts w:cs="Arial"/>
          <w:szCs w:val="22"/>
        </w:rPr>
        <w:t xml:space="preserve"> (transferência eletrônica disponível), para valores iguais ou superiores a R$1.000,00 (mil reais), cujas tarifas extras correrão por conta da </w:t>
      </w:r>
      <w:r w:rsidR="00436287" w:rsidRPr="00C45BDE">
        <w:rPr>
          <w:rFonts w:cs="Arial"/>
          <w:bCs/>
          <w:szCs w:val="22"/>
        </w:rPr>
        <w:t>empresa fornecedora</w:t>
      </w:r>
      <w:r w:rsidRPr="00C45BDE">
        <w:rPr>
          <w:szCs w:val="22"/>
        </w:rPr>
        <w:t>.</w:t>
      </w:r>
    </w:p>
    <w:p w:rsidR="000F688B" w:rsidRPr="00C45BDE" w:rsidRDefault="000F688B" w:rsidP="00436287">
      <w:pPr>
        <w:pStyle w:val="Corpodetexto"/>
        <w:numPr>
          <w:ilvl w:val="2"/>
          <w:numId w:val="3"/>
        </w:numPr>
        <w:spacing w:before="120" w:line="360" w:lineRule="auto"/>
        <w:ind w:left="0" w:firstLine="0"/>
        <w:rPr>
          <w:szCs w:val="22"/>
        </w:rPr>
      </w:pPr>
      <w:r w:rsidRPr="00C45BDE">
        <w:rPr>
          <w:rFonts w:cs="Arial"/>
          <w:szCs w:val="22"/>
        </w:rPr>
        <w:t xml:space="preserve">A Nota Fiscal Eletrônica – NF-e – deverá ser enviada para o e-mail </w:t>
      </w:r>
      <w:hyperlink r:id="rId8" w:history="1">
        <w:r w:rsidRPr="00C45BDE">
          <w:rPr>
            <w:rStyle w:val="Hyperlink"/>
            <w:rFonts w:cs="Arial"/>
            <w:color w:val="auto"/>
            <w:szCs w:val="22"/>
          </w:rPr>
          <w:t>nfe@cesama.com.br</w:t>
        </w:r>
      </w:hyperlink>
      <w:r w:rsidRPr="00C45BDE">
        <w:rPr>
          <w:rFonts w:cs="Arial"/>
          <w:szCs w:val="22"/>
        </w:rPr>
        <w:t xml:space="preserve">. </w:t>
      </w:r>
    </w:p>
    <w:p w:rsidR="00436287" w:rsidRPr="00C45BDE" w:rsidRDefault="00436287" w:rsidP="00436287">
      <w:pPr>
        <w:pStyle w:val="Corpodetexto"/>
        <w:numPr>
          <w:ilvl w:val="2"/>
          <w:numId w:val="3"/>
        </w:numPr>
        <w:spacing w:before="120" w:line="360" w:lineRule="auto"/>
        <w:ind w:left="0" w:firstLine="0"/>
        <w:rPr>
          <w:szCs w:val="22"/>
        </w:rPr>
      </w:pPr>
      <w:r w:rsidRPr="00C45BDE">
        <w:rPr>
          <w:rFonts w:eastAsia="Arial Unicode MS" w:cs="Arial"/>
          <w:iCs/>
          <w:szCs w:val="22"/>
        </w:rPr>
        <w:t xml:space="preserve">Deverá constar na descrição da </w:t>
      </w:r>
      <w:r w:rsidRPr="00C45BDE">
        <w:rPr>
          <w:szCs w:val="22"/>
        </w:rPr>
        <w:t>Nota Fiscal / Fatura</w:t>
      </w:r>
      <w:r w:rsidRPr="00C45BDE">
        <w:rPr>
          <w:rFonts w:eastAsia="Arial Unicode MS" w:cs="Arial"/>
          <w:iCs/>
          <w:szCs w:val="22"/>
        </w:rPr>
        <w:t xml:space="preserve"> o número da licitação e da Ordem de Compra.</w:t>
      </w:r>
    </w:p>
    <w:p w:rsidR="000F688B" w:rsidRPr="00C45BDE" w:rsidRDefault="000F688B" w:rsidP="00436287">
      <w:pPr>
        <w:pStyle w:val="WW-Recuodecorpodetexto2"/>
        <w:numPr>
          <w:ilvl w:val="1"/>
          <w:numId w:val="3"/>
        </w:numPr>
        <w:spacing w:before="120" w:line="360" w:lineRule="auto"/>
        <w:ind w:left="0" w:firstLine="0"/>
        <w:rPr>
          <w:sz w:val="22"/>
          <w:szCs w:val="22"/>
        </w:rPr>
      </w:pPr>
      <w:r w:rsidRPr="00C45BDE">
        <w:rPr>
          <w:sz w:val="22"/>
          <w:szCs w:val="22"/>
        </w:rPr>
        <w:t xml:space="preserve">O pagamento </w:t>
      </w:r>
      <w:r w:rsidRPr="00C45BDE">
        <w:rPr>
          <w:b/>
          <w:bCs/>
          <w:sz w:val="22"/>
          <w:szCs w:val="22"/>
        </w:rPr>
        <w:t>SOMENTE</w:t>
      </w:r>
      <w:r w:rsidRPr="00C45BDE">
        <w:rPr>
          <w:sz w:val="22"/>
          <w:szCs w:val="22"/>
        </w:rPr>
        <w:t xml:space="preserve"> será efetuado:</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a aceitação da Nota Fiscal / Fatura.</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o recolhimento pela adjudicatária de quaisquer multas que lhe tenham sido impostas em decorrência de inadimplemento contratual.</w:t>
      </w:r>
    </w:p>
    <w:p w:rsidR="008122F6" w:rsidRPr="00C45BDE" w:rsidRDefault="008122F6" w:rsidP="00436287">
      <w:pPr>
        <w:pStyle w:val="Corpodetexto2"/>
        <w:numPr>
          <w:ilvl w:val="1"/>
          <w:numId w:val="3"/>
        </w:numPr>
        <w:spacing w:before="120" w:line="360" w:lineRule="auto"/>
        <w:ind w:left="0" w:firstLine="0"/>
        <w:rPr>
          <w:color w:val="auto"/>
        </w:rPr>
      </w:pPr>
      <w:r w:rsidRPr="00C45BDE">
        <w:rPr>
          <w:color w:val="auto"/>
        </w:rPr>
        <w:t xml:space="preserve">Na </w:t>
      </w:r>
      <w:r w:rsidRPr="00C45BDE">
        <w:t>Nota Fiscal / Fatura</w:t>
      </w:r>
      <w:r w:rsidRPr="00C45BDE">
        <w:rPr>
          <w:color w:val="auto"/>
        </w:rPr>
        <w:t xml:space="preserve"> (em duas vias) deverão ser anexadas as certidões atualizadas de regularidade junto ao INSS, ao FGTS e à Justiça do Trabalho.</w:t>
      </w:r>
    </w:p>
    <w:p w:rsidR="000F688B" w:rsidRPr="00C45BDE" w:rsidRDefault="000F688B" w:rsidP="00436287">
      <w:pPr>
        <w:pStyle w:val="Corpodetexto2"/>
        <w:numPr>
          <w:ilvl w:val="1"/>
          <w:numId w:val="3"/>
        </w:numPr>
        <w:spacing w:before="120" w:line="360" w:lineRule="auto"/>
        <w:ind w:left="0" w:firstLine="0"/>
        <w:rPr>
          <w:color w:val="auto"/>
        </w:rPr>
      </w:pPr>
      <w:r w:rsidRPr="00C45BDE">
        <w:rPr>
          <w:color w:val="auto"/>
        </w:rPr>
        <w:t>Na eventualidade de aplicação de multas, estas deverão ser liquidadas simultaneamente com parcela vinculada ao evento cujo descumprimento der origem à aplicação da penalidade.</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O CNPJ da </w:t>
      </w:r>
      <w:r w:rsidR="00436287" w:rsidRPr="00C45BDE">
        <w:rPr>
          <w:rFonts w:cs="Arial"/>
          <w:sz w:val="22"/>
          <w:szCs w:val="22"/>
        </w:rPr>
        <w:t>empresa fornecedora,</w:t>
      </w:r>
      <w:r w:rsidRPr="00C45BDE">
        <w:rPr>
          <w:rFonts w:cs="Arial"/>
          <w:sz w:val="22"/>
          <w:szCs w:val="22"/>
        </w:rPr>
        <w:t xml:space="preserve"> constante da </w:t>
      </w:r>
      <w:r w:rsidR="00436287" w:rsidRPr="00C45BDE">
        <w:rPr>
          <w:sz w:val="22"/>
          <w:szCs w:val="22"/>
        </w:rPr>
        <w:t>Nota Fiscal / Fatura,</w:t>
      </w:r>
      <w:r w:rsidRPr="00C45BDE">
        <w:rPr>
          <w:rFonts w:cs="Arial"/>
          <w:sz w:val="22"/>
          <w:szCs w:val="22"/>
        </w:rPr>
        <w:t xml:space="preserve"> deverá ser o mesmo da documentação apresentada na licitação.</w:t>
      </w:r>
    </w:p>
    <w:p w:rsidR="000F688B" w:rsidRPr="00C45BDE" w:rsidRDefault="000F688B" w:rsidP="00436287">
      <w:pPr>
        <w:numPr>
          <w:ilvl w:val="1"/>
          <w:numId w:val="3"/>
        </w:numPr>
        <w:spacing w:before="120" w:line="360" w:lineRule="auto"/>
        <w:ind w:left="0" w:firstLine="0"/>
        <w:rPr>
          <w:iCs/>
          <w:sz w:val="22"/>
          <w:szCs w:val="22"/>
        </w:rPr>
      </w:pPr>
      <w:r w:rsidRPr="00C45BDE">
        <w:rPr>
          <w:iCs/>
          <w:sz w:val="22"/>
          <w:szCs w:val="22"/>
        </w:rPr>
        <w:t>A proponente tem conhecimento dos termos do Decreto 8.542 de 09/05/2005, que regulamenta o reajuste de preços nos contratos da Administração Pública Municipal Direta e Indireta e cujas normas se incorporam à Ata de Registro</w:t>
      </w:r>
      <w:r w:rsidR="00DB122C" w:rsidRPr="00C45BDE">
        <w:rPr>
          <w:iCs/>
          <w:sz w:val="22"/>
          <w:szCs w:val="22"/>
        </w:rPr>
        <w:t xml:space="preserve"> de Preços e suas Ordens de Compra</w:t>
      </w:r>
      <w:r w:rsidRPr="00C45BDE">
        <w:rPr>
          <w:iCs/>
          <w:sz w:val="22"/>
          <w:szCs w:val="22"/>
        </w:rPr>
        <w:t>, no que couber.</w:t>
      </w:r>
    </w:p>
    <w:p w:rsidR="000F688B" w:rsidRPr="00C45BDE" w:rsidRDefault="000F688B" w:rsidP="00436287">
      <w:pPr>
        <w:numPr>
          <w:ilvl w:val="1"/>
          <w:numId w:val="3"/>
        </w:numPr>
        <w:spacing w:before="120" w:line="360" w:lineRule="auto"/>
        <w:ind w:left="0" w:firstLine="0"/>
        <w:rPr>
          <w:sz w:val="22"/>
          <w:szCs w:val="22"/>
          <w:lang w:val="de-DE"/>
        </w:rPr>
      </w:pPr>
      <w:r w:rsidRPr="00C45BDE">
        <w:rPr>
          <w:sz w:val="22"/>
          <w:szCs w:val="22"/>
        </w:rPr>
        <w:lastRenderedPageBreak/>
        <w:t xml:space="preserve">Na hipótese de ocorrer atraso no pagamento da </w:t>
      </w:r>
      <w:r w:rsidR="008122F6" w:rsidRPr="00C45BDE">
        <w:rPr>
          <w:sz w:val="22"/>
          <w:szCs w:val="22"/>
        </w:rPr>
        <w:t>Nota Fiscal / Fatur</w:t>
      </w:r>
      <w:r w:rsidRPr="00C45BDE">
        <w:rPr>
          <w:sz w:val="22"/>
          <w:szCs w:val="22"/>
        </w:rPr>
        <w:t>a por responsabilidade da CESAMA, esta se compromete a aplicar, conforme legislação em vigor, juros de mora sobre o valor devido “</w:t>
      </w:r>
      <w:r w:rsidRPr="00C45BDE">
        <w:rPr>
          <w:i/>
          <w:iCs/>
          <w:sz w:val="22"/>
          <w:szCs w:val="22"/>
        </w:rPr>
        <w:t>pro rata”</w:t>
      </w:r>
      <w:r w:rsidRPr="00C45BDE">
        <w:rPr>
          <w:sz w:val="22"/>
          <w:szCs w:val="22"/>
        </w:rPr>
        <w:t xml:space="preserve"> entre a data do vencimento e o efetivo pagamento</w:t>
      </w:r>
      <w:r w:rsidRPr="00C45BDE">
        <w:rPr>
          <w:sz w:val="22"/>
          <w:szCs w:val="22"/>
          <w:lang w:val="de-DE"/>
        </w:rPr>
        <w:t>.</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A </w:t>
      </w:r>
      <w:r w:rsidR="007D3FF3" w:rsidRPr="00C45BDE">
        <w:rPr>
          <w:rFonts w:cs="Arial"/>
          <w:sz w:val="22"/>
          <w:szCs w:val="22"/>
        </w:rPr>
        <w:t>empresa fornecedora</w:t>
      </w:r>
      <w:r w:rsidRPr="00C45BDE">
        <w:rPr>
          <w:rFonts w:cs="Arial"/>
          <w:sz w:val="22"/>
          <w:szCs w:val="22"/>
        </w:rPr>
        <w:t xml:space="preserve"> não poderá ceder ou dar em garantia, em qualquer hipótese em parte, os créditos de qualquer natureza, decorrentes ou oriundos da Ordem de Compra.</w:t>
      </w:r>
    </w:p>
    <w:p w:rsidR="000F688B" w:rsidRPr="00C45BDE" w:rsidRDefault="000F688B" w:rsidP="00436287">
      <w:pPr>
        <w:numPr>
          <w:ilvl w:val="1"/>
          <w:numId w:val="3"/>
        </w:numPr>
        <w:spacing w:before="120" w:line="360" w:lineRule="auto"/>
        <w:ind w:left="0" w:firstLine="0"/>
        <w:rPr>
          <w:b/>
          <w:bCs/>
          <w:sz w:val="22"/>
          <w:szCs w:val="22"/>
        </w:rPr>
      </w:pPr>
      <w:r w:rsidRPr="00C45BDE">
        <w:rPr>
          <w:rFonts w:cs="Arial"/>
          <w:color w:val="000000"/>
          <w:sz w:val="22"/>
          <w:szCs w:val="22"/>
        </w:rPr>
        <w:t xml:space="preserve">Nenhum pagamento será efetuado </w:t>
      </w:r>
      <w:r w:rsidR="00D72D4E" w:rsidRPr="00C45BDE">
        <w:rPr>
          <w:rFonts w:cs="Arial"/>
          <w:color w:val="000000"/>
          <w:sz w:val="22"/>
          <w:szCs w:val="22"/>
        </w:rPr>
        <w:t>àfornecedora</w:t>
      </w:r>
      <w:r w:rsidRPr="00C45BDE">
        <w:rPr>
          <w:rFonts w:cs="Arial"/>
          <w:color w:val="000000"/>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C45BDE" w:rsidRDefault="00B41EF6" w:rsidP="007D3FF3">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 xml:space="preserve">OBRIGAÇÕES DA </w:t>
      </w:r>
      <w:r w:rsidR="00D72D4E" w:rsidRPr="00C45BDE">
        <w:rPr>
          <w:rFonts w:cs="Arial"/>
          <w:b/>
          <w:sz w:val="22"/>
          <w:szCs w:val="22"/>
        </w:rPr>
        <w:t>FORNECEDORA</w:t>
      </w:r>
    </w:p>
    <w:p w:rsidR="00D914ED" w:rsidRPr="00C45BDE" w:rsidRDefault="00B41EF6" w:rsidP="008122F6">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Observar o prazo mínimo de validade dos </w:t>
      </w:r>
      <w:r w:rsidR="00E8402E" w:rsidRPr="00C45BDE">
        <w:rPr>
          <w:rFonts w:cs="Arial"/>
          <w:sz w:val="22"/>
          <w:szCs w:val="22"/>
        </w:rPr>
        <w:t>materiais</w:t>
      </w:r>
      <w:r w:rsidRPr="00C45BDE">
        <w:rPr>
          <w:rFonts w:cs="Arial"/>
          <w:sz w:val="22"/>
          <w:szCs w:val="22"/>
        </w:rPr>
        <w:t xml:space="preserve"> fornecidos, conforme definido neste Termo.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Providenciar, imediatamente, a correção das deficiências apontadas pela CESAMA com respeito ao fornecimento do objeto.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Entregar os </w:t>
      </w:r>
      <w:r w:rsidR="00E8402E" w:rsidRPr="00C45BDE">
        <w:rPr>
          <w:rFonts w:cs="Arial"/>
          <w:sz w:val="22"/>
          <w:szCs w:val="22"/>
        </w:rPr>
        <w:t>materiais</w:t>
      </w:r>
      <w:r w:rsidRPr="00C45BDE">
        <w:rPr>
          <w:rFonts w:cs="Arial"/>
          <w:sz w:val="22"/>
          <w:szCs w:val="22"/>
        </w:rPr>
        <w:t xml:space="preserve"> dentro das condições estabelecidas e respeitando os prazos fixados.</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Responsabilizar-se pela quantidade</w:t>
      </w:r>
      <w:r w:rsidR="00D914ED" w:rsidRPr="00C45BDE">
        <w:rPr>
          <w:rFonts w:cs="Arial"/>
          <w:sz w:val="22"/>
          <w:szCs w:val="22"/>
        </w:rPr>
        <w:t xml:space="preserve"> e qualidade</w:t>
      </w:r>
      <w:r w:rsidRPr="00C45BDE">
        <w:rPr>
          <w:rFonts w:cs="Arial"/>
          <w:sz w:val="22"/>
          <w:szCs w:val="22"/>
        </w:rPr>
        <w:t xml:space="preserve"> do</w:t>
      </w:r>
      <w:r w:rsidR="00E8402E" w:rsidRPr="00C45BDE">
        <w:rPr>
          <w:rFonts w:cs="Arial"/>
          <w:sz w:val="22"/>
          <w:szCs w:val="22"/>
        </w:rPr>
        <w:t>smateriais</w:t>
      </w:r>
      <w:r w:rsidRPr="00C45BDE">
        <w:rPr>
          <w:rFonts w:cs="Arial"/>
          <w:sz w:val="22"/>
          <w:szCs w:val="22"/>
        </w:rPr>
        <w:t>, substituindo, imediatamente, aqueles que apresentarem qualquer tipo de vício ou imperfeição, ou não se adequarem às especificações constantes deste Termo, sob pena de aplicação das sanções cabíveis, inclusive rescisão da Ata</w:t>
      </w:r>
      <w:r w:rsidR="00D914ED" w:rsidRPr="00C45BDE">
        <w:rPr>
          <w:rFonts w:cs="Arial"/>
          <w:sz w:val="22"/>
          <w:szCs w:val="22"/>
        </w:rPr>
        <w:t xml:space="preserve"> de Registro de Preços e suas Ordens de Compra</w:t>
      </w:r>
      <w:r w:rsidRPr="00C45BDE">
        <w:rPr>
          <w:rFonts w:cs="Arial"/>
          <w:sz w:val="22"/>
          <w:szCs w:val="22"/>
        </w:rPr>
        <w:t>.</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Cumprir os prazos previstos em Edital ou outros que venham a ser fixados pela CESAMA.</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Dirimir qualquer dúvida e prestar esclarecimentos acerca da execução da Ata, durante toda a sua vigência, a pedido da CESAMA.</w:t>
      </w:r>
    </w:p>
    <w:p w:rsidR="00B41EF6" w:rsidRPr="00C45BDE" w:rsidRDefault="00E6605C"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C45BDE">
        <w:rPr>
          <w:rFonts w:cs="Arial"/>
          <w:sz w:val="22"/>
          <w:szCs w:val="22"/>
        </w:rPr>
        <w:t>.</w:t>
      </w:r>
    </w:p>
    <w:p w:rsidR="00B41EF6" w:rsidRPr="00C45BDE" w:rsidRDefault="00B41EF6" w:rsidP="00D914ED">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OBRIGAÇÕES DA CESAMA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Emitir o</w:t>
      </w:r>
      <w:r w:rsidR="000A7FB7" w:rsidRPr="00C45BDE">
        <w:rPr>
          <w:rFonts w:cs="Arial"/>
          <w:sz w:val="22"/>
          <w:szCs w:val="22"/>
        </w:rPr>
        <w:t>(s)</w:t>
      </w:r>
      <w:r w:rsidRPr="00C45BDE">
        <w:rPr>
          <w:rFonts w:cs="Arial"/>
          <w:sz w:val="22"/>
          <w:szCs w:val="22"/>
        </w:rPr>
        <w:t xml:space="preserve"> pedido</w:t>
      </w:r>
      <w:r w:rsidR="000A7FB7" w:rsidRPr="00C45BDE">
        <w:rPr>
          <w:rFonts w:cs="Arial"/>
          <w:sz w:val="22"/>
          <w:szCs w:val="22"/>
        </w:rPr>
        <w:t>(s)</w:t>
      </w:r>
      <w:r w:rsidRPr="00C45BDE">
        <w:rPr>
          <w:rFonts w:cs="Arial"/>
          <w:sz w:val="22"/>
          <w:szCs w:val="22"/>
        </w:rPr>
        <w:t xml:space="preserve"> através da Ordem de Compra.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 xml:space="preserve">Efetuar todos os pagamentos devidos à </w:t>
      </w:r>
      <w:r w:rsidR="000A7FB7" w:rsidRPr="00C45BDE">
        <w:rPr>
          <w:rFonts w:cs="Arial"/>
          <w:sz w:val="22"/>
          <w:szCs w:val="22"/>
        </w:rPr>
        <w:t>fornecedora,</w:t>
      </w:r>
      <w:r w:rsidRPr="00C45BDE">
        <w:rPr>
          <w:rFonts w:cs="Arial"/>
          <w:sz w:val="22"/>
          <w:szCs w:val="22"/>
        </w:rPr>
        <w:t xml:space="preserve"> nas condições estabelecidas.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Fiscalizar a execução da</w:t>
      </w:r>
      <w:r w:rsidR="000A7FB7" w:rsidRPr="00C45BDE">
        <w:rPr>
          <w:rFonts w:cs="Arial"/>
          <w:sz w:val="22"/>
          <w:szCs w:val="22"/>
        </w:rPr>
        <w:t xml:space="preserve"> Ata de Registro de Preços e sua(s)Ordem(</w:t>
      </w:r>
      <w:proofErr w:type="spellStart"/>
      <w:r w:rsidR="000A7FB7" w:rsidRPr="00C45BDE">
        <w:rPr>
          <w:rFonts w:cs="Arial"/>
          <w:sz w:val="22"/>
          <w:szCs w:val="22"/>
        </w:rPr>
        <w:t>ns</w:t>
      </w:r>
      <w:proofErr w:type="spellEnd"/>
      <w:r w:rsidR="000A7FB7" w:rsidRPr="00C45BDE">
        <w:rPr>
          <w:rFonts w:cs="Arial"/>
          <w:sz w:val="22"/>
          <w:szCs w:val="22"/>
        </w:rPr>
        <w:t>) de Compra</w:t>
      </w:r>
      <w:r w:rsidRPr="00C45BDE">
        <w:rPr>
          <w:rFonts w:cs="Arial"/>
          <w:sz w:val="22"/>
          <w:szCs w:val="22"/>
        </w:rPr>
        <w:t xml:space="preserve">, o que não fará cessar ou diminuir a responsabilidade da </w:t>
      </w:r>
      <w:r w:rsidR="000A7FB7" w:rsidRPr="00C45BDE">
        <w:rPr>
          <w:rFonts w:cs="Arial"/>
          <w:sz w:val="22"/>
          <w:szCs w:val="22"/>
        </w:rPr>
        <w:t>fornecedora</w:t>
      </w:r>
      <w:r w:rsidRPr="00C45BDE">
        <w:rPr>
          <w:rFonts w:cs="Arial"/>
          <w:sz w:val="22"/>
          <w:szCs w:val="22"/>
        </w:rPr>
        <w:t xml:space="preserve"> pelo perfeito cumprimento das obrigações estipuladas, nem por quaisquer danos, inclusive quanto a terceiros, ou por irregularidades constatadas;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Rejeitar todo e qualquer </w:t>
      </w:r>
      <w:r w:rsidR="00E8402E" w:rsidRPr="00C45BDE">
        <w:rPr>
          <w:rFonts w:cs="Arial"/>
          <w:sz w:val="22"/>
          <w:szCs w:val="22"/>
        </w:rPr>
        <w:t>material</w:t>
      </w:r>
      <w:r w:rsidRPr="00C45BDE">
        <w:rPr>
          <w:rFonts w:cs="Arial"/>
          <w:sz w:val="22"/>
          <w:szCs w:val="22"/>
        </w:rPr>
        <w:t xml:space="preserve"> de má qualidade e em desconformidade com as especificações deste Termo;</w:t>
      </w:r>
    </w:p>
    <w:p w:rsidR="00CA39EB" w:rsidRPr="0019063D" w:rsidRDefault="00B41EF6" w:rsidP="00256284">
      <w:pPr>
        <w:numPr>
          <w:ilvl w:val="1"/>
          <w:numId w:val="3"/>
        </w:numPr>
        <w:spacing w:before="120" w:line="360" w:lineRule="auto"/>
        <w:ind w:left="0" w:firstLine="0"/>
        <w:rPr>
          <w:rFonts w:cs="Arial"/>
          <w:sz w:val="22"/>
          <w:szCs w:val="22"/>
        </w:rPr>
      </w:pPr>
      <w:r w:rsidRPr="0019063D">
        <w:rPr>
          <w:rFonts w:cs="Arial"/>
          <w:sz w:val="22"/>
          <w:szCs w:val="22"/>
        </w:rPr>
        <w:t xml:space="preserve">Efetuar o recebimento provisório e o recebimento definitivo do objeto, por meio do Departamento de </w:t>
      </w:r>
      <w:r w:rsidR="00EB3C86" w:rsidRPr="0019063D">
        <w:rPr>
          <w:rFonts w:cs="Arial"/>
          <w:sz w:val="22"/>
          <w:szCs w:val="22"/>
        </w:rPr>
        <w:t>Compras</w:t>
      </w:r>
      <w:r w:rsidRPr="0019063D">
        <w:rPr>
          <w:rFonts w:cs="Arial"/>
          <w:sz w:val="22"/>
          <w:szCs w:val="22"/>
        </w:rPr>
        <w:t xml:space="preserve"> e Estoque.</w:t>
      </w:r>
    </w:p>
    <w:p w:rsidR="00767532" w:rsidRPr="00C45BDE" w:rsidRDefault="00767532" w:rsidP="00D914ED">
      <w:pPr>
        <w:numPr>
          <w:ilvl w:val="0"/>
          <w:numId w:val="3"/>
        </w:numPr>
        <w:spacing w:before="480" w:line="360" w:lineRule="auto"/>
        <w:ind w:left="284" w:hanging="284"/>
        <w:rPr>
          <w:rFonts w:cs="Arial"/>
          <w:b/>
          <w:sz w:val="22"/>
          <w:szCs w:val="22"/>
        </w:rPr>
      </w:pPr>
      <w:r w:rsidRPr="00C45BDE">
        <w:rPr>
          <w:rFonts w:cs="Arial"/>
          <w:b/>
          <w:sz w:val="22"/>
          <w:szCs w:val="22"/>
        </w:rPr>
        <w:t>CRITÉRIO DE JULGAMENTO</w:t>
      </w:r>
    </w:p>
    <w:p w:rsidR="00767532" w:rsidRPr="00C45BDE" w:rsidRDefault="00767532" w:rsidP="00767532">
      <w:pPr>
        <w:suppressAutoHyphens w:val="0"/>
        <w:autoSpaceDE w:val="0"/>
        <w:autoSpaceDN w:val="0"/>
        <w:adjustRightInd w:val="0"/>
        <w:spacing w:before="120" w:line="360" w:lineRule="auto"/>
        <w:ind w:firstLine="567"/>
        <w:rPr>
          <w:rFonts w:eastAsia="Arial Unicode MS" w:cs="Arial"/>
          <w:sz w:val="22"/>
          <w:szCs w:val="22"/>
        </w:rPr>
      </w:pPr>
      <w:r w:rsidRPr="00C45BDE">
        <w:rPr>
          <w:rFonts w:eastAsia="Arial Unicode MS" w:cs="Arial"/>
          <w:sz w:val="22"/>
          <w:szCs w:val="22"/>
        </w:rPr>
        <w:t xml:space="preserve">Esta licitação é do tipo MENOR PREÇO sob o critério de julgamento pelo </w:t>
      </w:r>
      <w:r w:rsidRPr="00C45BDE">
        <w:rPr>
          <w:rFonts w:eastAsia="Arial Unicode MS" w:cs="Arial"/>
          <w:sz w:val="22"/>
          <w:szCs w:val="22"/>
          <w:u w:val="single"/>
        </w:rPr>
        <w:t xml:space="preserve">MENOR VALOR </w:t>
      </w:r>
      <w:r w:rsidR="00D914ED" w:rsidRPr="00C45BDE">
        <w:rPr>
          <w:rFonts w:eastAsia="Arial Unicode MS" w:cs="Arial"/>
          <w:sz w:val="22"/>
          <w:szCs w:val="22"/>
          <w:u w:val="single"/>
        </w:rPr>
        <w:t xml:space="preserve">UNITÁRIO REGISTRADO </w:t>
      </w:r>
      <w:r w:rsidRPr="00C45BDE">
        <w:rPr>
          <w:rFonts w:eastAsia="Arial Unicode MS" w:cs="Arial"/>
          <w:sz w:val="22"/>
          <w:szCs w:val="22"/>
          <w:u w:val="single"/>
        </w:rPr>
        <w:t>POR ITEM,</w:t>
      </w:r>
      <w:r w:rsidRPr="00C45BDE">
        <w:rPr>
          <w:rFonts w:cs="Arial"/>
          <w:sz w:val="22"/>
          <w:szCs w:val="22"/>
        </w:rPr>
        <w:t>desde que observadas às especificações e demais condições estabelecidas no Edital e seus anexos</w:t>
      </w:r>
      <w:r w:rsidR="005155D4" w:rsidRPr="00C45BDE">
        <w:rPr>
          <w:rFonts w:cs="Arial"/>
          <w:sz w:val="22"/>
          <w:szCs w:val="22"/>
        </w:rPr>
        <w:t>.</w:t>
      </w:r>
    </w:p>
    <w:p w:rsidR="005155D4" w:rsidRPr="00C45BDE" w:rsidRDefault="00BC3358" w:rsidP="00BC3358">
      <w:pPr>
        <w:numPr>
          <w:ilvl w:val="0"/>
          <w:numId w:val="3"/>
        </w:numPr>
        <w:spacing w:before="480" w:line="360" w:lineRule="auto"/>
        <w:ind w:left="284" w:hanging="284"/>
        <w:rPr>
          <w:rFonts w:cs="Arial"/>
          <w:b/>
          <w:sz w:val="22"/>
          <w:szCs w:val="22"/>
        </w:rPr>
      </w:pPr>
      <w:r w:rsidRPr="00C45BDE">
        <w:rPr>
          <w:rFonts w:eastAsia="Arial Unicode MS" w:cs="Arial"/>
          <w:b/>
          <w:sz w:val="22"/>
          <w:szCs w:val="22"/>
        </w:rPr>
        <w:t>PENALIDADES</w:t>
      </w:r>
    </w:p>
    <w:p w:rsidR="00BC3358" w:rsidRPr="00C45BDE" w:rsidRDefault="00C742A7" w:rsidP="00BC3358">
      <w:pPr>
        <w:spacing w:before="120" w:line="360" w:lineRule="auto"/>
        <w:ind w:firstLine="567"/>
        <w:rPr>
          <w:rFonts w:eastAsia="Arial Unicode MS" w:cs="Arial"/>
          <w:sz w:val="22"/>
          <w:szCs w:val="22"/>
        </w:rPr>
      </w:pPr>
      <w:r w:rsidRPr="00C45BDE">
        <w:rPr>
          <w:rFonts w:cs="Arial"/>
          <w:bCs/>
          <w:sz w:val="22"/>
          <w:szCs w:val="22"/>
        </w:rPr>
        <w:t>O descumprimento de quaisquer cláusulas estabelecidas neste Termo de Referência sujeitará à aplicação das sanções previstas no edital.</w:t>
      </w: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BC3358" w:rsidRPr="00C45BDE" w:rsidRDefault="00A739B4" w:rsidP="00BC3358">
      <w:pPr>
        <w:numPr>
          <w:ilvl w:val="0"/>
          <w:numId w:val="6"/>
        </w:numPr>
        <w:autoSpaceDE w:val="0"/>
        <w:autoSpaceDN w:val="0"/>
        <w:adjustRightInd w:val="0"/>
        <w:spacing w:before="480" w:line="360" w:lineRule="auto"/>
        <w:ind w:left="284" w:hanging="284"/>
        <w:rPr>
          <w:rFonts w:cs="Arial"/>
          <w:b/>
          <w:sz w:val="22"/>
          <w:szCs w:val="22"/>
        </w:rPr>
      </w:pPr>
      <w:r w:rsidRPr="00C45BDE">
        <w:rPr>
          <w:rFonts w:cs="Arial"/>
          <w:b/>
          <w:sz w:val="22"/>
          <w:szCs w:val="22"/>
        </w:rPr>
        <w:t>DISPOSIÇÕES</w:t>
      </w:r>
      <w:r w:rsidR="00BC3358" w:rsidRPr="00C45BDE">
        <w:rPr>
          <w:rFonts w:cs="Arial"/>
          <w:b/>
          <w:sz w:val="22"/>
          <w:szCs w:val="22"/>
        </w:rPr>
        <w:t xml:space="preserve"> GERAIS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C45BDE" w:rsidRDefault="00653118" w:rsidP="00BC3358">
      <w:pPr>
        <w:numPr>
          <w:ilvl w:val="1"/>
          <w:numId w:val="6"/>
        </w:numPr>
        <w:spacing w:before="120" w:line="360" w:lineRule="auto"/>
        <w:ind w:left="1" w:firstLine="0"/>
        <w:rPr>
          <w:rFonts w:cs="Arial"/>
          <w:bCs/>
          <w:sz w:val="22"/>
          <w:szCs w:val="22"/>
        </w:rPr>
      </w:pPr>
      <w:r w:rsidRPr="00C45BDE">
        <w:rPr>
          <w:rFonts w:cs="Arial"/>
          <w:bCs/>
          <w:sz w:val="22"/>
          <w:szCs w:val="22"/>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C45BDE">
        <w:rPr>
          <w:rFonts w:cs="Arial"/>
          <w:bCs/>
          <w:sz w:val="22"/>
          <w:szCs w:val="22"/>
        </w:rPr>
        <w:t>.</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lastRenderedPageBreak/>
        <w:t>A CESAMA reserva para si o direito de não aceitar nem receber qualquer produto em desacordo com o previsto neste Termo de Referência, ou em desconformidade com as normas legais ou técnicas pertinentes ao seu objeto.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 xml:space="preserve">Todas as informações, resultados, relatórios e quaisquer outros documentos obtidos ou elaborados pela </w:t>
      </w:r>
      <w:r w:rsidR="00A23A20" w:rsidRPr="00C45BDE">
        <w:rPr>
          <w:rFonts w:cs="Arial"/>
          <w:bCs/>
          <w:sz w:val="22"/>
          <w:szCs w:val="22"/>
        </w:rPr>
        <w:t>fornecedora</w:t>
      </w:r>
      <w:r w:rsidRPr="00C45BDE">
        <w:rPr>
          <w:rFonts w:cs="Arial"/>
          <w:bCs/>
          <w:sz w:val="22"/>
          <w:szCs w:val="22"/>
        </w:rPr>
        <w:t xml:space="preserve"> durante a execução do objeto </w:t>
      </w:r>
      <w:r w:rsidR="00A23A20" w:rsidRPr="00C45BDE">
        <w:rPr>
          <w:rFonts w:cs="Arial"/>
          <w:bCs/>
          <w:sz w:val="22"/>
          <w:szCs w:val="22"/>
        </w:rPr>
        <w:t>da Ata de Registro de Preços</w:t>
      </w:r>
      <w:r w:rsidRPr="00C45BDE">
        <w:rPr>
          <w:rFonts w:cs="Arial"/>
          <w:bCs/>
          <w:sz w:val="22"/>
          <w:szCs w:val="22"/>
        </w:rPr>
        <w:t xml:space="preserve"> serão de exclusiva propriedade da CESAMA, não podendo ser utilizados, divulgados, reproduzidos ou veiculados, para qualquer fim, senão com a </w:t>
      </w:r>
      <w:r w:rsidR="00A23A20" w:rsidRPr="00C45BDE">
        <w:rPr>
          <w:rFonts w:cs="Arial"/>
          <w:bCs/>
          <w:sz w:val="22"/>
          <w:szCs w:val="22"/>
        </w:rPr>
        <w:t>prévia e expressa autorização daCESAMA</w:t>
      </w:r>
      <w:r w:rsidRPr="00C45BDE">
        <w:rPr>
          <w:rFonts w:cs="Arial"/>
          <w:bCs/>
          <w:sz w:val="22"/>
          <w:szCs w:val="22"/>
        </w:rPr>
        <w:t>, sob pena de responsabilização administrativa, civil ou criminal, nos termos da legislação.</w:t>
      </w:r>
    </w:p>
    <w:p w:rsidR="00BC3358"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A</w:t>
      </w:r>
      <w:r w:rsidR="00A23A20" w:rsidRPr="00C45BDE">
        <w:rPr>
          <w:rFonts w:cs="Arial"/>
          <w:bCs/>
          <w:sz w:val="22"/>
          <w:szCs w:val="22"/>
        </w:rPr>
        <w:t xml:space="preserve">s possíveis e futuras contratações serão </w:t>
      </w:r>
      <w:r w:rsidRPr="00C45BDE">
        <w:rPr>
          <w:rFonts w:cs="Arial"/>
          <w:bCs/>
          <w:sz w:val="22"/>
          <w:szCs w:val="22"/>
        </w:rPr>
        <w:t>formalizada</w:t>
      </w:r>
      <w:r w:rsidR="00A23A20" w:rsidRPr="00C45BDE">
        <w:rPr>
          <w:rFonts w:cs="Arial"/>
          <w:bCs/>
          <w:sz w:val="22"/>
          <w:szCs w:val="22"/>
        </w:rPr>
        <w:t>s</w:t>
      </w:r>
      <w:r w:rsidRPr="00C45BDE">
        <w:rPr>
          <w:rFonts w:cs="Arial"/>
          <w:bCs/>
          <w:sz w:val="22"/>
          <w:szCs w:val="22"/>
        </w:rPr>
        <w:t xml:space="preserve"> mediante emissão de Ordem de Compra, nos termos </w:t>
      </w:r>
      <w:r w:rsidR="00367D22" w:rsidRPr="00C45BDE">
        <w:rPr>
          <w:rFonts w:cs="Arial"/>
          <w:bCs/>
          <w:sz w:val="22"/>
          <w:szCs w:val="22"/>
        </w:rPr>
        <w:t>do art. 137, inciso II, do RILC</w:t>
      </w:r>
      <w:r w:rsidRPr="00C45BDE">
        <w:rPr>
          <w:rFonts w:cs="Arial"/>
          <w:bCs/>
          <w:sz w:val="22"/>
          <w:szCs w:val="22"/>
        </w:rPr>
        <w:t>.</w:t>
      </w:r>
    </w:p>
    <w:p w:rsidR="00E6181E" w:rsidRPr="00182483" w:rsidRDefault="00E6181E" w:rsidP="00A23A20">
      <w:pPr>
        <w:numPr>
          <w:ilvl w:val="1"/>
          <w:numId w:val="6"/>
        </w:numPr>
        <w:spacing w:before="120" w:line="360" w:lineRule="auto"/>
        <w:ind w:left="0" w:firstLine="0"/>
        <w:rPr>
          <w:rFonts w:cs="Arial"/>
          <w:b/>
          <w:bCs/>
          <w:sz w:val="22"/>
          <w:szCs w:val="22"/>
        </w:rPr>
      </w:pPr>
      <w:r w:rsidRPr="00C45BDE">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roofErr w:type="gramStart"/>
      <w:r w:rsidRPr="00C45BDE">
        <w:rPr>
          <w:rFonts w:cs="Arial"/>
          <w:bCs/>
          <w:sz w:val="22"/>
          <w:szCs w:val="22"/>
        </w:rPr>
        <w:t>:</w:t>
      </w:r>
      <w:r w:rsidR="00182483">
        <w:rPr>
          <w:rFonts w:cs="Arial"/>
          <w:bCs/>
          <w:sz w:val="22"/>
          <w:szCs w:val="22"/>
        </w:rPr>
        <w:t>.</w:t>
      </w:r>
      <w:proofErr w:type="gramEnd"/>
    </w:p>
    <w:p w:rsidR="00182483" w:rsidRDefault="00182483" w:rsidP="00182483">
      <w:pPr>
        <w:spacing w:before="120" w:line="360" w:lineRule="auto"/>
        <w:rPr>
          <w:rFonts w:cs="Arial"/>
          <w:bCs/>
          <w:sz w:val="22"/>
          <w:szCs w:val="22"/>
        </w:rPr>
      </w:pPr>
    </w:p>
    <w:p w:rsidR="00182483" w:rsidRDefault="00182483" w:rsidP="00182483">
      <w:pPr>
        <w:spacing w:before="120" w:line="360" w:lineRule="auto"/>
        <w:rPr>
          <w:rFonts w:cs="Arial"/>
          <w:bCs/>
          <w:sz w:val="22"/>
          <w:szCs w:val="22"/>
        </w:rPr>
      </w:pPr>
    </w:p>
    <w:p w:rsidR="00182483" w:rsidRDefault="00182483" w:rsidP="00182483">
      <w:pPr>
        <w:spacing w:before="120" w:line="360" w:lineRule="auto"/>
        <w:rPr>
          <w:rFonts w:cs="Arial"/>
          <w:bCs/>
          <w:sz w:val="22"/>
          <w:szCs w:val="22"/>
        </w:rPr>
      </w:pPr>
    </w:p>
    <w:p w:rsidR="00182483" w:rsidRPr="00C45BDE" w:rsidRDefault="00182483" w:rsidP="00182483">
      <w:pPr>
        <w:spacing w:before="120" w:line="360" w:lineRule="auto"/>
        <w:rPr>
          <w:rFonts w:cs="Arial"/>
          <w:b/>
          <w:bCs/>
          <w:sz w:val="22"/>
          <w:szCs w:val="22"/>
        </w:rPr>
      </w:pPr>
    </w:p>
    <w:p w:rsidR="00977F1E" w:rsidRPr="00C45BDE" w:rsidRDefault="00977F1E" w:rsidP="00915B1E">
      <w:pPr>
        <w:spacing w:before="120"/>
        <w:ind w:left="2268"/>
        <w:rPr>
          <w:rFonts w:cs="Arial"/>
          <w:bCs/>
          <w:sz w:val="22"/>
          <w:szCs w:val="22"/>
        </w:rPr>
      </w:pPr>
    </w:p>
    <w:p w:rsidR="0019063D" w:rsidRPr="00C45BDE" w:rsidRDefault="00E6181E" w:rsidP="00915B1E">
      <w:pPr>
        <w:spacing w:before="120"/>
        <w:ind w:left="2268"/>
        <w:rPr>
          <w:rFonts w:cs="Arial"/>
          <w:bCs/>
          <w:sz w:val="22"/>
          <w:szCs w:val="22"/>
        </w:rPr>
      </w:pPr>
      <w:r w:rsidRPr="00C45BDE">
        <w:rPr>
          <w:rFonts w:cs="Arial"/>
          <w:bCs/>
          <w:sz w:val="22"/>
          <w:szCs w:val="22"/>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15B1E" w:rsidRPr="00C45BDE" w:rsidRDefault="00915B1E" w:rsidP="00915B1E">
      <w:pPr>
        <w:spacing w:before="120"/>
        <w:ind w:left="2268"/>
        <w:rPr>
          <w:rFonts w:cs="Arial"/>
          <w:b/>
          <w:bCs/>
          <w:color w:val="FF0000"/>
          <w:sz w:val="22"/>
          <w:szCs w:val="22"/>
        </w:rPr>
      </w:pPr>
    </w:p>
    <w:p w:rsidR="006A7108" w:rsidRDefault="004A5C34" w:rsidP="006A7108">
      <w:pPr>
        <w:spacing w:before="60" w:after="60" w:line="320" w:lineRule="exact"/>
        <w:ind w:left="1"/>
        <w:jc w:val="center"/>
        <w:rPr>
          <w:rFonts w:cs="Arial"/>
          <w:bCs/>
          <w:sz w:val="22"/>
          <w:szCs w:val="22"/>
        </w:rPr>
      </w:pPr>
      <w:r w:rsidRPr="00C45BDE">
        <w:rPr>
          <w:rFonts w:cs="Arial"/>
          <w:bCs/>
          <w:sz w:val="22"/>
          <w:szCs w:val="22"/>
        </w:rPr>
        <w:t xml:space="preserve">JUIZ DE FORA, </w:t>
      </w:r>
      <w:r w:rsidR="00182483">
        <w:rPr>
          <w:rFonts w:cs="Arial"/>
          <w:bCs/>
          <w:sz w:val="22"/>
          <w:szCs w:val="22"/>
        </w:rPr>
        <w:t>18</w:t>
      </w:r>
      <w:bookmarkStart w:id="0" w:name="_GoBack"/>
      <w:bookmarkEnd w:id="0"/>
      <w:r w:rsidR="006A7108" w:rsidRPr="00C45BDE">
        <w:rPr>
          <w:rFonts w:cs="Arial"/>
          <w:bCs/>
          <w:sz w:val="22"/>
          <w:szCs w:val="22"/>
        </w:rPr>
        <w:t xml:space="preserve"> DE </w:t>
      </w:r>
      <w:r w:rsidR="0019063D">
        <w:rPr>
          <w:rFonts w:cs="Arial"/>
          <w:bCs/>
          <w:sz w:val="22"/>
          <w:szCs w:val="22"/>
        </w:rPr>
        <w:t>DEZEMBRO</w:t>
      </w:r>
      <w:r w:rsidR="006A7108" w:rsidRPr="00C45BDE">
        <w:rPr>
          <w:rFonts w:cs="Arial"/>
          <w:bCs/>
          <w:sz w:val="22"/>
          <w:szCs w:val="22"/>
        </w:rPr>
        <w:t xml:space="preserve"> DE 2018.</w:t>
      </w:r>
    </w:p>
    <w:p w:rsidR="00AC3E7C" w:rsidRPr="00C45BDE" w:rsidRDefault="00AC3E7C" w:rsidP="006A7108">
      <w:pPr>
        <w:spacing w:before="60" w:after="60" w:line="320" w:lineRule="exact"/>
        <w:ind w:left="1"/>
        <w:jc w:val="center"/>
        <w:rPr>
          <w:rFonts w:cs="Arial"/>
          <w:b/>
          <w:bCs/>
          <w:color w:val="FF0000"/>
          <w:sz w:val="22"/>
          <w:szCs w:val="22"/>
        </w:rPr>
      </w:pPr>
    </w:p>
    <w:p w:rsidR="006A7108" w:rsidRPr="007A5141" w:rsidRDefault="007A5141" w:rsidP="006A7108">
      <w:pPr>
        <w:spacing w:before="60" w:after="60" w:line="320" w:lineRule="exact"/>
        <w:ind w:left="1"/>
        <w:jc w:val="center"/>
        <w:rPr>
          <w:rFonts w:cs="Arial"/>
          <w:b/>
          <w:bCs/>
          <w:sz w:val="16"/>
          <w:szCs w:val="16"/>
        </w:rPr>
      </w:pPr>
      <w:r w:rsidRPr="007A5141">
        <w:rPr>
          <w:rFonts w:cs="Arial"/>
          <w:b/>
          <w:bCs/>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FABIANA VICENTE DE MESQUITA</w:t>
      </w:r>
    </w:p>
    <w:p w:rsidR="006A7108" w:rsidRDefault="006A7108" w:rsidP="006A7108">
      <w:pPr>
        <w:jc w:val="center"/>
        <w:rPr>
          <w:rFonts w:cs="Arial"/>
          <w:b/>
          <w:bCs/>
          <w:sz w:val="22"/>
          <w:szCs w:val="22"/>
        </w:rPr>
      </w:pPr>
      <w:r w:rsidRPr="00C45BDE">
        <w:rPr>
          <w:rFonts w:cs="Arial"/>
          <w:b/>
          <w:bCs/>
          <w:sz w:val="22"/>
          <w:szCs w:val="22"/>
        </w:rPr>
        <w:t>DEPARTAMENTO DE COMPRAS E ESTOQUE</w:t>
      </w:r>
    </w:p>
    <w:p w:rsidR="00AC3E7C" w:rsidRPr="00C45BDE" w:rsidRDefault="00AC3E7C" w:rsidP="006A7108">
      <w:pPr>
        <w:jc w:val="center"/>
        <w:rPr>
          <w:rFonts w:cs="Arial"/>
          <w:b/>
          <w:bCs/>
          <w:sz w:val="22"/>
          <w:szCs w:val="22"/>
        </w:rPr>
      </w:pPr>
    </w:p>
    <w:p w:rsidR="00F12BFE" w:rsidRPr="00C45BDE" w:rsidRDefault="00F12BFE" w:rsidP="006A7108">
      <w:pPr>
        <w:jc w:val="center"/>
        <w:rPr>
          <w:rFonts w:cs="Arial"/>
          <w:b/>
          <w:bCs/>
          <w:sz w:val="22"/>
          <w:szCs w:val="22"/>
        </w:rPr>
      </w:pPr>
    </w:p>
    <w:p w:rsidR="007A5141" w:rsidRPr="007A5141" w:rsidRDefault="007A5141" w:rsidP="007A5141">
      <w:pPr>
        <w:spacing w:before="60" w:after="60" w:line="320" w:lineRule="exact"/>
        <w:ind w:left="1"/>
        <w:jc w:val="center"/>
        <w:rPr>
          <w:rFonts w:cs="Arial"/>
          <w:b/>
          <w:bCs/>
          <w:sz w:val="16"/>
          <w:szCs w:val="16"/>
        </w:rPr>
      </w:pPr>
      <w:r w:rsidRPr="007A5141">
        <w:rPr>
          <w:rFonts w:cs="Arial"/>
          <w:b/>
          <w:bCs/>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ROBSON DUTRA FERREIRA</w:t>
      </w:r>
    </w:p>
    <w:p w:rsidR="006A7108" w:rsidRDefault="006A7108" w:rsidP="006A7108">
      <w:pPr>
        <w:jc w:val="center"/>
        <w:rPr>
          <w:rFonts w:cs="Arial"/>
          <w:b/>
          <w:bCs/>
          <w:sz w:val="22"/>
          <w:szCs w:val="22"/>
        </w:rPr>
      </w:pPr>
      <w:r w:rsidRPr="00C45BDE">
        <w:rPr>
          <w:rFonts w:cs="Arial"/>
          <w:b/>
          <w:bCs/>
          <w:sz w:val="22"/>
          <w:szCs w:val="22"/>
        </w:rPr>
        <w:t>GERÊNCIA FINANCEIRA E CONTÁBIL</w:t>
      </w:r>
    </w:p>
    <w:p w:rsidR="00AC3E7C" w:rsidRPr="00C45BDE" w:rsidRDefault="00AC3E7C" w:rsidP="006A7108">
      <w:pPr>
        <w:jc w:val="center"/>
        <w:rPr>
          <w:rFonts w:cs="Arial"/>
          <w:b/>
          <w:bCs/>
          <w:sz w:val="22"/>
          <w:szCs w:val="22"/>
        </w:rPr>
      </w:pPr>
    </w:p>
    <w:p w:rsidR="007A5141" w:rsidRPr="007A5141" w:rsidRDefault="007A5141" w:rsidP="007A5141">
      <w:pPr>
        <w:spacing w:before="60" w:after="60" w:line="320" w:lineRule="exact"/>
        <w:ind w:left="1"/>
        <w:jc w:val="center"/>
        <w:rPr>
          <w:rFonts w:cs="Arial"/>
          <w:b/>
          <w:bCs/>
          <w:sz w:val="16"/>
          <w:szCs w:val="16"/>
        </w:rPr>
      </w:pPr>
      <w:r w:rsidRPr="007A5141">
        <w:rPr>
          <w:rFonts w:cs="Arial"/>
          <w:b/>
          <w:bCs/>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MARCOS ANTONIO TEIXEIRA</w:t>
      </w:r>
    </w:p>
    <w:p w:rsidR="00A3325C" w:rsidRPr="00C45BDE" w:rsidRDefault="006A7108" w:rsidP="006A7108">
      <w:pPr>
        <w:jc w:val="center"/>
        <w:rPr>
          <w:sz w:val="22"/>
          <w:szCs w:val="22"/>
        </w:rPr>
      </w:pPr>
      <w:r w:rsidRPr="00C45BDE">
        <w:rPr>
          <w:rFonts w:cs="Arial"/>
          <w:b/>
          <w:bCs/>
          <w:sz w:val="22"/>
          <w:szCs w:val="22"/>
        </w:rPr>
        <w:t>DIRETORIA FINANCEIRA E ADMINISTRATIVA</w:t>
      </w:r>
    </w:p>
    <w:sectPr w:rsidR="00A3325C" w:rsidRPr="00C45BDE"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284" w:rsidRDefault="00256284">
      <w:r>
        <w:separator/>
      </w:r>
    </w:p>
  </w:endnote>
  <w:endnote w:type="continuationSeparator" w:id="1">
    <w:p w:rsidR="00256284" w:rsidRDefault="002562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284" w:rsidRDefault="00256284"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proofErr w:type="spellStart"/>
    <w:r w:rsidRPr="00DC08CD">
      <w:rPr>
        <w:rFonts w:cs="Arial"/>
        <w:b/>
        <w:sz w:val="16"/>
        <w:szCs w:val="16"/>
      </w:rPr>
      <w:t>Cesama</w:t>
    </w:r>
    <w:proofErr w:type="spellEnd"/>
  </w:p>
  <w:p w:rsidR="00256284" w:rsidRPr="00020390" w:rsidRDefault="00256284"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56284" w:rsidRPr="00DC08CD" w:rsidRDefault="00256284"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56284" w:rsidRPr="00DC08CD" w:rsidRDefault="00256284"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284" w:rsidRDefault="00256284">
      <w:r>
        <w:separator/>
      </w:r>
    </w:p>
  </w:footnote>
  <w:footnote w:type="continuationSeparator" w:id="1">
    <w:p w:rsidR="00256284" w:rsidRDefault="002562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284" w:rsidRDefault="008A18FB">
    <w:pPr>
      <w:pStyle w:val="Cabealho"/>
      <w:framePr w:wrap="around" w:vAnchor="text" w:hAnchor="margin" w:xAlign="right" w:y="1"/>
      <w:rPr>
        <w:rStyle w:val="Nmerodepgina"/>
      </w:rPr>
    </w:pPr>
    <w:r>
      <w:rPr>
        <w:rStyle w:val="Nmerodepgina"/>
      </w:rPr>
      <w:fldChar w:fldCharType="begin"/>
    </w:r>
    <w:r w:rsidR="00256284">
      <w:rPr>
        <w:rStyle w:val="Nmerodepgina"/>
      </w:rPr>
      <w:instrText xml:space="preserve">PAGE  </w:instrText>
    </w:r>
    <w:r>
      <w:rPr>
        <w:rStyle w:val="Nmerodepgina"/>
      </w:rPr>
      <w:fldChar w:fldCharType="end"/>
    </w:r>
  </w:p>
  <w:p w:rsidR="00256284" w:rsidRDefault="0025628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284" w:rsidRDefault="00256284"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16F2"/>
    <w:rsid w:val="00022214"/>
    <w:rsid w:val="00022C3D"/>
    <w:rsid w:val="00024713"/>
    <w:rsid w:val="0003298F"/>
    <w:rsid w:val="00035B0E"/>
    <w:rsid w:val="00035CD4"/>
    <w:rsid w:val="00041984"/>
    <w:rsid w:val="00042A34"/>
    <w:rsid w:val="000462A6"/>
    <w:rsid w:val="000505F0"/>
    <w:rsid w:val="0005421D"/>
    <w:rsid w:val="0005425E"/>
    <w:rsid w:val="00060182"/>
    <w:rsid w:val="000606A4"/>
    <w:rsid w:val="000644C6"/>
    <w:rsid w:val="00064E3E"/>
    <w:rsid w:val="000713D6"/>
    <w:rsid w:val="0007148B"/>
    <w:rsid w:val="00075ADF"/>
    <w:rsid w:val="00075C10"/>
    <w:rsid w:val="00077BF3"/>
    <w:rsid w:val="00084730"/>
    <w:rsid w:val="000876B7"/>
    <w:rsid w:val="00091F5A"/>
    <w:rsid w:val="00095DDF"/>
    <w:rsid w:val="000A0DA2"/>
    <w:rsid w:val="000A7FB7"/>
    <w:rsid w:val="000B3AC8"/>
    <w:rsid w:val="000B486D"/>
    <w:rsid w:val="000C3F83"/>
    <w:rsid w:val="000C69F8"/>
    <w:rsid w:val="000C7C8C"/>
    <w:rsid w:val="000D114B"/>
    <w:rsid w:val="000E0093"/>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056A"/>
    <w:rsid w:val="00151CE1"/>
    <w:rsid w:val="001536C6"/>
    <w:rsid w:val="00155335"/>
    <w:rsid w:val="00155C17"/>
    <w:rsid w:val="001712BA"/>
    <w:rsid w:val="001736E5"/>
    <w:rsid w:val="00182483"/>
    <w:rsid w:val="00183292"/>
    <w:rsid w:val="00183713"/>
    <w:rsid w:val="00183760"/>
    <w:rsid w:val="00183B57"/>
    <w:rsid w:val="00186539"/>
    <w:rsid w:val="0019063D"/>
    <w:rsid w:val="00194D39"/>
    <w:rsid w:val="00194F0D"/>
    <w:rsid w:val="001954C7"/>
    <w:rsid w:val="001A0639"/>
    <w:rsid w:val="001A0D8E"/>
    <w:rsid w:val="001B200D"/>
    <w:rsid w:val="001B56E0"/>
    <w:rsid w:val="001C5197"/>
    <w:rsid w:val="001C730C"/>
    <w:rsid w:val="001C74E8"/>
    <w:rsid w:val="001D2A15"/>
    <w:rsid w:val="001D4A49"/>
    <w:rsid w:val="001E163F"/>
    <w:rsid w:val="001E307E"/>
    <w:rsid w:val="001F02ED"/>
    <w:rsid w:val="001F1627"/>
    <w:rsid w:val="00201358"/>
    <w:rsid w:val="00205837"/>
    <w:rsid w:val="002067F8"/>
    <w:rsid w:val="0021056B"/>
    <w:rsid w:val="002139F8"/>
    <w:rsid w:val="002153A1"/>
    <w:rsid w:val="00225035"/>
    <w:rsid w:val="00234D3B"/>
    <w:rsid w:val="00242E83"/>
    <w:rsid w:val="002444E9"/>
    <w:rsid w:val="00247726"/>
    <w:rsid w:val="0025409B"/>
    <w:rsid w:val="00255E87"/>
    <w:rsid w:val="00256284"/>
    <w:rsid w:val="00261551"/>
    <w:rsid w:val="002742C4"/>
    <w:rsid w:val="00275BFF"/>
    <w:rsid w:val="00275D6F"/>
    <w:rsid w:val="00277FA7"/>
    <w:rsid w:val="00281CEB"/>
    <w:rsid w:val="00282C82"/>
    <w:rsid w:val="0028737F"/>
    <w:rsid w:val="00290C0E"/>
    <w:rsid w:val="00294A70"/>
    <w:rsid w:val="002A0186"/>
    <w:rsid w:val="002A0A54"/>
    <w:rsid w:val="002A2CA8"/>
    <w:rsid w:val="002C180B"/>
    <w:rsid w:val="002C6AB8"/>
    <w:rsid w:val="002C751F"/>
    <w:rsid w:val="002D2C74"/>
    <w:rsid w:val="002D7ABA"/>
    <w:rsid w:val="002E30DC"/>
    <w:rsid w:val="002E39C0"/>
    <w:rsid w:val="002E4CD8"/>
    <w:rsid w:val="003074E7"/>
    <w:rsid w:val="0031380D"/>
    <w:rsid w:val="003151DD"/>
    <w:rsid w:val="00315AFC"/>
    <w:rsid w:val="00315CB0"/>
    <w:rsid w:val="003167FE"/>
    <w:rsid w:val="00316C53"/>
    <w:rsid w:val="00316D02"/>
    <w:rsid w:val="00317651"/>
    <w:rsid w:val="00323804"/>
    <w:rsid w:val="00324466"/>
    <w:rsid w:val="00331747"/>
    <w:rsid w:val="0034111D"/>
    <w:rsid w:val="00341E4B"/>
    <w:rsid w:val="00343875"/>
    <w:rsid w:val="00345C12"/>
    <w:rsid w:val="003468A4"/>
    <w:rsid w:val="0035048C"/>
    <w:rsid w:val="00354870"/>
    <w:rsid w:val="0036062F"/>
    <w:rsid w:val="003614F6"/>
    <w:rsid w:val="003622F1"/>
    <w:rsid w:val="003647CA"/>
    <w:rsid w:val="00365D37"/>
    <w:rsid w:val="0036619E"/>
    <w:rsid w:val="00367D22"/>
    <w:rsid w:val="00371266"/>
    <w:rsid w:val="00372414"/>
    <w:rsid w:val="00373FA4"/>
    <w:rsid w:val="0037730C"/>
    <w:rsid w:val="00383AB0"/>
    <w:rsid w:val="00391385"/>
    <w:rsid w:val="003A1DDB"/>
    <w:rsid w:val="003A2610"/>
    <w:rsid w:val="003B30E3"/>
    <w:rsid w:val="003B5E7A"/>
    <w:rsid w:val="003B6B69"/>
    <w:rsid w:val="003C7D88"/>
    <w:rsid w:val="003D1613"/>
    <w:rsid w:val="003D4324"/>
    <w:rsid w:val="003D60FC"/>
    <w:rsid w:val="003F0CF6"/>
    <w:rsid w:val="003F2132"/>
    <w:rsid w:val="003F2224"/>
    <w:rsid w:val="003F4904"/>
    <w:rsid w:val="00403869"/>
    <w:rsid w:val="004070D1"/>
    <w:rsid w:val="00413D78"/>
    <w:rsid w:val="004143D0"/>
    <w:rsid w:val="00414773"/>
    <w:rsid w:val="0042214D"/>
    <w:rsid w:val="004224B4"/>
    <w:rsid w:val="00426CC3"/>
    <w:rsid w:val="00430D41"/>
    <w:rsid w:val="00432517"/>
    <w:rsid w:val="004351D3"/>
    <w:rsid w:val="00435230"/>
    <w:rsid w:val="00436287"/>
    <w:rsid w:val="004422C8"/>
    <w:rsid w:val="00442500"/>
    <w:rsid w:val="00445EE5"/>
    <w:rsid w:val="00453682"/>
    <w:rsid w:val="0045681F"/>
    <w:rsid w:val="00460C81"/>
    <w:rsid w:val="00461FC4"/>
    <w:rsid w:val="00462452"/>
    <w:rsid w:val="00467B6C"/>
    <w:rsid w:val="0047045A"/>
    <w:rsid w:val="004711B3"/>
    <w:rsid w:val="00473974"/>
    <w:rsid w:val="00476D23"/>
    <w:rsid w:val="004770B0"/>
    <w:rsid w:val="00491C2E"/>
    <w:rsid w:val="004946F8"/>
    <w:rsid w:val="004A36CC"/>
    <w:rsid w:val="004A5C34"/>
    <w:rsid w:val="004A765C"/>
    <w:rsid w:val="004B28E1"/>
    <w:rsid w:val="004B605B"/>
    <w:rsid w:val="004B670C"/>
    <w:rsid w:val="004C0428"/>
    <w:rsid w:val="004C529A"/>
    <w:rsid w:val="004C57A1"/>
    <w:rsid w:val="004E0486"/>
    <w:rsid w:val="004E3195"/>
    <w:rsid w:val="004E5E45"/>
    <w:rsid w:val="004F0024"/>
    <w:rsid w:val="004F54F5"/>
    <w:rsid w:val="00503883"/>
    <w:rsid w:val="00504EFF"/>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A3FDC"/>
    <w:rsid w:val="005B4459"/>
    <w:rsid w:val="005C36F3"/>
    <w:rsid w:val="005C46B4"/>
    <w:rsid w:val="005C7632"/>
    <w:rsid w:val="005D21EF"/>
    <w:rsid w:val="005D3196"/>
    <w:rsid w:val="005D4513"/>
    <w:rsid w:val="005D649E"/>
    <w:rsid w:val="005E6E50"/>
    <w:rsid w:val="005F14B0"/>
    <w:rsid w:val="005F1A93"/>
    <w:rsid w:val="005F2A17"/>
    <w:rsid w:val="005F2AA1"/>
    <w:rsid w:val="005F33C5"/>
    <w:rsid w:val="005F6DC9"/>
    <w:rsid w:val="00600E45"/>
    <w:rsid w:val="00605410"/>
    <w:rsid w:val="00605435"/>
    <w:rsid w:val="00606192"/>
    <w:rsid w:val="00606F88"/>
    <w:rsid w:val="00613F38"/>
    <w:rsid w:val="006144EB"/>
    <w:rsid w:val="00614B03"/>
    <w:rsid w:val="006217DC"/>
    <w:rsid w:val="006425B3"/>
    <w:rsid w:val="0064759A"/>
    <w:rsid w:val="00650D44"/>
    <w:rsid w:val="00650E8D"/>
    <w:rsid w:val="0065182E"/>
    <w:rsid w:val="00653118"/>
    <w:rsid w:val="0066632B"/>
    <w:rsid w:val="006709A6"/>
    <w:rsid w:val="00670D7F"/>
    <w:rsid w:val="00684679"/>
    <w:rsid w:val="006846E6"/>
    <w:rsid w:val="006848BB"/>
    <w:rsid w:val="00686065"/>
    <w:rsid w:val="00686863"/>
    <w:rsid w:val="00694451"/>
    <w:rsid w:val="00694C09"/>
    <w:rsid w:val="0069799A"/>
    <w:rsid w:val="006A0FD8"/>
    <w:rsid w:val="006A3FEE"/>
    <w:rsid w:val="006A7108"/>
    <w:rsid w:val="006C15AC"/>
    <w:rsid w:val="006C365F"/>
    <w:rsid w:val="006C45D8"/>
    <w:rsid w:val="006C739D"/>
    <w:rsid w:val="006D1588"/>
    <w:rsid w:val="006D1D4D"/>
    <w:rsid w:val="006E05C8"/>
    <w:rsid w:val="006E0F75"/>
    <w:rsid w:val="006E1529"/>
    <w:rsid w:val="006E3B2E"/>
    <w:rsid w:val="006E3E43"/>
    <w:rsid w:val="006E54DA"/>
    <w:rsid w:val="006E5E72"/>
    <w:rsid w:val="006F3EF9"/>
    <w:rsid w:val="006F5102"/>
    <w:rsid w:val="00702A0C"/>
    <w:rsid w:val="00703006"/>
    <w:rsid w:val="0071240A"/>
    <w:rsid w:val="0071597F"/>
    <w:rsid w:val="00720C22"/>
    <w:rsid w:val="00721323"/>
    <w:rsid w:val="007232BC"/>
    <w:rsid w:val="00734693"/>
    <w:rsid w:val="007350D9"/>
    <w:rsid w:val="00737F91"/>
    <w:rsid w:val="00750740"/>
    <w:rsid w:val="007531C5"/>
    <w:rsid w:val="00756995"/>
    <w:rsid w:val="0075745C"/>
    <w:rsid w:val="00757BEF"/>
    <w:rsid w:val="007604C9"/>
    <w:rsid w:val="00760F0C"/>
    <w:rsid w:val="0076249E"/>
    <w:rsid w:val="007652F2"/>
    <w:rsid w:val="00767532"/>
    <w:rsid w:val="00770B74"/>
    <w:rsid w:val="00770EB4"/>
    <w:rsid w:val="00775E07"/>
    <w:rsid w:val="00787E41"/>
    <w:rsid w:val="00795CF2"/>
    <w:rsid w:val="007A09B4"/>
    <w:rsid w:val="007A49C0"/>
    <w:rsid w:val="007A5141"/>
    <w:rsid w:val="007B38BF"/>
    <w:rsid w:val="007B68FF"/>
    <w:rsid w:val="007C3CE0"/>
    <w:rsid w:val="007D050F"/>
    <w:rsid w:val="007D3FF3"/>
    <w:rsid w:val="007D5406"/>
    <w:rsid w:val="007D5FD5"/>
    <w:rsid w:val="007E3242"/>
    <w:rsid w:val="007E3D65"/>
    <w:rsid w:val="007E4C53"/>
    <w:rsid w:val="007F0CED"/>
    <w:rsid w:val="007F55C2"/>
    <w:rsid w:val="007F6D09"/>
    <w:rsid w:val="007F75B3"/>
    <w:rsid w:val="00804F10"/>
    <w:rsid w:val="00805779"/>
    <w:rsid w:val="00811CCD"/>
    <w:rsid w:val="008122F6"/>
    <w:rsid w:val="00812F34"/>
    <w:rsid w:val="00812FCE"/>
    <w:rsid w:val="00813B26"/>
    <w:rsid w:val="00817F3F"/>
    <w:rsid w:val="0082207F"/>
    <w:rsid w:val="008421DA"/>
    <w:rsid w:val="0084731C"/>
    <w:rsid w:val="00856066"/>
    <w:rsid w:val="008619F9"/>
    <w:rsid w:val="00864348"/>
    <w:rsid w:val="00877A6D"/>
    <w:rsid w:val="008805F6"/>
    <w:rsid w:val="00891214"/>
    <w:rsid w:val="008971F6"/>
    <w:rsid w:val="008A1758"/>
    <w:rsid w:val="008A18FB"/>
    <w:rsid w:val="008A6BC7"/>
    <w:rsid w:val="008B206F"/>
    <w:rsid w:val="008B7E17"/>
    <w:rsid w:val="008C6FC5"/>
    <w:rsid w:val="008E0907"/>
    <w:rsid w:val="008E1393"/>
    <w:rsid w:val="008F2DC5"/>
    <w:rsid w:val="008F4AEA"/>
    <w:rsid w:val="008F7C7E"/>
    <w:rsid w:val="00900E39"/>
    <w:rsid w:val="009013A9"/>
    <w:rsid w:val="00910204"/>
    <w:rsid w:val="00910431"/>
    <w:rsid w:val="00911BA2"/>
    <w:rsid w:val="00914E67"/>
    <w:rsid w:val="00915B1E"/>
    <w:rsid w:val="00916A26"/>
    <w:rsid w:val="00924129"/>
    <w:rsid w:val="009316A8"/>
    <w:rsid w:val="00932718"/>
    <w:rsid w:val="00960095"/>
    <w:rsid w:val="00967005"/>
    <w:rsid w:val="00971269"/>
    <w:rsid w:val="009747DB"/>
    <w:rsid w:val="009776D8"/>
    <w:rsid w:val="00977F1E"/>
    <w:rsid w:val="00984D24"/>
    <w:rsid w:val="00986A7D"/>
    <w:rsid w:val="00992130"/>
    <w:rsid w:val="00992C6A"/>
    <w:rsid w:val="0099401B"/>
    <w:rsid w:val="009A1505"/>
    <w:rsid w:val="009B25A0"/>
    <w:rsid w:val="009B289B"/>
    <w:rsid w:val="009B3E3F"/>
    <w:rsid w:val="009B43A4"/>
    <w:rsid w:val="009C000B"/>
    <w:rsid w:val="009C091E"/>
    <w:rsid w:val="009C106B"/>
    <w:rsid w:val="009C4167"/>
    <w:rsid w:val="009D0A0C"/>
    <w:rsid w:val="009D11C7"/>
    <w:rsid w:val="009D64F7"/>
    <w:rsid w:val="009E0513"/>
    <w:rsid w:val="009E1D63"/>
    <w:rsid w:val="009F0A1B"/>
    <w:rsid w:val="009F1DAD"/>
    <w:rsid w:val="009F6255"/>
    <w:rsid w:val="009F69DB"/>
    <w:rsid w:val="00A0019A"/>
    <w:rsid w:val="00A022B9"/>
    <w:rsid w:val="00A02511"/>
    <w:rsid w:val="00A14B6F"/>
    <w:rsid w:val="00A1513F"/>
    <w:rsid w:val="00A23A20"/>
    <w:rsid w:val="00A3017C"/>
    <w:rsid w:val="00A3325C"/>
    <w:rsid w:val="00A359CD"/>
    <w:rsid w:val="00A40DE5"/>
    <w:rsid w:val="00A42B16"/>
    <w:rsid w:val="00A453B6"/>
    <w:rsid w:val="00A47B8D"/>
    <w:rsid w:val="00A47ECC"/>
    <w:rsid w:val="00A51CD9"/>
    <w:rsid w:val="00A55A08"/>
    <w:rsid w:val="00A57FE9"/>
    <w:rsid w:val="00A65FE6"/>
    <w:rsid w:val="00A65FF7"/>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3E7C"/>
    <w:rsid w:val="00AC54E3"/>
    <w:rsid w:val="00AC60B2"/>
    <w:rsid w:val="00AE08DD"/>
    <w:rsid w:val="00AE27A5"/>
    <w:rsid w:val="00AE69C3"/>
    <w:rsid w:val="00AF316B"/>
    <w:rsid w:val="00AF3C00"/>
    <w:rsid w:val="00B00234"/>
    <w:rsid w:val="00B00B30"/>
    <w:rsid w:val="00B02F86"/>
    <w:rsid w:val="00B11A8A"/>
    <w:rsid w:val="00B17B8C"/>
    <w:rsid w:val="00B2557F"/>
    <w:rsid w:val="00B31733"/>
    <w:rsid w:val="00B400C0"/>
    <w:rsid w:val="00B41EF6"/>
    <w:rsid w:val="00B47CF1"/>
    <w:rsid w:val="00B509FD"/>
    <w:rsid w:val="00B516AD"/>
    <w:rsid w:val="00B52770"/>
    <w:rsid w:val="00B63B65"/>
    <w:rsid w:val="00B65D05"/>
    <w:rsid w:val="00B7701D"/>
    <w:rsid w:val="00B86D5E"/>
    <w:rsid w:val="00B90143"/>
    <w:rsid w:val="00B9099B"/>
    <w:rsid w:val="00B922BA"/>
    <w:rsid w:val="00B925C3"/>
    <w:rsid w:val="00B9443B"/>
    <w:rsid w:val="00B94E44"/>
    <w:rsid w:val="00B94EAE"/>
    <w:rsid w:val="00B95123"/>
    <w:rsid w:val="00BA11A5"/>
    <w:rsid w:val="00BA3987"/>
    <w:rsid w:val="00BB766F"/>
    <w:rsid w:val="00BC03DC"/>
    <w:rsid w:val="00BC07B9"/>
    <w:rsid w:val="00BC1DA5"/>
    <w:rsid w:val="00BC3358"/>
    <w:rsid w:val="00BC4832"/>
    <w:rsid w:val="00BC56BC"/>
    <w:rsid w:val="00BC7E84"/>
    <w:rsid w:val="00BD2954"/>
    <w:rsid w:val="00BD6783"/>
    <w:rsid w:val="00BD74C9"/>
    <w:rsid w:val="00BE7BDB"/>
    <w:rsid w:val="00BF0C38"/>
    <w:rsid w:val="00BF2908"/>
    <w:rsid w:val="00BF524E"/>
    <w:rsid w:val="00BF6AA1"/>
    <w:rsid w:val="00C00373"/>
    <w:rsid w:val="00C0144C"/>
    <w:rsid w:val="00C11732"/>
    <w:rsid w:val="00C2720C"/>
    <w:rsid w:val="00C331DD"/>
    <w:rsid w:val="00C36632"/>
    <w:rsid w:val="00C36E8E"/>
    <w:rsid w:val="00C41A06"/>
    <w:rsid w:val="00C43D91"/>
    <w:rsid w:val="00C4459D"/>
    <w:rsid w:val="00C45BDE"/>
    <w:rsid w:val="00C53268"/>
    <w:rsid w:val="00C54650"/>
    <w:rsid w:val="00C64146"/>
    <w:rsid w:val="00C7354C"/>
    <w:rsid w:val="00C742A7"/>
    <w:rsid w:val="00C7441A"/>
    <w:rsid w:val="00C907FF"/>
    <w:rsid w:val="00C91951"/>
    <w:rsid w:val="00C925F9"/>
    <w:rsid w:val="00CA39EB"/>
    <w:rsid w:val="00CA5E91"/>
    <w:rsid w:val="00CA6090"/>
    <w:rsid w:val="00CA6EBD"/>
    <w:rsid w:val="00CB1A91"/>
    <w:rsid w:val="00CB5B64"/>
    <w:rsid w:val="00CB7F44"/>
    <w:rsid w:val="00CC0275"/>
    <w:rsid w:val="00CC0BF0"/>
    <w:rsid w:val="00CD3EC3"/>
    <w:rsid w:val="00CD3FCF"/>
    <w:rsid w:val="00CD455D"/>
    <w:rsid w:val="00CE1A43"/>
    <w:rsid w:val="00CE4771"/>
    <w:rsid w:val="00CE6C1B"/>
    <w:rsid w:val="00CF5E14"/>
    <w:rsid w:val="00CF7763"/>
    <w:rsid w:val="00D00068"/>
    <w:rsid w:val="00D004D7"/>
    <w:rsid w:val="00D03641"/>
    <w:rsid w:val="00D06235"/>
    <w:rsid w:val="00D11BEA"/>
    <w:rsid w:val="00D13D92"/>
    <w:rsid w:val="00D15F23"/>
    <w:rsid w:val="00D168B1"/>
    <w:rsid w:val="00D17F75"/>
    <w:rsid w:val="00D219AF"/>
    <w:rsid w:val="00D225AE"/>
    <w:rsid w:val="00D26E4A"/>
    <w:rsid w:val="00D272DA"/>
    <w:rsid w:val="00D27CB8"/>
    <w:rsid w:val="00D31D91"/>
    <w:rsid w:val="00D344CE"/>
    <w:rsid w:val="00D36EB1"/>
    <w:rsid w:val="00D37931"/>
    <w:rsid w:val="00D46428"/>
    <w:rsid w:val="00D5111B"/>
    <w:rsid w:val="00D6250C"/>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C3D77"/>
    <w:rsid w:val="00DE135D"/>
    <w:rsid w:val="00DE2FDD"/>
    <w:rsid w:val="00DE7E89"/>
    <w:rsid w:val="00DF180E"/>
    <w:rsid w:val="00E014D4"/>
    <w:rsid w:val="00E15872"/>
    <w:rsid w:val="00E16733"/>
    <w:rsid w:val="00E252E6"/>
    <w:rsid w:val="00E30197"/>
    <w:rsid w:val="00E30478"/>
    <w:rsid w:val="00E33610"/>
    <w:rsid w:val="00E339C0"/>
    <w:rsid w:val="00E40C37"/>
    <w:rsid w:val="00E426A7"/>
    <w:rsid w:val="00E43FA8"/>
    <w:rsid w:val="00E447A1"/>
    <w:rsid w:val="00E45AEB"/>
    <w:rsid w:val="00E51092"/>
    <w:rsid w:val="00E51465"/>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155B"/>
    <w:rsid w:val="00EB31B5"/>
    <w:rsid w:val="00EB3C86"/>
    <w:rsid w:val="00EC167E"/>
    <w:rsid w:val="00EC1D83"/>
    <w:rsid w:val="00EC3BE7"/>
    <w:rsid w:val="00EC5950"/>
    <w:rsid w:val="00EC59BD"/>
    <w:rsid w:val="00ED07A7"/>
    <w:rsid w:val="00EE2116"/>
    <w:rsid w:val="00EE67D7"/>
    <w:rsid w:val="00EE6BE3"/>
    <w:rsid w:val="00F03340"/>
    <w:rsid w:val="00F05DC6"/>
    <w:rsid w:val="00F126BF"/>
    <w:rsid w:val="00F12BFE"/>
    <w:rsid w:val="00F13B25"/>
    <w:rsid w:val="00F16881"/>
    <w:rsid w:val="00F17262"/>
    <w:rsid w:val="00F17515"/>
    <w:rsid w:val="00F20D96"/>
    <w:rsid w:val="00F23E50"/>
    <w:rsid w:val="00F33D9D"/>
    <w:rsid w:val="00F34C0F"/>
    <w:rsid w:val="00F36A4C"/>
    <w:rsid w:val="00F43814"/>
    <w:rsid w:val="00F44BC6"/>
    <w:rsid w:val="00F55CCB"/>
    <w:rsid w:val="00F64516"/>
    <w:rsid w:val="00F6545F"/>
    <w:rsid w:val="00F71E9A"/>
    <w:rsid w:val="00F73A02"/>
    <w:rsid w:val="00F73D68"/>
    <w:rsid w:val="00F74697"/>
    <w:rsid w:val="00F8378A"/>
    <w:rsid w:val="00F83CBC"/>
    <w:rsid w:val="00F91A97"/>
    <w:rsid w:val="00F974D3"/>
    <w:rsid w:val="00F97613"/>
    <w:rsid w:val="00FB034A"/>
    <w:rsid w:val="00FB626C"/>
    <w:rsid w:val="00FD6AF0"/>
    <w:rsid w:val="00FE2A15"/>
    <w:rsid w:val="00FE477E"/>
    <w:rsid w:val="00FE5AD2"/>
    <w:rsid w:val="00FF0F8F"/>
    <w:rsid w:val="00FF11F3"/>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B3"/>
    <w:pPr>
      <w:suppressAutoHyphens/>
      <w:jc w:val="both"/>
    </w:pPr>
    <w:rPr>
      <w:rFonts w:ascii="Arial" w:hAnsi="Arial"/>
      <w:lang w:eastAsia="ar-SA"/>
    </w:rPr>
  </w:style>
  <w:style w:type="paragraph" w:styleId="Ttulo1">
    <w:name w:val="heading 1"/>
    <w:basedOn w:val="Normal"/>
    <w:next w:val="Normal"/>
    <w:qFormat/>
    <w:rsid w:val="004711B3"/>
    <w:pPr>
      <w:keepNext/>
      <w:tabs>
        <w:tab w:val="num" w:pos="0"/>
      </w:tabs>
      <w:outlineLvl w:val="0"/>
    </w:pPr>
    <w:rPr>
      <w:b/>
    </w:rPr>
  </w:style>
  <w:style w:type="paragraph" w:styleId="Ttulo2">
    <w:name w:val="heading 2"/>
    <w:basedOn w:val="Normal"/>
    <w:next w:val="Normal"/>
    <w:qFormat/>
    <w:rsid w:val="004711B3"/>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711B3"/>
    <w:pPr>
      <w:keepNext/>
      <w:tabs>
        <w:tab w:val="num" w:pos="0"/>
      </w:tabs>
      <w:ind w:right="-93"/>
      <w:jc w:val="center"/>
      <w:outlineLvl w:val="2"/>
    </w:pPr>
    <w:rPr>
      <w:b/>
      <w:sz w:val="22"/>
    </w:rPr>
  </w:style>
  <w:style w:type="paragraph" w:styleId="Ttulo4">
    <w:name w:val="heading 4"/>
    <w:basedOn w:val="Normal"/>
    <w:next w:val="Normal"/>
    <w:qFormat/>
    <w:rsid w:val="004711B3"/>
    <w:pPr>
      <w:keepNext/>
      <w:tabs>
        <w:tab w:val="num" w:pos="0"/>
      </w:tabs>
      <w:outlineLvl w:val="3"/>
    </w:pPr>
    <w:rPr>
      <w:rFonts w:cs="Arial"/>
      <w:b/>
      <w:sz w:val="22"/>
    </w:rPr>
  </w:style>
  <w:style w:type="paragraph" w:styleId="Ttulo5">
    <w:name w:val="heading 5"/>
    <w:basedOn w:val="Normal"/>
    <w:next w:val="Normal"/>
    <w:qFormat/>
    <w:rsid w:val="004711B3"/>
    <w:pPr>
      <w:keepNext/>
      <w:tabs>
        <w:tab w:val="num" w:pos="0"/>
      </w:tabs>
      <w:ind w:left="1440"/>
      <w:outlineLvl w:val="4"/>
    </w:pPr>
    <w:rPr>
      <w:rFonts w:cs="Arial"/>
      <w:b/>
      <w:sz w:val="22"/>
    </w:rPr>
  </w:style>
  <w:style w:type="paragraph" w:styleId="Ttulo6">
    <w:name w:val="heading 6"/>
    <w:basedOn w:val="Normal"/>
    <w:next w:val="Normal"/>
    <w:qFormat/>
    <w:rsid w:val="004711B3"/>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711B3"/>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711B3"/>
    <w:pPr>
      <w:keepNext/>
      <w:tabs>
        <w:tab w:val="num" w:pos="0"/>
      </w:tabs>
      <w:spacing w:before="120"/>
      <w:ind w:left="23"/>
      <w:jc w:val="center"/>
      <w:outlineLvl w:val="7"/>
    </w:pPr>
    <w:rPr>
      <w:rFonts w:cs="Arial"/>
      <w:sz w:val="24"/>
    </w:rPr>
  </w:style>
  <w:style w:type="paragraph" w:styleId="Ttulo9">
    <w:name w:val="heading 9"/>
    <w:basedOn w:val="Normal"/>
    <w:next w:val="Normal"/>
    <w:qFormat/>
    <w:rsid w:val="004711B3"/>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711B3"/>
    <w:rPr>
      <w:rFonts w:ascii="Symbol" w:hAnsi="Symbol"/>
    </w:rPr>
  </w:style>
  <w:style w:type="character" w:customStyle="1" w:styleId="Absatz-Standardschriftart">
    <w:name w:val="Absatz-Standardschriftart"/>
    <w:rsid w:val="004711B3"/>
  </w:style>
  <w:style w:type="character" w:customStyle="1" w:styleId="WW-Absatz-Standardschriftart">
    <w:name w:val="WW-Absatz-Standardschriftart"/>
    <w:rsid w:val="004711B3"/>
  </w:style>
  <w:style w:type="character" w:customStyle="1" w:styleId="WW8Num1z0">
    <w:name w:val="WW8Num1z0"/>
    <w:rsid w:val="004711B3"/>
    <w:rPr>
      <w:rFonts w:ascii="Symbol" w:hAnsi="Symbol"/>
    </w:rPr>
  </w:style>
  <w:style w:type="character" w:customStyle="1" w:styleId="WW-Absatz-Standardschriftart1">
    <w:name w:val="WW-Absatz-Standardschriftart1"/>
    <w:rsid w:val="004711B3"/>
  </w:style>
  <w:style w:type="character" w:customStyle="1" w:styleId="WW-WW8Num1z0">
    <w:name w:val="WW-WW8Num1z0"/>
    <w:rsid w:val="004711B3"/>
    <w:rPr>
      <w:rFonts w:ascii="Symbol" w:hAnsi="Symbol"/>
    </w:rPr>
  </w:style>
  <w:style w:type="character" w:customStyle="1" w:styleId="WW-Absatz-Standardschriftart11">
    <w:name w:val="WW-Absatz-Standardschriftart11"/>
    <w:rsid w:val="004711B3"/>
  </w:style>
  <w:style w:type="character" w:customStyle="1" w:styleId="WW-WW8Num1z01">
    <w:name w:val="WW-WW8Num1z01"/>
    <w:rsid w:val="004711B3"/>
    <w:rPr>
      <w:rFonts w:ascii="Symbol" w:hAnsi="Symbol"/>
    </w:rPr>
  </w:style>
  <w:style w:type="character" w:customStyle="1" w:styleId="WW-Absatz-Standardschriftart111">
    <w:name w:val="WW-Absatz-Standardschriftart111"/>
    <w:rsid w:val="004711B3"/>
  </w:style>
  <w:style w:type="character" w:customStyle="1" w:styleId="WW-WW8Num1z011">
    <w:name w:val="WW-WW8Num1z011"/>
    <w:rsid w:val="004711B3"/>
    <w:rPr>
      <w:rFonts w:ascii="Symbol" w:hAnsi="Symbol"/>
    </w:rPr>
  </w:style>
  <w:style w:type="character" w:customStyle="1" w:styleId="WW-Absatz-Standardschriftart1111">
    <w:name w:val="WW-Absatz-Standardschriftart1111"/>
    <w:rsid w:val="004711B3"/>
  </w:style>
  <w:style w:type="character" w:customStyle="1" w:styleId="WW-WW8Num1z0111">
    <w:name w:val="WW-WW8Num1z0111"/>
    <w:rsid w:val="004711B3"/>
    <w:rPr>
      <w:rFonts w:ascii="Symbol" w:hAnsi="Symbol"/>
    </w:rPr>
  </w:style>
  <w:style w:type="character" w:customStyle="1" w:styleId="WW-Absatz-Standardschriftart11111">
    <w:name w:val="WW-Absatz-Standardschriftart11111"/>
    <w:rsid w:val="004711B3"/>
  </w:style>
  <w:style w:type="character" w:customStyle="1" w:styleId="WW-WW8Num1z01111">
    <w:name w:val="WW-WW8Num1z01111"/>
    <w:rsid w:val="004711B3"/>
    <w:rPr>
      <w:rFonts w:ascii="Symbol" w:hAnsi="Symbol"/>
    </w:rPr>
  </w:style>
  <w:style w:type="character" w:customStyle="1" w:styleId="WW-Absatz-Standardschriftart111111">
    <w:name w:val="WW-Absatz-Standardschriftart111111"/>
    <w:rsid w:val="004711B3"/>
  </w:style>
  <w:style w:type="character" w:customStyle="1" w:styleId="WW-WW8Num1z011111">
    <w:name w:val="WW-WW8Num1z011111"/>
    <w:rsid w:val="004711B3"/>
    <w:rPr>
      <w:rFonts w:ascii="Symbol" w:hAnsi="Symbol"/>
    </w:rPr>
  </w:style>
  <w:style w:type="character" w:customStyle="1" w:styleId="WW-Absatz-Standardschriftart1111111">
    <w:name w:val="WW-Absatz-Standardschriftart1111111"/>
    <w:rsid w:val="004711B3"/>
  </w:style>
  <w:style w:type="character" w:customStyle="1" w:styleId="WW8Num13z0">
    <w:name w:val="WW8Num13z0"/>
    <w:rsid w:val="004711B3"/>
    <w:rPr>
      <w:b w:val="0"/>
    </w:rPr>
  </w:style>
  <w:style w:type="character" w:customStyle="1" w:styleId="WW8Num14z0">
    <w:name w:val="WW8Num14z0"/>
    <w:rsid w:val="004711B3"/>
    <w:rPr>
      <w:rFonts w:ascii="Times New Roman" w:hAnsi="Times New Roman"/>
    </w:rPr>
  </w:style>
  <w:style w:type="character" w:customStyle="1" w:styleId="WW8Num15z0">
    <w:name w:val="WW8Num15z0"/>
    <w:rsid w:val="004711B3"/>
    <w:rPr>
      <w:rFonts w:ascii="Symbol" w:eastAsia="Times New Roman" w:hAnsi="Symbol" w:cs="Arial"/>
    </w:rPr>
  </w:style>
  <w:style w:type="character" w:customStyle="1" w:styleId="WW8Num15z1">
    <w:name w:val="WW8Num15z1"/>
    <w:rsid w:val="004711B3"/>
    <w:rPr>
      <w:rFonts w:ascii="Courier New" w:hAnsi="Courier New" w:cs="Courier New"/>
    </w:rPr>
  </w:style>
  <w:style w:type="character" w:customStyle="1" w:styleId="WW8Num15z2">
    <w:name w:val="WW8Num15z2"/>
    <w:rsid w:val="004711B3"/>
    <w:rPr>
      <w:rFonts w:ascii="Wingdings" w:hAnsi="Wingdings"/>
    </w:rPr>
  </w:style>
  <w:style w:type="character" w:customStyle="1" w:styleId="WW8Num15z3">
    <w:name w:val="WW8Num15z3"/>
    <w:rsid w:val="004711B3"/>
    <w:rPr>
      <w:rFonts w:ascii="Symbol" w:hAnsi="Symbol"/>
    </w:rPr>
  </w:style>
  <w:style w:type="character" w:customStyle="1" w:styleId="WW8Num17z0">
    <w:name w:val="WW8Num17z0"/>
    <w:rsid w:val="004711B3"/>
    <w:rPr>
      <w:rFonts w:ascii="Times New Roman" w:eastAsia="Times New Roman" w:hAnsi="Times New Roman" w:cs="Times New Roman"/>
    </w:rPr>
  </w:style>
  <w:style w:type="character" w:customStyle="1" w:styleId="WW8Num17z1">
    <w:name w:val="WW8Num17z1"/>
    <w:rsid w:val="004711B3"/>
    <w:rPr>
      <w:rFonts w:ascii="Courier New" w:hAnsi="Courier New"/>
    </w:rPr>
  </w:style>
  <w:style w:type="character" w:customStyle="1" w:styleId="WW8Num17z2">
    <w:name w:val="WW8Num17z2"/>
    <w:rsid w:val="004711B3"/>
    <w:rPr>
      <w:rFonts w:ascii="Wingdings" w:hAnsi="Wingdings"/>
    </w:rPr>
  </w:style>
  <w:style w:type="character" w:customStyle="1" w:styleId="WW8Num17z3">
    <w:name w:val="WW8Num17z3"/>
    <w:rsid w:val="004711B3"/>
    <w:rPr>
      <w:rFonts w:ascii="Symbol" w:hAnsi="Symbol"/>
    </w:rPr>
  </w:style>
  <w:style w:type="character" w:customStyle="1" w:styleId="WW8Num18z0">
    <w:name w:val="WW8Num18z0"/>
    <w:rsid w:val="004711B3"/>
    <w:rPr>
      <w:rFonts w:ascii="Symbol" w:hAnsi="Symbol"/>
    </w:rPr>
  </w:style>
  <w:style w:type="character" w:customStyle="1" w:styleId="WW8Num19z1">
    <w:name w:val="WW8Num19z1"/>
    <w:rsid w:val="004711B3"/>
    <w:rPr>
      <w:rFonts w:ascii="Times New Roman" w:eastAsia="Times New Roman" w:hAnsi="Times New Roman" w:cs="Times New Roman"/>
    </w:rPr>
  </w:style>
  <w:style w:type="character" w:customStyle="1" w:styleId="WW8Num20z0">
    <w:name w:val="WW8Num20z0"/>
    <w:rsid w:val="004711B3"/>
    <w:rPr>
      <w:b w:val="0"/>
    </w:rPr>
  </w:style>
  <w:style w:type="character" w:customStyle="1" w:styleId="WW8Num22z0">
    <w:name w:val="WW8Num22z0"/>
    <w:rsid w:val="004711B3"/>
    <w:rPr>
      <w:rFonts w:ascii="Symbol" w:hAnsi="Symbol"/>
    </w:rPr>
  </w:style>
  <w:style w:type="character" w:customStyle="1" w:styleId="WW8Num28z0">
    <w:name w:val="WW8Num28z0"/>
    <w:rsid w:val="004711B3"/>
    <w:rPr>
      <w:b w:val="0"/>
    </w:rPr>
  </w:style>
  <w:style w:type="character" w:customStyle="1" w:styleId="WW8Num29z0">
    <w:name w:val="WW8Num29z0"/>
    <w:rsid w:val="004711B3"/>
    <w:rPr>
      <w:rFonts w:ascii="Symbol" w:hAnsi="Symbol"/>
      <w:color w:val="auto"/>
      <w:sz w:val="28"/>
    </w:rPr>
  </w:style>
  <w:style w:type="character" w:customStyle="1" w:styleId="WW8Num30z0">
    <w:name w:val="WW8Num30z0"/>
    <w:rsid w:val="004711B3"/>
    <w:rPr>
      <w:b w:val="0"/>
    </w:rPr>
  </w:style>
  <w:style w:type="character" w:customStyle="1" w:styleId="WW8NumSt13z0">
    <w:name w:val="WW8NumSt13z0"/>
    <w:rsid w:val="004711B3"/>
    <w:rPr>
      <w:rFonts w:ascii="Symbol" w:hAnsi="Symbol"/>
    </w:rPr>
  </w:style>
  <w:style w:type="character" w:customStyle="1" w:styleId="WW-Fontepargpadro">
    <w:name w:val="WW-Fonte parág. padrão"/>
    <w:rsid w:val="004711B3"/>
  </w:style>
  <w:style w:type="character" w:customStyle="1" w:styleId="WW-Absatz-Standardschriftart11111111">
    <w:name w:val="WW-Absatz-Standardschriftart11111111"/>
    <w:rsid w:val="004711B3"/>
  </w:style>
  <w:style w:type="character" w:customStyle="1" w:styleId="WW-Fontepargpadro1">
    <w:name w:val="WW-Fonte parág. padrão1"/>
    <w:rsid w:val="004711B3"/>
  </w:style>
  <w:style w:type="character" w:customStyle="1" w:styleId="WW-Fontepargpadro11">
    <w:name w:val="WW-Fonte parág. padrão11"/>
    <w:rsid w:val="004711B3"/>
  </w:style>
  <w:style w:type="character" w:styleId="Hyperlink">
    <w:name w:val="Hyperlink"/>
    <w:semiHidden/>
    <w:rsid w:val="004711B3"/>
    <w:rPr>
      <w:color w:val="0000FF"/>
      <w:u w:val="single"/>
    </w:rPr>
  </w:style>
  <w:style w:type="character" w:customStyle="1" w:styleId="WW8Num4z1">
    <w:name w:val="WW8Num4z1"/>
    <w:rsid w:val="004711B3"/>
    <w:rPr>
      <w:b w:val="0"/>
      <w:color w:val="000000"/>
    </w:rPr>
  </w:style>
  <w:style w:type="character" w:customStyle="1" w:styleId="WW8Num7z0">
    <w:name w:val="WW8Num7z0"/>
    <w:rsid w:val="004711B3"/>
    <w:rPr>
      <w:rFonts w:ascii="Symbol" w:hAnsi="Symbol"/>
    </w:rPr>
  </w:style>
  <w:style w:type="character" w:customStyle="1" w:styleId="WW8Num7z1">
    <w:name w:val="WW8Num7z1"/>
    <w:rsid w:val="004711B3"/>
    <w:rPr>
      <w:rFonts w:ascii="Courier New" w:hAnsi="Courier New"/>
    </w:rPr>
  </w:style>
  <w:style w:type="character" w:customStyle="1" w:styleId="WW8Num7z2">
    <w:name w:val="WW8Num7z2"/>
    <w:rsid w:val="004711B3"/>
    <w:rPr>
      <w:rFonts w:ascii="Wingdings" w:hAnsi="Wingdings"/>
    </w:rPr>
  </w:style>
  <w:style w:type="character" w:customStyle="1" w:styleId="WW8Num8z0">
    <w:name w:val="WW8Num8z0"/>
    <w:rsid w:val="004711B3"/>
    <w:rPr>
      <w:rFonts w:ascii="Symbol" w:hAnsi="Symbol"/>
    </w:rPr>
  </w:style>
  <w:style w:type="character" w:customStyle="1" w:styleId="WW8Num8z1">
    <w:name w:val="WW8Num8z1"/>
    <w:rsid w:val="004711B3"/>
    <w:rPr>
      <w:rFonts w:ascii="Courier New" w:hAnsi="Courier New"/>
    </w:rPr>
  </w:style>
  <w:style w:type="character" w:customStyle="1" w:styleId="WW8Num8z2">
    <w:name w:val="WW8Num8z2"/>
    <w:rsid w:val="004711B3"/>
    <w:rPr>
      <w:rFonts w:ascii="Wingdings" w:hAnsi="Wingdings"/>
    </w:rPr>
  </w:style>
  <w:style w:type="character" w:styleId="Nmerodepgina">
    <w:name w:val="page number"/>
    <w:basedOn w:val="WW-Fontepargpadro"/>
    <w:semiHidden/>
    <w:rsid w:val="004711B3"/>
  </w:style>
  <w:style w:type="character" w:customStyle="1" w:styleId="SmbolosdeNumerao">
    <w:name w:val="Símbolos de Numeração"/>
    <w:rsid w:val="004711B3"/>
  </w:style>
  <w:style w:type="character" w:customStyle="1" w:styleId="WW-SmbolosdeNumerao">
    <w:name w:val="WW-Símbolos de Numeração"/>
    <w:rsid w:val="004711B3"/>
  </w:style>
  <w:style w:type="character" w:customStyle="1" w:styleId="WW-SmbolosdeNumerao1">
    <w:name w:val="WW-Símbolos de Numeração1"/>
    <w:rsid w:val="004711B3"/>
  </w:style>
  <w:style w:type="character" w:customStyle="1" w:styleId="WW-SmbolosdeNumerao11">
    <w:name w:val="WW-Símbolos de Numeração11"/>
    <w:rsid w:val="004711B3"/>
  </w:style>
  <w:style w:type="character" w:customStyle="1" w:styleId="WW-SmbolosdeNumerao111">
    <w:name w:val="WW-Símbolos de Numeração111"/>
    <w:rsid w:val="004711B3"/>
  </w:style>
  <w:style w:type="character" w:customStyle="1" w:styleId="WW-SmbolosdeNumerao1111">
    <w:name w:val="WW-Símbolos de Numeração1111"/>
    <w:rsid w:val="004711B3"/>
  </w:style>
  <w:style w:type="character" w:customStyle="1" w:styleId="WW-SmbolosdeNumerao11111">
    <w:name w:val="WW-Símbolos de Numeração11111"/>
    <w:rsid w:val="004711B3"/>
  </w:style>
  <w:style w:type="character" w:customStyle="1" w:styleId="Smbolosdenumerao0">
    <w:name w:val="Símbolos de numeração"/>
    <w:rsid w:val="004711B3"/>
  </w:style>
  <w:style w:type="character" w:customStyle="1" w:styleId="Marcadores">
    <w:name w:val="Marcadores"/>
    <w:rsid w:val="004711B3"/>
    <w:rPr>
      <w:rFonts w:ascii="StarSymbol" w:eastAsia="StarSymbol" w:hAnsi="StarSymbol" w:cs="StarSymbol"/>
      <w:sz w:val="18"/>
      <w:szCs w:val="18"/>
    </w:rPr>
  </w:style>
  <w:style w:type="paragraph" w:customStyle="1" w:styleId="Captulo">
    <w:name w:val="Capítulo"/>
    <w:basedOn w:val="Normal"/>
    <w:next w:val="Corpodetexto"/>
    <w:rsid w:val="004711B3"/>
    <w:pPr>
      <w:keepNext/>
      <w:spacing w:before="240" w:after="120"/>
    </w:pPr>
    <w:rPr>
      <w:rFonts w:eastAsia="Tahoma" w:cs="Tahoma"/>
      <w:sz w:val="28"/>
      <w:szCs w:val="28"/>
    </w:rPr>
  </w:style>
  <w:style w:type="paragraph" w:styleId="Corpodetexto">
    <w:name w:val="Body Text"/>
    <w:basedOn w:val="Normal"/>
    <w:semiHidden/>
    <w:rsid w:val="004711B3"/>
    <w:rPr>
      <w:sz w:val="22"/>
    </w:rPr>
  </w:style>
  <w:style w:type="paragraph" w:styleId="Lista">
    <w:name w:val="List"/>
    <w:basedOn w:val="Corpodetexto"/>
    <w:semiHidden/>
    <w:rsid w:val="004711B3"/>
    <w:rPr>
      <w:rFonts w:cs="Tahoma"/>
    </w:rPr>
  </w:style>
  <w:style w:type="paragraph" w:styleId="Legenda">
    <w:name w:val="caption"/>
    <w:basedOn w:val="Normal"/>
    <w:qFormat/>
    <w:rsid w:val="004711B3"/>
    <w:pPr>
      <w:suppressLineNumbers/>
      <w:spacing w:before="120" w:after="120"/>
    </w:pPr>
    <w:rPr>
      <w:rFonts w:cs="Tahoma"/>
      <w:i/>
      <w:iCs/>
    </w:rPr>
  </w:style>
  <w:style w:type="paragraph" w:customStyle="1" w:styleId="ndice">
    <w:name w:val="Índice"/>
    <w:basedOn w:val="Normal"/>
    <w:rsid w:val="004711B3"/>
    <w:pPr>
      <w:suppressLineNumbers/>
    </w:pPr>
    <w:rPr>
      <w:rFonts w:cs="Tahoma"/>
    </w:rPr>
  </w:style>
  <w:style w:type="paragraph" w:customStyle="1" w:styleId="TtuloPrincipal">
    <w:name w:val="Título Principal"/>
    <w:basedOn w:val="Normal"/>
    <w:next w:val="Corpodetexto"/>
    <w:rsid w:val="004711B3"/>
    <w:pPr>
      <w:keepNext/>
      <w:spacing w:before="240" w:after="120"/>
    </w:pPr>
    <w:rPr>
      <w:rFonts w:eastAsia="Lucida Sans Unicode" w:cs="Tahoma"/>
      <w:sz w:val="28"/>
      <w:szCs w:val="28"/>
    </w:rPr>
  </w:style>
  <w:style w:type="paragraph" w:customStyle="1" w:styleId="WW-Legenda">
    <w:name w:val="WW-Legenda"/>
    <w:basedOn w:val="Normal"/>
    <w:rsid w:val="004711B3"/>
    <w:pPr>
      <w:suppressLineNumbers/>
      <w:spacing w:before="120" w:after="120"/>
    </w:pPr>
    <w:rPr>
      <w:rFonts w:cs="Tahoma"/>
      <w:i/>
      <w:iCs/>
    </w:rPr>
  </w:style>
  <w:style w:type="paragraph" w:customStyle="1" w:styleId="WW-ndice">
    <w:name w:val="WW-Índice"/>
    <w:basedOn w:val="Normal"/>
    <w:rsid w:val="004711B3"/>
    <w:pPr>
      <w:suppressLineNumbers/>
    </w:pPr>
    <w:rPr>
      <w:rFonts w:cs="Tahoma"/>
    </w:rPr>
  </w:style>
  <w:style w:type="paragraph" w:customStyle="1" w:styleId="WW-TtuloPrincipal">
    <w:name w:val="WW-Título Principal"/>
    <w:basedOn w:val="Normal"/>
    <w:next w:val="Corpodetexto"/>
    <w:rsid w:val="004711B3"/>
    <w:pPr>
      <w:keepNext/>
      <w:spacing w:before="240" w:after="120"/>
    </w:pPr>
    <w:rPr>
      <w:rFonts w:eastAsia="Lucida Sans Unicode" w:cs="Tahoma"/>
      <w:sz w:val="28"/>
      <w:szCs w:val="28"/>
    </w:rPr>
  </w:style>
  <w:style w:type="paragraph" w:customStyle="1" w:styleId="WW-Legenda1">
    <w:name w:val="WW-Legenda1"/>
    <w:basedOn w:val="Normal"/>
    <w:rsid w:val="004711B3"/>
    <w:pPr>
      <w:suppressLineNumbers/>
      <w:spacing w:before="120" w:after="120"/>
    </w:pPr>
    <w:rPr>
      <w:rFonts w:cs="Tahoma"/>
      <w:i/>
      <w:iCs/>
    </w:rPr>
  </w:style>
  <w:style w:type="paragraph" w:customStyle="1" w:styleId="WW-ndice1">
    <w:name w:val="WW-Índice1"/>
    <w:basedOn w:val="Normal"/>
    <w:rsid w:val="004711B3"/>
    <w:pPr>
      <w:suppressLineNumbers/>
    </w:pPr>
    <w:rPr>
      <w:rFonts w:cs="Tahoma"/>
    </w:rPr>
  </w:style>
  <w:style w:type="paragraph" w:customStyle="1" w:styleId="WW-TtuloPrincipal1">
    <w:name w:val="WW-Título Principal1"/>
    <w:basedOn w:val="Normal"/>
    <w:next w:val="Corpodetexto"/>
    <w:rsid w:val="004711B3"/>
    <w:pPr>
      <w:keepNext/>
      <w:spacing w:before="240" w:after="120"/>
    </w:pPr>
    <w:rPr>
      <w:rFonts w:eastAsia="Lucida Sans Unicode" w:cs="Tahoma"/>
      <w:sz w:val="28"/>
      <w:szCs w:val="28"/>
    </w:rPr>
  </w:style>
  <w:style w:type="paragraph" w:customStyle="1" w:styleId="WW-Legenda11">
    <w:name w:val="WW-Legenda11"/>
    <w:basedOn w:val="Normal"/>
    <w:rsid w:val="004711B3"/>
    <w:pPr>
      <w:suppressLineNumbers/>
      <w:spacing w:before="120" w:after="120"/>
    </w:pPr>
    <w:rPr>
      <w:rFonts w:cs="Tahoma"/>
      <w:i/>
      <w:iCs/>
    </w:rPr>
  </w:style>
  <w:style w:type="paragraph" w:customStyle="1" w:styleId="WW-ndice11">
    <w:name w:val="WW-Índice11"/>
    <w:basedOn w:val="Normal"/>
    <w:rsid w:val="004711B3"/>
    <w:pPr>
      <w:suppressLineNumbers/>
    </w:pPr>
    <w:rPr>
      <w:rFonts w:cs="Tahoma"/>
    </w:rPr>
  </w:style>
  <w:style w:type="paragraph" w:customStyle="1" w:styleId="WW-TtuloPrincipal11">
    <w:name w:val="WW-Título Principal11"/>
    <w:basedOn w:val="Normal"/>
    <w:next w:val="Corpodetexto"/>
    <w:rsid w:val="004711B3"/>
    <w:pPr>
      <w:keepNext/>
      <w:spacing w:before="240" w:after="120"/>
    </w:pPr>
    <w:rPr>
      <w:rFonts w:eastAsia="Lucida Sans Unicode" w:cs="Tahoma"/>
      <w:sz w:val="28"/>
      <w:szCs w:val="28"/>
    </w:rPr>
  </w:style>
  <w:style w:type="paragraph" w:customStyle="1" w:styleId="WW-Legenda111">
    <w:name w:val="WW-Legenda111"/>
    <w:basedOn w:val="Normal"/>
    <w:rsid w:val="004711B3"/>
    <w:pPr>
      <w:suppressLineNumbers/>
      <w:spacing w:before="120" w:after="120"/>
    </w:pPr>
    <w:rPr>
      <w:rFonts w:cs="Tahoma"/>
      <w:i/>
      <w:iCs/>
    </w:rPr>
  </w:style>
  <w:style w:type="paragraph" w:customStyle="1" w:styleId="WW-ndice111">
    <w:name w:val="WW-Índice111"/>
    <w:basedOn w:val="Normal"/>
    <w:rsid w:val="004711B3"/>
    <w:pPr>
      <w:suppressLineNumbers/>
    </w:pPr>
    <w:rPr>
      <w:rFonts w:cs="Tahoma"/>
    </w:rPr>
  </w:style>
  <w:style w:type="paragraph" w:customStyle="1" w:styleId="WW-TtuloPrincipal111">
    <w:name w:val="WW-Título Principal111"/>
    <w:basedOn w:val="Normal"/>
    <w:next w:val="Corpodetexto"/>
    <w:rsid w:val="004711B3"/>
    <w:pPr>
      <w:keepNext/>
      <w:spacing w:before="240" w:after="120"/>
    </w:pPr>
    <w:rPr>
      <w:rFonts w:eastAsia="Lucida Sans Unicode" w:cs="Tahoma"/>
      <w:sz w:val="28"/>
      <w:szCs w:val="28"/>
    </w:rPr>
  </w:style>
  <w:style w:type="paragraph" w:customStyle="1" w:styleId="WW-Legenda1111">
    <w:name w:val="WW-Legenda1111"/>
    <w:basedOn w:val="Normal"/>
    <w:rsid w:val="004711B3"/>
    <w:pPr>
      <w:suppressLineNumbers/>
      <w:spacing w:before="120" w:after="120"/>
    </w:pPr>
    <w:rPr>
      <w:rFonts w:cs="Tahoma"/>
      <w:i/>
      <w:iCs/>
    </w:rPr>
  </w:style>
  <w:style w:type="paragraph" w:customStyle="1" w:styleId="WW-ndice1111">
    <w:name w:val="WW-Índice1111"/>
    <w:basedOn w:val="Normal"/>
    <w:rsid w:val="004711B3"/>
    <w:pPr>
      <w:suppressLineNumbers/>
    </w:pPr>
    <w:rPr>
      <w:rFonts w:cs="Tahoma"/>
    </w:rPr>
  </w:style>
  <w:style w:type="paragraph" w:customStyle="1" w:styleId="WW-TtuloPrincipal1111">
    <w:name w:val="WW-Título Principal1111"/>
    <w:basedOn w:val="Normal"/>
    <w:next w:val="Corpodetexto"/>
    <w:rsid w:val="004711B3"/>
    <w:pPr>
      <w:keepNext/>
      <w:spacing w:before="240" w:after="120"/>
    </w:pPr>
    <w:rPr>
      <w:rFonts w:eastAsia="Lucida Sans Unicode" w:cs="Tahoma"/>
      <w:sz w:val="28"/>
      <w:szCs w:val="28"/>
    </w:rPr>
  </w:style>
  <w:style w:type="paragraph" w:customStyle="1" w:styleId="WW-Legenda11111">
    <w:name w:val="WW-Legenda11111"/>
    <w:basedOn w:val="Normal"/>
    <w:rsid w:val="004711B3"/>
    <w:pPr>
      <w:suppressLineNumbers/>
      <w:spacing w:before="120" w:after="120"/>
    </w:pPr>
    <w:rPr>
      <w:rFonts w:cs="Tahoma"/>
      <w:i/>
      <w:iCs/>
    </w:rPr>
  </w:style>
  <w:style w:type="paragraph" w:customStyle="1" w:styleId="WW-ndice11111">
    <w:name w:val="WW-Índice11111"/>
    <w:basedOn w:val="Normal"/>
    <w:rsid w:val="004711B3"/>
    <w:pPr>
      <w:suppressLineNumbers/>
    </w:pPr>
    <w:rPr>
      <w:rFonts w:cs="Tahoma"/>
    </w:rPr>
  </w:style>
  <w:style w:type="paragraph" w:customStyle="1" w:styleId="WW-TtuloPrincipal11111">
    <w:name w:val="WW-Título Principal11111"/>
    <w:basedOn w:val="Normal"/>
    <w:next w:val="Corpodetexto"/>
    <w:rsid w:val="004711B3"/>
    <w:pPr>
      <w:keepNext/>
      <w:spacing w:before="240" w:after="120"/>
    </w:pPr>
    <w:rPr>
      <w:rFonts w:eastAsia="Lucida Sans Unicode" w:cs="Tahoma"/>
      <w:sz w:val="28"/>
      <w:szCs w:val="28"/>
    </w:rPr>
  </w:style>
  <w:style w:type="paragraph" w:customStyle="1" w:styleId="WW-Legenda111111">
    <w:name w:val="WW-Legenda111111"/>
    <w:basedOn w:val="Normal"/>
    <w:rsid w:val="004711B3"/>
    <w:pPr>
      <w:suppressLineNumbers/>
      <w:spacing w:before="120" w:after="120"/>
    </w:pPr>
    <w:rPr>
      <w:rFonts w:cs="Tahoma"/>
      <w:i/>
      <w:iCs/>
    </w:rPr>
  </w:style>
  <w:style w:type="paragraph" w:customStyle="1" w:styleId="WW-ndice111111">
    <w:name w:val="WW-Índice111111"/>
    <w:basedOn w:val="Normal"/>
    <w:rsid w:val="004711B3"/>
    <w:pPr>
      <w:suppressLineNumbers/>
    </w:pPr>
    <w:rPr>
      <w:rFonts w:cs="Tahoma"/>
    </w:rPr>
  </w:style>
  <w:style w:type="paragraph" w:customStyle="1" w:styleId="WW-TtuloPrincipal111111">
    <w:name w:val="WW-Título Principal111111"/>
    <w:basedOn w:val="Normal"/>
    <w:next w:val="Corpodetexto"/>
    <w:rsid w:val="004711B3"/>
    <w:pPr>
      <w:keepNext/>
      <w:spacing w:before="240" w:after="120"/>
    </w:pPr>
    <w:rPr>
      <w:rFonts w:eastAsia="Lucida Sans Unicode" w:cs="Tahoma"/>
      <w:sz w:val="28"/>
      <w:szCs w:val="28"/>
    </w:rPr>
  </w:style>
  <w:style w:type="paragraph" w:styleId="Cabealho">
    <w:name w:val="header"/>
    <w:basedOn w:val="Normal"/>
    <w:semiHidden/>
    <w:rsid w:val="004711B3"/>
    <w:pPr>
      <w:tabs>
        <w:tab w:val="center" w:pos="4419"/>
        <w:tab w:val="right" w:pos="8838"/>
      </w:tabs>
    </w:pPr>
  </w:style>
  <w:style w:type="paragraph" w:styleId="Rodap">
    <w:name w:val="footer"/>
    <w:basedOn w:val="Normal"/>
    <w:link w:val="RodapChar"/>
    <w:uiPriority w:val="99"/>
    <w:rsid w:val="004711B3"/>
    <w:pPr>
      <w:tabs>
        <w:tab w:val="center" w:pos="4419"/>
        <w:tab w:val="right" w:pos="8838"/>
      </w:tabs>
    </w:pPr>
  </w:style>
  <w:style w:type="paragraph" w:customStyle="1" w:styleId="WW-Legenda1111111">
    <w:name w:val="WW-Legenda1111111"/>
    <w:basedOn w:val="Normal"/>
    <w:rsid w:val="004711B3"/>
    <w:pPr>
      <w:suppressLineNumbers/>
      <w:spacing w:before="120" w:after="120"/>
    </w:pPr>
    <w:rPr>
      <w:i/>
    </w:rPr>
  </w:style>
  <w:style w:type="paragraph" w:customStyle="1" w:styleId="Tabela">
    <w:name w:val="Tabela"/>
    <w:basedOn w:val="Legenda"/>
    <w:rsid w:val="004711B3"/>
  </w:style>
  <w:style w:type="paragraph" w:customStyle="1" w:styleId="WW-Tabela">
    <w:name w:val="WW-Tabela"/>
    <w:basedOn w:val="WW-Legenda"/>
    <w:rsid w:val="004711B3"/>
  </w:style>
  <w:style w:type="paragraph" w:customStyle="1" w:styleId="WW-Tabela1">
    <w:name w:val="WW-Tabela1"/>
    <w:basedOn w:val="WW-Legenda1"/>
    <w:rsid w:val="004711B3"/>
  </w:style>
  <w:style w:type="paragraph" w:customStyle="1" w:styleId="WW-Tabela11">
    <w:name w:val="WW-Tabela11"/>
    <w:basedOn w:val="WW-Legenda11"/>
    <w:rsid w:val="004711B3"/>
  </w:style>
  <w:style w:type="paragraph" w:customStyle="1" w:styleId="WW-Tabela111">
    <w:name w:val="WW-Tabela111"/>
    <w:basedOn w:val="WW-Legenda111"/>
    <w:rsid w:val="004711B3"/>
  </w:style>
  <w:style w:type="paragraph" w:customStyle="1" w:styleId="WW-Tabela1111">
    <w:name w:val="WW-Tabela1111"/>
    <w:basedOn w:val="WW-Legenda1111"/>
    <w:rsid w:val="004711B3"/>
  </w:style>
  <w:style w:type="paragraph" w:customStyle="1" w:styleId="WW-Tabela11111">
    <w:name w:val="WW-Tabela11111"/>
    <w:basedOn w:val="WW-Legenda11111"/>
    <w:rsid w:val="004711B3"/>
  </w:style>
  <w:style w:type="paragraph" w:customStyle="1" w:styleId="WW-Tabela111111">
    <w:name w:val="WW-Tabela111111"/>
    <w:basedOn w:val="WW-Legenda111111"/>
    <w:rsid w:val="004711B3"/>
  </w:style>
  <w:style w:type="paragraph" w:customStyle="1" w:styleId="WW-Tabela1111111">
    <w:name w:val="WW-Tabela1111111"/>
    <w:basedOn w:val="Normal"/>
    <w:rsid w:val="004711B3"/>
  </w:style>
  <w:style w:type="paragraph" w:customStyle="1" w:styleId="WW-Corpodetexto21">
    <w:name w:val="WW-Corpo de texto 21"/>
    <w:basedOn w:val="Normal"/>
    <w:rsid w:val="004711B3"/>
    <w:pPr>
      <w:widowControl w:val="0"/>
      <w:jc w:val="center"/>
    </w:pPr>
    <w:rPr>
      <w:b/>
      <w:sz w:val="24"/>
    </w:rPr>
  </w:style>
  <w:style w:type="paragraph" w:customStyle="1" w:styleId="Contedodetabela">
    <w:name w:val="Conteúdo de tabela"/>
    <w:basedOn w:val="Corpodetexto"/>
    <w:rsid w:val="004711B3"/>
  </w:style>
  <w:style w:type="paragraph" w:customStyle="1" w:styleId="WW-Corpodetexto22">
    <w:name w:val="WW-Corpo de texto 22"/>
    <w:basedOn w:val="Normal"/>
    <w:rsid w:val="004711B3"/>
    <w:pPr>
      <w:widowControl w:val="0"/>
      <w:tabs>
        <w:tab w:val="left" w:pos="2410"/>
      </w:tabs>
    </w:pPr>
    <w:rPr>
      <w:sz w:val="24"/>
    </w:rPr>
  </w:style>
  <w:style w:type="paragraph" w:customStyle="1" w:styleId="WW-Recuodecorpodetexto31">
    <w:name w:val="WW-Recuo de corpo de texto 31"/>
    <w:basedOn w:val="Normal"/>
    <w:rsid w:val="004711B3"/>
    <w:pPr>
      <w:widowControl w:val="0"/>
      <w:spacing w:line="240" w:lineRule="atLeast"/>
      <w:ind w:left="357" w:hanging="283"/>
    </w:pPr>
    <w:rPr>
      <w:sz w:val="24"/>
    </w:rPr>
  </w:style>
  <w:style w:type="paragraph" w:customStyle="1" w:styleId="Contedodatabela">
    <w:name w:val="Conteúdo da tabela"/>
    <w:basedOn w:val="Corpodetexto"/>
    <w:rsid w:val="004711B3"/>
    <w:pPr>
      <w:suppressLineNumbers/>
    </w:pPr>
  </w:style>
  <w:style w:type="paragraph" w:customStyle="1" w:styleId="Ttulodatabela">
    <w:name w:val="Título da tabela"/>
    <w:basedOn w:val="Contedodatabela"/>
    <w:rsid w:val="004711B3"/>
    <w:pPr>
      <w:jc w:val="center"/>
    </w:pPr>
    <w:rPr>
      <w:b/>
      <w:i/>
    </w:rPr>
  </w:style>
  <w:style w:type="paragraph" w:styleId="Recuodecorpodetexto">
    <w:name w:val="Body Text Indent"/>
    <w:basedOn w:val="Normal"/>
    <w:semiHidden/>
    <w:rsid w:val="004711B3"/>
    <w:pPr>
      <w:widowControl w:val="0"/>
      <w:ind w:firstLine="709"/>
    </w:pPr>
    <w:rPr>
      <w:rFonts w:ascii="Times New Roman" w:hAnsi="Times New Roman"/>
      <w:sz w:val="28"/>
      <w:lang w:val="pt-PT"/>
    </w:rPr>
  </w:style>
  <w:style w:type="paragraph" w:customStyle="1" w:styleId="Normal1">
    <w:name w:val="Normal1"/>
    <w:rsid w:val="004711B3"/>
    <w:pPr>
      <w:suppressAutoHyphens/>
      <w:jc w:val="both"/>
    </w:pPr>
    <w:rPr>
      <w:lang w:eastAsia="ar-SA"/>
    </w:rPr>
  </w:style>
  <w:style w:type="paragraph" w:styleId="Ttulo">
    <w:name w:val="Title"/>
    <w:basedOn w:val="Normal"/>
    <w:next w:val="Subttulo"/>
    <w:qFormat/>
    <w:rsid w:val="004711B3"/>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711B3"/>
    <w:pPr>
      <w:widowControl w:val="0"/>
      <w:jc w:val="center"/>
    </w:pPr>
    <w:rPr>
      <w:rFonts w:cs="Arial"/>
      <w:b/>
      <w:sz w:val="22"/>
    </w:rPr>
  </w:style>
  <w:style w:type="paragraph" w:customStyle="1" w:styleId="WW-Corpodetexto3">
    <w:name w:val="WW-Corpo de texto 3"/>
    <w:basedOn w:val="Normal"/>
    <w:rsid w:val="004711B3"/>
    <w:rPr>
      <w:rFonts w:cs="Arial"/>
      <w:sz w:val="22"/>
      <w:szCs w:val="22"/>
    </w:rPr>
  </w:style>
  <w:style w:type="paragraph" w:customStyle="1" w:styleId="WW-Corpodetexto31">
    <w:name w:val="WW-Corpo de texto 31"/>
    <w:basedOn w:val="Normal"/>
    <w:rsid w:val="004711B3"/>
    <w:pPr>
      <w:widowControl w:val="0"/>
      <w:spacing w:line="240" w:lineRule="atLeast"/>
      <w:jc w:val="center"/>
    </w:pPr>
    <w:rPr>
      <w:sz w:val="22"/>
    </w:rPr>
  </w:style>
  <w:style w:type="paragraph" w:customStyle="1" w:styleId="WW-Corpodetexto2">
    <w:name w:val="WW-Corpo de texto 2"/>
    <w:basedOn w:val="Normal"/>
    <w:rsid w:val="004711B3"/>
    <w:pPr>
      <w:spacing w:line="240" w:lineRule="atLeast"/>
    </w:pPr>
    <w:rPr>
      <w:rFonts w:cs="Arial"/>
      <w:sz w:val="28"/>
    </w:rPr>
  </w:style>
  <w:style w:type="paragraph" w:customStyle="1" w:styleId="WW-Recuodecorpodetexto2">
    <w:name w:val="WW-Recuo de corpo de texto 2"/>
    <w:basedOn w:val="Normal"/>
    <w:rsid w:val="004711B3"/>
    <w:pPr>
      <w:ind w:left="1080"/>
    </w:pPr>
  </w:style>
  <w:style w:type="paragraph" w:customStyle="1" w:styleId="WW-Recuodecorpodetexto3">
    <w:name w:val="WW-Recuo de corpo de texto 3"/>
    <w:basedOn w:val="Normal"/>
    <w:rsid w:val="004711B3"/>
    <w:pPr>
      <w:spacing w:line="240" w:lineRule="atLeast"/>
      <w:ind w:left="2694"/>
    </w:pPr>
    <w:rPr>
      <w:sz w:val="28"/>
    </w:rPr>
  </w:style>
  <w:style w:type="paragraph" w:customStyle="1" w:styleId="Recuodecorpodetexto21">
    <w:name w:val="Recuo de corpo de texto 21"/>
    <w:basedOn w:val="Normal"/>
    <w:rsid w:val="004711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711B3"/>
    <w:rPr>
      <w:rFonts w:cs="Arial"/>
      <w:b/>
      <w:bCs/>
      <w:sz w:val="22"/>
    </w:rPr>
  </w:style>
  <w:style w:type="paragraph" w:customStyle="1" w:styleId="WW-NormalWeb">
    <w:name w:val="WW-Normal (Web)"/>
    <w:basedOn w:val="Normal"/>
    <w:rsid w:val="004711B3"/>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711B3"/>
    <w:pPr>
      <w:suppressLineNumbers/>
    </w:pPr>
  </w:style>
  <w:style w:type="paragraph" w:customStyle="1" w:styleId="WW-ContedodaTabela">
    <w:name w:val="WW-Conteúdo da Tabela"/>
    <w:basedOn w:val="Corpodetexto"/>
    <w:rsid w:val="004711B3"/>
    <w:pPr>
      <w:suppressLineNumbers/>
    </w:pPr>
  </w:style>
  <w:style w:type="paragraph" w:customStyle="1" w:styleId="WW-ContedodaTabela1">
    <w:name w:val="WW-Conteúdo da Tabela1"/>
    <w:basedOn w:val="Corpodetexto"/>
    <w:rsid w:val="004711B3"/>
    <w:pPr>
      <w:suppressLineNumbers/>
    </w:pPr>
  </w:style>
  <w:style w:type="paragraph" w:customStyle="1" w:styleId="WW-ContedodaTabela11">
    <w:name w:val="WW-Conteúdo da Tabela11"/>
    <w:basedOn w:val="Corpodetexto"/>
    <w:rsid w:val="004711B3"/>
    <w:pPr>
      <w:suppressLineNumbers/>
    </w:pPr>
  </w:style>
  <w:style w:type="paragraph" w:customStyle="1" w:styleId="WW-ContedodaTabela111">
    <w:name w:val="WW-Conteúdo da Tabela111"/>
    <w:basedOn w:val="Corpodetexto"/>
    <w:rsid w:val="004711B3"/>
    <w:pPr>
      <w:suppressLineNumbers/>
    </w:pPr>
  </w:style>
  <w:style w:type="paragraph" w:customStyle="1" w:styleId="WW-ContedodaTabela1111">
    <w:name w:val="WW-Conteúdo da Tabela1111"/>
    <w:basedOn w:val="Corpodetexto"/>
    <w:rsid w:val="004711B3"/>
    <w:pPr>
      <w:suppressLineNumbers/>
    </w:pPr>
  </w:style>
  <w:style w:type="paragraph" w:customStyle="1" w:styleId="WW-ContedodaTabela11111">
    <w:name w:val="WW-Conteúdo da Tabela11111"/>
    <w:basedOn w:val="Corpodetexto"/>
    <w:rsid w:val="004711B3"/>
    <w:pPr>
      <w:suppressLineNumbers/>
    </w:pPr>
  </w:style>
  <w:style w:type="paragraph" w:customStyle="1" w:styleId="WW-ContedodaTabela111111">
    <w:name w:val="WW-Conteúdo da Tabela111111"/>
    <w:basedOn w:val="Corpodetexto"/>
    <w:rsid w:val="004711B3"/>
    <w:pPr>
      <w:suppressLineNumbers/>
    </w:pPr>
  </w:style>
  <w:style w:type="paragraph" w:customStyle="1" w:styleId="TtulodaTabela0">
    <w:name w:val="Título da Tabela"/>
    <w:basedOn w:val="ContedodaTabela0"/>
    <w:rsid w:val="004711B3"/>
    <w:pPr>
      <w:jc w:val="center"/>
    </w:pPr>
    <w:rPr>
      <w:b/>
      <w:bCs/>
      <w:i/>
      <w:iCs/>
    </w:rPr>
  </w:style>
  <w:style w:type="paragraph" w:customStyle="1" w:styleId="WW-TtulodaTabela">
    <w:name w:val="WW-Título da Tabela"/>
    <w:basedOn w:val="WW-ContedodaTabela"/>
    <w:rsid w:val="004711B3"/>
    <w:pPr>
      <w:jc w:val="center"/>
    </w:pPr>
    <w:rPr>
      <w:b/>
      <w:bCs/>
      <w:i/>
      <w:iCs/>
    </w:rPr>
  </w:style>
  <w:style w:type="paragraph" w:customStyle="1" w:styleId="WW-TtulodaTabela1">
    <w:name w:val="WW-Título da Tabela1"/>
    <w:basedOn w:val="WW-ContedodaTabela1"/>
    <w:rsid w:val="004711B3"/>
    <w:pPr>
      <w:jc w:val="center"/>
    </w:pPr>
    <w:rPr>
      <w:b/>
      <w:bCs/>
      <w:i/>
      <w:iCs/>
    </w:rPr>
  </w:style>
  <w:style w:type="paragraph" w:customStyle="1" w:styleId="WW-TtulodaTabela11">
    <w:name w:val="WW-Título da Tabela11"/>
    <w:basedOn w:val="WW-ContedodaTabela11"/>
    <w:rsid w:val="004711B3"/>
    <w:pPr>
      <w:jc w:val="center"/>
    </w:pPr>
    <w:rPr>
      <w:b/>
      <w:bCs/>
      <w:i/>
      <w:iCs/>
    </w:rPr>
  </w:style>
  <w:style w:type="paragraph" w:customStyle="1" w:styleId="WW-TtulodaTabela111">
    <w:name w:val="WW-Título da Tabela111"/>
    <w:basedOn w:val="WW-ContedodaTabela111"/>
    <w:rsid w:val="004711B3"/>
    <w:pPr>
      <w:jc w:val="center"/>
    </w:pPr>
    <w:rPr>
      <w:b/>
      <w:bCs/>
      <w:i/>
      <w:iCs/>
    </w:rPr>
  </w:style>
  <w:style w:type="paragraph" w:customStyle="1" w:styleId="WW-TtulodaTabela1111">
    <w:name w:val="WW-Título da Tabela1111"/>
    <w:basedOn w:val="WW-ContedodaTabela1111"/>
    <w:rsid w:val="004711B3"/>
    <w:pPr>
      <w:jc w:val="center"/>
    </w:pPr>
    <w:rPr>
      <w:b/>
      <w:bCs/>
      <w:i/>
      <w:iCs/>
    </w:rPr>
  </w:style>
  <w:style w:type="paragraph" w:customStyle="1" w:styleId="WW-TtulodaTabela11111">
    <w:name w:val="WW-Título da Tabela11111"/>
    <w:basedOn w:val="WW-ContedodaTabela11111"/>
    <w:rsid w:val="004711B3"/>
    <w:pPr>
      <w:jc w:val="center"/>
    </w:pPr>
    <w:rPr>
      <w:b/>
      <w:bCs/>
      <w:i/>
      <w:iCs/>
    </w:rPr>
  </w:style>
  <w:style w:type="paragraph" w:customStyle="1" w:styleId="WW-TtulodaTabela111111">
    <w:name w:val="WW-Título da Tabela111111"/>
    <w:basedOn w:val="WW-ContedodaTabela111111"/>
    <w:rsid w:val="004711B3"/>
    <w:pPr>
      <w:jc w:val="center"/>
    </w:pPr>
    <w:rPr>
      <w:b/>
      <w:bCs/>
      <w:i/>
      <w:iCs/>
    </w:rPr>
  </w:style>
  <w:style w:type="paragraph" w:customStyle="1" w:styleId="Contedodoquadro">
    <w:name w:val="Conteúdo do quadro"/>
    <w:basedOn w:val="Corpodetexto"/>
    <w:rsid w:val="004711B3"/>
  </w:style>
  <w:style w:type="paragraph" w:customStyle="1" w:styleId="WW-Contedodoquadro">
    <w:name w:val="WW-Conteúdo do quadro"/>
    <w:basedOn w:val="Corpodetexto"/>
    <w:rsid w:val="004711B3"/>
  </w:style>
  <w:style w:type="paragraph" w:customStyle="1" w:styleId="WW-Contedodoquadro1">
    <w:name w:val="WW-Conteúdo do quadro1"/>
    <w:basedOn w:val="Corpodetexto"/>
    <w:rsid w:val="004711B3"/>
  </w:style>
  <w:style w:type="paragraph" w:customStyle="1" w:styleId="WW-Contedodoquadro11">
    <w:name w:val="WW-Conteúdo do quadro11"/>
    <w:basedOn w:val="Corpodetexto"/>
    <w:rsid w:val="004711B3"/>
  </w:style>
  <w:style w:type="paragraph" w:customStyle="1" w:styleId="WW-Contedodoquadro111">
    <w:name w:val="WW-Conteúdo do quadro111"/>
    <w:basedOn w:val="Corpodetexto"/>
    <w:rsid w:val="004711B3"/>
  </w:style>
  <w:style w:type="paragraph" w:customStyle="1" w:styleId="WW-Contedodoquadro1111">
    <w:name w:val="WW-Conteúdo do quadro1111"/>
    <w:basedOn w:val="Corpodetexto"/>
    <w:rsid w:val="004711B3"/>
  </w:style>
  <w:style w:type="paragraph" w:customStyle="1" w:styleId="WW-Contedodoquadro11111">
    <w:name w:val="WW-Conteúdo do quadro11111"/>
    <w:basedOn w:val="Corpodetexto"/>
    <w:rsid w:val="004711B3"/>
  </w:style>
  <w:style w:type="paragraph" w:customStyle="1" w:styleId="WW-Contedodoquadro111111">
    <w:name w:val="WW-Conteúdo do quadro111111"/>
    <w:basedOn w:val="Corpodetexto"/>
    <w:rsid w:val="004711B3"/>
  </w:style>
  <w:style w:type="paragraph" w:customStyle="1" w:styleId="WW-Textoembloco">
    <w:name w:val="WW-Texto em bloco"/>
    <w:basedOn w:val="Normal"/>
    <w:rsid w:val="004711B3"/>
    <w:pPr>
      <w:spacing w:before="120" w:after="120"/>
      <w:ind w:left="2268" w:right="51"/>
    </w:pPr>
    <w:rPr>
      <w:sz w:val="24"/>
    </w:rPr>
  </w:style>
  <w:style w:type="paragraph" w:styleId="Corpodetexto2">
    <w:name w:val="Body Text 2"/>
    <w:basedOn w:val="Normal"/>
    <w:semiHidden/>
    <w:rsid w:val="004711B3"/>
    <w:rPr>
      <w:rFonts w:cs="Arial"/>
      <w:color w:val="000000"/>
      <w:sz w:val="22"/>
      <w:szCs w:val="22"/>
    </w:rPr>
  </w:style>
  <w:style w:type="paragraph" w:styleId="Corpodetexto3">
    <w:name w:val="Body Text 3"/>
    <w:basedOn w:val="Normal"/>
    <w:semiHidden/>
    <w:rsid w:val="004711B3"/>
    <w:pPr>
      <w:tabs>
        <w:tab w:val="left" w:pos="-645"/>
      </w:tabs>
      <w:spacing w:before="120" w:after="120"/>
      <w:ind w:right="51"/>
    </w:pPr>
    <w:rPr>
      <w:sz w:val="22"/>
      <w:szCs w:val="24"/>
    </w:rPr>
  </w:style>
  <w:style w:type="paragraph" w:styleId="Recuodecorpodetexto2">
    <w:name w:val="Body Text Indent 2"/>
    <w:basedOn w:val="Normal"/>
    <w:semiHidden/>
    <w:rsid w:val="004711B3"/>
    <w:pPr>
      <w:spacing w:before="120" w:after="120"/>
      <w:ind w:left="1418" w:hanging="1418"/>
    </w:pPr>
    <w:rPr>
      <w:rFonts w:cs="Arial"/>
      <w:iCs/>
      <w:sz w:val="24"/>
    </w:rPr>
  </w:style>
  <w:style w:type="paragraph" w:styleId="Recuodecorpodetexto3">
    <w:name w:val="Body Text Indent 3"/>
    <w:basedOn w:val="Normal"/>
    <w:semiHidden/>
    <w:rsid w:val="004711B3"/>
    <w:pPr>
      <w:suppressAutoHyphens w:val="0"/>
      <w:ind w:left="1418"/>
    </w:pPr>
    <w:rPr>
      <w:rFonts w:cs="Arial"/>
      <w:color w:val="FF0000"/>
      <w:sz w:val="24"/>
    </w:rPr>
  </w:style>
  <w:style w:type="paragraph" w:styleId="Textoembloco">
    <w:name w:val="Block Text"/>
    <w:basedOn w:val="Normal"/>
    <w:semiHidden/>
    <w:rsid w:val="004711B3"/>
    <w:pPr>
      <w:spacing w:before="120" w:after="240"/>
      <w:ind w:left="1418" w:right="51" w:hanging="1418"/>
    </w:pPr>
    <w:rPr>
      <w:sz w:val="24"/>
    </w:rPr>
  </w:style>
  <w:style w:type="paragraph" w:customStyle="1" w:styleId="BodyText21">
    <w:name w:val="Body Text 21"/>
    <w:basedOn w:val="Normal"/>
    <w:rsid w:val="004711B3"/>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711B3"/>
    <w:pPr>
      <w:widowControl w:val="0"/>
      <w:tabs>
        <w:tab w:val="left" w:pos="360"/>
      </w:tabs>
      <w:suppressAutoHyphens w:val="0"/>
      <w:spacing w:before="240"/>
    </w:pPr>
    <w:rPr>
      <w:sz w:val="22"/>
      <w:lang w:eastAsia="pt-BR"/>
    </w:rPr>
  </w:style>
  <w:style w:type="paragraph" w:customStyle="1" w:styleId="Estilo">
    <w:name w:val="Estilo"/>
    <w:rsid w:val="004711B3"/>
    <w:pPr>
      <w:widowControl w:val="0"/>
      <w:autoSpaceDE w:val="0"/>
      <w:autoSpaceDN w:val="0"/>
      <w:adjustRightInd w:val="0"/>
    </w:pPr>
    <w:rPr>
      <w:rFonts w:ascii="Arial" w:hAnsi="Arial" w:cs="Arial"/>
      <w:szCs w:val="24"/>
    </w:rPr>
  </w:style>
  <w:style w:type="paragraph" w:customStyle="1" w:styleId="P30">
    <w:name w:val="P30"/>
    <w:basedOn w:val="Normal"/>
    <w:rsid w:val="004711B3"/>
    <w:pPr>
      <w:suppressAutoHyphens w:val="0"/>
    </w:pPr>
    <w:rPr>
      <w:rFonts w:ascii="Times New Roman" w:hAnsi="Times New Roman"/>
      <w:b/>
      <w:snapToGrid w:val="0"/>
      <w:sz w:val="24"/>
      <w:lang w:eastAsia="pt-BR"/>
    </w:rPr>
  </w:style>
  <w:style w:type="paragraph" w:styleId="NormalWeb">
    <w:name w:val="Normal (Web)"/>
    <w:basedOn w:val="Normal"/>
    <w:semiHidden/>
    <w:rsid w:val="004711B3"/>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711B3"/>
    <w:rPr>
      <w:rFonts w:ascii="Tahoma" w:hAnsi="Tahoma" w:cs="Tahoma"/>
      <w:sz w:val="16"/>
      <w:szCs w:val="16"/>
    </w:rPr>
  </w:style>
  <w:style w:type="character" w:customStyle="1" w:styleId="TextodebaloChar">
    <w:name w:val="Texto de balão Char"/>
    <w:semiHidden/>
    <w:rsid w:val="004711B3"/>
    <w:rPr>
      <w:rFonts w:ascii="Tahoma" w:hAnsi="Tahoma" w:cs="Tahoma"/>
      <w:sz w:val="16"/>
      <w:szCs w:val="16"/>
      <w:lang w:eastAsia="ar-SA"/>
    </w:rPr>
  </w:style>
  <w:style w:type="character" w:customStyle="1" w:styleId="CorpodetextoChar">
    <w:name w:val="Corpo de texto Char"/>
    <w:semiHidden/>
    <w:rsid w:val="004711B3"/>
    <w:rPr>
      <w:rFonts w:ascii="Arial" w:hAnsi="Arial"/>
      <w:sz w:val="22"/>
      <w:lang w:eastAsia="ar-SA"/>
    </w:rPr>
  </w:style>
  <w:style w:type="character" w:customStyle="1" w:styleId="Recuodecorpodetexto3Char">
    <w:name w:val="Recuo de corpo de texto 3 Char"/>
    <w:semiHidden/>
    <w:rsid w:val="004711B3"/>
    <w:rPr>
      <w:rFonts w:ascii="Arial" w:hAnsi="Arial" w:cs="Arial"/>
      <w:color w:val="FF0000"/>
      <w:sz w:val="24"/>
      <w:lang w:eastAsia="ar-SA"/>
    </w:rPr>
  </w:style>
  <w:style w:type="character" w:customStyle="1" w:styleId="Corpodetexto2Char">
    <w:name w:val="Corpo de texto 2 Char"/>
    <w:semiHidden/>
    <w:locked/>
    <w:rsid w:val="004711B3"/>
    <w:rPr>
      <w:rFonts w:ascii="Arial" w:hAnsi="Arial" w:cs="Arial"/>
      <w:color w:val="000000"/>
      <w:sz w:val="22"/>
      <w:szCs w:val="22"/>
      <w:lang w:eastAsia="ar-SA"/>
    </w:rPr>
  </w:style>
  <w:style w:type="character" w:customStyle="1" w:styleId="CabealhoChar">
    <w:name w:val="Cabeçalho Char"/>
    <w:semiHidden/>
    <w:rsid w:val="004711B3"/>
    <w:rPr>
      <w:rFonts w:ascii="Arial" w:hAnsi="Arial"/>
      <w:lang w:eastAsia="ar-SA"/>
    </w:rPr>
  </w:style>
  <w:style w:type="paragraph" w:customStyle="1" w:styleId="Recuodecorpodetexto211">
    <w:name w:val="Recuo de corpo de texto 211"/>
    <w:basedOn w:val="Normal"/>
    <w:rsid w:val="004711B3"/>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711B3"/>
    <w:rPr>
      <w:rFonts w:ascii="Arial" w:hAnsi="Arial" w:cs="Arial"/>
      <w:b/>
      <w:sz w:val="22"/>
      <w:lang w:eastAsia="ar-SA"/>
    </w:rPr>
  </w:style>
  <w:style w:type="paragraph" w:styleId="SemEspaamento">
    <w:name w:val="No Spacing"/>
    <w:qFormat/>
    <w:rsid w:val="004711B3"/>
    <w:rPr>
      <w:rFonts w:ascii="Calibri" w:eastAsia="Calibri" w:hAnsi="Calibri"/>
      <w:sz w:val="22"/>
      <w:szCs w:val="22"/>
      <w:lang w:eastAsia="en-US"/>
    </w:rPr>
  </w:style>
  <w:style w:type="paragraph" w:styleId="Pr-formataoHTML">
    <w:name w:val="HTML Preformatted"/>
    <w:basedOn w:val="Normal"/>
    <w:semiHidden/>
    <w:unhideWhenUsed/>
    <w:rsid w:val="00471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711B3"/>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94327609">
      <w:bodyDiv w:val="1"/>
      <w:marLeft w:val="0"/>
      <w:marRight w:val="0"/>
      <w:marTop w:val="0"/>
      <w:marBottom w:val="0"/>
      <w:divBdr>
        <w:top w:val="none" w:sz="0" w:space="0" w:color="auto"/>
        <w:left w:val="none" w:sz="0" w:space="0" w:color="auto"/>
        <w:bottom w:val="none" w:sz="0" w:space="0" w:color="auto"/>
        <w:right w:val="none" w:sz="0" w:space="0" w:color="auto"/>
      </w:divBdr>
    </w:div>
    <w:div w:id="257758008">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0967146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98178001">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741872242">
      <w:bodyDiv w:val="1"/>
      <w:marLeft w:val="0"/>
      <w:marRight w:val="0"/>
      <w:marTop w:val="0"/>
      <w:marBottom w:val="0"/>
      <w:divBdr>
        <w:top w:val="none" w:sz="0" w:space="0" w:color="auto"/>
        <w:left w:val="none" w:sz="0" w:space="0" w:color="auto"/>
        <w:bottom w:val="none" w:sz="0" w:space="0" w:color="auto"/>
        <w:right w:val="none" w:sz="0" w:space="0" w:color="auto"/>
      </w:divBdr>
    </w:div>
    <w:div w:id="910239559">
      <w:bodyDiv w:val="1"/>
      <w:marLeft w:val="0"/>
      <w:marRight w:val="0"/>
      <w:marTop w:val="0"/>
      <w:marBottom w:val="0"/>
      <w:divBdr>
        <w:top w:val="none" w:sz="0" w:space="0" w:color="auto"/>
        <w:left w:val="none" w:sz="0" w:space="0" w:color="auto"/>
        <w:bottom w:val="none" w:sz="0" w:space="0" w:color="auto"/>
        <w:right w:val="none" w:sz="0" w:space="0" w:color="auto"/>
      </w:divBdr>
    </w:div>
    <w:div w:id="101773215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035556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80690668">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21810645">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135EC-2278-4AF0-B8BF-D51859D4E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3956</Words>
  <Characters>21368</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25274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5</cp:revision>
  <cp:lastPrinted>2018-10-24T14:40:00Z</cp:lastPrinted>
  <dcterms:created xsi:type="dcterms:W3CDTF">2018-12-17T13:06:00Z</dcterms:created>
  <dcterms:modified xsi:type="dcterms:W3CDTF">2018-12-21T16:37:00Z</dcterms:modified>
</cp:coreProperties>
</file>