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C70DF" w:rsidRDefault="00CC70DF" w:rsidP="00366084">
      <w:pPr>
        <w:pStyle w:val="western"/>
        <w:shd w:val="clear" w:color="auto" w:fill="CCCCCC"/>
        <w:spacing w:after="0"/>
        <w:jc w:val="center"/>
        <w:rPr>
          <w:rFonts w:ascii="Arial" w:hAnsi="Arial" w:cs="Arial"/>
          <w:sz w:val="27"/>
          <w:szCs w:val="27"/>
        </w:rPr>
      </w:pPr>
      <w:r>
        <w:rPr>
          <w:rFonts w:ascii="Arial" w:hAnsi="Arial" w:cs="Arial"/>
          <w:sz w:val="27"/>
          <w:szCs w:val="27"/>
        </w:rPr>
        <w:t>PREGÃO ELETRÔNICO 068/18</w:t>
      </w:r>
    </w:p>
    <w:p w:rsidR="00366084" w:rsidRPr="00D9083B" w:rsidRDefault="00CC70DF" w:rsidP="00366084">
      <w:pPr>
        <w:pStyle w:val="western"/>
        <w:shd w:val="clear" w:color="auto" w:fill="CCCCCC"/>
        <w:spacing w:after="0"/>
        <w:jc w:val="center"/>
        <w:rPr>
          <w:rFonts w:ascii="Arial" w:hAnsi="Arial" w:cs="Arial"/>
        </w:rPr>
      </w:pPr>
      <w:r>
        <w:rPr>
          <w:rFonts w:ascii="Arial" w:hAnsi="Arial" w:cs="Arial"/>
          <w:sz w:val="27"/>
          <w:szCs w:val="27"/>
        </w:rPr>
        <w:t xml:space="preserve">ANEXO I - </w:t>
      </w:r>
      <w:r w:rsidR="00366084"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12434" w:rsidP="00D9083B">
      <w:pPr>
        <w:pStyle w:val="western"/>
        <w:spacing w:before="120" w:beforeAutospacing="0" w:after="0" w:line="360" w:lineRule="auto"/>
        <w:ind w:firstLine="567"/>
        <w:jc w:val="both"/>
        <w:rPr>
          <w:rFonts w:ascii="Arial" w:hAnsi="Arial" w:cs="Arial"/>
          <w:b/>
          <w:bCs/>
        </w:rPr>
      </w:pPr>
      <w:r w:rsidRPr="00D9083B">
        <w:rPr>
          <w:rFonts w:ascii="Arial" w:hAnsi="Arial" w:cs="Arial"/>
          <w:b/>
        </w:rPr>
        <w:t>Aquisição</w:t>
      </w:r>
      <w:r w:rsidR="00D9083B" w:rsidRPr="00D9083B">
        <w:rPr>
          <w:rFonts w:ascii="Arial" w:hAnsi="Arial" w:cs="Arial"/>
          <w:b/>
        </w:rPr>
        <w:t xml:space="preserve"> de </w:t>
      </w:r>
      <w:proofErr w:type="gramStart"/>
      <w:r w:rsidR="0086017F">
        <w:rPr>
          <w:rFonts w:ascii="Arial" w:hAnsi="Arial" w:cs="Arial"/>
          <w:b/>
        </w:rPr>
        <w:t>pHmetro</w:t>
      </w:r>
      <w:proofErr w:type="gramEnd"/>
      <w:r w:rsidR="0086017F">
        <w:rPr>
          <w:rFonts w:ascii="Arial" w:hAnsi="Arial" w:cs="Arial"/>
          <w:b/>
        </w:rPr>
        <w:t xml:space="preserve"> e eletrodos de pH</w:t>
      </w:r>
      <w:r w:rsidR="00D9083B" w:rsidRPr="00D9083B">
        <w:rPr>
          <w:rFonts w:ascii="Arial" w:hAnsi="Arial" w:cs="Arial"/>
          <w:b/>
        </w:rPr>
        <w:t xml:space="preserve"> para uso no Laboratório </w:t>
      </w:r>
      <w:r w:rsidR="0086017F">
        <w:rPr>
          <w:rFonts w:ascii="Arial" w:hAnsi="Arial" w:cs="Arial"/>
          <w:b/>
        </w:rPr>
        <w:t>Central da CESAMA.</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D9083B" w:rsidRDefault="00812434" w:rsidP="00D9083B">
      <w:pPr>
        <w:pStyle w:val="western"/>
        <w:spacing w:before="120" w:beforeAutospacing="0" w:after="0" w:line="360" w:lineRule="auto"/>
        <w:ind w:firstLine="567"/>
        <w:jc w:val="both"/>
        <w:rPr>
          <w:rFonts w:ascii="Arial" w:hAnsi="Arial" w:cs="Arial"/>
        </w:rPr>
      </w:pPr>
      <w:r w:rsidRPr="00D9083B">
        <w:rPr>
          <w:rFonts w:ascii="Arial" w:hAnsi="Arial" w:cs="Arial"/>
        </w:rPr>
        <w:t xml:space="preserve">Os produtos a serem adquiridos são utilizados rotineiramente pelo Laboratório Central </w:t>
      </w:r>
      <w:r w:rsidR="002B2E9F" w:rsidRPr="00D9083B">
        <w:rPr>
          <w:rFonts w:ascii="Arial" w:hAnsi="Arial" w:cs="Arial"/>
        </w:rPr>
        <w:t>na validação e controle de qualidade das</w:t>
      </w:r>
      <w:r w:rsidRPr="00D9083B">
        <w:rPr>
          <w:rFonts w:ascii="Arial" w:hAnsi="Arial" w:cs="Arial"/>
        </w:rPr>
        <w:t xml:space="preserve"> análises.</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366084" w:rsidRPr="00D9083B" w:rsidRDefault="00366084" w:rsidP="00D9083B">
      <w:pPr>
        <w:pStyle w:val="western"/>
        <w:spacing w:before="480" w:beforeAutospacing="0" w:after="0" w:line="360"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OBJETO</w:t>
      </w:r>
    </w:p>
    <w:p w:rsidR="0086017F" w:rsidRDefault="0086017F" w:rsidP="0086017F">
      <w:pPr>
        <w:widowControl w:val="0"/>
        <w:tabs>
          <w:tab w:val="center" w:pos="7845"/>
        </w:tabs>
        <w:autoSpaceDE w:val="0"/>
        <w:autoSpaceDN w:val="0"/>
        <w:adjustRightInd w:val="0"/>
        <w:spacing w:line="493" w:lineRule="exact"/>
        <w:rPr>
          <w:rFonts w:cs="Arial"/>
          <w:sz w:val="24"/>
          <w:szCs w:val="24"/>
        </w:rPr>
      </w:pPr>
      <w:r>
        <w:rPr>
          <w:rFonts w:cs="Arial"/>
          <w:sz w:val="24"/>
          <w:szCs w:val="24"/>
        </w:rPr>
        <w:tab/>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b/>
          <w:bCs/>
          <w:snapToGrid w:val="0"/>
          <w:color w:val="000000"/>
          <w:sz w:val="16"/>
          <w:szCs w:val="16"/>
        </w:rPr>
      </w:pPr>
      <w:proofErr w:type="spellStart"/>
      <w:r>
        <w:rPr>
          <w:rFonts w:cs="Arial"/>
          <w:b/>
          <w:bCs/>
          <w:snapToGrid w:val="0"/>
          <w:color w:val="000000"/>
          <w:sz w:val="16"/>
          <w:szCs w:val="16"/>
        </w:rPr>
        <w:t>Req</w:t>
      </w:r>
      <w:proofErr w:type="spellEnd"/>
      <w:r>
        <w:rPr>
          <w:rFonts w:cs="Arial"/>
          <w:b/>
          <w:bCs/>
          <w:snapToGrid w:val="0"/>
          <w:color w:val="000000"/>
          <w:sz w:val="16"/>
          <w:szCs w:val="16"/>
        </w:rPr>
        <w:t xml:space="preserve">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Item</w:t>
      </w:r>
      <w:r>
        <w:rPr>
          <w:rFonts w:cs="Arial"/>
          <w:sz w:val="24"/>
          <w:szCs w:val="24"/>
        </w:rPr>
        <w:t xml:space="preserve">                                                            </w:t>
      </w:r>
      <w:r>
        <w:rPr>
          <w:rFonts w:cs="Arial"/>
          <w:b/>
          <w:bCs/>
          <w:snapToGrid w:val="0"/>
          <w:color w:val="000000"/>
          <w:sz w:val="16"/>
          <w:szCs w:val="16"/>
        </w:rPr>
        <w:t xml:space="preserve">Unidade     </w:t>
      </w:r>
      <w:r>
        <w:rPr>
          <w:rFonts w:cs="Arial"/>
          <w:sz w:val="24"/>
          <w:szCs w:val="24"/>
        </w:rPr>
        <w:t xml:space="preserve"> </w:t>
      </w:r>
      <w:r>
        <w:rPr>
          <w:rFonts w:cs="Arial"/>
          <w:b/>
          <w:bCs/>
          <w:snapToGrid w:val="0"/>
          <w:color w:val="000000"/>
          <w:sz w:val="16"/>
          <w:szCs w:val="16"/>
        </w:rPr>
        <w:t>Quantidade</w:t>
      </w:r>
    </w:p>
    <w:p w:rsidR="0086017F" w:rsidRDefault="0086017F" w:rsidP="0086017F">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r>
        <w:rPr>
          <w:rFonts w:cs="Arial"/>
          <w:sz w:val="24"/>
          <w:szCs w:val="24"/>
        </w:rPr>
        <w:tab/>
      </w:r>
    </w:p>
    <w:p w:rsidR="0086017F" w:rsidRDefault="0086017F" w:rsidP="0086017F">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sz w:val="24"/>
          <w:szCs w:val="24"/>
        </w:rPr>
      </w:pPr>
      <w:r>
        <w:rPr>
          <w:rFonts w:cs="Arial"/>
          <w:snapToGrid w:val="0"/>
          <w:color w:val="000000"/>
          <w:sz w:val="16"/>
          <w:szCs w:val="16"/>
        </w:rPr>
        <w:t>46513-</w:t>
      </w:r>
      <w:r>
        <w:rPr>
          <w:rFonts w:cs="Arial"/>
          <w:sz w:val="24"/>
          <w:szCs w:val="24"/>
        </w:rPr>
        <w:tab/>
      </w:r>
      <w:r>
        <w:rPr>
          <w:rFonts w:cs="Arial"/>
          <w:snapToGrid w:val="0"/>
          <w:color w:val="000000"/>
          <w:sz w:val="16"/>
          <w:szCs w:val="16"/>
        </w:rPr>
        <w:t>002.043.0013-1</w:t>
      </w:r>
      <w:r>
        <w:rPr>
          <w:rFonts w:cs="Arial"/>
          <w:sz w:val="24"/>
          <w:szCs w:val="24"/>
        </w:rPr>
        <w:tab/>
      </w:r>
      <w:r>
        <w:rPr>
          <w:rFonts w:cs="Arial"/>
          <w:snapToGrid w:val="0"/>
          <w:color w:val="000000"/>
          <w:sz w:val="16"/>
          <w:szCs w:val="16"/>
        </w:rPr>
        <w:t>ELETRODO COMBINADO DE PH</w:t>
      </w:r>
      <w:r>
        <w:rPr>
          <w:rFonts w:cs="Arial"/>
          <w:sz w:val="24"/>
          <w:szCs w:val="24"/>
        </w:rPr>
        <w:t xml:space="preserve">                                  </w:t>
      </w:r>
      <w:r>
        <w:rPr>
          <w:rFonts w:cs="Arial"/>
          <w:snapToGrid w:val="0"/>
          <w:color w:val="000000"/>
          <w:sz w:val="16"/>
          <w:szCs w:val="16"/>
        </w:rPr>
        <w:t>PÇ</w:t>
      </w:r>
      <w:r>
        <w:rPr>
          <w:rFonts w:cs="Arial"/>
          <w:sz w:val="24"/>
          <w:szCs w:val="24"/>
        </w:rPr>
        <w:t xml:space="preserve">           </w:t>
      </w:r>
      <w:r>
        <w:rPr>
          <w:rFonts w:cs="Arial"/>
          <w:snapToGrid w:val="0"/>
          <w:color w:val="000000"/>
          <w:sz w:val="16"/>
          <w:szCs w:val="16"/>
        </w:rPr>
        <w:t>3</w:t>
      </w:r>
      <w:r>
        <w:rPr>
          <w:rFonts w:cs="Arial"/>
          <w:sz w:val="24"/>
          <w:szCs w:val="24"/>
        </w:rPr>
        <w:tab/>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Tipo: Escoamento barreira iônica;</w:t>
      </w:r>
      <w:r>
        <w:rPr>
          <w:rFonts w:cs="Arial"/>
          <w:sz w:val="24"/>
          <w:szCs w:val="24"/>
        </w:rPr>
        <w:tab/>
      </w:r>
      <w:r>
        <w:rPr>
          <w:rFonts w:cs="Arial"/>
          <w:snapToGrid w:val="0"/>
          <w:color w:val="000000"/>
          <w:sz w:val="16"/>
          <w:szCs w:val="16"/>
        </w:rPr>
        <w:t xml:space="preserve"> </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pH</w:t>
      </w:r>
      <w:proofErr w:type="gramEnd"/>
      <w:r>
        <w:rPr>
          <w:rFonts w:cs="Arial"/>
          <w:snapToGrid w:val="0"/>
          <w:color w:val="000000"/>
          <w:sz w:val="16"/>
          <w:szCs w:val="16"/>
        </w:rPr>
        <w:t>: 0 à 14;</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Temperatura (ºC): 0 </w:t>
      </w:r>
      <w:proofErr w:type="gramStart"/>
      <w:r>
        <w:rPr>
          <w:rFonts w:cs="Arial"/>
          <w:snapToGrid w:val="0"/>
          <w:color w:val="000000"/>
          <w:sz w:val="16"/>
          <w:szCs w:val="16"/>
        </w:rPr>
        <w:t>à</w:t>
      </w:r>
      <w:proofErr w:type="gramEnd"/>
      <w:r>
        <w:rPr>
          <w:rFonts w:cs="Arial"/>
          <w:snapToGrid w:val="0"/>
          <w:color w:val="000000"/>
          <w:sz w:val="16"/>
          <w:szCs w:val="16"/>
        </w:rPr>
        <w:t xml:space="preserve"> 100;</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Junção: Cerâmica pontual;</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Sistema de Referência: </w:t>
      </w:r>
      <w:proofErr w:type="spellStart"/>
      <w:r>
        <w:rPr>
          <w:rFonts w:cs="Arial"/>
          <w:snapToGrid w:val="0"/>
          <w:color w:val="000000"/>
          <w:sz w:val="16"/>
          <w:szCs w:val="16"/>
        </w:rPr>
        <w:t>Ag</w:t>
      </w:r>
      <w:proofErr w:type="spellEnd"/>
      <w:r>
        <w:rPr>
          <w:rFonts w:cs="Arial"/>
          <w:snapToGrid w:val="0"/>
          <w:color w:val="000000"/>
          <w:sz w:val="16"/>
          <w:szCs w:val="16"/>
        </w:rPr>
        <w:t>/</w:t>
      </w:r>
      <w:proofErr w:type="spellStart"/>
      <w:proofErr w:type="gramStart"/>
      <w:r>
        <w:rPr>
          <w:rFonts w:cs="Arial"/>
          <w:snapToGrid w:val="0"/>
          <w:color w:val="000000"/>
          <w:sz w:val="16"/>
          <w:szCs w:val="16"/>
        </w:rPr>
        <w:t>AgCl</w:t>
      </w:r>
      <w:proofErr w:type="spellEnd"/>
      <w:proofErr w:type="gramEnd"/>
      <w:r>
        <w:rPr>
          <w:rFonts w:cs="Arial"/>
          <w:snapToGrid w:val="0"/>
          <w:color w:val="000000"/>
          <w:sz w:val="16"/>
          <w:szCs w:val="16"/>
        </w:rPr>
        <w:t>;</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Eletrólito: 3M </w:t>
      </w:r>
      <w:proofErr w:type="spellStart"/>
      <w:proofErr w:type="gramStart"/>
      <w:r>
        <w:rPr>
          <w:rFonts w:cs="Arial"/>
          <w:snapToGrid w:val="0"/>
          <w:color w:val="000000"/>
          <w:sz w:val="16"/>
          <w:szCs w:val="16"/>
        </w:rPr>
        <w:t>KCl</w:t>
      </w:r>
      <w:proofErr w:type="spellEnd"/>
      <w:proofErr w:type="gramEnd"/>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Haste (mm): 108;</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Material do Corpo: Vidro;</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Aplicação: Meios aquosos em geral, sucos de frutas, cervejas, leite, produtos </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químicos</w:t>
      </w:r>
      <w:proofErr w:type="gramEnd"/>
      <w:r>
        <w:rPr>
          <w:rFonts w:cs="Arial"/>
          <w:snapToGrid w:val="0"/>
          <w:color w:val="000000"/>
          <w:sz w:val="16"/>
          <w:szCs w:val="16"/>
        </w:rPr>
        <w:t xml:space="preserve"> fotográficos e solos</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napToGrid w:val="0"/>
          <w:color w:val="000000"/>
          <w:sz w:val="16"/>
          <w:szCs w:val="16"/>
        </w:rPr>
      </w:pPr>
    </w:p>
    <w:p w:rsidR="0086017F" w:rsidRDefault="0086017F" w:rsidP="0086017F">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napToGrid w:val="0"/>
          <w:color w:val="000000"/>
          <w:sz w:val="16"/>
          <w:szCs w:val="16"/>
        </w:rPr>
      </w:pPr>
    </w:p>
    <w:p w:rsidR="0086017F" w:rsidRDefault="0086017F" w:rsidP="0086017F">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sz w:val="24"/>
          <w:szCs w:val="24"/>
        </w:rPr>
      </w:pPr>
      <w:r>
        <w:rPr>
          <w:rFonts w:cs="Arial"/>
          <w:snapToGrid w:val="0"/>
          <w:color w:val="000000"/>
          <w:sz w:val="16"/>
          <w:szCs w:val="16"/>
        </w:rPr>
        <w:t>46513-</w:t>
      </w:r>
      <w:r>
        <w:rPr>
          <w:rFonts w:cs="Arial"/>
          <w:sz w:val="24"/>
          <w:szCs w:val="24"/>
        </w:rPr>
        <w:tab/>
      </w:r>
      <w:r>
        <w:rPr>
          <w:rFonts w:cs="Arial"/>
          <w:snapToGrid w:val="0"/>
          <w:color w:val="000000"/>
          <w:sz w:val="16"/>
          <w:szCs w:val="16"/>
        </w:rPr>
        <w:t>002.108.0007-0</w:t>
      </w:r>
      <w:r>
        <w:rPr>
          <w:rFonts w:cs="Arial"/>
          <w:sz w:val="24"/>
          <w:szCs w:val="24"/>
        </w:rPr>
        <w:tab/>
      </w:r>
      <w:r>
        <w:rPr>
          <w:rFonts w:cs="Arial"/>
          <w:snapToGrid w:val="0"/>
          <w:color w:val="000000"/>
          <w:sz w:val="16"/>
          <w:szCs w:val="16"/>
        </w:rPr>
        <w:t>MEDIDOR DE PH - PHMETRO DIGITAL</w:t>
      </w:r>
      <w:r>
        <w:rPr>
          <w:rFonts w:cs="Arial"/>
          <w:sz w:val="24"/>
          <w:szCs w:val="24"/>
        </w:rPr>
        <w:t xml:space="preserve">                            </w:t>
      </w:r>
      <w:r>
        <w:rPr>
          <w:rFonts w:cs="Arial"/>
          <w:snapToGrid w:val="0"/>
          <w:color w:val="000000"/>
          <w:sz w:val="16"/>
          <w:szCs w:val="16"/>
        </w:rPr>
        <w:t>PÇ</w:t>
      </w:r>
      <w:r>
        <w:rPr>
          <w:rFonts w:cs="Arial"/>
          <w:sz w:val="24"/>
          <w:szCs w:val="24"/>
        </w:rPr>
        <w:t xml:space="preserve">           </w:t>
      </w:r>
      <w:r>
        <w:rPr>
          <w:rFonts w:cs="Arial"/>
          <w:snapToGrid w:val="0"/>
          <w:color w:val="000000"/>
          <w:sz w:val="16"/>
          <w:szCs w:val="16"/>
        </w:rPr>
        <w:t>1</w:t>
      </w:r>
      <w:r>
        <w:rPr>
          <w:rFonts w:cs="Arial"/>
          <w:sz w:val="24"/>
          <w:szCs w:val="24"/>
        </w:rPr>
        <w:tab/>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 xml:space="preserve">Especificação: </w:t>
      </w:r>
      <w:r>
        <w:rPr>
          <w:rFonts w:cs="Arial"/>
          <w:sz w:val="24"/>
          <w:szCs w:val="24"/>
        </w:rPr>
        <w:tab/>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Faixa de medição de </w:t>
      </w:r>
      <w:proofErr w:type="gramStart"/>
      <w:r>
        <w:rPr>
          <w:rFonts w:cs="Arial"/>
          <w:snapToGrid w:val="0"/>
          <w:color w:val="000000"/>
          <w:sz w:val="16"/>
          <w:szCs w:val="16"/>
        </w:rPr>
        <w:t>pH</w:t>
      </w:r>
      <w:proofErr w:type="gramEnd"/>
      <w:r>
        <w:rPr>
          <w:rFonts w:cs="Arial"/>
          <w:snapToGrid w:val="0"/>
          <w:color w:val="000000"/>
          <w:sz w:val="16"/>
          <w:szCs w:val="16"/>
        </w:rPr>
        <w:t>: -2 a 20;</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Faixa de medição de temperatura: -20 a 120°C;</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Display LCD alfanumérico;</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Saída digital do tipo RS232;</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Teclado a prova de respingos e solventes orgânicos;</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Reconhecimento automático de sensor e termocompensador;</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Calibração e </w:t>
      </w:r>
      <w:proofErr w:type="spellStart"/>
      <w:r>
        <w:rPr>
          <w:rFonts w:cs="Arial"/>
          <w:snapToGrid w:val="0"/>
          <w:color w:val="000000"/>
          <w:sz w:val="16"/>
          <w:szCs w:val="16"/>
        </w:rPr>
        <w:t>check</w:t>
      </w:r>
      <w:proofErr w:type="spellEnd"/>
      <w:r>
        <w:rPr>
          <w:rFonts w:cs="Arial"/>
          <w:snapToGrid w:val="0"/>
          <w:color w:val="000000"/>
          <w:sz w:val="16"/>
          <w:szCs w:val="16"/>
        </w:rPr>
        <w:t xml:space="preserve"> do eletrodo automáticos;</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Compensação de temperatura: automática / manual (-20 a 120°C);</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Acessórios:</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1</w:t>
      </w:r>
      <w:proofErr w:type="gramEnd"/>
      <w:r>
        <w:rPr>
          <w:rFonts w:cs="Arial"/>
          <w:snapToGrid w:val="0"/>
          <w:color w:val="000000"/>
          <w:sz w:val="16"/>
          <w:szCs w:val="16"/>
        </w:rPr>
        <w:t xml:space="preserve"> eletrodo combinado de pH (tipo: escoamento, faixa de leitura: 0 a 14 pH, material </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do</w:t>
      </w:r>
      <w:proofErr w:type="gramEnd"/>
      <w:r>
        <w:rPr>
          <w:rFonts w:cs="Arial"/>
          <w:snapToGrid w:val="0"/>
          <w:color w:val="000000"/>
          <w:sz w:val="16"/>
          <w:szCs w:val="16"/>
        </w:rPr>
        <w:t xml:space="preserve"> corpo: vidro, comprimento da haste: 108 mm, diâmetro do corpo: 12 mm, </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napToGrid w:val="0"/>
          <w:color w:val="000000"/>
          <w:sz w:val="16"/>
          <w:szCs w:val="16"/>
        </w:rPr>
      </w:pPr>
      <w:r>
        <w:rPr>
          <w:rFonts w:cs="Arial"/>
          <w:sz w:val="24"/>
          <w:szCs w:val="24"/>
        </w:rPr>
        <w:tab/>
      </w:r>
      <w:proofErr w:type="gramStart"/>
      <w:r>
        <w:rPr>
          <w:rFonts w:cs="Arial"/>
          <w:snapToGrid w:val="0"/>
          <w:color w:val="000000"/>
          <w:sz w:val="16"/>
          <w:szCs w:val="16"/>
        </w:rPr>
        <w:t>temperatura</w:t>
      </w:r>
      <w:proofErr w:type="gramEnd"/>
      <w:r>
        <w:rPr>
          <w:rFonts w:cs="Arial"/>
          <w:snapToGrid w:val="0"/>
          <w:color w:val="000000"/>
          <w:sz w:val="16"/>
          <w:szCs w:val="16"/>
        </w:rPr>
        <w:t xml:space="preserve"> de operação: 0 a 100 ºC (P </w:t>
      </w:r>
      <w:proofErr w:type="spellStart"/>
      <w:r>
        <w:rPr>
          <w:rFonts w:cs="Arial"/>
          <w:snapToGrid w:val="0"/>
          <w:color w:val="000000"/>
          <w:sz w:val="16"/>
          <w:szCs w:val="16"/>
        </w:rPr>
        <w:t>atm</w:t>
      </w:r>
      <w:proofErr w:type="spellEnd"/>
      <w:r>
        <w:rPr>
          <w:rFonts w:cs="Arial"/>
          <w:snapToGrid w:val="0"/>
          <w:color w:val="000000"/>
          <w:sz w:val="16"/>
          <w:szCs w:val="16"/>
        </w:rPr>
        <w:t>) e comprimento do Cabo: 1 m);</w:t>
      </w:r>
    </w:p>
    <w:p w:rsidR="0086017F" w:rsidRDefault="0086017F" w:rsidP="0086017F">
      <w:pPr>
        <w:widowControl w:val="0"/>
        <w:tabs>
          <w:tab w:val="left" w:pos="1545"/>
        </w:tabs>
        <w:autoSpaceDE w:val="0"/>
        <w:autoSpaceDN w:val="0"/>
        <w:adjustRightInd w:val="0"/>
        <w:spacing w:line="148" w:lineRule="exact"/>
        <w:rPr>
          <w:rFonts w:cs="Arial"/>
          <w:snapToGrid w:val="0"/>
          <w:color w:val="000000"/>
          <w:sz w:val="16"/>
          <w:szCs w:val="16"/>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1</w:t>
      </w:r>
      <w:proofErr w:type="gramEnd"/>
      <w:r>
        <w:rPr>
          <w:rFonts w:cs="Arial"/>
          <w:snapToGrid w:val="0"/>
          <w:color w:val="000000"/>
          <w:sz w:val="16"/>
          <w:szCs w:val="16"/>
        </w:rPr>
        <w:t xml:space="preserve"> termocompensador (tipo: NTC, faixa de leitura: 0 a 150°C, tipo: NTC 5 </w:t>
      </w:r>
      <w:proofErr w:type="spellStart"/>
      <w:r>
        <w:rPr>
          <w:rFonts w:cs="Arial"/>
          <w:snapToGrid w:val="0"/>
          <w:color w:val="000000"/>
          <w:sz w:val="16"/>
          <w:szCs w:val="16"/>
        </w:rPr>
        <w:t>kohms</w:t>
      </w:r>
      <w:proofErr w:type="spellEnd"/>
      <w:r>
        <w:rPr>
          <w:rFonts w:cs="Arial"/>
          <w:snapToGrid w:val="0"/>
          <w:color w:val="000000"/>
          <w:sz w:val="16"/>
          <w:szCs w:val="16"/>
        </w:rPr>
        <w:t>);</w:t>
      </w:r>
    </w:p>
    <w:p w:rsidR="0086017F" w:rsidRDefault="0086017F" w:rsidP="0086017F">
      <w:pPr>
        <w:widowControl w:val="0"/>
        <w:autoSpaceDE w:val="0"/>
        <w:autoSpaceDN w:val="0"/>
        <w:adjustRightInd w:val="0"/>
        <w:spacing w:line="62" w:lineRule="exact"/>
        <w:rPr>
          <w:rFonts w:cs="Arial"/>
          <w:sz w:val="24"/>
          <w:szCs w:val="24"/>
        </w:rPr>
      </w:pPr>
    </w:p>
    <w:p w:rsidR="0086017F" w:rsidRDefault="0086017F" w:rsidP="0086017F">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1</w:t>
      </w:r>
      <w:proofErr w:type="gramEnd"/>
      <w:r>
        <w:rPr>
          <w:rFonts w:cs="Arial"/>
          <w:snapToGrid w:val="0"/>
          <w:color w:val="000000"/>
          <w:sz w:val="16"/>
          <w:szCs w:val="16"/>
        </w:rPr>
        <w:t xml:space="preserve"> suporte com braço articulado (para eletrodo e termocompensador);</w:t>
      </w:r>
    </w:p>
    <w:p w:rsidR="0086017F" w:rsidRDefault="0086017F" w:rsidP="0086017F">
      <w:pPr>
        <w:widowControl w:val="0"/>
        <w:autoSpaceDE w:val="0"/>
        <w:autoSpaceDN w:val="0"/>
        <w:adjustRightInd w:val="0"/>
        <w:spacing w:line="68" w:lineRule="exact"/>
        <w:rPr>
          <w:rFonts w:cs="Arial"/>
          <w:sz w:val="24"/>
          <w:szCs w:val="24"/>
        </w:rPr>
      </w:pPr>
    </w:p>
    <w:p w:rsidR="0086017F" w:rsidRDefault="0086017F" w:rsidP="0086017F">
      <w:pPr>
        <w:widowControl w:val="0"/>
        <w:tabs>
          <w:tab w:val="left" w:pos="1545"/>
        </w:tabs>
        <w:autoSpaceDE w:val="0"/>
        <w:autoSpaceDN w:val="0"/>
        <w:adjustRightInd w:val="0"/>
        <w:spacing w:line="142" w:lineRule="exact"/>
        <w:rPr>
          <w:rFonts w:cs="Arial"/>
          <w:sz w:val="24"/>
          <w:szCs w:val="24"/>
        </w:rPr>
      </w:pPr>
      <w:r>
        <w:rPr>
          <w:rFonts w:cs="Arial"/>
          <w:sz w:val="24"/>
          <w:szCs w:val="24"/>
        </w:rPr>
        <w:tab/>
      </w:r>
    </w:p>
    <w:p w:rsidR="0086017F" w:rsidRDefault="0086017F" w:rsidP="0086017F">
      <w:pPr>
        <w:widowControl w:val="0"/>
        <w:autoSpaceDE w:val="0"/>
        <w:autoSpaceDN w:val="0"/>
        <w:adjustRightInd w:val="0"/>
        <w:spacing w:line="68" w:lineRule="exact"/>
        <w:rPr>
          <w:rFonts w:cs="Arial"/>
          <w:sz w:val="24"/>
          <w:szCs w:val="24"/>
        </w:rPr>
      </w:pPr>
    </w:p>
    <w:p w:rsidR="002B2E9F" w:rsidRPr="00D9083B" w:rsidRDefault="002B2E9F" w:rsidP="002B2E9F">
      <w:pPr>
        <w:widowControl w:val="0"/>
        <w:autoSpaceDE w:val="0"/>
        <w:autoSpaceDN w:val="0"/>
        <w:adjustRightInd w:val="0"/>
        <w:spacing w:line="62" w:lineRule="exact"/>
        <w:rPr>
          <w:rFonts w:cs="Arial"/>
          <w:sz w:val="24"/>
          <w:szCs w:val="24"/>
        </w:rPr>
      </w:pPr>
    </w:p>
    <w:p w:rsidR="00B41EF6" w:rsidRPr="00D9083B" w:rsidRDefault="004167A1" w:rsidP="006A17C1">
      <w:pPr>
        <w:widowControl w:val="0"/>
        <w:tabs>
          <w:tab w:val="left" w:pos="1545"/>
        </w:tabs>
        <w:autoSpaceDE w:val="0"/>
        <w:autoSpaceDN w:val="0"/>
        <w:adjustRightInd w:val="0"/>
        <w:spacing w:before="480" w:line="360" w:lineRule="auto"/>
        <w:rPr>
          <w:rFonts w:cs="Arial"/>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VALORES ESTIMADOS</w:t>
      </w:r>
    </w:p>
    <w:p w:rsidR="006846E6" w:rsidRPr="00D9083B" w:rsidRDefault="006846E6" w:rsidP="000B3AC8">
      <w:pPr>
        <w:spacing w:before="120" w:line="360" w:lineRule="auto"/>
        <w:ind w:firstLine="567"/>
        <w:rPr>
          <w:rFonts w:cs="Arial"/>
          <w:sz w:val="24"/>
          <w:szCs w:val="24"/>
        </w:rPr>
      </w:pPr>
      <w:r w:rsidRPr="00D9083B">
        <w:rPr>
          <w:rFonts w:cs="Arial"/>
          <w:sz w:val="24"/>
          <w:szCs w:val="24"/>
        </w:rPr>
        <w:t xml:space="preserve">Os valores estimados para a aquisição foram apurados através de pesquisa de mercado, conforme informações constantes </w:t>
      </w:r>
      <w:r w:rsidR="00B54490" w:rsidRPr="00D9083B">
        <w:rPr>
          <w:rFonts w:cs="Arial"/>
          <w:sz w:val="24"/>
          <w:szCs w:val="24"/>
        </w:rPr>
        <w:t>no</w:t>
      </w:r>
      <w:r w:rsidRPr="00D9083B">
        <w:rPr>
          <w:rFonts w:cs="Arial"/>
          <w:sz w:val="24"/>
          <w:szCs w:val="24"/>
        </w:rPr>
        <w:t xml:space="preserve"> processo licitatório.</w:t>
      </w:r>
    </w:p>
    <w:p w:rsidR="003A6574" w:rsidRDefault="006846E6" w:rsidP="00194D39">
      <w:pPr>
        <w:suppressAutoHyphens w:val="0"/>
        <w:autoSpaceDE w:val="0"/>
        <w:autoSpaceDN w:val="0"/>
        <w:adjustRightInd w:val="0"/>
        <w:spacing w:before="120" w:after="240" w:line="360" w:lineRule="auto"/>
        <w:ind w:firstLine="567"/>
        <w:rPr>
          <w:rFonts w:cs="Arial"/>
          <w:sz w:val="24"/>
          <w:szCs w:val="24"/>
        </w:rPr>
      </w:pPr>
      <w:r w:rsidRPr="00D9083B">
        <w:rPr>
          <w:rFonts w:cs="Arial"/>
          <w:sz w:val="24"/>
          <w:szCs w:val="24"/>
        </w:rPr>
        <w:t xml:space="preserve">Os documentos referentes </w:t>
      </w:r>
      <w:proofErr w:type="gramStart"/>
      <w:r w:rsidRPr="00D9083B">
        <w:rPr>
          <w:rFonts w:cs="Arial"/>
          <w:sz w:val="24"/>
          <w:szCs w:val="24"/>
        </w:rPr>
        <w:t>a</w:t>
      </w:r>
      <w:proofErr w:type="gramEnd"/>
      <w:r w:rsidRPr="00D9083B">
        <w:rPr>
          <w:rFonts w:cs="Arial"/>
          <w:sz w:val="24"/>
          <w:szCs w:val="24"/>
        </w:rPr>
        <w:t xml:space="preserve"> pesquisa de mercado encontram-se na Supervisão de Compras e Materiais do Departamento de Compras e </w:t>
      </w:r>
      <w:r w:rsidR="00694C09" w:rsidRPr="00D9083B">
        <w:rPr>
          <w:rFonts w:cs="Arial"/>
          <w:sz w:val="24"/>
          <w:szCs w:val="24"/>
        </w:rPr>
        <w:t>Estoque</w:t>
      </w:r>
      <w:r w:rsidRPr="00D9083B">
        <w:rPr>
          <w:rFonts w:cs="Arial"/>
          <w:sz w:val="24"/>
          <w:szCs w:val="24"/>
        </w:rPr>
        <w:t xml:space="preserve"> e serão anexados ao processo </w:t>
      </w:r>
      <w:r w:rsidR="00E97594" w:rsidRPr="00D9083B">
        <w:rPr>
          <w:rFonts w:cs="Arial"/>
          <w:sz w:val="24"/>
          <w:szCs w:val="24"/>
        </w:rPr>
        <w:t xml:space="preserve">para </w:t>
      </w:r>
      <w:r w:rsidRPr="00D9083B">
        <w:rPr>
          <w:rFonts w:cs="Arial"/>
          <w:sz w:val="24"/>
          <w:szCs w:val="24"/>
        </w:rPr>
        <w:t xml:space="preserve"> homologação do certame.</w:t>
      </w:r>
    </w:p>
    <w:tbl>
      <w:tblPr>
        <w:tblW w:w="9105" w:type="dxa"/>
        <w:tblInd w:w="65" w:type="dxa"/>
        <w:tblCellMar>
          <w:left w:w="70" w:type="dxa"/>
          <w:right w:w="70" w:type="dxa"/>
        </w:tblCellMar>
        <w:tblLook w:val="04A0"/>
      </w:tblPr>
      <w:tblGrid>
        <w:gridCol w:w="640"/>
        <w:gridCol w:w="1420"/>
        <w:gridCol w:w="3520"/>
        <w:gridCol w:w="760"/>
        <w:gridCol w:w="1465"/>
        <w:gridCol w:w="1300"/>
      </w:tblGrid>
      <w:tr w:rsidR="009B6FF2" w:rsidRPr="009B6FF2" w:rsidTr="009B6FF2">
        <w:trPr>
          <w:trHeight w:val="799"/>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b/>
                <w:bCs/>
                <w:sz w:val="16"/>
                <w:szCs w:val="16"/>
                <w:lang w:eastAsia="pt-BR"/>
              </w:rPr>
            </w:pPr>
            <w:r w:rsidRPr="009B6FF2">
              <w:rPr>
                <w:rFonts w:ascii="Comic Sans MS" w:hAnsi="Comic Sans MS" w:cs="Arial"/>
                <w:b/>
                <w:bCs/>
                <w:sz w:val="16"/>
                <w:szCs w:val="16"/>
                <w:lang w:eastAsia="pt-BR"/>
              </w:rPr>
              <w:t>ITEM</w:t>
            </w:r>
          </w:p>
        </w:tc>
        <w:tc>
          <w:tcPr>
            <w:tcW w:w="1420" w:type="dxa"/>
            <w:tcBorders>
              <w:top w:val="single" w:sz="4" w:space="0" w:color="auto"/>
              <w:left w:val="nil"/>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b/>
                <w:bCs/>
                <w:sz w:val="16"/>
                <w:szCs w:val="16"/>
                <w:lang w:eastAsia="pt-BR"/>
              </w:rPr>
            </w:pPr>
            <w:r w:rsidRPr="009B6FF2">
              <w:rPr>
                <w:rFonts w:ascii="Comic Sans MS" w:hAnsi="Comic Sans MS" w:cs="Arial"/>
                <w:b/>
                <w:bCs/>
                <w:sz w:val="16"/>
                <w:szCs w:val="16"/>
                <w:lang w:eastAsia="pt-BR"/>
              </w:rPr>
              <w:t>Código</w:t>
            </w:r>
          </w:p>
        </w:tc>
        <w:tc>
          <w:tcPr>
            <w:tcW w:w="3520" w:type="dxa"/>
            <w:tcBorders>
              <w:top w:val="single" w:sz="4" w:space="0" w:color="auto"/>
              <w:left w:val="nil"/>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b/>
                <w:bCs/>
                <w:sz w:val="16"/>
                <w:szCs w:val="16"/>
                <w:lang w:eastAsia="pt-BR"/>
              </w:rPr>
            </w:pPr>
            <w:r w:rsidRPr="009B6FF2">
              <w:rPr>
                <w:rFonts w:ascii="Comic Sans MS" w:hAnsi="Comic Sans MS" w:cs="Arial"/>
                <w:b/>
                <w:bCs/>
                <w:sz w:val="16"/>
                <w:szCs w:val="16"/>
                <w:lang w:eastAsia="pt-BR"/>
              </w:rPr>
              <w:t>Descrição do material</w:t>
            </w:r>
          </w:p>
        </w:tc>
        <w:tc>
          <w:tcPr>
            <w:tcW w:w="760" w:type="dxa"/>
            <w:tcBorders>
              <w:top w:val="single" w:sz="4" w:space="0" w:color="auto"/>
              <w:left w:val="nil"/>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b/>
                <w:bCs/>
                <w:sz w:val="16"/>
                <w:szCs w:val="16"/>
                <w:lang w:eastAsia="pt-BR"/>
              </w:rPr>
            </w:pPr>
            <w:r w:rsidRPr="009B6FF2">
              <w:rPr>
                <w:rFonts w:ascii="Comic Sans MS" w:hAnsi="Comic Sans MS" w:cs="Arial"/>
                <w:b/>
                <w:bCs/>
                <w:sz w:val="16"/>
                <w:szCs w:val="16"/>
                <w:lang w:eastAsia="pt-BR"/>
              </w:rPr>
              <w:t>Quant.</w:t>
            </w:r>
          </w:p>
        </w:tc>
        <w:tc>
          <w:tcPr>
            <w:tcW w:w="14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b/>
                <w:bCs/>
                <w:sz w:val="16"/>
                <w:szCs w:val="16"/>
                <w:lang w:eastAsia="pt-BR"/>
              </w:rPr>
            </w:pPr>
            <w:r w:rsidRPr="009B6FF2">
              <w:rPr>
                <w:rFonts w:ascii="Comic Sans MS" w:hAnsi="Comic Sans MS" w:cs="Arial"/>
                <w:b/>
                <w:bCs/>
                <w:sz w:val="16"/>
                <w:szCs w:val="16"/>
                <w:lang w:eastAsia="pt-BR"/>
              </w:rPr>
              <w:t>Média Unitária</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b/>
                <w:bCs/>
                <w:sz w:val="16"/>
                <w:szCs w:val="16"/>
                <w:lang w:eastAsia="pt-BR"/>
              </w:rPr>
            </w:pPr>
            <w:r w:rsidRPr="009B6FF2">
              <w:rPr>
                <w:rFonts w:ascii="Comic Sans MS" w:hAnsi="Comic Sans MS" w:cs="Arial"/>
                <w:b/>
                <w:bCs/>
                <w:sz w:val="16"/>
                <w:szCs w:val="16"/>
                <w:lang w:eastAsia="pt-BR"/>
              </w:rPr>
              <w:t>Média Total</w:t>
            </w:r>
          </w:p>
        </w:tc>
      </w:tr>
      <w:tr w:rsidR="009B6FF2" w:rsidRPr="009B6FF2" w:rsidTr="009B6FF2">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b/>
                <w:bCs/>
                <w:sz w:val="16"/>
                <w:szCs w:val="16"/>
                <w:lang w:eastAsia="pt-BR"/>
              </w:rPr>
            </w:pPr>
            <w:proofErr w:type="gramStart"/>
            <w:r w:rsidRPr="009B6FF2">
              <w:rPr>
                <w:rFonts w:ascii="Comic Sans MS" w:hAnsi="Comic Sans MS" w:cs="Arial"/>
                <w:b/>
                <w:bCs/>
                <w:sz w:val="16"/>
                <w:szCs w:val="16"/>
                <w:lang w:eastAsia="pt-BR"/>
              </w:rPr>
              <w:t>1</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cs="Arial"/>
                <w:sz w:val="16"/>
                <w:szCs w:val="16"/>
                <w:lang w:eastAsia="pt-BR"/>
              </w:rPr>
            </w:pPr>
            <w:r w:rsidRPr="009B6FF2">
              <w:rPr>
                <w:rFonts w:cs="Arial"/>
                <w:sz w:val="16"/>
                <w:szCs w:val="16"/>
                <w:lang w:eastAsia="pt-BR"/>
              </w:rPr>
              <w:t>002.043.0013-1</w:t>
            </w:r>
          </w:p>
        </w:tc>
        <w:tc>
          <w:tcPr>
            <w:tcW w:w="3520" w:type="dxa"/>
            <w:tcBorders>
              <w:top w:val="nil"/>
              <w:left w:val="nil"/>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cs="Arial"/>
                <w:sz w:val="16"/>
                <w:szCs w:val="16"/>
                <w:lang w:eastAsia="pt-BR"/>
              </w:rPr>
            </w:pPr>
            <w:r w:rsidRPr="009B6FF2">
              <w:rPr>
                <w:rFonts w:cs="Arial"/>
                <w:sz w:val="16"/>
                <w:szCs w:val="16"/>
                <w:lang w:eastAsia="pt-BR"/>
              </w:rPr>
              <w:t>ELETRODO COMBINADO DE PH - PÇ</w:t>
            </w:r>
          </w:p>
        </w:tc>
        <w:tc>
          <w:tcPr>
            <w:tcW w:w="760" w:type="dxa"/>
            <w:tcBorders>
              <w:top w:val="nil"/>
              <w:left w:val="nil"/>
              <w:bottom w:val="nil"/>
              <w:right w:val="nil"/>
            </w:tcBorders>
            <w:shd w:val="clear" w:color="auto" w:fill="auto"/>
            <w:noWrap/>
            <w:vAlign w:val="center"/>
            <w:hideMark/>
          </w:tcPr>
          <w:p w:rsidR="009B6FF2" w:rsidRPr="009B6FF2" w:rsidRDefault="009B6FF2" w:rsidP="009B6FF2">
            <w:pPr>
              <w:suppressAutoHyphens w:val="0"/>
              <w:jc w:val="center"/>
              <w:rPr>
                <w:rFonts w:ascii="Comic Sans MS" w:hAnsi="Comic Sans MS" w:cs="Arial"/>
                <w:sz w:val="16"/>
                <w:szCs w:val="16"/>
                <w:lang w:eastAsia="pt-BR"/>
              </w:rPr>
            </w:pPr>
            <w:proofErr w:type="gramStart"/>
            <w:r w:rsidRPr="009B6FF2">
              <w:rPr>
                <w:rFonts w:ascii="Comic Sans MS" w:hAnsi="Comic Sans MS" w:cs="Arial"/>
                <w:sz w:val="16"/>
                <w:szCs w:val="16"/>
                <w:lang w:eastAsia="pt-BR"/>
              </w:rPr>
              <w:t>3</w:t>
            </w:r>
            <w:proofErr w:type="gramEnd"/>
          </w:p>
        </w:tc>
        <w:tc>
          <w:tcPr>
            <w:tcW w:w="1465" w:type="dxa"/>
            <w:tcBorders>
              <w:top w:val="nil"/>
              <w:left w:val="single" w:sz="4" w:space="0" w:color="auto"/>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sz w:val="16"/>
                <w:szCs w:val="16"/>
                <w:lang w:eastAsia="pt-BR"/>
              </w:rPr>
            </w:pPr>
            <w:r w:rsidRPr="009B6FF2">
              <w:rPr>
                <w:rFonts w:ascii="Comic Sans MS" w:hAnsi="Comic Sans MS" w:cs="Arial"/>
                <w:sz w:val="16"/>
                <w:szCs w:val="16"/>
                <w:lang w:eastAsia="pt-BR"/>
              </w:rPr>
              <w:t>1.646,47</w:t>
            </w:r>
          </w:p>
        </w:tc>
        <w:tc>
          <w:tcPr>
            <w:tcW w:w="1300" w:type="dxa"/>
            <w:tcBorders>
              <w:top w:val="nil"/>
              <w:left w:val="nil"/>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b/>
                <w:bCs/>
                <w:i/>
                <w:iCs/>
                <w:sz w:val="16"/>
                <w:szCs w:val="16"/>
                <w:lang w:eastAsia="pt-BR"/>
              </w:rPr>
            </w:pPr>
            <w:r w:rsidRPr="009B6FF2">
              <w:rPr>
                <w:rFonts w:ascii="Comic Sans MS" w:hAnsi="Comic Sans MS" w:cs="Arial"/>
                <w:b/>
                <w:bCs/>
                <w:i/>
                <w:iCs/>
                <w:sz w:val="16"/>
                <w:szCs w:val="16"/>
                <w:lang w:eastAsia="pt-BR"/>
              </w:rPr>
              <w:t>4.939,41</w:t>
            </w:r>
          </w:p>
        </w:tc>
      </w:tr>
      <w:tr w:rsidR="009B6FF2" w:rsidRPr="009B6FF2" w:rsidTr="009B6FF2">
        <w:trPr>
          <w:trHeight w:val="799"/>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b/>
                <w:bCs/>
                <w:sz w:val="16"/>
                <w:szCs w:val="16"/>
                <w:lang w:eastAsia="pt-BR"/>
              </w:rPr>
            </w:pPr>
            <w:proofErr w:type="gramStart"/>
            <w:r w:rsidRPr="009B6FF2">
              <w:rPr>
                <w:rFonts w:ascii="Comic Sans MS" w:hAnsi="Comic Sans MS" w:cs="Arial"/>
                <w:b/>
                <w:bCs/>
                <w:sz w:val="16"/>
                <w:szCs w:val="16"/>
                <w:lang w:eastAsia="pt-BR"/>
              </w:rPr>
              <w:t>2</w:t>
            </w:r>
            <w:proofErr w:type="gramEnd"/>
          </w:p>
        </w:tc>
        <w:tc>
          <w:tcPr>
            <w:tcW w:w="1420" w:type="dxa"/>
            <w:tcBorders>
              <w:top w:val="nil"/>
              <w:left w:val="nil"/>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cs="Arial"/>
                <w:color w:val="000000"/>
                <w:sz w:val="16"/>
                <w:szCs w:val="16"/>
                <w:lang w:eastAsia="pt-BR"/>
              </w:rPr>
            </w:pPr>
            <w:r w:rsidRPr="009B6FF2">
              <w:rPr>
                <w:rFonts w:cs="Arial"/>
                <w:color w:val="000000"/>
                <w:sz w:val="16"/>
                <w:szCs w:val="16"/>
                <w:lang w:eastAsia="pt-BR"/>
              </w:rPr>
              <w:t>002.108.0007-0</w:t>
            </w:r>
          </w:p>
        </w:tc>
        <w:tc>
          <w:tcPr>
            <w:tcW w:w="3520" w:type="dxa"/>
            <w:tcBorders>
              <w:top w:val="nil"/>
              <w:left w:val="nil"/>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left"/>
              <w:rPr>
                <w:rFonts w:cs="Arial"/>
                <w:color w:val="000000"/>
                <w:sz w:val="16"/>
                <w:szCs w:val="16"/>
                <w:lang w:eastAsia="pt-BR"/>
              </w:rPr>
            </w:pPr>
            <w:r w:rsidRPr="009B6FF2">
              <w:rPr>
                <w:rFonts w:cs="Arial"/>
                <w:color w:val="000000"/>
                <w:sz w:val="16"/>
                <w:szCs w:val="16"/>
                <w:lang w:eastAsia="pt-BR"/>
              </w:rPr>
              <w:t>MEDIDOR DE PH - PHMETRO DIGITAL - PÇ</w:t>
            </w:r>
          </w:p>
        </w:tc>
        <w:tc>
          <w:tcPr>
            <w:tcW w:w="760" w:type="dxa"/>
            <w:tcBorders>
              <w:top w:val="single" w:sz="4" w:space="0" w:color="000000"/>
              <w:left w:val="nil"/>
              <w:bottom w:val="single" w:sz="4" w:space="0" w:color="000000"/>
              <w:right w:val="single" w:sz="4" w:space="0" w:color="000000"/>
            </w:tcBorders>
            <w:shd w:val="clear" w:color="auto" w:fill="auto"/>
            <w:noWrap/>
            <w:vAlign w:val="center"/>
            <w:hideMark/>
          </w:tcPr>
          <w:p w:rsidR="009B6FF2" w:rsidRPr="009B6FF2" w:rsidRDefault="009B6FF2" w:rsidP="009B6FF2">
            <w:pPr>
              <w:suppressAutoHyphens w:val="0"/>
              <w:jc w:val="center"/>
              <w:rPr>
                <w:rFonts w:cs="Arial"/>
                <w:sz w:val="16"/>
                <w:szCs w:val="16"/>
                <w:lang w:eastAsia="pt-BR"/>
              </w:rPr>
            </w:pPr>
            <w:proofErr w:type="gramStart"/>
            <w:r w:rsidRPr="009B6FF2">
              <w:rPr>
                <w:rFonts w:cs="Arial"/>
                <w:sz w:val="16"/>
                <w:szCs w:val="16"/>
                <w:lang w:eastAsia="pt-BR"/>
              </w:rPr>
              <w:t>1</w:t>
            </w:r>
            <w:proofErr w:type="gramEnd"/>
          </w:p>
        </w:tc>
        <w:tc>
          <w:tcPr>
            <w:tcW w:w="1465" w:type="dxa"/>
            <w:tcBorders>
              <w:top w:val="nil"/>
              <w:left w:val="single" w:sz="4" w:space="0" w:color="auto"/>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sz w:val="16"/>
                <w:szCs w:val="16"/>
                <w:lang w:eastAsia="pt-BR"/>
              </w:rPr>
            </w:pPr>
            <w:r w:rsidRPr="009B6FF2">
              <w:rPr>
                <w:rFonts w:ascii="Comic Sans MS" w:hAnsi="Comic Sans MS" w:cs="Arial"/>
                <w:sz w:val="16"/>
                <w:szCs w:val="16"/>
                <w:lang w:eastAsia="pt-BR"/>
              </w:rPr>
              <w:t>5.434,21</w:t>
            </w:r>
          </w:p>
        </w:tc>
        <w:tc>
          <w:tcPr>
            <w:tcW w:w="1300" w:type="dxa"/>
            <w:tcBorders>
              <w:top w:val="nil"/>
              <w:left w:val="nil"/>
              <w:bottom w:val="single" w:sz="4" w:space="0" w:color="auto"/>
              <w:right w:val="single" w:sz="4" w:space="0" w:color="auto"/>
            </w:tcBorders>
            <w:shd w:val="clear" w:color="auto" w:fill="auto"/>
            <w:noWrap/>
            <w:vAlign w:val="center"/>
            <w:hideMark/>
          </w:tcPr>
          <w:p w:rsidR="009B6FF2" w:rsidRPr="009B6FF2" w:rsidRDefault="009B6FF2" w:rsidP="009B6FF2">
            <w:pPr>
              <w:suppressAutoHyphens w:val="0"/>
              <w:jc w:val="center"/>
              <w:rPr>
                <w:rFonts w:ascii="Comic Sans MS" w:hAnsi="Comic Sans MS" w:cs="Arial"/>
                <w:b/>
                <w:bCs/>
                <w:i/>
                <w:iCs/>
                <w:sz w:val="16"/>
                <w:szCs w:val="16"/>
                <w:lang w:eastAsia="pt-BR"/>
              </w:rPr>
            </w:pPr>
            <w:r w:rsidRPr="009B6FF2">
              <w:rPr>
                <w:rFonts w:ascii="Comic Sans MS" w:hAnsi="Comic Sans MS" w:cs="Arial"/>
                <w:b/>
                <w:bCs/>
                <w:i/>
                <w:iCs/>
                <w:sz w:val="16"/>
                <w:szCs w:val="16"/>
                <w:lang w:eastAsia="pt-BR"/>
              </w:rPr>
              <w:t>5.434,21</w:t>
            </w:r>
          </w:p>
        </w:tc>
      </w:tr>
      <w:tr w:rsidR="009B6FF2" w:rsidRPr="009B6FF2" w:rsidTr="009B6FF2">
        <w:trPr>
          <w:trHeight w:val="631"/>
        </w:trPr>
        <w:tc>
          <w:tcPr>
            <w:tcW w:w="7805" w:type="dxa"/>
            <w:gridSpan w:val="5"/>
            <w:tcBorders>
              <w:top w:val="nil"/>
              <w:left w:val="single" w:sz="4" w:space="0" w:color="auto"/>
              <w:bottom w:val="single" w:sz="4" w:space="0" w:color="auto"/>
              <w:right w:val="nil"/>
            </w:tcBorders>
            <w:shd w:val="clear" w:color="auto" w:fill="auto"/>
            <w:noWrap/>
            <w:vAlign w:val="center"/>
            <w:hideMark/>
          </w:tcPr>
          <w:p w:rsidR="009B6FF2" w:rsidRPr="007D2915" w:rsidRDefault="009B6FF2" w:rsidP="009B6FF2">
            <w:pPr>
              <w:suppressAutoHyphens w:val="0"/>
              <w:jc w:val="center"/>
              <w:rPr>
                <w:rFonts w:ascii="Comic Sans MS" w:hAnsi="Comic Sans MS" w:cs="Arial"/>
                <w:sz w:val="16"/>
                <w:szCs w:val="16"/>
                <w:lang w:eastAsia="pt-BR"/>
              </w:rPr>
            </w:pPr>
            <w:r w:rsidRPr="007D2915">
              <w:rPr>
                <w:rFonts w:ascii="Comic Sans MS" w:hAnsi="Comic Sans MS" w:cs="Arial"/>
                <w:sz w:val="16"/>
                <w:szCs w:val="16"/>
                <w:lang w:eastAsia="pt-BR"/>
              </w:rPr>
              <w:t xml:space="preserve">Total </w:t>
            </w:r>
          </w:p>
        </w:tc>
        <w:tc>
          <w:tcPr>
            <w:tcW w:w="1300" w:type="dxa"/>
            <w:tcBorders>
              <w:top w:val="nil"/>
              <w:left w:val="nil"/>
              <w:bottom w:val="single" w:sz="4" w:space="0" w:color="auto"/>
              <w:right w:val="single" w:sz="4" w:space="0" w:color="auto"/>
            </w:tcBorders>
            <w:shd w:val="clear" w:color="auto" w:fill="auto"/>
            <w:noWrap/>
            <w:vAlign w:val="center"/>
            <w:hideMark/>
          </w:tcPr>
          <w:p w:rsidR="009B6FF2" w:rsidRPr="007D2915" w:rsidRDefault="009B6FF2" w:rsidP="009B6FF2">
            <w:pPr>
              <w:suppressAutoHyphens w:val="0"/>
              <w:jc w:val="center"/>
              <w:rPr>
                <w:rFonts w:ascii="Comic Sans MS" w:hAnsi="Comic Sans MS" w:cs="Arial"/>
                <w:b/>
                <w:bCs/>
                <w:sz w:val="16"/>
                <w:szCs w:val="16"/>
                <w:lang w:eastAsia="pt-BR"/>
              </w:rPr>
            </w:pPr>
            <w:r w:rsidRPr="007D2915">
              <w:rPr>
                <w:rFonts w:ascii="Comic Sans MS" w:hAnsi="Comic Sans MS" w:cs="Arial"/>
                <w:b/>
                <w:bCs/>
                <w:sz w:val="16"/>
                <w:szCs w:val="16"/>
                <w:lang w:eastAsia="pt-BR"/>
              </w:rPr>
              <w:t>10.373,62</w:t>
            </w:r>
          </w:p>
        </w:tc>
      </w:tr>
    </w:tbl>
    <w:p w:rsidR="00B54490" w:rsidRPr="00D9083B" w:rsidRDefault="00B54490" w:rsidP="00B6125C">
      <w:pPr>
        <w:spacing w:before="480" w:line="360" w:lineRule="auto"/>
        <w:rPr>
          <w:rFonts w:cs="Arial"/>
          <w:b/>
          <w:bCs/>
        </w:rPr>
      </w:pPr>
      <w:r w:rsidRPr="00D9083B">
        <w:rPr>
          <w:rFonts w:cs="Arial"/>
          <w:b/>
          <w:bCs/>
          <w:sz w:val="24"/>
          <w:szCs w:val="24"/>
        </w:rPr>
        <w:t>6. ACEITABILIDADE</w:t>
      </w:r>
      <w:r w:rsidRPr="00D9083B">
        <w:rPr>
          <w:rFonts w:cs="Arial"/>
          <w:b/>
          <w:bCs/>
        </w:rPr>
        <w:t xml:space="preserve"> </w:t>
      </w:r>
      <w:r w:rsidRPr="00D9083B">
        <w:rPr>
          <w:rFonts w:cs="Arial"/>
          <w:b/>
          <w:bCs/>
          <w:sz w:val="24"/>
          <w:szCs w:val="24"/>
        </w:rPr>
        <w:t>DA PROPOSTA</w:t>
      </w:r>
    </w:p>
    <w:p w:rsidR="00B54490" w:rsidRPr="00D9083B" w:rsidRDefault="00F26A34" w:rsidP="00B6125C">
      <w:pPr>
        <w:autoSpaceDE w:val="0"/>
        <w:autoSpaceDN w:val="0"/>
        <w:adjustRightInd w:val="0"/>
        <w:spacing w:before="120" w:line="360" w:lineRule="auto"/>
        <w:rPr>
          <w:rFonts w:cs="Arial"/>
          <w:sz w:val="24"/>
          <w:szCs w:val="24"/>
        </w:rPr>
      </w:pPr>
      <w:proofErr w:type="gramStart"/>
      <w:r w:rsidRPr="00D9083B">
        <w:rPr>
          <w:rFonts w:cs="Arial"/>
          <w:sz w:val="24"/>
          <w:szCs w:val="24"/>
        </w:rPr>
        <w:t xml:space="preserve">6.1 </w:t>
      </w:r>
      <w:r w:rsidR="00B54490" w:rsidRPr="00D9083B">
        <w:rPr>
          <w:rFonts w:cs="Arial"/>
          <w:sz w:val="24"/>
          <w:szCs w:val="24"/>
        </w:rPr>
        <w:t>Finalizada</w:t>
      </w:r>
      <w:proofErr w:type="gramEnd"/>
      <w:r w:rsidR="00B54490" w:rsidRPr="00D9083B">
        <w:rPr>
          <w:rFonts w:cs="Arial"/>
          <w:sz w:val="24"/>
          <w:szCs w:val="24"/>
        </w:rPr>
        <w:t xml:space="preserve"> a etapa de lances, a CESAMA </w:t>
      </w:r>
      <w:r w:rsidR="001D32BF">
        <w:rPr>
          <w:rFonts w:cs="Arial"/>
          <w:sz w:val="24"/>
          <w:szCs w:val="24"/>
        </w:rPr>
        <w:t>deverá consultar a AGQ</w:t>
      </w:r>
      <w:r w:rsidR="00B54490" w:rsidRPr="00D9083B">
        <w:rPr>
          <w:rFonts w:cs="Arial"/>
          <w:sz w:val="24"/>
          <w:szCs w:val="24"/>
        </w:rPr>
        <w:t xml:space="preserve">, para verificação da conformidade do material ofertado </w:t>
      </w:r>
      <w:r w:rsidR="001D32BF">
        <w:rPr>
          <w:rFonts w:cs="Arial"/>
          <w:sz w:val="24"/>
          <w:szCs w:val="24"/>
        </w:rPr>
        <w:t xml:space="preserve">pelo detentor do menor preço, </w:t>
      </w:r>
      <w:r w:rsidR="00B54490" w:rsidRPr="00D9083B">
        <w:rPr>
          <w:rFonts w:cs="Arial"/>
          <w:sz w:val="24"/>
          <w:szCs w:val="24"/>
        </w:rPr>
        <w:t>com as especificações exigidas neste Termo de Referência.</w:t>
      </w:r>
    </w:p>
    <w:p w:rsidR="00B54490" w:rsidRPr="00D9083B" w:rsidRDefault="00B54490" w:rsidP="00B6125C">
      <w:pPr>
        <w:pStyle w:val="WW-Corpodetexto2"/>
        <w:spacing w:before="120" w:line="360" w:lineRule="auto"/>
        <w:rPr>
          <w:sz w:val="24"/>
          <w:szCs w:val="24"/>
        </w:rPr>
      </w:pPr>
      <w:r w:rsidRPr="00D9083B">
        <w:rPr>
          <w:sz w:val="24"/>
          <w:szCs w:val="24"/>
        </w:rPr>
        <w:t>.</w:t>
      </w:r>
    </w:p>
    <w:p w:rsidR="00E361DB" w:rsidRPr="00D9083B" w:rsidRDefault="001C567C" w:rsidP="00B6125C">
      <w:pPr>
        <w:spacing w:before="480" w:line="360" w:lineRule="auto"/>
        <w:rPr>
          <w:rFonts w:cs="Arial"/>
          <w:sz w:val="24"/>
          <w:szCs w:val="24"/>
        </w:rPr>
      </w:pPr>
      <w:r w:rsidRPr="00D9083B">
        <w:rPr>
          <w:rFonts w:cs="Arial"/>
          <w:b/>
          <w:sz w:val="24"/>
          <w:szCs w:val="24"/>
        </w:rPr>
        <w:t>7.</w:t>
      </w:r>
      <w:r w:rsidR="00E361DB" w:rsidRPr="00D9083B">
        <w:rPr>
          <w:rFonts w:cs="Arial"/>
          <w:b/>
          <w:sz w:val="24"/>
          <w:szCs w:val="24"/>
        </w:rPr>
        <w:t xml:space="preserve">  </w:t>
      </w:r>
      <w:r w:rsidR="00E361DB" w:rsidRPr="00D9083B">
        <w:rPr>
          <w:rFonts w:cs="Arial"/>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BA5491" w:rsidRPr="00B6125C">
        <w:rPr>
          <w:rFonts w:cs="Arial"/>
          <w:b/>
          <w:sz w:val="24"/>
          <w:szCs w:val="24"/>
        </w:rPr>
        <w:t>30</w:t>
      </w:r>
      <w:r w:rsidR="00E361DB" w:rsidRPr="00B6125C">
        <w:rPr>
          <w:rFonts w:cs="Arial"/>
          <w:b/>
          <w:sz w:val="24"/>
          <w:szCs w:val="24"/>
        </w:rPr>
        <w:t xml:space="preserve"> (</w:t>
      </w:r>
      <w:r w:rsidR="00BA5491" w:rsidRPr="00B6125C">
        <w:rPr>
          <w:rFonts w:cs="Arial"/>
          <w:b/>
          <w:sz w:val="24"/>
          <w:szCs w:val="24"/>
        </w:rPr>
        <w:t>trinta</w:t>
      </w:r>
      <w:r w:rsidR="00E361DB" w:rsidRPr="00B6125C">
        <w:rPr>
          <w:rFonts w:cs="Arial"/>
          <w:b/>
          <w:sz w:val="24"/>
          <w:szCs w:val="24"/>
        </w:rPr>
        <w:t>)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editalícia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O Contrato (Ordem de Compra) obedecerá às disposições da Lei Federal nº 8.666 de 21/06/1993 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5513C4" w:rsidRPr="00B6125C">
        <w:rPr>
          <w:b/>
          <w:szCs w:val="24"/>
        </w:rPr>
        <w:t>90</w:t>
      </w:r>
      <w:r w:rsidR="00B6125C">
        <w:rPr>
          <w:b/>
          <w:szCs w:val="24"/>
        </w:rPr>
        <w:t xml:space="preserve"> (noventa)</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serão convocadas, sucessivamente, para contratação as licitantes classificadas imediatamente após a desistente, dentro dos prazos e nas mesmas condições do primeiro classificado, inclusive quanto ao preço oferecido, conforme § 2º do art. 64 da Lei 8.666/93.</w:t>
      </w:r>
    </w:p>
    <w:p w:rsidR="000A10CB" w:rsidRPr="00D9083B" w:rsidRDefault="001F56AE" w:rsidP="00B6125C">
      <w:pPr>
        <w:widowControl w:val="0"/>
        <w:spacing w:before="120" w:line="360" w:lineRule="auto"/>
        <w:rPr>
          <w:rFonts w:cs="Arial"/>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A Contratada se obriga a aceitar, nas mesmas condições contratuais, os acréscimos ou supressões estabelecidos no § 1º, art. 65 da Lei Federal nº 8.666/93</w:t>
      </w:r>
      <w:r w:rsidR="000A10CB" w:rsidRPr="00D9083B">
        <w:rPr>
          <w:rFonts w:cs="Arial"/>
          <w:sz w:val="24"/>
          <w:szCs w:val="24"/>
        </w:rPr>
        <w:t xml:space="preserve">. </w:t>
      </w: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 § 2º do art. 57 da Lei Federal 8.666/93, toda prorrogação de prazo será justificada por escrito e previamente autorizada pela autoridade competente da CESAMA para celebrar o Contrato (Ordem de Compra).</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Pr="00D9083B" w:rsidRDefault="009D2574" w:rsidP="00B6125C">
      <w:pPr>
        <w:pStyle w:val="WW-Corpodetexto2"/>
        <w:spacing w:before="120" w:line="360" w:lineRule="auto"/>
        <w:rPr>
          <w:color w:val="FF0000"/>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0A10CB" w:rsidRPr="00D9083B" w:rsidRDefault="009D2574" w:rsidP="00B6125C">
      <w:pPr>
        <w:spacing w:before="120" w:line="360" w:lineRule="auto"/>
        <w:rPr>
          <w:rFonts w:cs="Arial"/>
          <w:sz w:val="24"/>
          <w:szCs w:val="24"/>
        </w:rPr>
      </w:pPr>
      <w:r w:rsidRPr="00D9083B">
        <w:rPr>
          <w:rFonts w:cs="Arial"/>
          <w:sz w:val="24"/>
          <w:szCs w:val="24"/>
        </w:rPr>
        <w:t>8.12</w:t>
      </w:r>
      <w:r w:rsidR="000A10CB" w:rsidRPr="00D9083B">
        <w:rPr>
          <w:rFonts w:cs="Arial"/>
          <w:sz w:val="24"/>
          <w:szCs w:val="24"/>
        </w:rPr>
        <w:t xml:space="preserve"> </w:t>
      </w:r>
      <w:r w:rsidRPr="00D9083B">
        <w:rPr>
          <w:rFonts w:cs="Arial"/>
          <w:sz w:val="24"/>
          <w:szCs w:val="24"/>
        </w:rPr>
        <w:t xml:space="preserve">A </w:t>
      </w:r>
      <w:r w:rsidR="000A10CB" w:rsidRPr="00D9083B">
        <w:rPr>
          <w:rFonts w:cs="Arial"/>
          <w:sz w:val="24"/>
          <w:szCs w:val="24"/>
        </w:rPr>
        <w:t>rescisão do Contrato (Ordem de Compra) terá lugar de pleno direito, independentemente de interpelação judicial ou extrajudicial, quando a empresa adjudicatária:</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Falir, entrar em recuperação judicial, concurso de credores, dissolução ou liquidação;</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Transferir as obrigações decorrentes desta licitação, sem a prévia anuência do Diretor Presidente da CESAMA;</w:t>
      </w:r>
    </w:p>
    <w:p w:rsidR="000A10CB" w:rsidRPr="00D9083B" w:rsidRDefault="000A10CB" w:rsidP="00B6125C">
      <w:pPr>
        <w:pStyle w:val="Recuodecorpodetexto"/>
        <w:numPr>
          <w:ilvl w:val="0"/>
          <w:numId w:val="3"/>
        </w:numPr>
        <w:tabs>
          <w:tab w:val="clear" w:pos="1494"/>
        </w:tabs>
        <w:spacing w:before="120" w:line="360" w:lineRule="auto"/>
        <w:ind w:left="851" w:hanging="283"/>
        <w:rPr>
          <w:rFonts w:ascii="Arial" w:hAnsi="Arial" w:cs="Arial"/>
          <w:sz w:val="24"/>
          <w:szCs w:val="24"/>
        </w:rPr>
      </w:pPr>
      <w:r w:rsidRPr="00D9083B">
        <w:rPr>
          <w:rFonts w:ascii="Arial" w:hAnsi="Arial" w:cs="Arial"/>
          <w:sz w:val="24"/>
          <w:szCs w:val="24"/>
        </w:rPr>
        <w:t>Não entregar os materiais dentro dos prazos propostos e de acordo com o estabelecido neste Termo de Referência;</w:t>
      </w:r>
    </w:p>
    <w:p w:rsidR="000A10CB" w:rsidRPr="00D9083B" w:rsidRDefault="000A10CB" w:rsidP="00B6125C">
      <w:pPr>
        <w:spacing w:before="120" w:line="360" w:lineRule="auto"/>
        <w:ind w:left="851" w:hanging="283"/>
        <w:rPr>
          <w:rFonts w:cs="Arial"/>
          <w:b/>
          <w:sz w:val="24"/>
          <w:szCs w:val="24"/>
        </w:rPr>
      </w:pPr>
      <w:proofErr w:type="gramStart"/>
      <w:r w:rsidRPr="00D9083B">
        <w:rPr>
          <w:rFonts w:cs="Arial"/>
          <w:sz w:val="24"/>
          <w:szCs w:val="24"/>
        </w:rPr>
        <w:t>d)</w:t>
      </w:r>
      <w:proofErr w:type="gramEnd"/>
      <w:r w:rsidRPr="00D9083B">
        <w:rPr>
          <w:rFonts w:cs="Arial"/>
          <w:sz w:val="24"/>
          <w:szCs w:val="24"/>
        </w:rPr>
        <w:tab/>
        <w:t>Não apresentar as certidões atualizadas de regularidade do INSS, do FGTS e da Justiça do Trabalho.</w:t>
      </w:r>
    </w:p>
    <w:p w:rsidR="000A10CB" w:rsidRPr="00D9083B" w:rsidRDefault="002B5C57" w:rsidP="00B6125C">
      <w:pPr>
        <w:spacing w:before="120" w:line="360" w:lineRule="auto"/>
        <w:rPr>
          <w:rFonts w:cs="Arial"/>
          <w:sz w:val="24"/>
          <w:szCs w:val="24"/>
        </w:rPr>
      </w:pPr>
      <w:r w:rsidRPr="00D9083B">
        <w:rPr>
          <w:rFonts w:cs="Arial"/>
          <w:sz w:val="24"/>
          <w:szCs w:val="24"/>
        </w:rPr>
        <w:t>8.13</w:t>
      </w:r>
      <w:r w:rsidR="000A10CB" w:rsidRPr="00D9083B">
        <w:rPr>
          <w:rFonts w:cs="Arial"/>
          <w:sz w:val="24"/>
          <w:szCs w:val="24"/>
        </w:rPr>
        <w:t xml:space="preserve"> </w:t>
      </w:r>
      <w:r w:rsidRPr="00D9083B">
        <w:rPr>
          <w:rFonts w:cs="Arial"/>
          <w:sz w:val="24"/>
          <w:szCs w:val="24"/>
        </w:rPr>
        <w:t xml:space="preserve">A </w:t>
      </w:r>
      <w:r w:rsidR="000A10CB" w:rsidRPr="00D9083B">
        <w:rPr>
          <w:rFonts w:cs="Arial"/>
          <w:sz w:val="24"/>
          <w:szCs w:val="24"/>
        </w:rPr>
        <w:t>interrupção do prazo estabelecido neste Edital, somente será possível nos seguintes casos:</w:t>
      </w:r>
    </w:p>
    <w:p w:rsidR="000A10CB" w:rsidRPr="00D9083B" w:rsidRDefault="000A10CB" w:rsidP="00B6125C">
      <w:pPr>
        <w:spacing w:before="120" w:line="360" w:lineRule="auto"/>
        <w:ind w:left="851" w:hanging="284"/>
        <w:rPr>
          <w:rFonts w:cs="Arial"/>
          <w:sz w:val="24"/>
          <w:szCs w:val="24"/>
        </w:rPr>
      </w:pPr>
      <w:proofErr w:type="gramStart"/>
      <w:r w:rsidRPr="00D9083B">
        <w:rPr>
          <w:rFonts w:cs="Arial"/>
          <w:bCs/>
          <w:sz w:val="24"/>
          <w:szCs w:val="24"/>
        </w:rPr>
        <w:t>a</w:t>
      </w:r>
      <w:proofErr w:type="gramEnd"/>
      <w:r w:rsidRPr="00D9083B">
        <w:rPr>
          <w:rFonts w:cs="Arial"/>
          <w:bCs/>
          <w:sz w:val="24"/>
          <w:szCs w:val="24"/>
        </w:rPr>
        <w:t>)</w:t>
      </w:r>
      <w:r w:rsidRPr="00D9083B">
        <w:rPr>
          <w:rFonts w:cs="Arial"/>
          <w:bCs/>
          <w:sz w:val="24"/>
          <w:szCs w:val="24"/>
        </w:rPr>
        <w:tab/>
      </w:r>
      <w:r w:rsidRPr="00D9083B">
        <w:rPr>
          <w:rFonts w:cs="Arial"/>
          <w:sz w:val="24"/>
          <w:szCs w:val="24"/>
        </w:rPr>
        <w:t>Motivo comprovado de força maior, imediatamente levado ao conhecimento do Diretor Presidente da CESAMA, através de documento comprobatório, o qual decidirá a seu exclusivo critério;</w:t>
      </w:r>
    </w:p>
    <w:p w:rsidR="000A10CB" w:rsidRPr="00D9083B" w:rsidRDefault="000A10CB" w:rsidP="00B6125C">
      <w:pPr>
        <w:spacing w:before="120" w:line="360" w:lineRule="auto"/>
        <w:ind w:left="851" w:hanging="284"/>
        <w:rPr>
          <w:rFonts w:cs="Arial"/>
          <w:sz w:val="24"/>
          <w:szCs w:val="24"/>
        </w:rPr>
      </w:pPr>
      <w:r w:rsidRPr="00D9083B">
        <w:rPr>
          <w:rFonts w:cs="Arial"/>
          <w:bCs/>
          <w:sz w:val="24"/>
          <w:szCs w:val="24"/>
        </w:rPr>
        <w:t xml:space="preserve">b) </w:t>
      </w:r>
      <w:r w:rsidRPr="00D9083B">
        <w:rPr>
          <w:rFonts w:cs="Arial"/>
          <w:sz w:val="24"/>
          <w:szCs w:val="24"/>
        </w:rPr>
        <w:t>Por ordem da CESAMA para paralisar a execução do Contrato (Ordem de Compra);</w:t>
      </w:r>
    </w:p>
    <w:p w:rsidR="000A10CB" w:rsidRPr="00D9083B" w:rsidRDefault="000A10CB" w:rsidP="00B6125C">
      <w:pPr>
        <w:spacing w:before="120" w:line="360" w:lineRule="auto"/>
        <w:ind w:left="851" w:hanging="284"/>
        <w:rPr>
          <w:rFonts w:cs="Arial"/>
          <w:sz w:val="24"/>
          <w:szCs w:val="24"/>
        </w:rPr>
      </w:pPr>
      <w:proofErr w:type="gramStart"/>
      <w:r w:rsidRPr="00D9083B">
        <w:rPr>
          <w:rFonts w:cs="Arial"/>
          <w:bCs/>
          <w:sz w:val="24"/>
          <w:szCs w:val="24"/>
        </w:rPr>
        <w:t>c)</w:t>
      </w:r>
      <w:proofErr w:type="gramEnd"/>
      <w:r w:rsidRPr="00D9083B">
        <w:rPr>
          <w:rFonts w:cs="Arial"/>
          <w:bCs/>
          <w:sz w:val="24"/>
          <w:szCs w:val="24"/>
        </w:rPr>
        <w:tab/>
      </w:r>
      <w:r w:rsidRPr="00D9083B">
        <w:rPr>
          <w:rFonts w:cs="Arial"/>
          <w:sz w:val="24"/>
          <w:szCs w:val="24"/>
        </w:rPr>
        <w:t>Por razões de interesse público, de alta relevância e amplo conhecimento, justificadas e determinadas pela máxima autoridade administrativa.</w:t>
      </w:r>
    </w:p>
    <w:p w:rsidR="002B5C57" w:rsidRPr="00D9083B" w:rsidRDefault="002B5C57" w:rsidP="00B6125C">
      <w:pPr>
        <w:spacing w:before="120" w:line="360" w:lineRule="auto"/>
        <w:rPr>
          <w:rFonts w:eastAsia="Arial Unicode MS" w:cs="Arial"/>
          <w:b/>
          <w:sz w:val="24"/>
          <w:szCs w:val="24"/>
        </w:rPr>
      </w:pPr>
      <w:r w:rsidRPr="00D9083B">
        <w:rPr>
          <w:rFonts w:cs="Arial"/>
          <w:bCs/>
          <w:sz w:val="24"/>
          <w:szCs w:val="24"/>
          <w:lang w:eastAsia="pt-BR"/>
        </w:rPr>
        <w:t>8.14 O Contrato (Ordem de Compra) poderá ser rescindido unilateralmente ou</w:t>
      </w:r>
      <w:proofErr w:type="gramStart"/>
      <w:r w:rsidRPr="00D9083B">
        <w:rPr>
          <w:rFonts w:cs="Arial"/>
          <w:bCs/>
          <w:sz w:val="24"/>
          <w:szCs w:val="24"/>
          <w:lang w:eastAsia="pt-BR"/>
        </w:rPr>
        <w:t xml:space="preserve">   </w:t>
      </w:r>
      <w:proofErr w:type="gramEnd"/>
      <w:r w:rsidRPr="00D9083B">
        <w:rPr>
          <w:rFonts w:cs="Arial"/>
          <w:bCs/>
          <w:sz w:val="24"/>
          <w:szCs w:val="24"/>
          <w:lang w:eastAsia="pt-BR"/>
        </w:rPr>
        <w:t>bilateralmente, sendo o primeiro caso somente por parte da CESAMA, atendida a conveniência administrativa ou na ocorrência dos motivos descritos nos Artigos 77 e seguintes da Lei Federal nº. 8.666/93.</w:t>
      </w:r>
    </w:p>
    <w:p w:rsidR="00D13D92" w:rsidRPr="00D9083B" w:rsidRDefault="000F688B" w:rsidP="00B6125C">
      <w:pPr>
        <w:pStyle w:val="PargrafodaLista"/>
        <w:numPr>
          <w:ilvl w:val="0"/>
          <w:numId w:val="22"/>
        </w:numPr>
        <w:autoSpaceDE w:val="0"/>
        <w:autoSpaceDN w:val="0"/>
        <w:adjustRightInd w:val="0"/>
        <w:spacing w:before="480" w:line="360" w:lineRule="auto"/>
        <w:ind w:left="0" w:firstLine="0"/>
        <w:rPr>
          <w:rFonts w:ascii="Arial" w:hAnsi="Arial" w:cs="Arial"/>
          <w:b/>
        </w:rPr>
      </w:pPr>
      <w:r w:rsidRPr="00D9083B">
        <w:rPr>
          <w:rFonts w:ascii="Arial" w:hAnsi="Arial" w:cs="Arial"/>
          <w:b/>
          <w:bCs/>
        </w:rPr>
        <w:t>DO PAGAMENTO</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9.1</w:t>
      </w:r>
      <w:r w:rsidR="00B6125C">
        <w:rPr>
          <w:rFonts w:cs="Arial"/>
          <w:sz w:val="24"/>
          <w:szCs w:val="24"/>
        </w:rPr>
        <w:t xml:space="preserve"> </w:t>
      </w:r>
      <w:r w:rsidR="000F688B" w:rsidRPr="00B6125C">
        <w:rPr>
          <w:rFonts w:cs="Arial"/>
          <w:sz w:val="24"/>
          <w:szCs w:val="24"/>
        </w:rPr>
        <w:t xml:space="preserve">A CESAMA efetuará os pagamentos na primeira </w:t>
      </w:r>
      <w:r w:rsidR="000F688B" w:rsidRPr="00B6125C">
        <w:rPr>
          <w:rFonts w:cs="Arial"/>
          <w:iCs/>
          <w:sz w:val="24"/>
          <w:szCs w:val="24"/>
        </w:rPr>
        <w:t xml:space="preserve">quinta-feira 30 </w:t>
      </w:r>
      <w:r w:rsidR="000F688B" w:rsidRPr="00B6125C">
        <w:rPr>
          <w:rFonts w:cs="Arial"/>
          <w:sz w:val="24"/>
          <w:szCs w:val="24"/>
        </w:rPr>
        <w:t>(trinta) dias após a entrega dos materiais juntamente com a apresentação e aceitação da Nota Fiscal / Fatura pelo departamento competente.</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w:t>
      </w:r>
      <w:r w:rsidR="00B6125C">
        <w:rPr>
          <w:rFonts w:cs="Arial"/>
          <w:sz w:val="24"/>
          <w:szCs w:val="24"/>
        </w:rPr>
        <w:t xml:space="preserve"> </w:t>
      </w:r>
      <w:r w:rsidR="00183B57" w:rsidRPr="00B6125C">
        <w:rPr>
          <w:rFonts w:cs="Arial"/>
          <w:sz w:val="24"/>
          <w:szCs w:val="24"/>
        </w:rPr>
        <w:t xml:space="preserve">O pagamento será efetuado através de depósito em conta bancária ou via </w:t>
      </w:r>
      <w:r w:rsidR="00183B57" w:rsidRPr="00B6125C">
        <w:rPr>
          <w:rFonts w:cs="Arial"/>
          <w:b/>
          <w:bCs/>
          <w:sz w:val="24"/>
          <w:szCs w:val="24"/>
        </w:rPr>
        <w:t>TED</w:t>
      </w:r>
      <w:r w:rsidR="00183B57" w:rsidRPr="00B6125C">
        <w:rPr>
          <w:rFonts w:cs="Arial"/>
          <w:sz w:val="24"/>
          <w:szCs w:val="24"/>
        </w:rPr>
        <w:t xml:space="preserve"> (transferência eletrônica disponível), para valores iguais ou superiores a R$1.000,00 (mil reais), cujas tarifas extras correrão por conta da </w:t>
      </w:r>
      <w:r w:rsidR="00183B57" w:rsidRPr="00B6125C">
        <w:rPr>
          <w:rFonts w:cs="Arial"/>
          <w:b/>
          <w:bCs/>
          <w:sz w:val="24"/>
          <w:szCs w:val="24"/>
        </w:rPr>
        <w:t>CONTRATADA</w:t>
      </w:r>
      <w:r w:rsidR="00183B57" w:rsidRPr="00B6125C">
        <w:rPr>
          <w:rFonts w:cs="Arial"/>
          <w:sz w:val="24"/>
          <w:szCs w:val="24"/>
        </w:rPr>
        <w:t>.</w:t>
      </w:r>
    </w:p>
    <w:p w:rsidR="000F688B" w:rsidRPr="00B6125C" w:rsidRDefault="002B5C57" w:rsidP="00B6125C">
      <w:pPr>
        <w:pStyle w:val="Corpodetexto"/>
        <w:spacing w:before="120" w:line="360" w:lineRule="auto"/>
        <w:rPr>
          <w:rFonts w:cs="Arial"/>
          <w:sz w:val="24"/>
          <w:szCs w:val="24"/>
        </w:rPr>
      </w:pPr>
      <w:r w:rsidRPr="00B6125C">
        <w:rPr>
          <w:rFonts w:cs="Arial"/>
          <w:sz w:val="24"/>
          <w:szCs w:val="24"/>
        </w:rPr>
        <w:t>9.2.1</w:t>
      </w:r>
      <w:r w:rsidR="000F688B" w:rsidRPr="00B6125C">
        <w:rPr>
          <w:rFonts w:cs="Arial"/>
          <w:sz w:val="24"/>
          <w:szCs w:val="24"/>
        </w:rPr>
        <w:t xml:space="preserve"> </w:t>
      </w:r>
      <w:r w:rsidRPr="00B6125C">
        <w:rPr>
          <w:rFonts w:cs="Arial"/>
          <w:sz w:val="24"/>
          <w:szCs w:val="24"/>
        </w:rPr>
        <w:t xml:space="preserve">A </w:t>
      </w:r>
      <w:r w:rsidR="000F688B" w:rsidRPr="00B6125C">
        <w:rPr>
          <w:rFonts w:cs="Arial"/>
          <w:sz w:val="24"/>
          <w:szCs w:val="24"/>
        </w:rPr>
        <w:t xml:space="preserve">Nota Fiscal Eletrônica – </w:t>
      </w:r>
      <w:proofErr w:type="spellStart"/>
      <w:r w:rsidR="000F688B" w:rsidRPr="00B6125C">
        <w:rPr>
          <w:rFonts w:cs="Arial"/>
          <w:sz w:val="24"/>
          <w:szCs w:val="24"/>
        </w:rPr>
        <w:t>NF-e</w:t>
      </w:r>
      <w:proofErr w:type="spellEnd"/>
      <w:r w:rsidR="000F688B" w:rsidRPr="00B6125C">
        <w:rPr>
          <w:rFonts w:cs="Arial"/>
          <w:sz w:val="24"/>
          <w:szCs w:val="24"/>
        </w:rPr>
        <w:t xml:space="preserve"> – deverá ser enviada para o e-mail </w:t>
      </w:r>
      <w:hyperlink r:id="rId8" w:history="1">
        <w:r w:rsidR="000F688B" w:rsidRPr="00B6125C">
          <w:rPr>
            <w:rStyle w:val="Hyperlink"/>
            <w:rFonts w:cs="Arial"/>
            <w:color w:val="auto"/>
            <w:sz w:val="24"/>
            <w:szCs w:val="24"/>
          </w:rPr>
          <w:t>nfe@cesama.com.br</w:t>
        </w:r>
      </w:hyperlink>
      <w:r w:rsidR="000F688B" w:rsidRPr="00B6125C">
        <w:rPr>
          <w:rFonts w:cs="Arial"/>
          <w:sz w:val="24"/>
          <w:szCs w:val="24"/>
        </w:rPr>
        <w:t xml:space="preserve">. </w:t>
      </w:r>
    </w:p>
    <w:p w:rsidR="002B5C57" w:rsidRPr="00B6125C" w:rsidRDefault="002B5C57" w:rsidP="00B6125C">
      <w:pPr>
        <w:pStyle w:val="Corpodetexto"/>
        <w:spacing w:before="120" w:line="360" w:lineRule="auto"/>
        <w:rPr>
          <w:rFonts w:cs="Arial"/>
          <w:sz w:val="24"/>
          <w:szCs w:val="24"/>
        </w:rPr>
      </w:pPr>
      <w:r w:rsidRPr="00B6125C">
        <w:rPr>
          <w:rFonts w:eastAsia="Arial Unicode MS" w:cs="Arial"/>
          <w:iCs/>
          <w:sz w:val="24"/>
          <w:szCs w:val="24"/>
        </w:rPr>
        <w:t xml:space="preserve">9.2.2 Deverá constar na descrição da </w:t>
      </w:r>
      <w:r w:rsidRPr="00B6125C">
        <w:rPr>
          <w:rFonts w:cs="Arial"/>
          <w:sz w:val="24"/>
          <w:szCs w:val="24"/>
        </w:rPr>
        <w:t>Nota Fiscal / Fatura</w:t>
      </w:r>
      <w:r w:rsidRPr="00B6125C">
        <w:rPr>
          <w:rFonts w:eastAsia="Arial Unicode MS" w:cs="Arial"/>
          <w:iCs/>
          <w:sz w:val="24"/>
          <w:szCs w:val="24"/>
        </w:rPr>
        <w:t xml:space="preserve"> o número da</w:t>
      </w:r>
      <w:r w:rsidR="00B6125C" w:rsidRPr="00B6125C">
        <w:rPr>
          <w:rFonts w:eastAsia="Arial Unicode MS" w:cs="Arial"/>
          <w:iCs/>
          <w:sz w:val="24"/>
          <w:szCs w:val="24"/>
        </w:rPr>
        <w:t xml:space="preserve"> </w:t>
      </w:r>
      <w:r w:rsidRPr="00B6125C">
        <w:rPr>
          <w:rFonts w:eastAsia="Arial Unicode MS" w:cs="Arial"/>
          <w:iCs/>
          <w:sz w:val="24"/>
          <w:szCs w:val="24"/>
        </w:rPr>
        <w:t>licitação e número da Ordem de Compra.</w:t>
      </w:r>
    </w:p>
    <w:p w:rsidR="000F688B" w:rsidRPr="00D9083B" w:rsidRDefault="008630B4" w:rsidP="00B6125C">
      <w:pPr>
        <w:pStyle w:val="WW-Recuodecorpodetexto2"/>
        <w:spacing w:before="120" w:line="360" w:lineRule="auto"/>
        <w:ind w:left="0"/>
        <w:rPr>
          <w:rFonts w:cs="Arial"/>
          <w:sz w:val="24"/>
          <w:szCs w:val="24"/>
        </w:rPr>
      </w:pPr>
      <w:r w:rsidRPr="00D9083B">
        <w:rPr>
          <w:rFonts w:cs="Arial"/>
          <w:sz w:val="24"/>
          <w:szCs w:val="24"/>
        </w:rPr>
        <w:t>9.3</w:t>
      </w:r>
      <w:r w:rsidR="00B6125C">
        <w:rPr>
          <w:rFonts w:cs="Arial"/>
          <w:sz w:val="24"/>
          <w:szCs w:val="24"/>
        </w:rPr>
        <w:t xml:space="preserve"> </w:t>
      </w:r>
      <w:r w:rsidR="000F688B" w:rsidRPr="00D9083B">
        <w:rPr>
          <w:rFonts w:cs="Arial"/>
          <w:sz w:val="24"/>
          <w:szCs w:val="24"/>
        </w:rPr>
        <w:t xml:space="preserve">O pagamento </w:t>
      </w:r>
      <w:r w:rsidR="000F688B" w:rsidRPr="00D9083B">
        <w:rPr>
          <w:rFonts w:cs="Arial"/>
          <w:b/>
          <w:bCs/>
          <w:sz w:val="24"/>
          <w:szCs w:val="24"/>
        </w:rPr>
        <w:t>SOMENTE</w:t>
      </w:r>
      <w:r w:rsidR="000F688B" w:rsidRPr="00D9083B">
        <w:rPr>
          <w:rFonts w:cs="Arial"/>
          <w:sz w:val="24"/>
          <w:szCs w:val="24"/>
        </w:rPr>
        <w:t xml:space="preserve"> será efetuado:</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a) </w:t>
      </w:r>
      <w:r w:rsidRPr="00D9083B">
        <w:rPr>
          <w:rFonts w:cs="Arial"/>
          <w:sz w:val="24"/>
          <w:szCs w:val="24"/>
        </w:rPr>
        <w:tab/>
        <w:t>Após a aceitação da Nota Fiscal / Fatura.</w:t>
      </w:r>
    </w:p>
    <w:p w:rsidR="000F688B" w:rsidRPr="00D9083B" w:rsidRDefault="000F688B" w:rsidP="00B6125C">
      <w:pPr>
        <w:pStyle w:val="WW-Recuodecorpodetexto2"/>
        <w:spacing w:before="120" w:line="360" w:lineRule="auto"/>
        <w:ind w:left="851" w:hanging="284"/>
        <w:rPr>
          <w:rFonts w:cs="Arial"/>
          <w:sz w:val="24"/>
          <w:szCs w:val="24"/>
        </w:rPr>
      </w:pPr>
      <w:r w:rsidRPr="00D9083B">
        <w:rPr>
          <w:rFonts w:cs="Arial"/>
          <w:sz w:val="24"/>
          <w:szCs w:val="24"/>
        </w:rPr>
        <w:t xml:space="preserve">b) </w:t>
      </w:r>
      <w:r w:rsidRPr="00D9083B">
        <w:rPr>
          <w:rFonts w:cs="Arial"/>
          <w:sz w:val="24"/>
          <w:szCs w:val="24"/>
        </w:rPr>
        <w:tab/>
        <w:t xml:space="preserve">Após o recolhimento pela </w:t>
      </w:r>
      <w:proofErr w:type="gramStart"/>
      <w:r w:rsidRPr="00D9083B">
        <w:rPr>
          <w:rFonts w:cs="Arial"/>
          <w:sz w:val="24"/>
          <w:szCs w:val="24"/>
        </w:rPr>
        <w:t>adjudicatária de quaisquer multas que lhe tenham sido impostas em decorrência de inadimplemento contratual</w:t>
      </w:r>
      <w:proofErr w:type="gramEnd"/>
      <w:r w:rsidRPr="00D9083B">
        <w:rPr>
          <w:rFonts w:cs="Arial"/>
          <w:sz w:val="24"/>
          <w:szCs w:val="24"/>
        </w:rPr>
        <w:t>.</w:t>
      </w:r>
    </w:p>
    <w:p w:rsidR="008630B4" w:rsidRPr="00D9083B" w:rsidRDefault="008630B4" w:rsidP="00B6125C">
      <w:pPr>
        <w:pStyle w:val="Corpodetexto2"/>
        <w:spacing w:before="120" w:line="360" w:lineRule="auto"/>
        <w:rPr>
          <w:color w:val="auto"/>
          <w:sz w:val="24"/>
          <w:szCs w:val="24"/>
        </w:rPr>
      </w:pPr>
      <w:r w:rsidRPr="00D9083B">
        <w:rPr>
          <w:color w:val="auto"/>
          <w:sz w:val="24"/>
          <w:szCs w:val="24"/>
        </w:rPr>
        <w:t>9.4</w:t>
      </w:r>
      <w:r w:rsidR="00B6125C">
        <w:rPr>
          <w:color w:val="auto"/>
          <w:sz w:val="24"/>
          <w:szCs w:val="24"/>
        </w:rPr>
        <w:t xml:space="preserve"> </w:t>
      </w:r>
      <w:r w:rsidRPr="00D9083B">
        <w:rPr>
          <w:color w:val="auto"/>
          <w:sz w:val="24"/>
          <w:szCs w:val="24"/>
        </w:rPr>
        <w:t xml:space="preserve">Na </w:t>
      </w:r>
      <w:r w:rsidRPr="00D9083B">
        <w:rPr>
          <w:sz w:val="24"/>
          <w:szCs w:val="24"/>
        </w:rPr>
        <w:t xml:space="preserve">nota fiscal / </w:t>
      </w:r>
      <w:proofErr w:type="gramStart"/>
      <w:r w:rsidRPr="00D9083B">
        <w:rPr>
          <w:sz w:val="24"/>
          <w:szCs w:val="24"/>
        </w:rPr>
        <w:t>fatura</w:t>
      </w:r>
      <w:proofErr w:type="gramEnd"/>
      <w:r w:rsidRPr="00D9083B">
        <w:rPr>
          <w:color w:val="auto"/>
          <w:sz w:val="24"/>
          <w:szCs w:val="24"/>
        </w:rPr>
        <w:t xml:space="preserve"> (em duas vias) deverá, </w:t>
      </w:r>
      <w:r w:rsidRPr="00D9083B">
        <w:rPr>
          <w:bCs/>
          <w:color w:val="auto"/>
          <w:sz w:val="24"/>
          <w:szCs w:val="24"/>
        </w:rPr>
        <w:t>ainda,</w:t>
      </w:r>
      <w:r w:rsidRPr="00D9083B">
        <w:rPr>
          <w:color w:val="auto"/>
          <w:sz w:val="24"/>
          <w:szCs w:val="24"/>
        </w:rPr>
        <w:t xml:space="preserve"> serem anexadas as certidões atualizadas de regularidade junto ao INSS, ao FGTS e à Justiça do Trabalho.</w:t>
      </w:r>
    </w:p>
    <w:p w:rsidR="000F688B" w:rsidRPr="00D9083B" w:rsidRDefault="008630B4" w:rsidP="00B6125C">
      <w:pPr>
        <w:pStyle w:val="Corpodetexto2"/>
        <w:spacing w:before="120" w:line="360" w:lineRule="auto"/>
        <w:ind w:right="113"/>
        <w:rPr>
          <w:color w:val="auto"/>
          <w:sz w:val="24"/>
          <w:szCs w:val="24"/>
        </w:rPr>
      </w:pPr>
      <w:r w:rsidRPr="00D9083B">
        <w:rPr>
          <w:color w:val="auto"/>
          <w:sz w:val="24"/>
          <w:szCs w:val="24"/>
        </w:rPr>
        <w:t>9.5</w:t>
      </w:r>
      <w:r w:rsidR="00B6125C">
        <w:rPr>
          <w:color w:val="auto"/>
          <w:sz w:val="24"/>
          <w:szCs w:val="24"/>
        </w:rPr>
        <w:t xml:space="preserve"> </w:t>
      </w:r>
      <w:r w:rsidR="000F688B" w:rsidRPr="00D9083B">
        <w:rPr>
          <w:color w:val="auto"/>
          <w:sz w:val="24"/>
          <w:szCs w:val="24"/>
        </w:rPr>
        <w:t>Na eventualidade de aplicação de multa</w:t>
      </w:r>
      <w:r w:rsidRPr="00D9083B">
        <w:rPr>
          <w:color w:val="auto"/>
          <w:sz w:val="24"/>
          <w:szCs w:val="24"/>
        </w:rPr>
        <w:t xml:space="preserve">s, estas deverão ser liquidadas </w:t>
      </w:r>
      <w:r w:rsidR="000F688B" w:rsidRPr="00D9083B">
        <w:rPr>
          <w:color w:val="auto"/>
          <w:sz w:val="24"/>
          <w:szCs w:val="24"/>
        </w:rPr>
        <w:t>simultaneamente com parcela vinculada ao evento cujo descumprimento der origem à aplicação da penalidade.</w:t>
      </w:r>
    </w:p>
    <w:p w:rsidR="000F688B" w:rsidRPr="00D9083B" w:rsidRDefault="008630B4" w:rsidP="00B6125C">
      <w:pPr>
        <w:spacing w:before="120" w:line="360" w:lineRule="auto"/>
        <w:rPr>
          <w:rFonts w:cs="Arial"/>
          <w:sz w:val="24"/>
          <w:szCs w:val="24"/>
        </w:rPr>
      </w:pPr>
      <w:r w:rsidRPr="00D9083B">
        <w:rPr>
          <w:rFonts w:cs="Arial"/>
          <w:sz w:val="24"/>
          <w:szCs w:val="24"/>
        </w:rPr>
        <w:t>9.6</w:t>
      </w:r>
      <w:r w:rsidR="00B6125C">
        <w:rPr>
          <w:rFonts w:cs="Arial"/>
          <w:sz w:val="24"/>
          <w:szCs w:val="24"/>
        </w:rPr>
        <w:t xml:space="preserve"> </w:t>
      </w:r>
      <w:r w:rsidR="000F688B" w:rsidRPr="00D9083B">
        <w:rPr>
          <w:rFonts w:cs="Arial"/>
          <w:sz w:val="24"/>
          <w:szCs w:val="24"/>
        </w:rPr>
        <w:t>O CNPJ da contratada constante da nota fiscal / fatura deverá ser o mesmo da documentação apresentada na licitação.</w:t>
      </w:r>
    </w:p>
    <w:p w:rsidR="000F688B" w:rsidRPr="00D9083B" w:rsidRDefault="008630B4" w:rsidP="00B6125C">
      <w:pPr>
        <w:spacing w:before="120" w:line="360" w:lineRule="auto"/>
        <w:rPr>
          <w:rFonts w:cs="Arial"/>
          <w:iCs/>
          <w:sz w:val="24"/>
          <w:szCs w:val="24"/>
        </w:rPr>
      </w:pPr>
      <w:r w:rsidRPr="00D9083B">
        <w:rPr>
          <w:rFonts w:cs="Arial"/>
          <w:iCs/>
          <w:sz w:val="24"/>
          <w:szCs w:val="24"/>
        </w:rPr>
        <w:t>9.7</w:t>
      </w:r>
      <w:r w:rsidR="00B6125C">
        <w:rPr>
          <w:rFonts w:cs="Arial"/>
          <w:iCs/>
          <w:sz w:val="24"/>
          <w:szCs w:val="24"/>
        </w:rPr>
        <w:t xml:space="preserve"> </w:t>
      </w:r>
      <w:r w:rsidR="000F688B" w:rsidRPr="00D9083B">
        <w:rPr>
          <w:rFonts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000A10CB" w:rsidRPr="00D9083B">
        <w:rPr>
          <w:rFonts w:cs="Arial"/>
          <w:iCs/>
          <w:sz w:val="24"/>
          <w:szCs w:val="24"/>
        </w:rPr>
        <w:t>ao</w:t>
      </w:r>
      <w:r w:rsidR="000F688B" w:rsidRPr="00D9083B">
        <w:rPr>
          <w:rFonts w:cs="Arial"/>
          <w:iCs/>
          <w:sz w:val="24"/>
          <w:szCs w:val="24"/>
        </w:rPr>
        <w:t xml:space="preserve"> </w:t>
      </w:r>
      <w:r w:rsidR="000A10CB" w:rsidRPr="00D9083B">
        <w:rPr>
          <w:rFonts w:cs="Arial"/>
          <w:sz w:val="24"/>
          <w:szCs w:val="24"/>
        </w:rPr>
        <w:t>Contrato (Ordem de Compra)</w:t>
      </w:r>
      <w:r w:rsidR="000F688B" w:rsidRPr="00D9083B">
        <w:rPr>
          <w:rFonts w:cs="Arial"/>
          <w:iCs/>
          <w:sz w:val="24"/>
          <w:szCs w:val="24"/>
        </w:rPr>
        <w:t>, no que couber.</w:t>
      </w:r>
    </w:p>
    <w:p w:rsidR="000F688B" w:rsidRPr="00D9083B" w:rsidRDefault="008630B4" w:rsidP="00B6125C">
      <w:pPr>
        <w:spacing w:before="120" w:line="360" w:lineRule="auto"/>
        <w:rPr>
          <w:rFonts w:cs="Arial"/>
          <w:sz w:val="24"/>
          <w:szCs w:val="24"/>
          <w:lang w:val="de-DE"/>
        </w:rPr>
      </w:pPr>
      <w:r w:rsidRPr="00D9083B">
        <w:rPr>
          <w:rFonts w:cs="Arial"/>
          <w:sz w:val="24"/>
          <w:szCs w:val="24"/>
        </w:rPr>
        <w:t>9.8</w:t>
      </w:r>
      <w:r w:rsidR="00B6125C">
        <w:rPr>
          <w:rFonts w:cs="Arial"/>
          <w:sz w:val="24"/>
          <w:szCs w:val="24"/>
        </w:rPr>
        <w:t xml:space="preserve"> </w:t>
      </w:r>
      <w:r w:rsidR="000F688B" w:rsidRPr="00D9083B">
        <w:rPr>
          <w:rFonts w:cs="Arial"/>
          <w:sz w:val="24"/>
          <w:szCs w:val="24"/>
        </w:rPr>
        <w:t xml:space="preserve">Na hipótese de ocorrer atraso no pagamento da nota fiscal / </w:t>
      </w:r>
      <w:proofErr w:type="gramStart"/>
      <w:r w:rsidR="000F688B" w:rsidRPr="00D9083B">
        <w:rPr>
          <w:rFonts w:cs="Arial"/>
          <w:sz w:val="24"/>
          <w:szCs w:val="24"/>
        </w:rPr>
        <w:t>fatura</w:t>
      </w:r>
      <w:proofErr w:type="gramEnd"/>
      <w:r w:rsidR="000F688B" w:rsidRPr="00D9083B">
        <w:rPr>
          <w:rFonts w:cs="Arial"/>
          <w:sz w:val="24"/>
          <w:szCs w:val="24"/>
        </w:rPr>
        <w:t xml:space="preserve"> por responsabilidade da CESAMA, esta se compromete a aplicar, conforme legislação em vigor, juros de mora sobre o valor devido “</w:t>
      </w:r>
      <w:r w:rsidR="000F688B" w:rsidRPr="00D9083B">
        <w:rPr>
          <w:rFonts w:cs="Arial"/>
          <w:i/>
          <w:iCs/>
          <w:sz w:val="24"/>
          <w:szCs w:val="24"/>
        </w:rPr>
        <w:t>pro rata”</w:t>
      </w:r>
      <w:r w:rsidR="000F688B" w:rsidRPr="00D9083B">
        <w:rPr>
          <w:rFonts w:cs="Arial"/>
          <w:sz w:val="24"/>
          <w:szCs w:val="24"/>
        </w:rPr>
        <w:t xml:space="preserve"> entre a data do vencimento e o efetivo pagamento</w:t>
      </w:r>
      <w:r w:rsidR="000F688B" w:rsidRPr="00D9083B">
        <w:rPr>
          <w:rFonts w:cs="Arial"/>
          <w:sz w:val="24"/>
          <w:szCs w:val="24"/>
          <w:lang w:val="de-DE"/>
        </w:rPr>
        <w:t>.</w:t>
      </w:r>
    </w:p>
    <w:p w:rsidR="000F688B" w:rsidRPr="00D9083B" w:rsidRDefault="008630B4" w:rsidP="00B6125C">
      <w:pPr>
        <w:spacing w:before="120" w:line="360" w:lineRule="auto"/>
        <w:rPr>
          <w:rFonts w:cs="Arial"/>
          <w:sz w:val="24"/>
          <w:szCs w:val="24"/>
        </w:rPr>
      </w:pPr>
      <w:r w:rsidRPr="00D9083B">
        <w:rPr>
          <w:rFonts w:cs="Arial"/>
          <w:sz w:val="24"/>
          <w:szCs w:val="24"/>
        </w:rPr>
        <w:t>9.9</w:t>
      </w:r>
      <w:r w:rsidR="00B6125C">
        <w:rPr>
          <w:rFonts w:cs="Arial"/>
          <w:sz w:val="24"/>
          <w:szCs w:val="24"/>
        </w:rPr>
        <w:t xml:space="preserve"> </w:t>
      </w:r>
      <w:r w:rsidR="000F688B" w:rsidRPr="00D9083B">
        <w:rPr>
          <w:rFonts w:cs="Arial"/>
          <w:sz w:val="24"/>
          <w:szCs w:val="24"/>
        </w:rPr>
        <w:t xml:space="preserve">A </w:t>
      </w:r>
      <w:r w:rsidR="00D67A3D" w:rsidRPr="00D9083B">
        <w:rPr>
          <w:rFonts w:cs="Arial"/>
          <w:sz w:val="24"/>
          <w:szCs w:val="24"/>
        </w:rPr>
        <w:t>Contratada</w:t>
      </w:r>
      <w:r w:rsidR="000F688B" w:rsidRPr="00D9083B">
        <w:rPr>
          <w:rFonts w:cs="Arial"/>
          <w:sz w:val="24"/>
          <w:szCs w:val="24"/>
        </w:rPr>
        <w:t xml:space="preserve"> não poderá ceder ou dar em garantia, em qualquer hipótese em parte, os créditos de qualquer natureza, decorrentes ou oriundos d</w:t>
      </w:r>
      <w:r w:rsidR="000A10CB" w:rsidRPr="00D9083B">
        <w:rPr>
          <w:rFonts w:cs="Arial"/>
          <w:sz w:val="24"/>
          <w:szCs w:val="24"/>
        </w:rPr>
        <w:t>o Contrato (</w:t>
      </w:r>
      <w:r w:rsidR="000F688B" w:rsidRPr="00D9083B">
        <w:rPr>
          <w:rFonts w:cs="Arial"/>
          <w:sz w:val="24"/>
          <w:szCs w:val="24"/>
        </w:rPr>
        <w:t>Ordem de Compra</w:t>
      </w:r>
      <w:r w:rsidR="000A10CB" w:rsidRPr="00D9083B">
        <w:rPr>
          <w:rFonts w:cs="Arial"/>
          <w:sz w:val="24"/>
          <w:szCs w:val="24"/>
        </w:rPr>
        <w:t>)</w:t>
      </w:r>
      <w:r w:rsidR="000F688B" w:rsidRPr="00D9083B">
        <w:rPr>
          <w:rFonts w:cs="Arial"/>
          <w:sz w:val="24"/>
          <w:szCs w:val="24"/>
        </w:rPr>
        <w:t>.</w:t>
      </w:r>
    </w:p>
    <w:p w:rsidR="000F688B" w:rsidRPr="00D9083B" w:rsidRDefault="008630B4" w:rsidP="00B6125C">
      <w:pPr>
        <w:spacing w:before="120" w:line="360" w:lineRule="auto"/>
        <w:rPr>
          <w:rFonts w:cs="Arial"/>
          <w:b/>
          <w:bCs/>
          <w:sz w:val="24"/>
          <w:szCs w:val="24"/>
        </w:rPr>
      </w:pPr>
      <w:proofErr w:type="gramStart"/>
      <w:r w:rsidRPr="00D9083B">
        <w:rPr>
          <w:rFonts w:cs="Arial"/>
          <w:color w:val="000000"/>
          <w:sz w:val="24"/>
          <w:szCs w:val="24"/>
        </w:rPr>
        <w:t>9.10</w:t>
      </w:r>
      <w:r w:rsidR="000F688B" w:rsidRPr="00D9083B">
        <w:rPr>
          <w:rFonts w:cs="Arial"/>
          <w:color w:val="000000"/>
          <w:sz w:val="24"/>
          <w:szCs w:val="24"/>
        </w:rPr>
        <w:t xml:space="preserve"> </w:t>
      </w:r>
      <w:r w:rsidRPr="00D9083B">
        <w:rPr>
          <w:rFonts w:cs="Arial"/>
          <w:color w:val="000000"/>
          <w:sz w:val="24"/>
          <w:szCs w:val="24"/>
        </w:rPr>
        <w:t>Nenhum</w:t>
      </w:r>
      <w:proofErr w:type="gramEnd"/>
      <w:r w:rsidRPr="00D9083B">
        <w:rPr>
          <w:rFonts w:cs="Arial"/>
          <w:color w:val="000000"/>
          <w:sz w:val="24"/>
          <w:szCs w:val="24"/>
        </w:rPr>
        <w:t xml:space="preserve"> </w:t>
      </w:r>
      <w:r w:rsidR="000F688B" w:rsidRPr="00D9083B">
        <w:rPr>
          <w:rFonts w:cs="Arial"/>
          <w:color w:val="000000"/>
          <w:sz w:val="24"/>
          <w:szCs w:val="24"/>
        </w:rPr>
        <w:t xml:space="preserve">pagamento será efetuado </w:t>
      </w:r>
      <w:r w:rsidR="00D72D4E" w:rsidRPr="00D9083B">
        <w:rPr>
          <w:rFonts w:cs="Arial"/>
          <w:color w:val="000000"/>
          <w:sz w:val="24"/>
          <w:szCs w:val="24"/>
        </w:rPr>
        <w:t>à</w:t>
      </w:r>
      <w:r w:rsidR="000F688B" w:rsidRPr="00D9083B">
        <w:rPr>
          <w:rFonts w:cs="Arial"/>
          <w:color w:val="000000"/>
          <w:sz w:val="24"/>
          <w:szCs w:val="24"/>
        </w:rPr>
        <w:t xml:space="preserve"> </w:t>
      </w:r>
      <w:r w:rsidR="000A10CB" w:rsidRPr="00D9083B">
        <w:rPr>
          <w:rFonts w:cs="Arial"/>
          <w:color w:val="000000"/>
          <w:sz w:val="24"/>
          <w:szCs w:val="24"/>
        </w:rPr>
        <w:t>Contratada</w:t>
      </w:r>
      <w:r w:rsidR="000F688B" w:rsidRPr="00D9083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D9083B" w:rsidRDefault="008630B4" w:rsidP="00B6125C">
      <w:pPr>
        <w:pStyle w:val="PargrafodaLista"/>
        <w:numPr>
          <w:ilvl w:val="0"/>
          <w:numId w:val="22"/>
        </w:numPr>
        <w:autoSpaceDE w:val="0"/>
        <w:autoSpaceDN w:val="0"/>
        <w:adjustRightInd w:val="0"/>
        <w:spacing w:before="480" w:line="360" w:lineRule="auto"/>
        <w:ind w:left="425" w:hanging="425"/>
        <w:rPr>
          <w:rFonts w:ascii="Arial" w:hAnsi="Arial" w:cs="Arial"/>
          <w:b/>
        </w:rPr>
      </w:pPr>
      <w:r w:rsidRPr="00D9083B">
        <w:rPr>
          <w:rFonts w:ascii="Arial" w:hAnsi="Arial" w:cs="Arial"/>
          <w:b/>
        </w:rPr>
        <w:t xml:space="preserve"> </w:t>
      </w:r>
      <w:r w:rsidR="00B41EF6" w:rsidRPr="00D9083B">
        <w:rPr>
          <w:rFonts w:ascii="Arial" w:hAnsi="Arial" w:cs="Arial"/>
          <w:b/>
        </w:rPr>
        <w:t xml:space="preserve">OBRIGAÇÕES DA </w:t>
      </w:r>
      <w:r w:rsidR="000A10CB" w:rsidRPr="00D9083B">
        <w:rPr>
          <w:rFonts w:ascii="Arial" w:hAnsi="Arial" w:cs="Arial"/>
          <w:b/>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B41EF6" w:rsidP="00B6125C">
      <w:pPr>
        <w:numPr>
          <w:ilvl w:val="0"/>
          <w:numId w:val="22"/>
        </w:numPr>
        <w:autoSpaceDE w:val="0"/>
        <w:autoSpaceDN w:val="0"/>
        <w:adjustRightInd w:val="0"/>
        <w:spacing w:before="480" w:line="360" w:lineRule="auto"/>
        <w:ind w:left="425" w:hanging="425"/>
        <w:rPr>
          <w:rFonts w:cs="Arial"/>
          <w:b/>
          <w:sz w:val="24"/>
          <w:szCs w:val="24"/>
        </w:rPr>
      </w:pPr>
      <w:r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922697" w:rsidP="00B6125C">
      <w:pPr>
        <w:suppressAutoHyphens w:val="0"/>
        <w:autoSpaceDE w:val="0"/>
        <w:autoSpaceDN w:val="0"/>
        <w:adjustRightInd w:val="0"/>
        <w:spacing w:before="120" w:line="360" w:lineRule="auto"/>
        <w:ind w:firstLine="567"/>
        <w:rPr>
          <w:rFonts w:cs="Arial"/>
          <w:sz w:val="24"/>
          <w:szCs w:val="24"/>
        </w:rPr>
      </w:pPr>
      <w:r w:rsidRPr="00D9083B">
        <w:rPr>
          <w:rFonts w:eastAsia="Arial Unicode MS" w:cs="Arial"/>
          <w:sz w:val="24"/>
          <w:szCs w:val="24"/>
        </w:rPr>
        <w:t>Esta licitação é do tipo MENOR PREÇO sob o critério de julgamento pelo</w:t>
      </w:r>
      <w:r w:rsidR="00B6125C" w:rsidRPr="00D9083B">
        <w:rPr>
          <w:rFonts w:eastAsia="Arial Unicode MS" w:cs="Arial"/>
          <w:sz w:val="24"/>
          <w:szCs w:val="24"/>
        </w:rPr>
        <w:t xml:space="preserve"> </w:t>
      </w:r>
      <w:r w:rsidRPr="00D9083B">
        <w:rPr>
          <w:rFonts w:eastAsia="Arial Unicode MS" w:cs="Arial"/>
          <w:sz w:val="24"/>
          <w:szCs w:val="24"/>
          <w:u w:val="single"/>
        </w:rPr>
        <w:t>MENOR VALOR TOTAL POR ITEM,</w:t>
      </w:r>
      <w:r w:rsidRPr="00D9083B">
        <w:rPr>
          <w:rFonts w:eastAsia="Arial Unicode MS" w:cs="Arial"/>
          <w:sz w:val="24"/>
          <w:szCs w:val="24"/>
        </w:rPr>
        <w:t xml:space="preserve"> </w:t>
      </w:r>
      <w:r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 xml:space="preserve">A CESAMA e a Contratada poderão restabelecer o equilíbrio econômico-financeiro da contratação, nos termos do artigo 65, inciso II, alínea “d”, da Lei n. 8.666/93,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formação de preços e tendo como limite a média dos preços encontrados no mercado em geral.</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77 e seguintes da Lei n. 8.666/93, assim como aplicar o disposto no inciso XI do artigo 24 da mesma lei, sem prejuízo das sanções previstas.</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 62 da Lei n. 8.666/93.</w:t>
      </w:r>
    </w:p>
    <w:p w:rsidR="001E1C08" w:rsidRPr="00D9083B" w:rsidRDefault="00DC2241" w:rsidP="00B6125C">
      <w:pPr>
        <w:spacing w:before="120" w:line="360" w:lineRule="auto"/>
        <w:rPr>
          <w:rFonts w:cs="Arial"/>
          <w:b/>
          <w:bCs/>
          <w:sz w:val="24"/>
          <w:szCs w:val="24"/>
        </w:rPr>
      </w:pPr>
      <w:r w:rsidRPr="00D9083B">
        <w:rPr>
          <w:rFonts w:cs="Arial"/>
          <w:bCs/>
          <w:sz w:val="24"/>
          <w:szCs w:val="24"/>
        </w:rPr>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E1C08" w:rsidRPr="00D9083B" w:rsidRDefault="001E1C08" w:rsidP="001E1C08">
      <w:pPr>
        <w:spacing w:before="120" w:line="360" w:lineRule="auto"/>
        <w:ind w:left="1"/>
        <w:rPr>
          <w:rFonts w:cs="Arial"/>
          <w:bCs/>
          <w:sz w:val="24"/>
          <w:szCs w:val="24"/>
        </w:rPr>
      </w:pPr>
    </w:p>
    <w:p w:rsidR="001E1C08" w:rsidRPr="00D9083B" w:rsidRDefault="001E1C08" w:rsidP="005513C4">
      <w:pPr>
        <w:suppressAutoHyphens w:val="0"/>
        <w:autoSpaceDE w:val="0"/>
        <w:autoSpaceDN w:val="0"/>
        <w:adjustRightInd w:val="0"/>
        <w:spacing w:before="60" w:after="60" w:line="320" w:lineRule="exact"/>
        <w:rPr>
          <w:rFonts w:cs="Arial"/>
          <w:b/>
          <w:bCs/>
          <w:sz w:val="24"/>
          <w:szCs w:val="24"/>
        </w:rPr>
      </w:pPr>
    </w:p>
    <w:p w:rsidR="00FC2989" w:rsidRPr="00D61D5B" w:rsidRDefault="00D61D5B" w:rsidP="00D61D5B">
      <w:pPr>
        <w:suppressAutoHyphens w:val="0"/>
        <w:autoSpaceDE w:val="0"/>
        <w:autoSpaceDN w:val="0"/>
        <w:adjustRightInd w:val="0"/>
        <w:spacing w:before="60" w:after="60" w:line="320" w:lineRule="exact"/>
        <w:jc w:val="center"/>
        <w:rPr>
          <w:rFonts w:cs="Arial"/>
          <w:bCs/>
          <w:sz w:val="16"/>
          <w:szCs w:val="16"/>
        </w:rPr>
      </w:pPr>
      <w:r w:rsidRPr="00D61D5B">
        <w:rPr>
          <w:rFonts w:cs="Arial"/>
          <w:bCs/>
          <w:sz w:val="16"/>
          <w:szCs w:val="16"/>
        </w:rPr>
        <w:t>Assinado no Original</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B6125C" w:rsidRDefault="00B6125C" w:rsidP="005513C4">
      <w:pPr>
        <w:suppressAutoHyphens w:val="0"/>
        <w:autoSpaceDE w:val="0"/>
        <w:autoSpaceDN w:val="0"/>
        <w:adjustRightInd w:val="0"/>
        <w:spacing w:before="60" w:after="60" w:line="320" w:lineRule="exact"/>
        <w:rPr>
          <w:rFonts w:cs="Arial"/>
          <w:b/>
          <w:bCs/>
          <w:sz w:val="22"/>
          <w:szCs w:val="22"/>
        </w:rPr>
      </w:pPr>
    </w:p>
    <w:p w:rsidR="00D61D5B" w:rsidRPr="00D61D5B" w:rsidRDefault="00D61D5B" w:rsidP="00D61D5B">
      <w:pPr>
        <w:suppressAutoHyphens w:val="0"/>
        <w:autoSpaceDE w:val="0"/>
        <w:autoSpaceDN w:val="0"/>
        <w:adjustRightInd w:val="0"/>
        <w:spacing w:before="60" w:after="60" w:line="320" w:lineRule="exact"/>
        <w:jc w:val="center"/>
        <w:rPr>
          <w:rFonts w:cs="Arial"/>
          <w:bCs/>
          <w:sz w:val="16"/>
          <w:szCs w:val="16"/>
        </w:rPr>
      </w:pPr>
      <w:r w:rsidRPr="00D61D5B">
        <w:rPr>
          <w:rFonts w:cs="Arial"/>
          <w:bCs/>
          <w:sz w:val="16"/>
          <w:szCs w:val="16"/>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5ECD" w:rsidRDefault="00C05ECD">
      <w:r>
        <w:separator/>
      </w:r>
    </w:p>
  </w:endnote>
  <w:endnote w:type="continuationSeparator" w:id="1">
    <w:p w:rsidR="00C05ECD" w:rsidRDefault="00C05EC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B6125C" w:rsidP="00D9083B">
    <w:pPr>
      <w:pStyle w:val="Rodap"/>
      <w:tabs>
        <w:tab w:val="right" w:pos="8505"/>
      </w:tabs>
      <w:ind w:right="-1"/>
      <w:jc w:val="center"/>
      <w:rPr>
        <w:rFonts w:cs="Arial"/>
        <w:b/>
        <w:sz w:val="16"/>
        <w:szCs w:val="16"/>
      </w:rPr>
    </w:pPr>
    <w:r>
      <w:rPr>
        <w:noProof/>
        <w:lang w:eastAsia="pt-BR"/>
      </w:rPr>
      <w:drawing>
        <wp:anchor distT="0" distB="0" distL="114300" distR="114300" simplePos="0" relativeHeight="25166028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4"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B6125C" w:rsidRPr="00020390" w:rsidRDefault="00B6125C" w:rsidP="00D9083B">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5ECD" w:rsidRDefault="00C05ECD">
      <w:r>
        <w:separator/>
      </w:r>
    </w:p>
  </w:footnote>
  <w:footnote w:type="continuationSeparator" w:id="1">
    <w:p w:rsidR="00C05ECD" w:rsidRDefault="00C05E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754E7B">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B6125C" w:rsidP="00DE135D">
    <w:pPr>
      <w:pStyle w:val="Cabealho"/>
      <w:spacing w:after="240"/>
      <w:jc w:val="center"/>
    </w:pPr>
    <w:r>
      <w:t xml:space="preserve">    </w:t>
    </w:r>
    <w:r>
      <w:rPr>
        <w:noProof/>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0">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1">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2">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8">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7"/>
  </w:num>
  <w:num w:numId="3">
    <w:abstractNumId w:val="20"/>
  </w:num>
  <w:num w:numId="4">
    <w:abstractNumId w:val="16"/>
  </w:num>
  <w:num w:numId="5">
    <w:abstractNumId w:val="15"/>
  </w:num>
  <w:num w:numId="6">
    <w:abstractNumId w:val="9"/>
  </w:num>
  <w:num w:numId="7">
    <w:abstractNumId w:val="18"/>
  </w:num>
  <w:num w:numId="8">
    <w:abstractNumId w:val="23"/>
  </w:num>
  <w:num w:numId="9">
    <w:abstractNumId w:val="26"/>
  </w:num>
  <w:num w:numId="10">
    <w:abstractNumId w:val="12"/>
  </w:num>
  <w:num w:numId="11">
    <w:abstractNumId w:val="17"/>
  </w:num>
  <w:num w:numId="12">
    <w:abstractNumId w:val="5"/>
  </w:num>
  <w:num w:numId="13">
    <w:abstractNumId w:val="7"/>
  </w:num>
  <w:num w:numId="14">
    <w:abstractNumId w:val="19"/>
  </w:num>
  <w:num w:numId="15">
    <w:abstractNumId w:val="11"/>
  </w:num>
  <w:num w:numId="16">
    <w:abstractNumId w:val="10"/>
  </w:num>
  <w:num w:numId="17">
    <w:abstractNumId w:val="8"/>
  </w:num>
  <w:num w:numId="18">
    <w:abstractNumId w:val="14"/>
  </w:num>
  <w:num w:numId="19">
    <w:abstractNumId w:val="22"/>
  </w:num>
  <w:num w:numId="20">
    <w:abstractNumId w:val="6"/>
  </w:num>
  <w:num w:numId="21">
    <w:abstractNumId w:val="28"/>
  </w:num>
  <w:num w:numId="22">
    <w:abstractNumId w:val="25"/>
  </w:num>
  <w:num w:numId="23">
    <w:abstractNumId w:val="21"/>
  </w:num>
  <w:num w:numId="24">
    <w:abstractNumId w:val="24"/>
  </w:num>
  <w:num w:numId="25">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savePreviewPicture/>
  <w:hdrShapeDefaults>
    <o:shapedefaults v:ext="edit" spidmax="1740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10E33"/>
    <w:rsid w:val="000126CC"/>
    <w:rsid w:val="00012D24"/>
    <w:rsid w:val="000154C1"/>
    <w:rsid w:val="00020938"/>
    <w:rsid w:val="00022214"/>
    <w:rsid w:val="00022C3D"/>
    <w:rsid w:val="00026E18"/>
    <w:rsid w:val="00032E50"/>
    <w:rsid w:val="00035B0E"/>
    <w:rsid w:val="00041984"/>
    <w:rsid w:val="00042A34"/>
    <w:rsid w:val="000462A6"/>
    <w:rsid w:val="00047AE5"/>
    <w:rsid w:val="000505F0"/>
    <w:rsid w:val="00051457"/>
    <w:rsid w:val="0005421D"/>
    <w:rsid w:val="0005425E"/>
    <w:rsid w:val="00060182"/>
    <w:rsid w:val="000606A4"/>
    <w:rsid w:val="000644C6"/>
    <w:rsid w:val="00064E3E"/>
    <w:rsid w:val="000713D6"/>
    <w:rsid w:val="0007148B"/>
    <w:rsid w:val="00075ADF"/>
    <w:rsid w:val="000773C6"/>
    <w:rsid w:val="00077BF3"/>
    <w:rsid w:val="000876B7"/>
    <w:rsid w:val="00091F5A"/>
    <w:rsid w:val="000A10CB"/>
    <w:rsid w:val="000A7FB7"/>
    <w:rsid w:val="000B1190"/>
    <w:rsid w:val="000B3491"/>
    <w:rsid w:val="000B3AC8"/>
    <w:rsid w:val="000B4420"/>
    <w:rsid w:val="000B6C3E"/>
    <w:rsid w:val="000C7580"/>
    <w:rsid w:val="000D114B"/>
    <w:rsid w:val="000E332E"/>
    <w:rsid w:val="000E4965"/>
    <w:rsid w:val="000E5D49"/>
    <w:rsid w:val="000E6267"/>
    <w:rsid w:val="000F357E"/>
    <w:rsid w:val="000F688B"/>
    <w:rsid w:val="000F7683"/>
    <w:rsid w:val="00101163"/>
    <w:rsid w:val="00104E00"/>
    <w:rsid w:val="00107842"/>
    <w:rsid w:val="00116644"/>
    <w:rsid w:val="00116DC5"/>
    <w:rsid w:val="00117A92"/>
    <w:rsid w:val="00123D84"/>
    <w:rsid w:val="00127585"/>
    <w:rsid w:val="00130DCE"/>
    <w:rsid w:val="001316FF"/>
    <w:rsid w:val="001352C5"/>
    <w:rsid w:val="00140911"/>
    <w:rsid w:val="00141562"/>
    <w:rsid w:val="00142A08"/>
    <w:rsid w:val="00151CE1"/>
    <w:rsid w:val="001536C6"/>
    <w:rsid w:val="00155C17"/>
    <w:rsid w:val="001707E5"/>
    <w:rsid w:val="001712BA"/>
    <w:rsid w:val="00176E83"/>
    <w:rsid w:val="00183292"/>
    <w:rsid w:val="00183713"/>
    <w:rsid w:val="00183760"/>
    <w:rsid w:val="00183B57"/>
    <w:rsid w:val="00186539"/>
    <w:rsid w:val="00186B53"/>
    <w:rsid w:val="00194D39"/>
    <w:rsid w:val="001954C7"/>
    <w:rsid w:val="00197C36"/>
    <w:rsid w:val="001A0639"/>
    <w:rsid w:val="001B200D"/>
    <w:rsid w:val="001B3C64"/>
    <w:rsid w:val="001C188A"/>
    <w:rsid w:val="001C567C"/>
    <w:rsid w:val="001C730C"/>
    <w:rsid w:val="001C74E8"/>
    <w:rsid w:val="001D32BF"/>
    <w:rsid w:val="001D4A49"/>
    <w:rsid w:val="001E163F"/>
    <w:rsid w:val="001E1C08"/>
    <w:rsid w:val="001E307E"/>
    <w:rsid w:val="001F1627"/>
    <w:rsid w:val="001F56AE"/>
    <w:rsid w:val="001F6500"/>
    <w:rsid w:val="00201358"/>
    <w:rsid w:val="0020235A"/>
    <w:rsid w:val="00205837"/>
    <w:rsid w:val="002067F8"/>
    <w:rsid w:val="00223E06"/>
    <w:rsid w:val="00225035"/>
    <w:rsid w:val="00227C23"/>
    <w:rsid w:val="00234D3B"/>
    <w:rsid w:val="002444E9"/>
    <w:rsid w:val="0025409B"/>
    <w:rsid w:val="00255E1B"/>
    <w:rsid w:val="00261551"/>
    <w:rsid w:val="0026396C"/>
    <w:rsid w:val="002673B2"/>
    <w:rsid w:val="0027437E"/>
    <w:rsid w:val="00275D6F"/>
    <w:rsid w:val="0028161C"/>
    <w:rsid w:val="00281CEB"/>
    <w:rsid w:val="00281FB7"/>
    <w:rsid w:val="0028737F"/>
    <w:rsid w:val="00294A70"/>
    <w:rsid w:val="002A0A54"/>
    <w:rsid w:val="002A0A74"/>
    <w:rsid w:val="002B2E9F"/>
    <w:rsid w:val="002B2EDF"/>
    <w:rsid w:val="002B5C57"/>
    <w:rsid w:val="002B77A0"/>
    <w:rsid w:val="002C180B"/>
    <w:rsid w:val="002C6AB8"/>
    <w:rsid w:val="002C751F"/>
    <w:rsid w:val="002D2C74"/>
    <w:rsid w:val="002E30DC"/>
    <w:rsid w:val="002E39C0"/>
    <w:rsid w:val="002E4CD8"/>
    <w:rsid w:val="003044CB"/>
    <w:rsid w:val="003074E7"/>
    <w:rsid w:val="0030758C"/>
    <w:rsid w:val="0031380D"/>
    <w:rsid w:val="003151DD"/>
    <w:rsid w:val="00315AFC"/>
    <w:rsid w:val="00315CB0"/>
    <w:rsid w:val="003167FE"/>
    <w:rsid w:val="00316C53"/>
    <w:rsid w:val="00317651"/>
    <w:rsid w:val="00324466"/>
    <w:rsid w:val="00330440"/>
    <w:rsid w:val="00331747"/>
    <w:rsid w:val="0034111D"/>
    <w:rsid w:val="00343875"/>
    <w:rsid w:val="00345C12"/>
    <w:rsid w:val="0035048C"/>
    <w:rsid w:val="00350E43"/>
    <w:rsid w:val="00354870"/>
    <w:rsid w:val="0036062F"/>
    <w:rsid w:val="003614F6"/>
    <w:rsid w:val="003647CA"/>
    <w:rsid w:val="00365D37"/>
    <w:rsid w:val="00366084"/>
    <w:rsid w:val="0036619E"/>
    <w:rsid w:val="0037162D"/>
    <w:rsid w:val="00373FA4"/>
    <w:rsid w:val="0037730C"/>
    <w:rsid w:val="00383AB0"/>
    <w:rsid w:val="003A6574"/>
    <w:rsid w:val="003B18E6"/>
    <w:rsid w:val="003B30E3"/>
    <w:rsid w:val="003B5C3F"/>
    <w:rsid w:val="003B5E7A"/>
    <w:rsid w:val="003B6B69"/>
    <w:rsid w:val="003B78C0"/>
    <w:rsid w:val="003C37E3"/>
    <w:rsid w:val="003C7D88"/>
    <w:rsid w:val="003D5B23"/>
    <w:rsid w:val="003D60FC"/>
    <w:rsid w:val="003E465F"/>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1FC4"/>
    <w:rsid w:val="00462452"/>
    <w:rsid w:val="00467B6C"/>
    <w:rsid w:val="004727D1"/>
    <w:rsid w:val="00473974"/>
    <w:rsid w:val="00476D23"/>
    <w:rsid w:val="00491C2E"/>
    <w:rsid w:val="004946F8"/>
    <w:rsid w:val="004A6935"/>
    <w:rsid w:val="004A765C"/>
    <w:rsid w:val="004B605B"/>
    <w:rsid w:val="004B670C"/>
    <w:rsid w:val="004C0428"/>
    <w:rsid w:val="004C529A"/>
    <w:rsid w:val="004C57A1"/>
    <w:rsid w:val="004D5A6D"/>
    <w:rsid w:val="004E0486"/>
    <w:rsid w:val="004E3195"/>
    <w:rsid w:val="004E5970"/>
    <w:rsid w:val="004E5E45"/>
    <w:rsid w:val="004F0024"/>
    <w:rsid w:val="004F1318"/>
    <w:rsid w:val="004F3C5F"/>
    <w:rsid w:val="004F54F5"/>
    <w:rsid w:val="00503883"/>
    <w:rsid w:val="00504A2A"/>
    <w:rsid w:val="00511BFB"/>
    <w:rsid w:val="0051754C"/>
    <w:rsid w:val="005208BA"/>
    <w:rsid w:val="00522C22"/>
    <w:rsid w:val="00523A12"/>
    <w:rsid w:val="005267C0"/>
    <w:rsid w:val="005340D7"/>
    <w:rsid w:val="00535368"/>
    <w:rsid w:val="00540E02"/>
    <w:rsid w:val="00541789"/>
    <w:rsid w:val="0054331E"/>
    <w:rsid w:val="00546AA0"/>
    <w:rsid w:val="005513C4"/>
    <w:rsid w:val="00562E8E"/>
    <w:rsid w:val="00563DC4"/>
    <w:rsid w:val="00563EA6"/>
    <w:rsid w:val="005728C9"/>
    <w:rsid w:val="0057444B"/>
    <w:rsid w:val="00576BF8"/>
    <w:rsid w:val="005804CF"/>
    <w:rsid w:val="00580DA2"/>
    <w:rsid w:val="00581250"/>
    <w:rsid w:val="00582A9A"/>
    <w:rsid w:val="005949D5"/>
    <w:rsid w:val="00597954"/>
    <w:rsid w:val="005B2B99"/>
    <w:rsid w:val="005C36F3"/>
    <w:rsid w:val="005C46B4"/>
    <w:rsid w:val="005C47E9"/>
    <w:rsid w:val="005C680D"/>
    <w:rsid w:val="005D21EF"/>
    <w:rsid w:val="005D3196"/>
    <w:rsid w:val="005D4513"/>
    <w:rsid w:val="005D631D"/>
    <w:rsid w:val="005D649E"/>
    <w:rsid w:val="005E0FEA"/>
    <w:rsid w:val="005F14B0"/>
    <w:rsid w:val="005F177E"/>
    <w:rsid w:val="005F1A93"/>
    <w:rsid w:val="005F2A17"/>
    <w:rsid w:val="005F2AA1"/>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17DC"/>
    <w:rsid w:val="00637F51"/>
    <w:rsid w:val="0064088B"/>
    <w:rsid w:val="006425B3"/>
    <w:rsid w:val="0064759A"/>
    <w:rsid w:val="00650D44"/>
    <w:rsid w:val="00650E8D"/>
    <w:rsid w:val="00655EAD"/>
    <w:rsid w:val="00662CAC"/>
    <w:rsid w:val="0066632B"/>
    <w:rsid w:val="006709A6"/>
    <w:rsid w:val="00670D7F"/>
    <w:rsid w:val="00683FBB"/>
    <w:rsid w:val="00684679"/>
    <w:rsid w:val="006846E6"/>
    <w:rsid w:val="00686065"/>
    <w:rsid w:val="00686863"/>
    <w:rsid w:val="00694451"/>
    <w:rsid w:val="00694C09"/>
    <w:rsid w:val="0069799A"/>
    <w:rsid w:val="006A17C1"/>
    <w:rsid w:val="006A3FEE"/>
    <w:rsid w:val="006C15AC"/>
    <w:rsid w:val="006C739D"/>
    <w:rsid w:val="006D1588"/>
    <w:rsid w:val="006D1677"/>
    <w:rsid w:val="006E05C8"/>
    <w:rsid w:val="006E3B2E"/>
    <w:rsid w:val="006E3E43"/>
    <w:rsid w:val="006E54DA"/>
    <w:rsid w:val="006E5E72"/>
    <w:rsid w:val="006F3EF9"/>
    <w:rsid w:val="006F5102"/>
    <w:rsid w:val="0070277F"/>
    <w:rsid w:val="00702A0C"/>
    <w:rsid w:val="00703006"/>
    <w:rsid w:val="00705593"/>
    <w:rsid w:val="0071043E"/>
    <w:rsid w:val="007201DF"/>
    <w:rsid w:val="00720C22"/>
    <w:rsid w:val="00721323"/>
    <w:rsid w:val="007232BC"/>
    <w:rsid w:val="00734693"/>
    <w:rsid w:val="007350D9"/>
    <w:rsid w:val="00737F91"/>
    <w:rsid w:val="007531C5"/>
    <w:rsid w:val="00754E7B"/>
    <w:rsid w:val="00756995"/>
    <w:rsid w:val="007604C9"/>
    <w:rsid w:val="007652F2"/>
    <w:rsid w:val="007662F6"/>
    <w:rsid w:val="00770B74"/>
    <w:rsid w:val="00770EB4"/>
    <w:rsid w:val="00790F59"/>
    <w:rsid w:val="00795CF2"/>
    <w:rsid w:val="007A09B4"/>
    <w:rsid w:val="007A49C0"/>
    <w:rsid w:val="007B4507"/>
    <w:rsid w:val="007C0481"/>
    <w:rsid w:val="007C09B1"/>
    <w:rsid w:val="007C3CE0"/>
    <w:rsid w:val="007C6F05"/>
    <w:rsid w:val="007D050F"/>
    <w:rsid w:val="007D2915"/>
    <w:rsid w:val="007D58F7"/>
    <w:rsid w:val="007D5FD5"/>
    <w:rsid w:val="007E1B3B"/>
    <w:rsid w:val="007E4C53"/>
    <w:rsid w:val="007F0CED"/>
    <w:rsid w:val="007F1B8C"/>
    <w:rsid w:val="007F5D7A"/>
    <w:rsid w:val="007F6D09"/>
    <w:rsid w:val="007F75B3"/>
    <w:rsid w:val="008020DC"/>
    <w:rsid w:val="00804F10"/>
    <w:rsid w:val="00806966"/>
    <w:rsid w:val="0081102C"/>
    <w:rsid w:val="00811CCD"/>
    <w:rsid w:val="00812434"/>
    <w:rsid w:val="00812F34"/>
    <w:rsid w:val="00813B26"/>
    <w:rsid w:val="00817F3F"/>
    <w:rsid w:val="0082207F"/>
    <w:rsid w:val="008421DA"/>
    <w:rsid w:val="0084731C"/>
    <w:rsid w:val="0084755A"/>
    <w:rsid w:val="00853ACE"/>
    <w:rsid w:val="008558C3"/>
    <w:rsid w:val="00856066"/>
    <w:rsid w:val="0086017F"/>
    <w:rsid w:val="008619F9"/>
    <w:rsid w:val="008630B4"/>
    <w:rsid w:val="00864348"/>
    <w:rsid w:val="008805F6"/>
    <w:rsid w:val="00894943"/>
    <w:rsid w:val="008971F6"/>
    <w:rsid w:val="008A1758"/>
    <w:rsid w:val="008A6BC7"/>
    <w:rsid w:val="008C47B6"/>
    <w:rsid w:val="008C5B84"/>
    <w:rsid w:val="008C6FC5"/>
    <w:rsid w:val="008D010F"/>
    <w:rsid w:val="008D357F"/>
    <w:rsid w:val="008E0907"/>
    <w:rsid w:val="008E1393"/>
    <w:rsid w:val="008E3280"/>
    <w:rsid w:val="008F2DC5"/>
    <w:rsid w:val="008F4AEA"/>
    <w:rsid w:val="008F5CF5"/>
    <w:rsid w:val="009013A9"/>
    <w:rsid w:val="00904592"/>
    <w:rsid w:val="00910204"/>
    <w:rsid w:val="00910431"/>
    <w:rsid w:val="00911BA2"/>
    <w:rsid w:val="0091229D"/>
    <w:rsid w:val="00913612"/>
    <w:rsid w:val="00914E67"/>
    <w:rsid w:val="0092032A"/>
    <w:rsid w:val="00922697"/>
    <w:rsid w:val="009316A8"/>
    <w:rsid w:val="009349FD"/>
    <w:rsid w:val="00940D92"/>
    <w:rsid w:val="00944735"/>
    <w:rsid w:val="009504F2"/>
    <w:rsid w:val="00955B2F"/>
    <w:rsid w:val="00960095"/>
    <w:rsid w:val="00960137"/>
    <w:rsid w:val="00967005"/>
    <w:rsid w:val="00970B66"/>
    <w:rsid w:val="00981A41"/>
    <w:rsid w:val="00982277"/>
    <w:rsid w:val="00986A7D"/>
    <w:rsid w:val="00992130"/>
    <w:rsid w:val="00992C6A"/>
    <w:rsid w:val="0099401B"/>
    <w:rsid w:val="009B25A0"/>
    <w:rsid w:val="009B289B"/>
    <w:rsid w:val="009B3E3F"/>
    <w:rsid w:val="009B43A4"/>
    <w:rsid w:val="009B4FB4"/>
    <w:rsid w:val="009B6FF2"/>
    <w:rsid w:val="009C000B"/>
    <w:rsid w:val="009C091E"/>
    <w:rsid w:val="009C106B"/>
    <w:rsid w:val="009C4167"/>
    <w:rsid w:val="009D2574"/>
    <w:rsid w:val="009D64F7"/>
    <w:rsid w:val="009E0513"/>
    <w:rsid w:val="009E1D63"/>
    <w:rsid w:val="009E44FD"/>
    <w:rsid w:val="009E75AB"/>
    <w:rsid w:val="009F0257"/>
    <w:rsid w:val="009F1DAD"/>
    <w:rsid w:val="009F5E46"/>
    <w:rsid w:val="009F69DB"/>
    <w:rsid w:val="00A022B9"/>
    <w:rsid w:val="00A02511"/>
    <w:rsid w:val="00A12981"/>
    <w:rsid w:val="00A14B6F"/>
    <w:rsid w:val="00A15055"/>
    <w:rsid w:val="00A1513F"/>
    <w:rsid w:val="00A17E6E"/>
    <w:rsid w:val="00A22043"/>
    <w:rsid w:val="00A3325C"/>
    <w:rsid w:val="00A348A0"/>
    <w:rsid w:val="00A359CD"/>
    <w:rsid w:val="00A47B8D"/>
    <w:rsid w:val="00A47ECC"/>
    <w:rsid w:val="00A51CD9"/>
    <w:rsid w:val="00A55A08"/>
    <w:rsid w:val="00A57FE9"/>
    <w:rsid w:val="00A65FE6"/>
    <w:rsid w:val="00A6752F"/>
    <w:rsid w:val="00A7009C"/>
    <w:rsid w:val="00A76197"/>
    <w:rsid w:val="00A76B0B"/>
    <w:rsid w:val="00A77A69"/>
    <w:rsid w:val="00A82644"/>
    <w:rsid w:val="00A84D87"/>
    <w:rsid w:val="00A8520C"/>
    <w:rsid w:val="00AA0AF3"/>
    <w:rsid w:val="00AA3068"/>
    <w:rsid w:val="00AA3382"/>
    <w:rsid w:val="00AB53D3"/>
    <w:rsid w:val="00AB6F2F"/>
    <w:rsid w:val="00AC16B6"/>
    <w:rsid w:val="00AC3704"/>
    <w:rsid w:val="00AC54E3"/>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400C0"/>
    <w:rsid w:val="00B41EF6"/>
    <w:rsid w:val="00B46F79"/>
    <w:rsid w:val="00B516AD"/>
    <w:rsid w:val="00B52770"/>
    <w:rsid w:val="00B54490"/>
    <w:rsid w:val="00B6125C"/>
    <w:rsid w:val="00B61E9B"/>
    <w:rsid w:val="00B63B65"/>
    <w:rsid w:val="00B65D05"/>
    <w:rsid w:val="00B7060B"/>
    <w:rsid w:val="00B86D5E"/>
    <w:rsid w:val="00B90143"/>
    <w:rsid w:val="00B9099B"/>
    <w:rsid w:val="00B922BA"/>
    <w:rsid w:val="00B925C3"/>
    <w:rsid w:val="00B9443B"/>
    <w:rsid w:val="00B94EAE"/>
    <w:rsid w:val="00B95123"/>
    <w:rsid w:val="00BA11A5"/>
    <w:rsid w:val="00BA3987"/>
    <w:rsid w:val="00BA5491"/>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1A06"/>
    <w:rsid w:val="00C45AED"/>
    <w:rsid w:val="00C64146"/>
    <w:rsid w:val="00C7354C"/>
    <w:rsid w:val="00C74789"/>
    <w:rsid w:val="00C80FF8"/>
    <w:rsid w:val="00C907FF"/>
    <w:rsid w:val="00C90854"/>
    <w:rsid w:val="00C925F9"/>
    <w:rsid w:val="00CB1A91"/>
    <w:rsid w:val="00CB4C5E"/>
    <w:rsid w:val="00CB5B64"/>
    <w:rsid w:val="00CB7F44"/>
    <w:rsid w:val="00CC0275"/>
    <w:rsid w:val="00CC0BF0"/>
    <w:rsid w:val="00CC70DF"/>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44CE"/>
    <w:rsid w:val="00D36EB1"/>
    <w:rsid w:val="00D46428"/>
    <w:rsid w:val="00D46519"/>
    <w:rsid w:val="00D5111B"/>
    <w:rsid w:val="00D61D5B"/>
    <w:rsid w:val="00D6250C"/>
    <w:rsid w:val="00D63AE8"/>
    <w:rsid w:val="00D67A3D"/>
    <w:rsid w:val="00D71E31"/>
    <w:rsid w:val="00D72D4E"/>
    <w:rsid w:val="00D76506"/>
    <w:rsid w:val="00D8166E"/>
    <w:rsid w:val="00D8491C"/>
    <w:rsid w:val="00D9083B"/>
    <w:rsid w:val="00D93E1A"/>
    <w:rsid w:val="00D95387"/>
    <w:rsid w:val="00DA1F5B"/>
    <w:rsid w:val="00DA2F03"/>
    <w:rsid w:val="00DA6513"/>
    <w:rsid w:val="00DB0C5A"/>
    <w:rsid w:val="00DB2A2F"/>
    <w:rsid w:val="00DB2ADB"/>
    <w:rsid w:val="00DB760B"/>
    <w:rsid w:val="00DC0D44"/>
    <w:rsid w:val="00DC1BD2"/>
    <w:rsid w:val="00DC2241"/>
    <w:rsid w:val="00DD0A54"/>
    <w:rsid w:val="00DE135D"/>
    <w:rsid w:val="00DE2FDD"/>
    <w:rsid w:val="00DF2488"/>
    <w:rsid w:val="00E014D4"/>
    <w:rsid w:val="00E01D3C"/>
    <w:rsid w:val="00E01F72"/>
    <w:rsid w:val="00E15872"/>
    <w:rsid w:val="00E16733"/>
    <w:rsid w:val="00E16A47"/>
    <w:rsid w:val="00E24F00"/>
    <w:rsid w:val="00E30478"/>
    <w:rsid w:val="00E328A1"/>
    <w:rsid w:val="00E339C0"/>
    <w:rsid w:val="00E361DB"/>
    <w:rsid w:val="00E37908"/>
    <w:rsid w:val="00E40C37"/>
    <w:rsid w:val="00E426A7"/>
    <w:rsid w:val="00E43982"/>
    <w:rsid w:val="00E43FA8"/>
    <w:rsid w:val="00E45AEB"/>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5D88"/>
    <w:rsid w:val="00EB5F83"/>
    <w:rsid w:val="00EC167E"/>
    <w:rsid w:val="00EC1D83"/>
    <w:rsid w:val="00EC3BE7"/>
    <w:rsid w:val="00EC5950"/>
    <w:rsid w:val="00EC59BD"/>
    <w:rsid w:val="00ED07A7"/>
    <w:rsid w:val="00EE2116"/>
    <w:rsid w:val="00EE53F5"/>
    <w:rsid w:val="00EE7532"/>
    <w:rsid w:val="00EF3961"/>
    <w:rsid w:val="00F05DC6"/>
    <w:rsid w:val="00F126BF"/>
    <w:rsid w:val="00F13B25"/>
    <w:rsid w:val="00F16608"/>
    <w:rsid w:val="00F16881"/>
    <w:rsid w:val="00F17262"/>
    <w:rsid w:val="00F20D96"/>
    <w:rsid w:val="00F23E50"/>
    <w:rsid w:val="00F2599A"/>
    <w:rsid w:val="00F26A34"/>
    <w:rsid w:val="00F33D9D"/>
    <w:rsid w:val="00F34C0F"/>
    <w:rsid w:val="00F36A4C"/>
    <w:rsid w:val="00F44AE1"/>
    <w:rsid w:val="00F45E93"/>
    <w:rsid w:val="00F55CCB"/>
    <w:rsid w:val="00F6545F"/>
    <w:rsid w:val="00F71E9A"/>
    <w:rsid w:val="00F73A02"/>
    <w:rsid w:val="00F82556"/>
    <w:rsid w:val="00F974D3"/>
    <w:rsid w:val="00F97613"/>
    <w:rsid w:val="00FA2103"/>
    <w:rsid w:val="00FB3BAA"/>
    <w:rsid w:val="00FB626C"/>
    <w:rsid w:val="00FC2989"/>
    <w:rsid w:val="00FC651E"/>
    <w:rsid w:val="00FD6AF0"/>
    <w:rsid w:val="00FE221D"/>
    <w:rsid w:val="00FE2A15"/>
    <w:rsid w:val="00FE477E"/>
    <w:rsid w:val="00FE5AD2"/>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26E44-3699-4973-A1A8-BEC1FBE45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0</TotalTime>
  <Pages>11</Pages>
  <Words>2897</Words>
  <Characters>15647</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18507</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rmelo</cp:lastModifiedBy>
  <cp:revision>4</cp:revision>
  <cp:lastPrinted>2018-03-27T01:58:00Z</cp:lastPrinted>
  <dcterms:created xsi:type="dcterms:W3CDTF">2018-05-25T12:14:00Z</dcterms:created>
  <dcterms:modified xsi:type="dcterms:W3CDTF">2018-05-25T12:45:00Z</dcterms:modified>
</cp:coreProperties>
</file>