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6065" w:rsidRPr="00686065" w:rsidRDefault="00F12775" w:rsidP="004B605B">
      <w:pPr>
        <w:spacing w:line="480" w:lineRule="auto"/>
        <w:jc w:val="center"/>
        <w:rPr>
          <w:rFonts w:cs="Arial"/>
          <w:b/>
          <w:sz w:val="24"/>
          <w:szCs w:val="24"/>
        </w:rPr>
      </w:pPr>
      <w:r>
        <w:rPr>
          <w:rFonts w:cs="Arial"/>
          <w:b/>
          <w:sz w:val="24"/>
          <w:szCs w:val="24"/>
        </w:rPr>
        <w:t>EDI</w:t>
      </w:r>
      <w:r w:rsidR="004C0156">
        <w:rPr>
          <w:rFonts w:cs="Arial"/>
          <w:b/>
          <w:sz w:val="24"/>
          <w:szCs w:val="24"/>
        </w:rPr>
        <w:t>T</w:t>
      </w:r>
      <w:r w:rsidR="00686065" w:rsidRPr="00686065">
        <w:rPr>
          <w:rFonts w:cs="Arial"/>
          <w:b/>
          <w:sz w:val="24"/>
          <w:szCs w:val="24"/>
        </w:rPr>
        <w:t>AL DE LICITAÇÃO</w:t>
      </w:r>
    </w:p>
    <w:p w:rsidR="00686065" w:rsidRDefault="0003584F" w:rsidP="004B605B">
      <w:pPr>
        <w:spacing w:line="480" w:lineRule="auto"/>
        <w:jc w:val="center"/>
        <w:rPr>
          <w:rFonts w:cs="Arial"/>
          <w:b/>
          <w:sz w:val="24"/>
          <w:szCs w:val="22"/>
        </w:rPr>
      </w:pPr>
      <w:r>
        <w:rPr>
          <w:rFonts w:cs="Arial"/>
          <w:b/>
          <w:noProof/>
          <w:sz w:val="24"/>
          <w:szCs w:val="22"/>
          <w:lang w:eastAsia="pt-BR"/>
        </w:rPr>
        <w:pict>
          <v:shapetype id="_x0000_t202" coordsize="21600,21600" o:spt="202" path="m,l,21600r21600,l21600,xe">
            <v:stroke joinstyle="miter"/>
            <v:path gradientshapeok="t" o:connecttype="rect"/>
          </v:shapetype>
          <v:shape id="_x0000_s1028" type="#_x0000_t202" style="position:absolute;left:0;text-align:left;margin-left:4.7pt;margin-top:25.2pt;width:451.75pt;height:608.4pt;z-index:251657728;mso-width-relative:margin;mso-height-relative:margin" strokeweight="3pt">
            <v:stroke linestyle="thinThin"/>
            <v:textbox>
              <w:txbxContent>
                <w:p w:rsidR="00942935" w:rsidRPr="00ED7E05" w:rsidRDefault="00942935" w:rsidP="005A6E3E">
                  <w:pPr>
                    <w:numPr>
                      <w:ilvl w:val="0"/>
                      <w:numId w:val="4"/>
                    </w:numPr>
                    <w:spacing w:before="240" w:line="360" w:lineRule="auto"/>
                    <w:ind w:left="426" w:hanging="284"/>
                    <w:rPr>
                      <w:rFonts w:cs="Arial"/>
                      <w:b/>
                      <w:sz w:val="23"/>
                      <w:szCs w:val="23"/>
                    </w:rPr>
                  </w:pPr>
                  <w:r w:rsidRPr="00490F88">
                    <w:rPr>
                      <w:rFonts w:cs="Arial"/>
                      <w:b/>
                      <w:sz w:val="23"/>
                      <w:szCs w:val="23"/>
                    </w:rPr>
                    <w:t xml:space="preserve">OBJETO: </w:t>
                  </w:r>
                  <w:r w:rsidRPr="00C66D43">
                    <w:rPr>
                      <w:b/>
                      <w:i/>
                      <w:color w:val="FF0000"/>
                      <w:sz w:val="23"/>
                      <w:szCs w:val="23"/>
                    </w:rPr>
                    <w:t xml:space="preserve">Implantação do Sistema de Registro de Preços, pelo prazo de 12 meses, para eventual aquisição de produtos químicos para o tratamento de água – </w:t>
                  </w:r>
                  <w:proofErr w:type="spellStart"/>
                  <w:r w:rsidRPr="00C66D43">
                    <w:rPr>
                      <w:b/>
                      <w:i/>
                      <w:color w:val="FF0000"/>
                      <w:sz w:val="23"/>
                      <w:szCs w:val="23"/>
                    </w:rPr>
                    <w:t>Dicloroisocianurato</w:t>
                  </w:r>
                  <w:proofErr w:type="spellEnd"/>
                  <w:r w:rsidRPr="00C66D43">
                    <w:rPr>
                      <w:b/>
                      <w:i/>
                      <w:color w:val="FF0000"/>
                      <w:sz w:val="23"/>
                      <w:szCs w:val="23"/>
                    </w:rPr>
                    <w:t xml:space="preserve"> de Sódio e Hidróxido de Cálcio, para uso da CESAMA</w:t>
                  </w:r>
                  <w:r>
                    <w:rPr>
                      <w:b/>
                      <w:i/>
                      <w:color w:val="FF0000"/>
                      <w:sz w:val="23"/>
                      <w:szCs w:val="23"/>
                    </w:rPr>
                    <w:t xml:space="preserve">. </w:t>
                  </w:r>
                </w:p>
                <w:p w:rsidR="00942935" w:rsidRPr="00820071" w:rsidRDefault="00942935" w:rsidP="00820071">
                  <w:pPr>
                    <w:spacing w:before="240" w:line="360" w:lineRule="auto"/>
                    <w:ind w:left="142"/>
                    <w:rPr>
                      <w:rFonts w:cs="Arial"/>
                      <w:b/>
                      <w:color w:val="FF0000"/>
                      <w:sz w:val="23"/>
                      <w:szCs w:val="23"/>
                    </w:rPr>
                  </w:pPr>
                  <w:r w:rsidRPr="00820071">
                    <w:rPr>
                      <w:rFonts w:cs="Arial"/>
                      <w:b/>
                      <w:color w:val="FF0000"/>
                      <w:sz w:val="23"/>
                      <w:szCs w:val="23"/>
                    </w:rPr>
                    <w:t xml:space="preserve">Conforme quantitativos definidos no Anexo I, Termo de Referência que faz parte deste Instrumento Convocatório. </w:t>
                  </w:r>
                </w:p>
                <w:p w:rsidR="00942935" w:rsidRPr="00490F88" w:rsidRDefault="00942935" w:rsidP="00C66D43">
                  <w:pPr>
                    <w:numPr>
                      <w:ilvl w:val="0"/>
                      <w:numId w:val="4"/>
                    </w:numPr>
                    <w:spacing w:before="360" w:line="276" w:lineRule="auto"/>
                    <w:ind w:left="426" w:hanging="284"/>
                    <w:rPr>
                      <w:rFonts w:cs="Arial"/>
                      <w:b/>
                      <w:sz w:val="23"/>
                      <w:szCs w:val="23"/>
                    </w:rPr>
                  </w:pPr>
                  <w:r w:rsidRPr="00820071">
                    <w:rPr>
                      <w:rFonts w:cs="Arial"/>
                      <w:b/>
                      <w:sz w:val="23"/>
                      <w:szCs w:val="23"/>
                    </w:rPr>
                    <w:t>ABERTURA DAS PROPOSTAS COMERCIAIS</w:t>
                  </w:r>
                  <w:r w:rsidRPr="00490F88">
                    <w:rPr>
                      <w:rFonts w:cs="Arial"/>
                      <w:b/>
                      <w:sz w:val="23"/>
                      <w:szCs w:val="23"/>
                    </w:rPr>
                    <w:t>:</w:t>
                  </w:r>
                </w:p>
                <w:p w:rsidR="00942935" w:rsidRPr="00B11A8A" w:rsidRDefault="00393202" w:rsidP="00C66D43">
                  <w:pPr>
                    <w:pStyle w:val="PargrafodaLista"/>
                    <w:spacing w:before="120" w:line="276" w:lineRule="auto"/>
                    <w:ind w:left="567"/>
                    <w:jc w:val="both"/>
                    <w:rPr>
                      <w:rFonts w:ascii="Arial" w:hAnsi="Arial" w:cs="Arial"/>
                      <w:color w:val="FF0000"/>
                      <w:sz w:val="28"/>
                      <w:szCs w:val="28"/>
                    </w:rPr>
                  </w:pPr>
                  <w:r>
                    <w:rPr>
                      <w:rFonts w:ascii="Arial" w:hAnsi="Arial" w:cs="Arial"/>
                      <w:color w:val="FF0000"/>
                      <w:sz w:val="28"/>
                      <w:szCs w:val="28"/>
                    </w:rPr>
                    <w:t>Nova data:</w:t>
                  </w:r>
                  <w:r w:rsidR="00942935" w:rsidRPr="00B11A8A">
                    <w:rPr>
                      <w:rFonts w:ascii="Arial" w:hAnsi="Arial" w:cs="Arial"/>
                      <w:color w:val="FF0000"/>
                      <w:sz w:val="28"/>
                      <w:szCs w:val="28"/>
                    </w:rPr>
                    <w:t xml:space="preserve"> </w:t>
                  </w:r>
                  <w:r>
                    <w:rPr>
                      <w:rFonts w:ascii="Arial" w:hAnsi="Arial" w:cs="Arial"/>
                      <w:color w:val="FF0000"/>
                      <w:sz w:val="28"/>
                      <w:szCs w:val="28"/>
                    </w:rPr>
                    <w:t>21</w:t>
                  </w:r>
                  <w:r w:rsidR="00942935" w:rsidRPr="00B11A8A">
                    <w:rPr>
                      <w:rFonts w:ascii="Arial" w:hAnsi="Arial" w:cs="Arial"/>
                      <w:color w:val="FF0000"/>
                      <w:sz w:val="28"/>
                      <w:szCs w:val="28"/>
                    </w:rPr>
                    <w:t>/</w:t>
                  </w:r>
                  <w:r w:rsidR="00067D77">
                    <w:rPr>
                      <w:rFonts w:ascii="Arial" w:hAnsi="Arial" w:cs="Arial"/>
                      <w:color w:val="FF0000"/>
                      <w:sz w:val="28"/>
                      <w:szCs w:val="28"/>
                    </w:rPr>
                    <w:t>11</w:t>
                  </w:r>
                  <w:r w:rsidR="00942935" w:rsidRPr="00B11A8A">
                    <w:rPr>
                      <w:rFonts w:ascii="Arial" w:hAnsi="Arial" w:cs="Arial"/>
                      <w:color w:val="FF0000"/>
                      <w:sz w:val="28"/>
                      <w:szCs w:val="28"/>
                    </w:rPr>
                    <w:t>/</w:t>
                  </w:r>
                  <w:r w:rsidR="00067D77">
                    <w:rPr>
                      <w:rFonts w:ascii="Arial" w:hAnsi="Arial" w:cs="Arial"/>
                      <w:color w:val="FF0000"/>
                      <w:sz w:val="28"/>
                      <w:szCs w:val="28"/>
                    </w:rPr>
                    <w:t>2018</w:t>
                  </w:r>
                  <w:r w:rsidR="00942935">
                    <w:rPr>
                      <w:rFonts w:ascii="Arial" w:hAnsi="Arial" w:cs="Arial"/>
                      <w:color w:val="FF0000"/>
                      <w:sz w:val="28"/>
                      <w:szCs w:val="28"/>
                    </w:rPr>
                    <w:t xml:space="preserve">  à</w:t>
                  </w:r>
                  <w:r w:rsidR="00942935" w:rsidRPr="00B11A8A">
                    <w:rPr>
                      <w:rFonts w:ascii="Arial" w:hAnsi="Arial" w:cs="Arial"/>
                      <w:color w:val="FF0000"/>
                      <w:sz w:val="28"/>
                      <w:szCs w:val="28"/>
                    </w:rPr>
                    <w:t>s</w:t>
                  </w:r>
                  <w:r w:rsidR="00942935">
                    <w:rPr>
                      <w:rFonts w:ascii="Arial" w:hAnsi="Arial" w:cs="Arial"/>
                      <w:color w:val="FF0000"/>
                      <w:sz w:val="28"/>
                      <w:szCs w:val="28"/>
                    </w:rPr>
                    <w:t xml:space="preserve"> </w:t>
                  </w:r>
                  <w:r w:rsidR="00942935" w:rsidRPr="00B11A8A">
                    <w:rPr>
                      <w:rFonts w:ascii="Arial" w:hAnsi="Arial" w:cs="Arial"/>
                      <w:color w:val="FF0000"/>
                      <w:sz w:val="28"/>
                      <w:szCs w:val="28"/>
                    </w:rPr>
                    <w:t xml:space="preserve"> </w:t>
                  </w:r>
                  <w:r w:rsidR="00067D77">
                    <w:rPr>
                      <w:rFonts w:ascii="Arial" w:hAnsi="Arial" w:cs="Arial"/>
                      <w:color w:val="FF0000"/>
                      <w:sz w:val="28"/>
                      <w:szCs w:val="28"/>
                    </w:rPr>
                    <w:t>09</w:t>
                  </w:r>
                  <w:r w:rsidR="00942935" w:rsidRPr="00B11A8A">
                    <w:rPr>
                      <w:rFonts w:ascii="Arial" w:hAnsi="Arial" w:cs="Arial"/>
                      <w:color w:val="FF0000"/>
                      <w:sz w:val="28"/>
                      <w:szCs w:val="28"/>
                    </w:rPr>
                    <w:t>:</w:t>
                  </w:r>
                  <w:r w:rsidR="00067D77">
                    <w:rPr>
                      <w:rFonts w:ascii="Arial" w:hAnsi="Arial" w:cs="Arial"/>
                      <w:color w:val="FF0000"/>
                      <w:sz w:val="28"/>
                      <w:szCs w:val="28"/>
                    </w:rPr>
                    <w:t>00</w:t>
                  </w:r>
                  <w:r w:rsidR="00942935" w:rsidRPr="00B11A8A">
                    <w:rPr>
                      <w:rFonts w:ascii="Arial" w:hAnsi="Arial" w:cs="Arial"/>
                      <w:color w:val="FF0000"/>
                      <w:sz w:val="28"/>
                      <w:szCs w:val="28"/>
                    </w:rPr>
                    <w:t xml:space="preserve"> horas</w:t>
                  </w:r>
                </w:p>
                <w:p w:rsidR="00942935" w:rsidRPr="00490F88" w:rsidRDefault="00942935" w:rsidP="00C66D43">
                  <w:pPr>
                    <w:pStyle w:val="PargrafodaLista"/>
                    <w:spacing w:before="120" w:line="276" w:lineRule="auto"/>
                    <w:ind w:left="567"/>
                    <w:jc w:val="both"/>
                    <w:rPr>
                      <w:rFonts w:ascii="Arial" w:hAnsi="Arial" w:cs="Arial"/>
                      <w:b/>
                      <w:sz w:val="22"/>
                      <w:szCs w:val="22"/>
                    </w:rPr>
                  </w:pPr>
                  <w:r w:rsidRPr="00490F88">
                    <w:rPr>
                      <w:rFonts w:ascii="Arial" w:hAnsi="Arial" w:cs="Arial"/>
                      <w:b/>
                      <w:sz w:val="22"/>
                      <w:szCs w:val="22"/>
                    </w:rPr>
                    <w:t>O encaminhamento das propostas deverá ser efetuado até a data e o horário fixados para abertura das propostas comerciais.</w:t>
                  </w:r>
                </w:p>
                <w:p w:rsidR="00942935" w:rsidRDefault="00942935" w:rsidP="00C66D43">
                  <w:pPr>
                    <w:pStyle w:val="PargrafodaLista"/>
                    <w:spacing w:line="276" w:lineRule="auto"/>
                    <w:ind w:left="284"/>
                    <w:jc w:val="both"/>
                    <w:rPr>
                      <w:rFonts w:ascii="Arial" w:hAnsi="Arial" w:cs="Arial"/>
                      <w:b/>
                      <w:sz w:val="20"/>
                      <w:szCs w:val="20"/>
                    </w:rPr>
                  </w:pPr>
                  <w:r w:rsidRPr="00DC205B">
                    <w:rPr>
                      <w:rFonts w:ascii="Arial" w:hAnsi="Arial" w:cs="Arial"/>
                      <w:b/>
                      <w:sz w:val="20"/>
                      <w:szCs w:val="20"/>
                    </w:rPr>
                    <w:t xml:space="preserve">Se não houver expediente </w:t>
                  </w:r>
                  <w:r>
                    <w:rPr>
                      <w:rFonts w:ascii="Arial" w:hAnsi="Arial" w:cs="Arial"/>
                      <w:b/>
                      <w:sz w:val="20"/>
                      <w:szCs w:val="20"/>
                    </w:rPr>
                    <w:t>nesta data</w:t>
                  </w:r>
                  <w:r w:rsidRPr="00DC205B">
                    <w:rPr>
                      <w:rFonts w:ascii="Arial" w:hAnsi="Arial" w:cs="Arial"/>
                      <w:b/>
                      <w:sz w:val="20"/>
                      <w:szCs w:val="20"/>
                    </w:rPr>
                    <w:t xml:space="preserve">, </w:t>
                  </w:r>
                  <w:r>
                    <w:rPr>
                      <w:rFonts w:ascii="Arial" w:hAnsi="Arial" w:cs="Arial"/>
                      <w:b/>
                      <w:sz w:val="20"/>
                      <w:szCs w:val="20"/>
                    </w:rPr>
                    <w:t xml:space="preserve">a abertura das propostas comerciais ficará prorrogada para o primeiro dia útil </w:t>
                  </w:r>
                  <w:proofErr w:type="spellStart"/>
                  <w:r>
                    <w:rPr>
                      <w:rFonts w:ascii="Arial" w:hAnsi="Arial" w:cs="Arial"/>
                      <w:b/>
                      <w:sz w:val="20"/>
                      <w:szCs w:val="20"/>
                    </w:rPr>
                    <w:t>subsequente</w:t>
                  </w:r>
                  <w:proofErr w:type="spellEnd"/>
                  <w:r>
                    <w:rPr>
                      <w:rFonts w:ascii="Arial" w:hAnsi="Arial" w:cs="Arial"/>
                      <w:b/>
                      <w:sz w:val="20"/>
                      <w:szCs w:val="20"/>
                    </w:rPr>
                    <w:t>, no mesmo horário.</w:t>
                  </w:r>
                </w:p>
                <w:p w:rsidR="00942935" w:rsidRDefault="00942935" w:rsidP="00C66D43">
                  <w:pPr>
                    <w:pStyle w:val="PargrafodaLista"/>
                    <w:numPr>
                      <w:ilvl w:val="0"/>
                      <w:numId w:val="5"/>
                    </w:numPr>
                    <w:tabs>
                      <w:tab w:val="left" w:pos="-3261"/>
                    </w:tabs>
                    <w:spacing w:before="360" w:line="276" w:lineRule="auto"/>
                    <w:ind w:left="426" w:hanging="284"/>
                    <w:jc w:val="both"/>
                    <w:rPr>
                      <w:rFonts w:ascii="Arial" w:hAnsi="Arial" w:cs="Arial"/>
                      <w:sz w:val="23"/>
                      <w:szCs w:val="23"/>
                    </w:rPr>
                  </w:pPr>
                  <w:r w:rsidRPr="00490F88">
                    <w:rPr>
                      <w:rFonts w:ascii="Arial" w:hAnsi="Arial" w:cs="Arial"/>
                      <w:b/>
                      <w:sz w:val="23"/>
                      <w:szCs w:val="23"/>
                    </w:rPr>
                    <w:t xml:space="preserve">TEMPO DA DISPUTA: </w:t>
                  </w:r>
                  <w:r w:rsidRPr="00490F88">
                    <w:rPr>
                      <w:rFonts w:ascii="Arial" w:hAnsi="Arial" w:cs="Arial"/>
                      <w:sz w:val="23"/>
                      <w:szCs w:val="23"/>
                    </w:rPr>
                    <w:t xml:space="preserve">o tempo inicial da disputa será encerrado por decisão </w:t>
                  </w:r>
                  <w:proofErr w:type="gramStart"/>
                  <w:r w:rsidRPr="00490F88">
                    <w:rPr>
                      <w:rFonts w:ascii="Arial" w:hAnsi="Arial" w:cs="Arial"/>
                      <w:sz w:val="23"/>
                      <w:szCs w:val="23"/>
                    </w:rPr>
                    <w:t>do(</w:t>
                  </w:r>
                  <w:proofErr w:type="gramEnd"/>
                  <w:r w:rsidRPr="00490F88">
                    <w:rPr>
                      <w:rFonts w:ascii="Arial" w:hAnsi="Arial" w:cs="Arial"/>
                      <w:sz w:val="23"/>
                      <w:szCs w:val="23"/>
                    </w:rPr>
                    <w:t>a) Pregoeiro(a), seguindo-se um tempo aleatório de até 30 (trinta) minutos.</w:t>
                  </w:r>
                </w:p>
                <w:p w:rsidR="00942935" w:rsidRPr="00490F88" w:rsidRDefault="00942935" w:rsidP="00C66D43">
                  <w:pPr>
                    <w:pStyle w:val="PargrafodaLista"/>
                    <w:numPr>
                      <w:ilvl w:val="0"/>
                      <w:numId w:val="5"/>
                    </w:numPr>
                    <w:tabs>
                      <w:tab w:val="left" w:pos="-3261"/>
                    </w:tabs>
                    <w:spacing w:before="360" w:line="276" w:lineRule="auto"/>
                    <w:ind w:left="426" w:hanging="284"/>
                    <w:jc w:val="both"/>
                    <w:rPr>
                      <w:rFonts w:ascii="Arial" w:hAnsi="Arial" w:cs="Arial"/>
                      <w:sz w:val="23"/>
                      <w:szCs w:val="23"/>
                    </w:rPr>
                  </w:pPr>
                  <w:r w:rsidRPr="00490F88">
                    <w:rPr>
                      <w:rFonts w:ascii="Arial" w:hAnsi="Arial" w:cs="Arial"/>
                      <w:b/>
                      <w:sz w:val="23"/>
                      <w:szCs w:val="23"/>
                    </w:rPr>
                    <w:t xml:space="preserve">SITE PARA REALIZAÇÃO DO PREGÃO: </w:t>
                  </w:r>
                  <w:r w:rsidRPr="00490F88">
                    <w:rPr>
                      <w:rFonts w:ascii="Arial" w:hAnsi="Arial" w:cs="Arial"/>
                      <w:sz w:val="23"/>
                      <w:szCs w:val="23"/>
                      <w:u w:val="single"/>
                    </w:rPr>
                    <w:t>www.comprasgovernamentais.gov.br</w:t>
                  </w:r>
                </w:p>
                <w:p w:rsidR="00942935" w:rsidRPr="00490F88" w:rsidRDefault="00942935" w:rsidP="00C66D43">
                  <w:pPr>
                    <w:pStyle w:val="PargrafodaLista"/>
                    <w:numPr>
                      <w:ilvl w:val="0"/>
                      <w:numId w:val="5"/>
                    </w:numPr>
                    <w:tabs>
                      <w:tab w:val="left" w:pos="-3261"/>
                    </w:tabs>
                    <w:spacing w:before="360" w:line="276" w:lineRule="auto"/>
                    <w:ind w:left="426" w:hanging="284"/>
                    <w:jc w:val="both"/>
                    <w:rPr>
                      <w:rFonts w:ascii="Arial" w:hAnsi="Arial" w:cs="Arial"/>
                      <w:b/>
                      <w:sz w:val="23"/>
                      <w:szCs w:val="23"/>
                    </w:rPr>
                  </w:pPr>
                  <w:r w:rsidRPr="00490F88">
                    <w:rPr>
                      <w:rFonts w:ascii="Arial" w:hAnsi="Arial" w:cs="Arial"/>
                      <w:b/>
                      <w:sz w:val="23"/>
                      <w:szCs w:val="23"/>
                    </w:rPr>
                    <w:t xml:space="preserve">CONSULTAS E DIVULGAÇÃO DE INFORMAÇÕES: </w:t>
                  </w:r>
                  <w:r w:rsidRPr="00490F88">
                    <w:rPr>
                      <w:rFonts w:ascii="Arial" w:hAnsi="Arial" w:cs="Arial"/>
                      <w:sz w:val="23"/>
                      <w:szCs w:val="23"/>
                    </w:rPr>
                    <w:t xml:space="preserve">na internet, através dos </w:t>
                  </w:r>
                  <w:r w:rsidRPr="00490F88">
                    <w:rPr>
                      <w:rFonts w:ascii="Arial" w:hAnsi="Arial" w:cs="Arial"/>
                      <w:i/>
                      <w:sz w:val="23"/>
                      <w:szCs w:val="23"/>
                    </w:rPr>
                    <w:t>sites</w:t>
                  </w:r>
                  <w:r w:rsidRPr="00490F88">
                    <w:rPr>
                      <w:rFonts w:ascii="Arial" w:hAnsi="Arial" w:cs="Arial"/>
                      <w:sz w:val="23"/>
                      <w:szCs w:val="23"/>
                    </w:rPr>
                    <w:t xml:space="preserve"> </w:t>
                  </w:r>
                  <w:hyperlink r:id="rId8" w:history="1">
                    <w:r w:rsidRPr="00490F88">
                      <w:rPr>
                        <w:rStyle w:val="Hyperlink"/>
                        <w:rFonts w:ascii="Arial" w:hAnsi="Arial" w:cs="Arial"/>
                        <w:color w:val="auto"/>
                        <w:sz w:val="23"/>
                        <w:szCs w:val="23"/>
                      </w:rPr>
                      <w:t>www.cesama.com.br</w:t>
                    </w:r>
                  </w:hyperlink>
                  <w:r w:rsidRPr="00490F88">
                    <w:rPr>
                      <w:rFonts w:ascii="Arial" w:hAnsi="Arial" w:cs="Arial"/>
                      <w:sz w:val="23"/>
                      <w:szCs w:val="23"/>
                    </w:rPr>
                    <w:t xml:space="preserve"> e </w:t>
                  </w:r>
                  <w:r w:rsidRPr="00490F88">
                    <w:rPr>
                      <w:rFonts w:ascii="Arial" w:hAnsi="Arial" w:cs="Arial"/>
                      <w:sz w:val="23"/>
                      <w:szCs w:val="23"/>
                      <w:u w:val="single"/>
                    </w:rPr>
                    <w:t>www.comprasgovernamentais.gov.br</w:t>
                  </w:r>
                  <w:r w:rsidRPr="00490F88">
                    <w:rPr>
                      <w:rFonts w:ascii="Arial" w:hAnsi="Arial" w:cs="Arial"/>
                      <w:sz w:val="23"/>
                      <w:szCs w:val="23"/>
                    </w:rPr>
                    <w:t xml:space="preserve">, pelos telefones (32) 3692-9198 / 9199 / 9200 / 9201, ou na sala do Departamento de Licitações e Assessoria de Contratos. </w:t>
                  </w:r>
                </w:p>
                <w:p w:rsidR="00942935" w:rsidRPr="00490F88" w:rsidRDefault="00942935" w:rsidP="00C66D43">
                  <w:pPr>
                    <w:pStyle w:val="PargrafodaLista"/>
                    <w:numPr>
                      <w:ilvl w:val="0"/>
                      <w:numId w:val="5"/>
                    </w:numPr>
                    <w:tabs>
                      <w:tab w:val="left" w:pos="-3261"/>
                    </w:tabs>
                    <w:spacing w:before="360" w:line="276" w:lineRule="auto"/>
                    <w:ind w:left="426" w:hanging="284"/>
                    <w:jc w:val="both"/>
                    <w:rPr>
                      <w:rFonts w:ascii="Arial" w:hAnsi="Arial" w:cs="Arial"/>
                      <w:b/>
                      <w:sz w:val="23"/>
                      <w:szCs w:val="23"/>
                    </w:rPr>
                  </w:pPr>
                  <w:r w:rsidRPr="00490F88">
                    <w:rPr>
                      <w:rFonts w:ascii="Arial" w:hAnsi="Arial" w:cs="Arial"/>
                      <w:b/>
                      <w:sz w:val="23"/>
                      <w:szCs w:val="23"/>
                    </w:rPr>
                    <w:t>ESCLARECIMENTOS:</w:t>
                  </w:r>
                  <w:r w:rsidRPr="00490F88">
                    <w:rPr>
                      <w:rFonts w:ascii="Arial" w:hAnsi="Arial" w:cs="Arial"/>
                      <w:sz w:val="23"/>
                      <w:szCs w:val="23"/>
                    </w:rPr>
                    <w:t xml:space="preserve"> através do e-mail </w:t>
                  </w:r>
                  <w:hyperlink r:id="rId9" w:history="1">
                    <w:r w:rsidRPr="00490F88">
                      <w:rPr>
                        <w:rStyle w:val="Hyperlink"/>
                        <w:rFonts w:ascii="Arial" w:hAnsi="Arial" w:cs="Arial"/>
                        <w:color w:val="auto"/>
                        <w:sz w:val="23"/>
                        <w:szCs w:val="23"/>
                      </w:rPr>
                      <w:t>licita@cesama.com.br</w:t>
                    </w:r>
                  </w:hyperlink>
                  <w:r w:rsidRPr="00490F88">
                    <w:rPr>
                      <w:rFonts w:ascii="Arial" w:hAnsi="Arial" w:cs="Arial"/>
                      <w:sz w:val="23"/>
                      <w:szCs w:val="23"/>
                    </w:rPr>
                    <w:t xml:space="preserve"> ou pelo fax (32) 3692-9202.</w:t>
                  </w:r>
                </w:p>
                <w:p w:rsidR="00942935" w:rsidRPr="00490F88" w:rsidRDefault="00942935" w:rsidP="00C66D43">
                  <w:pPr>
                    <w:pStyle w:val="PargrafodaLista"/>
                    <w:numPr>
                      <w:ilvl w:val="0"/>
                      <w:numId w:val="5"/>
                    </w:numPr>
                    <w:tabs>
                      <w:tab w:val="left" w:pos="-3261"/>
                    </w:tabs>
                    <w:spacing w:before="240" w:line="276" w:lineRule="auto"/>
                    <w:ind w:left="426" w:hanging="284"/>
                    <w:jc w:val="both"/>
                    <w:rPr>
                      <w:rFonts w:ascii="Arial" w:hAnsi="Arial" w:cs="Arial"/>
                      <w:b/>
                      <w:sz w:val="23"/>
                      <w:szCs w:val="23"/>
                    </w:rPr>
                  </w:pPr>
                  <w:r w:rsidRPr="00490F88">
                    <w:rPr>
                      <w:rFonts w:ascii="Arial" w:hAnsi="Arial" w:cs="Arial"/>
                      <w:b/>
                      <w:sz w:val="23"/>
                      <w:szCs w:val="23"/>
                    </w:rPr>
                    <w:t xml:space="preserve">REFERÊNCIA DE TEMPO: </w:t>
                  </w:r>
                  <w:r w:rsidRPr="00490F88">
                    <w:rPr>
                      <w:rFonts w:ascii="Arial" w:hAnsi="Arial" w:cs="Arial"/>
                      <w:sz w:val="23"/>
                      <w:szCs w:val="23"/>
                    </w:rPr>
                    <w:t>horário de Brasília.</w:t>
                  </w:r>
                </w:p>
                <w:p w:rsidR="00942935" w:rsidRPr="00490F88" w:rsidRDefault="00942935" w:rsidP="00C66D43">
                  <w:pPr>
                    <w:pStyle w:val="PargrafodaLista"/>
                    <w:numPr>
                      <w:ilvl w:val="0"/>
                      <w:numId w:val="5"/>
                    </w:numPr>
                    <w:tabs>
                      <w:tab w:val="left" w:pos="-3261"/>
                    </w:tabs>
                    <w:spacing w:before="240" w:line="276" w:lineRule="auto"/>
                    <w:ind w:left="426" w:hanging="284"/>
                    <w:jc w:val="both"/>
                    <w:rPr>
                      <w:rFonts w:ascii="Arial" w:hAnsi="Arial" w:cs="Arial"/>
                      <w:b/>
                      <w:sz w:val="23"/>
                      <w:szCs w:val="23"/>
                    </w:rPr>
                  </w:pPr>
                  <w:r w:rsidRPr="00490F88">
                    <w:rPr>
                      <w:rFonts w:ascii="Arial" w:hAnsi="Arial" w:cs="Arial"/>
                      <w:b/>
                      <w:sz w:val="23"/>
                      <w:szCs w:val="23"/>
                    </w:rPr>
                    <w:t>ENDEREÇO</w:t>
                  </w:r>
                  <w:r>
                    <w:rPr>
                      <w:rFonts w:ascii="Arial" w:hAnsi="Arial" w:cs="Arial"/>
                      <w:b/>
                      <w:sz w:val="23"/>
                      <w:szCs w:val="23"/>
                    </w:rPr>
                    <w:t xml:space="preserve"> E HORÁRIO DE ATENDIMENTO</w:t>
                  </w:r>
                  <w:r w:rsidRPr="00490F88">
                    <w:rPr>
                      <w:rFonts w:ascii="Arial" w:hAnsi="Arial" w:cs="Arial"/>
                      <w:b/>
                      <w:sz w:val="23"/>
                      <w:szCs w:val="23"/>
                    </w:rPr>
                    <w:t xml:space="preserve"> DO DEPARTAMENTO DE LICITAÇÕES E ASSESSORIA DE CONTRATOS:</w:t>
                  </w:r>
                  <w:r w:rsidRPr="00490F88">
                    <w:rPr>
                      <w:rFonts w:ascii="Arial" w:hAnsi="Arial" w:cs="Arial"/>
                      <w:sz w:val="23"/>
                      <w:szCs w:val="23"/>
                    </w:rPr>
                    <w:t xml:space="preserve"> Avenida Barão do Rio Branco, nº 1843 (Edifício Adhemar Rezende de Andrade), 10º andar, Centro, Juiz de Fora / MG, CEP 36.013-020.</w:t>
                  </w:r>
                  <w:r>
                    <w:rPr>
                      <w:rFonts w:ascii="Arial" w:hAnsi="Arial" w:cs="Arial"/>
                      <w:sz w:val="23"/>
                      <w:szCs w:val="23"/>
                    </w:rPr>
                    <w:t xml:space="preserve"> Horário: de </w:t>
                  </w:r>
                  <w:proofErr w:type="gramStart"/>
                  <w:r>
                    <w:rPr>
                      <w:rFonts w:ascii="Arial" w:hAnsi="Arial" w:cs="Arial"/>
                      <w:sz w:val="23"/>
                      <w:szCs w:val="23"/>
                    </w:rPr>
                    <w:t>08:00</w:t>
                  </w:r>
                  <w:proofErr w:type="gramEnd"/>
                  <w:r>
                    <w:rPr>
                      <w:rFonts w:ascii="Arial" w:hAnsi="Arial" w:cs="Arial"/>
                      <w:sz w:val="23"/>
                      <w:szCs w:val="23"/>
                    </w:rPr>
                    <w:t>h as 12:00 e das 13:30h às 17:00h, em dias úteis.</w:t>
                  </w:r>
                </w:p>
              </w:txbxContent>
            </v:textbox>
          </v:shape>
        </w:pict>
      </w:r>
      <w:r w:rsidR="00686065">
        <w:rPr>
          <w:rFonts w:cs="Arial"/>
          <w:b/>
          <w:color w:val="FF0000"/>
          <w:sz w:val="24"/>
          <w:szCs w:val="24"/>
        </w:rPr>
        <w:t>PREGÃO ELETRÔNICO PARA REGISTRO DE PREÇOS</w:t>
      </w:r>
      <w:r w:rsidR="00686065" w:rsidRPr="00686065">
        <w:rPr>
          <w:rFonts w:cs="Arial"/>
          <w:b/>
          <w:color w:val="FF0000"/>
          <w:sz w:val="24"/>
          <w:szCs w:val="24"/>
        </w:rPr>
        <w:t xml:space="preserve"> Nº </w:t>
      </w:r>
      <w:r w:rsidR="00C66D43">
        <w:rPr>
          <w:rFonts w:cs="Arial"/>
          <w:b/>
          <w:color w:val="FF0000"/>
          <w:sz w:val="24"/>
          <w:szCs w:val="24"/>
        </w:rPr>
        <w:t>116/18</w:t>
      </w: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686065" w:rsidRDefault="00686065">
      <w:pPr>
        <w:spacing w:after="360"/>
        <w:jc w:val="center"/>
        <w:rPr>
          <w:rFonts w:cs="Arial"/>
          <w:b/>
          <w:sz w:val="24"/>
          <w:szCs w:val="22"/>
        </w:rPr>
      </w:pPr>
    </w:p>
    <w:p w:rsidR="00B41EF6" w:rsidRDefault="00540DA7">
      <w:pPr>
        <w:spacing w:after="360"/>
        <w:jc w:val="center"/>
        <w:rPr>
          <w:rFonts w:cs="Arial"/>
          <w:b/>
          <w:sz w:val="24"/>
          <w:szCs w:val="22"/>
        </w:rPr>
      </w:pPr>
      <w:r>
        <w:rPr>
          <w:rFonts w:cs="Arial"/>
          <w:b/>
          <w:sz w:val="24"/>
          <w:szCs w:val="22"/>
        </w:rPr>
        <w:br w:type="page"/>
      </w:r>
      <w:r w:rsidR="00B41EF6">
        <w:rPr>
          <w:rFonts w:cs="Arial"/>
          <w:b/>
          <w:sz w:val="24"/>
          <w:szCs w:val="22"/>
        </w:rPr>
        <w:lastRenderedPageBreak/>
        <w:t xml:space="preserve">EDITAL DE PREGÃO ELETRÔNICO PARA REGISTRO DE PREÇOS </w:t>
      </w:r>
      <w:r w:rsidR="00B41EF6" w:rsidRPr="00012D24">
        <w:rPr>
          <w:rFonts w:cs="Arial"/>
          <w:b/>
          <w:color w:val="FF0000"/>
          <w:sz w:val="24"/>
          <w:szCs w:val="22"/>
        </w:rPr>
        <w:t xml:space="preserve">Nº </w:t>
      </w:r>
      <w:r w:rsidR="00AA57B7">
        <w:rPr>
          <w:rFonts w:cs="Arial"/>
          <w:b/>
          <w:color w:val="FF0000"/>
          <w:sz w:val="24"/>
          <w:szCs w:val="22"/>
        </w:rPr>
        <w:t>116/18</w:t>
      </w:r>
      <w:r w:rsidR="00B41EF6">
        <w:rPr>
          <w:rFonts w:cs="Arial"/>
          <w:b/>
          <w:sz w:val="24"/>
          <w:szCs w:val="22"/>
        </w:rPr>
        <w:t xml:space="preserve"> </w:t>
      </w:r>
    </w:p>
    <w:p w:rsidR="00B41EF6" w:rsidRPr="00012D24" w:rsidRDefault="00B41EF6" w:rsidP="00012D24">
      <w:pPr>
        <w:spacing w:before="120" w:line="360" w:lineRule="auto"/>
        <w:ind w:firstLine="567"/>
        <w:rPr>
          <w:rFonts w:cs="Arial"/>
          <w:sz w:val="24"/>
          <w:szCs w:val="24"/>
        </w:rPr>
      </w:pPr>
      <w:r w:rsidRPr="00012D24">
        <w:rPr>
          <w:rFonts w:cs="Arial"/>
          <w:sz w:val="24"/>
          <w:szCs w:val="24"/>
        </w:rPr>
        <w:t>A</w:t>
      </w:r>
      <w:r w:rsidRPr="00012D24">
        <w:rPr>
          <w:rFonts w:cs="Arial"/>
          <w:b/>
          <w:sz w:val="24"/>
          <w:szCs w:val="24"/>
        </w:rPr>
        <w:t xml:space="preserve"> Companhia de Saneamento Municipal - CESAMA</w:t>
      </w:r>
      <w:r w:rsidRPr="00012D24">
        <w:rPr>
          <w:rFonts w:cs="Arial"/>
          <w:sz w:val="24"/>
          <w:szCs w:val="24"/>
        </w:rPr>
        <w:t>, com sede à Avenida Barão do Rio Branco,</w:t>
      </w:r>
      <w:r w:rsidR="00477236">
        <w:rPr>
          <w:rFonts w:cs="Arial"/>
          <w:sz w:val="24"/>
          <w:szCs w:val="24"/>
        </w:rPr>
        <w:t xml:space="preserve"> nº.</w:t>
      </w:r>
      <w:r w:rsidRPr="00012D24">
        <w:rPr>
          <w:rFonts w:cs="Arial"/>
          <w:sz w:val="24"/>
          <w:szCs w:val="24"/>
        </w:rPr>
        <w:t xml:space="preserve"> 1843 (Edifício Adhemar Rezende de Andrade), 10º andar, Centro, Juiz de Fora, Minas Gerais, CEP 36.013-020, inscrita no CNPJ 21.572.243/0001-74</w:t>
      </w:r>
      <w:r w:rsidRPr="00CD0D23">
        <w:rPr>
          <w:rFonts w:cs="Arial"/>
          <w:sz w:val="24"/>
          <w:szCs w:val="24"/>
        </w:rPr>
        <w:t xml:space="preserve">, torna público que realizará licitação na modalidade </w:t>
      </w:r>
      <w:r w:rsidRPr="00CD0D23">
        <w:rPr>
          <w:rFonts w:cs="Arial"/>
          <w:b/>
          <w:sz w:val="24"/>
          <w:szCs w:val="24"/>
        </w:rPr>
        <w:t>Pregão</w:t>
      </w:r>
      <w:r w:rsidR="0006479D" w:rsidRPr="00CD0D23">
        <w:rPr>
          <w:rFonts w:cs="Arial"/>
          <w:b/>
          <w:sz w:val="24"/>
          <w:szCs w:val="24"/>
        </w:rPr>
        <w:t>, em sua forma eletrônica</w:t>
      </w:r>
      <w:r w:rsidRPr="00CD0D23">
        <w:rPr>
          <w:rFonts w:cs="Arial"/>
          <w:sz w:val="24"/>
          <w:szCs w:val="24"/>
        </w:rPr>
        <w:t>,</w:t>
      </w:r>
      <w:r w:rsidRPr="00012D24">
        <w:rPr>
          <w:rFonts w:cs="Arial"/>
          <w:sz w:val="24"/>
          <w:szCs w:val="24"/>
        </w:rPr>
        <w:t xml:space="preserve"> do </w:t>
      </w:r>
      <w:r w:rsidRPr="00012D24">
        <w:rPr>
          <w:rFonts w:cs="Arial"/>
          <w:b/>
          <w:sz w:val="24"/>
          <w:szCs w:val="24"/>
        </w:rPr>
        <w:t xml:space="preserve">tipo </w:t>
      </w:r>
      <w:r w:rsidRPr="00012D24">
        <w:rPr>
          <w:rFonts w:cs="Arial"/>
          <w:b/>
          <w:color w:val="FF0000"/>
          <w:sz w:val="24"/>
          <w:szCs w:val="24"/>
        </w:rPr>
        <w:t>MENOR PREÇO</w:t>
      </w:r>
      <w:r w:rsidRPr="00012D24">
        <w:rPr>
          <w:rFonts w:cs="Arial"/>
          <w:sz w:val="24"/>
          <w:szCs w:val="24"/>
        </w:rPr>
        <w:t>,</w:t>
      </w:r>
      <w:r w:rsidR="00910431">
        <w:rPr>
          <w:rFonts w:cs="Arial"/>
          <w:sz w:val="24"/>
          <w:szCs w:val="24"/>
        </w:rPr>
        <w:t xml:space="preserve"> com o objetivo de registrar preços,</w:t>
      </w:r>
      <w:r w:rsidRPr="00012D24">
        <w:rPr>
          <w:rFonts w:cs="Arial"/>
          <w:sz w:val="24"/>
          <w:szCs w:val="24"/>
        </w:rPr>
        <w:t xml:space="preserve"> conforme descrito neste Edital e em seus </w:t>
      </w:r>
      <w:r w:rsidR="00477236">
        <w:rPr>
          <w:rFonts w:cs="Arial"/>
          <w:sz w:val="24"/>
          <w:szCs w:val="24"/>
        </w:rPr>
        <w:t>a</w:t>
      </w:r>
      <w:r w:rsidRPr="00012D24">
        <w:rPr>
          <w:rFonts w:cs="Arial"/>
          <w:sz w:val="24"/>
          <w:szCs w:val="24"/>
        </w:rPr>
        <w:t>nexos.</w:t>
      </w:r>
    </w:p>
    <w:p w:rsidR="00EC2B32" w:rsidRDefault="00B41EF6" w:rsidP="00012D24">
      <w:pPr>
        <w:spacing w:before="120" w:line="360" w:lineRule="auto"/>
        <w:ind w:firstLine="567"/>
        <w:rPr>
          <w:rFonts w:cs="Arial"/>
          <w:sz w:val="24"/>
          <w:szCs w:val="24"/>
        </w:rPr>
      </w:pPr>
      <w:r w:rsidRPr="00012D24">
        <w:rPr>
          <w:rFonts w:cs="Arial"/>
          <w:sz w:val="24"/>
          <w:szCs w:val="24"/>
        </w:rPr>
        <w:t xml:space="preserve">A presente licitação será integralmente conduzida pela Companhia de Saneamento Municipal – CESAMA, por via de seus </w:t>
      </w:r>
      <w:r w:rsidR="000D2739">
        <w:rPr>
          <w:rFonts w:cs="Arial"/>
          <w:sz w:val="24"/>
          <w:szCs w:val="24"/>
        </w:rPr>
        <w:t>P</w:t>
      </w:r>
      <w:r w:rsidRPr="00012D24">
        <w:rPr>
          <w:rFonts w:cs="Arial"/>
          <w:sz w:val="24"/>
          <w:szCs w:val="24"/>
        </w:rPr>
        <w:t>regoeiros oficiais nomeados pela</w:t>
      </w:r>
      <w:r w:rsidR="000D2739">
        <w:rPr>
          <w:rFonts w:cs="Arial"/>
          <w:sz w:val="24"/>
          <w:szCs w:val="24"/>
        </w:rPr>
        <w:t>s</w:t>
      </w:r>
      <w:r w:rsidRPr="00012D24">
        <w:rPr>
          <w:rFonts w:cs="Arial"/>
          <w:sz w:val="24"/>
          <w:szCs w:val="24"/>
        </w:rPr>
        <w:t xml:space="preserve"> </w:t>
      </w:r>
      <w:r w:rsidR="00B30AE8">
        <w:rPr>
          <w:rFonts w:cs="Arial"/>
          <w:color w:val="FF0000"/>
          <w:sz w:val="24"/>
          <w:szCs w:val="24"/>
        </w:rPr>
        <w:t xml:space="preserve">Portarias </w:t>
      </w:r>
      <w:proofErr w:type="spellStart"/>
      <w:r w:rsidR="00B30AE8">
        <w:rPr>
          <w:rFonts w:cs="Arial"/>
          <w:color w:val="FF0000"/>
          <w:sz w:val="24"/>
          <w:szCs w:val="24"/>
        </w:rPr>
        <w:t>n°s</w:t>
      </w:r>
      <w:proofErr w:type="spellEnd"/>
      <w:r w:rsidR="00B30AE8">
        <w:rPr>
          <w:rFonts w:cs="Arial"/>
          <w:color w:val="FF0000"/>
          <w:sz w:val="24"/>
          <w:szCs w:val="24"/>
        </w:rPr>
        <w:t>. 029/2012, 084/2017, 091/2018 e 104/2018</w:t>
      </w:r>
      <w:proofErr w:type="gramStart"/>
      <w:r w:rsidR="00B30AE8">
        <w:rPr>
          <w:rFonts w:cs="Arial"/>
          <w:color w:val="FF0000"/>
          <w:sz w:val="24"/>
          <w:szCs w:val="24"/>
        </w:rPr>
        <w:t xml:space="preserve"> </w:t>
      </w:r>
      <w:r w:rsidR="000D2739">
        <w:rPr>
          <w:rFonts w:cs="Arial"/>
          <w:color w:val="FF0000"/>
          <w:sz w:val="24"/>
          <w:szCs w:val="24"/>
        </w:rPr>
        <w:t xml:space="preserve"> </w:t>
      </w:r>
      <w:proofErr w:type="gramEnd"/>
      <w:r w:rsidRPr="00012D24">
        <w:rPr>
          <w:rFonts w:cs="Arial"/>
          <w:sz w:val="24"/>
          <w:szCs w:val="24"/>
        </w:rPr>
        <w:t xml:space="preserve">e assessorados por sua Equipe de Apoio, com </w:t>
      </w:r>
      <w:r w:rsidRPr="00012D24">
        <w:rPr>
          <w:rFonts w:cs="Arial"/>
          <w:bCs/>
          <w:sz w:val="24"/>
          <w:szCs w:val="24"/>
        </w:rPr>
        <w:t xml:space="preserve">apoio técnico e operacional do Ministério do Planejamento, </w:t>
      </w:r>
      <w:r w:rsidR="0006479D">
        <w:rPr>
          <w:rFonts w:cs="Arial"/>
          <w:bCs/>
          <w:sz w:val="24"/>
          <w:szCs w:val="24"/>
        </w:rPr>
        <w:t>Desenvolvimento</w:t>
      </w:r>
      <w:r w:rsidRPr="00012D24">
        <w:rPr>
          <w:rFonts w:cs="Arial"/>
          <w:bCs/>
          <w:sz w:val="24"/>
          <w:szCs w:val="24"/>
        </w:rPr>
        <w:t xml:space="preserve"> e Gestão, representado pela </w:t>
      </w:r>
      <w:r w:rsidR="0006479D" w:rsidRPr="0006479D">
        <w:rPr>
          <w:rFonts w:cs="Arial"/>
          <w:bCs/>
          <w:sz w:val="24"/>
          <w:szCs w:val="24"/>
        </w:rPr>
        <w:t>Secretaria de Tecnologia da Informação e Comunicação (SETIC)</w:t>
      </w:r>
      <w:r w:rsidRPr="00012D24">
        <w:rPr>
          <w:rFonts w:cs="Arial"/>
          <w:bCs/>
          <w:sz w:val="24"/>
          <w:szCs w:val="24"/>
        </w:rPr>
        <w:t>, que atuará como provedor do sistema eletrônico para esta licitação</w:t>
      </w:r>
      <w:r w:rsidR="0006479D">
        <w:rPr>
          <w:rFonts w:cs="Arial"/>
          <w:bCs/>
          <w:sz w:val="24"/>
          <w:szCs w:val="24"/>
        </w:rPr>
        <w:t>,</w:t>
      </w:r>
      <w:r w:rsidRPr="00012D24">
        <w:rPr>
          <w:rFonts w:cs="Arial"/>
          <w:sz w:val="24"/>
          <w:szCs w:val="24"/>
        </w:rPr>
        <w:t xml:space="preserve"> e será regida</w:t>
      </w:r>
      <w:r w:rsidR="00EC2B32">
        <w:rPr>
          <w:rFonts w:cs="Arial"/>
          <w:sz w:val="24"/>
          <w:szCs w:val="24"/>
        </w:rPr>
        <w:t xml:space="preserve"> pelos seguintes normativos:</w:t>
      </w:r>
    </w:p>
    <w:p w:rsidR="00A950A0" w:rsidRDefault="00A950A0" w:rsidP="005A6E3E">
      <w:pPr>
        <w:numPr>
          <w:ilvl w:val="0"/>
          <w:numId w:val="6"/>
        </w:numPr>
        <w:spacing w:before="120" w:line="360" w:lineRule="auto"/>
        <w:ind w:left="1134" w:hanging="283"/>
        <w:rPr>
          <w:rFonts w:cs="Arial"/>
          <w:sz w:val="24"/>
          <w:szCs w:val="24"/>
        </w:rPr>
      </w:pPr>
      <w:r>
        <w:rPr>
          <w:rFonts w:cs="Arial"/>
          <w:sz w:val="24"/>
          <w:szCs w:val="24"/>
        </w:rPr>
        <w:t>Lei Federal nº. 13.303/16;</w:t>
      </w:r>
    </w:p>
    <w:p w:rsidR="00EC2B32" w:rsidRPr="00AA7A70" w:rsidRDefault="00EC2B32" w:rsidP="005A6E3E">
      <w:pPr>
        <w:numPr>
          <w:ilvl w:val="0"/>
          <w:numId w:val="6"/>
        </w:numPr>
        <w:spacing w:before="120" w:line="360" w:lineRule="auto"/>
        <w:ind w:left="1134" w:hanging="283"/>
        <w:rPr>
          <w:rFonts w:cs="Arial"/>
          <w:sz w:val="24"/>
          <w:szCs w:val="24"/>
        </w:rPr>
      </w:pPr>
      <w:r>
        <w:rPr>
          <w:rFonts w:cs="Arial"/>
          <w:sz w:val="24"/>
          <w:szCs w:val="24"/>
        </w:rPr>
        <w:t>RILC - Regulamento Interno de Licitações, Contratos e Convênios da CESAMA</w:t>
      </w:r>
      <w:r w:rsidR="00303660">
        <w:rPr>
          <w:rFonts w:cs="Arial"/>
          <w:sz w:val="24"/>
          <w:szCs w:val="24"/>
        </w:rPr>
        <w:t xml:space="preserve"> </w:t>
      </w:r>
      <w:r w:rsidR="00300ACE" w:rsidRPr="00AA7A70">
        <w:rPr>
          <w:rFonts w:cs="Arial"/>
          <w:color w:val="FF0000"/>
          <w:sz w:val="24"/>
          <w:szCs w:val="24"/>
        </w:rPr>
        <w:t>(</w:t>
      </w:r>
      <w:r w:rsidR="00F969B4" w:rsidRPr="00AA7A70">
        <w:rPr>
          <w:rFonts w:cs="Arial"/>
          <w:color w:val="FF0000"/>
          <w:sz w:val="24"/>
          <w:szCs w:val="24"/>
        </w:rPr>
        <w:t>30</w:t>
      </w:r>
      <w:r w:rsidR="00300ACE" w:rsidRPr="00AA7A70">
        <w:rPr>
          <w:rFonts w:cs="Arial"/>
          <w:color w:val="FF0000"/>
          <w:sz w:val="24"/>
          <w:szCs w:val="24"/>
        </w:rPr>
        <w:t>/06/2018);</w:t>
      </w:r>
    </w:p>
    <w:p w:rsidR="00EC2B32" w:rsidRDefault="00B41EF6" w:rsidP="005A6E3E">
      <w:pPr>
        <w:numPr>
          <w:ilvl w:val="0"/>
          <w:numId w:val="6"/>
        </w:numPr>
        <w:spacing w:before="120" w:line="360" w:lineRule="auto"/>
        <w:ind w:left="1134" w:hanging="283"/>
        <w:rPr>
          <w:rFonts w:cs="Arial"/>
          <w:sz w:val="24"/>
          <w:szCs w:val="24"/>
        </w:rPr>
      </w:pPr>
      <w:r w:rsidRPr="00012D24">
        <w:rPr>
          <w:rFonts w:cs="Arial"/>
          <w:sz w:val="24"/>
          <w:szCs w:val="24"/>
        </w:rPr>
        <w:t>Lei Federal nº 10.520/02</w:t>
      </w:r>
      <w:r w:rsidR="00EC2B32">
        <w:rPr>
          <w:rFonts w:cs="Arial"/>
          <w:sz w:val="24"/>
          <w:szCs w:val="24"/>
        </w:rPr>
        <w:t>;</w:t>
      </w:r>
    </w:p>
    <w:p w:rsidR="00EC2B32" w:rsidRDefault="00B41EF6" w:rsidP="005A6E3E">
      <w:pPr>
        <w:numPr>
          <w:ilvl w:val="0"/>
          <w:numId w:val="6"/>
        </w:numPr>
        <w:spacing w:before="120" w:line="360" w:lineRule="auto"/>
        <w:ind w:left="1134" w:hanging="283"/>
        <w:rPr>
          <w:rFonts w:cs="Arial"/>
          <w:sz w:val="24"/>
          <w:szCs w:val="24"/>
        </w:rPr>
      </w:pPr>
      <w:r w:rsidRPr="00012D24">
        <w:rPr>
          <w:rFonts w:cs="Arial"/>
          <w:sz w:val="24"/>
          <w:szCs w:val="24"/>
        </w:rPr>
        <w:t>Lei Complementar</w:t>
      </w:r>
      <w:r w:rsidR="00EC2B32">
        <w:rPr>
          <w:rFonts w:cs="Arial"/>
          <w:sz w:val="24"/>
          <w:szCs w:val="24"/>
        </w:rPr>
        <w:t xml:space="preserve"> nº.</w:t>
      </w:r>
      <w:r w:rsidRPr="00012D24">
        <w:rPr>
          <w:rFonts w:cs="Arial"/>
          <w:sz w:val="24"/>
          <w:szCs w:val="24"/>
        </w:rPr>
        <w:t xml:space="preserve"> 123/06</w:t>
      </w:r>
      <w:r w:rsidR="00EC2B32">
        <w:rPr>
          <w:rFonts w:cs="Arial"/>
          <w:sz w:val="24"/>
          <w:szCs w:val="24"/>
        </w:rPr>
        <w:t>;</w:t>
      </w:r>
    </w:p>
    <w:p w:rsidR="00EC2B32" w:rsidRPr="00CD0D23" w:rsidRDefault="00B41EF6" w:rsidP="005A6E3E">
      <w:pPr>
        <w:numPr>
          <w:ilvl w:val="0"/>
          <w:numId w:val="6"/>
        </w:numPr>
        <w:spacing w:before="120" w:line="360" w:lineRule="auto"/>
        <w:ind w:left="1134" w:hanging="283"/>
        <w:rPr>
          <w:rFonts w:cs="Arial"/>
          <w:sz w:val="24"/>
          <w:szCs w:val="24"/>
        </w:rPr>
      </w:pPr>
      <w:r w:rsidRPr="00CD0D23">
        <w:rPr>
          <w:rFonts w:cs="Arial"/>
          <w:sz w:val="24"/>
          <w:szCs w:val="24"/>
        </w:rPr>
        <w:t>Lei Municipal</w:t>
      </w:r>
      <w:r w:rsidR="00EC2B32" w:rsidRPr="00CD0D23">
        <w:rPr>
          <w:rFonts w:cs="Arial"/>
          <w:sz w:val="24"/>
          <w:szCs w:val="24"/>
        </w:rPr>
        <w:t xml:space="preserve"> nº.</w:t>
      </w:r>
      <w:r w:rsidRPr="00CD0D23">
        <w:rPr>
          <w:rFonts w:cs="Arial"/>
          <w:sz w:val="24"/>
          <w:szCs w:val="24"/>
        </w:rPr>
        <w:t xml:space="preserve"> 10.214/02,</w:t>
      </w:r>
      <w:r w:rsidR="00EC2B32" w:rsidRPr="00CD0D23">
        <w:rPr>
          <w:rFonts w:cs="Arial"/>
          <w:sz w:val="24"/>
          <w:szCs w:val="24"/>
        </w:rPr>
        <w:t xml:space="preserve"> naquilo que não conflitar com o RILC;</w:t>
      </w:r>
    </w:p>
    <w:p w:rsidR="00EC2B32" w:rsidRDefault="00B41EF6" w:rsidP="005A6E3E">
      <w:pPr>
        <w:numPr>
          <w:ilvl w:val="0"/>
          <w:numId w:val="6"/>
        </w:numPr>
        <w:spacing w:before="120" w:line="360" w:lineRule="auto"/>
        <w:ind w:left="1134" w:hanging="283"/>
        <w:rPr>
          <w:rFonts w:cs="Arial"/>
          <w:sz w:val="24"/>
          <w:szCs w:val="24"/>
        </w:rPr>
      </w:pPr>
      <w:r w:rsidRPr="00FE1B1B">
        <w:rPr>
          <w:rFonts w:cs="Arial"/>
          <w:sz w:val="24"/>
          <w:szCs w:val="24"/>
        </w:rPr>
        <w:t>Decreto</w:t>
      </w:r>
      <w:r w:rsidR="00F55CCB" w:rsidRPr="00FE1B1B">
        <w:rPr>
          <w:rFonts w:cs="Arial"/>
          <w:sz w:val="24"/>
          <w:szCs w:val="24"/>
        </w:rPr>
        <w:t>s</w:t>
      </w:r>
      <w:r w:rsidRPr="00FE1B1B">
        <w:rPr>
          <w:rFonts w:cs="Arial"/>
          <w:sz w:val="24"/>
          <w:szCs w:val="24"/>
        </w:rPr>
        <w:t xml:space="preserve"> Federa</w:t>
      </w:r>
      <w:r w:rsidR="00F55CCB" w:rsidRPr="00FE1B1B">
        <w:rPr>
          <w:rFonts w:cs="Arial"/>
          <w:sz w:val="24"/>
          <w:szCs w:val="24"/>
        </w:rPr>
        <w:t>is</w:t>
      </w:r>
      <w:r w:rsidR="00127585" w:rsidRPr="00FE1B1B">
        <w:rPr>
          <w:rFonts w:cs="Arial"/>
          <w:sz w:val="24"/>
          <w:szCs w:val="24"/>
        </w:rPr>
        <w:t xml:space="preserve"> </w:t>
      </w:r>
      <w:proofErr w:type="spellStart"/>
      <w:r w:rsidR="00127585" w:rsidRPr="00FE1B1B">
        <w:rPr>
          <w:rFonts w:cs="Arial"/>
          <w:sz w:val="24"/>
          <w:szCs w:val="24"/>
        </w:rPr>
        <w:t>nºs</w:t>
      </w:r>
      <w:proofErr w:type="spellEnd"/>
      <w:r w:rsidRPr="00FE1B1B">
        <w:rPr>
          <w:rFonts w:cs="Arial"/>
          <w:sz w:val="24"/>
          <w:szCs w:val="24"/>
        </w:rPr>
        <w:t xml:space="preserve"> </w:t>
      </w:r>
      <w:proofErr w:type="gramStart"/>
      <w:r w:rsidRPr="00FE1B1B">
        <w:rPr>
          <w:rFonts w:cs="Arial"/>
          <w:sz w:val="24"/>
          <w:szCs w:val="24"/>
        </w:rPr>
        <w:t>7.892/13</w:t>
      </w:r>
      <w:r w:rsidR="00BD58CC" w:rsidRPr="00FE1B1B">
        <w:rPr>
          <w:rFonts w:cs="Arial"/>
          <w:sz w:val="24"/>
          <w:szCs w:val="24"/>
        </w:rPr>
        <w:t>,</w:t>
      </w:r>
      <w:r w:rsidR="00F55CCB" w:rsidRPr="00FE1B1B">
        <w:rPr>
          <w:rFonts w:cs="Arial"/>
          <w:sz w:val="24"/>
          <w:szCs w:val="24"/>
        </w:rPr>
        <w:t xml:space="preserve"> 8.250/14</w:t>
      </w:r>
      <w:r w:rsidR="00BD58CC" w:rsidRPr="00FE1B1B">
        <w:rPr>
          <w:rFonts w:cs="Arial"/>
          <w:sz w:val="24"/>
          <w:szCs w:val="24"/>
        </w:rPr>
        <w:t xml:space="preserve"> e 8.538/15</w:t>
      </w:r>
      <w:proofErr w:type="gramEnd"/>
      <w:r w:rsidR="00EC2B32" w:rsidRPr="00FE1B1B">
        <w:rPr>
          <w:rFonts w:cs="Arial"/>
          <w:sz w:val="24"/>
          <w:szCs w:val="24"/>
        </w:rPr>
        <w:t>;</w:t>
      </w:r>
      <w:r w:rsidR="00EC2B32">
        <w:rPr>
          <w:rFonts w:cs="Arial"/>
          <w:sz w:val="24"/>
          <w:szCs w:val="24"/>
        </w:rPr>
        <w:t xml:space="preserve"> e</w:t>
      </w:r>
    </w:p>
    <w:p w:rsidR="00B41EF6" w:rsidRPr="00012D24" w:rsidRDefault="00B41EF6" w:rsidP="005A6E3E">
      <w:pPr>
        <w:numPr>
          <w:ilvl w:val="0"/>
          <w:numId w:val="6"/>
        </w:numPr>
        <w:spacing w:before="120" w:line="360" w:lineRule="auto"/>
        <w:ind w:left="1134" w:hanging="283"/>
        <w:rPr>
          <w:rFonts w:cs="Arial"/>
          <w:sz w:val="24"/>
          <w:szCs w:val="24"/>
        </w:rPr>
      </w:pPr>
      <w:r w:rsidRPr="00012D24">
        <w:rPr>
          <w:rFonts w:cs="Arial"/>
          <w:sz w:val="24"/>
          <w:szCs w:val="24"/>
        </w:rPr>
        <w:t xml:space="preserve">Decretos Municipais </w:t>
      </w:r>
      <w:proofErr w:type="spellStart"/>
      <w:r w:rsidRPr="00012D24">
        <w:rPr>
          <w:rFonts w:cs="Arial"/>
          <w:sz w:val="24"/>
          <w:szCs w:val="24"/>
        </w:rPr>
        <w:t>nºs</w:t>
      </w:r>
      <w:proofErr w:type="spellEnd"/>
      <w:r w:rsidRPr="00012D24">
        <w:rPr>
          <w:rFonts w:cs="Arial"/>
          <w:sz w:val="24"/>
          <w:szCs w:val="24"/>
        </w:rPr>
        <w:t xml:space="preserve"> 7.485/02 e 7.962/03.</w:t>
      </w:r>
    </w:p>
    <w:p w:rsidR="00B41EF6" w:rsidRPr="0011392B" w:rsidRDefault="00B41EF6" w:rsidP="0011392B">
      <w:pPr>
        <w:pStyle w:val="Ttulo"/>
        <w:spacing w:before="480" w:line="360" w:lineRule="auto"/>
        <w:jc w:val="left"/>
        <w:rPr>
          <w:rFonts w:ascii="Arial" w:hAnsi="Arial" w:cs="Arial"/>
          <w:sz w:val="24"/>
          <w:szCs w:val="24"/>
        </w:rPr>
      </w:pPr>
      <w:r w:rsidRPr="0011392B">
        <w:rPr>
          <w:rFonts w:ascii="Arial" w:hAnsi="Arial" w:cs="Arial"/>
          <w:sz w:val="24"/>
          <w:szCs w:val="24"/>
        </w:rPr>
        <w:t>CAPÍTULO 01: OBJETO</w:t>
      </w:r>
    </w:p>
    <w:p w:rsidR="0006479D" w:rsidRPr="00AA7A70" w:rsidRDefault="00B41EF6" w:rsidP="005A6E3E">
      <w:pPr>
        <w:numPr>
          <w:ilvl w:val="1"/>
          <w:numId w:val="12"/>
        </w:numPr>
        <w:spacing w:before="120" w:line="360" w:lineRule="auto"/>
        <w:ind w:left="0" w:firstLine="0"/>
        <w:rPr>
          <w:rFonts w:cs="Arial"/>
          <w:sz w:val="24"/>
          <w:szCs w:val="24"/>
        </w:rPr>
      </w:pPr>
      <w:r w:rsidRPr="0006479D">
        <w:rPr>
          <w:rFonts w:cs="Arial"/>
          <w:sz w:val="24"/>
          <w:szCs w:val="24"/>
        </w:rPr>
        <w:t xml:space="preserve">A presente licitação tem como objeto a </w:t>
      </w:r>
      <w:r w:rsidR="00E62149" w:rsidRPr="00E62149">
        <w:rPr>
          <w:b/>
          <w:i/>
          <w:color w:val="FF0000"/>
          <w:sz w:val="24"/>
          <w:szCs w:val="24"/>
        </w:rPr>
        <w:t xml:space="preserve">Implantação do Sistema de Registro de Preços, pelo prazo de 12 meses, para eventual aquisição de produtos químicos para o tratamento de água – </w:t>
      </w:r>
      <w:proofErr w:type="spellStart"/>
      <w:r w:rsidR="00E62149" w:rsidRPr="00E62149">
        <w:rPr>
          <w:b/>
          <w:i/>
          <w:color w:val="FF0000"/>
          <w:sz w:val="24"/>
          <w:szCs w:val="24"/>
        </w:rPr>
        <w:t>Dicloroisocianurato</w:t>
      </w:r>
      <w:proofErr w:type="spellEnd"/>
      <w:r w:rsidR="00E62149" w:rsidRPr="00E62149">
        <w:rPr>
          <w:b/>
          <w:i/>
          <w:color w:val="FF0000"/>
          <w:sz w:val="24"/>
          <w:szCs w:val="24"/>
        </w:rPr>
        <w:t xml:space="preserve"> de Sódio e Hidróxido de Cálcio, para uso da CESAMA</w:t>
      </w:r>
      <w:r w:rsidRPr="0006479D">
        <w:rPr>
          <w:b/>
          <w:sz w:val="24"/>
          <w:szCs w:val="24"/>
        </w:rPr>
        <w:t>,</w:t>
      </w:r>
      <w:r w:rsidRPr="0006479D">
        <w:rPr>
          <w:rFonts w:cs="Arial"/>
          <w:sz w:val="24"/>
          <w:szCs w:val="24"/>
        </w:rPr>
        <w:t xml:space="preserve"> conforme </w:t>
      </w:r>
      <w:r w:rsidRPr="0006479D">
        <w:rPr>
          <w:rFonts w:cs="Arial"/>
          <w:color w:val="000000"/>
          <w:sz w:val="24"/>
          <w:szCs w:val="24"/>
        </w:rPr>
        <w:t>condições</w:t>
      </w:r>
      <w:r w:rsidR="004626F7">
        <w:rPr>
          <w:rFonts w:cs="Arial"/>
          <w:color w:val="000000"/>
          <w:sz w:val="24"/>
          <w:szCs w:val="24"/>
        </w:rPr>
        <w:t xml:space="preserve"> e </w:t>
      </w:r>
      <w:r w:rsidR="004626F7" w:rsidRPr="00AA7A70">
        <w:rPr>
          <w:rFonts w:cs="Arial"/>
          <w:color w:val="FF0000"/>
          <w:sz w:val="24"/>
          <w:szCs w:val="24"/>
        </w:rPr>
        <w:t>q</w:t>
      </w:r>
      <w:r w:rsidR="004626F7" w:rsidRPr="00AA7A70">
        <w:rPr>
          <w:rFonts w:cs="Arial"/>
          <w:color w:val="FF0000"/>
          <w:sz w:val="23"/>
          <w:szCs w:val="23"/>
        </w:rPr>
        <w:t xml:space="preserve">uantitativos </w:t>
      </w:r>
      <w:r w:rsidRPr="00AA7A70">
        <w:rPr>
          <w:rFonts w:cs="Arial"/>
          <w:color w:val="FF0000"/>
          <w:sz w:val="24"/>
          <w:szCs w:val="24"/>
        </w:rPr>
        <w:lastRenderedPageBreak/>
        <w:t>estabelecid</w:t>
      </w:r>
      <w:r w:rsidR="004626F7" w:rsidRPr="00AA7A70">
        <w:rPr>
          <w:rFonts w:cs="Arial"/>
          <w:color w:val="FF0000"/>
          <w:sz w:val="24"/>
          <w:szCs w:val="24"/>
        </w:rPr>
        <w:t>o</w:t>
      </w:r>
      <w:r w:rsidRPr="00AA7A70">
        <w:rPr>
          <w:rFonts w:cs="Arial"/>
          <w:color w:val="FF0000"/>
          <w:sz w:val="24"/>
          <w:szCs w:val="24"/>
        </w:rPr>
        <w:t xml:space="preserve">s neste </w:t>
      </w:r>
      <w:r w:rsidR="0006479D" w:rsidRPr="00AA7A70">
        <w:rPr>
          <w:rFonts w:cs="Arial"/>
          <w:color w:val="FF0000"/>
          <w:sz w:val="24"/>
          <w:szCs w:val="24"/>
        </w:rPr>
        <w:t>E</w:t>
      </w:r>
      <w:r w:rsidRPr="00AA7A70">
        <w:rPr>
          <w:rFonts w:cs="Arial"/>
          <w:color w:val="FF0000"/>
          <w:sz w:val="24"/>
          <w:szCs w:val="24"/>
        </w:rPr>
        <w:t>dital e seus anexos</w:t>
      </w:r>
      <w:r w:rsidR="004626F7" w:rsidRPr="00AA7A70">
        <w:rPr>
          <w:rFonts w:cs="Arial"/>
          <w:color w:val="FF0000"/>
          <w:sz w:val="24"/>
          <w:szCs w:val="24"/>
        </w:rPr>
        <w:t>,</w:t>
      </w:r>
      <w:r w:rsidR="00C16E6D" w:rsidRPr="00AA7A70">
        <w:rPr>
          <w:rFonts w:cs="Arial"/>
          <w:color w:val="FF0000"/>
          <w:sz w:val="24"/>
          <w:szCs w:val="24"/>
        </w:rPr>
        <w:t xml:space="preserve"> </w:t>
      </w:r>
      <w:r w:rsidR="00C16E6D" w:rsidRPr="00AA7A70">
        <w:rPr>
          <w:rFonts w:cs="Arial"/>
          <w:color w:val="FF0000"/>
          <w:sz w:val="23"/>
          <w:szCs w:val="23"/>
        </w:rPr>
        <w:t>que faz</w:t>
      </w:r>
      <w:r w:rsidR="004626F7" w:rsidRPr="00AA7A70">
        <w:rPr>
          <w:rFonts w:cs="Arial"/>
          <w:color w:val="FF0000"/>
          <w:sz w:val="23"/>
          <w:szCs w:val="23"/>
        </w:rPr>
        <w:t>em</w:t>
      </w:r>
      <w:r w:rsidR="00C16E6D" w:rsidRPr="00AA7A70">
        <w:rPr>
          <w:rFonts w:cs="Arial"/>
          <w:color w:val="FF0000"/>
          <w:sz w:val="23"/>
          <w:szCs w:val="23"/>
        </w:rPr>
        <w:t xml:space="preserve"> parte deste Instrumento Convocatório</w:t>
      </w:r>
      <w:r w:rsidRPr="00AA7A70">
        <w:rPr>
          <w:rFonts w:cs="Arial"/>
          <w:sz w:val="24"/>
          <w:szCs w:val="24"/>
        </w:rPr>
        <w:t>.</w:t>
      </w:r>
    </w:p>
    <w:p w:rsidR="0006479D" w:rsidRPr="00FE1B1B" w:rsidRDefault="00B41EF6" w:rsidP="005A6E3E">
      <w:pPr>
        <w:numPr>
          <w:ilvl w:val="1"/>
          <w:numId w:val="12"/>
        </w:numPr>
        <w:spacing w:before="120" w:line="360" w:lineRule="auto"/>
        <w:ind w:left="0" w:firstLine="0"/>
        <w:rPr>
          <w:rFonts w:cs="Arial"/>
          <w:sz w:val="24"/>
          <w:szCs w:val="24"/>
        </w:rPr>
      </w:pPr>
      <w:r w:rsidRPr="00FE1B1B">
        <w:rPr>
          <w:sz w:val="24"/>
          <w:szCs w:val="24"/>
        </w:rPr>
        <w:t xml:space="preserve">O objetivo desta licitação é </w:t>
      </w:r>
      <w:r w:rsidR="0006479D" w:rsidRPr="00FE1B1B">
        <w:rPr>
          <w:sz w:val="24"/>
          <w:szCs w:val="24"/>
        </w:rPr>
        <w:t xml:space="preserve">assegurar a seleção da proposta mais vantajosa, inclusive no que se refere ao ciclo de vida do objeto, e a evitar operações em que se caracterize </w:t>
      </w:r>
      <w:proofErr w:type="spellStart"/>
      <w:r w:rsidR="0006479D" w:rsidRPr="00FE1B1B">
        <w:rPr>
          <w:sz w:val="24"/>
          <w:szCs w:val="24"/>
        </w:rPr>
        <w:t>sobrepreço</w:t>
      </w:r>
      <w:proofErr w:type="spellEnd"/>
      <w:r w:rsidR="0006479D" w:rsidRPr="00FE1B1B">
        <w:rPr>
          <w:sz w:val="24"/>
          <w:szCs w:val="24"/>
        </w:rPr>
        <w:t xml:space="preserve"> ou superfaturamento, devendo observar os princípios da impessoalidade, da moralidade, da igualdade, da publicidade, da eficiência, da probidade administrativa, da economicidade, do desenvolvimento nacional sustentável, da vinculação ao instrumento convocatório, da obtenção de competitividade e do julgamento objetivo</w:t>
      </w:r>
      <w:r w:rsidRPr="00FE1B1B">
        <w:rPr>
          <w:sz w:val="24"/>
          <w:szCs w:val="24"/>
        </w:rPr>
        <w:t>.</w:t>
      </w:r>
    </w:p>
    <w:p w:rsidR="009F32B9" w:rsidRPr="00FE1B1B" w:rsidRDefault="009F32B9" w:rsidP="005A6E3E">
      <w:pPr>
        <w:numPr>
          <w:ilvl w:val="1"/>
          <w:numId w:val="12"/>
        </w:numPr>
        <w:spacing w:before="120" w:line="360" w:lineRule="auto"/>
        <w:ind w:left="0" w:firstLine="0"/>
        <w:rPr>
          <w:rFonts w:cs="Arial"/>
          <w:sz w:val="24"/>
          <w:szCs w:val="24"/>
        </w:rPr>
      </w:pPr>
      <w:r w:rsidRPr="00FE1B1B">
        <w:rPr>
          <w:rFonts w:cs="Arial"/>
          <w:sz w:val="24"/>
          <w:szCs w:val="24"/>
        </w:rPr>
        <w:t>Havendo um fato superveniente à celebração da Ata de Registro de Preços, devidamente justificado, a CESAMA não está obrigada a contratar com o fornecedor registrado, facultando-se a realização de licitação específica para a aquisição pretendida.</w:t>
      </w:r>
    </w:p>
    <w:p w:rsidR="009F32B9" w:rsidRPr="00FE1B1B" w:rsidRDefault="009F32B9" w:rsidP="009F32B9">
      <w:pPr>
        <w:spacing w:before="120" w:line="360" w:lineRule="auto"/>
        <w:rPr>
          <w:rFonts w:cs="Arial"/>
          <w:sz w:val="24"/>
          <w:szCs w:val="24"/>
        </w:rPr>
      </w:pPr>
      <w:r w:rsidRPr="00FE1B1B">
        <w:rPr>
          <w:rFonts w:cs="Arial"/>
          <w:sz w:val="24"/>
          <w:szCs w:val="24"/>
        </w:rPr>
        <w:t>1.3.1 Na hipótese de licitação específica, ficará assegurada ao beneficiário do registro a preferência na contratação, desde que atenda as mesmas condições do licitante vencedor.</w:t>
      </w:r>
    </w:p>
    <w:p w:rsidR="00B41EF6" w:rsidRPr="0006479D" w:rsidRDefault="00B41EF6" w:rsidP="005A6E3E">
      <w:pPr>
        <w:numPr>
          <w:ilvl w:val="1"/>
          <w:numId w:val="12"/>
        </w:numPr>
        <w:spacing w:before="120" w:line="360" w:lineRule="auto"/>
        <w:ind w:left="0" w:firstLine="0"/>
        <w:rPr>
          <w:rFonts w:cs="Arial"/>
          <w:sz w:val="24"/>
          <w:szCs w:val="24"/>
        </w:rPr>
      </w:pPr>
      <w:r w:rsidRPr="0006479D">
        <w:rPr>
          <w:rFonts w:cs="Arial"/>
          <w:iCs/>
          <w:sz w:val="24"/>
          <w:szCs w:val="24"/>
        </w:rPr>
        <w:t xml:space="preserve">Havendo divergências entre a descrição do objeto constante no </w:t>
      </w:r>
      <w:r w:rsidR="0006479D" w:rsidRPr="0006479D">
        <w:rPr>
          <w:rFonts w:cs="Arial"/>
          <w:iCs/>
          <w:sz w:val="24"/>
          <w:szCs w:val="24"/>
        </w:rPr>
        <w:t>E</w:t>
      </w:r>
      <w:r w:rsidRPr="0006479D">
        <w:rPr>
          <w:rFonts w:cs="Arial"/>
          <w:iCs/>
          <w:sz w:val="24"/>
          <w:szCs w:val="24"/>
        </w:rPr>
        <w:t xml:space="preserve">dital e a descrição do objeto constante no </w:t>
      </w:r>
      <w:r w:rsidR="00AC54E3" w:rsidRPr="0006479D">
        <w:rPr>
          <w:rFonts w:cs="Arial"/>
          <w:i/>
          <w:iCs/>
          <w:sz w:val="24"/>
          <w:szCs w:val="24"/>
        </w:rPr>
        <w:t>Portal de Compras Governamentais</w:t>
      </w:r>
      <w:r w:rsidRPr="0006479D">
        <w:rPr>
          <w:rFonts w:cs="Arial"/>
          <w:iCs/>
          <w:sz w:val="24"/>
          <w:szCs w:val="24"/>
        </w:rPr>
        <w:t xml:space="preserve">, prevalecerá, sempre, a descrição deste </w:t>
      </w:r>
      <w:r w:rsidR="0006479D" w:rsidRPr="0006479D">
        <w:rPr>
          <w:rFonts w:cs="Arial"/>
          <w:iCs/>
          <w:sz w:val="24"/>
          <w:szCs w:val="24"/>
        </w:rPr>
        <w:t>E</w:t>
      </w:r>
      <w:r w:rsidRPr="0006479D">
        <w:rPr>
          <w:rFonts w:cs="Arial"/>
          <w:iCs/>
          <w:sz w:val="24"/>
          <w:szCs w:val="24"/>
        </w:rPr>
        <w:t>dital.</w:t>
      </w:r>
    </w:p>
    <w:p w:rsidR="00B41EF6" w:rsidRPr="0011392B" w:rsidRDefault="00B41EF6" w:rsidP="0011392B">
      <w:pPr>
        <w:pStyle w:val="Ttulo"/>
        <w:spacing w:before="480" w:line="360" w:lineRule="auto"/>
        <w:jc w:val="left"/>
        <w:rPr>
          <w:rFonts w:ascii="Arial" w:hAnsi="Arial" w:cs="Arial"/>
          <w:sz w:val="24"/>
          <w:szCs w:val="24"/>
        </w:rPr>
      </w:pPr>
      <w:r w:rsidRPr="0011392B">
        <w:rPr>
          <w:rFonts w:ascii="Arial" w:hAnsi="Arial" w:cs="Arial"/>
          <w:sz w:val="24"/>
          <w:szCs w:val="24"/>
        </w:rPr>
        <w:t>CAPÍTULO 02: CONSULTAS, ESCLARECIMENTOS E IMPUGNAÇÃO AO EDITAL</w:t>
      </w:r>
    </w:p>
    <w:p w:rsidR="00B41EF6" w:rsidRPr="0011392B" w:rsidRDefault="00A3623C" w:rsidP="00A3623C">
      <w:pPr>
        <w:pStyle w:val="Corpodetexto"/>
        <w:tabs>
          <w:tab w:val="left" w:pos="-3402"/>
        </w:tabs>
        <w:spacing w:before="120" w:line="360" w:lineRule="auto"/>
        <w:rPr>
          <w:rFonts w:cs="Arial"/>
          <w:sz w:val="24"/>
          <w:szCs w:val="24"/>
        </w:rPr>
      </w:pPr>
      <w:r>
        <w:rPr>
          <w:rFonts w:cs="Arial"/>
          <w:iCs/>
          <w:sz w:val="24"/>
          <w:szCs w:val="24"/>
        </w:rPr>
        <w:t xml:space="preserve">2.1 </w:t>
      </w:r>
      <w:r w:rsidR="00B41EF6" w:rsidRPr="0011392B">
        <w:rPr>
          <w:rFonts w:cs="Arial"/>
          <w:iCs/>
          <w:sz w:val="24"/>
          <w:szCs w:val="24"/>
        </w:rPr>
        <w:t xml:space="preserve">Cópia deste </w:t>
      </w:r>
      <w:r>
        <w:rPr>
          <w:rFonts w:cs="Arial"/>
          <w:iCs/>
          <w:sz w:val="24"/>
          <w:szCs w:val="24"/>
        </w:rPr>
        <w:t>E</w:t>
      </w:r>
      <w:r w:rsidR="00B41EF6" w:rsidRPr="0011392B">
        <w:rPr>
          <w:rFonts w:cs="Arial"/>
          <w:iCs/>
          <w:sz w:val="24"/>
          <w:szCs w:val="24"/>
        </w:rPr>
        <w:t xml:space="preserve">dital </w:t>
      </w:r>
      <w:r w:rsidR="00B41EF6" w:rsidRPr="00A3623C">
        <w:rPr>
          <w:rFonts w:cs="Arial"/>
          <w:iCs/>
          <w:sz w:val="24"/>
          <w:szCs w:val="24"/>
        </w:rPr>
        <w:t xml:space="preserve">encontra-se disponível na internet, no </w:t>
      </w:r>
      <w:r w:rsidR="00B41EF6" w:rsidRPr="00A3623C">
        <w:rPr>
          <w:rFonts w:cs="Arial"/>
          <w:i/>
          <w:iCs/>
          <w:sz w:val="24"/>
          <w:szCs w:val="24"/>
        </w:rPr>
        <w:t>site</w:t>
      </w:r>
      <w:r w:rsidRPr="00A3623C">
        <w:rPr>
          <w:rFonts w:cs="Arial"/>
          <w:iCs/>
          <w:sz w:val="24"/>
          <w:szCs w:val="24"/>
        </w:rPr>
        <w:t xml:space="preserve"> da CESAMA (</w:t>
      </w:r>
      <w:hyperlink r:id="rId10" w:history="1">
        <w:r w:rsidRPr="00A3623C">
          <w:rPr>
            <w:rStyle w:val="Hyperlink"/>
            <w:rFonts w:cs="Arial"/>
            <w:iCs/>
            <w:color w:val="auto"/>
            <w:sz w:val="24"/>
            <w:szCs w:val="24"/>
          </w:rPr>
          <w:t>www.cesama.com.br</w:t>
        </w:r>
      </w:hyperlink>
      <w:r w:rsidRPr="00A3623C">
        <w:rPr>
          <w:rFonts w:cs="Arial"/>
          <w:iCs/>
          <w:sz w:val="24"/>
          <w:szCs w:val="24"/>
        </w:rPr>
        <w:t>) e/ou</w:t>
      </w:r>
      <w:r>
        <w:rPr>
          <w:rFonts w:cs="Arial"/>
          <w:iCs/>
          <w:sz w:val="24"/>
          <w:szCs w:val="24"/>
        </w:rPr>
        <w:t xml:space="preserve"> no </w:t>
      </w:r>
      <w:r w:rsidRPr="00A3623C">
        <w:rPr>
          <w:rFonts w:cs="Arial"/>
          <w:i/>
          <w:iCs/>
          <w:sz w:val="24"/>
          <w:szCs w:val="24"/>
        </w:rPr>
        <w:t>Portal de Compras Governamentais</w:t>
      </w:r>
      <w:r>
        <w:rPr>
          <w:rFonts w:cs="Arial"/>
          <w:iCs/>
          <w:sz w:val="24"/>
          <w:szCs w:val="24"/>
        </w:rPr>
        <w:t xml:space="preserve"> (</w:t>
      </w:r>
      <w:hyperlink r:id="rId11" w:history="1">
        <w:r w:rsidR="00804F10" w:rsidRPr="00A3623C">
          <w:rPr>
            <w:iCs/>
            <w:sz w:val="24"/>
            <w:szCs w:val="24"/>
            <w:u w:val="single"/>
          </w:rPr>
          <w:t>www.comprasgovernamentais.gov.br</w:t>
        </w:r>
      </w:hyperlink>
      <w:r>
        <w:rPr>
          <w:rFonts w:cs="Arial"/>
          <w:iCs/>
          <w:sz w:val="24"/>
          <w:szCs w:val="24"/>
          <w:u w:val="single"/>
        </w:rPr>
        <w:t>)</w:t>
      </w:r>
      <w:r w:rsidR="00B41EF6" w:rsidRPr="0011392B">
        <w:rPr>
          <w:rFonts w:cs="Arial"/>
          <w:iCs/>
          <w:sz w:val="24"/>
          <w:szCs w:val="24"/>
        </w:rPr>
        <w:t xml:space="preserve">, podendo ser obtida, também, no Departamento de </w:t>
      </w:r>
      <w:r w:rsidR="00804F10" w:rsidRPr="0011392B">
        <w:rPr>
          <w:rFonts w:cs="Arial"/>
          <w:iCs/>
          <w:sz w:val="24"/>
          <w:szCs w:val="24"/>
        </w:rPr>
        <w:t>Licitações e Assessoria de Contratos</w:t>
      </w:r>
      <w:r w:rsidR="00B41EF6" w:rsidRPr="0011392B">
        <w:rPr>
          <w:rFonts w:cs="Arial"/>
          <w:iCs/>
          <w:sz w:val="24"/>
          <w:szCs w:val="24"/>
        </w:rPr>
        <w:t xml:space="preserve"> da CESAMA (Av. Barão do Rio Branco, 1843 (Edifício Adhemar Rezende de Andrade), 10º andar, Centro, Juiz de Fora / MG, CEP 36.013-020) no horário de </w:t>
      </w:r>
      <w:proofErr w:type="gramStart"/>
      <w:r w:rsidR="00BA3987" w:rsidRPr="0011392B">
        <w:rPr>
          <w:rFonts w:cs="Arial"/>
          <w:iCs/>
          <w:sz w:val="24"/>
          <w:szCs w:val="24"/>
        </w:rPr>
        <w:t>0</w:t>
      </w:r>
      <w:r w:rsidR="00B41EF6" w:rsidRPr="0011392B">
        <w:rPr>
          <w:rFonts w:cs="Arial"/>
          <w:iCs/>
          <w:sz w:val="24"/>
          <w:szCs w:val="24"/>
        </w:rPr>
        <w:t>8:00</w:t>
      </w:r>
      <w:proofErr w:type="gramEnd"/>
      <w:r w:rsidR="00B41EF6" w:rsidRPr="0011392B">
        <w:rPr>
          <w:rFonts w:cs="Arial"/>
          <w:iCs/>
          <w:sz w:val="24"/>
          <w:szCs w:val="24"/>
        </w:rPr>
        <w:t xml:space="preserve"> as 12:00 e de 14:00 as 1</w:t>
      </w:r>
      <w:r w:rsidR="000D2739" w:rsidRPr="0011392B">
        <w:rPr>
          <w:rFonts w:cs="Arial"/>
          <w:iCs/>
          <w:sz w:val="24"/>
          <w:szCs w:val="24"/>
        </w:rPr>
        <w:t>7</w:t>
      </w:r>
      <w:r>
        <w:rPr>
          <w:rFonts w:cs="Arial"/>
          <w:iCs/>
          <w:sz w:val="24"/>
          <w:szCs w:val="24"/>
        </w:rPr>
        <w:t>:00</w:t>
      </w:r>
      <w:r w:rsidR="00B41EF6" w:rsidRPr="0011392B">
        <w:rPr>
          <w:rFonts w:cs="Arial"/>
          <w:sz w:val="24"/>
          <w:szCs w:val="24"/>
        </w:rPr>
        <w:t xml:space="preserve"> horas, mediante apresentação de dispositivo para cópia.</w:t>
      </w:r>
    </w:p>
    <w:p w:rsidR="00B41EF6" w:rsidRPr="00A3623C" w:rsidRDefault="00B41EF6" w:rsidP="00A3623C">
      <w:pPr>
        <w:pStyle w:val="Corpodetexto"/>
        <w:tabs>
          <w:tab w:val="left" w:pos="-3402"/>
        </w:tabs>
        <w:spacing w:before="120" w:line="360" w:lineRule="auto"/>
        <w:rPr>
          <w:sz w:val="24"/>
          <w:szCs w:val="24"/>
        </w:rPr>
      </w:pPr>
      <w:r w:rsidRPr="00A3623C">
        <w:rPr>
          <w:sz w:val="24"/>
          <w:szCs w:val="24"/>
        </w:rPr>
        <w:t>2.2</w:t>
      </w:r>
      <w:r w:rsidR="00A3623C" w:rsidRPr="00A3623C">
        <w:rPr>
          <w:sz w:val="24"/>
          <w:szCs w:val="24"/>
        </w:rPr>
        <w:t xml:space="preserve"> </w:t>
      </w:r>
      <w:r w:rsidR="00445EE5" w:rsidRPr="00A3623C">
        <w:rPr>
          <w:sz w:val="24"/>
          <w:szCs w:val="24"/>
        </w:rPr>
        <w:t>Os interessados</w:t>
      </w:r>
      <w:r w:rsidRPr="00A3623C">
        <w:rPr>
          <w:sz w:val="24"/>
          <w:szCs w:val="24"/>
        </w:rPr>
        <w:t xml:space="preserve"> em participar do certame obrigam-se a acompanhar as publicações referentes ao processo nos </w:t>
      </w:r>
      <w:r w:rsidRPr="00A3623C">
        <w:rPr>
          <w:i/>
          <w:sz w:val="24"/>
          <w:szCs w:val="24"/>
        </w:rPr>
        <w:t>sites</w:t>
      </w:r>
      <w:r w:rsidRPr="00A3623C">
        <w:rPr>
          <w:sz w:val="24"/>
          <w:szCs w:val="24"/>
        </w:rPr>
        <w:t xml:space="preserve"> </w:t>
      </w:r>
      <w:hyperlink r:id="rId12" w:history="1">
        <w:r w:rsidRPr="00A3623C">
          <w:rPr>
            <w:sz w:val="24"/>
            <w:szCs w:val="24"/>
            <w:u w:val="single"/>
          </w:rPr>
          <w:t>www.cesama.com.br</w:t>
        </w:r>
      </w:hyperlink>
      <w:r w:rsidRPr="00A3623C">
        <w:rPr>
          <w:sz w:val="24"/>
          <w:szCs w:val="24"/>
        </w:rPr>
        <w:t xml:space="preserve"> e </w:t>
      </w:r>
      <w:hyperlink r:id="rId13" w:history="1">
        <w:r w:rsidR="00804F10" w:rsidRPr="00A3623C">
          <w:rPr>
            <w:sz w:val="24"/>
            <w:szCs w:val="24"/>
            <w:u w:val="single"/>
          </w:rPr>
          <w:t>www.comprasgovernamentais.gov.br</w:t>
        </w:r>
      </w:hyperlink>
      <w:r w:rsidRPr="00A3623C">
        <w:rPr>
          <w:sz w:val="24"/>
          <w:szCs w:val="24"/>
        </w:rPr>
        <w:t>,</w:t>
      </w:r>
      <w:r w:rsidR="00F23E50" w:rsidRPr="00A3623C">
        <w:rPr>
          <w:sz w:val="24"/>
          <w:szCs w:val="24"/>
        </w:rPr>
        <w:t xml:space="preserve"> bem como no Diário Oficial Eletrônico d</w:t>
      </w:r>
      <w:r w:rsidR="00A3623C" w:rsidRPr="00A3623C">
        <w:rPr>
          <w:sz w:val="24"/>
          <w:szCs w:val="24"/>
        </w:rPr>
        <w:t>o Município</w:t>
      </w:r>
      <w:r w:rsidR="00F23E50" w:rsidRPr="00A3623C">
        <w:rPr>
          <w:sz w:val="24"/>
          <w:szCs w:val="24"/>
        </w:rPr>
        <w:t xml:space="preserve"> Juiz de Fora, no endereço eletrônico </w:t>
      </w:r>
      <w:hyperlink r:id="rId14" w:history="1">
        <w:r w:rsidR="00F23E50" w:rsidRPr="00A3623C">
          <w:rPr>
            <w:sz w:val="24"/>
            <w:szCs w:val="24"/>
            <w:u w:val="single"/>
          </w:rPr>
          <w:t>www.pjf.mg.gov.br</w:t>
        </w:r>
      </w:hyperlink>
      <w:r w:rsidR="00F23E50" w:rsidRPr="00A3623C">
        <w:rPr>
          <w:sz w:val="24"/>
          <w:szCs w:val="24"/>
        </w:rPr>
        <w:t xml:space="preserve">, quando for o caso, </w:t>
      </w:r>
      <w:r w:rsidRPr="00A3623C">
        <w:rPr>
          <w:sz w:val="24"/>
          <w:szCs w:val="24"/>
        </w:rPr>
        <w:t>com vista a possíveis alterações e avisos.</w:t>
      </w:r>
    </w:p>
    <w:p w:rsidR="00B41EF6" w:rsidRPr="00FE1B1B" w:rsidRDefault="00B41EF6" w:rsidP="0011392B">
      <w:pPr>
        <w:pStyle w:val="Corpodetexto"/>
        <w:tabs>
          <w:tab w:val="left" w:pos="-3402"/>
        </w:tabs>
        <w:spacing w:before="120" w:line="360" w:lineRule="auto"/>
        <w:rPr>
          <w:rFonts w:cs="Arial"/>
          <w:sz w:val="24"/>
          <w:szCs w:val="24"/>
        </w:rPr>
      </w:pPr>
      <w:r w:rsidRPr="0011392B">
        <w:rPr>
          <w:rFonts w:cs="Arial"/>
          <w:sz w:val="24"/>
          <w:szCs w:val="24"/>
        </w:rPr>
        <w:t>2.3</w:t>
      </w:r>
      <w:r w:rsidR="00A3623C">
        <w:rPr>
          <w:rFonts w:cs="Arial"/>
          <w:sz w:val="24"/>
          <w:szCs w:val="24"/>
        </w:rPr>
        <w:t xml:space="preserve"> </w:t>
      </w:r>
      <w:r w:rsidRPr="0011392B">
        <w:rPr>
          <w:rFonts w:cs="Arial"/>
          <w:sz w:val="24"/>
          <w:szCs w:val="24"/>
        </w:rPr>
        <w:t>Os pedidos de esclarecimentos</w:t>
      </w:r>
      <w:r w:rsidRPr="00F23E50">
        <w:rPr>
          <w:rFonts w:cs="Arial"/>
          <w:sz w:val="24"/>
          <w:szCs w:val="24"/>
        </w:rPr>
        <w:t xml:space="preserve"> sobre o </w:t>
      </w:r>
      <w:r w:rsidR="00A3623C">
        <w:rPr>
          <w:rFonts w:cs="Arial"/>
          <w:sz w:val="24"/>
          <w:szCs w:val="24"/>
        </w:rPr>
        <w:t>E</w:t>
      </w:r>
      <w:r w:rsidRPr="00F23E50">
        <w:rPr>
          <w:rFonts w:cs="Arial"/>
          <w:sz w:val="24"/>
          <w:szCs w:val="24"/>
        </w:rPr>
        <w:t xml:space="preserve">dital poderão ser encaminhados para o e-mail </w:t>
      </w:r>
      <w:hyperlink r:id="rId15" w:history="1">
        <w:r w:rsidRPr="00F23E50">
          <w:rPr>
            <w:rStyle w:val="Hyperlink"/>
            <w:rFonts w:cs="Arial"/>
            <w:color w:val="auto"/>
            <w:sz w:val="24"/>
            <w:szCs w:val="24"/>
          </w:rPr>
          <w:t>licita@cesama.com.br</w:t>
        </w:r>
      </w:hyperlink>
      <w:r w:rsidR="0064759A">
        <w:rPr>
          <w:rFonts w:cs="Arial"/>
          <w:sz w:val="24"/>
          <w:szCs w:val="24"/>
        </w:rPr>
        <w:t xml:space="preserve"> ou</w:t>
      </w:r>
      <w:r w:rsidRPr="00F23E50">
        <w:rPr>
          <w:rFonts w:cs="Arial"/>
          <w:sz w:val="24"/>
          <w:szCs w:val="24"/>
        </w:rPr>
        <w:t xml:space="preserve"> </w:t>
      </w:r>
      <w:r w:rsidR="00A3623C">
        <w:rPr>
          <w:rFonts w:cs="Arial"/>
          <w:sz w:val="24"/>
          <w:szCs w:val="24"/>
        </w:rPr>
        <w:t>para o</w:t>
      </w:r>
      <w:r w:rsidRPr="00F23E50">
        <w:rPr>
          <w:rFonts w:cs="Arial"/>
          <w:sz w:val="24"/>
          <w:szCs w:val="24"/>
        </w:rPr>
        <w:t xml:space="preserve"> fax (32) </w:t>
      </w:r>
      <w:r w:rsidR="001C6931" w:rsidRPr="00FE1B1B">
        <w:rPr>
          <w:rFonts w:cs="Arial"/>
          <w:sz w:val="24"/>
          <w:szCs w:val="24"/>
        </w:rPr>
        <w:t>3692-9202</w:t>
      </w:r>
      <w:r w:rsidR="0064759A" w:rsidRPr="00FE1B1B">
        <w:rPr>
          <w:rFonts w:cs="Arial"/>
          <w:sz w:val="24"/>
          <w:szCs w:val="24"/>
        </w:rPr>
        <w:t xml:space="preserve">, </w:t>
      </w:r>
      <w:r w:rsidR="00991737" w:rsidRPr="00FE1B1B">
        <w:rPr>
          <w:rFonts w:cs="Arial"/>
          <w:sz w:val="24"/>
          <w:szCs w:val="24"/>
        </w:rPr>
        <w:t>até o 2º dia útil antes da data fixada para abertura da sessão pública</w:t>
      </w:r>
      <w:r w:rsidR="0064759A" w:rsidRPr="00FE1B1B">
        <w:rPr>
          <w:rFonts w:cs="Arial"/>
          <w:sz w:val="24"/>
          <w:szCs w:val="24"/>
        </w:rPr>
        <w:t>.</w:t>
      </w:r>
      <w:r w:rsidRPr="00FE1B1B">
        <w:rPr>
          <w:rFonts w:cs="Arial"/>
          <w:sz w:val="24"/>
          <w:szCs w:val="24"/>
        </w:rPr>
        <w:t xml:space="preserve"> </w:t>
      </w:r>
    </w:p>
    <w:p w:rsidR="00B41EF6" w:rsidRPr="00FE1B1B" w:rsidRDefault="00B41EF6" w:rsidP="0011392B">
      <w:pPr>
        <w:pStyle w:val="Corpodetexto"/>
        <w:tabs>
          <w:tab w:val="left" w:pos="-3402"/>
        </w:tabs>
        <w:spacing w:before="120" w:line="360" w:lineRule="auto"/>
        <w:rPr>
          <w:rFonts w:cs="Arial"/>
          <w:sz w:val="24"/>
          <w:szCs w:val="24"/>
        </w:rPr>
      </w:pPr>
      <w:r w:rsidRPr="00FE1B1B">
        <w:rPr>
          <w:rFonts w:cs="Arial"/>
          <w:sz w:val="24"/>
          <w:szCs w:val="24"/>
        </w:rPr>
        <w:t>2.3.1</w:t>
      </w:r>
      <w:r w:rsidRPr="00FE1B1B">
        <w:rPr>
          <w:rFonts w:cs="Arial"/>
          <w:sz w:val="24"/>
          <w:szCs w:val="24"/>
        </w:rPr>
        <w:tab/>
        <w:t xml:space="preserve">As respostas </w:t>
      </w:r>
      <w:proofErr w:type="gramStart"/>
      <w:r w:rsidRPr="00FE1B1B">
        <w:rPr>
          <w:rFonts w:cs="Arial"/>
          <w:sz w:val="24"/>
          <w:szCs w:val="24"/>
        </w:rPr>
        <w:t>do(</w:t>
      </w:r>
      <w:proofErr w:type="gramEnd"/>
      <w:r w:rsidRPr="00FE1B1B">
        <w:rPr>
          <w:rFonts w:cs="Arial"/>
          <w:sz w:val="24"/>
          <w:szCs w:val="24"/>
        </w:rPr>
        <w:t>a) Pregoeiro(a) às solicitações de esclarecimentos serão encaminhadas por e-mail / fax e disponibilizadas</w:t>
      </w:r>
      <w:r w:rsidR="00991737" w:rsidRPr="00FE1B1B">
        <w:rPr>
          <w:rFonts w:cs="Arial"/>
          <w:sz w:val="24"/>
          <w:szCs w:val="24"/>
        </w:rPr>
        <w:t xml:space="preserve"> a todos os interessados</w:t>
      </w:r>
      <w:r w:rsidRPr="00FE1B1B">
        <w:rPr>
          <w:rFonts w:cs="Arial"/>
          <w:sz w:val="24"/>
          <w:szCs w:val="24"/>
        </w:rPr>
        <w:t xml:space="preserve"> nos </w:t>
      </w:r>
      <w:r w:rsidRPr="00FE1B1B">
        <w:rPr>
          <w:rFonts w:cs="Arial"/>
          <w:i/>
          <w:sz w:val="24"/>
          <w:szCs w:val="24"/>
        </w:rPr>
        <w:t>sites</w:t>
      </w:r>
      <w:r w:rsidRPr="00FE1B1B">
        <w:rPr>
          <w:rFonts w:cs="Arial"/>
          <w:sz w:val="24"/>
          <w:szCs w:val="24"/>
        </w:rPr>
        <w:t xml:space="preserve"> </w:t>
      </w:r>
      <w:hyperlink r:id="rId16" w:history="1">
        <w:r w:rsidRPr="00FE1B1B">
          <w:rPr>
            <w:rStyle w:val="Hyperlink"/>
            <w:rFonts w:cs="Arial"/>
            <w:color w:val="auto"/>
            <w:sz w:val="24"/>
            <w:szCs w:val="24"/>
          </w:rPr>
          <w:t>www.cesama.com.br</w:t>
        </w:r>
      </w:hyperlink>
      <w:r w:rsidRPr="00FE1B1B">
        <w:rPr>
          <w:rFonts w:cs="Arial"/>
          <w:sz w:val="24"/>
          <w:szCs w:val="24"/>
        </w:rPr>
        <w:t xml:space="preserve"> e </w:t>
      </w:r>
      <w:hyperlink r:id="rId17" w:history="1">
        <w:r w:rsidR="00804F10" w:rsidRPr="00FE1B1B">
          <w:rPr>
            <w:rStyle w:val="Hyperlink"/>
            <w:rFonts w:cs="Arial"/>
            <w:color w:val="auto"/>
            <w:sz w:val="24"/>
            <w:szCs w:val="24"/>
          </w:rPr>
          <w:t>www.comprasgovernamentais.gov.br</w:t>
        </w:r>
      </w:hyperlink>
      <w:r w:rsidRPr="00FE1B1B">
        <w:rPr>
          <w:rFonts w:cs="Arial"/>
          <w:sz w:val="24"/>
          <w:szCs w:val="24"/>
        </w:rPr>
        <w:t>.</w:t>
      </w:r>
    </w:p>
    <w:p w:rsidR="00991737" w:rsidRPr="00FE1B1B" w:rsidRDefault="00991737" w:rsidP="0011392B">
      <w:pPr>
        <w:pStyle w:val="Corpodetexto"/>
        <w:tabs>
          <w:tab w:val="left" w:pos="-3402"/>
        </w:tabs>
        <w:spacing w:before="120" w:line="360" w:lineRule="auto"/>
        <w:rPr>
          <w:rFonts w:cs="Arial"/>
          <w:sz w:val="24"/>
          <w:szCs w:val="24"/>
        </w:rPr>
      </w:pPr>
      <w:r w:rsidRPr="00FE1B1B">
        <w:rPr>
          <w:rFonts w:cs="Arial"/>
          <w:sz w:val="24"/>
          <w:szCs w:val="24"/>
        </w:rPr>
        <w:t>2.3.2</w:t>
      </w:r>
      <w:r w:rsidRPr="00FE1B1B">
        <w:rPr>
          <w:rFonts w:cs="Arial"/>
          <w:sz w:val="24"/>
          <w:szCs w:val="24"/>
        </w:rPr>
        <w:tab/>
        <w:t>As respostas dadas aos esclarecimentos passam a integrar o instrumento convocatório na condição de anexos.</w:t>
      </w:r>
    </w:p>
    <w:p w:rsidR="00B41EF6" w:rsidRPr="00F23E50" w:rsidRDefault="00B41EF6" w:rsidP="0011392B">
      <w:pPr>
        <w:pStyle w:val="Corpodetexto"/>
        <w:tabs>
          <w:tab w:val="left" w:pos="-3402"/>
        </w:tabs>
        <w:spacing w:before="120" w:line="360" w:lineRule="auto"/>
        <w:rPr>
          <w:rFonts w:cs="Arial"/>
          <w:sz w:val="24"/>
          <w:szCs w:val="24"/>
        </w:rPr>
      </w:pPr>
      <w:r w:rsidRPr="00804F10">
        <w:rPr>
          <w:rFonts w:cs="Arial"/>
          <w:sz w:val="24"/>
          <w:szCs w:val="24"/>
        </w:rPr>
        <w:t>2.4</w:t>
      </w:r>
      <w:r w:rsidR="00A3623C">
        <w:rPr>
          <w:rFonts w:cs="Arial"/>
          <w:sz w:val="24"/>
          <w:szCs w:val="24"/>
        </w:rPr>
        <w:t xml:space="preserve"> </w:t>
      </w:r>
      <w:r w:rsidRPr="00804F10">
        <w:rPr>
          <w:rFonts w:cs="Arial"/>
          <w:sz w:val="24"/>
          <w:szCs w:val="24"/>
        </w:rPr>
        <w:t>No campo “</w:t>
      </w:r>
      <w:r w:rsidR="005F2A17" w:rsidRPr="00804F10">
        <w:rPr>
          <w:rFonts w:cs="Arial"/>
          <w:i/>
          <w:sz w:val="24"/>
          <w:szCs w:val="24"/>
        </w:rPr>
        <w:t>Questionamentos / Impugnações</w:t>
      </w:r>
      <w:r w:rsidR="005F2A17">
        <w:rPr>
          <w:rFonts w:cs="Arial"/>
          <w:i/>
          <w:sz w:val="24"/>
          <w:szCs w:val="24"/>
        </w:rPr>
        <w:t xml:space="preserve"> / Avisos</w:t>
      </w:r>
      <w:r w:rsidRPr="00F23E50">
        <w:rPr>
          <w:rFonts w:cs="Arial"/>
          <w:sz w:val="24"/>
          <w:szCs w:val="24"/>
        </w:rPr>
        <w:t xml:space="preserve">” do </w:t>
      </w:r>
      <w:r w:rsidR="00804F10" w:rsidRPr="00804F10">
        <w:rPr>
          <w:rFonts w:cs="Arial"/>
          <w:i/>
          <w:sz w:val="24"/>
          <w:szCs w:val="24"/>
        </w:rPr>
        <w:t>Portal de Compras Governamentais</w:t>
      </w:r>
      <w:r w:rsidRPr="00F23E50">
        <w:rPr>
          <w:rFonts w:cs="Arial"/>
          <w:sz w:val="24"/>
          <w:szCs w:val="24"/>
        </w:rPr>
        <w:t xml:space="preserve"> serão disponibilizadas informações que </w:t>
      </w:r>
      <w:proofErr w:type="gramStart"/>
      <w:r w:rsidRPr="00F23E50">
        <w:rPr>
          <w:rFonts w:cs="Arial"/>
          <w:sz w:val="24"/>
          <w:szCs w:val="24"/>
        </w:rPr>
        <w:t>o(</w:t>
      </w:r>
      <w:proofErr w:type="gramEnd"/>
      <w:r w:rsidRPr="00F23E50">
        <w:rPr>
          <w:rFonts w:cs="Arial"/>
          <w:sz w:val="24"/>
          <w:szCs w:val="24"/>
        </w:rPr>
        <w:t xml:space="preserve">a) Pregoeiro(a) julgar importantes, razão pela qual os interessados devem consultar o </w:t>
      </w:r>
      <w:r w:rsidR="00365D37">
        <w:rPr>
          <w:rFonts w:cs="Arial"/>
          <w:i/>
          <w:sz w:val="24"/>
          <w:szCs w:val="24"/>
        </w:rPr>
        <w:t>Portal</w:t>
      </w:r>
      <w:r w:rsidRPr="00F23E50">
        <w:rPr>
          <w:rFonts w:cs="Arial"/>
          <w:sz w:val="24"/>
          <w:szCs w:val="24"/>
        </w:rPr>
        <w:t xml:space="preserve"> com  </w:t>
      </w:r>
      <w:proofErr w:type="spellStart"/>
      <w:r w:rsidRPr="00F23E50">
        <w:rPr>
          <w:rFonts w:cs="Arial"/>
          <w:sz w:val="24"/>
          <w:szCs w:val="24"/>
        </w:rPr>
        <w:t>frequência</w:t>
      </w:r>
      <w:proofErr w:type="spellEnd"/>
      <w:r w:rsidRPr="00F23E50">
        <w:rPr>
          <w:rFonts w:cs="Arial"/>
          <w:sz w:val="24"/>
          <w:szCs w:val="24"/>
        </w:rPr>
        <w:t>.</w:t>
      </w:r>
    </w:p>
    <w:p w:rsidR="002544C1" w:rsidRDefault="00B41EF6" w:rsidP="0011392B">
      <w:pPr>
        <w:pStyle w:val="Corpodetexto"/>
        <w:tabs>
          <w:tab w:val="left" w:pos="-3402"/>
        </w:tabs>
        <w:spacing w:before="120" w:line="360" w:lineRule="auto"/>
        <w:rPr>
          <w:rFonts w:cs="Arial"/>
          <w:sz w:val="24"/>
          <w:szCs w:val="24"/>
        </w:rPr>
      </w:pPr>
      <w:proofErr w:type="gramStart"/>
      <w:r w:rsidRPr="00F23E50">
        <w:rPr>
          <w:rFonts w:cs="Arial"/>
          <w:sz w:val="24"/>
          <w:szCs w:val="24"/>
        </w:rPr>
        <w:t>2.5</w:t>
      </w:r>
      <w:r w:rsidR="00A3623C">
        <w:rPr>
          <w:rFonts w:cs="Arial"/>
          <w:sz w:val="24"/>
          <w:szCs w:val="24"/>
        </w:rPr>
        <w:t xml:space="preserve"> </w:t>
      </w:r>
      <w:r w:rsidR="005F2A17" w:rsidRPr="007D5FD5">
        <w:rPr>
          <w:rFonts w:cs="Arial"/>
          <w:sz w:val="24"/>
          <w:szCs w:val="24"/>
        </w:rPr>
        <w:t>Impugnaç</w:t>
      </w:r>
      <w:r w:rsidR="002544C1">
        <w:rPr>
          <w:rFonts w:cs="Arial"/>
          <w:sz w:val="24"/>
          <w:szCs w:val="24"/>
        </w:rPr>
        <w:t>ão</w:t>
      </w:r>
      <w:proofErr w:type="gramEnd"/>
      <w:r w:rsidR="005F2A17" w:rsidRPr="007D5FD5">
        <w:rPr>
          <w:rFonts w:cs="Arial"/>
          <w:sz w:val="24"/>
          <w:szCs w:val="24"/>
        </w:rPr>
        <w:t xml:space="preserve"> </w:t>
      </w:r>
      <w:r w:rsidR="005F2A17" w:rsidRPr="00FE1B1B">
        <w:rPr>
          <w:rFonts w:cs="Arial"/>
          <w:sz w:val="24"/>
          <w:szCs w:val="24"/>
        </w:rPr>
        <w:t>aos termos deste Edital poderão ser interpostas</w:t>
      </w:r>
      <w:r w:rsidR="007D5FD5" w:rsidRPr="00FE1B1B">
        <w:rPr>
          <w:rFonts w:cs="Arial"/>
          <w:sz w:val="24"/>
          <w:szCs w:val="24"/>
        </w:rPr>
        <w:t xml:space="preserve"> por </w:t>
      </w:r>
      <w:r w:rsidR="00BD74C9" w:rsidRPr="00FE1B1B">
        <w:rPr>
          <w:rFonts w:cs="Arial"/>
          <w:sz w:val="24"/>
          <w:szCs w:val="24"/>
        </w:rPr>
        <w:t>qualquer pessoa</w:t>
      </w:r>
      <w:r w:rsidR="002544C1" w:rsidRPr="00FE1B1B">
        <w:rPr>
          <w:rFonts w:cs="Arial"/>
          <w:sz w:val="24"/>
          <w:szCs w:val="24"/>
        </w:rPr>
        <w:t xml:space="preserve"> física ou jurídica</w:t>
      </w:r>
      <w:r w:rsidR="005F2A17" w:rsidRPr="00FE1B1B">
        <w:rPr>
          <w:rFonts w:cs="Arial"/>
          <w:sz w:val="24"/>
          <w:szCs w:val="24"/>
        </w:rPr>
        <w:t xml:space="preserve"> até</w:t>
      </w:r>
      <w:r w:rsidR="002544C1" w:rsidRPr="00FE1B1B">
        <w:rPr>
          <w:rFonts w:cs="Arial"/>
          <w:sz w:val="24"/>
          <w:szCs w:val="24"/>
        </w:rPr>
        <w:t xml:space="preserve"> o 2º dia útil antes da data fixada para abertura da sessão pública</w:t>
      </w:r>
      <w:r w:rsidR="005F2A17" w:rsidRPr="00FE1B1B">
        <w:rPr>
          <w:rFonts w:cs="Arial"/>
          <w:sz w:val="24"/>
          <w:szCs w:val="24"/>
        </w:rPr>
        <w:t>, mediante</w:t>
      </w:r>
      <w:r w:rsidR="005F2A17" w:rsidRPr="007D5FD5">
        <w:rPr>
          <w:rFonts w:cs="Arial"/>
          <w:sz w:val="24"/>
          <w:szCs w:val="24"/>
        </w:rPr>
        <w:t xml:space="preserve"> petição a ser enviada para o e-mail </w:t>
      </w:r>
      <w:hyperlink r:id="rId18" w:history="1">
        <w:r w:rsidR="002544C1" w:rsidRPr="002544C1">
          <w:rPr>
            <w:rStyle w:val="Hyperlink"/>
            <w:rFonts w:cs="Arial"/>
            <w:color w:val="auto"/>
            <w:sz w:val="24"/>
            <w:szCs w:val="24"/>
          </w:rPr>
          <w:t>licita@cesama.com.br</w:t>
        </w:r>
      </w:hyperlink>
      <w:r w:rsidR="002544C1">
        <w:rPr>
          <w:rFonts w:cs="Arial"/>
          <w:sz w:val="24"/>
          <w:szCs w:val="24"/>
        </w:rPr>
        <w:t xml:space="preserve"> ou para o fax</w:t>
      </w:r>
      <w:r w:rsidR="005F2A17" w:rsidRPr="007D5FD5">
        <w:rPr>
          <w:rFonts w:cs="Arial"/>
          <w:sz w:val="24"/>
          <w:szCs w:val="24"/>
        </w:rPr>
        <w:t xml:space="preserve"> </w:t>
      </w:r>
      <w:r w:rsidR="002544C1" w:rsidRPr="00F23E50">
        <w:rPr>
          <w:rFonts w:cs="Arial"/>
          <w:sz w:val="24"/>
          <w:szCs w:val="24"/>
        </w:rPr>
        <w:t xml:space="preserve">(32) </w:t>
      </w:r>
      <w:r w:rsidR="002544C1">
        <w:rPr>
          <w:rFonts w:cs="Arial"/>
          <w:sz w:val="24"/>
          <w:szCs w:val="24"/>
        </w:rPr>
        <w:t>3692-9202.</w:t>
      </w:r>
    </w:p>
    <w:p w:rsidR="005F2A17" w:rsidRPr="00FE1B1B" w:rsidRDefault="002544C1" w:rsidP="0011392B">
      <w:pPr>
        <w:pStyle w:val="Corpodetexto"/>
        <w:tabs>
          <w:tab w:val="left" w:pos="-3402"/>
        </w:tabs>
        <w:spacing w:before="120" w:line="360" w:lineRule="auto"/>
        <w:rPr>
          <w:rFonts w:cs="Arial"/>
          <w:sz w:val="24"/>
          <w:szCs w:val="24"/>
        </w:rPr>
      </w:pPr>
      <w:r>
        <w:rPr>
          <w:rFonts w:cs="Arial"/>
          <w:sz w:val="24"/>
          <w:szCs w:val="24"/>
        </w:rPr>
        <w:t>2.5</w:t>
      </w:r>
      <w:r w:rsidRPr="00FE1B1B">
        <w:rPr>
          <w:rFonts w:cs="Arial"/>
          <w:sz w:val="24"/>
          <w:szCs w:val="24"/>
        </w:rPr>
        <w:t>.1</w:t>
      </w:r>
      <w:r w:rsidRPr="00FE1B1B">
        <w:rPr>
          <w:rFonts w:cs="Arial"/>
          <w:sz w:val="24"/>
          <w:szCs w:val="24"/>
        </w:rPr>
        <w:tab/>
        <w:t xml:space="preserve">A impugnação deverá ser </w:t>
      </w:r>
      <w:r w:rsidR="005F2A17" w:rsidRPr="00FE1B1B">
        <w:rPr>
          <w:rFonts w:cs="Arial"/>
          <w:sz w:val="24"/>
          <w:szCs w:val="24"/>
        </w:rPr>
        <w:t xml:space="preserve">dirigida </w:t>
      </w:r>
      <w:r w:rsidRPr="00FE1B1B">
        <w:rPr>
          <w:rFonts w:cs="Arial"/>
          <w:sz w:val="24"/>
          <w:szCs w:val="24"/>
        </w:rPr>
        <w:t xml:space="preserve">à CESAMA, aos cuidados </w:t>
      </w:r>
      <w:proofErr w:type="gramStart"/>
      <w:r w:rsidRPr="00FE1B1B">
        <w:rPr>
          <w:rFonts w:cs="Arial"/>
          <w:sz w:val="24"/>
          <w:szCs w:val="24"/>
        </w:rPr>
        <w:t>d</w:t>
      </w:r>
      <w:r w:rsidR="005F2A17" w:rsidRPr="00FE1B1B">
        <w:rPr>
          <w:rFonts w:cs="Arial"/>
          <w:sz w:val="24"/>
          <w:szCs w:val="24"/>
        </w:rPr>
        <w:t>o(</w:t>
      </w:r>
      <w:proofErr w:type="gramEnd"/>
      <w:r w:rsidR="005F2A17" w:rsidRPr="00FE1B1B">
        <w:rPr>
          <w:rFonts w:cs="Arial"/>
          <w:sz w:val="24"/>
          <w:szCs w:val="24"/>
        </w:rPr>
        <w:t>a) Pregoeiro(a), que deverá</w:t>
      </w:r>
      <w:r w:rsidR="00991737" w:rsidRPr="00FE1B1B">
        <w:rPr>
          <w:rFonts w:cs="Arial"/>
          <w:sz w:val="24"/>
          <w:szCs w:val="24"/>
        </w:rPr>
        <w:t xml:space="preserve"> realizar os procedimentos necessários para o processamento, julgamento e decisão</w:t>
      </w:r>
      <w:r w:rsidR="005F2A17" w:rsidRPr="00FE1B1B">
        <w:rPr>
          <w:rFonts w:cs="Arial"/>
          <w:sz w:val="24"/>
          <w:szCs w:val="24"/>
        </w:rPr>
        <w:t xml:space="preserve"> </w:t>
      </w:r>
      <w:r w:rsidR="00991737" w:rsidRPr="00FE1B1B">
        <w:rPr>
          <w:rFonts w:cs="Arial"/>
          <w:sz w:val="24"/>
          <w:szCs w:val="24"/>
        </w:rPr>
        <w:t>d</w:t>
      </w:r>
      <w:r w:rsidRPr="00FE1B1B">
        <w:rPr>
          <w:rFonts w:cs="Arial"/>
          <w:sz w:val="24"/>
          <w:szCs w:val="24"/>
        </w:rPr>
        <w:t xml:space="preserve">a impugnação interposta, </w:t>
      </w:r>
      <w:r w:rsidR="005F2A17" w:rsidRPr="00FE1B1B">
        <w:rPr>
          <w:rFonts w:cs="Arial"/>
          <w:sz w:val="24"/>
          <w:szCs w:val="24"/>
        </w:rPr>
        <w:t xml:space="preserve">no prazo de 24 (vinte e quatro) horas, </w:t>
      </w:r>
      <w:r w:rsidRPr="00FE1B1B">
        <w:rPr>
          <w:rFonts w:cs="Arial"/>
          <w:sz w:val="24"/>
          <w:szCs w:val="24"/>
        </w:rPr>
        <w:t>salvo em situações extraordinárias que justifique a dilação deste prazo, hipótese em que o impugnante será informado previamente quanto à extensão do prazo para decisão da petição</w:t>
      </w:r>
      <w:r w:rsidR="005F2A17" w:rsidRPr="00FE1B1B">
        <w:rPr>
          <w:rFonts w:cs="Arial"/>
          <w:sz w:val="24"/>
          <w:szCs w:val="24"/>
        </w:rPr>
        <w:t>.</w:t>
      </w:r>
    </w:p>
    <w:p w:rsidR="00991737" w:rsidRPr="00FE1B1B" w:rsidRDefault="00991737" w:rsidP="0011392B">
      <w:pPr>
        <w:pStyle w:val="Corpodetexto"/>
        <w:tabs>
          <w:tab w:val="left" w:pos="-3402"/>
        </w:tabs>
        <w:spacing w:before="120" w:line="360" w:lineRule="auto"/>
        <w:rPr>
          <w:rFonts w:cs="Arial"/>
          <w:sz w:val="24"/>
          <w:szCs w:val="24"/>
        </w:rPr>
      </w:pPr>
      <w:r w:rsidRPr="00FE1B1B">
        <w:rPr>
          <w:rFonts w:cs="Arial"/>
          <w:sz w:val="24"/>
          <w:szCs w:val="24"/>
        </w:rPr>
        <w:t>2.5.2</w:t>
      </w:r>
      <w:r w:rsidRPr="00FE1B1B">
        <w:rPr>
          <w:rFonts w:cs="Arial"/>
          <w:sz w:val="24"/>
          <w:szCs w:val="24"/>
        </w:rPr>
        <w:tab/>
        <w:t>Compete à autoridade signatária do instrumento convocatório decidir as impugnações interpostas.</w:t>
      </w:r>
    </w:p>
    <w:p w:rsidR="000D2739" w:rsidRDefault="000D2739" w:rsidP="0011392B">
      <w:pPr>
        <w:tabs>
          <w:tab w:val="left" w:pos="-5954"/>
          <w:tab w:val="left" w:pos="-3402"/>
        </w:tabs>
        <w:spacing w:before="120" w:line="360" w:lineRule="auto"/>
        <w:rPr>
          <w:rFonts w:cs="Arial"/>
          <w:sz w:val="24"/>
          <w:szCs w:val="24"/>
        </w:rPr>
      </w:pPr>
      <w:r w:rsidRPr="00F85DB4">
        <w:rPr>
          <w:rFonts w:cs="Arial"/>
          <w:sz w:val="24"/>
          <w:szCs w:val="24"/>
        </w:rPr>
        <w:t>2.5.</w:t>
      </w:r>
      <w:r w:rsidR="00991737">
        <w:rPr>
          <w:rFonts w:cs="Arial"/>
          <w:sz w:val="24"/>
          <w:szCs w:val="24"/>
        </w:rPr>
        <w:t>3</w:t>
      </w:r>
      <w:r w:rsidRPr="00F85DB4">
        <w:rPr>
          <w:rFonts w:cs="Arial"/>
          <w:sz w:val="24"/>
          <w:szCs w:val="24"/>
        </w:rPr>
        <w:tab/>
      </w:r>
      <w:r>
        <w:rPr>
          <w:rFonts w:cs="Arial"/>
          <w:sz w:val="24"/>
          <w:szCs w:val="24"/>
        </w:rPr>
        <w:t xml:space="preserve">A </w:t>
      </w:r>
      <w:r w:rsidRPr="00CE0469">
        <w:rPr>
          <w:rFonts w:cs="Arial"/>
          <w:sz w:val="24"/>
          <w:szCs w:val="24"/>
        </w:rPr>
        <w:t>petição deverá ser</w:t>
      </w:r>
      <w:r w:rsidR="00446AF3">
        <w:rPr>
          <w:rFonts w:cs="Arial"/>
          <w:sz w:val="24"/>
          <w:szCs w:val="24"/>
        </w:rPr>
        <w:t xml:space="preserve"> digitalizada (</w:t>
      </w:r>
      <w:proofErr w:type="spellStart"/>
      <w:r w:rsidR="00446AF3">
        <w:rPr>
          <w:rFonts w:cs="Arial"/>
          <w:sz w:val="24"/>
          <w:szCs w:val="24"/>
        </w:rPr>
        <w:t>escaneada</w:t>
      </w:r>
      <w:proofErr w:type="spellEnd"/>
      <w:r w:rsidR="00446AF3">
        <w:rPr>
          <w:rFonts w:cs="Arial"/>
          <w:sz w:val="24"/>
          <w:szCs w:val="24"/>
        </w:rPr>
        <w:t>),</w:t>
      </w:r>
      <w:r w:rsidRPr="00CE0469">
        <w:rPr>
          <w:rFonts w:cs="Arial"/>
          <w:sz w:val="24"/>
          <w:szCs w:val="24"/>
        </w:rPr>
        <w:t xml:space="preserve"> assinada pelo </w:t>
      </w:r>
      <w:r>
        <w:rPr>
          <w:rFonts w:cs="Arial"/>
          <w:sz w:val="24"/>
          <w:szCs w:val="24"/>
        </w:rPr>
        <w:t>impugnante, acompanhada de cópia do documento de identificação e CPF do responsável</w:t>
      </w:r>
      <w:r w:rsidRPr="00CE0469">
        <w:rPr>
          <w:rFonts w:cs="Arial"/>
          <w:sz w:val="24"/>
          <w:szCs w:val="24"/>
        </w:rPr>
        <w:t xml:space="preserve">, ou </w:t>
      </w:r>
      <w:r w:rsidRPr="00CE0469">
        <w:rPr>
          <w:rFonts w:cs="Arial"/>
          <w:sz w:val="24"/>
          <w:szCs w:val="24"/>
        </w:rPr>
        <w:lastRenderedPageBreak/>
        <w:t>pelo representante legal ou credenciado d</w:t>
      </w:r>
      <w:r>
        <w:rPr>
          <w:rFonts w:cs="Arial"/>
          <w:sz w:val="24"/>
          <w:szCs w:val="24"/>
        </w:rPr>
        <w:t xml:space="preserve">o </w:t>
      </w:r>
      <w:r w:rsidRPr="00CE0469">
        <w:rPr>
          <w:rFonts w:cs="Arial"/>
          <w:sz w:val="24"/>
          <w:szCs w:val="24"/>
        </w:rPr>
        <w:t>licitante, com indicação de sua razão social, número do CNPJ e endereço, número</w:t>
      </w:r>
      <w:r>
        <w:rPr>
          <w:rFonts w:cs="Arial"/>
          <w:sz w:val="24"/>
          <w:szCs w:val="24"/>
        </w:rPr>
        <w:t xml:space="preserve"> </w:t>
      </w:r>
      <w:r w:rsidRPr="00CE0469">
        <w:rPr>
          <w:rFonts w:cs="Arial"/>
          <w:sz w:val="24"/>
          <w:szCs w:val="24"/>
        </w:rPr>
        <w:t>do documento de identificação e CPF do signatário e comprovante do poder de representação legal (contrato social, se sócio, contrato social e procuração, se procurador, somente procuração, se pública).</w:t>
      </w:r>
    </w:p>
    <w:p w:rsidR="000D2739" w:rsidRDefault="000D2739" w:rsidP="0011392B">
      <w:pPr>
        <w:tabs>
          <w:tab w:val="left" w:pos="-5954"/>
          <w:tab w:val="left" w:pos="-3402"/>
        </w:tabs>
        <w:spacing w:before="120" w:line="360" w:lineRule="auto"/>
        <w:rPr>
          <w:rFonts w:cs="Arial"/>
          <w:sz w:val="24"/>
          <w:szCs w:val="24"/>
        </w:rPr>
      </w:pPr>
      <w:r>
        <w:rPr>
          <w:rFonts w:cs="Arial"/>
          <w:sz w:val="24"/>
          <w:szCs w:val="24"/>
        </w:rPr>
        <w:t>2.5.</w:t>
      </w:r>
      <w:r w:rsidR="00276FFB">
        <w:rPr>
          <w:rFonts w:cs="Arial"/>
          <w:sz w:val="24"/>
          <w:szCs w:val="24"/>
        </w:rPr>
        <w:t>4</w:t>
      </w:r>
      <w:r>
        <w:rPr>
          <w:rFonts w:cs="Arial"/>
          <w:sz w:val="24"/>
          <w:szCs w:val="24"/>
        </w:rPr>
        <w:tab/>
        <w:t xml:space="preserve">A impugnação recebida </w:t>
      </w:r>
      <w:r w:rsidR="00A3623C">
        <w:rPr>
          <w:rFonts w:cs="Arial"/>
          <w:sz w:val="24"/>
          <w:szCs w:val="24"/>
        </w:rPr>
        <w:t xml:space="preserve">será </w:t>
      </w:r>
      <w:r w:rsidRPr="00F85DB4">
        <w:rPr>
          <w:rFonts w:cs="Arial"/>
          <w:sz w:val="24"/>
          <w:szCs w:val="24"/>
        </w:rPr>
        <w:t xml:space="preserve">divulgada no </w:t>
      </w:r>
      <w:r w:rsidRPr="000E375E">
        <w:rPr>
          <w:rFonts w:cs="Arial"/>
          <w:i/>
          <w:sz w:val="24"/>
          <w:szCs w:val="24"/>
        </w:rPr>
        <w:t>site</w:t>
      </w:r>
      <w:r w:rsidRPr="00F85DB4">
        <w:rPr>
          <w:rFonts w:cs="Arial"/>
          <w:sz w:val="24"/>
          <w:szCs w:val="24"/>
        </w:rPr>
        <w:t xml:space="preserve"> da CESAMA e no </w:t>
      </w:r>
      <w:r w:rsidRPr="00F85DB4">
        <w:rPr>
          <w:rFonts w:cs="Arial"/>
          <w:i/>
          <w:sz w:val="24"/>
          <w:szCs w:val="24"/>
        </w:rPr>
        <w:t>Portal de Compras Governamentais</w:t>
      </w:r>
      <w:r w:rsidRPr="00F85DB4">
        <w:rPr>
          <w:rFonts w:cs="Arial"/>
          <w:sz w:val="24"/>
          <w:szCs w:val="24"/>
        </w:rPr>
        <w:t xml:space="preserve"> para conhecimento de todos os interessados</w:t>
      </w:r>
      <w:r>
        <w:rPr>
          <w:rFonts w:cs="Arial"/>
          <w:sz w:val="24"/>
          <w:szCs w:val="24"/>
        </w:rPr>
        <w:t>.</w:t>
      </w:r>
    </w:p>
    <w:p w:rsidR="000D2739" w:rsidRPr="00F85DB4" w:rsidRDefault="000D2739" w:rsidP="0011392B">
      <w:pPr>
        <w:tabs>
          <w:tab w:val="left" w:pos="-5954"/>
          <w:tab w:val="left" w:pos="-3402"/>
        </w:tabs>
        <w:spacing w:before="120" w:line="360" w:lineRule="auto"/>
        <w:rPr>
          <w:rFonts w:cs="Arial"/>
          <w:sz w:val="24"/>
          <w:szCs w:val="24"/>
        </w:rPr>
      </w:pPr>
      <w:r>
        <w:rPr>
          <w:rFonts w:cs="Arial"/>
          <w:sz w:val="24"/>
          <w:szCs w:val="24"/>
        </w:rPr>
        <w:t>2.5.</w:t>
      </w:r>
      <w:r w:rsidR="00276FFB">
        <w:rPr>
          <w:rFonts w:cs="Arial"/>
          <w:sz w:val="24"/>
          <w:szCs w:val="24"/>
        </w:rPr>
        <w:t>5</w:t>
      </w:r>
      <w:r>
        <w:rPr>
          <w:rFonts w:cs="Arial"/>
          <w:sz w:val="24"/>
          <w:szCs w:val="24"/>
        </w:rPr>
        <w:t>.</w:t>
      </w:r>
      <w:r>
        <w:rPr>
          <w:rFonts w:cs="Arial"/>
          <w:sz w:val="24"/>
          <w:szCs w:val="24"/>
        </w:rPr>
        <w:tab/>
      </w:r>
      <w:r w:rsidRPr="00F85DB4">
        <w:rPr>
          <w:rFonts w:cs="Arial"/>
          <w:sz w:val="24"/>
          <w:szCs w:val="24"/>
        </w:rPr>
        <w:t xml:space="preserve">A CESAMA não se responsabilizará por impugnações endereçadas por outras formas e que não tendo sido acusado </w:t>
      </w:r>
      <w:r w:rsidR="00991737">
        <w:rPr>
          <w:rFonts w:cs="Arial"/>
          <w:sz w:val="24"/>
          <w:szCs w:val="24"/>
        </w:rPr>
        <w:t xml:space="preserve">o registro do </w:t>
      </w:r>
      <w:r w:rsidRPr="00F85DB4">
        <w:rPr>
          <w:rFonts w:cs="Arial"/>
          <w:sz w:val="24"/>
          <w:szCs w:val="24"/>
        </w:rPr>
        <w:t xml:space="preserve">recebimento </w:t>
      </w:r>
      <w:proofErr w:type="gramStart"/>
      <w:r w:rsidRPr="00F85DB4">
        <w:rPr>
          <w:rFonts w:cs="Arial"/>
          <w:sz w:val="24"/>
          <w:szCs w:val="24"/>
        </w:rPr>
        <w:t>pelo(</w:t>
      </w:r>
      <w:proofErr w:type="gramEnd"/>
      <w:r w:rsidRPr="00F85DB4">
        <w:rPr>
          <w:rFonts w:cs="Arial"/>
          <w:sz w:val="24"/>
          <w:szCs w:val="24"/>
        </w:rPr>
        <w:t>a) Pregoeiro(a), sejam intempestivas.</w:t>
      </w:r>
    </w:p>
    <w:p w:rsidR="00991737" w:rsidRPr="00FE1B1B" w:rsidRDefault="00991737" w:rsidP="0011392B">
      <w:pPr>
        <w:tabs>
          <w:tab w:val="left" w:pos="-5954"/>
          <w:tab w:val="left" w:pos="-3402"/>
        </w:tabs>
        <w:spacing w:before="120" w:line="360" w:lineRule="auto"/>
        <w:rPr>
          <w:rFonts w:cs="Arial"/>
          <w:sz w:val="24"/>
          <w:szCs w:val="24"/>
        </w:rPr>
      </w:pPr>
      <w:r>
        <w:rPr>
          <w:rFonts w:cs="Arial"/>
          <w:sz w:val="24"/>
          <w:szCs w:val="24"/>
        </w:rPr>
        <w:t>2.</w:t>
      </w:r>
      <w:r w:rsidR="00276FFB" w:rsidRPr="00FE1B1B">
        <w:rPr>
          <w:rFonts w:cs="Arial"/>
          <w:sz w:val="24"/>
          <w:szCs w:val="24"/>
        </w:rPr>
        <w:t>5.6</w:t>
      </w:r>
      <w:r w:rsidRPr="00FE1B1B">
        <w:rPr>
          <w:rFonts w:cs="Arial"/>
          <w:sz w:val="24"/>
          <w:szCs w:val="24"/>
        </w:rPr>
        <w:tab/>
        <w:t>Se a impugnação for julgada procedente, a C</w:t>
      </w:r>
      <w:r w:rsidR="00CD0D23" w:rsidRPr="00FE1B1B">
        <w:rPr>
          <w:rFonts w:cs="Arial"/>
          <w:sz w:val="24"/>
          <w:szCs w:val="24"/>
        </w:rPr>
        <w:t>ESAMA</w:t>
      </w:r>
      <w:r w:rsidRPr="00FE1B1B">
        <w:rPr>
          <w:rFonts w:cs="Arial"/>
          <w:sz w:val="24"/>
          <w:szCs w:val="24"/>
        </w:rPr>
        <w:t xml:space="preserve"> deverá:</w:t>
      </w:r>
    </w:p>
    <w:p w:rsidR="00991737" w:rsidRPr="00FE1B1B" w:rsidRDefault="00991737" w:rsidP="005A6E3E">
      <w:pPr>
        <w:numPr>
          <w:ilvl w:val="0"/>
          <w:numId w:val="7"/>
        </w:numPr>
        <w:tabs>
          <w:tab w:val="left" w:pos="-5954"/>
          <w:tab w:val="left" w:pos="-3402"/>
        </w:tabs>
        <w:spacing w:before="120" w:line="360" w:lineRule="auto"/>
        <w:ind w:left="1134" w:hanging="283"/>
        <w:rPr>
          <w:rFonts w:cs="Arial"/>
          <w:sz w:val="24"/>
          <w:szCs w:val="24"/>
        </w:rPr>
      </w:pPr>
      <w:r w:rsidRPr="00FE1B1B">
        <w:rPr>
          <w:rFonts w:cs="Arial"/>
          <w:sz w:val="24"/>
          <w:szCs w:val="24"/>
        </w:rPr>
        <w:t xml:space="preserve">Na hipótese de ilegalidade insanável, anular a licitação total ou parcialmente; </w:t>
      </w:r>
    </w:p>
    <w:p w:rsidR="00991737" w:rsidRPr="00FE1B1B" w:rsidRDefault="00991737" w:rsidP="005A6E3E">
      <w:pPr>
        <w:numPr>
          <w:ilvl w:val="0"/>
          <w:numId w:val="7"/>
        </w:numPr>
        <w:tabs>
          <w:tab w:val="left" w:pos="-5954"/>
          <w:tab w:val="left" w:pos="-3402"/>
        </w:tabs>
        <w:spacing w:before="120" w:line="360" w:lineRule="auto"/>
        <w:ind w:left="1134" w:hanging="283"/>
        <w:rPr>
          <w:rFonts w:cs="Arial"/>
          <w:sz w:val="24"/>
          <w:szCs w:val="24"/>
        </w:rPr>
      </w:pPr>
      <w:r w:rsidRPr="00FE1B1B">
        <w:rPr>
          <w:rFonts w:cs="Arial"/>
          <w:sz w:val="24"/>
          <w:szCs w:val="24"/>
        </w:rPr>
        <w:t>Na hipótese de defeitos ou ilegalidades sanáveis, corrigir o ato, devendo:</w:t>
      </w:r>
    </w:p>
    <w:p w:rsidR="00991737" w:rsidRPr="00FE1B1B" w:rsidRDefault="00991737" w:rsidP="005A6E3E">
      <w:pPr>
        <w:numPr>
          <w:ilvl w:val="0"/>
          <w:numId w:val="8"/>
        </w:numPr>
        <w:tabs>
          <w:tab w:val="left" w:pos="-5954"/>
          <w:tab w:val="left" w:pos="-3402"/>
          <w:tab w:val="left" w:pos="1418"/>
        </w:tabs>
        <w:spacing w:before="120" w:line="360" w:lineRule="auto"/>
        <w:ind w:left="1418" w:hanging="284"/>
        <w:rPr>
          <w:rFonts w:cs="Arial"/>
          <w:sz w:val="24"/>
          <w:szCs w:val="24"/>
        </w:rPr>
      </w:pPr>
      <w:proofErr w:type="gramStart"/>
      <w:r w:rsidRPr="00FE1B1B">
        <w:rPr>
          <w:rFonts w:cs="Arial"/>
          <w:sz w:val="24"/>
          <w:szCs w:val="24"/>
        </w:rPr>
        <w:t>republicar</w:t>
      </w:r>
      <w:proofErr w:type="gramEnd"/>
      <w:r w:rsidRPr="00FE1B1B">
        <w:rPr>
          <w:rFonts w:cs="Arial"/>
          <w:sz w:val="24"/>
          <w:szCs w:val="24"/>
        </w:rPr>
        <w:t xml:space="preserve"> o aviso da licitação pela mesma forma que se deu o texto original, devolvendo o prazo de publicidade inicialmente definido, exceto se a alteração no instrumento convocatório não afetar a participação de interessados no certame; </w:t>
      </w:r>
    </w:p>
    <w:p w:rsidR="00991737" w:rsidRPr="00FE1B1B" w:rsidRDefault="00991737" w:rsidP="005A6E3E">
      <w:pPr>
        <w:numPr>
          <w:ilvl w:val="0"/>
          <w:numId w:val="8"/>
        </w:numPr>
        <w:tabs>
          <w:tab w:val="left" w:pos="-5954"/>
          <w:tab w:val="left" w:pos="-3402"/>
          <w:tab w:val="left" w:pos="1418"/>
        </w:tabs>
        <w:spacing w:before="120" w:line="360" w:lineRule="auto"/>
        <w:ind w:left="1418" w:hanging="284"/>
        <w:rPr>
          <w:rFonts w:cs="Arial"/>
          <w:sz w:val="24"/>
          <w:szCs w:val="24"/>
        </w:rPr>
      </w:pPr>
      <w:proofErr w:type="gramStart"/>
      <w:r w:rsidRPr="00FE1B1B">
        <w:rPr>
          <w:rFonts w:cs="Arial"/>
          <w:sz w:val="24"/>
          <w:szCs w:val="24"/>
        </w:rPr>
        <w:t>comunicar</w:t>
      </w:r>
      <w:proofErr w:type="gramEnd"/>
      <w:r w:rsidRPr="00FE1B1B">
        <w:rPr>
          <w:rFonts w:cs="Arial"/>
          <w:sz w:val="24"/>
          <w:szCs w:val="24"/>
        </w:rPr>
        <w:t xml:space="preserve"> a decisão da impugnação a todos os licitantes, através de divulgação no </w:t>
      </w:r>
      <w:r w:rsidRPr="00FE1B1B">
        <w:rPr>
          <w:rFonts w:cs="Arial"/>
          <w:i/>
          <w:sz w:val="24"/>
          <w:szCs w:val="24"/>
        </w:rPr>
        <w:t>site</w:t>
      </w:r>
      <w:r w:rsidRPr="00FE1B1B">
        <w:rPr>
          <w:rFonts w:cs="Arial"/>
          <w:sz w:val="24"/>
          <w:szCs w:val="24"/>
        </w:rPr>
        <w:t xml:space="preserve"> da CESAMA.</w:t>
      </w:r>
    </w:p>
    <w:p w:rsidR="00991737" w:rsidRPr="00FE1B1B" w:rsidRDefault="00991737" w:rsidP="005150A8">
      <w:pPr>
        <w:tabs>
          <w:tab w:val="left" w:pos="-5954"/>
          <w:tab w:val="left" w:pos="-3402"/>
        </w:tabs>
        <w:spacing w:before="120" w:line="360" w:lineRule="auto"/>
        <w:rPr>
          <w:rFonts w:cs="Arial"/>
          <w:sz w:val="24"/>
          <w:szCs w:val="24"/>
        </w:rPr>
      </w:pPr>
      <w:r w:rsidRPr="00FE1B1B">
        <w:rPr>
          <w:rFonts w:cs="Arial"/>
          <w:sz w:val="24"/>
          <w:szCs w:val="24"/>
        </w:rPr>
        <w:t>2.</w:t>
      </w:r>
      <w:r w:rsidR="00276FFB" w:rsidRPr="00FE1B1B">
        <w:rPr>
          <w:rFonts w:cs="Arial"/>
          <w:sz w:val="24"/>
          <w:szCs w:val="24"/>
        </w:rPr>
        <w:t>5.7</w:t>
      </w:r>
      <w:r w:rsidRPr="00FE1B1B">
        <w:rPr>
          <w:rFonts w:cs="Arial"/>
          <w:sz w:val="24"/>
          <w:szCs w:val="24"/>
        </w:rPr>
        <w:tab/>
        <w:t xml:space="preserve">Se a impugnação for julgada improcedente, a </w:t>
      </w:r>
      <w:r w:rsidR="00CD0D23" w:rsidRPr="00FE1B1B">
        <w:rPr>
          <w:rFonts w:cs="Arial"/>
          <w:sz w:val="24"/>
          <w:szCs w:val="24"/>
        </w:rPr>
        <w:t>CESAMA</w:t>
      </w:r>
      <w:r w:rsidRPr="00FE1B1B">
        <w:rPr>
          <w:rFonts w:cs="Arial"/>
          <w:sz w:val="24"/>
          <w:szCs w:val="24"/>
        </w:rPr>
        <w:t xml:space="preserve"> deverá comunicar a decisão diretamente ao impugnante,</w:t>
      </w:r>
      <w:r w:rsidR="00FE1B1B" w:rsidRPr="00FE1B1B">
        <w:rPr>
          <w:rFonts w:cs="Arial"/>
          <w:sz w:val="24"/>
          <w:szCs w:val="24"/>
        </w:rPr>
        <w:t xml:space="preserve"> sem prejuízo da divulgação contida no item 2.5.4,</w:t>
      </w:r>
      <w:r w:rsidRPr="00FE1B1B">
        <w:rPr>
          <w:rFonts w:cs="Arial"/>
          <w:sz w:val="24"/>
          <w:szCs w:val="24"/>
        </w:rPr>
        <w:t xml:space="preserve"> dando seguimento à licitação.</w:t>
      </w:r>
    </w:p>
    <w:p w:rsidR="00991737" w:rsidRPr="00FE1B1B" w:rsidRDefault="00991737" w:rsidP="005150A8">
      <w:pPr>
        <w:tabs>
          <w:tab w:val="left" w:pos="-5954"/>
          <w:tab w:val="left" w:pos="-3402"/>
        </w:tabs>
        <w:spacing w:before="120" w:line="360" w:lineRule="auto"/>
        <w:rPr>
          <w:rFonts w:cs="Arial"/>
          <w:sz w:val="24"/>
          <w:szCs w:val="24"/>
        </w:rPr>
      </w:pPr>
      <w:proofErr w:type="gramStart"/>
      <w:r w:rsidRPr="00FE1B1B">
        <w:rPr>
          <w:rFonts w:cs="Arial"/>
          <w:sz w:val="24"/>
          <w:szCs w:val="24"/>
        </w:rPr>
        <w:t>2.</w:t>
      </w:r>
      <w:r w:rsidR="00276FFB" w:rsidRPr="00FE1B1B">
        <w:rPr>
          <w:rFonts w:cs="Arial"/>
          <w:sz w:val="24"/>
          <w:szCs w:val="24"/>
        </w:rPr>
        <w:t>6</w:t>
      </w:r>
      <w:r w:rsidR="005150A8" w:rsidRPr="00FE1B1B">
        <w:rPr>
          <w:rFonts w:cs="Arial"/>
          <w:sz w:val="24"/>
          <w:szCs w:val="24"/>
        </w:rPr>
        <w:t xml:space="preserve"> </w:t>
      </w:r>
      <w:r w:rsidRPr="00FE1B1B">
        <w:rPr>
          <w:rFonts w:cs="Arial"/>
          <w:sz w:val="24"/>
          <w:szCs w:val="24"/>
        </w:rPr>
        <w:t xml:space="preserve">Na hipótese da </w:t>
      </w:r>
      <w:r w:rsidR="00CD0D23" w:rsidRPr="00FE1B1B">
        <w:rPr>
          <w:rFonts w:cs="Arial"/>
          <w:sz w:val="24"/>
          <w:szCs w:val="24"/>
        </w:rPr>
        <w:t>CESAMA</w:t>
      </w:r>
      <w:r w:rsidRPr="00FE1B1B">
        <w:rPr>
          <w:rFonts w:cs="Arial"/>
          <w:sz w:val="24"/>
          <w:szCs w:val="24"/>
        </w:rPr>
        <w:t xml:space="preserve"> não decidir a impugnação no prazo estabelecido</w:t>
      </w:r>
      <w:r w:rsidR="00276FFB" w:rsidRPr="00FE1B1B">
        <w:rPr>
          <w:rFonts w:cs="Arial"/>
          <w:sz w:val="24"/>
          <w:szCs w:val="24"/>
        </w:rPr>
        <w:t xml:space="preserve"> ou não responder o pedido de esclarecimento até a data fixada para a ocorrência do certame</w:t>
      </w:r>
      <w:r w:rsidRPr="00FE1B1B">
        <w:rPr>
          <w:rFonts w:cs="Arial"/>
          <w:sz w:val="24"/>
          <w:szCs w:val="24"/>
        </w:rPr>
        <w:t xml:space="preserve">, a licitação </w:t>
      </w:r>
      <w:r w:rsidR="00276FFB" w:rsidRPr="00FE1B1B">
        <w:rPr>
          <w:rFonts w:cs="Arial"/>
          <w:sz w:val="24"/>
          <w:szCs w:val="24"/>
        </w:rPr>
        <w:t>será</w:t>
      </w:r>
      <w:r w:rsidRPr="00FE1B1B">
        <w:rPr>
          <w:rFonts w:cs="Arial"/>
          <w:sz w:val="24"/>
          <w:szCs w:val="24"/>
        </w:rPr>
        <w:t xml:space="preserve"> adiada, convocando-se nova data para abertura das </w:t>
      </w:r>
      <w:r w:rsidRPr="000C5703">
        <w:rPr>
          <w:rFonts w:cs="Arial"/>
          <w:sz w:val="24"/>
          <w:szCs w:val="24"/>
        </w:rPr>
        <w:t>propostas comerciais</w:t>
      </w:r>
      <w:r w:rsidR="00276FFB" w:rsidRPr="000C5703">
        <w:rPr>
          <w:rFonts w:cs="Arial"/>
          <w:sz w:val="24"/>
          <w:szCs w:val="24"/>
        </w:rPr>
        <w:t>, após divulgação dos esclarecimentos e/ou julgamento da impugnação,</w:t>
      </w:r>
      <w:r w:rsidRPr="000C5703">
        <w:rPr>
          <w:rFonts w:cs="Arial"/>
          <w:sz w:val="24"/>
          <w:szCs w:val="24"/>
        </w:rPr>
        <w:t xml:space="preserve"> com antecedência mínima de 2 (dois) dias úteis</w:t>
      </w:r>
      <w:r w:rsidR="000C5703" w:rsidRPr="000C5703">
        <w:rPr>
          <w:rFonts w:cs="Arial"/>
          <w:sz w:val="24"/>
          <w:szCs w:val="24"/>
        </w:rPr>
        <w:t>, caso não haja alteração no instrumento convocatório que afete a elaboração das propostas, hipótese em que deverá ser observado o item 2.5.6.</w:t>
      </w:r>
      <w:proofErr w:type="gramEnd"/>
    </w:p>
    <w:p w:rsidR="00650E8D" w:rsidRDefault="00B41EF6" w:rsidP="005150A8">
      <w:pPr>
        <w:tabs>
          <w:tab w:val="left" w:pos="-5954"/>
          <w:tab w:val="left" w:pos="-3402"/>
        </w:tabs>
        <w:spacing w:before="120" w:line="360" w:lineRule="auto"/>
        <w:rPr>
          <w:rFonts w:cs="Arial"/>
          <w:sz w:val="24"/>
          <w:szCs w:val="24"/>
        </w:rPr>
      </w:pPr>
      <w:r w:rsidRPr="00F23E50">
        <w:rPr>
          <w:rFonts w:cs="Arial"/>
          <w:sz w:val="24"/>
          <w:szCs w:val="24"/>
        </w:rPr>
        <w:lastRenderedPageBreak/>
        <w:t>2.</w:t>
      </w:r>
      <w:r w:rsidR="00276FFB">
        <w:rPr>
          <w:rFonts w:cs="Arial"/>
          <w:sz w:val="24"/>
          <w:szCs w:val="24"/>
        </w:rPr>
        <w:t>7</w:t>
      </w:r>
      <w:r w:rsidR="005150A8">
        <w:rPr>
          <w:rFonts w:cs="Arial"/>
          <w:sz w:val="24"/>
          <w:szCs w:val="24"/>
        </w:rPr>
        <w:t xml:space="preserve"> </w:t>
      </w:r>
      <w:r w:rsidRPr="00F23E50">
        <w:rPr>
          <w:rFonts w:cs="Arial"/>
          <w:sz w:val="24"/>
          <w:szCs w:val="24"/>
        </w:rPr>
        <w:t xml:space="preserve">O </w:t>
      </w:r>
      <w:r w:rsidRPr="0005425E">
        <w:rPr>
          <w:rFonts w:cs="Arial"/>
          <w:bCs/>
          <w:i/>
          <w:sz w:val="24"/>
          <w:szCs w:val="24"/>
        </w:rPr>
        <w:t>download</w:t>
      </w:r>
      <w:r w:rsidRPr="00F23E50">
        <w:rPr>
          <w:rFonts w:cs="Arial"/>
          <w:sz w:val="24"/>
          <w:szCs w:val="24"/>
        </w:rPr>
        <w:t xml:space="preserve"> do Edital, a verificação das atualizações e dos esclarecimentos feitos até a data da abertura</w:t>
      </w:r>
      <w:r w:rsidR="00365D37">
        <w:rPr>
          <w:rFonts w:cs="Arial"/>
          <w:sz w:val="24"/>
          <w:szCs w:val="24"/>
        </w:rPr>
        <w:t xml:space="preserve"> das propostas</w:t>
      </w:r>
      <w:r w:rsidR="00A3623C">
        <w:rPr>
          <w:rFonts w:cs="Arial"/>
          <w:sz w:val="24"/>
          <w:szCs w:val="24"/>
        </w:rPr>
        <w:t>,</w:t>
      </w:r>
      <w:r w:rsidRPr="00F23E50">
        <w:rPr>
          <w:rFonts w:cs="Arial"/>
          <w:sz w:val="24"/>
          <w:szCs w:val="24"/>
        </w:rPr>
        <w:t xml:space="preserve"> ficam a cargo dos licitantes. </w:t>
      </w:r>
    </w:p>
    <w:p w:rsidR="00650E8D" w:rsidRDefault="00650E8D" w:rsidP="005150A8">
      <w:pPr>
        <w:tabs>
          <w:tab w:val="left" w:pos="-5954"/>
          <w:tab w:val="left" w:pos="-3402"/>
        </w:tabs>
        <w:spacing w:before="120" w:line="360" w:lineRule="auto"/>
        <w:rPr>
          <w:rFonts w:cs="Arial"/>
          <w:sz w:val="24"/>
          <w:szCs w:val="24"/>
        </w:rPr>
      </w:pPr>
      <w:r w:rsidRPr="00F23E50">
        <w:rPr>
          <w:rFonts w:cs="Arial"/>
          <w:sz w:val="24"/>
          <w:szCs w:val="24"/>
        </w:rPr>
        <w:t>2.</w:t>
      </w:r>
      <w:r w:rsidR="00276FFB">
        <w:rPr>
          <w:rFonts w:cs="Arial"/>
          <w:sz w:val="24"/>
          <w:szCs w:val="24"/>
        </w:rPr>
        <w:t>8</w:t>
      </w:r>
      <w:r w:rsidR="005150A8">
        <w:rPr>
          <w:rFonts w:cs="Arial"/>
          <w:sz w:val="24"/>
          <w:szCs w:val="24"/>
        </w:rPr>
        <w:t xml:space="preserve"> </w:t>
      </w:r>
      <w:r w:rsidRPr="00894D41">
        <w:rPr>
          <w:rFonts w:cs="Arial"/>
          <w:sz w:val="24"/>
          <w:szCs w:val="24"/>
        </w:rPr>
        <w:t>Todas as atas relacionadas a este certame</w:t>
      </w:r>
      <w:r w:rsidR="00276FFB" w:rsidRPr="00894D41">
        <w:rPr>
          <w:rFonts w:cs="Arial"/>
          <w:sz w:val="24"/>
          <w:szCs w:val="24"/>
        </w:rPr>
        <w:t>, geradas automaticamente pelo sistema,</w:t>
      </w:r>
      <w:r w:rsidRPr="00894D41">
        <w:rPr>
          <w:rFonts w:cs="Arial"/>
          <w:sz w:val="24"/>
          <w:szCs w:val="24"/>
        </w:rPr>
        <w:t xml:space="preserve"> ficarão a disposição dos </w:t>
      </w:r>
      <w:r w:rsidR="0054331E" w:rsidRPr="00894D41">
        <w:rPr>
          <w:rFonts w:cs="Arial"/>
          <w:sz w:val="24"/>
          <w:szCs w:val="24"/>
        </w:rPr>
        <w:t>interessados</w:t>
      </w:r>
      <w:r w:rsidRPr="00894D41">
        <w:rPr>
          <w:rFonts w:cs="Arial"/>
          <w:sz w:val="24"/>
          <w:szCs w:val="24"/>
        </w:rPr>
        <w:t xml:space="preserve"> para consulta no </w:t>
      </w:r>
      <w:r w:rsidRPr="00894D41">
        <w:rPr>
          <w:rFonts w:cs="Arial"/>
          <w:i/>
          <w:sz w:val="24"/>
          <w:szCs w:val="24"/>
        </w:rPr>
        <w:t>site</w:t>
      </w:r>
      <w:r w:rsidRPr="00894D41">
        <w:rPr>
          <w:rFonts w:cs="Arial"/>
          <w:sz w:val="24"/>
          <w:szCs w:val="24"/>
        </w:rPr>
        <w:t xml:space="preserve"> </w:t>
      </w:r>
      <w:hyperlink r:id="rId19" w:history="1">
        <w:r w:rsidRPr="00894D41">
          <w:rPr>
            <w:rStyle w:val="Hyperlink"/>
            <w:color w:val="auto"/>
            <w:sz w:val="24"/>
            <w:szCs w:val="24"/>
          </w:rPr>
          <w:t>www.comprasgovernamentais.gov.br</w:t>
        </w:r>
      </w:hyperlink>
      <w:r w:rsidRPr="00894D41">
        <w:rPr>
          <w:sz w:val="24"/>
          <w:szCs w:val="24"/>
          <w:u w:val="single"/>
        </w:rPr>
        <w:t>.</w:t>
      </w:r>
      <w:r w:rsidRPr="00F23E50">
        <w:rPr>
          <w:rFonts w:cs="Arial"/>
          <w:sz w:val="24"/>
          <w:szCs w:val="24"/>
        </w:rPr>
        <w:t xml:space="preserve"> </w:t>
      </w:r>
    </w:p>
    <w:p w:rsidR="00B41EF6" w:rsidRPr="00F23E50" w:rsidRDefault="00AF3C00" w:rsidP="005150A8">
      <w:pPr>
        <w:tabs>
          <w:tab w:val="left" w:pos="-5954"/>
          <w:tab w:val="left" w:pos="-3402"/>
        </w:tabs>
        <w:spacing w:before="120" w:line="360" w:lineRule="auto"/>
        <w:rPr>
          <w:rFonts w:cs="Arial"/>
          <w:sz w:val="24"/>
          <w:szCs w:val="24"/>
        </w:rPr>
      </w:pPr>
      <w:r>
        <w:rPr>
          <w:rFonts w:cs="Arial"/>
          <w:sz w:val="24"/>
          <w:szCs w:val="24"/>
        </w:rPr>
        <w:t>2.</w:t>
      </w:r>
      <w:r w:rsidR="00276FFB">
        <w:rPr>
          <w:rFonts w:cs="Arial"/>
          <w:sz w:val="24"/>
          <w:szCs w:val="24"/>
        </w:rPr>
        <w:t>9</w:t>
      </w:r>
      <w:r w:rsidR="005150A8">
        <w:rPr>
          <w:rFonts w:cs="Arial"/>
          <w:sz w:val="24"/>
          <w:szCs w:val="24"/>
        </w:rPr>
        <w:t xml:space="preserve"> </w:t>
      </w:r>
      <w:r w:rsidR="00B41EF6" w:rsidRPr="00F23E50">
        <w:rPr>
          <w:rFonts w:cs="Arial"/>
          <w:sz w:val="24"/>
          <w:szCs w:val="24"/>
        </w:rPr>
        <w:t xml:space="preserve">A CESAMA </w:t>
      </w:r>
      <w:r w:rsidR="00B41EF6" w:rsidRPr="00F23E50">
        <w:rPr>
          <w:rFonts w:cs="Arial"/>
          <w:iCs/>
          <w:sz w:val="24"/>
          <w:szCs w:val="24"/>
        </w:rPr>
        <w:t>não se responsabiliza</w:t>
      </w:r>
      <w:r w:rsidR="00B41EF6" w:rsidRPr="00F23E50">
        <w:rPr>
          <w:rFonts w:cs="Arial"/>
          <w:sz w:val="24"/>
          <w:szCs w:val="24"/>
        </w:rPr>
        <w:t xml:space="preserve"> pela falta de informações ou pelas não atualizações por parte dos licitantes </w:t>
      </w:r>
      <w:r w:rsidR="00365D37">
        <w:rPr>
          <w:rFonts w:cs="Arial"/>
          <w:sz w:val="24"/>
          <w:szCs w:val="24"/>
        </w:rPr>
        <w:t xml:space="preserve">do conteúdo </w:t>
      </w:r>
      <w:r w:rsidR="00B41EF6" w:rsidRPr="00F23E50">
        <w:rPr>
          <w:rFonts w:cs="Arial"/>
          <w:sz w:val="24"/>
          <w:szCs w:val="24"/>
        </w:rPr>
        <w:t>disponibilizad</w:t>
      </w:r>
      <w:r w:rsidR="00365D37">
        <w:rPr>
          <w:rFonts w:cs="Arial"/>
          <w:sz w:val="24"/>
          <w:szCs w:val="24"/>
        </w:rPr>
        <w:t>o</w:t>
      </w:r>
      <w:r w:rsidR="00B41EF6" w:rsidRPr="00F23E50">
        <w:rPr>
          <w:rFonts w:cs="Arial"/>
          <w:sz w:val="24"/>
          <w:szCs w:val="24"/>
        </w:rPr>
        <w:t xml:space="preserve"> no </w:t>
      </w:r>
      <w:r w:rsidR="00B41EF6" w:rsidRPr="00365D37">
        <w:rPr>
          <w:rFonts w:cs="Arial"/>
          <w:i/>
          <w:sz w:val="24"/>
          <w:szCs w:val="24"/>
        </w:rPr>
        <w:t>site</w:t>
      </w:r>
      <w:r w:rsidR="00B41EF6" w:rsidRPr="00F23E50">
        <w:rPr>
          <w:rFonts w:cs="Arial"/>
          <w:sz w:val="24"/>
          <w:szCs w:val="24"/>
        </w:rPr>
        <w:t xml:space="preserve"> da CESAMA e no </w:t>
      </w:r>
      <w:r w:rsidR="0005425E" w:rsidRPr="0005425E">
        <w:rPr>
          <w:rFonts w:cs="Arial"/>
          <w:i/>
          <w:sz w:val="24"/>
          <w:szCs w:val="24"/>
        </w:rPr>
        <w:t>Portal de Compras Governamentais</w:t>
      </w:r>
      <w:r w:rsidR="00B41EF6" w:rsidRPr="00F23E50">
        <w:rPr>
          <w:rFonts w:cs="Arial"/>
          <w:sz w:val="24"/>
          <w:szCs w:val="24"/>
        </w:rPr>
        <w:t>.</w:t>
      </w:r>
    </w:p>
    <w:p w:rsidR="00B41EF6" w:rsidRPr="00856066" w:rsidRDefault="00B41EF6" w:rsidP="006E54DA">
      <w:pPr>
        <w:pStyle w:val="WW-Corpodetexto312"/>
        <w:spacing w:before="480" w:line="360" w:lineRule="auto"/>
        <w:rPr>
          <w:color w:val="000000"/>
          <w:sz w:val="24"/>
          <w:szCs w:val="24"/>
        </w:rPr>
      </w:pPr>
      <w:r w:rsidRPr="00856066">
        <w:rPr>
          <w:color w:val="000000"/>
          <w:sz w:val="24"/>
          <w:szCs w:val="24"/>
        </w:rPr>
        <w:t>CAPÍTULO 03: CONDIÇÕES GERAIS PARA PARTICIPAÇÃO</w:t>
      </w:r>
    </w:p>
    <w:p w:rsidR="00B41EF6" w:rsidRPr="00856066" w:rsidRDefault="00B41EF6" w:rsidP="005150A8">
      <w:pPr>
        <w:pStyle w:val="WW-Corpodetexto312"/>
        <w:spacing w:before="120" w:line="360" w:lineRule="auto"/>
        <w:rPr>
          <w:b w:val="0"/>
          <w:bCs w:val="0"/>
          <w:color w:val="0000FF"/>
          <w:sz w:val="24"/>
          <w:szCs w:val="24"/>
        </w:rPr>
      </w:pPr>
      <w:r w:rsidRPr="00856066">
        <w:rPr>
          <w:b w:val="0"/>
          <w:bCs w:val="0"/>
          <w:sz w:val="24"/>
          <w:szCs w:val="24"/>
        </w:rPr>
        <w:t>3.1</w:t>
      </w:r>
      <w:r w:rsidR="005150A8">
        <w:rPr>
          <w:b w:val="0"/>
          <w:bCs w:val="0"/>
          <w:sz w:val="24"/>
          <w:szCs w:val="24"/>
        </w:rPr>
        <w:t xml:space="preserve"> </w:t>
      </w:r>
      <w:r w:rsidRPr="00856066">
        <w:rPr>
          <w:b w:val="0"/>
          <w:bCs w:val="0"/>
          <w:sz w:val="24"/>
          <w:szCs w:val="24"/>
        </w:rPr>
        <w:t xml:space="preserve">Poderão participar deste certame </w:t>
      </w:r>
      <w:r w:rsidR="00856066">
        <w:rPr>
          <w:b w:val="0"/>
          <w:bCs w:val="0"/>
          <w:sz w:val="24"/>
          <w:szCs w:val="24"/>
        </w:rPr>
        <w:t>pessoas jurídicas</w:t>
      </w:r>
      <w:r w:rsidRPr="00856066">
        <w:rPr>
          <w:b w:val="0"/>
          <w:bCs w:val="0"/>
          <w:sz w:val="24"/>
          <w:szCs w:val="24"/>
        </w:rPr>
        <w:t xml:space="preserve"> do ramo pertinente ao objeto desta licitação</w:t>
      </w:r>
      <w:r w:rsidR="00856066">
        <w:rPr>
          <w:b w:val="0"/>
          <w:bCs w:val="0"/>
          <w:sz w:val="24"/>
          <w:szCs w:val="24"/>
        </w:rPr>
        <w:t xml:space="preserve">, </w:t>
      </w:r>
      <w:r w:rsidR="00856066" w:rsidRPr="00856066">
        <w:rPr>
          <w:b w:val="0"/>
          <w:bCs w:val="0"/>
          <w:sz w:val="24"/>
          <w:szCs w:val="24"/>
        </w:rPr>
        <w:t>devidamente cadastrad</w:t>
      </w:r>
      <w:r w:rsidR="00856066">
        <w:rPr>
          <w:b w:val="0"/>
          <w:bCs w:val="0"/>
          <w:sz w:val="24"/>
          <w:szCs w:val="24"/>
        </w:rPr>
        <w:t>as</w:t>
      </w:r>
      <w:r w:rsidR="00856066" w:rsidRPr="00856066">
        <w:rPr>
          <w:b w:val="0"/>
          <w:bCs w:val="0"/>
          <w:sz w:val="24"/>
          <w:szCs w:val="24"/>
        </w:rPr>
        <w:t xml:space="preserve"> no</w:t>
      </w:r>
      <w:r w:rsidR="00856066">
        <w:rPr>
          <w:b w:val="0"/>
          <w:bCs w:val="0"/>
          <w:sz w:val="24"/>
          <w:szCs w:val="24"/>
        </w:rPr>
        <w:t xml:space="preserve"> </w:t>
      </w:r>
      <w:r w:rsidR="00856066" w:rsidRPr="00856066">
        <w:rPr>
          <w:b w:val="0"/>
          <w:bCs w:val="0"/>
          <w:sz w:val="24"/>
          <w:szCs w:val="24"/>
        </w:rPr>
        <w:t xml:space="preserve">SICAF – Sistema de Cadastramento Unificado de Fornecedores e no </w:t>
      </w:r>
      <w:r w:rsidR="00B17B8C" w:rsidRPr="00B17B8C">
        <w:rPr>
          <w:b w:val="0"/>
          <w:bCs w:val="0"/>
          <w:i/>
          <w:sz w:val="24"/>
          <w:szCs w:val="24"/>
        </w:rPr>
        <w:t>Portal de Compras Governamentais</w:t>
      </w:r>
      <w:r w:rsidR="00856066" w:rsidRPr="00856066">
        <w:rPr>
          <w:b w:val="0"/>
          <w:bCs w:val="0"/>
          <w:sz w:val="24"/>
          <w:szCs w:val="24"/>
        </w:rPr>
        <w:t>.</w:t>
      </w:r>
    </w:p>
    <w:p w:rsidR="00B41EF6" w:rsidRPr="00856066" w:rsidRDefault="00B41EF6" w:rsidP="005150A8">
      <w:pPr>
        <w:spacing w:before="120" w:line="360" w:lineRule="auto"/>
        <w:rPr>
          <w:sz w:val="24"/>
          <w:szCs w:val="24"/>
        </w:rPr>
      </w:pPr>
      <w:r w:rsidRPr="00856066">
        <w:rPr>
          <w:rFonts w:cs="Arial"/>
          <w:sz w:val="24"/>
          <w:szCs w:val="24"/>
        </w:rPr>
        <w:t>3.</w:t>
      </w:r>
      <w:r w:rsidR="005D4513">
        <w:rPr>
          <w:rFonts w:cs="Arial"/>
          <w:sz w:val="24"/>
          <w:szCs w:val="24"/>
        </w:rPr>
        <w:t>1</w:t>
      </w:r>
      <w:r w:rsidRPr="00856066">
        <w:rPr>
          <w:rFonts w:cs="Arial"/>
          <w:sz w:val="24"/>
          <w:szCs w:val="24"/>
        </w:rPr>
        <w:t>.2</w:t>
      </w:r>
      <w:r w:rsidR="005150A8">
        <w:rPr>
          <w:rFonts w:cs="Arial"/>
          <w:sz w:val="24"/>
          <w:szCs w:val="24"/>
        </w:rPr>
        <w:t xml:space="preserve"> </w:t>
      </w:r>
      <w:r w:rsidRPr="00856066">
        <w:rPr>
          <w:rFonts w:cs="Arial"/>
          <w:sz w:val="24"/>
          <w:szCs w:val="24"/>
        </w:rPr>
        <w:t>As</w:t>
      </w:r>
      <w:r w:rsidR="00856066">
        <w:rPr>
          <w:rFonts w:cs="Arial"/>
          <w:sz w:val="24"/>
          <w:szCs w:val="24"/>
        </w:rPr>
        <w:t xml:space="preserve"> informações </w:t>
      </w:r>
      <w:r w:rsidR="00856066" w:rsidRPr="006E54DA">
        <w:rPr>
          <w:rFonts w:cs="Arial"/>
          <w:sz w:val="24"/>
          <w:szCs w:val="24"/>
        </w:rPr>
        <w:t>para cadastramento</w:t>
      </w:r>
      <w:r w:rsidR="000A092F">
        <w:rPr>
          <w:rFonts w:cs="Arial"/>
          <w:sz w:val="24"/>
          <w:szCs w:val="24"/>
        </w:rPr>
        <w:t xml:space="preserve"> no SICAF</w:t>
      </w:r>
      <w:r w:rsidR="00856066" w:rsidRPr="006E54DA">
        <w:rPr>
          <w:rFonts w:cs="Arial"/>
          <w:sz w:val="24"/>
          <w:szCs w:val="24"/>
        </w:rPr>
        <w:t xml:space="preserve"> </w:t>
      </w:r>
      <w:r w:rsidRPr="006E54DA">
        <w:rPr>
          <w:rFonts w:cs="Arial"/>
          <w:sz w:val="24"/>
          <w:szCs w:val="24"/>
        </w:rPr>
        <w:t xml:space="preserve">estão disponíveis no </w:t>
      </w:r>
      <w:r w:rsidR="00856066" w:rsidRPr="006E54DA">
        <w:rPr>
          <w:rFonts w:cs="Arial"/>
          <w:sz w:val="24"/>
          <w:szCs w:val="24"/>
        </w:rPr>
        <w:t>endereço eletrônico</w:t>
      </w:r>
      <w:r w:rsidRPr="006E54DA">
        <w:rPr>
          <w:rFonts w:cs="Arial"/>
          <w:sz w:val="24"/>
          <w:szCs w:val="24"/>
        </w:rPr>
        <w:t xml:space="preserve"> </w:t>
      </w:r>
      <w:hyperlink r:id="rId20" w:history="1">
        <w:r w:rsidR="006E54DA" w:rsidRPr="006E54DA">
          <w:rPr>
            <w:rStyle w:val="Hyperlink"/>
            <w:rFonts w:cs="Arial"/>
            <w:color w:val="auto"/>
            <w:sz w:val="24"/>
            <w:szCs w:val="24"/>
          </w:rPr>
          <w:t>www.comprasgovernamentais.gov.br</w:t>
        </w:r>
      </w:hyperlink>
      <w:r w:rsidRPr="006E54DA">
        <w:rPr>
          <w:rFonts w:cs="Arial"/>
          <w:sz w:val="24"/>
          <w:szCs w:val="24"/>
        </w:rPr>
        <w:t>.</w:t>
      </w:r>
    </w:p>
    <w:p w:rsidR="00C71D09" w:rsidRPr="000C5703" w:rsidRDefault="00C71D09" w:rsidP="005150A8">
      <w:pPr>
        <w:pStyle w:val="Corpodetexto2"/>
        <w:spacing w:before="120" w:line="360" w:lineRule="auto"/>
        <w:rPr>
          <w:color w:val="auto"/>
          <w:sz w:val="24"/>
          <w:szCs w:val="24"/>
        </w:rPr>
      </w:pPr>
      <w:r w:rsidRPr="000C5703">
        <w:rPr>
          <w:color w:val="auto"/>
          <w:sz w:val="24"/>
          <w:szCs w:val="24"/>
        </w:rPr>
        <w:t>3.2</w:t>
      </w:r>
      <w:r w:rsidR="005150A8" w:rsidRPr="000C5703">
        <w:rPr>
          <w:color w:val="auto"/>
          <w:sz w:val="24"/>
          <w:szCs w:val="24"/>
        </w:rPr>
        <w:t xml:space="preserve"> </w:t>
      </w:r>
      <w:proofErr w:type="gramStart"/>
      <w:r w:rsidRPr="000C5703">
        <w:rPr>
          <w:color w:val="auto"/>
          <w:sz w:val="24"/>
          <w:szCs w:val="24"/>
        </w:rPr>
        <w:t>Está</w:t>
      </w:r>
      <w:proofErr w:type="gramEnd"/>
      <w:r w:rsidRPr="000C5703">
        <w:rPr>
          <w:color w:val="auto"/>
          <w:sz w:val="24"/>
          <w:szCs w:val="24"/>
        </w:rPr>
        <w:t xml:space="preserve"> impedida de participar de licitações e de ser contratada pela </w:t>
      </w:r>
      <w:r w:rsidR="000A092F" w:rsidRPr="000C5703">
        <w:rPr>
          <w:color w:val="auto"/>
          <w:sz w:val="24"/>
          <w:szCs w:val="24"/>
        </w:rPr>
        <w:t>CESAMA</w:t>
      </w:r>
      <w:r w:rsidRPr="000C5703">
        <w:rPr>
          <w:color w:val="auto"/>
          <w:sz w:val="24"/>
          <w:szCs w:val="24"/>
        </w:rPr>
        <w:t xml:space="preserve"> a empresa:</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cujo</w:t>
      </w:r>
      <w:proofErr w:type="gramEnd"/>
      <w:r w:rsidRPr="000C5703">
        <w:rPr>
          <w:color w:val="auto"/>
          <w:sz w:val="24"/>
          <w:szCs w:val="24"/>
        </w:rPr>
        <w:t xml:space="preserve"> administrador ou sócio detentor de mais de 5% (cinco por cento) do capital social seja diretor ou empregado da CESAMA;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esteja</w:t>
      </w:r>
      <w:proofErr w:type="gramEnd"/>
      <w:r w:rsidRPr="000C5703">
        <w:rPr>
          <w:color w:val="auto"/>
          <w:sz w:val="24"/>
          <w:szCs w:val="24"/>
        </w:rPr>
        <w:t xml:space="preserve"> cumprindo pena de suspensão do direito de licitar e contratar aplicada pela CESAMA;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declarada</w:t>
      </w:r>
      <w:proofErr w:type="gramEnd"/>
      <w:r w:rsidRPr="000C5703">
        <w:rPr>
          <w:color w:val="auto"/>
          <w:sz w:val="24"/>
          <w:szCs w:val="24"/>
        </w:rPr>
        <w:t xml:space="preserve"> inidônea pela União, por Estado, pelo Distrito Federal ou pelo Município de Juiz de Fora/MG, enquanto perdurarem os efeitos da sanção;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constituída</w:t>
      </w:r>
      <w:proofErr w:type="gramEnd"/>
      <w:r w:rsidRPr="000C5703">
        <w:rPr>
          <w:color w:val="auto"/>
          <w:sz w:val="24"/>
          <w:szCs w:val="24"/>
        </w:rPr>
        <w:t xml:space="preserve"> por sócio de empresa que estiver suspensa, impedida ou declarada inidônea;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cujo</w:t>
      </w:r>
      <w:proofErr w:type="gramEnd"/>
      <w:r w:rsidRPr="000C5703">
        <w:rPr>
          <w:color w:val="auto"/>
          <w:sz w:val="24"/>
          <w:szCs w:val="24"/>
        </w:rPr>
        <w:t xml:space="preserve"> administrador seja sócio de empresa suspensa, impedida ou declarada inidônea;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lastRenderedPageBreak/>
        <w:t>constituída</w:t>
      </w:r>
      <w:proofErr w:type="gramEnd"/>
      <w:r w:rsidRPr="000C5703">
        <w:rPr>
          <w:color w:val="auto"/>
          <w:sz w:val="24"/>
          <w:szCs w:val="24"/>
        </w:rPr>
        <w:t xml:space="preserve"> por sócio que tenha sido sócio ou administrador de empresa suspensa, impedida ou declarada inidônea, no período dos fatos que deram ensejo à sanção;</w:t>
      </w:r>
    </w:p>
    <w:p w:rsidR="0051771B"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cujo</w:t>
      </w:r>
      <w:proofErr w:type="gramEnd"/>
      <w:r w:rsidRPr="000C5703">
        <w:rPr>
          <w:color w:val="auto"/>
          <w:sz w:val="24"/>
          <w:szCs w:val="24"/>
        </w:rPr>
        <w:t xml:space="preserve"> administrador tenha sido sócio ou administrador de empresa suspensa, impedida ou declarada inidônea, no período dos fatos que deram ensejo à sanção; </w:t>
      </w:r>
    </w:p>
    <w:p w:rsidR="00C71D09" w:rsidRPr="000C5703" w:rsidRDefault="00C71D09" w:rsidP="005A6E3E">
      <w:pPr>
        <w:pStyle w:val="Corpodetexto2"/>
        <w:numPr>
          <w:ilvl w:val="0"/>
          <w:numId w:val="9"/>
        </w:numPr>
        <w:spacing w:before="120" w:line="360" w:lineRule="auto"/>
        <w:ind w:left="567" w:hanging="284"/>
        <w:rPr>
          <w:color w:val="auto"/>
          <w:sz w:val="24"/>
          <w:szCs w:val="24"/>
        </w:rPr>
      </w:pPr>
      <w:proofErr w:type="gramStart"/>
      <w:r w:rsidRPr="000C5703">
        <w:rPr>
          <w:color w:val="auto"/>
          <w:sz w:val="24"/>
          <w:szCs w:val="24"/>
        </w:rPr>
        <w:t>que</w:t>
      </w:r>
      <w:proofErr w:type="gramEnd"/>
      <w:r w:rsidRPr="000C5703">
        <w:rPr>
          <w:color w:val="auto"/>
          <w:sz w:val="24"/>
          <w:szCs w:val="24"/>
        </w:rPr>
        <w:t xml:space="preserve"> tiver, nos seus quadros de diretoria, pessoa que participou, em razão de vínculo de mesma natureza, de empresa declarada inidônea.</w:t>
      </w:r>
    </w:p>
    <w:p w:rsidR="0051771B" w:rsidRPr="000C5703" w:rsidRDefault="0051771B" w:rsidP="005150A8">
      <w:pPr>
        <w:pStyle w:val="Corpodetexto2"/>
        <w:spacing w:before="120" w:line="360" w:lineRule="auto"/>
        <w:rPr>
          <w:color w:val="auto"/>
          <w:sz w:val="24"/>
          <w:szCs w:val="24"/>
        </w:rPr>
      </w:pPr>
      <w:r w:rsidRPr="000C5703">
        <w:rPr>
          <w:color w:val="auto"/>
          <w:sz w:val="24"/>
          <w:szCs w:val="24"/>
        </w:rPr>
        <w:t>3.2.1</w:t>
      </w:r>
      <w:r w:rsidR="005150A8" w:rsidRPr="000C5703">
        <w:rPr>
          <w:color w:val="auto"/>
          <w:sz w:val="24"/>
          <w:szCs w:val="24"/>
        </w:rPr>
        <w:t xml:space="preserve"> </w:t>
      </w:r>
      <w:r w:rsidRPr="000C5703">
        <w:rPr>
          <w:color w:val="auto"/>
          <w:sz w:val="24"/>
          <w:szCs w:val="24"/>
        </w:rPr>
        <w:t>Aplica-se a vedação prevista no caput:</w:t>
      </w:r>
    </w:p>
    <w:p w:rsidR="0051771B" w:rsidRPr="000C5703" w:rsidRDefault="0051771B" w:rsidP="005A6E3E">
      <w:pPr>
        <w:pStyle w:val="Corpodetexto2"/>
        <w:numPr>
          <w:ilvl w:val="0"/>
          <w:numId w:val="11"/>
        </w:numPr>
        <w:spacing w:before="120" w:line="360" w:lineRule="auto"/>
        <w:ind w:left="567" w:hanging="283"/>
        <w:rPr>
          <w:color w:val="auto"/>
          <w:sz w:val="24"/>
          <w:szCs w:val="24"/>
        </w:rPr>
      </w:pPr>
      <w:proofErr w:type="gramStart"/>
      <w:r w:rsidRPr="000C5703">
        <w:rPr>
          <w:color w:val="auto"/>
          <w:sz w:val="24"/>
          <w:szCs w:val="24"/>
        </w:rPr>
        <w:t>à</w:t>
      </w:r>
      <w:proofErr w:type="gramEnd"/>
      <w:r w:rsidRPr="000C5703">
        <w:rPr>
          <w:color w:val="auto"/>
          <w:sz w:val="24"/>
          <w:szCs w:val="24"/>
        </w:rPr>
        <w:t xml:space="preserve"> contratação do próprio empregado ou dirigente da CESAMA, como pessoa física, bem como à participação dele em procedimentos licitatórios, na condição de  licitante; </w:t>
      </w:r>
    </w:p>
    <w:p w:rsidR="0051771B" w:rsidRPr="000C5703" w:rsidRDefault="0051771B" w:rsidP="005A6E3E">
      <w:pPr>
        <w:pStyle w:val="Corpodetexto2"/>
        <w:numPr>
          <w:ilvl w:val="0"/>
          <w:numId w:val="11"/>
        </w:numPr>
        <w:spacing w:before="120" w:line="360" w:lineRule="auto"/>
        <w:ind w:left="567" w:hanging="283"/>
        <w:rPr>
          <w:color w:val="auto"/>
          <w:sz w:val="24"/>
          <w:szCs w:val="24"/>
        </w:rPr>
      </w:pPr>
      <w:proofErr w:type="gramStart"/>
      <w:r w:rsidRPr="000C5703">
        <w:rPr>
          <w:color w:val="auto"/>
          <w:sz w:val="24"/>
          <w:szCs w:val="24"/>
        </w:rPr>
        <w:t>a</w:t>
      </w:r>
      <w:proofErr w:type="gramEnd"/>
      <w:r w:rsidRPr="000C5703">
        <w:rPr>
          <w:color w:val="auto"/>
          <w:sz w:val="24"/>
          <w:szCs w:val="24"/>
        </w:rPr>
        <w:t xml:space="preserve"> quem tenha relação de parentesco, até o terceiro grau civil, com: </w:t>
      </w:r>
    </w:p>
    <w:p w:rsidR="0051771B" w:rsidRPr="000C5703" w:rsidRDefault="0051771B" w:rsidP="005A6E3E">
      <w:pPr>
        <w:pStyle w:val="Corpodetexto2"/>
        <w:numPr>
          <w:ilvl w:val="0"/>
          <w:numId w:val="10"/>
        </w:numPr>
        <w:spacing w:before="120" w:line="360" w:lineRule="auto"/>
        <w:ind w:left="993" w:hanging="283"/>
        <w:rPr>
          <w:color w:val="auto"/>
          <w:sz w:val="24"/>
          <w:szCs w:val="24"/>
        </w:rPr>
      </w:pPr>
      <w:proofErr w:type="gramStart"/>
      <w:r w:rsidRPr="000C5703">
        <w:rPr>
          <w:color w:val="auto"/>
          <w:sz w:val="24"/>
          <w:szCs w:val="24"/>
        </w:rPr>
        <w:t>dirigente</w:t>
      </w:r>
      <w:proofErr w:type="gramEnd"/>
      <w:r w:rsidRPr="000C5703">
        <w:rPr>
          <w:color w:val="auto"/>
          <w:sz w:val="24"/>
          <w:szCs w:val="24"/>
        </w:rPr>
        <w:t xml:space="preserve"> da CESAMA;  </w:t>
      </w:r>
    </w:p>
    <w:p w:rsidR="0051771B" w:rsidRPr="000C5703" w:rsidRDefault="0051771B" w:rsidP="005A6E3E">
      <w:pPr>
        <w:pStyle w:val="Corpodetexto2"/>
        <w:numPr>
          <w:ilvl w:val="0"/>
          <w:numId w:val="10"/>
        </w:numPr>
        <w:spacing w:before="120" w:line="360" w:lineRule="auto"/>
        <w:ind w:left="993" w:hanging="283"/>
        <w:rPr>
          <w:color w:val="auto"/>
          <w:sz w:val="24"/>
          <w:szCs w:val="24"/>
        </w:rPr>
      </w:pPr>
      <w:proofErr w:type="gramStart"/>
      <w:r w:rsidRPr="000C5703">
        <w:rPr>
          <w:color w:val="auto"/>
          <w:sz w:val="24"/>
          <w:szCs w:val="24"/>
        </w:rPr>
        <w:t>empregado</w:t>
      </w:r>
      <w:proofErr w:type="gramEnd"/>
      <w:r w:rsidRPr="000C5703">
        <w:rPr>
          <w:color w:val="auto"/>
          <w:sz w:val="24"/>
          <w:szCs w:val="24"/>
        </w:rPr>
        <w:t xml:space="preserve"> de CESAMA cujas atribuições envolvam a atuação na área responsável pela licitação ou contratação; </w:t>
      </w:r>
    </w:p>
    <w:p w:rsidR="0051771B" w:rsidRPr="000C5703" w:rsidRDefault="0051771B" w:rsidP="005A6E3E">
      <w:pPr>
        <w:pStyle w:val="Corpodetexto2"/>
        <w:numPr>
          <w:ilvl w:val="0"/>
          <w:numId w:val="10"/>
        </w:numPr>
        <w:spacing w:before="120" w:line="360" w:lineRule="auto"/>
        <w:ind w:left="993" w:hanging="283"/>
        <w:rPr>
          <w:color w:val="auto"/>
          <w:sz w:val="24"/>
          <w:szCs w:val="24"/>
        </w:rPr>
      </w:pPr>
      <w:proofErr w:type="gramStart"/>
      <w:r w:rsidRPr="000C5703">
        <w:rPr>
          <w:color w:val="auto"/>
          <w:sz w:val="24"/>
          <w:szCs w:val="24"/>
        </w:rPr>
        <w:t>autoridade</w:t>
      </w:r>
      <w:proofErr w:type="gramEnd"/>
      <w:r w:rsidRPr="000C5703">
        <w:rPr>
          <w:color w:val="auto"/>
          <w:sz w:val="24"/>
          <w:szCs w:val="24"/>
        </w:rPr>
        <w:t xml:space="preserve"> do ente público. </w:t>
      </w:r>
    </w:p>
    <w:p w:rsidR="00C71D09" w:rsidRPr="000C5703" w:rsidRDefault="0051771B" w:rsidP="005A6E3E">
      <w:pPr>
        <w:pStyle w:val="Corpodetexto2"/>
        <w:numPr>
          <w:ilvl w:val="0"/>
          <w:numId w:val="11"/>
        </w:numPr>
        <w:spacing w:before="120" w:line="360" w:lineRule="auto"/>
        <w:ind w:left="567" w:hanging="283"/>
        <w:rPr>
          <w:color w:val="auto"/>
          <w:sz w:val="24"/>
          <w:szCs w:val="24"/>
        </w:rPr>
      </w:pPr>
      <w:proofErr w:type="gramStart"/>
      <w:r w:rsidRPr="000C5703">
        <w:rPr>
          <w:color w:val="auto"/>
          <w:sz w:val="24"/>
          <w:szCs w:val="24"/>
        </w:rPr>
        <w:t>cujo</w:t>
      </w:r>
      <w:proofErr w:type="gramEnd"/>
      <w:r w:rsidRPr="000C5703">
        <w:rPr>
          <w:color w:val="auto"/>
          <w:sz w:val="24"/>
          <w:szCs w:val="24"/>
        </w:rPr>
        <w:t xml:space="preserve"> proprietário, mesmo na condição de sócio, tenha terminado seu prazo de gestão ou rompido seu vínculo com a CESAMA há menos de 6 (seis) meses.</w:t>
      </w:r>
    </w:p>
    <w:p w:rsidR="005150A8" w:rsidRPr="00CD0D23" w:rsidRDefault="005150A8" w:rsidP="005150A8">
      <w:pPr>
        <w:pStyle w:val="Corpodetexto2"/>
        <w:spacing w:before="120" w:line="360" w:lineRule="auto"/>
        <w:rPr>
          <w:color w:val="FF0000"/>
          <w:sz w:val="24"/>
          <w:szCs w:val="24"/>
        </w:rPr>
      </w:pPr>
      <w:r w:rsidRPr="00CD0D23">
        <w:rPr>
          <w:color w:val="FF0000"/>
          <w:sz w:val="24"/>
          <w:szCs w:val="24"/>
        </w:rPr>
        <w:t>3.2.2 Conforme previsão constante no art. 32 do RILC é vedada, ainda, a participação de empresas em consórcio.</w:t>
      </w:r>
    </w:p>
    <w:p w:rsidR="007F0CED" w:rsidRDefault="007F0CED" w:rsidP="005150A8">
      <w:pPr>
        <w:pStyle w:val="Corpodetexto2"/>
        <w:spacing w:before="120" w:line="360" w:lineRule="auto"/>
        <w:rPr>
          <w:sz w:val="24"/>
          <w:szCs w:val="24"/>
        </w:rPr>
      </w:pPr>
      <w:r>
        <w:rPr>
          <w:sz w:val="24"/>
          <w:szCs w:val="24"/>
        </w:rPr>
        <w:t>3.3</w:t>
      </w:r>
      <w:r w:rsidR="005150A8">
        <w:rPr>
          <w:sz w:val="24"/>
          <w:szCs w:val="24"/>
        </w:rPr>
        <w:t xml:space="preserve"> </w:t>
      </w:r>
      <w:r w:rsidRPr="009B43A4">
        <w:rPr>
          <w:sz w:val="24"/>
          <w:szCs w:val="24"/>
        </w:rPr>
        <w:t xml:space="preserve">A observância das vedações do item </w:t>
      </w:r>
      <w:r>
        <w:rPr>
          <w:sz w:val="24"/>
          <w:szCs w:val="24"/>
        </w:rPr>
        <w:t>3.2 e subitens</w:t>
      </w:r>
      <w:r w:rsidRPr="009B43A4">
        <w:rPr>
          <w:sz w:val="24"/>
          <w:szCs w:val="24"/>
        </w:rPr>
        <w:t xml:space="preserve"> é de inteira responsabilidade d</w:t>
      </w:r>
      <w:r w:rsidR="0051771B">
        <w:rPr>
          <w:sz w:val="24"/>
          <w:szCs w:val="24"/>
        </w:rPr>
        <w:t>o</w:t>
      </w:r>
      <w:r w:rsidRPr="009B43A4">
        <w:rPr>
          <w:sz w:val="24"/>
          <w:szCs w:val="24"/>
        </w:rPr>
        <w:t xml:space="preserve"> licitante que, pelo descumprimento, </w:t>
      </w:r>
      <w:proofErr w:type="gramStart"/>
      <w:r w:rsidRPr="009B43A4">
        <w:rPr>
          <w:sz w:val="24"/>
          <w:szCs w:val="24"/>
        </w:rPr>
        <w:t>sujeita-se</w:t>
      </w:r>
      <w:proofErr w:type="gramEnd"/>
      <w:r w:rsidRPr="009B43A4">
        <w:rPr>
          <w:sz w:val="24"/>
          <w:szCs w:val="24"/>
        </w:rPr>
        <w:t xml:space="preserve"> às penalidades</w:t>
      </w:r>
      <w:r>
        <w:rPr>
          <w:sz w:val="24"/>
          <w:szCs w:val="24"/>
        </w:rPr>
        <w:t xml:space="preserve"> </w:t>
      </w:r>
      <w:r w:rsidRPr="009B43A4">
        <w:rPr>
          <w:sz w:val="24"/>
          <w:szCs w:val="24"/>
        </w:rPr>
        <w:t>cabíveis.</w:t>
      </w:r>
    </w:p>
    <w:p w:rsidR="00B41EF6" w:rsidRPr="00856066" w:rsidRDefault="00B41EF6" w:rsidP="005150A8">
      <w:pPr>
        <w:pStyle w:val="Corpodetexto2"/>
        <w:spacing w:before="120" w:line="360" w:lineRule="auto"/>
        <w:rPr>
          <w:sz w:val="24"/>
          <w:szCs w:val="24"/>
        </w:rPr>
      </w:pPr>
      <w:r w:rsidRPr="00856066">
        <w:rPr>
          <w:sz w:val="24"/>
          <w:szCs w:val="24"/>
        </w:rPr>
        <w:t>3.</w:t>
      </w:r>
      <w:r w:rsidR="00813B26">
        <w:rPr>
          <w:sz w:val="24"/>
          <w:szCs w:val="24"/>
        </w:rPr>
        <w:t>4</w:t>
      </w:r>
      <w:r w:rsidR="005150A8">
        <w:rPr>
          <w:sz w:val="24"/>
          <w:szCs w:val="24"/>
        </w:rPr>
        <w:t xml:space="preserve"> </w:t>
      </w:r>
      <w:r w:rsidRPr="00856066">
        <w:rPr>
          <w:sz w:val="24"/>
          <w:szCs w:val="24"/>
        </w:rPr>
        <w:t>A participação neste certame implica na aceitação de todas as condições estabelecidas neste instrumento convocatório. Os licitantes arcarão com todos os custos decorrentes da elaboração e apresentação de suas propostas.</w:t>
      </w:r>
    </w:p>
    <w:p w:rsidR="00B41EF6" w:rsidRPr="00856066" w:rsidRDefault="00B41EF6" w:rsidP="005150A8">
      <w:pPr>
        <w:pStyle w:val="Corpodetexto2"/>
        <w:spacing w:before="120" w:line="360" w:lineRule="auto"/>
        <w:rPr>
          <w:sz w:val="24"/>
          <w:szCs w:val="24"/>
        </w:rPr>
      </w:pPr>
      <w:proofErr w:type="gramStart"/>
      <w:r w:rsidRPr="00856066">
        <w:rPr>
          <w:sz w:val="24"/>
          <w:szCs w:val="24"/>
        </w:rPr>
        <w:lastRenderedPageBreak/>
        <w:t>3.</w:t>
      </w:r>
      <w:r w:rsidR="00813B26">
        <w:rPr>
          <w:sz w:val="24"/>
          <w:szCs w:val="24"/>
        </w:rPr>
        <w:t>5</w:t>
      </w:r>
      <w:r w:rsidR="005150A8">
        <w:rPr>
          <w:sz w:val="24"/>
          <w:szCs w:val="24"/>
        </w:rPr>
        <w:t xml:space="preserve"> </w:t>
      </w:r>
      <w:r w:rsidRPr="00856066">
        <w:rPr>
          <w:sz w:val="24"/>
          <w:szCs w:val="24"/>
        </w:rPr>
        <w:t>Como requisito</w:t>
      </w:r>
      <w:proofErr w:type="gramEnd"/>
      <w:r w:rsidRPr="00856066">
        <w:rPr>
          <w:sz w:val="24"/>
          <w:szCs w:val="24"/>
        </w:rPr>
        <w:t xml:space="preserve"> para a participação no Pregão, o licitante </w:t>
      </w:r>
      <w:r w:rsidR="00A3623C">
        <w:rPr>
          <w:sz w:val="24"/>
          <w:szCs w:val="24"/>
        </w:rPr>
        <w:t xml:space="preserve">também </w:t>
      </w:r>
      <w:r w:rsidRPr="00856066">
        <w:rPr>
          <w:sz w:val="24"/>
          <w:szCs w:val="24"/>
        </w:rPr>
        <w:t>deverá manifestar em campo próprio do sistema eletrônico, o pleno conhecimento e atendimento às exigências de habilitação previstas no edital.</w:t>
      </w:r>
    </w:p>
    <w:p w:rsidR="00B41EF6" w:rsidRPr="004B670C" w:rsidRDefault="00B41EF6" w:rsidP="006E54DA">
      <w:pPr>
        <w:spacing w:before="480" w:line="360" w:lineRule="auto"/>
        <w:rPr>
          <w:rFonts w:cs="Arial"/>
          <w:b/>
          <w:color w:val="000000"/>
          <w:sz w:val="24"/>
          <w:szCs w:val="24"/>
        </w:rPr>
      </w:pPr>
      <w:r w:rsidRPr="004B670C">
        <w:rPr>
          <w:rFonts w:cs="Arial"/>
          <w:b/>
          <w:color w:val="000000"/>
          <w:sz w:val="24"/>
          <w:szCs w:val="24"/>
        </w:rPr>
        <w:t>CAPÍTULO 04: CREDENCIAMENTO</w:t>
      </w:r>
    </w:p>
    <w:p w:rsidR="00B41EF6" w:rsidRPr="004B670C" w:rsidRDefault="00B41EF6" w:rsidP="008554F1">
      <w:pPr>
        <w:spacing w:before="120" w:line="360" w:lineRule="auto"/>
        <w:rPr>
          <w:sz w:val="24"/>
          <w:szCs w:val="24"/>
        </w:rPr>
      </w:pPr>
      <w:r w:rsidRPr="004B670C">
        <w:rPr>
          <w:sz w:val="24"/>
          <w:szCs w:val="24"/>
        </w:rPr>
        <w:t>4.1</w:t>
      </w:r>
      <w:r w:rsidR="008554F1">
        <w:rPr>
          <w:sz w:val="24"/>
          <w:szCs w:val="24"/>
        </w:rPr>
        <w:t xml:space="preserve"> </w:t>
      </w:r>
      <w:r w:rsidRPr="004B670C">
        <w:rPr>
          <w:sz w:val="24"/>
          <w:szCs w:val="24"/>
        </w:rPr>
        <w:t xml:space="preserve">Os </w:t>
      </w:r>
      <w:r w:rsidRPr="006E54DA">
        <w:rPr>
          <w:sz w:val="24"/>
          <w:szCs w:val="24"/>
        </w:rPr>
        <w:t xml:space="preserve">interessados em participar </w:t>
      </w:r>
      <w:r w:rsidR="00A3623C">
        <w:rPr>
          <w:sz w:val="24"/>
          <w:szCs w:val="24"/>
        </w:rPr>
        <w:t>deste Pregão Eletrônico</w:t>
      </w:r>
      <w:r w:rsidRPr="006E54DA">
        <w:rPr>
          <w:sz w:val="24"/>
          <w:szCs w:val="24"/>
        </w:rPr>
        <w:t xml:space="preserve"> deverão dispor de chave de i</w:t>
      </w:r>
      <w:r w:rsidR="00A3623C">
        <w:rPr>
          <w:sz w:val="24"/>
          <w:szCs w:val="24"/>
        </w:rPr>
        <w:t>dentificação e de senha pessoal</w:t>
      </w:r>
      <w:r w:rsidRPr="006E54DA">
        <w:rPr>
          <w:sz w:val="24"/>
          <w:szCs w:val="24"/>
        </w:rPr>
        <w:t xml:space="preserve"> para acesso ao sistema eletrônico no </w:t>
      </w:r>
      <w:r w:rsidRPr="002A0A54">
        <w:rPr>
          <w:i/>
          <w:sz w:val="24"/>
          <w:szCs w:val="24"/>
        </w:rPr>
        <w:t>site</w:t>
      </w:r>
      <w:r w:rsidRPr="006E54DA">
        <w:rPr>
          <w:sz w:val="24"/>
          <w:szCs w:val="24"/>
        </w:rPr>
        <w:t xml:space="preserve"> </w:t>
      </w:r>
      <w:hyperlink r:id="rId21" w:history="1">
        <w:r w:rsidR="006E54DA" w:rsidRPr="006E54DA">
          <w:rPr>
            <w:rStyle w:val="Hyperlink"/>
            <w:color w:val="auto"/>
            <w:sz w:val="24"/>
            <w:szCs w:val="24"/>
          </w:rPr>
          <w:t>www.comprasgovernamentais.gov.br</w:t>
        </w:r>
      </w:hyperlink>
    </w:p>
    <w:p w:rsidR="00B41EF6" w:rsidRPr="004B670C" w:rsidRDefault="00B41EF6" w:rsidP="008554F1">
      <w:pPr>
        <w:pStyle w:val="Corpodetexto"/>
        <w:spacing w:before="120" w:line="360" w:lineRule="auto"/>
        <w:rPr>
          <w:sz w:val="24"/>
          <w:szCs w:val="24"/>
        </w:rPr>
      </w:pPr>
      <w:r w:rsidRPr="004B670C">
        <w:rPr>
          <w:sz w:val="24"/>
          <w:szCs w:val="24"/>
        </w:rPr>
        <w:t>4.2</w:t>
      </w:r>
      <w:r w:rsidR="008554F1">
        <w:rPr>
          <w:sz w:val="24"/>
          <w:szCs w:val="24"/>
        </w:rPr>
        <w:t xml:space="preserve"> </w:t>
      </w:r>
      <w:r w:rsidRPr="004B670C">
        <w:rPr>
          <w:sz w:val="24"/>
          <w:szCs w:val="24"/>
        </w:rPr>
        <w:t xml:space="preserve">O uso da senha de acesso pelo licitante é de sua responsabilidade exclusiva, incluindo qualquer transação efetuada diretamente ou por seu representante, não cabendo ao provedor do sistema ou </w:t>
      </w:r>
      <w:r w:rsidR="002A0A54">
        <w:rPr>
          <w:sz w:val="24"/>
          <w:szCs w:val="24"/>
        </w:rPr>
        <w:t>à</w:t>
      </w:r>
      <w:r w:rsidRPr="004B670C">
        <w:rPr>
          <w:sz w:val="24"/>
          <w:szCs w:val="24"/>
        </w:rPr>
        <w:t xml:space="preserve"> CESAMA responsabilidade por eventuais danos decorrentes de uso indevido da senha, ainda que por terceiros.</w:t>
      </w:r>
    </w:p>
    <w:p w:rsidR="00B41EF6" w:rsidRPr="004B670C" w:rsidRDefault="00B41EF6" w:rsidP="008554F1">
      <w:pPr>
        <w:spacing w:before="120" w:line="360" w:lineRule="auto"/>
        <w:rPr>
          <w:sz w:val="24"/>
          <w:szCs w:val="24"/>
        </w:rPr>
      </w:pPr>
      <w:r w:rsidRPr="004B670C">
        <w:rPr>
          <w:sz w:val="24"/>
          <w:szCs w:val="24"/>
        </w:rPr>
        <w:t>4.3</w:t>
      </w:r>
      <w:r w:rsidR="008554F1">
        <w:rPr>
          <w:sz w:val="24"/>
          <w:szCs w:val="24"/>
        </w:rPr>
        <w:t xml:space="preserve"> </w:t>
      </w:r>
      <w:r w:rsidRPr="004B670C">
        <w:rPr>
          <w:sz w:val="24"/>
          <w:szCs w:val="24"/>
        </w:rPr>
        <w:t>O credenciamento do licitante e do seu representante legal junto ao sistema eletrônico implica a responsabilidade legal pelos atos praticados e a presunção de capacidade técnica para realização das transações inerentes ao Pregão Eletrônico.</w:t>
      </w:r>
    </w:p>
    <w:p w:rsidR="00B41EF6" w:rsidRPr="004B670C" w:rsidRDefault="00B41EF6" w:rsidP="008554F1">
      <w:pPr>
        <w:spacing w:before="120" w:line="360" w:lineRule="auto"/>
        <w:rPr>
          <w:sz w:val="24"/>
          <w:szCs w:val="24"/>
        </w:rPr>
      </w:pPr>
      <w:r w:rsidRPr="004B670C">
        <w:rPr>
          <w:sz w:val="24"/>
          <w:szCs w:val="24"/>
        </w:rPr>
        <w:t>4.4</w:t>
      </w:r>
      <w:r w:rsidR="008554F1">
        <w:rPr>
          <w:sz w:val="24"/>
          <w:szCs w:val="24"/>
        </w:rPr>
        <w:t xml:space="preserve"> </w:t>
      </w:r>
      <w:r w:rsidRPr="004B670C">
        <w:rPr>
          <w:sz w:val="24"/>
          <w:szCs w:val="24"/>
        </w:rPr>
        <w:t>A CESAMA não possui autonomia para intervir no credenciamento dos fornecedores para obtenção da chave e senha de acesso, haja vista ser esse procedimento de exclusiva responsabilidade do provedor do sistema eletrônico.</w:t>
      </w:r>
    </w:p>
    <w:p w:rsidR="00B41EF6" w:rsidRPr="003647CA" w:rsidRDefault="00B41EF6" w:rsidP="00EB03A1">
      <w:pPr>
        <w:spacing w:before="480" w:line="360" w:lineRule="auto"/>
        <w:rPr>
          <w:rFonts w:cs="Arial"/>
          <w:b/>
          <w:color w:val="000000"/>
          <w:sz w:val="24"/>
          <w:szCs w:val="24"/>
        </w:rPr>
      </w:pPr>
      <w:r w:rsidRPr="003647CA">
        <w:rPr>
          <w:rFonts w:cs="Arial"/>
          <w:b/>
          <w:color w:val="000000"/>
          <w:sz w:val="24"/>
          <w:szCs w:val="24"/>
        </w:rPr>
        <w:t>CAPÍTULO 05: PROPOSTA COMERCIAL</w:t>
      </w:r>
    </w:p>
    <w:p w:rsidR="00B41EF6" w:rsidRPr="003647CA" w:rsidRDefault="00B41EF6" w:rsidP="008554F1">
      <w:pPr>
        <w:spacing w:before="120" w:line="360" w:lineRule="auto"/>
        <w:rPr>
          <w:sz w:val="24"/>
          <w:szCs w:val="24"/>
        </w:rPr>
      </w:pPr>
      <w:r w:rsidRPr="003647CA">
        <w:rPr>
          <w:sz w:val="24"/>
          <w:szCs w:val="24"/>
        </w:rPr>
        <w:t>5.1</w:t>
      </w:r>
      <w:r w:rsidR="008554F1">
        <w:rPr>
          <w:sz w:val="24"/>
          <w:szCs w:val="24"/>
        </w:rPr>
        <w:t xml:space="preserve"> </w:t>
      </w:r>
      <w:r w:rsidRPr="003647CA">
        <w:rPr>
          <w:sz w:val="24"/>
          <w:szCs w:val="24"/>
        </w:rPr>
        <w:t xml:space="preserve">A </w:t>
      </w:r>
      <w:r w:rsidR="00A3623C" w:rsidRPr="003647CA">
        <w:rPr>
          <w:sz w:val="24"/>
          <w:szCs w:val="24"/>
        </w:rPr>
        <w:t>proposta comercial</w:t>
      </w:r>
      <w:r w:rsidRPr="003647CA">
        <w:rPr>
          <w:sz w:val="24"/>
          <w:szCs w:val="24"/>
        </w:rPr>
        <w:t xml:space="preserve">, </w:t>
      </w:r>
      <w:r w:rsidRPr="00F126BF">
        <w:rPr>
          <w:color w:val="FF0000"/>
          <w:sz w:val="24"/>
          <w:szCs w:val="24"/>
        </w:rPr>
        <w:t>contemplando os</w:t>
      </w:r>
      <w:r w:rsidRPr="00F126BF">
        <w:rPr>
          <w:b/>
          <w:color w:val="FF0000"/>
          <w:sz w:val="24"/>
          <w:szCs w:val="24"/>
        </w:rPr>
        <w:t xml:space="preserve"> </w:t>
      </w:r>
      <w:r w:rsidRPr="00F126BF">
        <w:rPr>
          <w:color w:val="FF0000"/>
          <w:sz w:val="24"/>
          <w:szCs w:val="24"/>
        </w:rPr>
        <w:t>valores unitários</w:t>
      </w:r>
      <w:r w:rsidRPr="003647CA">
        <w:rPr>
          <w:sz w:val="24"/>
          <w:szCs w:val="24"/>
        </w:rPr>
        <w:t xml:space="preserve">, deverá ser </w:t>
      </w:r>
      <w:r w:rsidR="00A3623C">
        <w:rPr>
          <w:sz w:val="24"/>
          <w:szCs w:val="24"/>
        </w:rPr>
        <w:t>registrada no</w:t>
      </w:r>
      <w:r w:rsidRPr="003647CA">
        <w:rPr>
          <w:sz w:val="24"/>
          <w:szCs w:val="24"/>
        </w:rPr>
        <w:t xml:space="preserve"> sistema eletrônico, até a data e horário marcados para abertura das propostas.</w:t>
      </w:r>
    </w:p>
    <w:p w:rsidR="003647CA" w:rsidRDefault="00B41EF6" w:rsidP="008554F1">
      <w:pPr>
        <w:pStyle w:val="Corpodetexto"/>
        <w:spacing w:before="120" w:line="360" w:lineRule="auto"/>
        <w:rPr>
          <w:sz w:val="24"/>
          <w:szCs w:val="24"/>
        </w:rPr>
      </w:pPr>
      <w:r w:rsidRPr="003647CA">
        <w:rPr>
          <w:sz w:val="24"/>
          <w:szCs w:val="24"/>
        </w:rPr>
        <w:t>5.1.1</w:t>
      </w:r>
      <w:r w:rsidR="008554F1">
        <w:rPr>
          <w:sz w:val="24"/>
          <w:szCs w:val="24"/>
        </w:rPr>
        <w:t xml:space="preserve"> </w:t>
      </w:r>
      <w:r w:rsidRPr="003647CA">
        <w:rPr>
          <w:sz w:val="24"/>
          <w:szCs w:val="24"/>
        </w:rPr>
        <w:t>Para formular e encam</w:t>
      </w:r>
      <w:r w:rsidR="003647CA">
        <w:rPr>
          <w:sz w:val="24"/>
          <w:szCs w:val="24"/>
        </w:rPr>
        <w:t>inhar a proposta de preços</w:t>
      </w:r>
      <w:r w:rsidR="00E81132">
        <w:rPr>
          <w:sz w:val="24"/>
          <w:szCs w:val="24"/>
        </w:rPr>
        <w:t xml:space="preserve"> dever</w:t>
      </w:r>
      <w:r w:rsidR="00142A08">
        <w:rPr>
          <w:sz w:val="24"/>
          <w:szCs w:val="24"/>
        </w:rPr>
        <w:t>á ser observado</w:t>
      </w:r>
      <w:r w:rsidR="003647CA">
        <w:rPr>
          <w:sz w:val="24"/>
          <w:szCs w:val="24"/>
        </w:rPr>
        <w:t xml:space="preserve"> o preço de referência </w:t>
      </w:r>
      <w:r w:rsidR="003647CA" w:rsidRPr="00E81132">
        <w:rPr>
          <w:color w:val="FF0000"/>
          <w:sz w:val="24"/>
          <w:szCs w:val="24"/>
        </w:rPr>
        <w:t>de cada item</w:t>
      </w:r>
      <w:r w:rsidR="003647CA">
        <w:rPr>
          <w:sz w:val="24"/>
          <w:szCs w:val="24"/>
        </w:rPr>
        <w:t>, constante d</w:t>
      </w:r>
      <w:r w:rsidR="00142A08">
        <w:rPr>
          <w:sz w:val="24"/>
          <w:szCs w:val="24"/>
        </w:rPr>
        <w:t>o Termo de Referência, extraído</w:t>
      </w:r>
      <w:r w:rsidR="003647CA">
        <w:rPr>
          <w:sz w:val="24"/>
          <w:szCs w:val="24"/>
        </w:rPr>
        <w:t xml:space="preserve"> de pesquisa de preços de mercado. </w:t>
      </w:r>
    </w:p>
    <w:p w:rsidR="00B41EF6" w:rsidRPr="003647CA" w:rsidRDefault="00B41EF6" w:rsidP="008554F1">
      <w:pPr>
        <w:pStyle w:val="Corpodetexto"/>
        <w:spacing w:before="120" w:line="360" w:lineRule="auto"/>
        <w:rPr>
          <w:sz w:val="24"/>
          <w:szCs w:val="24"/>
        </w:rPr>
      </w:pPr>
      <w:r w:rsidRPr="003647CA">
        <w:rPr>
          <w:sz w:val="24"/>
          <w:szCs w:val="24"/>
        </w:rPr>
        <w:t>5.2</w:t>
      </w:r>
      <w:r w:rsidR="008554F1">
        <w:rPr>
          <w:sz w:val="24"/>
          <w:szCs w:val="24"/>
        </w:rPr>
        <w:t xml:space="preserve"> </w:t>
      </w:r>
      <w:proofErr w:type="gramStart"/>
      <w:r w:rsidRPr="003647CA">
        <w:rPr>
          <w:sz w:val="24"/>
          <w:szCs w:val="24"/>
        </w:rPr>
        <w:t>Deverá ser</w:t>
      </w:r>
      <w:proofErr w:type="gramEnd"/>
      <w:r w:rsidRPr="003647CA">
        <w:rPr>
          <w:sz w:val="24"/>
          <w:szCs w:val="24"/>
        </w:rPr>
        <w:t xml:space="preserve"> inserido, no campo próprio do sistema eletrônico, </w:t>
      </w:r>
      <w:r w:rsidRPr="000D2739">
        <w:rPr>
          <w:color w:val="FF0000"/>
          <w:sz w:val="24"/>
          <w:szCs w:val="24"/>
        </w:rPr>
        <w:t>o valor unitário do objeto, por item</w:t>
      </w:r>
      <w:r w:rsidRPr="003647CA">
        <w:rPr>
          <w:sz w:val="24"/>
          <w:szCs w:val="24"/>
        </w:rPr>
        <w:t>.</w:t>
      </w:r>
    </w:p>
    <w:p w:rsidR="00B41EF6" w:rsidRPr="003647CA" w:rsidRDefault="00B41EF6" w:rsidP="008554F1">
      <w:pPr>
        <w:pStyle w:val="Corpodetexto"/>
        <w:spacing w:before="120" w:line="360" w:lineRule="auto"/>
        <w:rPr>
          <w:sz w:val="24"/>
          <w:szCs w:val="24"/>
        </w:rPr>
      </w:pPr>
      <w:r w:rsidRPr="003647CA">
        <w:rPr>
          <w:sz w:val="24"/>
          <w:szCs w:val="24"/>
        </w:rPr>
        <w:t>5.3</w:t>
      </w:r>
      <w:r w:rsidR="008554F1">
        <w:rPr>
          <w:sz w:val="24"/>
          <w:szCs w:val="24"/>
        </w:rPr>
        <w:t xml:space="preserve"> </w:t>
      </w:r>
      <w:r w:rsidRPr="003647CA">
        <w:rPr>
          <w:sz w:val="24"/>
          <w:szCs w:val="24"/>
        </w:rPr>
        <w:t xml:space="preserve">Todos os valores deverão ser expressos em moeda corrente do país (Real) e com no </w:t>
      </w:r>
      <w:r w:rsidRPr="00E43FA8">
        <w:rPr>
          <w:color w:val="FF0000"/>
          <w:sz w:val="24"/>
          <w:szCs w:val="24"/>
        </w:rPr>
        <w:t>máximo 2 (duas) casas decimais</w:t>
      </w:r>
      <w:r w:rsidRPr="003647CA">
        <w:rPr>
          <w:sz w:val="24"/>
          <w:szCs w:val="24"/>
        </w:rPr>
        <w:t>.</w:t>
      </w:r>
    </w:p>
    <w:p w:rsidR="00B41EF6" w:rsidRPr="003647CA" w:rsidRDefault="00B41EF6" w:rsidP="008554F1">
      <w:pPr>
        <w:pStyle w:val="Corpodetexto"/>
        <w:spacing w:before="120" w:line="360" w:lineRule="auto"/>
        <w:rPr>
          <w:sz w:val="24"/>
          <w:szCs w:val="24"/>
        </w:rPr>
      </w:pPr>
      <w:r w:rsidRPr="003647CA">
        <w:rPr>
          <w:sz w:val="24"/>
          <w:szCs w:val="24"/>
        </w:rPr>
        <w:lastRenderedPageBreak/>
        <w:t>5.4</w:t>
      </w:r>
      <w:r w:rsidR="008554F1">
        <w:rPr>
          <w:sz w:val="24"/>
          <w:szCs w:val="24"/>
        </w:rPr>
        <w:t xml:space="preserve"> </w:t>
      </w:r>
      <w:r w:rsidRPr="003647CA">
        <w:rPr>
          <w:sz w:val="24"/>
          <w:szCs w:val="24"/>
        </w:rPr>
        <w:t xml:space="preserve">O licitante que cumprir os requisitos legais para qualificação como Microempresa (ME) ou Empresa de Pequeno Porte (EPP), art. 3º da Lei Complementar n.º 123/06, e que não estiver sujeito a quaisquer dos impedimentos do § 4º deste artigo, caso tenha interesse em usufruir do tratamento favorecido estabelecido nos </w:t>
      </w:r>
      <w:proofErr w:type="spellStart"/>
      <w:r w:rsidRPr="003647CA">
        <w:rPr>
          <w:sz w:val="24"/>
          <w:szCs w:val="24"/>
        </w:rPr>
        <w:t>arts</w:t>
      </w:r>
      <w:proofErr w:type="spellEnd"/>
      <w:r w:rsidRPr="003647CA">
        <w:rPr>
          <w:sz w:val="24"/>
          <w:szCs w:val="24"/>
        </w:rPr>
        <w:t xml:space="preserve">. 42 a 49 </w:t>
      </w:r>
      <w:r w:rsidR="000D2739" w:rsidRPr="00F85DB4">
        <w:rPr>
          <w:sz w:val="24"/>
          <w:szCs w:val="24"/>
        </w:rPr>
        <w:t xml:space="preserve">da </w:t>
      </w:r>
      <w:r w:rsidR="000D2739">
        <w:rPr>
          <w:sz w:val="24"/>
          <w:szCs w:val="24"/>
        </w:rPr>
        <w:t>referida L</w:t>
      </w:r>
      <w:r w:rsidR="000D2739" w:rsidRPr="00F85DB4">
        <w:rPr>
          <w:sz w:val="24"/>
          <w:szCs w:val="24"/>
        </w:rPr>
        <w:t>ei</w:t>
      </w:r>
      <w:r w:rsidR="008E0907">
        <w:rPr>
          <w:sz w:val="24"/>
          <w:szCs w:val="24"/>
        </w:rPr>
        <w:t>,</w:t>
      </w:r>
      <w:r w:rsidR="00DE135D" w:rsidRPr="003647CA">
        <w:rPr>
          <w:sz w:val="24"/>
          <w:szCs w:val="24"/>
        </w:rPr>
        <w:t xml:space="preserve"> deverá</w:t>
      </w:r>
      <w:r w:rsidRPr="003647CA">
        <w:rPr>
          <w:sz w:val="24"/>
          <w:szCs w:val="24"/>
        </w:rPr>
        <w:t xml:space="preserve"> </w:t>
      </w:r>
      <w:r w:rsidR="008E0907">
        <w:rPr>
          <w:sz w:val="24"/>
          <w:szCs w:val="24"/>
        </w:rPr>
        <w:t>declarar</w:t>
      </w:r>
      <w:r w:rsidRPr="003647CA">
        <w:rPr>
          <w:sz w:val="24"/>
          <w:szCs w:val="24"/>
        </w:rPr>
        <w:t xml:space="preserve"> em camp</w:t>
      </w:r>
      <w:r w:rsidR="008E0907">
        <w:rPr>
          <w:sz w:val="24"/>
          <w:szCs w:val="24"/>
        </w:rPr>
        <w:t>o próprio no sistema eletrônico</w:t>
      </w:r>
      <w:r w:rsidRPr="003647CA">
        <w:rPr>
          <w:sz w:val="24"/>
          <w:szCs w:val="24"/>
        </w:rPr>
        <w:t xml:space="preserve"> sua condição de ME ou EPP.</w:t>
      </w:r>
    </w:p>
    <w:p w:rsidR="00B41EF6" w:rsidRPr="003647CA" w:rsidRDefault="00B41EF6" w:rsidP="008554F1">
      <w:pPr>
        <w:pStyle w:val="Corpodetexto"/>
        <w:spacing w:before="120" w:line="360" w:lineRule="auto"/>
        <w:rPr>
          <w:sz w:val="24"/>
          <w:szCs w:val="24"/>
        </w:rPr>
      </w:pPr>
      <w:r w:rsidRPr="003647CA">
        <w:rPr>
          <w:sz w:val="24"/>
          <w:szCs w:val="24"/>
        </w:rPr>
        <w:t>5.4.1</w:t>
      </w:r>
      <w:r w:rsidR="008554F1">
        <w:rPr>
          <w:sz w:val="24"/>
          <w:szCs w:val="24"/>
        </w:rPr>
        <w:t xml:space="preserve"> </w:t>
      </w:r>
      <w:r w:rsidRPr="003647CA">
        <w:rPr>
          <w:sz w:val="24"/>
          <w:szCs w:val="24"/>
        </w:rPr>
        <w:t>O licitante que apresentar declaração falsa responderá por seus atos, civil, penal e administrativamente.</w:t>
      </w:r>
    </w:p>
    <w:p w:rsidR="00B41EF6" w:rsidRDefault="00B41EF6" w:rsidP="008554F1">
      <w:pPr>
        <w:pStyle w:val="Corpodetexto"/>
        <w:spacing w:before="120" w:line="360" w:lineRule="auto"/>
        <w:rPr>
          <w:sz w:val="24"/>
          <w:szCs w:val="24"/>
        </w:rPr>
      </w:pPr>
      <w:r w:rsidRPr="003647CA">
        <w:rPr>
          <w:sz w:val="24"/>
          <w:szCs w:val="24"/>
        </w:rPr>
        <w:t>5.5</w:t>
      </w:r>
      <w:r w:rsidR="008554F1">
        <w:rPr>
          <w:sz w:val="24"/>
          <w:szCs w:val="24"/>
        </w:rPr>
        <w:t xml:space="preserve"> </w:t>
      </w:r>
      <w:r w:rsidR="00E84C25">
        <w:rPr>
          <w:sz w:val="24"/>
          <w:szCs w:val="24"/>
        </w:rPr>
        <w:t>Sob pena de desclassificação, o</w:t>
      </w:r>
      <w:r w:rsidR="00E84C25" w:rsidRPr="001A5F59">
        <w:rPr>
          <w:sz w:val="24"/>
          <w:szCs w:val="24"/>
        </w:rPr>
        <w:t xml:space="preserve"> licitante provisoriamente classificado em primeiro lugar, detentor da proposta</w:t>
      </w:r>
      <w:r w:rsidR="00E84C25">
        <w:rPr>
          <w:sz w:val="24"/>
          <w:szCs w:val="24"/>
        </w:rPr>
        <w:t xml:space="preserve"> </w:t>
      </w:r>
      <w:r w:rsidR="00E84C25" w:rsidRPr="001A5F59">
        <w:rPr>
          <w:sz w:val="24"/>
          <w:szCs w:val="24"/>
        </w:rPr>
        <w:t>de menor preço</w:t>
      </w:r>
      <w:r w:rsidR="00E84C25">
        <w:rPr>
          <w:sz w:val="24"/>
          <w:szCs w:val="24"/>
        </w:rPr>
        <w:t xml:space="preserve"> </w:t>
      </w:r>
      <w:r w:rsidR="00E84C25" w:rsidRPr="001A5F59">
        <w:rPr>
          <w:sz w:val="24"/>
          <w:szCs w:val="24"/>
        </w:rPr>
        <w:t xml:space="preserve">em cada </w:t>
      </w:r>
      <w:r w:rsidR="00E84C25">
        <w:rPr>
          <w:sz w:val="24"/>
          <w:szCs w:val="24"/>
        </w:rPr>
        <w:t>item</w:t>
      </w:r>
      <w:r w:rsidR="00E84C25" w:rsidRPr="001A5F59">
        <w:rPr>
          <w:sz w:val="24"/>
          <w:szCs w:val="24"/>
        </w:rPr>
        <w:t>,</w:t>
      </w:r>
      <w:r w:rsidR="00E84C25">
        <w:rPr>
          <w:sz w:val="24"/>
          <w:szCs w:val="24"/>
        </w:rPr>
        <w:t xml:space="preserve"> </w:t>
      </w:r>
      <w:r w:rsidR="00E84C25" w:rsidRPr="001A5F59">
        <w:rPr>
          <w:sz w:val="24"/>
          <w:szCs w:val="24"/>
        </w:rPr>
        <w:t>deverá</w:t>
      </w:r>
      <w:r w:rsidR="00E84C25">
        <w:rPr>
          <w:sz w:val="24"/>
          <w:szCs w:val="24"/>
        </w:rPr>
        <w:t xml:space="preserve"> </w:t>
      </w:r>
      <w:r w:rsidR="00E84C25" w:rsidRPr="001A5F59">
        <w:rPr>
          <w:sz w:val="24"/>
          <w:szCs w:val="24"/>
        </w:rPr>
        <w:t xml:space="preserve">encaminhar </w:t>
      </w:r>
      <w:proofErr w:type="gramStart"/>
      <w:r w:rsidR="00E84C25" w:rsidRPr="001A5F59">
        <w:rPr>
          <w:sz w:val="24"/>
          <w:szCs w:val="24"/>
        </w:rPr>
        <w:t>ao(</w:t>
      </w:r>
      <w:proofErr w:type="gramEnd"/>
      <w:r w:rsidR="00E84C25" w:rsidRPr="001A5F59">
        <w:rPr>
          <w:sz w:val="24"/>
          <w:szCs w:val="24"/>
        </w:rPr>
        <w:t>a) Pregoeiro(a), via e-mail</w:t>
      </w:r>
      <w:r w:rsidR="00E84C25">
        <w:rPr>
          <w:sz w:val="24"/>
          <w:szCs w:val="24"/>
        </w:rPr>
        <w:t xml:space="preserve">, </w:t>
      </w:r>
      <w:r w:rsidR="00E84C25" w:rsidRPr="001A5F59">
        <w:rPr>
          <w:sz w:val="24"/>
          <w:szCs w:val="24"/>
        </w:rPr>
        <w:t>f</w:t>
      </w:r>
      <w:r w:rsidR="00E84C25">
        <w:rPr>
          <w:sz w:val="24"/>
          <w:szCs w:val="24"/>
        </w:rPr>
        <w:t>ax ou pela opção “enviar anexo” disponível no sistema, sua proposta comercial ajustada ao lance final ofertado</w:t>
      </w:r>
      <w:r w:rsidRPr="003647CA">
        <w:rPr>
          <w:sz w:val="24"/>
          <w:szCs w:val="24"/>
        </w:rPr>
        <w:t>.</w:t>
      </w:r>
    </w:p>
    <w:p w:rsidR="00E84C25" w:rsidRDefault="00E84C25" w:rsidP="008554F1">
      <w:pPr>
        <w:pStyle w:val="Corpodetexto"/>
        <w:spacing w:before="120" w:line="360" w:lineRule="auto"/>
        <w:rPr>
          <w:sz w:val="24"/>
          <w:szCs w:val="24"/>
        </w:rPr>
      </w:pPr>
      <w:r>
        <w:rPr>
          <w:sz w:val="24"/>
          <w:szCs w:val="24"/>
        </w:rPr>
        <w:t>5.5.1</w:t>
      </w:r>
      <w:r w:rsidR="008554F1">
        <w:rPr>
          <w:sz w:val="24"/>
          <w:szCs w:val="24"/>
        </w:rPr>
        <w:t xml:space="preserve"> </w:t>
      </w:r>
      <w:r>
        <w:rPr>
          <w:sz w:val="24"/>
          <w:szCs w:val="24"/>
        </w:rPr>
        <w:t xml:space="preserve">A proposta deverá ser recebida </w:t>
      </w:r>
      <w:proofErr w:type="gramStart"/>
      <w:r>
        <w:rPr>
          <w:sz w:val="24"/>
          <w:szCs w:val="24"/>
        </w:rPr>
        <w:t>pelo(</w:t>
      </w:r>
      <w:proofErr w:type="gramEnd"/>
      <w:r>
        <w:rPr>
          <w:sz w:val="24"/>
          <w:szCs w:val="24"/>
        </w:rPr>
        <w:t xml:space="preserve">a) Pregoeiro(a) </w:t>
      </w:r>
      <w:r>
        <w:rPr>
          <w:b/>
          <w:sz w:val="24"/>
          <w:szCs w:val="24"/>
        </w:rPr>
        <w:t>em até</w:t>
      </w:r>
      <w:r w:rsidRPr="001A5F59">
        <w:rPr>
          <w:b/>
          <w:sz w:val="24"/>
          <w:szCs w:val="24"/>
        </w:rPr>
        <w:t xml:space="preserve"> 2 (duas) horas</w:t>
      </w:r>
      <w:r>
        <w:rPr>
          <w:sz w:val="24"/>
          <w:szCs w:val="24"/>
        </w:rPr>
        <w:t xml:space="preserve"> </w:t>
      </w:r>
      <w:r w:rsidRPr="001A5F59">
        <w:rPr>
          <w:sz w:val="24"/>
          <w:szCs w:val="24"/>
        </w:rPr>
        <w:t xml:space="preserve">contadas a partir da solicitação registrada no sistema, após o término da etapa de lances. A proposta deverá ser enviada para o e-mail </w:t>
      </w:r>
      <w:hyperlink r:id="rId22" w:history="1">
        <w:r w:rsidRPr="001A5F59">
          <w:rPr>
            <w:rStyle w:val="Hyperlink"/>
            <w:color w:val="auto"/>
            <w:sz w:val="24"/>
            <w:szCs w:val="24"/>
          </w:rPr>
          <w:t>licita@cesama.com.br</w:t>
        </w:r>
      </w:hyperlink>
      <w:r w:rsidRPr="001A5F59">
        <w:rPr>
          <w:sz w:val="24"/>
          <w:szCs w:val="24"/>
        </w:rPr>
        <w:t xml:space="preserve">, ou outro informado </w:t>
      </w:r>
      <w:proofErr w:type="gramStart"/>
      <w:r w:rsidRPr="001A5F59">
        <w:rPr>
          <w:sz w:val="24"/>
          <w:szCs w:val="24"/>
        </w:rPr>
        <w:t>pelo(</w:t>
      </w:r>
      <w:proofErr w:type="gramEnd"/>
      <w:r w:rsidRPr="001A5F59">
        <w:rPr>
          <w:sz w:val="24"/>
          <w:szCs w:val="24"/>
        </w:rPr>
        <w:t xml:space="preserve">a) Pregoeiro(a) no </w:t>
      </w:r>
      <w:r w:rsidRPr="001A5F59">
        <w:rPr>
          <w:i/>
          <w:sz w:val="24"/>
          <w:szCs w:val="24"/>
        </w:rPr>
        <w:t>chat</w:t>
      </w:r>
      <w:r w:rsidRPr="001A5F59">
        <w:rPr>
          <w:sz w:val="24"/>
          <w:szCs w:val="24"/>
        </w:rPr>
        <w:t xml:space="preserve"> da sessão do Pregão, podendo</w:t>
      </w:r>
      <w:r>
        <w:rPr>
          <w:sz w:val="24"/>
          <w:szCs w:val="24"/>
        </w:rPr>
        <w:t xml:space="preserve"> ser encaminhada para o fax (32) 3692-9202 ou registrada como anexo no sistema</w:t>
      </w:r>
      <w:r w:rsidRPr="00F85DB4">
        <w:rPr>
          <w:sz w:val="24"/>
          <w:szCs w:val="24"/>
        </w:rPr>
        <w:t>.</w:t>
      </w:r>
    </w:p>
    <w:p w:rsidR="00E84C25" w:rsidRPr="003647CA" w:rsidRDefault="00E84C25" w:rsidP="008554F1">
      <w:pPr>
        <w:pStyle w:val="Corpodetexto"/>
        <w:spacing w:before="120" w:line="360" w:lineRule="auto"/>
        <w:rPr>
          <w:sz w:val="24"/>
          <w:szCs w:val="24"/>
        </w:rPr>
      </w:pPr>
      <w:r>
        <w:rPr>
          <w:sz w:val="24"/>
          <w:szCs w:val="24"/>
        </w:rPr>
        <w:t>5.5.2</w:t>
      </w:r>
      <w:r w:rsidR="008554F1">
        <w:rPr>
          <w:sz w:val="24"/>
          <w:szCs w:val="24"/>
        </w:rPr>
        <w:t xml:space="preserve"> </w:t>
      </w:r>
      <w:proofErr w:type="gramStart"/>
      <w:r>
        <w:rPr>
          <w:sz w:val="24"/>
          <w:szCs w:val="24"/>
        </w:rPr>
        <w:t>O(</w:t>
      </w:r>
      <w:proofErr w:type="gramEnd"/>
      <w:r>
        <w:rPr>
          <w:sz w:val="24"/>
          <w:szCs w:val="24"/>
        </w:rPr>
        <w:t xml:space="preserve">a) Pregoeiro(a) </w:t>
      </w:r>
      <w:r w:rsidR="00A3623C">
        <w:rPr>
          <w:sz w:val="24"/>
          <w:szCs w:val="24"/>
        </w:rPr>
        <w:t>informará</w:t>
      </w:r>
      <w:r>
        <w:rPr>
          <w:sz w:val="24"/>
          <w:szCs w:val="24"/>
        </w:rPr>
        <w:t xml:space="preserve"> no </w:t>
      </w:r>
      <w:r w:rsidRPr="006656CB">
        <w:rPr>
          <w:i/>
          <w:sz w:val="24"/>
          <w:szCs w:val="24"/>
        </w:rPr>
        <w:t>chat</w:t>
      </w:r>
      <w:r>
        <w:rPr>
          <w:sz w:val="24"/>
          <w:szCs w:val="24"/>
        </w:rPr>
        <w:t xml:space="preserve"> do sistema eletrônico o meio de envio da proposta comercial pelo licitante.</w:t>
      </w:r>
    </w:p>
    <w:p w:rsidR="00B41EF6" w:rsidRPr="00077BF3" w:rsidRDefault="00B41EF6" w:rsidP="008554F1">
      <w:pPr>
        <w:pStyle w:val="Corpodetexto"/>
        <w:spacing w:before="120" w:line="360" w:lineRule="auto"/>
        <w:rPr>
          <w:color w:val="FF0000"/>
          <w:sz w:val="24"/>
          <w:szCs w:val="24"/>
        </w:rPr>
      </w:pPr>
      <w:r w:rsidRPr="003647CA">
        <w:rPr>
          <w:sz w:val="24"/>
          <w:szCs w:val="24"/>
        </w:rPr>
        <w:t>5.6</w:t>
      </w:r>
      <w:r w:rsidR="008554F1">
        <w:rPr>
          <w:sz w:val="24"/>
          <w:szCs w:val="24"/>
        </w:rPr>
        <w:t xml:space="preserve"> </w:t>
      </w:r>
      <w:r w:rsidRPr="003647CA">
        <w:rPr>
          <w:sz w:val="24"/>
          <w:szCs w:val="24"/>
        </w:rPr>
        <w:t xml:space="preserve">A </w:t>
      </w:r>
      <w:r w:rsidR="00E84C25">
        <w:rPr>
          <w:sz w:val="24"/>
          <w:szCs w:val="24"/>
        </w:rPr>
        <w:t>p</w:t>
      </w:r>
      <w:r w:rsidR="00E84C25" w:rsidRPr="003647CA">
        <w:rPr>
          <w:sz w:val="24"/>
          <w:szCs w:val="24"/>
        </w:rPr>
        <w:t xml:space="preserve">roposta </w:t>
      </w:r>
      <w:r w:rsidR="00E84C25">
        <w:rPr>
          <w:sz w:val="24"/>
          <w:szCs w:val="24"/>
        </w:rPr>
        <w:t>c</w:t>
      </w:r>
      <w:r w:rsidR="00E84C25" w:rsidRPr="003647CA">
        <w:rPr>
          <w:sz w:val="24"/>
          <w:szCs w:val="24"/>
        </w:rPr>
        <w:t xml:space="preserve">omercial, ajustada ao preço final, poderá ser apresentada conforme </w:t>
      </w:r>
      <w:r w:rsidR="00E84C25">
        <w:rPr>
          <w:b/>
          <w:sz w:val="24"/>
          <w:szCs w:val="24"/>
        </w:rPr>
        <w:t>m</w:t>
      </w:r>
      <w:r w:rsidR="00E84C25" w:rsidRPr="003647CA">
        <w:rPr>
          <w:b/>
          <w:sz w:val="24"/>
          <w:szCs w:val="24"/>
        </w:rPr>
        <w:t>odelo do Anexo II</w:t>
      </w:r>
      <w:r w:rsidR="00E84C25" w:rsidRPr="003647CA">
        <w:rPr>
          <w:sz w:val="24"/>
          <w:szCs w:val="24"/>
        </w:rPr>
        <w:t>, ou em modelo próprio, desde que contenha todas as informações ali previstas,</w:t>
      </w:r>
      <w:r w:rsidR="00E84C25">
        <w:rPr>
          <w:sz w:val="24"/>
          <w:szCs w:val="24"/>
        </w:rPr>
        <w:t xml:space="preserve"> redigida em língua portuguesa,</w:t>
      </w:r>
      <w:r w:rsidR="00E84C25" w:rsidRPr="003647CA">
        <w:rPr>
          <w:sz w:val="24"/>
          <w:szCs w:val="24"/>
        </w:rPr>
        <w:t xml:space="preserve"> com identificação da empresa proponente, n.º do CNPJ, endereço, números de telefone e fax, e-mail e </w:t>
      </w:r>
      <w:r w:rsidR="00E84C25">
        <w:rPr>
          <w:sz w:val="24"/>
          <w:szCs w:val="24"/>
        </w:rPr>
        <w:t>assinatura</w:t>
      </w:r>
      <w:r w:rsidR="00E84C25" w:rsidRPr="003647CA">
        <w:rPr>
          <w:sz w:val="24"/>
          <w:szCs w:val="24"/>
        </w:rPr>
        <w:t xml:space="preserve"> do seu representante legal ou credenciado, devidamente identificado e qualificado, sem emendas, borrões, rasuras, ressalvas, entrelinhas ou omissões, salvo se, inequivocamente, tais falhas não acarretarem lesões ao direito dos demais licitantes, prejuízo à </w:t>
      </w:r>
      <w:r w:rsidR="00E84C25">
        <w:rPr>
          <w:sz w:val="24"/>
          <w:szCs w:val="24"/>
        </w:rPr>
        <w:t>CESAMA</w:t>
      </w:r>
      <w:r w:rsidR="00E84C25" w:rsidRPr="003647CA">
        <w:rPr>
          <w:sz w:val="24"/>
          <w:szCs w:val="24"/>
        </w:rPr>
        <w:t xml:space="preserve"> ou não impedirem a ex</w:t>
      </w:r>
      <w:r w:rsidR="00E84C25">
        <w:rPr>
          <w:sz w:val="24"/>
          <w:szCs w:val="24"/>
        </w:rPr>
        <w:t xml:space="preserve">ata compreensão de seu conteúdo, </w:t>
      </w:r>
      <w:r w:rsidR="00E84C25" w:rsidRPr="00AE56A1">
        <w:rPr>
          <w:sz w:val="24"/>
          <w:szCs w:val="24"/>
          <w:u w:val="single"/>
        </w:rPr>
        <w:t>constando</w:t>
      </w:r>
      <w:r w:rsidR="00E84C25">
        <w:rPr>
          <w:sz w:val="24"/>
          <w:szCs w:val="24"/>
        </w:rPr>
        <w:t>:</w:t>
      </w:r>
    </w:p>
    <w:p w:rsidR="00E84C25" w:rsidRPr="007F79A1" w:rsidRDefault="00E84C25" w:rsidP="008554F1">
      <w:pPr>
        <w:pStyle w:val="Corpodetexto"/>
        <w:spacing w:before="120" w:line="360" w:lineRule="auto"/>
        <w:rPr>
          <w:color w:val="FF0000"/>
          <w:sz w:val="24"/>
          <w:szCs w:val="24"/>
        </w:rPr>
      </w:pPr>
      <w:r w:rsidRPr="007F79A1">
        <w:rPr>
          <w:color w:val="FF0000"/>
          <w:sz w:val="24"/>
          <w:szCs w:val="24"/>
        </w:rPr>
        <w:t>5.</w:t>
      </w:r>
      <w:r>
        <w:rPr>
          <w:color w:val="FF0000"/>
          <w:sz w:val="24"/>
          <w:szCs w:val="24"/>
        </w:rPr>
        <w:t>6</w:t>
      </w:r>
      <w:r w:rsidRPr="007F79A1">
        <w:rPr>
          <w:color w:val="FF0000"/>
          <w:sz w:val="24"/>
          <w:szCs w:val="24"/>
        </w:rPr>
        <w:t>.1</w:t>
      </w:r>
      <w:r w:rsidR="008554F1">
        <w:rPr>
          <w:color w:val="FF0000"/>
          <w:sz w:val="24"/>
          <w:szCs w:val="24"/>
        </w:rPr>
        <w:t xml:space="preserve"> </w:t>
      </w:r>
      <w:r w:rsidRPr="007F79A1">
        <w:rPr>
          <w:color w:val="FF0000"/>
          <w:sz w:val="24"/>
          <w:szCs w:val="24"/>
        </w:rPr>
        <w:t xml:space="preserve">Descrição </w:t>
      </w:r>
      <w:r w:rsidRPr="007F79A1">
        <w:rPr>
          <w:b/>
          <w:color w:val="FF0000"/>
          <w:sz w:val="24"/>
          <w:szCs w:val="24"/>
        </w:rPr>
        <w:t>completa</w:t>
      </w:r>
      <w:r w:rsidRPr="007F79A1">
        <w:rPr>
          <w:color w:val="FF0000"/>
          <w:sz w:val="24"/>
          <w:szCs w:val="24"/>
        </w:rPr>
        <w:t xml:space="preserve"> do objeto, incluindo FABRICANTE e MARCA / MODELO do material ofertado;</w:t>
      </w:r>
    </w:p>
    <w:p w:rsidR="00E84C25" w:rsidRPr="007F79A1" w:rsidRDefault="00E84C25" w:rsidP="008554F1">
      <w:pPr>
        <w:pStyle w:val="Corpodetexto"/>
        <w:spacing w:before="120" w:line="360" w:lineRule="auto"/>
        <w:rPr>
          <w:color w:val="FF0000"/>
          <w:sz w:val="24"/>
          <w:szCs w:val="24"/>
        </w:rPr>
      </w:pPr>
      <w:r w:rsidRPr="007F79A1">
        <w:rPr>
          <w:color w:val="FF0000"/>
          <w:sz w:val="24"/>
          <w:szCs w:val="24"/>
        </w:rPr>
        <w:lastRenderedPageBreak/>
        <w:t>5.</w:t>
      </w:r>
      <w:r>
        <w:rPr>
          <w:color w:val="FF0000"/>
          <w:sz w:val="24"/>
          <w:szCs w:val="24"/>
        </w:rPr>
        <w:t>6</w:t>
      </w:r>
      <w:r w:rsidRPr="007F79A1">
        <w:rPr>
          <w:color w:val="FF0000"/>
          <w:sz w:val="24"/>
          <w:szCs w:val="24"/>
        </w:rPr>
        <w:t>.1.1</w:t>
      </w:r>
      <w:r w:rsidR="008554F1">
        <w:rPr>
          <w:color w:val="FF0000"/>
          <w:sz w:val="24"/>
          <w:szCs w:val="24"/>
        </w:rPr>
        <w:t xml:space="preserve"> </w:t>
      </w:r>
      <w:r w:rsidRPr="007F79A1">
        <w:rPr>
          <w:color w:val="FF0000"/>
          <w:sz w:val="24"/>
          <w:szCs w:val="24"/>
        </w:rPr>
        <w:t>A descrição deverá ser comprovada através de catálogo, manual, folder</w:t>
      </w:r>
      <w:r>
        <w:rPr>
          <w:color w:val="FF0000"/>
          <w:sz w:val="24"/>
          <w:szCs w:val="24"/>
        </w:rPr>
        <w:t xml:space="preserve">, </w:t>
      </w:r>
      <w:proofErr w:type="spellStart"/>
      <w:r w:rsidRPr="007F79A1">
        <w:rPr>
          <w:i/>
          <w:color w:val="FF0000"/>
          <w:sz w:val="24"/>
          <w:szCs w:val="24"/>
        </w:rPr>
        <w:t>website</w:t>
      </w:r>
      <w:proofErr w:type="spellEnd"/>
      <w:r w:rsidRPr="007F79A1">
        <w:rPr>
          <w:color w:val="FF0000"/>
          <w:sz w:val="24"/>
          <w:szCs w:val="24"/>
        </w:rPr>
        <w:t xml:space="preserve"> para consulta</w:t>
      </w:r>
      <w:r>
        <w:rPr>
          <w:color w:val="FF0000"/>
          <w:sz w:val="24"/>
          <w:szCs w:val="24"/>
        </w:rPr>
        <w:t xml:space="preserve"> ou documento equivalente</w:t>
      </w:r>
      <w:r w:rsidRPr="007F79A1">
        <w:rPr>
          <w:color w:val="FF0000"/>
          <w:sz w:val="24"/>
          <w:szCs w:val="24"/>
        </w:rPr>
        <w:t>, de acordo com o fabricante.</w:t>
      </w:r>
    </w:p>
    <w:p w:rsidR="00E84C25" w:rsidRDefault="00E84C25" w:rsidP="008554F1">
      <w:pPr>
        <w:pStyle w:val="Corpodetexto"/>
        <w:spacing w:before="120" w:line="360" w:lineRule="auto"/>
        <w:rPr>
          <w:color w:val="FF0000"/>
          <w:sz w:val="24"/>
          <w:szCs w:val="24"/>
        </w:rPr>
      </w:pPr>
      <w:r w:rsidRPr="007F79A1">
        <w:rPr>
          <w:color w:val="FF0000"/>
          <w:sz w:val="24"/>
          <w:szCs w:val="24"/>
        </w:rPr>
        <w:t>5.</w:t>
      </w:r>
      <w:r>
        <w:rPr>
          <w:color w:val="FF0000"/>
          <w:sz w:val="24"/>
          <w:szCs w:val="24"/>
        </w:rPr>
        <w:t>6</w:t>
      </w:r>
      <w:r w:rsidRPr="007F79A1">
        <w:rPr>
          <w:color w:val="FF0000"/>
          <w:sz w:val="24"/>
          <w:szCs w:val="24"/>
        </w:rPr>
        <w:t>.2</w:t>
      </w:r>
      <w:r w:rsidR="008554F1">
        <w:rPr>
          <w:color w:val="FF0000"/>
          <w:sz w:val="24"/>
          <w:szCs w:val="24"/>
        </w:rPr>
        <w:t xml:space="preserve"> </w:t>
      </w:r>
      <w:r w:rsidRPr="007F79A1">
        <w:rPr>
          <w:color w:val="FF0000"/>
          <w:sz w:val="24"/>
          <w:szCs w:val="24"/>
        </w:rPr>
        <w:t>Valores unitários e totais expressos em algarismos, conforme item 5.3.</w:t>
      </w:r>
    </w:p>
    <w:p w:rsidR="007607A5" w:rsidRPr="00374405" w:rsidRDefault="00957CAF" w:rsidP="008554F1">
      <w:pPr>
        <w:pStyle w:val="Corpodetexto"/>
        <w:spacing w:before="120" w:line="360" w:lineRule="auto"/>
        <w:rPr>
          <w:color w:val="FF0000"/>
          <w:sz w:val="24"/>
          <w:szCs w:val="24"/>
        </w:rPr>
      </w:pPr>
      <w:r w:rsidRPr="00374405">
        <w:rPr>
          <w:color w:val="FF0000"/>
          <w:sz w:val="24"/>
          <w:szCs w:val="24"/>
        </w:rPr>
        <w:t xml:space="preserve">5.6.3 </w:t>
      </w:r>
      <w:r w:rsidR="007607A5" w:rsidRPr="00374405">
        <w:rPr>
          <w:color w:val="FF0000"/>
          <w:sz w:val="24"/>
          <w:szCs w:val="24"/>
        </w:rPr>
        <w:t>Exigências específicas:</w:t>
      </w:r>
    </w:p>
    <w:p w:rsidR="00957CAF" w:rsidRPr="00374405" w:rsidRDefault="00CA3555" w:rsidP="00957CAF">
      <w:pPr>
        <w:pStyle w:val="Corpodetexto"/>
        <w:spacing w:before="120" w:line="360" w:lineRule="auto"/>
        <w:rPr>
          <w:color w:val="FF0000"/>
          <w:sz w:val="24"/>
          <w:szCs w:val="24"/>
        </w:rPr>
      </w:pPr>
      <w:r w:rsidRPr="00374405">
        <w:rPr>
          <w:color w:val="FF0000"/>
          <w:sz w:val="24"/>
          <w:szCs w:val="24"/>
          <w:u w:val="single"/>
        </w:rPr>
        <w:t xml:space="preserve">Para o </w:t>
      </w:r>
      <w:r w:rsidR="00957CAF" w:rsidRPr="00374405">
        <w:rPr>
          <w:color w:val="FF0000"/>
          <w:sz w:val="24"/>
          <w:szCs w:val="24"/>
          <w:u w:val="single"/>
        </w:rPr>
        <w:t>ITEM 002 – HIDRÓXIDO DE CÁLCIO EM SUSPENSÃO</w:t>
      </w:r>
      <w:r w:rsidR="00957CAF" w:rsidRPr="00374405">
        <w:rPr>
          <w:color w:val="FF0000"/>
          <w:sz w:val="24"/>
          <w:szCs w:val="24"/>
        </w:rPr>
        <w:t>:</w:t>
      </w:r>
    </w:p>
    <w:p w:rsidR="00957CAF" w:rsidRPr="00374405" w:rsidRDefault="00957CAF" w:rsidP="0075049D">
      <w:pPr>
        <w:pStyle w:val="Corpodetexto"/>
        <w:numPr>
          <w:ilvl w:val="0"/>
          <w:numId w:val="23"/>
        </w:numPr>
        <w:spacing w:before="120" w:line="360" w:lineRule="auto"/>
        <w:rPr>
          <w:color w:val="FF0000"/>
          <w:sz w:val="24"/>
          <w:szCs w:val="24"/>
        </w:rPr>
      </w:pPr>
      <w:r w:rsidRPr="00374405">
        <w:rPr>
          <w:color w:val="FF0000"/>
          <w:sz w:val="24"/>
          <w:szCs w:val="24"/>
        </w:rPr>
        <w:t>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conforme modelo constante na Parte I deste Termo de Referência.</w:t>
      </w:r>
    </w:p>
    <w:p w:rsidR="00957CAF" w:rsidRPr="007F79A1" w:rsidRDefault="00957CAF" w:rsidP="0075049D">
      <w:pPr>
        <w:pStyle w:val="Corpodetexto"/>
        <w:numPr>
          <w:ilvl w:val="0"/>
          <w:numId w:val="23"/>
        </w:numPr>
        <w:spacing w:before="120" w:line="360" w:lineRule="auto"/>
        <w:rPr>
          <w:color w:val="FF0000"/>
          <w:sz w:val="24"/>
          <w:szCs w:val="24"/>
        </w:rPr>
      </w:pPr>
      <w:r w:rsidRPr="00374405">
        <w:rPr>
          <w:color w:val="FF0000"/>
          <w:sz w:val="24"/>
          <w:szCs w:val="24"/>
        </w:rPr>
        <w:t>Metodologia descritiva de análise dos parâmetros utilizados na verificação dos produtos pela empresa.</w:t>
      </w:r>
    </w:p>
    <w:p w:rsidR="00B41EF6" w:rsidRPr="003647CA" w:rsidRDefault="00B41EF6" w:rsidP="008554F1">
      <w:pPr>
        <w:pStyle w:val="Corpodetexto"/>
        <w:spacing w:before="120" w:line="360" w:lineRule="auto"/>
        <w:rPr>
          <w:sz w:val="24"/>
          <w:szCs w:val="24"/>
        </w:rPr>
      </w:pPr>
      <w:r w:rsidRPr="003647CA">
        <w:rPr>
          <w:sz w:val="24"/>
          <w:szCs w:val="24"/>
        </w:rPr>
        <w:t>5.</w:t>
      </w:r>
      <w:r w:rsidR="00E84C25">
        <w:rPr>
          <w:sz w:val="24"/>
          <w:szCs w:val="24"/>
        </w:rPr>
        <w:t>7</w:t>
      </w:r>
      <w:r w:rsidR="008554F1">
        <w:rPr>
          <w:sz w:val="24"/>
          <w:szCs w:val="24"/>
        </w:rPr>
        <w:t xml:space="preserve"> </w:t>
      </w:r>
      <w:r w:rsidRPr="003647CA">
        <w:rPr>
          <w:sz w:val="24"/>
          <w:szCs w:val="24"/>
        </w:rPr>
        <w:t xml:space="preserve">A validade da proposta será </w:t>
      </w:r>
      <w:r w:rsidR="00D93E1A">
        <w:rPr>
          <w:sz w:val="24"/>
          <w:szCs w:val="24"/>
        </w:rPr>
        <w:t xml:space="preserve">SEMPRE </w:t>
      </w:r>
      <w:r w:rsidRPr="003647CA">
        <w:rPr>
          <w:sz w:val="24"/>
          <w:szCs w:val="24"/>
        </w:rPr>
        <w:t>de, no mínimo, 90 (noventa) dias a contar da data de sua apresentação. No caso de suspensão do processo licitatório proveniente da interposição de Recursos Administrativos ou Medidas Judiciais, o prazo de validade das propostas será suspenso até o julgamento dos mesmos.</w:t>
      </w:r>
    </w:p>
    <w:p w:rsidR="00B41EF6" w:rsidRPr="00CD0D23" w:rsidRDefault="00B41EF6" w:rsidP="008554F1">
      <w:pPr>
        <w:pStyle w:val="Corpodetexto"/>
        <w:spacing w:before="120" w:line="360" w:lineRule="auto"/>
        <w:rPr>
          <w:sz w:val="24"/>
          <w:szCs w:val="24"/>
        </w:rPr>
      </w:pPr>
      <w:r w:rsidRPr="003647CA">
        <w:rPr>
          <w:sz w:val="24"/>
          <w:szCs w:val="24"/>
        </w:rPr>
        <w:t>5.</w:t>
      </w:r>
      <w:r w:rsidR="00E84C25">
        <w:rPr>
          <w:sz w:val="24"/>
          <w:szCs w:val="24"/>
        </w:rPr>
        <w:t>7</w:t>
      </w:r>
      <w:r w:rsidRPr="003647CA">
        <w:rPr>
          <w:sz w:val="24"/>
          <w:szCs w:val="24"/>
        </w:rPr>
        <w:t>.</w:t>
      </w:r>
      <w:r w:rsidR="00D93E1A">
        <w:rPr>
          <w:sz w:val="24"/>
          <w:szCs w:val="24"/>
        </w:rPr>
        <w:t>1</w:t>
      </w:r>
      <w:r w:rsidR="008554F1">
        <w:rPr>
          <w:sz w:val="24"/>
          <w:szCs w:val="24"/>
        </w:rPr>
        <w:t xml:space="preserve"> </w:t>
      </w:r>
      <w:r w:rsidRPr="00CD0D23">
        <w:rPr>
          <w:sz w:val="24"/>
          <w:szCs w:val="24"/>
        </w:rPr>
        <w:t xml:space="preserve">Decorridos 90 (noventa) dias da data da abertura das propostas, sem convocação </w:t>
      </w:r>
      <w:r w:rsidR="00E84C25" w:rsidRPr="00CD0D23">
        <w:rPr>
          <w:sz w:val="24"/>
          <w:szCs w:val="24"/>
        </w:rPr>
        <w:t>d</w:t>
      </w:r>
      <w:r w:rsidR="00477236" w:rsidRPr="00CD0D23">
        <w:rPr>
          <w:sz w:val="24"/>
          <w:szCs w:val="24"/>
        </w:rPr>
        <w:t>o</w:t>
      </w:r>
      <w:r w:rsidR="00E84C25" w:rsidRPr="00CD0D23">
        <w:rPr>
          <w:sz w:val="24"/>
          <w:szCs w:val="24"/>
        </w:rPr>
        <w:t xml:space="preserve"> vencedor </w:t>
      </w:r>
      <w:r w:rsidRPr="00CD0D23">
        <w:rPr>
          <w:sz w:val="24"/>
          <w:szCs w:val="24"/>
        </w:rPr>
        <w:t xml:space="preserve">para envio do Termo de Aceitação, </w:t>
      </w:r>
      <w:r w:rsidR="00E84C25" w:rsidRPr="00CD0D23">
        <w:rPr>
          <w:sz w:val="24"/>
          <w:szCs w:val="24"/>
        </w:rPr>
        <w:t>o</w:t>
      </w:r>
      <w:r w:rsidRPr="00CD0D23">
        <w:rPr>
          <w:sz w:val="24"/>
          <w:szCs w:val="24"/>
        </w:rPr>
        <w:t>s licitantes ficam liberad</w:t>
      </w:r>
      <w:r w:rsidR="00E84C25" w:rsidRPr="00CD0D23">
        <w:rPr>
          <w:sz w:val="24"/>
          <w:szCs w:val="24"/>
        </w:rPr>
        <w:t>o</w:t>
      </w:r>
      <w:r w:rsidRPr="00CD0D23">
        <w:rPr>
          <w:sz w:val="24"/>
          <w:szCs w:val="24"/>
        </w:rPr>
        <w:t>s dos compromissos assumidos.</w:t>
      </w:r>
    </w:p>
    <w:p w:rsidR="00B41EF6" w:rsidRPr="003647CA" w:rsidRDefault="00B41EF6" w:rsidP="008554F1">
      <w:pPr>
        <w:pStyle w:val="Corpodetexto"/>
        <w:spacing w:before="120" w:line="360" w:lineRule="auto"/>
        <w:rPr>
          <w:sz w:val="24"/>
          <w:szCs w:val="24"/>
        </w:rPr>
      </w:pPr>
      <w:r w:rsidRPr="003647CA">
        <w:rPr>
          <w:sz w:val="24"/>
          <w:szCs w:val="24"/>
        </w:rPr>
        <w:t>5.</w:t>
      </w:r>
      <w:r w:rsidR="00E84C25">
        <w:rPr>
          <w:sz w:val="24"/>
          <w:szCs w:val="24"/>
        </w:rPr>
        <w:t>7</w:t>
      </w:r>
      <w:r w:rsidR="008E1393">
        <w:rPr>
          <w:sz w:val="24"/>
          <w:szCs w:val="24"/>
        </w:rPr>
        <w:t>.</w:t>
      </w:r>
      <w:r w:rsidR="00D93E1A">
        <w:rPr>
          <w:sz w:val="24"/>
          <w:szCs w:val="24"/>
        </w:rPr>
        <w:t>2</w:t>
      </w:r>
      <w:r w:rsidR="008554F1">
        <w:rPr>
          <w:sz w:val="24"/>
          <w:szCs w:val="24"/>
        </w:rPr>
        <w:t xml:space="preserve"> </w:t>
      </w:r>
      <w:r w:rsidR="00523A12">
        <w:rPr>
          <w:sz w:val="24"/>
          <w:szCs w:val="24"/>
        </w:rPr>
        <w:t>Se por motivo de força maior</w:t>
      </w:r>
      <w:r w:rsidRPr="003647CA">
        <w:rPr>
          <w:sz w:val="24"/>
          <w:szCs w:val="24"/>
        </w:rPr>
        <w:t xml:space="preserve"> a adjudicação não puder ocorrer dentro do período de validade das propostas, poderá ser solicitada prorrogação da validade das mesmas a tod</w:t>
      </w:r>
      <w:r w:rsidR="00E84C25">
        <w:rPr>
          <w:sz w:val="24"/>
          <w:szCs w:val="24"/>
        </w:rPr>
        <w:t>o</w:t>
      </w:r>
      <w:r w:rsidRPr="003647CA">
        <w:rPr>
          <w:sz w:val="24"/>
          <w:szCs w:val="24"/>
        </w:rPr>
        <w:t xml:space="preserve">s </w:t>
      </w:r>
      <w:r w:rsidR="00E84C25">
        <w:rPr>
          <w:sz w:val="24"/>
          <w:szCs w:val="24"/>
        </w:rPr>
        <w:t>o</w:t>
      </w:r>
      <w:r w:rsidRPr="003647CA">
        <w:rPr>
          <w:sz w:val="24"/>
          <w:szCs w:val="24"/>
        </w:rPr>
        <w:t>s licitantes classificad</w:t>
      </w:r>
      <w:r w:rsidR="00E84C25">
        <w:rPr>
          <w:sz w:val="24"/>
          <w:szCs w:val="24"/>
        </w:rPr>
        <w:t>o</w:t>
      </w:r>
      <w:r w:rsidRPr="003647CA">
        <w:rPr>
          <w:sz w:val="24"/>
          <w:szCs w:val="24"/>
        </w:rPr>
        <w:t>s, por igual prazo, no mínimo, caso persista o interesse da CESAMA.</w:t>
      </w:r>
    </w:p>
    <w:p w:rsidR="00B41EF6" w:rsidRPr="003647CA" w:rsidRDefault="00B41EF6" w:rsidP="008554F1">
      <w:pPr>
        <w:pStyle w:val="Corpodetexto"/>
        <w:spacing w:before="120" w:line="360" w:lineRule="auto"/>
        <w:rPr>
          <w:sz w:val="24"/>
          <w:szCs w:val="24"/>
        </w:rPr>
      </w:pPr>
      <w:r w:rsidRPr="003647CA">
        <w:rPr>
          <w:sz w:val="24"/>
          <w:szCs w:val="24"/>
        </w:rPr>
        <w:t>5.</w:t>
      </w:r>
      <w:r w:rsidR="00E84C25">
        <w:rPr>
          <w:sz w:val="24"/>
          <w:szCs w:val="24"/>
        </w:rPr>
        <w:t>7</w:t>
      </w:r>
      <w:r w:rsidR="008E1393">
        <w:rPr>
          <w:sz w:val="24"/>
          <w:szCs w:val="24"/>
        </w:rPr>
        <w:t>.</w:t>
      </w:r>
      <w:r w:rsidR="00D93E1A">
        <w:rPr>
          <w:sz w:val="24"/>
          <w:szCs w:val="24"/>
        </w:rPr>
        <w:t>3</w:t>
      </w:r>
      <w:r w:rsidR="008554F1">
        <w:rPr>
          <w:sz w:val="24"/>
          <w:szCs w:val="24"/>
        </w:rPr>
        <w:t xml:space="preserve"> </w:t>
      </w:r>
      <w:r w:rsidRPr="003647CA">
        <w:rPr>
          <w:sz w:val="24"/>
          <w:szCs w:val="24"/>
        </w:rPr>
        <w:t>A prorrogação das propostas, caso solicitada, nos termos do subitem anterior, dependerá do consentimento d</w:t>
      </w:r>
      <w:r w:rsidR="00E84C25">
        <w:rPr>
          <w:sz w:val="24"/>
          <w:szCs w:val="24"/>
        </w:rPr>
        <w:t>o</w:t>
      </w:r>
      <w:r w:rsidRPr="003647CA">
        <w:rPr>
          <w:sz w:val="24"/>
          <w:szCs w:val="24"/>
        </w:rPr>
        <w:t>s licitantes quanto à respectiva proposta.</w:t>
      </w:r>
    </w:p>
    <w:p w:rsidR="00B41EF6" w:rsidRPr="003647CA" w:rsidRDefault="00B41EF6" w:rsidP="008554F1">
      <w:pPr>
        <w:pStyle w:val="Corpodetexto"/>
        <w:spacing w:before="120" w:line="360" w:lineRule="auto"/>
        <w:rPr>
          <w:sz w:val="24"/>
          <w:szCs w:val="24"/>
        </w:rPr>
      </w:pPr>
      <w:r w:rsidRPr="003647CA">
        <w:rPr>
          <w:sz w:val="24"/>
          <w:szCs w:val="24"/>
        </w:rPr>
        <w:t>5.</w:t>
      </w:r>
      <w:r w:rsidR="00E84C25">
        <w:rPr>
          <w:sz w:val="24"/>
          <w:szCs w:val="24"/>
        </w:rPr>
        <w:t>8</w:t>
      </w:r>
      <w:r w:rsidR="008554F1">
        <w:rPr>
          <w:sz w:val="24"/>
          <w:szCs w:val="24"/>
        </w:rPr>
        <w:t xml:space="preserve"> </w:t>
      </w:r>
      <w:r w:rsidRPr="003647CA">
        <w:rPr>
          <w:sz w:val="24"/>
          <w:szCs w:val="24"/>
        </w:rPr>
        <w:t xml:space="preserve">O preço deverá ser cotado considerando a entrega do objeto licitado de acordo com o </w:t>
      </w:r>
      <w:r w:rsidR="008E1393">
        <w:rPr>
          <w:sz w:val="24"/>
          <w:szCs w:val="24"/>
        </w:rPr>
        <w:t>Termo de Referência</w:t>
      </w:r>
      <w:r w:rsidRPr="003647CA">
        <w:rPr>
          <w:sz w:val="24"/>
          <w:szCs w:val="24"/>
        </w:rPr>
        <w:t xml:space="preserve">, incluídos os valores de quaisquer gastos ou despesas </w:t>
      </w:r>
      <w:r w:rsidRPr="003647CA">
        <w:rPr>
          <w:sz w:val="24"/>
          <w:szCs w:val="24"/>
        </w:rPr>
        <w:lastRenderedPageBreak/>
        <w:t>com transporte, carga, descarga, tributos, fretes, ônus previdenciários e trabalhistas, seguros, EPI e outros encargos ou acessórios.</w:t>
      </w:r>
    </w:p>
    <w:p w:rsidR="00B41EF6" w:rsidRPr="003647CA" w:rsidRDefault="00B41EF6" w:rsidP="008554F1">
      <w:pPr>
        <w:pStyle w:val="Corpodetexto"/>
        <w:spacing w:before="120" w:line="360" w:lineRule="auto"/>
        <w:rPr>
          <w:rFonts w:cs="Arial"/>
          <w:sz w:val="24"/>
          <w:szCs w:val="24"/>
        </w:rPr>
      </w:pPr>
      <w:r w:rsidRPr="003647CA">
        <w:rPr>
          <w:sz w:val="24"/>
          <w:szCs w:val="24"/>
        </w:rPr>
        <w:t>5.</w:t>
      </w:r>
      <w:r w:rsidR="00E84C25">
        <w:rPr>
          <w:sz w:val="24"/>
          <w:szCs w:val="24"/>
        </w:rPr>
        <w:t>9</w:t>
      </w:r>
      <w:r w:rsidR="008554F1">
        <w:rPr>
          <w:sz w:val="24"/>
          <w:szCs w:val="24"/>
        </w:rPr>
        <w:t xml:space="preserve"> </w:t>
      </w:r>
      <w:r w:rsidRPr="003647CA">
        <w:rPr>
          <w:rFonts w:cs="Arial"/>
          <w:sz w:val="24"/>
          <w:szCs w:val="24"/>
        </w:rPr>
        <w:t>Os preços a serem contratados serão fixos e irreajustáveis.</w:t>
      </w:r>
    </w:p>
    <w:p w:rsidR="00B41EF6" w:rsidRDefault="00B41EF6" w:rsidP="008554F1">
      <w:pPr>
        <w:pStyle w:val="Corpodetexto"/>
        <w:spacing w:before="120" w:line="360" w:lineRule="auto"/>
        <w:rPr>
          <w:sz w:val="24"/>
          <w:szCs w:val="24"/>
        </w:rPr>
      </w:pPr>
      <w:proofErr w:type="gramStart"/>
      <w:r w:rsidRPr="003647CA">
        <w:rPr>
          <w:sz w:val="24"/>
          <w:szCs w:val="24"/>
        </w:rPr>
        <w:t>5.1</w:t>
      </w:r>
      <w:r w:rsidR="00E84C25">
        <w:rPr>
          <w:sz w:val="24"/>
          <w:szCs w:val="24"/>
        </w:rPr>
        <w:t>0</w:t>
      </w:r>
      <w:r w:rsidR="008554F1">
        <w:rPr>
          <w:sz w:val="24"/>
          <w:szCs w:val="24"/>
        </w:rPr>
        <w:t xml:space="preserve"> </w:t>
      </w:r>
      <w:r w:rsidRPr="003647CA">
        <w:rPr>
          <w:sz w:val="24"/>
          <w:szCs w:val="24"/>
        </w:rPr>
        <w:t>Toda</w:t>
      </w:r>
      <w:proofErr w:type="gramEnd"/>
      <w:r w:rsidRPr="003647CA">
        <w:rPr>
          <w:sz w:val="24"/>
          <w:szCs w:val="24"/>
        </w:rPr>
        <w:t xml:space="preserve"> a especificação estabelecida para o objeto será tacitamente aceita pelo licitante, no ato da entrega de sua </w:t>
      </w:r>
      <w:r w:rsidR="008554F1" w:rsidRPr="003647CA">
        <w:rPr>
          <w:sz w:val="24"/>
          <w:szCs w:val="24"/>
        </w:rPr>
        <w:t>proposta comercial</w:t>
      </w:r>
      <w:r w:rsidRPr="003647CA">
        <w:rPr>
          <w:sz w:val="24"/>
          <w:szCs w:val="24"/>
        </w:rPr>
        <w:t>.</w:t>
      </w:r>
    </w:p>
    <w:p w:rsidR="008E1393" w:rsidRPr="003647CA" w:rsidRDefault="008E1393" w:rsidP="008554F1">
      <w:pPr>
        <w:pStyle w:val="Corpodetexto"/>
        <w:spacing w:before="120" w:line="360" w:lineRule="auto"/>
        <w:rPr>
          <w:sz w:val="24"/>
          <w:szCs w:val="24"/>
        </w:rPr>
      </w:pPr>
      <w:r>
        <w:rPr>
          <w:sz w:val="24"/>
          <w:szCs w:val="24"/>
        </w:rPr>
        <w:t>5.1</w:t>
      </w:r>
      <w:r w:rsidR="00E84C25">
        <w:rPr>
          <w:sz w:val="24"/>
          <w:szCs w:val="24"/>
        </w:rPr>
        <w:t>1</w:t>
      </w:r>
      <w:r w:rsidR="008554F1">
        <w:rPr>
          <w:sz w:val="24"/>
          <w:szCs w:val="24"/>
        </w:rPr>
        <w:t xml:space="preserve"> </w:t>
      </w:r>
      <w:r w:rsidRPr="008E1393">
        <w:rPr>
          <w:sz w:val="24"/>
          <w:szCs w:val="24"/>
        </w:rPr>
        <w:t xml:space="preserve">O encaminhamento da </w:t>
      </w:r>
      <w:r w:rsidR="00020938">
        <w:rPr>
          <w:sz w:val="24"/>
          <w:szCs w:val="24"/>
        </w:rPr>
        <w:t>p</w:t>
      </w:r>
      <w:r w:rsidRPr="008E1393">
        <w:rPr>
          <w:sz w:val="24"/>
          <w:szCs w:val="24"/>
        </w:rPr>
        <w:t xml:space="preserve">roposta </w:t>
      </w:r>
      <w:r w:rsidR="00020938">
        <w:rPr>
          <w:sz w:val="24"/>
          <w:szCs w:val="24"/>
        </w:rPr>
        <w:t>c</w:t>
      </w:r>
      <w:r w:rsidRPr="008E1393">
        <w:rPr>
          <w:sz w:val="24"/>
          <w:szCs w:val="24"/>
        </w:rPr>
        <w:t>omercial pressupõe pleno conhecimento e</w:t>
      </w:r>
      <w:r>
        <w:rPr>
          <w:sz w:val="24"/>
          <w:szCs w:val="24"/>
        </w:rPr>
        <w:t xml:space="preserve"> </w:t>
      </w:r>
      <w:r w:rsidRPr="008E1393">
        <w:rPr>
          <w:sz w:val="24"/>
          <w:szCs w:val="24"/>
        </w:rPr>
        <w:t>atendimento às exigências previstas neste Edital</w:t>
      </w:r>
    </w:p>
    <w:p w:rsidR="00B41EF6" w:rsidRPr="003647CA" w:rsidRDefault="00B41EF6" w:rsidP="008554F1">
      <w:pPr>
        <w:pStyle w:val="Corpodetexto"/>
        <w:spacing w:before="120" w:line="360" w:lineRule="auto"/>
        <w:rPr>
          <w:sz w:val="24"/>
          <w:szCs w:val="24"/>
        </w:rPr>
      </w:pPr>
      <w:r w:rsidRPr="003647CA">
        <w:rPr>
          <w:sz w:val="24"/>
          <w:szCs w:val="24"/>
        </w:rPr>
        <w:t>5.1</w:t>
      </w:r>
      <w:r w:rsidR="00E84C25">
        <w:rPr>
          <w:sz w:val="24"/>
          <w:szCs w:val="24"/>
        </w:rPr>
        <w:t>2</w:t>
      </w:r>
      <w:r w:rsidR="008554F1">
        <w:rPr>
          <w:sz w:val="24"/>
          <w:szCs w:val="24"/>
        </w:rPr>
        <w:t xml:space="preserve"> </w:t>
      </w:r>
      <w:r w:rsidR="00E84C25">
        <w:rPr>
          <w:sz w:val="24"/>
          <w:szCs w:val="24"/>
        </w:rPr>
        <w:t>O</w:t>
      </w:r>
      <w:r w:rsidRPr="003647CA">
        <w:rPr>
          <w:sz w:val="24"/>
          <w:szCs w:val="24"/>
        </w:rPr>
        <w:t xml:space="preserve"> licitante será responsável por todas as transações que forem efetuadas em seu nome no sistema eletrônico, assumindo como firmes e verdadeiras suas propostas e lances, inseridos durante a sessão pública. Incumbirá ainda </w:t>
      </w:r>
      <w:r w:rsidR="00E84C25">
        <w:rPr>
          <w:sz w:val="24"/>
          <w:szCs w:val="24"/>
        </w:rPr>
        <w:t>ao</w:t>
      </w:r>
      <w:r w:rsidR="00020938">
        <w:rPr>
          <w:sz w:val="24"/>
          <w:szCs w:val="24"/>
        </w:rPr>
        <w:t xml:space="preserve"> </w:t>
      </w:r>
      <w:r w:rsidRPr="003647CA">
        <w:rPr>
          <w:sz w:val="24"/>
          <w:szCs w:val="24"/>
        </w:rPr>
        <w:t xml:space="preserve">licitante acompanhar as operações no sistema eletrônico durante a sessão pública do Pregão, ficando responsável pelo ônus decorrente da perda de negócios diante da inobservância de quaisquer mensagens emitidas pelo sistema, </w:t>
      </w:r>
      <w:proofErr w:type="gramStart"/>
      <w:r w:rsidRPr="003647CA">
        <w:rPr>
          <w:sz w:val="24"/>
          <w:szCs w:val="24"/>
        </w:rPr>
        <w:t>pelo</w:t>
      </w:r>
      <w:r w:rsidR="00020938">
        <w:rPr>
          <w:sz w:val="24"/>
          <w:szCs w:val="24"/>
        </w:rPr>
        <w:t>(</w:t>
      </w:r>
      <w:proofErr w:type="gramEnd"/>
      <w:r w:rsidR="00020938">
        <w:rPr>
          <w:sz w:val="24"/>
          <w:szCs w:val="24"/>
        </w:rPr>
        <w:t>a)</w:t>
      </w:r>
      <w:r w:rsidRPr="003647CA">
        <w:rPr>
          <w:sz w:val="24"/>
          <w:szCs w:val="24"/>
        </w:rPr>
        <w:t xml:space="preserve"> Pregoeiro</w:t>
      </w:r>
      <w:r w:rsidR="00020938">
        <w:rPr>
          <w:sz w:val="24"/>
          <w:szCs w:val="24"/>
        </w:rPr>
        <w:t>(a)</w:t>
      </w:r>
      <w:r w:rsidRPr="003647CA">
        <w:rPr>
          <w:sz w:val="24"/>
          <w:szCs w:val="24"/>
        </w:rPr>
        <w:t xml:space="preserve"> ou de sua desconexão.</w:t>
      </w:r>
    </w:p>
    <w:p w:rsidR="00B41EF6" w:rsidRPr="008E1393" w:rsidRDefault="00B41EF6" w:rsidP="004F54F5">
      <w:pPr>
        <w:spacing w:before="480" w:line="360" w:lineRule="auto"/>
        <w:rPr>
          <w:rFonts w:cs="Arial"/>
          <w:b/>
          <w:color w:val="000000"/>
          <w:sz w:val="24"/>
          <w:szCs w:val="24"/>
        </w:rPr>
      </w:pPr>
      <w:r w:rsidRPr="008E1393">
        <w:rPr>
          <w:rFonts w:cs="Arial"/>
          <w:b/>
          <w:color w:val="000000"/>
          <w:sz w:val="24"/>
          <w:szCs w:val="24"/>
        </w:rPr>
        <w:t xml:space="preserve">CAPÍTULO 06: </w:t>
      </w:r>
      <w:r w:rsidR="000A092F" w:rsidRPr="008E1393">
        <w:rPr>
          <w:rFonts w:cs="Arial"/>
          <w:b/>
          <w:color w:val="000000"/>
          <w:sz w:val="24"/>
          <w:szCs w:val="24"/>
        </w:rPr>
        <w:t>DOCUMENTOS DE HABILITAÇÃO</w:t>
      </w:r>
    </w:p>
    <w:p w:rsidR="00B41EF6" w:rsidRPr="008E1393" w:rsidRDefault="00B41EF6" w:rsidP="0057261E">
      <w:pPr>
        <w:pStyle w:val="Estilo"/>
        <w:spacing w:before="120" w:line="360" w:lineRule="auto"/>
        <w:jc w:val="both"/>
        <w:rPr>
          <w:color w:val="000000"/>
          <w:sz w:val="24"/>
        </w:rPr>
      </w:pPr>
      <w:r w:rsidRPr="008E1393">
        <w:rPr>
          <w:color w:val="000000"/>
          <w:sz w:val="24"/>
        </w:rPr>
        <w:t>6.1</w:t>
      </w:r>
      <w:r w:rsidR="0057261E">
        <w:rPr>
          <w:color w:val="000000"/>
          <w:sz w:val="24"/>
        </w:rPr>
        <w:t xml:space="preserve"> </w:t>
      </w:r>
      <w:r w:rsidR="00670B3D">
        <w:rPr>
          <w:color w:val="000000"/>
          <w:sz w:val="24"/>
        </w:rPr>
        <w:t>O</w:t>
      </w:r>
      <w:r w:rsidR="00670B3D" w:rsidRPr="00CB1A91">
        <w:rPr>
          <w:color w:val="000000"/>
          <w:sz w:val="24"/>
        </w:rPr>
        <w:t xml:space="preserve"> licitante</w:t>
      </w:r>
      <w:r w:rsidR="00670B3D">
        <w:rPr>
          <w:color w:val="000000"/>
          <w:sz w:val="24"/>
        </w:rPr>
        <w:t xml:space="preserve"> classificado provisoriamente em primeiro lugar </w:t>
      </w:r>
      <w:r w:rsidR="00670B3D" w:rsidRPr="00695C74">
        <w:rPr>
          <w:color w:val="FF0000"/>
          <w:sz w:val="24"/>
        </w:rPr>
        <w:t>em cada item</w:t>
      </w:r>
      <w:r w:rsidR="00670B3D">
        <w:rPr>
          <w:color w:val="000000"/>
          <w:sz w:val="24"/>
        </w:rPr>
        <w:t xml:space="preserve">, </w:t>
      </w:r>
      <w:r w:rsidR="00670B3D" w:rsidRPr="00CB1A91">
        <w:rPr>
          <w:color w:val="000000"/>
          <w:sz w:val="24"/>
        </w:rPr>
        <w:t xml:space="preserve">deverá encaminhar </w:t>
      </w:r>
      <w:proofErr w:type="gramStart"/>
      <w:r w:rsidR="00670B3D" w:rsidRPr="00CB1A91">
        <w:rPr>
          <w:color w:val="000000"/>
          <w:sz w:val="24"/>
        </w:rPr>
        <w:t>ao</w:t>
      </w:r>
      <w:r w:rsidR="00670B3D">
        <w:rPr>
          <w:color w:val="000000"/>
          <w:sz w:val="24"/>
        </w:rPr>
        <w:t>(</w:t>
      </w:r>
      <w:proofErr w:type="gramEnd"/>
      <w:r w:rsidR="00670B3D">
        <w:rPr>
          <w:color w:val="000000"/>
          <w:sz w:val="24"/>
        </w:rPr>
        <w:t>à)</w:t>
      </w:r>
      <w:r w:rsidR="00670B3D" w:rsidRPr="00CB1A91">
        <w:rPr>
          <w:color w:val="000000"/>
          <w:sz w:val="24"/>
        </w:rPr>
        <w:t xml:space="preserve"> Pregoeiro</w:t>
      </w:r>
      <w:r w:rsidR="00670B3D">
        <w:rPr>
          <w:sz w:val="24"/>
        </w:rPr>
        <w:t>(a)</w:t>
      </w:r>
      <w:r w:rsidR="00670B3D" w:rsidRPr="00CB1A91">
        <w:rPr>
          <w:color w:val="000000"/>
          <w:sz w:val="24"/>
        </w:rPr>
        <w:t xml:space="preserve">, </w:t>
      </w:r>
      <w:r w:rsidR="00670B3D" w:rsidRPr="00B15488">
        <w:rPr>
          <w:sz w:val="24"/>
        </w:rPr>
        <w:t xml:space="preserve">pelo e-mail </w:t>
      </w:r>
      <w:hyperlink r:id="rId23" w:history="1">
        <w:r w:rsidR="00670B3D" w:rsidRPr="00B15488">
          <w:rPr>
            <w:rStyle w:val="Hyperlink"/>
            <w:color w:val="auto"/>
            <w:sz w:val="24"/>
          </w:rPr>
          <w:t>licita@cesama.com.br</w:t>
        </w:r>
      </w:hyperlink>
      <w:r w:rsidR="00670B3D">
        <w:rPr>
          <w:color w:val="000000"/>
          <w:sz w:val="24"/>
        </w:rPr>
        <w:t>, fax (32) 3692-9202 ou pela opção “enviar anexo” do sistema eletrônico,</w:t>
      </w:r>
      <w:r w:rsidR="00670B3D" w:rsidRPr="00CB1A91">
        <w:rPr>
          <w:color w:val="000000"/>
          <w:sz w:val="24"/>
        </w:rPr>
        <w:t xml:space="preserve"> a documentação abaixo relacionada</w:t>
      </w:r>
      <w:r w:rsidR="00670B3D">
        <w:rPr>
          <w:color w:val="000000"/>
          <w:sz w:val="24"/>
        </w:rPr>
        <w:t xml:space="preserve">, que deverá ser recebida no prazo de 2 (duas) horas, contadas a partir da solicitação do(a) Pregoeiro(a) no </w:t>
      </w:r>
      <w:r w:rsidR="00670B3D" w:rsidRPr="00765FE1">
        <w:rPr>
          <w:i/>
          <w:color w:val="000000"/>
          <w:sz w:val="24"/>
        </w:rPr>
        <w:t>chat</w:t>
      </w:r>
      <w:r w:rsidR="00670B3D">
        <w:rPr>
          <w:color w:val="000000"/>
          <w:sz w:val="24"/>
        </w:rPr>
        <w:t xml:space="preserve"> do sistema</w:t>
      </w:r>
      <w:r w:rsidR="000A092F">
        <w:rPr>
          <w:sz w:val="24"/>
        </w:rPr>
        <w:t>.</w:t>
      </w:r>
    </w:p>
    <w:p w:rsidR="00D2372A" w:rsidRPr="00F85DB4" w:rsidRDefault="00D2372A" w:rsidP="0057261E">
      <w:pPr>
        <w:pStyle w:val="Recuodecorpodetexto3"/>
        <w:spacing w:before="240" w:line="360" w:lineRule="auto"/>
        <w:ind w:left="0"/>
        <w:rPr>
          <w:color w:val="auto"/>
          <w:szCs w:val="24"/>
        </w:rPr>
      </w:pPr>
      <w:r w:rsidRPr="0057261E">
        <w:rPr>
          <w:b/>
          <w:color w:val="auto"/>
          <w:szCs w:val="24"/>
        </w:rPr>
        <w:t>6.1.1</w:t>
      </w:r>
      <w:r w:rsidRPr="0057261E">
        <w:rPr>
          <w:b/>
          <w:color w:val="auto"/>
          <w:szCs w:val="24"/>
        </w:rPr>
        <w:tab/>
      </w:r>
      <w:r w:rsidRPr="0057261E">
        <w:rPr>
          <w:b/>
          <w:color w:val="auto"/>
          <w:szCs w:val="24"/>
          <w:u w:val="single"/>
        </w:rPr>
        <w:t>HABILITAÇÃO JURÍDICA</w:t>
      </w:r>
      <w:r w:rsidRPr="00CD0D23">
        <w:rPr>
          <w:sz w:val="20"/>
        </w:rPr>
        <w:tab/>
      </w:r>
    </w:p>
    <w:p w:rsidR="0057261E" w:rsidRPr="000C5703" w:rsidRDefault="0057261E" w:rsidP="005A6E3E">
      <w:pPr>
        <w:pStyle w:val="Recuodecorpodetexto3"/>
        <w:numPr>
          <w:ilvl w:val="1"/>
          <w:numId w:val="13"/>
        </w:numPr>
        <w:spacing w:before="120" w:line="360" w:lineRule="auto"/>
        <w:ind w:left="709" w:hanging="425"/>
        <w:rPr>
          <w:color w:val="auto"/>
          <w:szCs w:val="24"/>
        </w:rPr>
      </w:pPr>
      <w:r w:rsidRPr="000C5703">
        <w:rPr>
          <w:color w:val="auto"/>
          <w:szCs w:val="24"/>
        </w:rPr>
        <w:t>Registro comercial, no caso de empresa individual;</w:t>
      </w:r>
    </w:p>
    <w:p w:rsidR="00D2372A" w:rsidRDefault="00D2372A" w:rsidP="005A6E3E">
      <w:pPr>
        <w:pStyle w:val="Recuodecorpodetexto3"/>
        <w:numPr>
          <w:ilvl w:val="1"/>
          <w:numId w:val="13"/>
        </w:numPr>
        <w:spacing w:before="120" w:line="360" w:lineRule="auto"/>
        <w:ind w:left="709" w:hanging="425"/>
        <w:rPr>
          <w:color w:val="auto"/>
          <w:szCs w:val="24"/>
        </w:rPr>
      </w:pPr>
      <w:r w:rsidRPr="0057261E">
        <w:rPr>
          <w:color w:val="auto"/>
          <w:szCs w:val="24"/>
        </w:rPr>
        <w:t xml:space="preserve">Ato constitutivo, estatuto ou contrato social </w:t>
      </w:r>
      <w:r w:rsidRPr="000C5703">
        <w:rPr>
          <w:color w:val="auto"/>
          <w:szCs w:val="24"/>
        </w:rPr>
        <w:t>em vigor,</w:t>
      </w:r>
      <w:r w:rsidR="0057261E" w:rsidRPr="000C5703">
        <w:rPr>
          <w:color w:val="auto"/>
          <w:szCs w:val="24"/>
        </w:rPr>
        <w:t xml:space="preserve"> compatível com o objeto a ser licitado,</w:t>
      </w:r>
      <w:r w:rsidRPr="000C5703">
        <w:rPr>
          <w:color w:val="auto"/>
          <w:szCs w:val="24"/>
        </w:rPr>
        <w:t xml:space="preserve"> devidamente registrado, </w:t>
      </w:r>
      <w:r w:rsidR="0057261E" w:rsidRPr="000C5703">
        <w:rPr>
          <w:color w:val="auto"/>
          <w:szCs w:val="24"/>
        </w:rPr>
        <w:t>em se tratando de sociedades comerciais sendo que, no caso de sociedades</w:t>
      </w:r>
      <w:r w:rsidR="0057261E" w:rsidRPr="0057261E">
        <w:rPr>
          <w:color w:val="auto"/>
          <w:szCs w:val="24"/>
        </w:rPr>
        <w:t xml:space="preserve"> por ações, deverá se </w:t>
      </w:r>
      <w:proofErr w:type="gramStart"/>
      <w:r w:rsidR="0057261E" w:rsidRPr="0057261E">
        <w:rPr>
          <w:color w:val="auto"/>
          <w:szCs w:val="24"/>
        </w:rPr>
        <w:t>fazer</w:t>
      </w:r>
      <w:proofErr w:type="gramEnd"/>
      <w:r w:rsidR="0057261E" w:rsidRPr="0057261E">
        <w:rPr>
          <w:color w:val="auto"/>
          <w:szCs w:val="24"/>
        </w:rPr>
        <w:t xml:space="preserve"> acompanhar da ata de eleição de seus administradores</w:t>
      </w:r>
      <w:r w:rsidRPr="00F85DB4">
        <w:rPr>
          <w:color w:val="auto"/>
          <w:szCs w:val="24"/>
        </w:rPr>
        <w:t>;</w:t>
      </w:r>
    </w:p>
    <w:p w:rsidR="0057261E" w:rsidRPr="000C5703" w:rsidRDefault="0057261E" w:rsidP="0057261E">
      <w:pPr>
        <w:pStyle w:val="Recuodecorpodetexto3"/>
        <w:spacing w:before="120" w:line="360" w:lineRule="auto"/>
        <w:ind w:left="709"/>
        <w:rPr>
          <w:color w:val="auto"/>
          <w:szCs w:val="24"/>
        </w:rPr>
      </w:pPr>
      <w:proofErr w:type="gramStart"/>
      <w:r>
        <w:rPr>
          <w:color w:val="auto"/>
          <w:szCs w:val="24"/>
        </w:rPr>
        <w:t>b</w:t>
      </w:r>
      <w:r w:rsidRPr="00CE691B">
        <w:rPr>
          <w:color w:val="auto"/>
          <w:szCs w:val="24"/>
        </w:rPr>
        <w:t>.</w:t>
      </w:r>
      <w:proofErr w:type="gramEnd"/>
      <w:r w:rsidRPr="00CE691B">
        <w:rPr>
          <w:color w:val="auto"/>
          <w:szCs w:val="24"/>
        </w:rPr>
        <w:t xml:space="preserve">1) Se as alterações, em sua totalidade, tiverem sido consolidadas num só documento, devidamente registrado na Junta Comercial, bastará a </w:t>
      </w:r>
      <w:r w:rsidRPr="00CE691B">
        <w:rPr>
          <w:color w:val="auto"/>
          <w:szCs w:val="24"/>
        </w:rPr>
        <w:lastRenderedPageBreak/>
        <w:t xml:space="preserve">apresentação do contrato social consolidado, documento que consubstancia a consolidação de todas as alterações realizadas. Do contrário, o licitante poderá apresentar a versão original acompanhada das alterações promovidas </w:t>
      </w:r>
      <w:r w:rsidRPr="000C5703">
        <w:rPr>
          <w:color w:val="auto"/>
          <w:szCs w:val="24"/>
        </w:rPr>
        <w:t>e registradas no órgão competente.</w:t>
      </w:r>
    </w:p>
    <w:p w:rsidR="0057261E" w:rsidRPr="000C5703" w:rsidRDefault="0057261E" w:rsidP="005A6E3E">
      <w:pPr>
        <w:pStyle w:val="Recuodecorpodetexto3"/>
        <w:numPr>
          <w:ilvl w:val="1"/>
          <w:numId w:val="13"/>
        </w:numPr>
        <w:spacing w:before="120" w:line="360" w:lineRule="auto"/>
        <w:ind w:left="709" w:hanging="425"/>
        <w:rPr>
          <w:color w:val="auto"/>
          <w:szCs w:val="24"/>
        </w:rPr>
      </w:pPr>
      <w:r w:rsidRPr="000C5703">
        <w:rPr>
          <w:color w:val="auto"/>
          <w:szCs w:val="24"/>
        </w:rPr>
        <w:t>Inscrição do ato constitutivo, no caso de sociedades civis, acompanhada de ato formal de designação de diretoria em exercício;</w:t>
      </w:r>
    </w:p>
    <w:p w:rsidR="0057261E" w:rsidRPr="000C5703" w:rsidRDefault="0057261E" w:rsidP="005A6E3E">
      <w:pPr>
        <w:pStyle w:val="Recuodecorpodetexto3"/>
        <w:numPr>
          <w:ilvl w:val="1"/>
          <w:numId w:val="13"/>
        </w:numPr>
        <w:spacing w:before="120" w:line="360" w:lineRule="auto"/>
        <w:ind w:left="709" w:hanging="425"/>
        <w:rPr>
          <w:color w:val="auto"/>
          <w:szCs w:val="24"/>
        </w:rPr>
      </w:pPr>
      <w:r w:rsidRPr="000C5703">
        <w:rPr>
          <w:color w:val="auto"/>
          <w:szCs w:val="24"/>
        </w:rPr>
        <w:t>Decreto de autorização ou equivalente, em se tratando de empresa ou sociedade estrangeira em funcionamento no País, e ato de registro ou autorização para funcionamento expedido pelo órgão competente quando a atividade assim o exigir.</w:t>
      </w:r>
    </w:p>
    <w:p w:rsidR="00B41EF6" w:rsidRPr="008E1393" w:rsidRDefault="00B41EF6" w:rsidP="0057261E">
      <w:pPr>
        <w:pStyle w:val="Recuodecorpodetexto3"/>
        <w:spacing w:before="240" w:line="360" w:lineRule="auto"/>
        <w:ind w:left="0"/>
        <w:rPr>
          <w:color w:val="auto"/>
          <w:szCs w:val="24"/>
        </w:rPr>
      </w:pPr>
      <w:r w:rsidRPr="0057261E">
        <w:rPr>
          <w:b/>
          <w:color w:val="auto"/>
          <w:szCs w:val="24"/>
        </w:rPr>
        <w:t>6.1.2</w:t>
      </w:r>
      <w:r w:rsidRPr="0057261E">
        <w:rPr>
          <w:b/>
          <w:color w:val="auto"/>
          <w:szCs w:val="24"/>
        </w:rPr>
        <w:tab/>
      </w:r>
      <w:r w:rsidRPr="0057261E">
        <w:rPr>
          <w:b/>
          <w:color w:val="auto"/>
          <w:szCs w:val="24"/>
          <w:u w:val="single"/>
        </w:rPr>
        <w:t>REGULARIDADE FISCAL</w:t>
      </w:r>
      <w:r w:rsidR="00D2372A" w:rsidRPr="00D2372A">
        <w:rPr>
          <w:color w:val="auto"/>
          <w:szCs w:val="24"/>
        </w:rPr>
        <w:t xml:space="preserve"> </w:t>
      </w:r>
    </w:p>
    <w:p w:rsidR="00B41EF6" w:rsidRPr="00CB1A91" w:rsidRDefault="00D2372A" w:rsidP="005A6E3E">
      <w:pPr>
        <w:pStyle w:val="Recuodecorpodetexto3"/>
        <w:numPr>
          <w:ilvl w:val="1"/>
          <w:numId w:val="14"/>
        </w:numPr>
        <w:spacing w:before="120" w:line="360" w:lineRule="auto"/>
        <w:ind w:left="709" w:hanging="425"/>
        <w:rPr>
          <w:color w:val="auto"/>
          <w:szCs w:val="24"/>
        </w:rPr>
      </w:pPr>
      <w:r w:rsidRPr="008E1393">
        <w:rPr>
          <w:color w:val="auto"/>
          <w:szCs w:val="24"/>
        </w:rPr>
        <w:t xml:space="preserve">Prova de regularidade para com a </w:t>
      </w:r>
      <w:r w:rsidRPr="0057261E">
        <w:rPr>
          <w:color w:val="auto"/>
          <w:szCs w:val="24"/>
        </w:rPr>
        <w:t>Fazenda Federal e a Seguridade Social</w:t>
      </w:r>
      <w:r w:rsidRPr="00CB1A91">
        <w:rPr>
          <w:color w:val="auto"/>
          <w:szCs w:val="24"/>
        </w:rPr>
        <w:t xml:space="preserve">, mediante apresentação de Certidão Conjunta de Débitos Relativos a Tributos Federais e à Dívida Ativa da União, </w:t>
      </w:r>
      <w:r>
        <w:rPr>
          <w:color w:val="auto"/>
          <w:szCs w:val="24"/>
        </w:rPr>
        <w:t>emitida</w:t>
      </w:r>
      <w:r w:rsidRPr="00CB1A91">
        <w:rPr>
          <w:color w:val="auto"/>
          <w:szCs w:val="24"/>
        </w:rPr>
        <w:t xml:space="preserve"> pela Secretaria da Receita Federal do Brasil </w:t>
      </w:r>
      <w:r>
        <w:rPr>
          <w:color w:val="auto"/>
          <w:szCs w:val="24"/>
        </w:rPr>
        <w:t>ou pela</w:t>
      </w:r>
      <w:r w:rsidRPr="00CB1A91">
        <w:rPr>
          <w:color w:val="auto"/>
          <w:szCs w:val="24"/>
        </w:rPr>
        <w:t xml:space="preserve"> Procuradoria-Geral da Fazenda Nacional</w:t>
      </w:r>
      <w:r w:rsidR="00B41EF6" w:rsidRPr="00CB1A91">
        <w:rPr>
          <w:color w:val="auto"/>
          <w:szCs w:val="24"/>
        </w:rPr>
        <w:t>;</w:t>
      </w:r>
    </w:p>
    <w:p w:rsidR="00B41EF6" w:rsidRPr="00CB1A91" w:rsidRDefault="00B41EF6" w:rsidP="005A6E3E">
      <w:pPr>
        <w:pStyle w:val="Recuodecorpodetexto3"/>
        <w:numPr>
          <w:ilvl w:val="1"/>
          <w:numId w:val="14"/>
        </w:numPr>
        <w:spacing w:before="120" w:line="360" w:lineRule="auto"/>
        <w:ind w:left="709" w:hanging="425"/>
        <w:rPr>
          <w:color w:val="auto"/>
          <w:szCs w:val="24"/>
        </w:rPr>
      </w:pPr>
      <w:r w:rsidRPr="00CB1A91">
        <w:rPr>
          <w:color w:val="auto"/>
          <w:szCs w:val="24"/>
        </w:rPr>
        <w:t xml:space="preserve">Prova de regularidade para com a </w:t>
      </w:r>
      <w:r w:rsidRPr="0057261E">
        <w:rPr>
          <w:color w:val="auto"/>
          <w:szCs w:val="24"/>
        </w:rPr>
        <w:t>Fazenda</w:t>
      </w:r>
      <w:r w:rsidR="0057261E">
        <w:rPr>
          <w:color w:val="auto"/>
          <w:szCs w:val="24"/>
        </w:rPr>
        <w:t xml:space="preserve"> Pública do</w:t>
      </w:r>
      <w:r w:rsidRPr="0057261E">
        <w:rPr>
          <w:color w:val="auto"/>
          <w:szCs w:val="24"/>
        </w:rPr>
        <w:t xml:space="preserve"> Estad</w:t>
      </w:r>
      <w:r w:rsidR="0057261E">
        <w:rPr>
          <w:color w:val="auto"/>
          <w:szCs w:val="24"/>
        </w:rPr>
        <w:t>o</w:t>
      </w:r>
      <w:r w:rsidRPr="0057261E">
        <w:rPr>
          <w:color w:val="auto"/>
          <w:szCs w:val="24"/>
        </w:rPr>
        <w:t xml:space="preserve"> do</w:t>
      </w:r>
      <w:r w:rsidRPr="00CB1A91">
        <w:rPr>
          <w:color w:val="auto"/>
          <w:szCs w:val="24"/>
        </w:rPr>
        <w:t xml:space="preserve"> domicílio ou sede do licitante, mediante apresentação de certidão emitida pela Secretaria competente do Estado;</w:t>
      </w:r>
    </w:p>
    <w:p w:rsidR="00B41EF6" w:rsidRDefault="00B41EF6" w:rsidP="005A6E3E">
      <w:pPr>
        <w:pStyle w:val="Recuodecorpodetexto3"/>
        <w:numPr>
          <w:ilvl w:val="1"/>
          <w:numId w:val="14"/>
        </w:numPr>
        <w:spacing w:before="120" w:line="360" w:lineRule="auto"/>
        <w:ind w:left="709" w:hanging="425"/>
        <w:rPr>
          <w:color w:val="auto"/>
          <w:szCs w:val="24"/>
        </w:rPr>
      </w:pPr>
      <w:r w:rsidRPr="00CB1A91">
        <w:rPr>
          <w:color w:val="auto"/>
          <w:szCs w:val="24"/>
        </w:rPr>
        <w:t xml:space="preserve">Prova de regularidade para com a </w:t>
      </w:r>
      <w:r w:rsidRPr="0057261E">
        <w:rPr>
          <w:color w:val="auto"/>
          <w:szCs w:val="24"/>
        </w:rPr>
        <w:t>Fazenda</w:t>
      </w:r>
      <w:r w:rsidR="0057261E">
        <w:rPr>
          <w:color w:val="auto"/>
          <w:szCs w:val="24"/>
        </w:rPr>
        <w:t xml:space="preserve"> Pública</w:t>
      </w:r>
      <w:r w:rsidRPr="0057261E">
        <w:rPr>
          <w:color w:val="auto"/>
          <w:szCs w:val="24"/>
        </w:rPr>
        <w:t xml:space="preserve"> Municipal</w:t>
      </w:r>
      <w:r w:rsidRPr="00CB1A91">
        <w:rPr>
          <w:color w:val="auto"/>
          <w:szCs w:val="24"/>
        </w:rPr>
        <w:t xml:space="preserve"> </w:t>
      </w:r>
      <w:r w:rsidRPr="008E1393">
        <w:rPr>
          <w:color w:val="auto"/>
          <w:szCs w:val="24"/>
        </w:rPr>
        <w:t>do domicílio ou sede do licitante, mediante apresentação de certidão emitida pela Secretaria competente do Município;</w:t>
      </w:r>
    </w:p>
    <w:p w:rsidR="009C5E51" w:rsidRPr="00D2372A" w:rsidRDefault="009C5E51" w:rsidP="0057261E">
      <w:pPr>
        <w:pStyle w:val="Recuodecorpodetexto3"/>
        <w:spacing w:before="120" w:line="360" w:lineRule="auto"/>
        <w:ind w:left="709"/>
        <w:rPr>
          <w:color w:val="auto"/>
        </w:rPr>
      </w:pPr>
      <w:proofErr w:type="gramStart"/>
      <w:r w:rsidRPr="00D2372A">
        <w:rPr>
          <w:color w:val="auto"/>
        </w:rPr>
        <w:t>c.</w:t>
      </w:r>
      <w:proofErr w:type="gramEnd"/>
      <w:r w:rsidRPr="00D2372A">
        <w:rPr>
          <w:color w:val="auto"/>
        </w:rPr>
        <w:t xml:space="preserve">1) Nos Municípios em que não há emissão de certidão Municipal conjunta, </w:t>
      </w:r>
      <w:r w:rsidR="0057261E">
        <w:rPr>
          <w:color w:val="auto"/>
        </w:rPr>
        <w:t>o</w:t>
      </w:r>
      <w:r w:rsidRPr="00D2372A">
        <w:rPr>
          <w:color w:val="auto"/>
        </w:rPr>
        <w:t xml:space="preserve"> licitante deverá, obrigatoriamente, apresentar tanto a certidão negativa de tributos mobiliários quanto a de tributos imobiliários.</w:t>
      </w:r>
    </w:p>
    <w:p w:rsidR="00B41EF6" w:rsidRPr="000C5703" w:rsidRDefault="00D2372A" w:rsidP="005A6E3E">
      <w:pPr>
        <w:pStyle w:val="Recuodecorpodetexto3"/>
        <w:numPr>
          <w:ilvl w:val="1"/>
          <w:numId w:val="14"/>
        </w:numPr>
        <w:spacing w:before="120" w:line="360" w:lineRule="auto"/>
        <w:ind w:left="709" w:hanging="425"/>
        <w:rPr>
          <w:color w:val="auto"/>
          <w:szCs w:val="24"/>
        </w:rPr>
      </w:pPr>
      <w:r w:rsidRPr="007C220A">
        <w:rPr>
          <w:color w:val="auto"/>
          <w:szCs w:val="24"/>
        </w:rPr>
        <w:t xml:space="preserve">Prova de regularidade perante o </w:t>
      </w:r>
      <w:r w:rsidRPr="0057261E">
        <w:rPr>
          <w:color w:val="auto"/>
          <w:szCs w:val="24"/>
        </w:rPr>
        <w:t>Fundo de Garantia por Tempo de Serviço</w:t>
      </w:r>
      <w:r w:rsidRPr="007C220A">
        <w:rPr>
          <w:color w:val="auto"/>
          <w:szCs w:val="24"/>
        </w:rPr>
        <w:t xml:space="preserve"> (</w:t>
      </w:r>
      <w:r w:rsidRPr="000C5703">
        <w:rPr>
          <w:color w:val="auto"/>
          <w:szCs w:val="24"/>
        </w:rPr>
        <w:t>FGTS)</w:t>
      </w:r>
      <w:r w:rsidR="0057261E" w:rsidRPr="000C5703">
        <w:rPr>
          <w:color w:val="auto"/>
          <w:szCs w:val="24"/>
        </w:rPr>
        <w:t>, mediante a apresentação do Certificado de Regularidade do FGTS (CRF)</w:t>
      </w:r>
      <w:r w:rsidRPr="000C5703">
        <w:rPr>
          <w:color w:val="auto"/>
          <w:szCs w:val="24"/>
        </w:rPr>
        <w:t>.</w:t>
      </w:r>
    </w:p>
    <w:p w:rsidR="00B41EF6" w:rsidRPr="002547CB" w:rsidRDefault="00B41EF6" w:rsidP="0057261E">
      <w:pPr>
        <w:pStyle w:val="Recuodecorpodetexto3"/>
        <w:spacing w:before="240" w:line="360" w:lineRule="auto"/>
        <w:ind w:left="0"/>
        <w:rPr>
          <w:b/>
          <w:color w:val="auto"/>
          <w:szCs w:val="24"/>
        </w:rPr>
      </w:pPr>
      <w:r w:rsidRPr="002547CB">
        <w:rPr>
          <w:b/>
          <w:color w:val="auto"/>
          <w:szCs w:val="24"/>
        </w:rPr>
        <w:t>6.1.3</w:t>
      </w:r>
      <w:r w:rsidRPr="002547CB">
        <w:rPr>
          <w:b/>
          <w:color w:val="auto"/>
          <w:szCs w:val="24"/>
        </w:rPr>
        <w:tab/>
      </w:r>
      <w:r w:rsidRPr="002547CB">
        <w:rPr>
          <w:b/>
          <w:color w:val="auto"/>
          <w:szCs w:val="24"/>
          <w:u w:val="single"/>
        </w:rPr>
        <w:t>REGULARIDADE TRABALHISTA</w:t>
      </w:r>
    </w:p>
    <w:p w:rsidR="00B41EF6" w:rsidRPr="008E1393" w:rsidRDefault="00B41EF6" w:rsidP="002547CB">
      <w:pPr>
        <w:pStyle w:val="Recuodecorpodetexto3"/>
        <w:spacing w:before="120" w:line="360" w:lineRule="auto"/>
        <w:ind w:left="709" w:hanging="425"/>
        <w:rPr>
          <w:color w:val="auto"/>
          <w:szCs w:val="24"/>
        </w:rPr>
      </w:pPr>
      <w:r w:rsidRPr="008E1393">
        <w:rPr>
          <w:color w:val="auto"/>
          <w:szCs w:val="24"/>
        </w:rPr>
        <w:lastRenderedPageBreak/>
        <w:t xml:space="preserve">a) </w:t>
      </w:r>
      <w:r w:rsidR="002547CB">
        <w:rPr>
          <w:color w:val="auto"/>
          <w:szCs w:val="24"/>
        </w:rPr>
        <w:tab/>
      </w:r>
      <w:r w:rsidR="00D2372A" w:rsidRPr="00F85DB4">
        <w:rPr>
          <w:color w:val="auto"/>
          <w:szCs w:val="24"/>
        </w:rPr>
        <w:t xml:space="preserve">Prova </w:t>
      </w:r>
      <w:r w:rsidR="00D2372A" w:rsidRPr="002547CB">
        <w:rPr>
          <w:color w:val="auto"/>
          <w:szCs w:val="24"/>
        </w:rPr>
        <w:t>de inexistência de débitos inadimplidos perante a Justiça do Trabalho,</w:t>
      </w:r>
      <w:r w:rsidR="00D2372A" w:rsidRPr="00F85DB4">
        <w:rPr>
          <w:color w:val="auto"/>
          <w:szCs w:val="24"/>
        </w:rPr>
        <w:t xml:space="preserve"> nos termos da Resolução nº 1470/2011 do Tribunal Superior do Trabalho (</w:t>
      </w:r>
      <w:hyperlink r:id="rId24" w:history="1">
        <w:r w:rsidR="00D2372A" w:rsidRPr="00F85DB4">
          <w:rPr>
            <w:rStyle w:val="Hyperlink"/>
            <w:color w:val="auto"/>
            <w:szCs w:val="24"/>
          </w:rPr>
          <w:t>www.tst.jus.br</w:t>
        </w:r>
      </w:hyperlink>
      <w:r w:rsidR="00D2372A" w:rsidRPr="00F85DB4">
        <w:rPr>
          <w:color w:val="auto"/>
          <w:szCs w:val="24"/>
        </w:rPr>
        <w:t>)</w:t>
      </w:r>
      <w:r w:rsidR="00D2372A">
        <w:rPr>
          <w:color w:val="auto"/>
          <w:szCs w:val="24"/>
        </w:rPr>
        <w:t>,</w:t>
      </w:r>
      <w:r w:rsidR="00D2372A" w:rsidRPr="00F85DB4">
        <w:rPr>
          <w:color w:val="auto"/>
          <w:szCs w:val="24"/>
        </w:rPr>
        <w:t xml:space="preserve"> dos </w:t>
      </w:r>
      <w:r w:rsidR="00D2372A">
        <w:rPr>
          <w:color w:val="auto"/>
          <w:szCs w:val="24"/>
        </w:rPr>
        <w:t>a</w:t>
      </w:r>
      <w:r w:rsidR="00D2372A" w:rsidRPr="00F85DB4">
        <w:rPr>
          <w:color w:val="auto"/>
          <w:szCs w:val="24"/>
        </w:rPr>
        <w:t>rtigos 2º e 3º da Lei Federal nº 12.440 de 07 de julho de 2011</w:t>
      </w:r>
      <w:r w:rsidR="00D2372A">
        <w:rPr>
          <w:color w:val="auto"/>
          <w:szCs w:val="24"/>
        </w:rPr>
        <w:t xml:space="preserve"> e do </w:t>
      </w:r>
      <w:r w:rsidR="00D2372A" w:rsidRPr="00247943">
        <w:rPr>
          <w:color w:val="auto"/>
          <w:szCs w:val="24"/>
        </w:rPr>
        <w:t>Título VII-A da Consolidação das Leis do Trabalho, aprovada pelo Decreto-Lei no 5.452, de 1</w:t>
      </w:r>
      <w:r w:rsidR="00D2372A">
        <w:rPr>
          <w:color w:val="auto"/>
          <w:szCs w:val="24"/>
        </w:rPr>
        <w:t>º</w:t>
      </w:r>
      <w:r w:rsidR="00D2372A" w:rsidRPr="00247943">
        <w:rPr>
          <w:color w:val="auto"/>
          <w:szCs w:val="24"/>
        </w:rPr>
        <w:t xml:space="preserve"> de maio de 1943</w:t>
      </w:r>
      <w:r w:rsidRPr="008E1393">
        <w:rPr>
          <w:color w:val="auto"/>
          <w:szCs w:val="24"/>
        </w:rPr>
        <w:t>.</w:t>
      </w:r>
    </w:p>
    <w:p w:rsidR="002547CB" w:rsidRPr="00EE3598" w:rsidRDefault="00B41EF6" w:rsidP="002547CB">
      <w:pPr>
        <w:pStyle w:val="Recuodecorpodetexto3"/>
        <w:spacing w:before="240" w:line="360" w:lineRule="auto"/>
        <w:ind w:left="709" w:hanging="709"/>
        <w:rPr>
          <w:b/>
          <w:sz w:val="20"/>
        </w:rPr>
      </w:pPr>
      <w:r w:rsidRPr="00EE3598">
        <w:rPr>
          <w:b/>
          <w:szCs w:val="24"/>
        </w:rPr>
        <w:t>6.1.4</w:t>
      </w:r>
      <w:r w:rsidRPr="00EE3598">
        <w:rPr>
          <w:b/>
          <w:szCs w:val="24"/>
        </w:rPr>
        <w:tab/>
      </w:r>
      <w:r w:rsidRPr="00EE3598">
        <w:rPr>
          <w:b/>
          <w:szCs w:val="24"/>
          <w:u w:val="single"/>
        </w:rPr>
        <w:t>QUALIFICAÇÃO ECONÔMICO-FINANCEIRA</w:t>
      </w:r>
      <w:r w:rsidR="002547CB" w:rsidRPr="00EE3598">
        <w:rPr>
          <w:b/>
          <w:szCs w:val="24"/>
        </w:rPr>
        <w:t xml:space="preserve"> </w:t>
      </w:r>
    </w:p>
    <w:p w:rsidR="00B41EF6" w:rsidRDefault="00B41EF6" w:rsidP="002547CB">
      <w:pPr>
        <w:pStyle w:val="Recuodecorpodetexto3"/>
        <w:spacing w:before="120" w:line="360" w:lineRule="auto"/>
        <w:ind w:left="709" w:hanging="425"/>
        <w:rPr>
          <w:szCs w:val="24"/>
        </w:rPr>
      </w:pPr>
      <w:proofErr w:type="gramStart"/>
      <w:r w:rsidRPr="00EE3598">
        <w:rPr>
          <w:szCs w:val="24"/>
        </w:rPr>
        <w:t>a</w:t>
      </w:r>
      <w:proofErr w:type="gramEnd"/>
      <w:r w:rsidRPr="00EE3598">
        <w:rPr>
          <w:szCs w:val="24"/>
        </w:rPr>
        <w:t>)</w:t>
      </w:r>
      <w:r w:rsidR="002547CB" w:rsidRPr="00EE3598">
        <w:rPr>
          <w:szCs w:val="24"/>
        </w:rPr>
        <w:tab/>
        <w:t>Certidão negativa de falência ou concordata expedida pelo distribuidor da sede da pessoa jurídica, ou de execução patrimonial, expedida no domicílio da pessoa física</w:t>
      </w:r>
      <w:r w:rsidR="004F54F5" w:rsidRPr="00EE3598">
        <w:rPr>
          <w:szCs w:val="24"/>
        </w:rPr>
        <w:t>.</w:t>
      </w:r>
    </w:p>
    <w:p w:rsidR="00B41EF6" w:rsidRPr="00374405" w:rsidRDefault="00B41EF6" w:rsidP="008E1393">
      <w:pPr>
        <w:pStyle w:val="Recuodecorpodetexto3"/>
        <w:spacing w:before="240" w:line="360" w:lineRule="auto"/>
        <w:ind w:left="851" w:hanging="851"/>
        <w:rPr>
          <w:b/>
          <w:szCs w:val="24"/>
          <w:u w:val="single"/>
        </w:rPr>
      </w:pPr>
      <w:r w:rsidRPr="00374405">
        <w:rPr>
          <w:b/>
          <w:szCs w:val="24"/>
        </w:rPr>
        <w:t>6.1.5</w:t>
      </w:r>
      <w:r w:rsidRPr="00374405">
        <w:rPr>
          <w:b/>
          <w:szCs w:val="24"/>
        </w:rPr>
        <w:tab/>
      </w:r>
      <w:r w:rsidRPr="00374405">
        <w:rPr>
          <w:b/>
          <w:szCs w:val="24"/>
          <w:u w:val="single"/>
        </w:rPr>
        <w:t>QUALIFICAÇÃO TÉCNICA</w:t>
      </w:r>
    </w:p>
    <w:p w:rsidR="00601E96" w:rsidRPr="00374405" w:rsidRDefault="00CB6E6D" w:rsidP="008E1393">
      <w:pPr>
        <w:pStyle w:val="Recuodecorpodetexto3"/>
        <w:spacing w:before="240" w:line="360" w:lineRule="auto"/>
        <w:ind w:left="851" w:hanging="851"/>
        <w:rPr>
          <w:szCs w:val="24"/>
          <w:u w:val="single"/>
        </w:rPr>
      </w:pPr>
      <w:r w:rsidRPr="00374405">
        <w:rPr>
          <w:szCs w:val="24"/>
          <w:u w:val="single"/>
        </w:rPr>
        <w:t>PARA O</w:t>
      </w:r>
      <w:r w:rsidR="00601E96" w:rsidRPr="00374405">
        <w:rPr>
          <w:szCs w:val="24"/>
          <w:u w:val="single"/>
        </w:rPr>
        <w:t xml:space="preserve"> ITEM 001 - DICLOROISOCIANURATO DE SODIO</w:t>
      </w:r>
      <w:r w:rsidRPr="00374405">
        <w:rPr>
          <w:szCs w:val="24"/>
          <w:u w:val="single"/>
        </w:rPr>
        <w:t>:</w:t>
      </w:r>
    </w:p>
    <w:p w:rsidR="00601E96" w:rsidRPr="00374405" w:rsidRDefault="00601E96" w:rsidP="00075527">
      <w:pPr>
        <w:numPr>
          <w:ilvl w:val="0"/>
          <w:numId w:val="21"/>
        </w:numPr>
        <w:tabs>
          <w:tab w:val="left" w:pos="-3402"/>
        </w:tabs>
        <w:suppressAutoHyphens w:val="0"/>
        <w:spacing w:before="120" w:line="360" w:lineRule="auto"/>
        <w:rPr>
          <w:rFonts w:cs="Arial"/>
          <w:color w:val="FF0000"/>
          <w:sz w:val="24"/>
          <w:szCs w:val="24"/>
        </w:rPr>
      </w:pPr>
      <w:r w:rsidRPr="00374405">
        <w:rPr>
          <w:rFonts w:cs="Arial"/>
          <w:color w:val="FF0000"/>
          <w:sz w:val="24"/>
          <w:szCs w:val="24"/>
        </w:rPr>
        <w:t xml:space="preserve">Apresentação de, no mínimo, 01 (um) atestado de capacidade técnica fornecido por pessoa </w:t>
      </w:r>
      <w:proofErr w:type="gramStart"/>
      <w:r w:rsidRPr="00374405">
        <w:rPr>
          <w:rFonts w:cs="Arial"/>
          <w:color w:val="FF0000"/>
          <w:sz w:val="24"/>
          <w:szCs w:val="24"/>
        </w:rPr>
        <w:t>jurídica de direito público ou privado, comprovando ter a empresa licitante fornecido produtos compatíveis com características semelhantes ao objeto desta licitação</w:t>
      </w:r>
      <w:proofErr w:type="gramEnd"/>
      <w:r w:rsidRPr="00374405">
        <w:rPr>
          <w:rFonts w:cs="Arial"/>
          <w:color w:val="FF0000"/>
          <w:sz w:val="24"/>
          <w:szCs w:val="24"/>
        </w:rPr>
        <w:t>. O atestado, contendo a identificação do signatário, deve ser apresentado em papel timbrado da pessoa jurídica e deve indicar os produtos e os prazos das atividades executadas ou em execução pela licitante.</w:t>
      </w:r>
    </w:p>
    <w:p w:rsidR="00075527" w:rsidRPr="00374405" w:rsidRDefault="00075527" w:rsidP="00075527">
      <w:pPr>
        <w:numPr>
          <w:ilvl w:val="0"/>
          <w:numId w:val="21"/>
        </w:numPr>
        <w:tabs>
          <w:tab w:val="left" w:pos="-3402"/>
        </w:tabs>
        <w:suppressAutoHyphens w:val="0"/>
        <w:spacing w:before="120" w:line="360" w:lineRule="auto"/>
        <w:rPr>
          <w:rFonts w:cs="Arial"/>
          <w:color w:val="FF0000"/>
          <w:sz w:val="24"/>
          <w:szCs w:val="24"/>
        </w:rPr>
      </w:pPr>
      <w:r w:rsidRPr="00374405">
        <w:rPr>
          <w:rFonts w:cs="Arial"/>
          <w:color w:val="FF0000"/>
          <w:sz w:val="24"/>
          <w:szCs w:val="24"/>
        </w:rPr>
        <w:t>Registro ou inscrição da empresa no Conselho Regional de Química (CRQ), referência 2018.</w:t>
      </w:r>
    </w:p>
    <w:p w:rsidR="00601E96" w:rsidRPr="00374405" w:rsidRDefault="00CB6E6D" w:rsidP="004C377D">
      <w:pPr>
        <w:tabs>
          <w:tab w:val="left" w:pos="-3402"/>
        </w:tabs>
        <w:suppressAutoHyphens w:val="0"/>
        <w:spacing w:before="120" w:line="360" w:lineRule="auto"/>
        <w:rPr>
          <w:rFonts w:cs="Arial"/>
          <w:color w:val="FF0000"/>
          <w:sz w:val="24"/>
          <w:szCs w:val="24"/>
          <w:u w:val="single"/>
        </w:rPr>
      </w:pPr>
      <w:r w:rsidRPr="00374405">
        <w:rPr>
          <w:rFonts w:cs="Arial"/>
          <w:color w:val="FF0000"/>
          <w:sz w:val="24"/>
          <w:szCs w:val="24"/>
          <w:u w:val="single"/>
        </w:rPr>
        <w:t>PARA O</w:t>
      </w:r>
      <w:r w:rsidR="00601E96" w:rsidRPr="00374405">
        <w:rPr>
          <w:rFonts w:cs="Arial"/>
          <w:color w:val="FF0000"/>
          <w:sz w:val="24"/>
          <w:szCs w:val="24"/>
          <w:u w:val="single"/>
        </w:rPr>
        <w:t xml:space="preserve"> ITEM 002 – HIDRÓXIDO DE CÁLCIO EM SUSPENSÃO</w:t>
      </w:r>
      <w:r w:rsidRPr="00374405">
        <w:rPr>
          <w:rFonts w:cs="Arial"/>
          <w:color w:val="FF0000"/>
          <w:sz w:val="24"/>
          <w:szCs w:val="24"/>
          <w:u w:val="single"/>
        </w:rPr>
        <w:t>:</w:t>
      </w:r>
    </w:p>
    <w:p w:rsidR="00601E96" w:rsidRPr="00374405" w:rsidRDefault="00AB4DAE" w:rsidP="00075527">
      <w:pPr>
        <w:numPr>
          <w:ilvl w:val="0"/>
          <w:numId w:val="20"/>
        </w:numPr>
        <w:tabs>
          <w:tab w:val="left" w:pos="-3402"/>
        </w:tabs>
        <w:suppressAutoHyphens w:val="0"/>
        <w:spacing w:before="120" w:line="360" w:lineRule="auto"/>
        <w:rPr>
          <w:rFonts w:cs="Arial"/>
          <w:color w:val="FF0000"/>
          <w:sz w:val="24"/>
          <w:szCs w:val="24"/>
        </w:rPr>
      </w:pPr>
      <w:r w:rsidRPr="00374405">
        <w:rPr>
          <w:rFonts w:cs="Arial"/>
          <w:color w:val="FF0000"/>
          <w:sz w:val="24"/>
          <w:szCs w:val="24"/>
        </w:rPr>
        <w:t xml:space="preserve">Apresentação de, no mínimo, 01 (um) atestado de capacidade técnica fornecido por pessoa jurídica de direito público ou privado, comprovando ter a empresa licitante fornecido, no mínimo 45% (quarenta e cinco por cento) do quantitativo total estimado para esta licitação do produto hidróxido de cálcio em suspensão para tratamento de água para consumo humano, conforme especificação do produto constante neste Termo. O atestado, contendo a identificação do signatário, deve ser apresentado em papel timbrado da pessoa jurídica e deve </w:t>
      </w:r>
      <w:r w:rsidRPr="00374405">
        <w:rPr>
          <w:rFonts w:cs="Arial"/>
          <w:color w:val="FF0000"/>
          <w:sz w:val="24"/>
          <w:szCs w:val="24"/>
        </w:rPr>
        <w:lastRenderedPageBreak/>
        <w:t>indicar os produtos e os prazos das atividades executadas ou em execução pela licitante.</w:t>
      </w:r>
    </w:p>
    <w:p w:rsidR="00075527" w:rsidRPr="00CB6E6D" w:rsidRDefault="00075527" w:rsidP="00075527">
      <w:pPr>
        <w:numPr>
          <w:ilvl w:val="0"/>
          <w:numId w:val="20"/>
        </w:numPr>
        <w:tabs>
          <w:tab w:val="left" w:pos="-3402"/>
        </w:tabs>
        <w:suppressAutoHyphens w:val="0"/>
        <w:spacing w:before="120" w:line="360" w:lineRule="auto"/>
        <w:rPr>
          <w:rFonts w:cs="Arial"/>
          <w:color w:val="FF0000"/>
          <w:sz w:val="24"/>
          <w:szCs w:val="24"/>
          <w:highlight w:val="yellow"/>
        </w:rPr>
      </w:pPr>
      <w:r w:rsidRPr="00374405">
        <w:rPr>
          <w:rFonts w:cs="Arial"/>
          <w:color w:val="FF0000"/>
          <w:sz w:val="24"/>
          <w:szCs w:val="24"/>
        </w:rPr>
        <w:t>Registro ou inscrição da empresa no Conselho Regional de Química (CRQ), ou Conselho Regional de Biologia (</w:t>
      </w:r>
      <w:proofErr w:type="spellStart"/>
      <w:proofErr w:type="gramStart"/>
      <w:r w:rsidRPr="00374405">
        <w:rPr>
          <w:rFonts w:cs="Arial"/>
          <w:color w:val="FF0000"/>
          <w:sz w:val="24"/>
          <w:szCs w:val="24"/>
        </w:rPr>
        <w:t>CRBio</w:t>
      </w:r>
      <w:proofErr w:type="spellEnd"/>
      <w:proofErr w:type="gramEnd"/>
      <w:r w:rsidRPr="00374405">
        <w:rPr>
          <w:rFonts w:cs="Arial"/>
          <w:color w:val="FF0000"/>
          <w:sz w:val="24"/>
          <w:szCs w:val="24"/>
        </w:rPr>
        <w:t>) referência 2018.</w:t>
      </w:r>
    </w:p>
    <w:p w:rsidR="004C377D" w:rsidRPr="002C17BA" w:rsidRDefault="004C377D" w:rsidP="004C377D">
      <w:pPr>
        <w:tabs>
          <w:tab w:val="left" w:pos="-3402"/>
        </w:tabs>
        <w:suppressAutoHyphens w:val="0"/>
        <w:spacing w:before="120" w:line="360" w:lineRule="auto"/>
        <w:rPr>
          <w:rFonts w:cs="Arial"/>
          <w:b/>
          <w:color w:val="FF0000"/>
          <w:sz w:val="24"/>
          <w:szCs w:val="24"/>
        </w:rPr>
      </w:pPr>
      <w:r w:rsidRPr="002C17BA">
        <w:rPr>
          <w:b/>
          <w:color w:val="FF0000"/>
          <w:sz w:val="24"/>
          <w:szCs w:val="24"/>
        </w:rPr>
        <w:t xml:space="preserve">6.1.6 </w:t>
      </w:r>
      <w:r w:rsidRPr="002C17BA">
        <w:rPr>
          <w:rFonts w:cs="Arial"/>
          <w:b/>
          <w:color w:val="FF0000"/>
          <w:sz w:val="24"/>
          <w:szCs w:val="24"/>
          <w:u w:val="single"/>
        </w:rPr>
        <w:t>DECLARAÇÃO DO ARTIGO 9°, DO RILC</w:t>
      </w:r>
    </w:p>
    <w:p w:rsidR="004C377D" w:rsidRPr="002C17BA" w:rsidRDefault="004C377D" w:rsidP="0075049D">
      <w:pPr>
        <w:spacing w:before="480" w:line="360" w:lineRule="auto"/>
        <w:ind w:left="284"/>
        <w:rPr>
          <w:color w:val="FF0000"/>
          <w:szCs w:val="24"/>
        </w:rPr>
      </w:pPr>
      <w:r w:rsidRPr="002C17BA">
        <w:rPr>
          <w:rFonts w:cs="Arial"/>
          <w:b/>
          <w:bCs/>
          <w:color w:val="FF0000"/>
          <w:sz w:val="24"/>
          <w:szCs w:val="24"/>
        </w:rPr>
        <w:t xml:space="preserve">a) </w:t>
      </w:r>
      <w:r w:rsidRPr="00164FD2">
        <w:rPr>
          <w:rFonts w:cs="Arial"/>
          <w:bCs/>
          <w:color w:val="FF0000"/>
          <w:sz w:val="24"/>
          <w:szCs w:val="24"/>
        </w:rPr>
        <w:t>Declaração expressa</w:t>
      </w:r>
      <w:r w:rsidRPr="00164FD2">
        <w:rPr>
          <w:rFonts w:cs="Arial"/>
          <w:color w:val="FF0000"/>
          <w:sz w:val="24"/>
          <w:szCs w:val="24"/>
        </w:rPr>
        <w:t xml:space="preserve"> que</w:t>
      </w:r>
      <w:r w:rsidRPr="002C17BA">
        <w:rPr>
          <w:rFonts w:cs="Arial"/>
          <w:color w:val="FF0000"/>
          <w:sz w:val="24"/>
          <w:szCs w:val="24"/>
        </w:rPr>
        <w:t xml:space="preserve"> a empresa licitante não está impedida de licitar</w:t>
      </w:r>
      <w:r>
        <w:rPr>
          <w:rFonts w:cs="Arial"/>
          <w:color w:val="FF0000"/>
          <w:sz w:val="24"/>
          <w:szCs w:val="24"/>
        </w:rPr>
        <w:t xml:space="preserve"> e contratar com a </w:t>
      </w:r>
      <w:proofErr w:type="spellStart"/>
      <w:r>
        <w:rPr>
          <w:rFonts w:cs="Arial"/>
          <w:color w:val="FF0000"/>
          <w:sz w:val="24"/>
          <w:szCs w:val="24"/>
        </w:rPr>
        <w:t>Cesama</w:t>
      </w:r>
      <w:proofErr w:type="spellEnd"/>
      <w:r w:rsidRPr="002C17BA">
        <w:rPr>
          <w:rFonts w:cs="Arial"/>
          <w:color w:val="FF0000"/>
          <w:sz w:val="24"/>
          <w:szCs w:val="24"/>
        </w:rPr>
        <w:t xml:space="preserve"> </w:t>
      </w:r>
      <w:r>
        <w:rPr>
          <w:rFonts w:cs="Arial"/>
          <w:color w:val="FF0000"/>
          <w:sz w:val="24"/>
          <w:szCs w:val="24"/>
        </w:rPr>
        <w:t>conforme</w:t>
      </w:r>
      <w:r w:rsidRPr="002C17BA">
        <w:rPr>
          <w:rFonts w:cs="Arial"/>
          <w:color w:val="FF0000"/>
          <w:sz w:val="24"/>
          <w:szCs w:val="24"/>
        </w:rPr>
        <w:t xml:space="preserve"> disposto no art. 9º do Regulamento Interno de Licitações, Contratos e Convênios da </w:t>
      </w:r>
      <w:proofErr w:type="spellStart"/>
      <w:r w:rsidRPr="002C17BA">
        <w:rPr>
          <w:rFonts w:cs="Arial"/>
          <w:color w:val="FF0000"/>
          <w:sz w:val="24"/>
          <w:szCs w:val="24"/>
        </w:rPr>
        <w:t>Cesama</w:t>
      </w:r>
      <w:proofErr w:type="spellEnd"/>
      <w:r w:rsidRPr="002C17BA">
        <w:rPr>
          <w:rFonts w:cs="Arial"/>
          <w:color w:val="FF0000"/>
          <w:sz w:val="24"/>
          <w:szCs w:val="24"/>
        </w:rPr>
        <w:t xml:space="preserve"> (RILC), e em observância a</w:t>
      </w:r>
      <w:r>
        <w:rPr>
          <w:rFonts w:cs="Arial"/>
          <w:color w:val="FF0000"/>
          <w:sz w:val="24"/>
          <w:szCs w:val="24"/>
        </w:rPr>
        <w:t>o art. 38 da</w:t>
      </w:r>
      <w:r w:rsidRPr="002C17BA">
        <w:rPr>
          <w:rFonts w:cs="Arial"/>
          <w:color w:val="FF0000"/>
          <w:sz w:val="24"/>
          <w:szCs w:val="24"/>
        </w:rPr>
        <w:t xml:space="preserve"> Lei Federal nº</w:t>
      </w:r>
      <w:r>
        <w:rPr>
          <w:rFonts w:cs="Arial"/>
          <w:color w:val="FF0000"/>
          <w:sz w:val="24"/>
          <w:szCs w:val="24"/>
        </w:rPr>
        <w:t xml:space="preserve"> </w:t>
      </w:r>
      <w:r w:rsidRPr="002C17BA">
        <w:rPr>
          <w:rFonts w:cs="Arial"/>
          <w:color w:val="FF0000"/>
          <w:sz w:val="24"/>
          <w:szCs w:val="24"/>
        </w:rPr>
        <w:t>13.303, de 30 de junho de 2</w:t>
      </w:r>
      <w:r>
        <w:rPr>
          <w:rFonts w:cs="Arial"/>
          <w:color w:val="FF0000"/>
          <w:sz w:val="24"/>
          <w:szCs w:val="24"/>
        </w:rPr>
        <w:t>.</w:t>
      </w:r>
      <w:r w:rsidRPr="002C17BA">
        <w:rPr>
          <w:rFonts w:cs="Arial"/>
          <w:color w:val="FF0000"/>
          <w:sz w:val="24"/>
          <w:szCs w:val="24"/>
        </w:rPr>
        <w:t>016, conforme modelo no Anexo V.</w:t>
      </w:r>
    </w:p>
    <w:p w:rsidR="00B41EF6" w:rsidRDefault="00B41EF6" w:rsidP="00752F91">
      <w:pPr>
        <w:pStyle w:val="Recuodecorpodetexto3"/>
        <w:spacing w:before="120" w:line="360" w:lineRule="auto"/>
        <w:ind w:left="0"/>
        <w:rPr>
          <w:color w:val="auto"/>
          <w:szCs w:val="24"/>
        </w:rPr>
      </w:pPr>
      <w:r w:rsidRPr="008E1393">
        <w:rPr>
          <w:color w:val="auto"/>
          <w:szCs w:val="24"/>
        </w:rPr>
        <w:t>6.2</w:t>
      </w:r>
      <w:r w:rsidR="00002BC9">
        <w:rPr>
          <w:color w:val="auto"/>
          <w:szCs w:val="24"/>
        </w:rPr>
        <w:t xml:space="preserve"> </w:t>
      </w:r>
      <w:r w:rsidRPr="008E1393">
        <w:rPr>
          <w:color w:val="auto"/>
          <w:szCs w:val="24"/>
        </w:rPr>
        <w:t xml:space="preserve">Os documentos relacionados no item 6.1 deste Capítulo poderão ser substituídos pelo </w:t>
      </w:r>
      <w:r w:rsidRPr="008E1393">
        <w:rPr>
          <w:b/>
          <w:color w:val="auto"/>
          <w:szCs w:val="24"/>
        </w:rPr>
        <w:t>SICAF</w:t>
      </w:r>
      <w:r w:rsidRPr="008E1393">
        <w:rPr>
          <w:color w:val="auto"/>
          <w:szCs w:val="24"/>
        </w:rPr>
        <w:t xml:space="preserve"> – Sistema de Cadastramento Unificado de Fornecedores - em vigor na data fixada para sua apresentação, desde que expressamente indicados no referido cadastro.</w:t>
      </w:r>
    </w:p>
    <w:p w:rsidR="00B41EF6" w:rsidRPr="008E1393" w:rsidRDefault="00B41EF6" w:rsidP="00752F91">
      <w:pPr>
        <w:pStyle w:val="Recuodecorpodetexto3"/>
        <w:spacing w:before="120" w:line="360" w:lineRule="auto"/>
        <w:ind w:left="0"/>
        <w:rPr>
          <w:b/>
          <w:color w:val="auto"/>
          <w:szCs w:val="24"/>
        </w:rPr>
      </w:pPr>
      <w:r w:rsidRPr="008E1393">
        <w:rPr>
          <w:b/>
          <w:color w:val="auto"/>
          <w:szCs w:val="24"/>
        </w:rPr>
        <w:t>6.2.</w:t>
      </w:r>
      <w:r w:rsidR="009D64F7">
        <w:rPr>
          <w:b/>
          <w:color w:val="auto"/>
          <w:szCs w:val="24"/>
        </w:rPr>
        <w:t>1</w:t>
      </w:r>
      <w:r w:rsidR="00002BC9">
        <w:rPr>
          <w:b/>
          <w:color w:val="auto"/>
          <w:szCs w:val="24"/>
        </w:rPr>
        <w:t xml:space="preserve"> </w:t>
      </w:r>
      <w:r w:rsidRPr="008E1393">
        <w:rPr>
          <w:b/>
          <w:color w:val="auto"/>
          <w:szCs w:val="24"/>
        </w:rPr>
        <w:t xml:space="preserve">No caso de não constar no SICAF quaisquer documentos exigidos no item 6.1, </w:t>
      </w:r>
      <w:r w:rsidR="00002BC9">
        <w:rPr>
          <w:b/>
          <w:color w:val="auto"/>
          <w:szCs w:val="24"/>
        </w:rPr>
        <w:t>o</w:t>
      </w:r>
      <w:r w:rsidRPr="008E1393">
        <w:rPr>
          <w:b/>
          <w:color w:val="auto"/>
          <w:szCs w:val="24"/>
        </w:rPr>
        <w:t xml:space="preserve"> licitante deverá complementar a documentação exigida.</w:t>
      </w:r>
    </w:p>
    <w:p w:rsidR="00B41EF6" w:rsidRDefault="00B41EF6" w:rsidP="00752F91">
      <w:pPr>
        <w:pStyle w:val="Recuodecorpodetexto3"/>
        <w:spacing w:before="120" w:line="360" w:lineRule="auto"/>
        <w:ind w:left="0"/>
        <w:rPr>
          <w:color w:val="auto"/>
          <w:szCs w:val="24"/>
        </w:rPr>
      </w:pPr>
      <w:r w:rsidRPr="008E1393">
        <w:rPr>
          <w:color w:val="auto"/>
          <w:szCs w:val="24"/>
        </w:rPr>
        <w:t>6.2.2</w:t>
      </w:r>
      <w:r w:rsidR="00002BC9">
        <w:rPr>
          <w:color w:val="auto"/>
          <w:szCs w:val="24"/>
        </w:rPr>
        <w:t xml:space="preserve"> </w:t>
      </w:r>
      <w:r w:rsidRPr="008E1393">
        <w:rPr>
          <w:color w:val="auto"/>
          <w:szCs w:val="24"/>
        </w:rPr>
        <w:t>Se os documentos relacionados no item 6.1, indicados no SICAF, estiverem com os prazos vencidos, deverão ser apresentados novos documentos, em vigor.</w:t>
      </w:r>
    </w:p>
    <w:p w:rsidR="007F75B3" w:rsidRPr="008E1393" w:rsidRDefault="007F75B3" w:rsidP="00752F91">
      <w:pPr>
        <w:pStyle w:val="Recuodecorpodetexto3"/>
        <w:spacing w:before="120" w:line="360" w:lineRule="auto"/>
        <w:ind w:left="0"/>
        <w:rPr>
          <w:color w:val="auto"/>
          <w:szCs w:val="24"/>
        </w:rPr>
      </w:pPr>
      <w:r>
        <w:rPr>
          <w:color w:val="auto"/>
          <w:szCs w:val="24"/>
        </w:rPr>
        <w:t>6.2.3</w:t>
      </w:r>
      <w:r w:rsidR="00002BC9">
        <w:rPr>
          <w:color w:val="auto"/>
          <w:szCs w:val="24"/>
        </w:rPr>
        <w:t xml:space="preserve"> </w:t>
      </w:r>
      <w:r w:rsidR="00EE3598" w:rsidRPr="007F75B3">
        <w:rPr>
          <w:color w:val="auto"/>
          <w:szCs w:val="24"/>
        </w:rPr>
        <w:t>O licitante obriga-se a declarar</w:t>
      </w:r>
      <w:r w:rsidR="00EE3598">
        <w:rPr>
          <w:color w:val="auto"/>
          <w:szCs w:val="24"/>
        </w:rPr>
        <w:t xml:space="preserve"> no sistema que não emprega menor, nos termos </w:t>
      </w:r>
      <w:r w:rsidR="00EE3598" w:rsidRPr="00DC0D44">
        <w:rPr>
          <w:color w:val="auto"/>
          <w:szCs w:val="24"/>
        </w:rPr>
        <w:t>do inciso XXXIII, do art. 7º da Constituição Federal</w:t>
      </w:r>
      <w:r w:rsidR="00EE3598">
        <w:rPr>
          <w:color w:val="auto"/>
          <w:szCs w:val="24"/>
        </w:rPr>
        <w:t>, e que não existem fatos</w:t>
      </w:r>
      <w:r w:rsidR="00EE3598" w:rsidRPr="00DC0D44">
        <w:rPr>
          <w:color w:val="auto"/>
          <w:szCs w:val="24"/>
        </w:rPr>
        <w:t xml:space="preserve"> </w:t>
      </w:r>
      <w:proofErr w:type="gramStart"/>
      <w:r w:rsidR="00EE3598" w:rsidRPr="00DC0D44">
        <w:rPr>
          <w:color w:val="auto"/>
          <w:szCs w:val="24"/>
        </w:rPr>
        <w:t>impeditivos para sua habilitação</w:t>
      </w:r>
      <w:r w:rsidR="00EE3598" w:rsidRPr="007F75B3">
        <w:rPr>
          <w:color w:val="auto"/>
          <w:szCs w:val="24"/>
        </w:rPr>
        <w:t>, observadas</w:t>
      </w:r>
      <w:proofErr w:type="gramEnd"/>
      <w:r w:rsidR="00EE3598" w:rsidRPr="007F75B3">
        <w:rPr>
          <w:color w:val="auto"/>
          <w:szCs w:val="24"/>
        </w:rPr>
        <w:t xml:space="preserve"> as penalidades cabíveis</w:t>
      </w:r>
      <w:r w:rsidRPr="007F75B3">
        <w:rPr>
          <w:color w:val="auto"/>
          <w:szCs w:val="24"/>
        </w:rPr>
        <w:t>.</w:t>
      </w:r>
    </w:p>
    <w:p w:rsidR="00B41EF6" w:rsidRPr="008E1393" w:rsidRDefault="00B41EF6" w:rsidP="00752F91">
      <w:pPr>
        <w:pStyle w:val="Recuodecorpodetexto3"/>
        <w:spacing w:before="120" w:line="360" w:lineRule="auto"/>
        <w:ind w:left="0"/>
        <w:rPr>
          <w:color w:val="auto"/>
          <w:szCs w:val="24"/>
        </w:rPr>
      </w:pPr>
      <w:r w:rsidRPr="008E1393">
        <w:rPr>
          <w:color w:val="auto"/>
          <w:szCs w:val="24"/>
        </w:rPr>
        <w:t>6.</w:t>
      </w:r>
      <w:r w:rsidR="007F75B3">
        <w:rPr>
          <w:color w:val="auto"/>
          <w:szCs w:val="24"/>
        </w:rPr>
        <w:t>3</w:t>
      </w:r>
      <w:r w:rsidR="00002BC9">
        <w:rPr>
          <w:color w:val="auto"/>
          <w:szCs w:val="24"/>
        </w:rPr>
        <w:t xml:space="preserve"> </w:t>
      </w:r>
      <w:r w:rsidRPr="008E1393">
        <w:rPr>
          <w:color w:val="auto"/>
          <w:szCs w:val="24"/>
        </w:rPr>
        <w:t xml:space="preserve">Sob pena de </w:t>
      </w:r>
      <w:r w:rsidRPr="008E1393">
        <w:rPr>
          <w:b/>
          <w:color w:val="auto"/>
          <w:szCs w:val="24"/>
        </w:rPr>
        <w:t>inabilitação</w:t>
      </w:r>
      <w:r w:rsidRPr="008E1393">
        <w:rPr>
          <w:color w:val="auto"/>
          <w:szCs w:val="24"/>
        </w:rPr>
        <w:t>, todos os documentos apresentados deverão estar em nome d</w:t>
      </w:r>
      <w:r w:rsidR="00002BC9">
        <w:rPr>
          <w:color w:val="auto"/>
          <w:szCs w:val="24"/>
        </w:rPr>
        <w:t>o</w:t>
      </w:r>
      <w:r w:rsidRPr="008E1393">
        <w:rPr>
          <w:color w:val="auto"/>
          <w:szCs w:val="24"/>
        </w:rPr>
        <w:t xml:space="preserve"> licitante e, preferencialmente, com número do CNPJ e endereço respectivo, observando-se que:</w:t>
      </w:r>
    </w:p>
    <w:p w:rsidR="00D2372A" w:rsidRPr="00F85DB4" w:rsidRDefault="00B41EF6" w:rsidP="00002BC9">
      <w:pPr>
        <w:pStyle w:val="Recuodecorpodetexto3"/>
        <w:spacing w:before="120" w:line="360" w:lineRule="auto"/>
        <w:ind w:left="567" w:hanging="284"/>
        <w:rPr>
          <w:color w:val="auto"/>
          <w:szCs w:val="24"/>
        </w:rPr>
      </w:pPr>
      <w:r w:rsidRPr="008E1393">
        <w:rPr>
          <w:color w:val="auto"/>
          <w:szCs w:val="24"/>
        </w:rPr>
        <w:t xml:space="preserve">a) </w:t>
      </w:r>
      <w:r w:rsidR="00D2372A" w:rsidRPr="00F85DB4">
        <w:rPr>
          <w:color w:val="auto"/>
          <w:szCs w:val="24"/>
        </w:rPr>
        <w:t xml:space="preserve">se </w:t>
      </w:r>
      <w:r w:rsidR="00D2372A">
        <w:rPr>
          <w:color w:val="auto"/>
          <w:szCs w:val="24"/>
        </w:rPr>
        <w:t>o</w:t>
      </w:r>
      <w:r w:rsidR="00D2372A" w:rsidRPr="00F85DB4">
        <w:rPr>
          <w:color w:val="auto"/>
          <w:szCs w:val="24"/>
        </w:rPr>
        <w:t xml:space="preserve"> licitante for </w:t>
      </w:r>
      <w:proofErr w:type="gramStart"/>
      <w:r w:rsidR="00D2372A" w:rsidRPr="00F85DB4">
        <w:rPr>
          <w:color w:val="auto"/>
          <w:szCs w:val="24"/>
        </w:rPr>
        <w:t>a</w:t>
      </w:r>
      <w:proofErr w:type="gramEnd"/>
      <w:r w:rsidR="00D2372A" w:rsidRPr="00F85DB4">
        <w:rPr>
          <w:color w:val="auto"/>
          <w:szCs w:val="24"/>
        </w:rPr>
        <w:t xml:space="preserve"> </w:t>
      </w:r>
      <w:r w:rsidR="00D2372A" w:rsidRPr="00F85DB4">
        <w:rPr>
          <w:b/>
          <w:color w:val="auto"/>
          <w:szCs w:val="24"/>
        </w:rPr>
        <w:t>matriz</w:t>
      </w:r>
      <w:r w:rsidR="00D2372A" w:rsidRPr="00F85DB4">
        <w:rPr>
          <w:color w:val="auto"/>
          <w:szCs w:val="24"/>
        </w:rPr>
        <w:t>, todos os documentos deverão estar em nome da matriz;</w:t>
      </w:r>
    </w:p>
    <w:p w:rsidR="00D2372A" w:rsidRPr="00F85DB4" w:rsidRDefault="00D2372A" w:rsidP="00002BC9">
      <w:pPr>
        <w:pStyle w:val="Recuodecorpodetexto3"/>
        <w:spacing w:before="120" w:line="360" w:lineRule="auto"/>
        <w:ind w:left="567" w:hanging="284"/>
        <w:rPr>
          <w:color w:val="auto"/>
          <w:szCs w:val="24"/>
        </w:rPr>
      </w:pPr>
      <w:r w:rsidRPr="00F85DB4">
        <w:rPr>
          <w:color w:val="auto"/>
          <w:szCs w:val="24"/>
        </w:rPr>
        <w:t xml:space="preserve">b) se </w:t>
      </w:r>
      <w:r>
        <w:rPr>
          <w:color w:val="auto"/>
          <w:szCs w:val="24"/>
        </w:rPr>
        <w:t>o</w:t>
      </w:r>
      <w:r w:rsidRPr="00F85DB4">
        <w:rPr>
          <w:color w:val="auto"/>
          <w:szCs w:val="24"/>
        </w:rPr>
        <w:t xml:space="preserve"> licitante for </w:t>
      </w:r>
      <w:proofErr w:type="gramStart"/>
      <w:r w:rsidRPr="00F85DB4">
        <w:rPr>
          <w:color w:val="auto"/>
          <w:szCs w:val="24"/>
        </w:rPr>
        <w:t>a</w:t>
      </w:r>
      <w:proofErr w:type="gramEnd"/>
      <w:r w:rsidRPr="00F85DB4">
        <w:rPr>
          <w:color w:val="auto"/>
          <w:szCs w:val="24"/>
        </w:rPr>
        <w:t xml:space="preserve"> </w:t>
      </w:r>
      <w:r w:rsidRPr="00F85DB4">
        <w:rPr>
          <w:b/>
          <w:color w:val="auto"/>
          <w:szCs w:val="24"/>
        </w:rPr>
        <w:t>filial</w:t>
      </w:r>
      <w:r w:rsidRPr="00F85DB4">
        <w:rPr>
          <w:color w:val="auto"/>
          <w:szCs w:val="24"/>
        </w:rPr>
        <w:t>, todos os documentos deverão estar em nome da filial;</w:t>
      </w:r>
    </w:p>
    <w:p w:rsidR="00D2372A" w:rsidRDefault="00D2372A" w:rsidP="00002BC9">
      <w:pPr>
        <w:pStyle w:val="Recuodecorpodetexto3"/>
        <w:spacing w:before="120" w:line="360" w:lineRule="auto"/>
        <w:ind w:left="567" w:hanging="284"/>
        <w:rPr>
          <w:color w:val="auto"/>
          <w:szCs w:val="24"/>
        </w:rPr>
      </w:pPr>
      <w:r w:rsidRPr="00F85DB4">
        <w:rPr>
          <w:color w:val="auto"/>
          <w:szCs w:val="24"/>
        </w:rPr>
        <w:lastRenderedPageBreak/>
        <w:t xml:space="preserve">c) se </w:t>
      </w:r>
      <w:r>
        <w:rPr>
          <w:color w:val="auto"/>
          <w:szCs w:val="24"/>
        </w:rPr>
        <w:t>o</w:t>
      </w:r>
      <w:r w:rsidRPr="00F85DB4">
        <w:rPr>
          <w:color w:val="auto"/>
          <w:szCs w:val="24"/>
        </w:rPr>
        <w:t xml:space="preserve"> licitante for</w:t>
      </w:r>
      <w:r>
        <w:rPr>
          <w:color w:val="auto"/>
          <w:szCs w:val="24"/>
        </w:rPr>
        <w:t xml:space="preserve"> </w:t>
      </w:r>
      <w:proofErr w:type="gramStart"/>
      <w:r>
        <w:rPr>
          <w:color w:val="auto"/>
          <w:szCs w:val="24"/>
        </w:rPr>
        <w:t>a</w:t>
      </w:r>
      <w:proofErr w:type="gramEnd"/>
      <w:r w:rsidRPr="00F85DB4">
        <w:rPr>
          <w:color w:val="auto"/>
          <w:szCs w:val="24"/>
        </w:rPr>
        <w:t xml:space="preserve"> </w:t>
      </w:r>
      <w:r w:rsidRPr="00F85DB4">
        <w:rPr>
          <w:b/>
          <w:color w:val="auto"/>
          <w:szCs w:val="24"/>
        </w:rPr>
        <w:t>matriz</w:t>
      </w:r>
      <w:r w:rsidRPr="00F85DB4">
        <w:rPr>
          <w:color w:val="auto"/>
          <w:szCs w:val="24"/>
        </w:rPr>
        <w:t xml:space="preserve"> e o </w:t>
      </w:r>
      <w:r w:rsidRPr="0008369D">
        <w:rPr>
          <w:color w:val="auto"/>
          <w:szCs w:val="24"/>
        </w:rPr>
        <w:t xml:space="preserve">executor </w:t>
      </w:r>
      <w:r w:rsidR="00002BC9">
        <w:rPr>
          <w:color w:val="auto"/>
          <w:szCs w:val="24"/>
        </w:rPr>
        <w:t>da Ata de Registro de Preços</w:t>
      </w:r>
      <w:r w:rsidRPr="0008369D">
        <w:rPr>
          <w:color w:val="auto"/>
          <w:szCs w:val="24"/>
        </w:rPr>
        <w:t xml:space="preserve"> a </w:t>
      </w:r>
      <w:r w:rsidRPr="00F85DB4">
        <w:rPr>
          <w:b/>
          <w:color w:val="auto"/>
          <w:szCs w:val="24"/>
        </w:rPr>
        <w:t>filial</w:t>
      </w:r>
      <w:r w:rsidRPr="00F85DB4">
        <w:rPr>
          <w:color w:val="auto"/>
          <w:szCs w:val="24"/>
        </w:rPr>
        <w:t>, deverão ser apresentados tanto os documentos da matriz quanto os da filial;</w:t>
      </w:r>
    </w:p>
    <w:p w:rsidR="00D2372A" w:rsidRPr="00F85DB4" w:rsidRDefault="00D2372A" w:rsidP="00002BC9">
      <w:pPr>
        <w:pStyle w:val="Recuodecorpodetexto3"/>
        <w:spacing w:before="120" w:line="360" w:lineRule="auto"/>
        <w:ind w:left="709"/>
        <w:rPr>
          <w:color w:val="auto"/>
          <w:szCs w:val="24"/>
        </w:rPr>
      </w:pPr>
      <w:proofErr w:type="gramStart"/>
      <w:r>
        <w:rPr>
          <w:color w:val="auto"/>
          <w:szCs w:val="24"/>
        </w:rPr>
        <w:t>c.</w:t>
      </w:r>
      <w:proofErr w:type="gramEnd"/>
      <w:r>
        <w:rPr>
          <w:color w:val="auto"/>
          <w:szCs w:val="24"/>
        </w:rPr>
        <w:t xml:space="preserve">1) </w:t>
      </w:r>
      <w:r w:rsidRPr="000B395F">
        <w:rPr>
          <w:color w:val="auto"/>
          <w:szCs w:val="24"/>
        </w:rPr>
        <w:t>Embora a matriz e a filial sejam estabelecimentos de uma mesma pessoa jurídica, o direito tributário confere tratamento específico aos diferentes estabelecimentos empresariais, considerando cada um deles um domicílio tributário</w:t>
      </w:r>
      <w:r>
        <w:rPr>
          <w:color w:val="auto"/>
          <w:szCs w:val="24"/>
        </w:rPr>
        <w:t>.</w:t>
      </w:r>
    </w:p>
    <w:p w:rsidR="00B41EF6" w:rsidRPr="008E1393" w:rsidRDefault="00D2372A" w:rsidP="00002BC9">
      <w:pPr>
        <w:pStyle w:val="Recuodecorpodetexto3"/>
        <w:spacing w:before="120" w:line="360" w:lineRule="auto"/>
        <w:ind w:left="568" w:hanging="284"/>
        <w:rPr>
          <w:color w:val="auto"/>
          <w:szCs w:val="24"/>
        </w:rPr>
      </w:pPr>
      <w:r w:rsidRPr="00F85DB4">
        <w:rPr>
          <w:color w:val="auto"/>
          <w:szCs w:val="24"/>
        </w:rPr>
        <w:t>d) serão dispensados da filial aqueles documentos que, pela própria natureza, comprovadamente, forem emitidos somente em nome da matriz.</w:t>
      </w:r>
    </w:p>
    <w:p w:rsidR="00102A9A" w:rsidRDefault="005C7CFD" w:rsidP="00002BC9">
      <w:pPr>
        <w:pStyle w:val="Recuodecorpodetexto3"/>
        <w:spacing w:before="120" w:line="360" w:lineRule="auto"/>
        <w:ind w:left="0"/>
        <w:rPr>
          <w:b/>
        </w:rPr>
      </w:pPr>
      <w:r w:rsidRPr="00002BC9">
        <w:rPr>
          <w:szCs w:val="24"/>
        </w:rPr>
        <w:t>6.3.</w:t>
      </w:r>
      <w:r w:rsidR="00002BC9" w:rsidRPr="00002BC9">
        <w:rPr>
          <w:szCs w:val="24"/>
        </w:rPr>
        <w:t xml:space="preserve">1 </w:t>
      </w:r>
      <w:r w:rsidRPr="00002BC9">
        <w:rPr>
          <w:szCs w:val="24"/>
        </w:rPr>
        <w:t>O</w:t>
      </w:r>
      <w:r w:rsidR="00102A9A">
        <w:rPr>
          <w:szCs w:val="24"/>
        </w:rPr>
        <w:t>s</w:t>
      </w:r>
      <w:r w:rsidRPr="00002BC9">
        <w:rPr>
          <w:szCs w:val="24"/>
        </w:rPr>
        <w:t xml:space="preserve"> atestado</w:t>
      </w:r>
      <w:r w:rsidR="00102A9A">
        <w:rPr>
          <w:szCs w:val="24"/>
        </w:rPr>
        <w:t>s</w:t>
      </w:r>
      <w:r w:rsidRPr="00002BC9">
        <w:rPr>
          <w:szCs w:val="24"/>
        </w:rPr>
        <w:t xml:space="preserve"> de capacidade técnica exigido no ite</w:t>
      </w:r>
      <w:r w:rsidR="00DA4391">
        <w:rPr>
          <w:szCs w:val="24"/>
        </w:rPr>
        <w:t>m</w:t>
      </w:r>
      <w:r w:rsidRPr="00002BC9">
        <w:rPr>
          <w:szCs w:val="24"/>
        </w:rPr>
        <w:t xml:space="preserve"> 6.1.5</w:t>
      </w:r>
      <w:r w:rsidR="00DA4391">
        <w:rPr>
          <w:szCs w:val="24"/>
        </w:rPr>
        <w:t xml:space="preserve"> </w:t>
      </w:r>
      <w:r w:rsidRPr="00002BC9">
        <w:rPr>
          <w:szCs w:val="24"/>
        </w:rPr>
        <w:t>poder</w:t>
      </w:r>
      <w:r w:rsidR="00102A9A">
        <w:rPr>
          <w:szCs w:val="24"/>
        </w:rPr>
        <w:t>ão</w:t>
      </w:r>
      <w:r w:rsidRPr="00002BC9">
        <w:rPr>
          <w:szCs w:val="24"/>
        </w:rPr>
        <w:t xml:space="preserve"> ser apresentado</w:t>
      </w:r>
      <w:r w:rsidR="00102A9A">
        <w:rPr>
          <w:szCs w:val="24"/>
        </w:rPr>
        <w:t>s</w:t>
      </w:r>
      <w:r w:rsidRPr="00002BC9">
        <w:rPr>
          <w:szCs w:val="24"/>
        </w:rPr>
        <w:t xml:space="preserve"> em nome e com o numero do CNPJ da matriz ou da filial da empresa licitante</w:t>
      </w:r>
      <w:r>
        <w:rPr>
          <w:szCs w:val="24"/>
        </w:rPr>
        <w:t xml:space="preserve">. </w:t>
      </w:r>
    </w:p>
    <w:p w:rsidR="007F75B3" w:rsidRDefault="007F75B3" w:rsidP="00002BC9">
      <w:pPr>
        <w:pStyle w:val="Recuodecorpodetexto3"/>
        <w:spacing w:before="120" w:line="360" w:lineRule="auto"/>
        <w:ind w:left="0"/>
        <w:rPr>
          <w:color w:val="auto"/>
          <w:szCs w:val="24"/>
        </w:rPr>
      </w:pPr>
      <w:r>
        <w:rPr>
          <w:color w:val="auto"/>
          <w:szCs w:val="24"/>
        </w:rPr>
        <w:t>6.4</w:t>
      </w:r>
      <w:r w:rsidR="00002BC9">
        <w:rPr>
          <w:color w:val="auto"/>
          <w:szCs w:val="24"/>
        </w:rPr>
        <w:t xml:space="preserve"> </w:t>
      </w:r>
      <w:r w:rsidRPr="007F75B3">
        <w:rPr>
          <w:color w:val="auto"/>
          <w:szCs w:val="24"/>
        </w:rPr>
        <w:t xml:space="preserve">Na ausência de documentos constantes do item </w:t>
      </w:r>
      <w:r>
        <w:rPr>
          <w:color w:val="auto"/>
          <w:szCs w:val="24"/>
        </w:rPr>
        <w:t>6.1 e subitens</w:t>
      </w:r>
      <w:r w:rsidRPr="007F75B3">
        <w:rPr>
          <w:color w:val="auto"/>
          <w:szCs w:val="24"/>
        </w:rPr>
        <w:t xml:space="preserve">, </w:t>
      </w:r>
      <w:proofErr w:type="gramStart"/>
      <w:r w:rsidRPr="007F75B3">
        <w:rPr>
          <w:color w:val="auto"/>
          <w:szCs w:val="24"/>
        </w:rPr>
        <w:t>o(</w:t>
      </w:r>
      <w:proofErr w:type="gramEnd"/>
      <w:r w:rsidRPr="007F75B3">
        <w:rPr>
          <w:color w:val="auto"/>
          <w:szCs w:val="24"/>
        </w:rPr>
        <w:t xml:space="preserve">a) Pregoeiro(a) e Equipe de Apoio poderão consultar os </w:t>
      </w:r>
      <w:r w:rsidRPr="007F75B3">
        <w:rPr>
          <w:i/>
          <w:color w:val="auto"/>
          <w:szCs w:val="24"/>
        </w:rPr>
        <w:t>sites</w:t>
      </w:r>
      <w:r>
        <w:rPr>
          <w:color w:val="auto"/>
          <w:szCs w:val="24"/>
        </w:rPr>
        <w:t xml:space="preserve"> </w:t>
      </w:r>
      <w:r w:rsidRPr="007F75B3">
        <w:rPr>
          <w:color w:val="auto"/>
          <w:szCs w:val="24"/>
        </w:rPr>
        <w:t>dos órgãos emissores, juntando-os aos autos.</w:t>
      </w:r>
    </w:p>
    <w:p w:rsidR="007F75B3" w:rsidRDefault="007F75B3" w:rsidP="00002BC9">
      <w:pPr>
        <w:pStyle w:val="Recuodecorpodetexto3"/>
        <w:spacing w:before="120" w:line="360" w:lineRule="auto"/>
        <w:ind w:left="0"/>
        <w:rPr>
          <w:color w:val="auto"/>
          <w:szCs w:val="24"/>
        </w:rPr>
      </w:pPr>
      <w:r>
        <w:rPr>
          <w:color w:val="auto"/>
          <w:szCs w:val="24"/>
        </w:rPr>
        <w:t>6.4.1</w:t>
      </w:r>
      <w:r w:rsidR="00002BC9">
        <w:rPr>
          <w:color w:val="auto"/>
          <w:szCs w:val="24"/>
        </w:rPr>
        <w:t xml:space="preserve"> </w:t>
      </w:r>
      <w:r>
        <w:rPr>
          <w:color w:val="auto"/>
          <w:szCs w:val="24"/>
        </w:rPr>
        <w:t>A CESAMA</w:t>
      </w:r>
      <w:r w:rsidRPr="007F75B3">
        <w:rPr>
          <w:color w:val="auto"/>
          <w:szCs w:val="24"/>
        </w:rPr>
        <w:t xml:space="preserve"> não se responsabilizará pela eventual indisponibilidade dos meios eletrônicos, hipótese em que, em face do não saneamento das falhas constatadas, </w:t>
      </w:r>
      <w:r w:rsidR="00B43775">
        <w:rPr>
          <w:color w:val="auto"/>
          <w:szCs w:val="24"/>
        </w:rPr>
        <w:t>o</w:t>
      </w:r>
      <w:r w:rsidRPr="007F75B3">
        <w:rPr>
          <w:color w:val="auto"/>
          <w:szCs w:val="24"/>
        </w:rPr>
        <w:t xml:space="preserve"> licitante será </w:t>
      </w:r>
      <w:r w:rsidR="006A3FEE" w:rsidRPr="007F75B3">
        <w:rPr>
          <w:color w:val="auto"/>
          <w:szCs w:val="24"/>
        </w:rPr>
        <w:t>INABILITAD</w:t>
      </w:r>
      <w:r w:rsidR="00B43775">
        <w:rPr>
          <w:color w:val="auto"/>
          <w:szCs w:val="24"/>
        </w:rPr>
        <w:t>O</w:t>
      </w:r>
      <w:r w:rsidR="006A3FEE">
        <w:rPr>
          <w:color w:val="auto"/>
          <w:szCs w:val="24"/>
        </w:rPr>
        <w:t>.</w:t>
      </w:r>
    </w:p>
    <w:p w:rsidR="00B41EF6" w:rsidRPr="008E1393" w:rsidRDefault="00B41EF6" w:rsidP="00002BC9">
      <w:pPr>
        <w:pStyle w:val="Recuodecorpodetexto3"/>
        <w:spacing w:before="120" w:line="360" w:lineRule="auto"/>
        <w:ind w:left="0"/>
        <w:rPr>
          <w:color w:val="auto"/>
          <w:szCs w:val="24"/>
        </w:rPr>
      </w:pPr>
      <w:r w:rsidRPr="008E1393">
        <w:rPr>
          <w:color w:val="auto"/>
          <w:szCs w:val="24"/>
        </w:rPr>
        <w:t>6.5</w:t>
      </w:r>
      <w:r w:rsidR="00002BC9">
        <w:rPr>
          <w:color w:val="auto"/>
          <w:szCs w:val="24"/>
        </w:rPr>
        <w:t xml:space="preserve"> </w:t>
      </w:r>
      <w:r w:rsidR="00B43775" w:rsidRPr="008E1393">
        <w:rPr>
          <w:color w:val="auto"/>
          <w:szCs w:val="24"/>
        </w:rPr>
        <w:t xml:space="preserve">A Microempresa </w:t>
      </w:r>
      <w:r w:rsidR="00B43775">
        <w:rPr>
          <w:color w:val="auto"/>
          <w:szCs w:val="24"/>
        </w:rPr>
        <w:t>–</w:t>
      </w:r>
      <w:r w:rsidR="00B43775" w:rsidRPr="008E1393">
        <w:rPr>
          <w:color w:val="auto"/>
          <w:szCs w:val="24"/>
        </w:rPr>
        <w:t xml:space="preserve"> ME</w:t>
      </w:r>
      <w:r w:rsidR="00B43775">
        <w:rPr>
          <w:color w:val="auto"/>
          <w:szCs w:val="24"/>
        </w:rPr>
        <w:t>,</w:t>
      </w:r>
      <w:r w:rsidR="00B43775" w:rsidRPr="008E1393">
        <w:rPr>
          <w:color w:val="auto"/>
          <w:szCs w:val="24"/>
        </w:rPr>
        <w:t xml:space="preserve"> a Empresa de Pequeno Porte </w:t>
      </w:r>
      <w:r w:rsidR="00B43775">
        <w:rPr>
          <w:color w:val="auto"/>
          <w:szCs w:val="24"/>
        </w:rPr>
        <w:t>–</w:t>
      </w:r>
      <w:r w:rsidR="00B43775" w:rsidRPr="008E1393">
        <w:rPr>
          <w:color w:val="auto"/>
          <w:szCs w:val="24"/>
        </w:rPr>
        <w:t xml:space="preserve"> EPP</w:t>
      </w:r>
      <w:r w:rsidR="00B43775">
        <w:rPr>
          <w:color w:val="auto"/>
          <w:szCs w:val="24"/>
        </w:rPr>
        <w:t xml:space="preserve"> ou equiparada</w:t>
      </w:r>
      <w:r w:rsidR="00B43775" w:rsidRPr="008E1393">
        <w:rPr>
          <w:color w:val="auto"/>
          <w:szCs w:val="24"/>
        </w:rPr>
        <w:t xml:space="preserve"> deverão apresentar </w:t>
      </w:r>
      <w:r w:rsidR="00B43775" w:rsidRPr="007F75B3">
        <w:rPr>
          <w:color w:val="auto"/>
          <w:szCs w:val="24"/>
          <w:u w:val="single"/>
        </w:rPr>
        <w:t>toda a documentação exigida para a habilitação</w:t>
      </w:r>
      <w:r w:rsidR="00B43775" w:rsidRPr="008E1393">
        <w:rPr>
          <w:color w:val="auto"/>
          <w:szCs w:val="24"/>
        </w:rPr>
        <w:t xml:space="preserve">, inclusive os documentos </w:t>
      </w:r>
      <w:proofErr w:type="gramStart"/>
      <w:r w:rsidR="00B43775" w:rsidRPr="008E1393">
        <w:rPr>
          <w:color w:val="auto"/>
          <w:szCs w:val="24"/>
        </w:rPr>
        <w:t>comprobatórios da</w:t>
      </w:r>
      <w:r w:rsidR="00B43775">
        <w:rPr>
          <w:color w:val="auto"/>
          <w:szCs w:val="24"/>
        </w:rPr>
        <w:t>s</w:t>
      </w:r>
      <w:r w:rsidR="00B43775" w:rsidRPr="008E1393">
        <w:rPr>
          <w:color w:val="auto"/>
          <w:szCs w:val="24"/>
        </w:rPr>
        <w:t xml:space="preserve"> </w:t>
      </w:r>
      <w:r w:rsidR="00B43775" w:rsidRPr="00F10391">
        <w:rPr>
          <w:color w:val="0000FF"/>
          <w:szCs w:val="24"/>
        </w:rPr>
        <w:t>regularidades fiscal e trabalhista</w:t>
      </w:r>
      <w:proofErr w:type="gramEnd"/>
      <w:r w:rsidR="00B43775" w:rsidRPr="008E1393">
        <w:rPr>
          <w:color w:val="auto"/>
          <w:szCs w:val="24"/>
        </w:rPr>
        <w:t>, mesmo que apresentem alguma restrição</w:t>
      </w:r>
      <w:r w:rsidR="00B43775">
        <w:rPr>
          <w:color w:val="auto"/>
          <w:szCs w:val="24"/>
        </w:rPr>
        <w:t xml:space="preserve"> ou estejam fora da validade</w:t>
      </w:r>
      <w:r w:rsidR="00C907FF">
        <w:rPr>
          <w:color w:val="auto"/>
          <w:szCs w:val="24"/>
        </w:rPr>
        <w:t>.</w:t>
      </w:r>
    </w:p>
    <w:p w:rsidR="00B41EF6" w:rsidRDefault="00B41EF6" w:rsidP="00002BC9">
      <w:pPr>
        <w:pStyle w:val="Recuodecorpodetexto3"/>
        <w:spacing w:before="120" w:line="360" w:lineRule="auto"/>
        <w:ind w:left="0"/>
        <w:rPr>
          <w:color w:val="auto"/>
          <w:szCs w:val="24"/>
        </w:rPr>
      </w:pPr>
      <w:proofErr w:type="gramStart"/>
      <w:r w:rsidRPr="008E1393">
        <w:rPr>
          <w:color w:val="auto"/>
          <w:szCs w:val="24"/>
        </w:rPr>
        <w:t>6.5.1</w:t>
      </w:r>
      <w:r w:rsidR="00002BC9">
        <w:rPr>
          <w:color w:val="auto"/>
          <w:szCs w:val="24"/>
        </w:rPr>
        <w:t xml:space="preserve"> </w:t>
      </w:r>
      <w:r w:rsidRPr="008E1393">
        <w:rPr>
          <w:color w:val="auto"/>
          <w:szCs w:val="24"/>
        </w:rPr>
        <w:t>Havendo restrição nos documentos comprobatórios da</w:t>
      </w:r>
      <w:r w:rsidR="00B43775">
        <w:rPr>
          <w:color w:val="auto"/>
          <w:szCs w:val="24"/>
        </w:rPr>
        <w:t>s</w:t>
      </w:r>
      <w:r w:rsidRPr="008E1393">
        <w:rPr>
          <w:color w:val="auto"/>
          <w:szCs w:val="24"/>
        </w:rPr>
        <w:t xml:space="preserve"> </w:t>
      </w:r>
      <w:r w:rsidRPr="00B43775">
        <w:rPr>
          <w:color w:val="0000FF"/>
          <w:szCs w:val="24"/>
        </w:rPr>
        <w:t>regularidade</w:t>
      </w:r>
      <w:r w:rsidR="00B43775" w:rsidRPr="00B43775">
        <w:rPr>
          <w:color w:val="0000FF"/>
          <w:szCs w:val="24"/>
        </w:rPr>
        <w:t>s</w:t>
      </w:r>
      <w:r w:rsidRPr="00B43775">
        <w:rPr>
          <w:color w:val="0000FF"/>
          <w:szCs w:val="24"/>
        </w:rPr>
        <w:t xml:space="preserve"> fiscal</w:t>
      </w:r>
      <w:r w:rsidR="00B43775" w:rsidRPr="00B43775">
        <w:rPr>
          <w:color w:val="0000FF"/>
          <w:szCs w:val="24"/>
        </w:rPr>
        <w:t xml:space="preserve"> e trabalhista</w:t>
      </w:r>
      <w:r w:rsidRPr="008E1393">
        <w:rPr>
          <w:color w:val="auto"/>
          <w:szCs w:val="24"/>
        </w:rPr>
        <w:t xml:space="preserve">, será assegurado o prazo de </w:t>
      </w:r>
      <w:r w:rsidR="00316C53">
        <w:rPr>
          <w:color w:val="auto"/>
          <w:szCs w:val="24"/>
        </w:rPr>
        <w:t>5</w:t>
      </w:r>
      <w:r w:rsidRPr="008E1393">
        <w:rPr>
          <w:color w:val="auto"/>
          <w:szCs w:val="24"/>
        </w:rPr>
        <w:t xml:space="preserve"> (</w:t>
      </w:r>
      <w:r w:rsidR="00316C53">
        <w:rPr>
          <w:color w:val="auto"/>
          <w:szCs w:val="24"/>
        </w:rPr>
        <w:t>cinco</w:t>
      </w:r>
      <w:r w:rsidRPr="008E1393">
        <w:rPr>
          <w:color w:val="auto"/>
          <w:szCs w:val="24"/>
        </w:rPr>
        <w:t>) dias úteis, cujo termo inicial corresponderá ao momento em que a ME ou EPP for declarada vencedora do certame, prorrogáveis por igual período, a critério da CESAMA, para regularização da documentação, pagamento ou parcelamento do débito, e emissão de eventuais certidões negativas ou positivas com efeito de negativa.</w:t>
      </w:r>
      <w:proofErr w:type="gramEnd"/>
    </w:p>
    <w:p w:rsidR="005340D7" w:rsidRDefault="005340D7" w:rsidP="00002BC9">
      <w:pPr>
        <w:pStyle w:val="Recuodecorpodetexto3"/>
        <w:spacing w:before="120" w:line="360" w:lineRule="auto"/>
        <w:ind w:left="0"/>
        <w:rPr>
          <w:color w:val="auto"/>
          <w:szCs w:val="24"/>
        </w:rPr>
      </w:pPr>
      <w:r>
        <w:rPr>
          <w:color w:val="auto"/>
          <w:szCs w:val="24"/>
        </w:rPr>
        <w:t>6.5.2</w:t>
      </w:r>
      <w:r w:rsidR="00002BC9">
        <w:rPr>
          <w:color w:val="auto"/>
          <w:szCs w:val="24"/>
        </w:rPr>
        <w:t xml:space="preserve"> </w:t>
      </w:r>
      <w:r w:rsidRPr="005340D7">
        <w:rPr>
          <w:color w:val="auto"/>
          <w:szCs w:val="24"/>
        </w:rPr>
        <w:t xml:space="preserve">A prorrogação do prazo para a </w:t>
      </w:r>
      <w:r w:rsidR="006C0DB7" w:rsidRPr="00D0295E">
        <w:rPr>
          <w:color w:val="0000FF"/>
          <w:szCs w:val="24"/>
        </w:rPr>
        <w:t>regularização fiscal e/ou trabalhista</w:t>
      </w:r>
      <w:r w:rsidRPr="005340D7">
        <w:rPr>
          <w:color w:val="auto"/>
          <w:szCs w:val="24"/>
        </w:rPr>
        <w:t xml:space="preserve"> dependerá de requerimento, devidamente fundamentado, a ser dirigido </w:t>
      </w:r>
      <w:proofErr w:type="gramStart"/>
      <w:r w:rsidRPr="005340D7">
        <w:rPr>
          <w:color w:val="auto"/>
          <w:szCs w:val="24"/>
        </w:rPr>
        <w:t>ao(</w:t>
      </w:r>
      <w:proofErr w:type="gramEnd"/>
      <w:r w:rsidRPr="005340D7">
        <w:rPr>
          <w:color w:val="auto"/>
          <w:szCs w:val="24"/>
        </w:rPr>
        <w:t>a) Pregoeiro(a).</w:t>
      </w:r>
    </w:p>
    <w:p w:rsidR="005340D7" w:rsidRDefault="005340D7" w:rsidP="00002BC9">
      <w:pPr>
        <w:pStyle w:val="Recuodecorpodetexto3"/>
        <w:spacing w:before="120" w:line="360" w:lineRule="auto"/>
        <w:ind w:left="0"/>
        <w:rPr>
          <w:color w:val="auto"/>
          <w:szCs w:val="24"/>
        </w:rPr>
      </w:pPr>
      <w:r>
        <w:rPr>
          <w:color w:val="auto"/>
          <w:szCs w:val="24"/>
        </w:rPr>
        <w:lastRenderedPageBreak/>
        <w:t>6.5.3</w:t>
      </w:r>
      <w:r w:rsidR="00002BC9">
        <w:rPr>
          <w:color w:val="auto"/>
          <w:szCs w:val="24"/>
        </w:rPr>
        <w:t xml:space="preserve"> </w:t>
      </w:r>
      <w:r w:rsidRPr="005340D7">
        <w:rPr>
          <w:color w:val="auto"/>
          <w:szCs w:val="24"/>
        </w:rPr>
        <w:t>Entende-se por tempestivo o requerimento apresentado nos</w:t>
      </w:r>
      <w:r w:rsidR="00B925C3">
        <w:rPr>
          <w:color w:val="auto"/>
          <w:szCs w:val="24"/>
        </w:rPr>
        <w:t xml:space="preserve"> 5</w:t>
      </w:r>
      <w:r w:rsidRPr="005340D7">
        <w:rPr>
          <w:color w:val="auto"/>
          <w:szCs w:val="24"/>
        </w:rPr>
        <w:t xml:space="preserve"> (</w:t>
      </w:r>
      <w:r w:rsidR="00B925C3">
        <w:rPr>
          <w:color w:val="auto"/>
          <w:szCs w:val="24"/>
        </w:rPr>
        <w:t>cinco</w:t>
      </w:r>
      <w:r w:rsidRPr="005340D7">
        <w:rPr>
          <w:color w:val="auto"/>
          <w:szCs w:val="24"/>
        </w:rPr>
        <w:t>) dias úteis inicialmente concedidos.</w:t>
      </w:r>
    </w:p>
    <w:p w:rsidR="00453682" w:rsidRDefault="00453682" w:rsidP="00002BC9">
      <w:pPr>
        <w:pStyle w:val="Recuodecorpodetexto3"/>
        <w:spacing w:before="120" w:line="360" w:lineRule="auto"/>
        <w:ind w:left="0"/>
        <w:rPr>
          <w:color w:val="auto"/>
        </w:rPr>
      </w:pPr>
      <w:r>
        <w:rPr>
          <w:color w:val="auto"/>
          <w:szCs w:val="24"/>
        </w:rPr>
        <w:t>6.5.4</w:t>
      </w:r>
      <w:r w:rsidR="00002BC9">
        <w:rPr>
          <w:color w:val="auto"/>
          <w:szCs w:val="24"/>
        </w:rPr>
        <w:t xml:space="preserve"> </w:t>
      </w:r>
      <w:r>
        <w:rPr>
          <w:color w:val="auto"/>
          <w:szCs w:val="24"/>
        </w:rPr>
        <w:t xml:space="preserve">Conforme § </w:t>
      </w:r>
      <w:r w:rsidRPr="00453682">
        <w:rPr>
          <w:color w:val="auto"/>
          <w:szCs w:val="24"/>
        </w:rPr>
        <w:t xml:space="preserve">2º, art. 43 da Lei 123/06, </w:t>
      </w:r>
      <w:r>
        <w:rPr>
          <w:color w:val="auto"/>
        </w:rPr>
        <w:t>a</w:t>
      </w:r>
      <w:r w:rsidRPr="00453682">
        <w:rPr>
          <w:color w:val="auto"/>
        </w:rPr>
        <w:t xml:space="preserve"> não-regularização da documentação, no prazo previsto no § 1º deste artigo, implicará decadência do direito à contratação, sem prejuízo das sanções previstas </w:t>
      </w:r>
      <w:r w:rsidR="00B43775">
        <w:rPr>
          <w:color w:val="auto"/>
        </w:rPr>
        <w:t>Regulamento Interno de Licitações, Contratos e Convênios da CESAMA</w:t>
      </w:r>
      <w:r w:rsidRPr="00453682">
        <w:rPr>
          <w:color w:val="auto"/>
        </w:rPr>
        <w:t xml:space="preserve">, sendo facultado à </w:t>
      </w:r>
      <w:r>
        <w:rPr>
          <w:color w:val="auto"/>
        </w:rPr>
        <w:t>C</w:t>
      </w:r>
      <w:r w:rsidR="00B43775">
        <w:rPr>
          <w:color w:val="auto"/>
        </w:rPr>
        <w:t>ompanhia</w:t>
      </w:r>
      <w:r w:rsidRPr="00453682">
        <w:rPr>
          <w:color w:val="auto"/>
        </w:rPr>
        <w:t xml:space="preserve"> convocar </w:t>
      </w:r>
      <w:r w:rsidR="00D2372A">
        <w:rPr>
          <w:color w:val="auto"/>
        </w:rPr>
        <w:t>o</w:t>
      </w:r>
      <w:r w:rsidRPr="00453682">
        <w:rPr>
          <w:color w:val="auto"/>
        </w:rPr>
        <w:t xml:space="preserve">s licitantes remanescentes, na ordem de classificação, para </w:t>
      </w:r>
      <w:r w:rsidR="00B43775">
        <w:rPr>
          <w:color w:val="auto"/>
        </w:rPr>
        <w:t>fornecimento do objeto</w:t>
      </w:r>
      <w:r w:rsidRPr="00453682">
        <w:rPr>
          <w:color w:val="auto"/>
        </w:rPr>
        <w:t>, ou revogar a licitação.</w:t>
      </w:r>
    </w:p>
    <w:p w:rsidR="0096274D" w:rsidRPr="0096274D" w:rsidRDefault="0096274D" w:rsidP="00002BC9">
      <w:pPr>
        <w:pStyle w:val="Recuodecorpodetexto3"/>
        <w:spacing w:before="120" w:line="360" w:lineRule="auto"/>
        <w:ind w:left="0"/>
        <w:rPr>
          <w:color w:val="auto"/>
        </w:rPr>
      </w:pPr>
      <w:r w:rsidRPr="0096274D">
        <w:rPr>
          <w:color w:val="auto"/>
        </w:rPr>
        <w:t>6.</w:t>
      </w:r>
      <w:r>
        <w:rPr>
          <w:color w:val="auto"/>
        </w:rPr>
        <w:t>6</w:t>
      </w:r>
      <w:r w:rsidR="00002BC9">
        <w:rPr>
          <w:color w:val="auto"/>
        </w:rPr>
        <w:t xml:space="preserve"> </w:t>
      </w:r>
      <w:r w:rsidRPr="0096274D">
        <w:rPr>
          <w:color w:val="auto"/>
        </w:rPr>
        <w:t>Os documentos exigidos neste edital deverão ser apresentados com vigência plena na data fixada para sua apresentação.</w:t>
      </w:r>
    </w:p>
    <w:p w:rsidR="0096274D" w:rsidRPr="0096274D" w:rsidRDefault="0096274D" w:rsidP="00002BC9">
      <w:pPr>
        <w:pStyle w:val="Recuodecorpodetexto3"/>
        <w:spacing w:before="120" w:line="360" w:lineRule="auto"/>
        <w:ind w:left="0"/>
        <w:rPr>
          <w:color w:val="auto"/>
        </w:rPr>
      </w:pPr>
      <w:r w:rsidRPr="0096274D">
        <w:rPr>
          <w:color w:val="auto"/>
        </w:rPr>
        <w:t>6.</w:t>
      </w:r>
      <w:r>
        <w:rPr>
          <w:color w:val="auto"/>
        </w:rPr>
        <w:t>6</w:t>
      </w:r>
      <w:r w:rsidRPr="0096274D">
        <w:rPr>
          <w:color w:val="auto"/>
        </w:rPr>
        <w:t>.1</w:t>
      </w:r>
      <w:r w:rsidR="00002BC9">
        <w:rPr>
          <w:color w:val="auto"/>
        </w:rPr>
        <w:t xml:space="preserve"> </w:t>
      </w:r>
      <w:r w:rsidRPr="0096274D">
        <w:rPr>
          <w:color w:val="auto"/>
        </w:rPr>
        <w:t xml:space="preserve">Os documentos que não possuírem prazo de vigência estabelecido pelo órgão expedidor deverão ser datados dos </w:t>
      </w:r>
      <w:r w:rsidRPr="0096274D">
        <w:rPr>
          <w:b/>
          <w:color w:val="auto"/>
        </w:rPr>
        <w:t>últimos 90 (noventa) dias</w:t>
      </w:r>
      <w:r w:rsidRPr="0096274D">
        <w:rPr>
          <w:color w:val="auto"/>
        </w:rPr>
        <w:t xml:space="preserve"> anteriores à data fixada para sua apresentação, exceto aqueles que pela sua natureza não possuam validade.</w:t>
      </w:r>
    </w:p>
    <w:p w:rsidR="00B41EF6" w:rsidRPr="008E1393" w:rsidRDefault="00B41EF6" w:rsidP="00002BC9">
      <w:pPr>
        <w:pStyle w:val="Recuodecorpodetexto3"/>
        <w:spacing w:before="120" w:line="360" w:lineRule="auto"/>
        <w:ind w:left="0"/>
        <w:rPr>
          <w:color w:val="auto"/>
          <w:szCs w:val="24"/>
        </w:rPr>
      </w:pPr>
      <w:r w:rsidRPr="008E1393">
        <w:rPr>
          <w:color w:val="auto"/>
          <w:szCs w:val="24"/>
        </w:rPr>
        <w:t>6.7</w:t>
      </w:r>
      <w:r w:rsidR="00002BC9">
        <w:rPr>
          <w:color w:val="auto"/>
          <w:szCs w:val="24"/>
        </w:rPr>
        <w:t xml:space="preserve"> </w:t>
      </w:r>
      <w:r w:rsidRPr="008E1393">
        <w:rPr>
          <w:color w:val="auto"/>
          <w:szCs w:val="24"/>
        </w:rPr>
        <w:t>Os documentos não poderão ser substituídos por qualquer tipo de protocolo.</w:t>
      </w:r>
    </w:p>
    <w:p w:rsidR="00B41EF6" w:rsidRPr="008E1393" w:rsidRDefault="00B41EF6" w:rsidP="00002BC9">
      <w:pPr>
        <w:pStyle w:val="Recuodecorpodetexto3"/>
        <w:spacing w:before="120" w:line="360" w:lineRule="auto"/>
        <w:ind w:left="0"/>
        <w:rPr>
          <w:color w:val="auto"/>
          <w:szCs w:val="24"/>
        </w:rPr>
      </w:pPr>
      <w:r w:rsidRPr="008E1393">
        <w:rPr>
          <w:color w:val="auto"/>
          <w:szCs w:val="24"/>
        </w:rPr>
        <w:t>6.8</w:t>
      </w:r>
      <w:r w:rsidR="00002BC9">
        <w:rPr>
          <w:color w:val="auto"/>
          <w:szCs w:val="24"/>
        </w:rPr>
        <w:t xml:space="preserve"> </w:t>
      </w:r>
      <w:r w:rsidRPr="008E1393">
        <w:rPr>
          <w:color w:val="auto"/>
          <w:szCs w:val="24"/>
        </w:rPr>
        <w:t>A apresentação dos documentos em desacordo com o previsto neste Capítulo, ou sua ausência, inabilitará o licitante, sendo aplicado o disposto no item 9.1</w:t>
      </w:r>
      <w:r w:rsidR="00275D6F">
        <w:rPr>
          <w:color w:val="auto"/>
          <w:szCs w:val="24"/>
        </w:rPr>
        <w:t>7</w:t>
      </w:r>
      <w:r w:rsidRPr="008E1393">
        <w:rPr>
          <w:color w:val="auto"/>
          <w:szCs w:val="24"/>
        </w:rPr>
        <w:t xml:space="preserve"> do Edital.</w:t>
      </w:r>
    </w:p>
    <w:p w:rsidR="00B41EF6" w:rsidRPr="00DE2FDD" w:rsidRDefault="00B41EF6" w:rsidP="00DE2FDD">
      <w:pPr>
        <w:pStyle w:val="Recuodecorpodetexto3"/>
        <w:spacing w:before="480" w:line="360" w:lineRule="auto"/>
        <w:ind w:left="851" w:hanging="851"/>
        <w:rPr>
          <w:b/>
          <w:color w:val="auto"/>
          <w:szCs w:val="24"/>
        </w:rPr>
      </w:pPr>
      <w:r w:rsidRPr="00DE2FDD">
        <w:rPr>
          <w:b/>
          <w:color w:val="auto"/>
          <w:szCs w:val="24"/>
        </w:rPr>
        <w:t>CAPÍTULO 07: FORMULAÇÃO DOS LANCES</w:t>
      </w:r>
    </w:p>
    <w:p w:rsidR="00B41EF6" w:rsidRPr="00DE2FDD" w:rsidRDefault="00B41EF6" w:rsidP="00002BC9">
      <w:pPr>
        <w:pStyle w:val="Corpodetexto"/>
        <w:spacing w:before="120" w:line="360" w:lineRule="auto"/>
        <w:rPr>
          <w:rFonts w:cs="Arial"/>
          <w:sz w:val="24"/>
          <w:szCs w:val="24"/>
        </w:rPr>
      </w:pPr>
      <w:proofErr w:type="gramStart"/>
      <w:r w:rsidRPr="00DE2FDD">
        <w:rPr>
          <w:rFonts w:cs="Arial"/>
          <w:sz w:val="24"/>
          <w:szCs w:val="24"/>
        </w:rPr>
        <w:t>7.1</w:t>
      </w:r>
      <w:r w:rsidR="00002BC9">
        <w:rPr>
          <w:rFonts w:cs="Arial"/>
          <w:sz w:val="24"/>
          <w:szCs w:val="24"/>
        </w:rPr>
        <w:t xml:space="preserve"> </w:t>
      </w:r>
      <w:r w:rsidRPr="00DE2FDD">
        <w:rPr>
          <w:rFonts w:cs="Arial"/>
          <w:sz w:val="24"/>
          <w:szCs w:val="24"/>
        </w:rPr>
        <w:t>Aberta</w:t>
      </w:r>
      <w:proofErr w:type="gramEnd"/>
      <w:r w:rsidRPr="00DE2FDD">
        <w:rPr>
          <w:rFonts w:cs="Arial"/>
          <w:sz w:val="24"/>
          <w:szCs w:val="24"/>
        </w:rPr>
        <w:t xml:space="preserve"> a etapa competitiva, os licitantes poderão encaminhar lances do </w:t>
      </w:r>
      <w:r w:rsidRPr="002258A1">
        <w:rPr>
          <w:rFonts w:cs="Arial"/>
          <w:color w:val="FF0000"/>
          <w:sz w:val="24"/>
          <w:szCs w:val="24"/>
        </w:rPr>
        <w:t>MENOR PREÇO UNITÁRIO</w:t>
      </w:r>
      <w:r w:rsidRPr="00DE2FDD">
        <w:rPr>
          <w:rFonts w:cs="Arial"/>
          <w:sz w:val="24"/>
          <w:szCs w:val="24"/>
        </w:rPr>
        <w:t xml:space="preserve">, exclusivamente por meio do sistema eletrônico, sendo </w:t>
      </w:r>
      <w:r w:rsidR="002258A1">
        <w:rPr>
          <w:rFonts w:cs="Arial"/>
          <w:sz w:val="24"/>
          <w:szCs w:val="24"/>
        </w:rPr>
        <w:t>o</w:t>
      </w:r>
      <w:r w:rsidRPr="00DE2FDD">
        <w:rPr>
          <w:rFonts w:cs="Arial"/>
          <w:sz w:val="24"/>
          <w:szCs w:val="24"/>
        </w:rPr>
        <w:t xml:space="preserve"> licitante imediatamente informad</w:t>
      </w:r>
      <w:r w:rsidR="00002BC9">
        <w:rPr>
          <w:rFonts w:cs="Arial"/>
          <w:sz w:val="24"/>
          <w:szCs w:val="24"/>
        </w:rPr>
        <w:t>o</w:t>
      </w:r>
      <w:r w:rsidRPr="00DE2FDD">
        <w:rPr>
          <w:rFonts w:cs="Arial"/>
          <w:sz w:val="24"/>
          <w:szCs w:val="24"/>
        </w:rPr>
        <w:t xml:space="preserve"> do seu recebimento e respectivo horário de registro e valor.</w:t>
      </w:r>
    </w:p>
    <w:p w:rsidR="00B41EF6" w:rsidRPr="00DE2FDD" w:rsidRDefault="00B41EF6" w:rsidP="00002BC9">
      <w:pPr>
        <w:spacing w:before="120" w:line="360" w:lineRule="auto"/>
        <w:rPr>
          <w:rFonts w:cs="Arial"/>
          <w:sz w:val="24"/>
          <w:szCs w:val="24"/>
        </w:rPr>
      </w:pPr>
      <w:r w:rsidRPr="00DE2FDD">
        <w:rPr>
          <w:rFonts w:cs="Arial"/>
          <w:sz w:val="24"/>
          <w:szCs w:val="24"/>
        </w:rPr>
        <w:t>7.2</w:t>
      </w:r>
      <w:r w:rsidR="00002BC9">
        <w:rPr>
          <w:rFonts w:cs="Arial"/>
          <w:sz w:val="24"/>
          <w:szCs w:val="24"/>
        </w:rPr>
        <w:t xml:space="preserve"> </w:t>
      </w:r>
      <w:r w:rsidRPr="00DE2FDD">
        <w:rPr>
          <w:sz w:val="24"/>
          <w:szCs w:val="24"/>
        </w:rPr>
        <w:t>As ofertas deverão ser firmes</w:t>
      </w:r>
      <w:r w:rsidRPr="00DE2FDD">
        <w:rPr>
          <w:color w:val="000000"/>
          <w:sz w:val="24"/>
          <w:szCs w:val="24"/>
        </w:rPr>
        <w:t xml:space="preserve"> e precisas, sem alternativas de preços ou qualquer outra condição que induza o julgamento a ter mais de um resultado.</w:t>
      </w:r>
    </w:p>
    <w:p w:rsidR="00B41EF6" w:rsidRPr="00DE2FDD" w:rsidRDefault="00B41EF6" w:rsidP="00002BC9">
      <w:pPr>
        <w:spacing w:before="120" w:line="360" w:lineRule="auto"/>
        <w:rPr>
          <w:rFonts w:cs="Arial"/>
          <w:sz w:val="24"/>
          <w:szCs w:val="24"/>
        </w:rPr>
      </w:pPr>
      <w:proofErr w:type="gramStart"/>
      <w:r w:rsidRPr="00DE2FDD">
        <w:rPr>
          <w:rFonts w:cs="Arial"/>
          <w:sz w:val="24"/>
          <w:szCs w:val="24"/>
        </w:rPr>
        <w:t>7.3</w:t>
      </w:r>
      <w:r w:rsidR="00002BC9">
        <w:rPr>
          <w:rFonts w:cs="Arial"/>
          <w:sz w:val="24"/>
          <w:szCs w:val="24"/>
        </w:rPr>
        <w:t xml:space="preserve"> </w:t>
      </w:r>
      <w:r w:rsidRPr="00DE2FDD">
        <w:rPr>
          <w:rFonts w:cs="Arial"/>
          <w:sz w:val="24"/>
          <w:szCs w:val="24"/>
        </w:rPr>
        <w:t>Só</w:t>
      </w:r>
      <w:proofErr w:type="gramEnd"/>
      <w:r w:rsidRPr="00DE2FDD">
        <w:rPr>
          <w:rFonts w:cs="Arial"/>
          <w:sz w:val="24"/>
          <w:szCs w:val="24"/>
        </w:rPr>
        <w:t xml:space="preserve"> serão aceitos os lances cujos valores forem inferiores ao último lance que tenha sido anteriormente registrado no sistema.</w:t>
      </w:r>
    </w:p>
    <w:p w:rsidR="00B41EF6" w:rsidRPr="00DE2FDD" w:rsidRDefault="00B41EF6" w:rsidP="00002BC9">
      <w:pPr>
        <w:spacing w:before="120" w:line="360" w:lineRule="auto"/>
        <w:rPr>
          <w:rFonts w:cs="Arial"/>
          <w:sz w:val="24"/>
          <w:szCs w:val="24"/>
        </w:rPr>
      </w:pPr>
      <w:r w:rsidRPr="00DE2FDD">
        <w:rPr>
          <w:rFonts w:cs="Arial"/>
          <w:sz w:val="24"/>
          <w:szCs w:val="24"/>
        </w:rPr>
        <w:lastRenderedPageBreak/>
        <w:t>7.4</w:t>
      </w:r>
      <w:r w:rsidR="00002BC9">
        <w:rPr>
          <w:rFonts w:cs="Arial"/>
          <w:sz w:val="24"/>
          <w:szCs w:val="24"/>
        </w:rPr>
        <w:t xml:space="preserve"> </w:t>
      </w:r>
      <w:r w:rsidRPr="00DE2FDD">
        <w:rPr>
          <w:rFonts w:cs="Arial"/>
          <w:sz w:val="24"/>
          <w:szCs w:val="24"/>
        </w:rPr>
        <w:t>Não serão aceitos dois ou mais lances de mesmo valor, prevalecendo aquele que for recebido e registrado pelo sistema em primeiro lugar.</w:t>
      </w:r>
    </w:p>
    <w:p w:rsidR="00B41EF6" w:rsidRPr="00DE2FDD" w:rsidRDefault="00B41EF6" w:rsidP="00002BC9">
      <w:pPr>
        <w:spacing w:before="120" w:line="360" w:lineRule="auto"/>
        <w:rPr>
          <w:rFonts w:cs="Arial"/>
          <w:sz w:val="24"/>
          <w:szCs w:val="24"/>
        </w:rPr>
      </w:pPr>
      <w:r w:rsidRPr="00DE2FDD">
        <w:rPr>
          <w:rFonts w:cs="Arial"/>
          <w:sz w:val="24"/>
          <w:szCs w:val="24"/>
        </w:rPr>
        <w:t>7.5</w:t>
      </w:r>
      <w:r w:rsidR="00002BC9">
        <w:rPr>
          <w:rFonts w:cs="Arial"/>
          <w:sz w:val="24"/>
          <w:szCs w:val="24"/>
        </w:rPr>
        <w:t xml:space="preserve"> </w:t>
      </w:r>
      <w:r w:rsidR="002258A1" w:rsidRPr="00F85DB4">
        <w:rPr>
          <w:rFonts w:cs="Arial"/>
          <w:sz w:val="24"/>
          <w:szCs w:val="24"/>
        </w:rPr>
        <w:t xml:space="preserve">Durante o transcurso da sessão pública, </w:t>
      </w:r>
      <w:r w:rsidR="002258A1">
        <w:rPr>
          <w:rFonts w:cs="Arial"/>
          <w:sz w:val="24"/>
          <w:szCs w:val="24"/>
        </w:rPr>
        <w:t>o</w:t>
      </w:r>
      <w:r w:rsidR="002258A1" w:rsidRPr="00F85DB4">
        <w:rPr>
          <w:rFonts w:cs="Arial"/>
          <w:sz w:val="24"/>
          <w:szCs w:val="24"/>
        </w:rPr>
        <w:t>s licitantes serão informad</w:t>
      </w:r>
      <w:r w:rsidR="002258A1">
        <w:rPr>
          <w:rFonts w:cs="Arial"/>
          <w:sz w:val="24"/>
          <w:szCs w:val="24"/>
        </w:rPr>
        <w:t>o</w:t>
      </w:r>
      <w:r w:rsidR="002258A1" w:rsidRPr="00F85DB4">
        <w:rPr>
          <w:rFonts w:cs="Arial"/>
          <w:sz w:val="24"/>
          <w:szCs w:val="24"/>
        </w:rPr>
        <w:t xml:space="preserve">s pelo sistema, em tempo real, </w:t>
      </w:r>
      <w:r w:rsidR="002258A1" w:rsidRPr="00DD2EBA">
        <w:rPr>
          <w:rFonts w:cs="Arial"/>
          <w:color w:val="FF0000"/>
          <w:sz w:val="24"/>
          <w:szCs w:val="24"/>
        </w:rPr>
        <w:t>do valor do menor preço registrado</w:t>
      </w:r>
      <w:r w:rsidR="002258A1" w:rsidRPr="00F85DB4">
        <w:rPr>
          <w:rFonts w:cs="Arial"/>
          <w:sz w:val="24"/>
          <w:szCs w:val="24"/>
        </w:rPr>
        <w:t xml:space="preserve"> que tenha sido apresentado pel</w:t>
      </w:r>
      <w:r w:rsidR="002258A1">
        <w:rPr>
          <w:rFonts w:cs="Arial"/>
          <w:sz w:val="24"/>
          <w:szCs w:val="24"/>
        </w:rPr>
        <w:t>o</w:t>
      </w:r>
      <w:r w:rsidR="002258A1" w:rsidRPr="00F85DB4">
        <w:rPr>
          <w:rFonts w:cs="Arial"/>
          <w:sz w:val="24"/>
          <w:szCs w:val="24"/>
        </w:rPr>
        <w:t>s demais licitantes, vedada a identificação d</w:t>
      </w:r>
      <w:r w:rsidR="002258A1">
        <w:rPr>
          <w:rFonts w:cs="Arial"/>
          <w:sz w:val="24"/>
          <w:szCs w:val="24"/>
        </w:rPr>
        <w:t>o</w:t>
      </w:r>
      <w:r w:rsidR="002258A1" w:rsidRPr="00F85DB4">
        <w:rPr>
          <w:rFonts w:cs="Arial"/>
          <w:sz w:val="24"/>
          <w:szCs w:val="24"/>
        </w:rPr>
        <w:t xml:space="preserve"> detentor do lance</w:t>
      </w:r>
      <w:r w:rsidRPr="00DE2FDD">
        <w:rPr>
          <w:rFonts w:cs="Arial"/>
          <w:sz w:val="24"/>
          <w:szCs w:val="24"/>
        </w:rPr>
        <w:t xml:space="preserve">. </w:t>
      </w:r>
    </w:p>
    <w:p w:rsidR="00B41EF6" w:rsidRPr="00DE2FDD" w:rsidRDefault="00B41EF6" w:rsidP="00002BC9">
      <w:pPr>
        <w:pStyle w:val="Body2Text232"/>
        <w:widowControl/>
        <w:tabs>
          <w:tab w:val="clear" w:pos="360"/>
        </w:tabs>
        <w:spacing w:before="120" w:line="360" w:lineRule="auto"/>
        <w:rPr>
          <w:rFonts w:cs="Arial"/>
          <w:sz w:val="24"/>
          <w:szCs w:val="24"/>
          <w:lang w:eastAsia="ar-SA"/>
        </w:rPr>
      </w:pPr>
      <w:r w:rsidRPr="00DE2FDD">
        <w:rPr>
          <w:rFonts w:cs="Arial"/>
          <w:sz w:val="24"/>
          <w:szCs w:val="24"/>
          <w:lang w:eastAsia="ar-SA"/>
        </w:rPr>
        <w:t>7.6</w:t>
      </w:r>
      <w:r w:rsidR="00002BC9">
        <w:rPr>
          <w:rFonts w:cs="Arial"/>
          <w:sz w:val="24"/>
          <w:szCs w:val="24"/>
          <w:lang w:eastAsia="ar-SA"/>
        </w:rPr>
        <w:t xml:space="preserve"> </w:t>
      </w:r>
      <w:r w:rsidRPr="00DE2FDD">
        <w:rPr>
          <w:rFonts w:cs="Arial"/>
          <w:sz w:val="24"/>
          <w:szCs w:val="24"/>
          <w:lang w:eastAsia="ar-SA"/>
        </w:rPr>
        <w:t xml:space="preserve">O encerramento da sessão de lances será efetuado por decisão </w:t>
      </w:r>
      <w:proofErr w:type="gramStart"/>
      <w:r w:rsidRPr="00DE2FDD">
        <w:rPr>
          <w:rFonts w:cs="Arial"/>
          <w:sz w:val="24"/>
          <w:szCs w:val="24"/>
          <w:lang w:eastAsia="ar-SA"/>
        </w:rPr>
        <w:t>do</w:t>
      </w:r>
      <w:r w:rsidR="00541789">
        <w:rPr>
          <w:rFonts w:cs="Arial"/>
          <w:sz w:val="24"/>
          <w:szCs w:val="24"/>
          <w:lang w:eastAsia="ar-SA"/>
        </w:rPr>
        <w:t>(</w:t>
      </w:r>
      <w:proofErr w:type="gramEnd"/>
      <w:r w:rsidR="00541789">
        <w:rPr>
          <w:rFonts w:cs="Arial"/>
          <w:sz w:val="24"/>
          <w:szCs w:val="24"/>
          <w:lang w:eastAsia="ar-SA"/>
        </w:rPr>
        <w:t>a)</w:t>
      </w:r>
      <w:r w:rsidRPr="00DE2FDD">
        <w:rPr>
          <w:rFonts w:cs="Arial"/>
          <w:sz w:val="24"/>
          <w:szCs w:val="24"/>
          <w:lang w:eastAsia="ar-SA"/>
        </w:rPr>
        <w:t xml:space="preserve"> Pregoeiro</w:t>
      </w:r>
      <w:r w:rsidR="00541789">
        <w:rPr>
          <w:rFonts w:cs="Arial"/>
          <w:sz w:val="24"/>
          <w:szCs w:val="24"/>
          <w:lang w:eastAsia="ar-SA"/>
        </w:rPr>
        <w:t>(a)</w:t>
      </w:r>
      <w:r w:rsidRPr="00DE2FDD">
        <w:rPr>
          <w:rFonts w:cs="Arial"/>
          <w:sz w:val="24"/>
          <w:szCs w:val="24"/>
          <w:lang w:eastAsia="ar-SA"/>
        </w:rPr>
        <w:t xml:space="preserve">, mediante encaminhamento de aviso de fechamento iminente dos lances e </w:t>
      </w:r>
      <w:proofErr w:type="spellStart"/>
      <w:r w:rsidRPr="00DE2FDD">
        <w:rPr>
          <w:rFonts w:cs="Arial"/>
          <w:sz w:val="24"/>
          <w:szCs w:val="24"/>
          <w:lang w:eastAsia="ar-SA"/>
        </w:rPr>
        <w:t>subsequente</w:t>
      </w:r>
      <w:proofErr w:type="spellEnd"/>
      <w:r w:rsidRPr="00DE2FDD">
        <w:rPr>
          <w:rFonts w:cs="Arial"/>
          <w:sz w:val="24"/>
          <w:szCs w:val="24"/>
          <w:lang w:eastAsia="ar-SA"/>
        </w:rPr>
        <w:t xml:space="preserve"> transcurso do prazo de até 30 (trinta) minutos (encerramento aleatório), findo o qual será encerrada a recepção de lances. </w:t>
      </w:r>
    </w:p>
    <w:p w:rsidR="00B41EF6" w:rsidRPr="00DE2FDD" w:rsidRDefault="00EC59BD" w:rsidP="00002BC9">
      <w:pPr>
        <w:pStyle w:val="Corpodetexto"/>
        <w:spacing w:before="120" w:line="360" w:lineRule="auto"/>
        <w:rPr>
          <w:sz w:val="24"/>
          <w:szCs w:val="24"/>
        </w:rPr>
      </w:pPr>
      <w:r>
        <w:rPr>
          <w:sz w:val="24"/>
          <w:szCs w:val="24"/>
        </w:rPr>
        <w:t>7</w:t>
      </w:r>
      <w:r w:rsidR="00B41EF6" w:rsidRPr="00DE2FDD">
        <w:rPr>
          <w:sz w:val="24"/>
          <w:szCs w:val="24"/>
        </w:rPr>
        <w:t>.</w:t>
      </w:r>
      <w:r w:rsidR="0036205C">
        <w:rPr>
          <w:sz w:val="24"/>
          <w:szCs w:val="24"/>
        </w:rPr>
        <w:t>7</w:t>
      </w:r>
      <w:r w:rsidR="00002BC9">
        <w:rPr>
          <w:sz w:val="24"/>
          <w:szCs w:val="24"/>
        </w:rPr>
        <w:t xml:space="preserve"> </w:t>
      </w:r>
      <w:r w:rsidR="00B41EF6" w:rsidRPr="00DE2FDD">
        <w:rPr>
          <w:sz w:val="24"/>
          <w:szCs w:val="24"/>
        </w:rPr>
        <w:t xml:space="preserve">O proponente somente poderá desistir dos lances ofertados mediante justificativa devidamente motivada e analisada </w:t>
      </w:r>
      <w:proofErr w:type="gramStart"/>
      <w:r w:rsidR="00B41EF6" w:rsidRPr="00DE2FDD">
        <w:rPr>
          <w:sz w:val="24"/>
          <w:szCs w:val="24"/>
        </w:rPr>
        <w:t>pelo</w:t>
      </w:r>
      <w:r w:rsidR="008805F6">
        <w:rPr>
          <w:sz w:val="24"/>
          <w:szCs w:val="24"/>
        </w:rPr>
        <w:t>(</w:t>
      </w:r>
      <w:proofErr w:type="gramEnd"/>
      <w:r w:rsidR="008805F6">
        <w:rPr>
          <w:sz w:val="24"/>
          <w:szCs w:val="24"/>
        </w:rPr>
        <w:t>a)</w:t>
      </w:r>
      <w:r w:rsidR="00B41EF6" w:rsidRPr="00DE2FDD">
        <w:rPr>
          <w:sz w:val="24"/>
          <w:szCs w:val="24"/>
        </w:rPr>
        <w:t xml:space="preserve"> Pregoeiro</w:t>
      </w:r>
      <w:r w:rsidR="008805F6">
        <w:rPr>
          <w:sz w:val="24"/>
          <w:szCs w:val="24"/>
        </w:rPr>
        <w:t>(a)</w:t>
      </w:r>
      <w:r w:rsidR="00B41EF6" w:rsidRPr="00DE2FDD">
        <w:rPr>
          <w:sz w:val="24"/>
          <w:szCs w:val="24"/>
        </w:rPr>
        <w:t xml:space="preserve"> que, não aceitando, sujeita-se o proponente desistente às penalidades previstas no Edital.</w:t>
      </w:r>
    </w:p>
    <w:p w:rsidR="00B41EF6" w:rsidRPr="00DE2FDD" w:rsidRDefault="00B41EF6" w:rsidP="00002BC9">
      <w:pPr>
        <w:pStyle w:val="Corpodetexto"/>
        <w:spacing w:before="120" w:line="360" w:lineRule="auto"/>
        <w:rPr>
          <w:color w:val="000000"/>
          <w:sz w:val="24"/>
          <w:szCs w:val="24"/>
        </w:rPr>
      </w:pPr>
      <w:r w:rsidRPr="00DE2FDD">
        <w:rPr>
          <w:sz w:val="24"/>
          <w:szCs w:val="24"/>
        </w:rPr>
        <w:t>7.</w:t>
      </w:r>
      <w:r w:rsidR="0036205C">
        <w:rPr>
          <w:sz w:val="24"/>
          <w:szCs w:val="24"/>
        </w:rPr>
        <w:t>8</w:t>
      </w:r>
      <w:r w:rsidR="00002BC9">
        <w:rPr>
          <w:sz w:val="24"/>
          <w:szCs w:val="24"/>
        </w:rPr>
        <w:t xml:space="preserve"> </w:t>
      </w:r>
      <w:r w:rsidRPr="00DE2FDD">
        <w:rPr>
          <w:color w:val="000000"/>
          <w:sz w:val="24"/>
          <w:szCs w:val="24"/>
        </w:rPr>
        <w:t>Para fins de aplicação das penalidades previstas neste Edital, o lance é considerado proposta.</w:t>
      </w:r>
    </w:p>
    <w:p w:rsidR="00B41EF6" w:rsidRPr="00DE2FDD" w:rsidRDefault="00B41EF6" w:rsidP="00002BC9">
      <w:pPr>
        <w:pStyle w:val="Lista"/>
        <w:spacing w:before="120" w:line="360" w:lineRule="auto"/>
        <w:rPr>
          <w:sz w:val="24"/>
          <w:szCs w:val="24"/>
        </w:rPr>
      </w:pPr>
      <w:r w:rsidRPr="00DE2FDD">
        <w:rPr>
          <w:sz w:val="24"/>
          <w:szCs w:val="24"/>
        </w:rPr>
        <w:t>7.</w:t>
      </w:r>
      <w:r w:rsidR="0036205C">
        <w:rPr>
          <w:sz w:val="24"/>
          <w:szCs w:val="24"/>
        </w:rPr>
        <w:t>9</w:t>
      </w:r>
      <w:r w:rsidR="00002BC9">
        <w:rPr>
          <w:sz w:val="24"/>
          <w:szCs w:val="24"/>
        </w:rPr>
        <w:t xml:space="preserve"> </w:t>
      </w:r>
      <w:r w:rsidRPr="00DE2FDD">
        <w:rPr>
          <w:sz w:val="24"/>
          <w:szCs w:val="24"/>
        </w:rPr>
        <w:t xml:space="preserve">No caso de desconexão com </w:t>
      </w:r>
      <w:proofErr w:type="gramStart"/>
      <w:r w:rsidRPr="00DE2FDD">
        <w:rPr>
          <w:sz w:val="24"/>
          <w:szCs w:val="24"/>
        </w:rPr>
        <w:t>o</w:t>
      </w:r>
      <w:r w:rsidR="00A76B0B">
        <w:rPr>
          <w:sz w:val="24"/>
          <w:szCs w:val="24"/>
        </w:rPr>
        <w:t>(</w:t>
      </w:r>
      <w:proofErr w:type="gramEnd"/>
      <w:r w:rsidR="00A76B0B">
        <w:rPr>
          <w:sz w:val="24"/>
          <w:szCs w:val="24"/>
        </w:rPr>
        <w:t>a)</w:t>
      </w:r>
      <w:r w:rsidR="00A76B0B" w:rsidRPr="00DE2FDD">
        <w:rPr>
          <w:sz w:val="24"/>
          <w:szCs w:val="24"/>
        </w:rPr>
        <w:t xml:space="preserve"> </w:t>
      </w:r>
      <w:r w:rsidRPr="00DE2FDD">
        <w:rPr>
          <w:sz w:val="24"/>
          <w:szCs w:val="24"/>
        </w:rPr>
        <w:t>Pregoeiro</w:t>
      </w:r>
      <w:r w:rsidR="00A76B0B">
        <w:rPr>
          <w:sz w:val="24"/>
          <w:szCs w:val="24"/>
        </w:rPr>
        <w:t>(a)</w:t>
      </w:r>
      <w:r w:rsidRPr="00DE2FDD">
        <w:rPr>
          <w:sz w:val="24"/>
          <w:szCs w:val="24"/>
        </w:rPr>
        <w:t xml:space="preserve">, no decorrer da etapa competitiva do Pregão, o sistema eletrônico poderá permanecer acessível </w:t>
      </w:r>
      <w:r w:rsidR="00A76B0B">
        <w:rPr>
          <w:sz w:val="24"/>
          <w:szCs w:val="24"/>
        </w:rPr>
        <w:t>à</w:t>
      </w:r>
      <w:r w:rsidRPr="00DE2FDD">
        <w:rPr>
          <w:sz w:val="24"/>
          <w:szCs w:val="24"/>
        </w:rPr>
        <w:t>s licitantes para a recepção dos lances, retornando o</w:t>
      </w:r>
      <w:r w:rsidR="00A76B0B">
        <w:rPr>
          <w:sz w:val="24"/>
          <w:szCs w:val="24"/>
        </w:rPr>
        <w:t>(a)</w:t>
      </w:r>
      <w:r w:rsidR="00A76B0B" w:rsidRPr="00DE2FDD">
        <w:rPr>
          <w:sz w:val="24"/>
          <w:szCs w:val="24"/>
        </w:rPr>
        <w:t xml:space="preserve"> </w:t>
      </w:r>
      <w:r w:rsidRPr="00DE2FDD">
        <w:rPr>
          <w:sz w:val="24"/>
          <w:szCs w:val="24"/>
        </w:rPr>
        <w:t>Pregoeiro</w:t>
      </w:r>
      <w:r w:rsidR="00A76B0B">
        <w:rPr>
          <w:sz w:val="24"/>
          <w:szCs w:val="24"/>
        </w:rPr>
        <w:t>(a)</w:t>
      </w:r>
      <w:r w:rsidRPr="00DE2FDD">
        <w:rPr>
          <w:sz w:val="24"/>
          <w:szCs w:val="24"/>
        </w:rPr>
        <w:t>, quando possível, sua atuação no certame, sem prejuízo dos atos realizados.</w:t>
      </w:r>
    </w:p>
    <w:p w:rsidR="00B41EF6" w:rsidRPr="00DE2FDD" w:rsidRDefault="00F16881" w:rsidP="00002BC9">
      <w:pPr>
        <w:pStyle w:val="Lista"/>
        <w:spacing w:before="120" w:line="360" w:lineRule="auto"/>
        <w:rPr>
          <w:sz w:val="24"/>
          <w:szCs w:val="24"/>
        </w:rPr>
      </w:pPr>
      <w:r>
        <w:rPr>
          <w:rFonts w:cs="Arial"/>
          <w:sz w:val="24"/>
          <w:szCs w:val="24"/>
        </w:rPr>
        <w:t>7.1</w:t>
      </w:r>
      <w:r w:rsidR="0036205C">
        <w:rPr>
          <w:rFonts w:cs="Arial"/>
          <w:sz w:val="24"/>
          <w:szCs w:val="24"/>
        </w:rPr>
        <w:t>0</w:t>
      </w:r>
      <w:r w:rsidR="00002BC9">
        <w:rPr>
          <w:rFonts w:cs="Arial"/>
          <w:sz w:val="24"/>
          <w:szCs w:val="24"/>
        </w:rPr>
        <w:t xml:space="preserve"> </w:t>
      </w:r>
      <w:r w:rsidR="00B41EF6" w:rsidRPr="00DE2FDD">
        <w:rPr>
          <w:rFonts w:cs="Arial"/>
          <w:sz w:val="24"/>
          <w:szCs w:val="24"/>
        </w:rPr>
        <w:t xml:space="preserve">Quando a desconexão persistir por tempo </w:t>
      </w:r>
      <w:r w:rsidR="00B41EF6" w:rsidRPr="00DE2FDD">
        <w:rPr>
          <w:rFonts w:cs="Arial"/>
          <w:b/>
          <w:bCs/>
          <w:sz w:val="24"/>
          <w:szCs w:val="24"/>
        </w:rPr>
        <w:t>superior a 10 (dez) minutos</w:t>
      </w:r>
      <w:r w:rsidR="00B41EF6" w:rsidRPr="00DE2FDD">
        <w:rPr>
          <w:rFonts w:cs="Arial"/>
          <w:sz w:val="24"/>
          <w:szCs w:val="24"/>
        </w:rPr>
        <w:t>, a sessão do Pregão será suspensa e terá reinício somente após comunicação expressa aos participantes.</w:t>
      </w:r>
    </w:p>
    <w:p w:rsidR="00B41EF6" w:rsidRPr="00DE2FDD" w:rsidRDefault="00B41EF6" w:rsidP="00EC5950">
      <w:pPr>
        <w:spacing w:before="480" w:line="360" w:lineRule="auto"/>
        <w:ind w:left="851" w:hanging="851"/>
        <w:rPr>
          <w:rFonts w:cs="Arial"/>
          <w:b/>
          <w:sz w:val="24"/>
          <w:szCs w:val="24"/>
        </w:rPr>
      </w:pPr>
      <w:r w:rsidRPr="00DE2FDD">
        <w:rPr>
          <w:rFonts w:cs="Arial"/>
          <w:b/>
          <w:sz w:val="24"/>
          <w:szCs w:val="24"/>
        </w:rPr>
        <w:t>CAPÍTULO 08: JULGAMENTO</w:t>
      </w:r>
    </w:p>
    <w:p w:rsidR="00B41EF6" w:rsidRPr="00DE2FDD" w:rsidRDefault="00B41EF6" w:rsidP="00002BC9">
      <w:pPr>
        <w:spacing w:before="120" w:line="360" w:lineRule="auto"/>
        <w:rPr>
          <w:rFonts w:cs="Arial"/>
          <w:sz w:val="24"/>
          <w:szCs w:val="24"/>
        </w:rPr>
      </w:pPr>
      <w:r w:rsidRPr="00DE2FDD">
        <w:rPr>
          <w:rFonts w:cs="Arial"/>
          <w:sz w:val="24"/>
          <w:szCs w:val="24"/>
        </w:rPr>
        <w:t>8.1</w:t>
      </w:r>
      <w:r w:rsidR="00002BC9">
        <w:rPr>
          <w:rFonts w:cs="Arial"/>
          <w:sz w:val="24"/>
          <w:szCs w:val="24"/>
        </w:rPr>
        <w:t xml:space="preserve"> </w:t>
      </w:r>
      <w:r w:rsidRPr="00DE2FDD">
        <w:rPr>
          <w:rFonts w:cs="Arial"/>
          <w:sz w:val="24"/>
          <w:szCs w:val="24"/>
        </w:rPr>
        <w:t xml:space="preserve">O critério de julgamento será o de </w:t>
      </w:r>
      <w:r w:rsidRPr="002258A1">
        <w:rPr>
          <w:rFonts w:cs="Arial"/>
          <w:b/>
          <w:color w:val="FF0000"/>
          <w:sz w:val="24"/>
          <w:szCs w:val="24"/>
        </w:rPr>
        <w:t>menor preço</w:t>
      </w:r>
      <w:r w:rsidRPr="00DE2FDD">
        <w:rPr>
          <w:rFonts w:cs="Arial"/>
          <w:sz w:val="24"/>
          <w:szCs w:val="24"/>
        </w:rPr>
        <w:t xml:space="preserve">, apurado através do </w:t>
      </w:r>
      <w:r w:rsidRPr="002258A1">
        <w:rPr>
          <w:rFonts w:cs="Arial"/>
          <w:b/>
          <w:color w:val="FF0000"/>
          <w:sz w:val="24"/>
          <w:szCs w:val="24"/>
        </w:rPr>
        <w:t xml:space="preserve">MENOR VALOR UNITÁRIO </w:t>
      </w:r>
      <w:r w:rsidR="00BF0C38" w:rsidRPr="002258A1">
        <w:rPr>
          <w:rFonts w:cs="Arial"/>
          <w:b/>
          <w:color w:val="FF0000"/>
          <w:sz w:val="24"/>
          <w:szCs w:val="24"/>
        </w:rPr>
        <w:t>REGISTRADO POR ITEM</w:t>
      </w:r>
      <w:r w:rsidRPr="00DE2FDD">
        <w:rPr>
          <w:rFonts w:cs="Arial"/>
          <w:sz w:val="24"/>
          <w:szCs w:val="24"/>
        </w:rPr>
        <w:t>, desde que observadas às especificações e demais condições estabelecidas neste Edital e seus anexos.</w:t>
      </w:r>
    </w:p>
    <w:p w:rsidR="00002BC9" w:rsidRPr="000C5703" w:rsidRDefault="00002BC9" w:rsidP="00002BC9">
      <w:pPr>
        <w:spacing w:before="120" w:line="360" w:lineRule="auto"/>
        <w:rPr>
          <w:rFonts w:cs="Arial"/>
          <w:sz w:val="24"/>
          <w:szCs w:val="24"/>
        </w:rPr>
      </w:pPr>
      <w:r w:rsidRPr="000C5703">
        <w:rPr>
          <w:rFonts w:cs="Arial"/>
          <w:sz w:val="24"/>
          <w:szCs w:val="24"/>
        </w:rPr>
        <w:t xml:space="preserve">8.2 Confirmada </w:t>
      </w:r>
      <w:proofErr w:type="gramStart"/>
      <w:r w:rsidRPr="000C5703">
        <w:rPr>
          <w:rFonts w:cs="Arial"/>
          <w:sz w:val="24"/>
          <w:szCs w:val="24"/>
        </w:rPr>
        <w:t>a</w:t>
      </w:r>
      <w:proofErr w:type="gramEnd"/>
      <w:r w:rsidRPr="000C5703">
        <w:rPr>
          <w:rFonts w:cs="Arial"/>
          <w:sz w:val="24"/>
          <w:szCs w:val="24"/>
        </w:rPr>
        <w:t xml:space="preserve"> efetividade do lance ou proposta que obteve a primeira colocação, ou que passe a ocupar essa posição em decorrência da desclassificação de outra </w:t>
      </w:r>
      <w:r w:rsidRPr="000C5703">
        <w:rPr>
          <w:rFonts w:cs="Arial"/>
          <w:sz w:val="24"/>
          <w:szCs w:val="24"/>
        </w:rPr>
        <w:lastRenderedPageBreak/>
        <w:t>que tenha obtido colocação superior, a CESAMA deverá negociar condições mais vantajosas com quem a apresentou.</w:t>
      </w:r>
    </w:p>
    <w:p w:rsidR="00002BC9" w:rsidRPr="000C5703" w:rsidRDefault="00002BC9" w:rsidP="00002BC9">
      <w:pPr>
        <w:spacing w:before="120" w:line="360" w:lineRule="auto"/>
        <w:rPr>
          <w:rFonts w:cs="Arial"/>
          <w:sz w:val="24"/>
          <w:szCs w:val="24"/>
        </w:rPr>
      </w:pPr>
      <w:r w:rsidRPr="000C5703">
        <w:rPr>
          <w:rFonts w:cs="Arial"/>
          <w:sz w:val="24"/>
          <w:szCs w:val="24"/>
        </w:rPr>
        <w:t>8.2.1</w:t>
      </w:r>
      <w:r w:rsidRPr="000C5703">
        <w:t xml:space="preserve"> </w:t>
      </w:r>
      <w:r w:rsidRPr="000C5703">
        <w:rPr>
          <w:rFonts w:cs="Arial"/>
          <w:sz w:val="24"/>
          <w:szCs w:val="24"/>
        </w:rPr>
        <w:t>A negociação deverá ser feita com os demais licitantes, segundo a ordem inicialmente estabelecida, quando o preço do primeiro colocado, mesmo após a negociação, permanecer acima do orçamento estimado.</w:t>
      </w:r>
    </w:p>
    <w:p w:rsidR="00B41EF6" w:rsidRPr="000C5703" w:rsidRDefault="00B41EF6" w:rsidP="00002BC9">
      <w:pPr>
        <w:spacing w:before="120" w:line="360" w:lineRule="auto"/>
        <w:rPr>
          <w:rFonts w:cs="Arial"/>
          <w:sz w:val="24"/>
          <w:szCs w:val="24"/>
        </w:rPr>
      </w:pPr>
      <w:proofErr w:type="gramStart"/>
      <w:r w:rsidRPr="000C5703">
        <w:rPr>
          <w:rFonts w:cs="Arial"/>
          <w:sz w:val="24"/>
          <w:szCs w:val="24"/>
        </w:rPr>
        <w:t>8.</w:t>
      </w:r>
      <w:r w:rsidR="00002BC9" w:rsidRPr="000C5703">
        <w:rPr>
          <w:rFonts w:cs="Arial"/>
          <w:sz w:val="24"/>
          <w:szCs w:val="24"/>
        </w:rPr>
        <w:t>3 Efetuado</w:t>
      </w:r>
      <w:proofErr w:type="gramEnd"/>
      <w:r w:rsidR="00002BC9" w:rsidRPr="000C5703">
        <w:rPr>
          <w:rFonts w:cs="Arial"/>
          <w:sz w:val="24"/>
          <w:szCs w:val="24"/>
        </w:rPr>
        <w:t xml:space="preserve"> o julgamento dos lances ou propostas, será promovida a verificação de sua efetividade, promovendo-se a desclassificação daqueles que</w:t>
      </w:r>
      <w:r w:rsidRPr="000C5703">
        <w:rPr>
          <w:rFonts w:cs="Arial"/>
          <w:sz w:val="24"/>
          <w:szCs w:val="24"/>
        </w:rPr>
        <w:t>:</w:t>
      </w:r>
    </w:p>
    <w:p w:rsidR="00002BC9"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contenham</w:t>
      </w:r>
      <w:proofErr w:type="gramEnd"/>
      <w:r w:rsidRPr="000C5703">
        <w:rPr>
          <w:rFonts w:cs="Arial"/>
          <w:sz w:val="24"/>
          <w:szCs w:val="24"/>
        </w:rPr>
        <w:t xml:space="preserve"> vícios insanáveis;</w:t>
      </w:r>
    </w:p>
    <w:p w:rsidR="00002BC9"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descumpram</w:t>
      </w:r>
      <w:proofErr w:type="gramEnd"/>
      <w:r w:rsidRPr="000C5703">
        <w:rPr>
          <w:rFonts w:cs="Arial"/>
          <w:sz w:val="24"/>
          <w:szCs w:val="24"/>
        </w:rPr>
        <w:t xml:space="preserve"> especificações técnicas constantes do instrumento convocatório;</w:t>
      </w:r>
    </w:p>
    <w:p w:rsidR="005F1D4C" w:rsidRPr="000C5703" w:rsidRDefault="005F1D4C"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descumpram</w:t>
      </w:r>
      <w:proofErr w:type="gramEnd"/>
      <w:r w:rsidRPr="000C5703">
        <w:rPr>
          <w:rFonts w:cs="Arial"/>
          <w:sz w:val="24"/>
          <w:szCs w:val="24"/>
        </w:rPr>
        <w:t xml:space="preserve"> as condições estabelecidas no Termo de Referência, quanto a apresentação de amostra (se necessário);</w:t>
      </w:r>
    </w:p>
    <w:p w:rsidR="00002BC9"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apresentem</w:t>
      </w:r>
      <w:proofErr w:type="gramEnd"/>
      <w:r w:rsidRPr="000C5703">
        <w:rPr>
          <w:rFonts w:cs="Arial"/>
          <w:sz w:val="24"/>
          <w:szCs w:val="24"/>
        </w:rPr>
        <w:t xml:space="preserve"> preços manifestamente </w:t>
      </w:r>
      <w:proofErr w:type="spellStart"/>
      <w:r w:rsidRPr="000C5703">
        <w:rPr>
          <w:rFonts w:cs="Arial"/>
          <w:sz w:val="24"/>
          <w:szCs w:val="24"/>
        </w:rPr>
        <w:t>inexequíveis</w:t>
      </w:r>
      <w:proofErr w:type="spellEnd"/>
      <w:r w:rsidRPr="000C5703">
        <w:rPr>
          <w:rFonts w:cs="Arial"/>
          <w:sz w:val="24"/>
          <w:szCs w:val="24"/>
        </w:rPr>
        <w:t xml:space="preserve">; </w:t>
      </w:r>
    </w:p>
    <w:p w:rsidR="003B54BD"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se</w:t>
      </w:r>
      <w:proofErr w:type="gramEnd"/>
      <w:r w:rsidRPr="000C5703">
        <w:rPr>
          <w:rFonts w:cs="Arial"/>
          <w:sz w:val="24"/>
          <w:szCs w:val="24"/>
        </w:rPr>
        <w:t xml:space="preserve"> encontrem acima do orçamento estimado para a contratação, após a fase de negociação de que trata o </w:t>
      </w:r>
      <w:r w:rsidR="003B54BD" w:rsidRPr="000C5703">
        <w:rPr>
          <w:rFonts w:cs="Arial"/>
          <w:sz w:val="24"/>
          <w:szCs w:val="24"/>
        </w:rPr>
        <w:t>item 8.2</w:t>
      </w:r>
      <w:r w:rsidRPr="000C5703">
        <w:rPr>
          <w:rFonts w:cs="Arial"/>
          <w:sz w:val="24"/>
          <w:szCs w:val="24"/>
        </w:rPr>
        <w:t>;</w:t>
      </w:r>
    </w:p>
    <w:p w:rsidR="003B54BD"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não</w:t>
      </w:r>
      <w:proofErr w:type="gramEnd"/>
      <w:r w:rsidRPr="000C5703">
        <w:rPr>
          <w:rFonts w:cs="Arial"/>
          <w:sz w:val="24"/>
          <w:szCs w:val="24"/>
        </w:rPr>
        <w:t xml:space="preserve"> tenham sua </w:t>
      </w:r>
      <w:proofErr w:type="spellStart"/>
      <w:r w:rsidRPr="000C5703">
        <w:rPr>
          <w:rFonts w:cs="Arial"/>
          <w:sz w:val="24"/>
          <w:szCs w:val="24"/>
        </w:rPr>
        <w:t>exequibilidade</w:t>
      </w:r>
      <w:proofErr w:type="spellEnd"/>
      <w:r w:rsidRPr="000C5703">
        <w:rPr>
          <w:rFonts w:cs="Arial"/>
          <w:sz w:val="24"/>
          <w:szCs w:val="24"/>
        </w:rPr>
        <w:t xml:space="preserve"> demonstrada, quando exigido pela </w:t>
      </w:r>
      <w:r w:rsidR="003B54BD" w:rsidRPr="000C5703">
        <w:rPr>
          <w:rFonts w:cs="Arial"/>
          <w:sz w:val="24"/>
          <w:szCs w:val="24"/>
        </w:rPr>
        <w:t>CESAMA</w:t>
      </w:r>
      <w:r w:rsidRPr="000C5703">
        <w:rPr>
          <w:rFonts w:cs="Arial"/>
          <w:sz w:val="24"/>
          <w:szCs w:val="24"/>
        </w:rPr>
        <w:t>;</w:t>
      </w:r>
    </w:p>
    <w:p w:rsidR="00002BC9" w:rsidRPr="000C5703" w:rsidRDefault="00002BC9" w:rsidP="005A6E3E">
      <w:pPr>
        <w:numPr>
          <w:ilvl w:val="2"/>
          <w:numId w:val="15"/>
        </w:numPr>
        <w:spacing w:before="120" w:line="360" w:lineRule="auto"/>
        <w:ind w:left="567" w:hanging="284"/>
        <w:rPr>
          <w:rFonts w:cs="Arial"/>
          <w:sz w:val="24"/>
          <w:szCs w:val="24"/>
        </w:rPr>
      </w:pPr>
      <w:proofErr w:type="gramStart"/>
      <w:r w:rsidRPr="000C5703">
        <w:rPr>
          <w:rFonts w:cs="Arial"/>
          <w:sz w:val="24"/>
          <w:szCs w:val="24"/>
        </w:rPr>
        <w:t>apresentem</w:t>
      </w:r>
      <w:proofErr w:type="gramEnd"/>
      <w:r w:rsidRPr="000C5703">
        <w:rPr>
          <w:rFonts w:cs="Arial"/>
          <w:sz w:val="24"/>
          <w:szCs w:val="24"/>
        </w:rPr>
        <w:t xml:space="preserve"> desconformidade com outras exigências do instrumento convocatório, salvo se for possível a acomodação a seus termos antes da adjudicação do objeto e sem que se prejudique a atribuição de tratamento isonômico entre os licitantes.</w:t>
      </w:r>
    </w:p>
    <w:p w:rsidR="00002BC9" w:rsidRPr="000C5703" w:rsidRDefault="003B54BD" w:rsidP="00002BC9">
      <w:pPr>
        <w:spacing w:before="120" w:line="360" w:lineRule="auto"/>
        <w:rPr>
          <w:rFonts w:cs="Arial"/>
          <w:sz w:val="24"/>
          <w:szCs w:val="24"/>
        </w:rPr>
      </w:pPr>
      <w:r w:rsidRPr="000C5703">
        <w:rPr>
          <w:rFonts w:cs="Arial"/>
          <w:sz w:val="24"/>
          <w:szCs w:val="24"/>
        </w:rPr>
        <w:t>8.3.1 A verificação da efetividade dos lances ou propostas poderá ser feita exclusivamente em relação aos lances e propostas mais bem classificados.</w:t>
      </w:r>
    </w:p>
    <w:p w:rsidR="005F1D4C" w:rsidRPr="000C5703" w:rsidRDefault="005F1D4C" w:rsidP="00002BC9">
      <w:pPr>
        <w:spacing w:before="120" w:line="360" w:lineRule="auto"/>
        <w:rPr>
          <w:rFonts w:cs="Arial"/>
          <w:sz w:val="24"/>
          <w:szCs w:val="24"/>
        </w:rPr>
      </w:pPr>
      <w:r w:rsidRPr="000C5703">
        <w:rPr>
          <w:rFonts w:cs="Arial"/>
          <w:sz w:val="24"/>
          <w:szCs w:val="24"/>
        </w:rPr>
        <w:t xml:space="preserve">8.3.2 Para efeito de demonstração da </w:t>
      </w:r>
      <w:proofErr w:type="spellStart"/>
      <w:r w:rsidRPr="000C5703">
        <w:rPr>
          <w:rFonts w:cs="Arial"/>
          <w:sz w:val="24"/>
          <w:szCs w:val="24"/>
        </w:rPr>
        <w:t>exequibilidade</w:t>
      </w:r>
      <w:proofErr w:type="spellEnd"/>
      <w:r w:rsidRPr="000C5703">
        <w:rPr>
          <w:rFonts w:cs="Arial"/>
          <w:sz w:val="24"/>
          <w:szCs w:val="24"/>
        </w:rPr>
        <w:t xml:space="preserve"> dos preços, não se admitirá proposta que apresente preços </w:t>
      </w:r>
      <w:proofErr w:type="gramStart"/>
      <w:r w:rsidRPr="000C5703">
        <w:rPr>
          <w:rFonts w:cs="Arial"/>
          <w:sz w:val="24"/>
          <w:szCs w:val="24"/>
        </w:rPr>
        <w:t>global ou unitários simbólicos, irrisórios</w:t>
      </w:r>
      <w:proofErr w:type="gramEnd"/>
      <w:r w:rsidRPr="000C5703">
        <w:rPr>
          <w:rFonts w:cs="Arial"/>
          <w:sz w:val="24"/>
          <w:szCs w:val="24"/>
        </w:rPr>
        <w:t xml:space="preserve"> ou de valor zero, incompatíveis com os preços dos insumos e salários de mercado, acrescidos dos respectivos encargos, de forma a demonstrar a adequação do preço proposto em face dos custos que incidirão sobre a execução do contrato, exceto quando se referirem a materiais e instalações de propriedade do próprio licitante, para os quais </w:t>
      </w:r>
      <w:r w:rsidRPr="000C5703">
        <w:rPr>
          <w:rFonts w:cs="Arial"/>
          <w:sz w:val="24"/>
          <w:szCs w:val="24"/>
        </w:rPr>
        <w:lastRenderedPageBreak/>
        <w:t>ele renuncie a parcela ou à totalidade da remuneração, desde que a renúncia esteja expressa na proposta.</w:t>
      </w:r>
    </w:p>
    <w:p w:rsidR="005F1D4C" w:rsidRPr="000C5703" w:rsidRDefault="005F1D4C" w:rsidP="00002BC9">
      <w:pPr>
        <w:spacing w:before="120" w:line="360" w:lineRule="auto"/>
        <w:rPr>
          <w:rFonts w:cs="Arial"/>
          <w:sz w:val="24"/>
          <w:szCs w:val="24"/>
        </w:rPr>
      </w:pPr>
      <w:r w:rsidRPr="000C5703">
        <w:rPr>
          <w:rFonts w:cs="Arial"/>
          <w:sz w:val="24"/>
          <w:szCs w:val="24"/>
        </w:rPr>
        <w:t xml:space="preserve">8.3.3 Se houver indícios de </w:t>
      </w:r>
      <w:proofErr w:type="spellStart"/>
      <w:r w:rsidRPr="000C5703">
        <w:rPr>
          <w:rFonts w:cs="Arial"/>
          <w:sz w:val="24"/>
          <w:szCs w:val="24"/>
        </w:rPr>
        <w:t>inexequibilidade</w:t>
      </w:r>
      <w:proofErr w:type="spellEnd"/>
      <w:r w:rsidRPr="000C5703">
        <w:rPr>
          <w:rFonts w:cs="Arial"/>
          <w:sz w:val="24"/>
          <w:szCs w:val="24"/>
        </w:rPr>
        <w:t xml:space="preserve"> do preço ofertado, ou em caso da necessidade de esclarecimentos complementares, poderá ser efetuada diligência, para fins de comprovação de sua viabilidade econômica.</w:t>
      </w:r>
    </w:p>
    <w:p w:rsidR="00B41EF6" w:rsidRPr="00DE2FDD" w:rsidRDefault="00B41EF6" w:rsidP="005F1D4C">
      <w:pPr>
        <w:spacing w:before="120" w:line="360" w:lineRule="auto"/>
        <w:rPr>
          <w:rFonts w:cs="Arial"/>
          <w:sz w:val="24"/>
          <w:szCs w:val="24"/>
        </w:rPr>
      </w:pPr>
      <w:r w:rsidRPr="000C5703">
        <w:rPr>
          <w:rFonts w:cs="Arial"/>
          <w:sz w:val="24"/>
          <w:szCs w:val="24"/>
        </w:rPr>
        <w:t>8.</w:t>
      </w:r>
      <w:r w:rsidR="005F1D4C" w:rsidRPr="000C5703">
        <w:rPr>
          <w:rFonts w:cs="Arial"/>
          <w:sz w:val="24"/>
          <w:szCs w:val="24"/>
        </w:rPr>
        <w:t xml:space="preserve">4 </w:t>
      </w:r>
      <w:r w:rsidR="00DD2EBA" w:rsidRPr="00DE2FDD">
        <w:rPr>
          <w:rFonts w:cs="Arial"/>
          <w:sz w:val="24"/>
          <w:szCs w:val="24"/>
        </w:rPr>
        <w:t xml:space="preserve">Quaisquer erros de soma e/ou multiplicação apurados na </w:t>
      </w:r>
      <w:r w:rsidR="00DD2EBA">
        <w:rPr>
          <w:rFonts w:cs="Arial"/>
          <w:sz w:val="24"/>
          <w:szCs w:val="24"/>
        </w:rPr>
        <w:t>p</w:t>
      </w:r>
      <w:r w:rsidR="00DD2EBA" w:rsidRPr="00DE2FDD">
        <w:rPr>
          <w:rFonts w:cs="Arial"/>
          <w:sz w:val="24"/>
          <w:szCs w:val="24"/>
        </w:rPr>
        <w:t xml:space="preserve">roposta serão corrigidos </w:t>
      </w:r>
      <w:proofErr w:type="gramStart"/>
      <w:r w:rsidR="00DD2EBA" w:rsidRPr="00DE2FDD">
        <w:rPr>
          <w:rFonts w:cs="Arial"/>
          <w:sz w:val="24"/>
          <w:szCs w:val="24"/>
        </w:rPr>
        <w:t>pel</w:t>
      </w:r>
      <w:r w:rsidR="00DD2EBA">
        <w:rPr>
          <w:rFonts w:cs="Arial"/>
          <w:sz w:val="24"/>
          <w:szCs w:val="24"/>
        </w:rPr>
        <w:t>o(</w:t>
      </w:r>
      <w:proofErr w:type="gramEnd"/>
      <w:r w:rsidR="00DD2EBA">
        <w:rPr>
          <w:rFonts w:cs="Arial"/>
          <w:sz w:val="24"/>
          <w:szCs w:val="24"/>
        </w:rPr>
        <w:t>a) Pregoeiro(a)</w:t>
      </w:r>
      <w:r w:rsidR="00DD2EBA" w:rsidRPr="00DE2FDD">
        <w:rPr>
          <w:rFonts w:cs="Arial"/>
          <w:sz w:val="24"/>
          <w:szCs w:val="24"/>
        </w:rPr>
        <w:t>, de forma a prevalecer, sempre, o valor total menor ou igual ao valor do lance ofertado na sessão do Pregão ou o valor negociado com o(a) Pregoeiro(a), após diligência e mediante expressa anuência do licitante</w:t>
      </w:r>
      <w:r w:rsidRPr="00DE2FDD">
        <w:rPr>
          <w:rFonts w:cs="Arial"/>
          <w:sz w:val="24"/>
          <w:szCs w:val="24"/>
        </w:rPr>
        <w:t>.</w:t>
      </w:r>
    </w:p>
    <w:p w:rsidR="00B41EF6" w:rsidRPr="00DE2FDD" w:rsidRDefault="00B41EF6" w:rsidP="005F1D4C">
      <w:pPr>
        <w:spacing w:before="120" w:line="360" w:lineRule="auto"/>
        <w:rPr>
          <w:rFonts w:cs="Arial"/>
          <w:sz w:val="24"/>
          <w:szCs w:val="24"/>
        </w:rPr>
      </w:pPr>
      <w:r w:rsidRPr="00DE2FDD">
        <w:rPr>
          <w:rFonts w:cs="Arial"/>
          <w:sz w:val="24"/>
          <w:szCs w:val="24"/>
        </w:rPr>
        <w:t>8.</w:t>
      </w:r>
      <w:r w:rsidR="005F1D4C">
        <w:rPr>
          <w:rFonts w:cs="Arial"/>
          <w:sz w:val="24"/>
          <w:szCs w:val="24"/>
        </w:rPr>
        <w:t xml:space="preserve">5 </w:t>
      </w:r>
      <w:r w:rsidRPr="00DE2FDD">
        <w:rPr>
          <w:rFonts w:cs="Arial"/>
          <w:sz w:val="24"/>
          <w:szCs w:val="24"/>
        </w:rPr>
        <w:t xml:space="preserve">Serão desconsiderados os valores a partir da </w:t>
      </w:r>
      <w:r w:rsidRPr="00CF5E14">
        <w:rPr>
          <w:rFonts w:cs="Arial"/>
          <w:color w:val="FF0000"/>
          <w:sz w:val="24"/>
          <w:szCs w:val="24"/>
        </w:rPr>
        <w:t>terceira casa decimal</w:t>
      </w:r>
      <w:r w:rsidRPr="00DE2FDD">
        <w:rPr>
          <w:rFonts w:cs="Arial"/>
          <w:sz w:val="24"/>
          <w:szCs w:val="24"/>
        </w:rPr>
        <w:t>.</w:t>
      </w:r>
    </w:p>
    <w:p w:rsidR="00B41EF6" w:rsidRPr="00DE2FDD" w:rsidRDefault="00B41EF6" w:rsidP="00DE2FDD">
      <w:pPr>
        <w:spacing w:before="120" w:line="360" w:lineRule="auto"/>
        <w:ind w:left="851" w:hanging="851"/>
        <w:rPr>
          <w:color w:val="000000"/>
          <w:sz w:val="24"/>
          <w:szCs w:val="24"/>
        </w:rPr>
      </w:pPr>
      <w:r w:rsidRPr="00DE2FDD">
        <w:rPr>
          <w:rFonts w:cs="Arial"/>
          <w:sz w:val="24"/>
          <w:szCs w:val="24"/>
        </w:rPr>
        <w:t>8.</w:t>
      </w:r>
      <w:r w:rsidR="005F1D4C">
        <w:rPr>
          <w:rFonts w:cs="Arial"/>
          <w:sz w:val="24"/>
          <w:szCs w:val="24"/>
        </w:rPr>
        <w:t xml:space="preserve">6 </w:t>
      </w:r>
      <w:r w:rsidR="00DD2EBA" w:rsidRPr="00C07742">
        <w:rPr>
          <w:color w:val="000000"/>
          <w:sz w:val="24"/>
          <w:szCs w:val="24"/>
        </w:rPr>
        <w:t xml:space="preserve">Na análise das propostas não </w:t>
      </w:r>
      <w:proofErr w:type="gramStart"/>
      <w:r w:rsidR="00DD2EBA" w:rsidRPr="00C07742">
        <w:rPr>
          <w:color w:val="000000"/>
          <w:sz w:val="24"/>
          <w:szCs w:val="24"/>
        </w:rPr>
        <w:t>será</w:t>
      </w:r>
      <w:proofErr w:type="gramEnd"/>
      <w:r w:rsidR="00DD2EBA" w:rsidRPr="00C07742">
        <w:rPr>
          <w:color w:val="000000"/>
          <w:sz w:val="24"/>
          <w:szCs w:val="24"/>
        </w:rPr>
        <w:t xml:space="preserve"> considerada qualquer oferta de vantagem</w:t>
      </w:r>
      <w:r w:rsidRPr="00DE2FDD">
        <w:rPr>
          <w:color w:val="000000"/>
          <w:sz w:val="24"/>
          <w:szCs w:val="24"/>
        </w:rPr>
        <w:t>.</w:t>
      </w:r>
    </w:p>
    <w:p w:rsidR="00DE2FDD" w:rsidRPr="00DE2FDD" w:rsidRDefault="00DE2FDD" w:rsidP="005F1D4C">
      <w:pPr>
        <w:spacing w:before="120" w:line="360" w:lineRule="auto"/>
        <w:rPr>
          <w:sz w:val="24"/>
          <w:szCs w:val="24"/>
        </w:rPr>
      </w:pPr>
      <w:r>
        <w:rPr>
          <w:rFonts w:cs="Arial"/>
          <w:sz w:val="24"/>
          <w:szCs w:val="24"/>
        </w:rPr>
        <w:t>8.7</w:t>
      </w:r>
      <w:r w:rsidR="00DD2EBA">
        <w:rPr>
          <w:rFonts w:cs="Arial"/>
          <w:sz w:val="24"/>
          <w:szCs w:val="24"/>
        </w:rPr>
        <w:t xml:space="preserve"> </w:t>
      </w:r>
      <w:r w:rsidRPr="00DE2FDD">
        <w:rPr>
          <w:rFonts w:cs="Arial"/>
          <w:sz w:val="24"/>
          <w:szCs w:val="24"/>
        </w:rPr>
        <w:t xml:space="preserve">As propostas e documentação apresentadas poderão ser submetidas à apreciação da </w:t>
      </w:r>
      <w:r>
        <w:rPr>
          <w:rFonts w:cs="Arial"/>
          <w:sz w:val="24"/>
          <w:szCs w:val="24"/>
        </w:rPr>
        <w:t xml:space="preserve">área requisitante </w:t>
      </w:r>
      <w:r w:rsidRPr="00DE2FDD">
        <w:rPr>
          <w:rFonts w:cs="Arial"/>
          <w:sz w:val="24"/>
          <w:szCs w:val="24"/>
        </w:rPr>
        <w:t>para verificação do atendimento ao objeto licitado, mediante parecer fundamentado.</w:t>
      </w:r>
    </w:p>
    <w:p w:rsidR="00B41EF6" w:rsidRPr="00FE5AD2" w:rsidRDefault="00B41EF6" w:rsidP="00EC5950">
      <w:pPr>
        <w:spacing w:before="480" w:line="360" w:lineRule="auto"/>
        <w:rPr>
          <w:rFonts w:cs="Arial"/>
          <w:sz w:val="24"/>
          <w:szCs w:val="24"/>
        </w:rPr>
      </w:pPr>
      <w:r w:rsidRPr="00FE5AD2">
        <w:rPr>
          <w:rFonts w:cs="Arial"/>
          <w:b/>
          <w:sz w:val="24"/>
          <w:szCs w:val="24"/>
        </w:rPr>
        <w:t>CAPÍTULO 09: DA SESSÃO DO PREGÃO</w:t>
      </w:r>
    </w:p>
    <w:p w:rsidR="00B41EF6" w:rsidRPr="00FE5AD2" w:rsidRDefault="00B41EF6" w:rsidP="005F1D4C">
      <w:pPr>
        <w:spacing w:before="120" w:line="360" w:lineRule="auto"/>
        <w:rPr>
          <w:rFonts w:cs="Arial"/>
          <w:sz w:val="24"/>
          <w:szCs w:val="24"/>
        </w:rPr>
      </w:pPr>
      <w:r w:rsidRPr="00FE5AD2">
        <w:rPr>
          <w:rFonts w:cs="Arial"/>
          <w:sz w:val="24"/>
          <w:szCs w:val="24"/>
        </w:rPr>
        <w:t>9.1</w:t>
      </w:r>
      <w:r w:rsidR="005F1D4C">
        <w:rPr>
          <w:rFonts w:cs="Arial"/>
          <w:sz w:val="24"/>
          <w:szCs w:val="24"/>
        </w:rPr>
        <w:t xml:space="preserve"> </w:t>
      </w:r>
      <w:r w:rsidRPr="00FE5AD2">
        <w:rPr>
          <w:rFonts w:cs="Arial"/>
          <w:sz w:val="24"/>
          <w:szCs w:val="24"/>
        </w:rPr>
        <w:t xml:space="preserve">A participação neste Pregão Eletrônico dar-se-á por meio da digitação da senha pessoal e intransferível do representante credenciado e </w:t>
      </w:r>
      <w:proofErr w:type="spellStart"/>
      <w:r w:rsidRPr="00FE5AD2">
        <w:rPr>
          <w:rFonts w:cs="Arial"/>
          <w:sz w:val="24"/>
          <w:szCs w:val="24"/>
        </w:rPr>
        <w:t>subsequente</w:t>
      </w:r>
      <w:proofErr w:type="spellEnd"/>
      <w:r w:rsidRPr="00FE5AD2">
        <w:rPr>
          <w:rFonts w:cs="Arial"/>
          <w:sz w:val="24"/>
          <w:szCs w:val="24"/>
        </w:rPr>
        <w:t xml:space="preserve"> encaminhamento da </w:t>
      </w:r>
      <w:r w:rsidR="00EC167E">
        <w:rPr>
          <w:rFonts w:cs="Arial"/>
          <w:sz w:val="24"/>
          <w:szCs w:val="24"/>
        </w:rPr>
        <w:t>p</w:t>
      </w:r>
      <w:r w:rsidRPr="00FE5AD2">
        <w:rPr>
          <w:rFonts w:cs="Arial"/>
          <w:sz w:val="24"/>
          <w:szCs w:val="24"/>
        </w:rPr>
        <w:t xml:space="preserve">roposta </w:t>
      </w:r>
      <w:r w:rsidR="00EC167E">
        <w:rPr>
          <w:rFonts w:cs="Arial"/>
          <w:sz w:val="24"/>
          <w:szCs w:val="24"/>
        </w:rPr>
        <w:t>c</w:t>
      </w:r>
      <w:r w:rsidRPr="00FE5AD2">
        <w:rPr>
          <w:rFonts w:cs="Arial"/>
          <w:sz w:val="24"/>
          <w:szCs w:val="24"/>
        </w:rPr>
        <w:t xml:space="preserve">omercial por meio do sistema eletrônico, observados </w:t>
      </w:r>
      <w:r w:rsidR="00EC167E">
        <w:rPr>
          <w:rFonts w:cs="Arial"/>
          <w:sz w:val="24"/>
          <w:szCs w:val="24"/>
        </w:rPr>
        <w:t xml:space="preserve">a </w:t>
      </w:r>
      <w:r w:rsidRPr="00FE5AD2">
        <w:rPr>
          <w:rFonts w:cs="Arial"/>
          <w:sz w:val="24"/>
          <w:szCs w:val="24"/>
        </w:rPr>
        <w:t xml:space="preserve">data e </w:t>
      </w:r>
      <w:proofErr w:type="gramStart"/>
      <w:r w:rsidR="00EC167E">
        <w:rPr>
          <w:rFonts w:cs="Arial"/>
          <w:sz w:val="24"/>
          <w:szCs w:val="24"/>
        </w:rPr>
        <w:t xml:space="preserve">o </w:t>
      </w:r>
      <w:r w:rsidRPr="00FE5AD2">
        <w:rPr>
          <w:rFonts w:cs="Arial"/>
          <w:sz w:val="24"/>
          <w:szCs w:val="24"/>
        </w:rPr>
        <w:t>horário limite</w:t>
      </w:r>
      <w:r w:rsidR="00EC167E">
        <w:rPr>
          <w:rFonts w:cs="Arial"/>
          <w:sz w:val="24"/>
          <w:szCs w:val="24"/>
        </w:rPr>
        <w:t>s</w:t>
      </w:r>
      <w:proofErr w:type="gramEnd"/>
      <w:r w:rsidRPr="00FE5AD2">
        <w:rPr>
          <w:rFonts w:cs="Arial"/>
          <w:sz w:val="24"/>
          <w:szCs w:val="24"/>
        </w:rPr>
        <w:t xml:space="preserve"> estabelecidos </w:t>
      </w:r>
      <w:r w:rsidR="00FE5AD2">
        <w:rPr>
          <w:rFonts w:cs="Arial"/>
          <w:sz w:val="24"/>
          <w:szCs w:val="24"/>
        </w:rPr>
        <w:t>n</w:t>
      </w:r>
      <w:r w:rsidRPr="00FE5AD2">
        <w:rPr>
          <w:rFonts w:cs="Arial"/>
          <w:sz w:val="24"/>
          <w:szCs w:val="24"/>
        </w:rPr>
        <w:t xml:space="preserve">este </w:t>
      </w:r>
      <w:r w:rsidR="005F1D4C">
        <w:rPr>
          <w:rFonts w:cs="Arial"/>
          <w:sz w:val="24"/>
          <w:szCs w:val="24"/>
        </w:rPr>
        <w:t>E</w:t>
      </w:r>
      <w:r w:rsidRPr="00FE5AD2">
        <w:rPr>
          <w:rFonts w:cs="Arial"/>
          <w:sz w:val="24"/>
          <w:szCs w:val="24"/>
        </w:rPr>
        <w:t>dital.</w:t>
      </w:r>
    </w:p>
    <w:p w:rsidR="00B41EF6" w:rsidRPr="00FE5AD2" w:rsidRDefault="00B41EF6" w:rsidP="005F1D4C">
      <w:pPr>
        <w:spacing w:before="120" w:line="360" w:lineRule="auto"/>
        <w:rPr>
          <w:rFonts w:cs="Arial"/>
          <w:sz w:val="24"/>
          <w:szCs w:val="24"/>
        </w:rPr>
      </w:pPr>
      <w:r w:rsidRPr="00FE5AD2">
        <w:rPr>
          <w:rFonts w:cs="Arial"/>
          <w:sz w:val="24"/>
          <w:szCs w:val="24"/>
        </w:rPr>
        <w:t>9.2</w:t>
      </w:r>
      <w:r w:rsidR="005F1D4C">
        <w:rPr>
          <w:rFonts w:cs="Arial"/>
          <w:sz w:val="24"/>
          <w:szCs w:val="24"/>
        </w:rPr>
        <w:t xml:space="preserve"> </w:t>
      </w:r>
      <w:r w:rsidRPr="00FE5AD2">
        <w:rPr>
          <w:rFonts w:cs="Arial"/>
          <w:sz w:val="24"/>
          <w:szCs w:val="24"/>
        </w:rPr>
        <w:t xml:space="preserve">Na data e hora estabelecidas neste </w:t>
      </w:r>
      <w:r w:rsidR="005F1D4C">
        <w:rPr>
          <w:rFonts w:cs="Arial"/>
          <w:sz w:val="24"/>
          <w:szCs w:val="24"/>
        </w:rPr>
        <w:t>E</w:t>
      </w:r>
      <w:r w:rsidRPr="00FE5AD2">
        <w:rPr>
          <w:rFonts w:cs="Arial"/>
          <w:sz w:val="24"/>
          <w:szCs w:val="24"/>
        </w:rPr>
        <w:t xml:space="preserve">dital, a sessão pública do Pregão Eletrônico será iniciada com a abertura e divulgação das </w:t>
      </w:r>
      <w:r w:rsidR="00EC167E">
        <w:rPr>
          <w:rFonts w:cs="Arial"/>
          <w:sz w:val="24"/>
          <w:szCs w:val="24"/>
        </w:rPr>
        <w:t>p</w:t>
      </w:r>
      <w:r w:rsidRPr="00FE5AD2">
        <w:rPr>
          <w:rFonts w:cs="Arial"/>
          <w:sz w:val="24"/>
          <w:szCs w:val="24"/>
        </w:rPr>
        <w:t xml:space="preserve">ropostas </w:t>
      </w:r>
      <w:r w:rsidR="00EC167E">
        <w:rPr>
          <w:rFonts w:cs="Arial"/>
          <w:sz w:val="24"/>
          <w:szCs w:val="24"/>
        </w:rPr>
        <w:t>c</w:t>
      </w:r>
      <w:r w:rsidRPr="00FE5AD2">
        <w:rPr>
          <w:rFonts w:cs="Arial"/>
          <w:sz w:val="24"/>
          <w:szCs w:val="24"/>
        </w:rPr>
        <w:t>omerciais, sendo avaliada</w:t>
      </w:r>
      <w:r w:rsidR="00F91052">
        <w:rPr>
          <w:rFonts w:cs="Arial"/>
          <w:sz w:val="24"/>
          <w:szCs w:val="24"/>
        </w:rPr>
        <w:t>, se for o caso,</w:t>
      </w:r>
      <w:r w:rsidRPr="00FE5AD2">
        <w:rPr>
          <w:rFonts w:cs="Arial"/>
          <w:sz w:val="24"/>
          <w:szCs w:val="24"/>
        </w:rPr>
        <w:t xml:space="preserve"> a aceitabilidade das mesmas </w:t>
      </w:r>
      <w:proofErr w:type="gramStart"/>
      <w:r w:rsidRPr="00FE5AD2">
        <w:rPr>
          <w:rFonts w:cs="Arial"/>
          <w:sz w:val="24"/>
          <w:szCs w:val="24"/>
        </w:rPr>
        <w:t>pelo(</w:t>
      </w:r>
      <w:proofErr w:type="gramEnd"/>
      <w:r w:rsidRPr="00FE5AD2">
        <w:rPr>
          <w:rFonts w:cs="Arial"/>
          <w:sz w:val="24"/>
          <w:szCs w:val="24"/>
        </w:rPr>
        <w:t>a) Pregoeiro(a), mantido o sigilo estabelecido pelo sistema.</w:t>
      </w:r>
    </w:p>
    <w:p w:rsidR="00B41EF6" w:rsidRDefault="00B41EF6" w:rsidP="005F1D4C">
      <w:pPr>
        <w:spacing w:before="120" w:line="360" w:lineRule="auto"/>
        <w:rPr>
          <w:rFonts w:cs="Arial"/>
          <w:sz w:val="24"/>
          <w:szCs w:val="24"/>
        </w:rPr>
      </w:pPr>
      <w:proofErr w:type="gramStart"/>
      <w:r w:rsidRPr="00FE5AD2">
        <w:rPr>
          <w:rFonts w:cs="Arial"/>
          <w:sz w:val="24"/>
          <w:szCs w:val="24"/>
        </w:rPr>
        <w:t>9.3</w:t>
      </w:r>
      <w:r w:rsidR="005F1D4C">
        <w:rPr>
          <w:rFonts w:cs="Arial"/>
          <w:sz w:val="24"/>
          <w:szCs w:val="24"/>
        </w:rPr>
        <w:t xml:space="preserve"> </w:t>
      </w:r>
      <w:r w:rsidR="00F91052" w:rsidRPr="00F85DB4">
        <w:rPr>
          <w:rFonts w:cs="Arial"/>
          <w:sz w:val="24"/>
          <w:szCs w:val="24"/>
        </w:rPr>
        <w:t>Aberta</w:t>
      </w:r>
      <w:proofErr w:type="gramEnd"/>
      <w:r w:rsidR="00F91052" w:rsidRPr="00F85DB4">
        <w:rPr>
          <w:rFonts w:cs="Arial"/>
          <w:sz w:val="24"/>
          <w:szCs w:val="24"/>
        </w:rPr>
        <w:t xml:space="preserve"> a etapa competitiva, </w:t>
      </w:r>
      <w:r w:rsidR="00F91052">
        <w:rPr>
          <w:rFonts w:cs="Arial"/>
          <w:sz w:val="24"/>
          <w:szCs w:val="24"/>
        </w:rPr>
        <w:t>o</w:t>
      </w:r>
      <w:r w:rsidR="00F91052" w:rsidRPr="00F85DB4">
        <w:rPr>
          <w:rFonts w:cs="Arial"/>
          <w:sz w:val="24"/>
          <w:szCs w:val="24"/>
        </w:rPr>
        <w:t xml:space="preserve">s licitantes deverão estar conectados ao sistema para participar da etapa de lances, exclusivamente pelo meio eletrônico, observados o horário de duração e as regras estabelecidas neste </w:t>
      </w:r>
      <w:r w:rsidR="005F1D4C">
        <w:rPr>
          <w:rFonts w:cs="Arial"/>
          <w:sz w:val="24"/>
          <w:szCs w:val="24"/>
        </w:rPr>
        <w:t>E</w:t>
      </w:r>
      <w:r w:rsidR="00F91052" w:rsidRPr="00F85DB4">
        <w:rPr>
          <w:rFonts w:cs="Arial"/>
          <w:sz w:val="24"/>
          <w:szCs w:val="24"/>
        </w:rPr>
        <w:t>dital</w:t>
      </w:r>
      <w:r w:rsidR="005F1D4C">
        <w:rPr>
          <w:rFonts w:cs="Arial"/>
          <w:sz w:val="24"/>
          <w:szCs w:val="24"/>
        </w:rPr>
        <w:t xml:space="preserve"> e pelo provedor do sistema eletrônico</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lastRenderedPageBreak/>
        <w:t>9.4</w:t>
      </w:r>
      <w:r w:rsidR="005F1D4C">
        <w:rPr>
          <w:rFonts w:cs="Arial"/>
          <w:sz w:val="24"/>
          <w:szCs w:val="24"/>
        </w:rPr>
        <w:t xml:space="preserve"> </w:t>
      </w:r>
      <w:r w:rsidRPr="00FE5AD2">
        <w:rPr>
          <w:rFonts w:cs="Arial"/>
          <w:sz w:val="24"/>
          <w:szCs w:val="24"/>
        </w:rPr>
        <w:t xml:space="preserve">A cada lance ofertado </w:t>
      </w:r>
      <w:r w:rsidR="00F91052">
        <w:rPr>
          <w:rFonts w:cs="Arial"/>
          <w:sz w:val="24"/>
          <w:szCs w:val="24"/>
        </w:rPr>
        <w:t>o</w:t>
      </w:r>
      <w:r w:rsidRPr="00FE5AD2">
        <w:rPr>
          <w:rFonts w:cs="Arial"/>
          <w:sz w:val="24"/>
          <w:szCs w:val="24"/>
        </w:rPr>
        <w:t xml:space="preserve"> licitante será imediatamente informad</w:t>
      </w:r>
      <w:r w:rsidR="00F91052">
        <w:rPr>
          <w:rFonts w:cs="Arial"/>
          <w:sz w:val="24"/>
          <w:szCs w:val="24"/>
        </w:rPr>
        <w:t>o</w:t>
      </w:r>
      <w:r w:rsidR="007A09B4">
        <w:rPr>
          <w:rFonts w:cs="Arial"/>
          <w:sz w:val="24"/>
          <w:szCs w:val="24"/>
        </w:rPr>
        <w:t xml:space="preserve"> </w:t>
      </w:r>
      <w:r w:rsidRPr="00FE5AD2">
        <w:rPr>
          <w:rFonts w:cs="Arial"/>
          <w:sz w:val="24"/>
          <w:szCs w:val="24"/>
        </w:rPr>
        <w:t>pelo sistema sobre seu recebimento e respectivo horário de registro e valor.</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50">
        <w:rPr>
          <w:rFonts w:cs="Arial"/>
          <w:sz w:val="24"/>
          <w:szCs w:val="24"/>
        </w:rPr>
        <w:t>5</w:t>
      </w:r>
      <w:r w:rsidR="005F1D4C">
        <w:rPr>
          <w:rFonts w:cs="Arial"/>
          <w:sz w:val="24"/>
          <w:szCs w:val="24"/>
        </w:rPr>
        <w:t xml:space="preserve"> </w:t>
      </w:r>
      <w:r w:rsidR="00F91052">
        <w:rPr>
          <w:rFonts w:cs="Arial"/>
          <w:sz w:val="24"/>
          <w:szCs w:val="24"/>
        </w:rPr>
        <w:t>O</w:t>
      </w:r>
      <w:r w:rsidRPr="00FE5AD2">
        <w:rPr>
          <w:rFonts w:cs="Arial"/>
          <w:sz w:val="24"/>
          <w:szCs w:val="24"/>
        </w:rPr>
        <w:t xml:space="preserve"> licitante poderá encaminhar lance com valor superior ao menor lance registrado, desde que seja inferior ao seu último lance ofertado e diferente de qualquer outro válido para o item.</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6</w:t>
      </w:r>
      <w:r w:rsidR="005F1D4C">
        <w:rPr>
          <w:rFonts w:cs="Arial"/>
          <w:sz w:val="24"/>
          <w:szCs w:val="24"/>
        </w:rPr>
        <w:t xml:space="preserve"> </w:t>
      </w:r>
      <w:r w:rsidRPr="00FE5AD2">
        <w:rPr>
          <w:rFonts w:cs="Arial"/>
          <w:sz w:val="24"/>
          <w:szCs w:val="24"/>
        </w:rPr>
        <w:t>Na hipótese d</w:t>
      </w:r>
      <w:r w:rsidR="00F91052">
        <w:rPr>
          <w:rFonts w:cs="Arial"/>
          <w:sz w:val="24"/>
          <w:szCs w:val="24"/>
        </w:rPr>
        <w:t>o</w:t>
      </w:r>
      <w:r w:rsidRPr="00FE5AD2">
        <w:rPr>
          <w:rFonts w:cs="Arial"/>
          <w:sz w:val="24"/>
          <w:szCs w:val="24"/>
        </w:rPr>
        <w:t xml:space="preserve"> licitante não encaminhar lances, permanecerá válida a proposta comercial </w:t>
      </w:r>
      <w:r w:rsidR="007A09B4">
        <w:rPr>
          <w:rFonts w:cs="Arial"/>
          <w:sz w:val="24"/>
          <w:szCs w:val="24"/>
        </w:rPr>
        <w:t>registrada no</w:t>
      </w:r>
      <w:r w:rsidRPr="00FE5AD2">
        <w:rPr>
          <w:rFonts w:cs="Arial"/>
          <w:sz w:val="24"/>
          <w:szCs w:val="24"/>
        </w:rPr>
        <w:t xml:space="preserve"> sistema, sendo considerada para a classificação final.</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7</w:t>
      </w:r>
      <w:r w:rsidR="005F1D4C">
        <w:rPr>
          <w:rFonts w:cs="Arial"/>
          <w:sz w:val="24"/>
          <w:szCs w:val="24"/>
        </w:rPr>
        <w:t xml:space="preserve"> </w:t>
      </w:r>
      <w:r w:rsidRPr="00FE5AD2">
        <w:rPr>
          <w:rFonts w:cs="Arial"/>
          <w:sz w:val="24"/>
          <w:szCs w:val="24"/>
        </w:rPr>
        <w:t xml:space="preserve">Em todas as hipóteses </w:t>
      </w:r>
      <w:proofErr w:type="gramStart"/>
      <w:r w:rsidRPr="00FE5AD2">
        <w:rPr>
          <w:rFonts w:cs="Arial"/>
          <w:sz w:val="24"/>
          <w:szCs w:val="24"/>
        </w:rPr>
        <w:t>o(</w:t>
      </w:r>
      <w:proofErr w:type="gramEnd"/>
      <w:r w:rsidRPr="00FE5AD2">
        <w:rPr>
          <w:rFonts w:cs="Arial"/>
          <w:sz w:val="24"/>
          <w:szCs w:val="24"/>
        </w:rPr>
        <w:t>a) Pregoeiro(a) irá verificar a conformidade da proposta de menor preço em relação ao valor estimado divulgado em Edital.</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8</w:t>
      </w:r>
      <w:r w:rsidR="005F1D4C">
        <w:rPr>
          <w:rFonts w:cs="Arial"/>
          <w:sz w:val="24"/>
          <w:szCs w:val="24"/>
        </w:rPr>
        <w:t xml:space="preserve"> </w:t>
      </w:r>
      <w:r w:rsidRPr="00FE5AD2">
        <w:rPr>
          <w:rFonts w:cs="Arial"/>
          <w:sz w:val="24"/>
          <w:szCs w:val="24"/>
        </w:rPr>
        <w:t>A etapa inicial de lances será encerrada</w:t>
      </w:r>
      <w:r w:rsidR="00602BAC">
        <w:rPr>
          <w:rFonts w:cs="Arial"/>
          <w:sz w:val="24"/>
          <w:szCs w:val="24"/>
        </w:rPr>
        <w:t xml:space="preserve"> por decisão </w:t>
      </w:r>
      <w:proofErr w:type="gramStart"/>
      <w:r w:rsidR="00602BAC">
        <w:rPr>
          <w:rFonts w:cs="Arial"/>
          <w:sz w:val="24"/>
          <w:szCs w:val="24"/>
        </w:rPr>
        <w:t>do(</w:t>
      </w:r>
      <w:proofErr w:type="gramEnd"/>
      <w:r w:rsidR="00602BAC">
        <w:rPr>
          <w:rFonts w:cs="Arial"/>
          <w:sz w:val="24"/>
          <w:szCs w:val="24"/>
        </w:rPr>
        <w:t>a) Pregoeiro(a). A</w:t>
      </w:r>
      <w:r w:rsidRPr="00FE5AD2">
        <w:rPr>
          <w:rFonts w:cs="Arial"/>
          <w:sz w:val="24"/>
          <w:szCs w:val="24"/>
        </w:rPr>
        <w:t>pós</w:t>
      </w:r>
      <w:r w:rsidR="00602BAC">
        <w:rPr>
          <w:rFonts w:cs="Arial"/>
          <w:sz w:val="24"/>
          <w:szCs w:val="24"/>
        </w:rPr>
        <w:t>,</w:t>
      </w:r>
      <w:r w:rsidRPr="00FE5AD2">
        <w:rPr>
          <w:rFonts w:cs="Arial"/>
          <w:sz w:val="24"/>
          <w:szCs w:val="24"/>
        </w:rPr>
        <w:t xml:space="preserve"> </w:t>
      </w:r>
      <w:r w:rsidRPr="00FE5AD2">
        <w:rPr>
          <w:rFonts w:cs="Arial"/>
          <w:b/>
          <w:sz w:val="24"/>
          <w:szCs w:val="24"/>
        </w:rPr>
        <w:t>transcorrer</w:t>
      </w:r>
      <w:r w:rsidR="00602BAC">
        <w:rPr>
          <w:rFonts w:cs="Arial"/>
          <w:b/>
          <w:sz w:val="24"/>
          <w:szCs w:val="24"/>
        </w:rPr>
        <w:t>á</w:t>
      </w:r>
      <w:r w:rsidRPr="00FE5AD2">
        <w:rPr>
          <w:rFonts w:cs="Arial"/>
          <w:b/>
          <w:sz w:val="24"/>
          <w:szCs w:val="24"/>
        </w:rPr>
        <w:t xml:space="preserve"> o período de tempo randômico de até 30 (trinta) minutos</w:t>
      </w:r>
      <w:r w:rsidRPr="00FE5AD2">
        <w:rPr>
          <w:rFonts w:cs="Arial"/>
          <w:sz w:val="24"/>
          <w:szCs w:val="24"/>
        </w:rPr>
        <w:t xml:space="preserve"> </w:t>
      </w:r>
      <w:r w:rsidRPr="00FE5AD2">
        <w:rPr>
          <w:rFonts w:cs="Arial"/>
          <w:b/>
          <w:sz w:val="24"/>
          <w:szCs w:val="24"/>
        </w:rPr>
        <w:t>determinado pelo sistema eletrônico</w:t>
      </w:r>
      <w:r w:rsidRPr="00FE5AD2">
        <w:rPr>
          <w:rFonts w:cs="Arial"/>
          <w:sz w:val="24"/>
          <w:szCs w:val="24"/>
        </w:rPr>
        <w:t>, durante o qual ainda será possível o encaminhamento de lances.</w:t>
      </w:r>
    </w:p>
    <w:p w:rsidR="008F4AEA" w:rsidRPr="00183292" w:rsidRDefault="008F4AEA" w:rsidP="005F1D4C">
      <w:pPr>
        <w:spacing w:before="120" w:line="360" w:lineRule="auto"/>
        <w:rPr>
          <w:rFonts w:cs="Arial"/>
          <w:sz w:val="24"/>
          <w:szCs w:val="24"/>
        </w:rPr>
      </w:pPr>
      <w:r w:rsidRPr="00183292">
        <w:rPr>
          <w:rFonts w:cs="Arial"/>
          <w:sz w:val="24"/>
          <w:szCs w:val="24"/>
        </w:rPr>
        <w:t>9.</w:t>
      </w:r>
      <w:r w:rsidR="00EC59BD" w:rsidRPr="00183292">
        <w:rPr>
          <w:rFonts w:cs="Arial"/>
          <w:sz w:val="24"/>
          <w:szCs w:val="24"/>
        </w:rPr>
        <w:t>8</w:t>
      </w:r>
      <w:r w:rsidRPr="00183292">
        <w:rPr>
          <w:rFonts w:cs="Arial"/>
          <w:sz w:val="24"/>
          <w:szCs w:val="24"/>
        </w:rPr>
        <w:t>.1</w:t>
      </w:r>
      <w:r w:rsidR="005F1D4C">
        <w:rPr>
          <w:rFonts w:cs="Arial"/>
          <w:sz w:val="24"/>
          <w:szCs w:val="24"/>
        </w:rPr>
        <w:t xml:space="preserve"> </w:t>
      </w:r>
      <w:r w:rsidRPr="00183292">
        <w:rPr>
          <w:rFonts w:cs="Arial"/>
          <w:sz w:val="24"/>
          <w:szCs w:val="24"/>
        </w:rPr>
        <w:t xml:space="preserve">Durante o encerramento aleatório da etapa de lances poderá ser realizada a abertura de até 6 (seis) itens de forma simultânea, com o intuito de </w:t>
      </w:r>
      <w:r w:rsidR="003F4904">
        <w:rPr>
          <w:rFonts w:cs="Arial"/>
          <w:sz w:val="24"/>
          <w:szCs w:val="24"/>
        </w:rPr>
        <w:t>garantir a celeridade</w:t>
      </w:r>
      <w:r w:rsidRPr="00183292">
        <w:rPr>
          <w:rFonts w:cs="Arial"/>
          <w:sz w:val="24"/>
          <w:szCs w:val="24"/>
        </w:rPr>
        <w:t xml:space="preserve"> </w:t>
      </w:r>
      <w:r w:rsidR="00F91052">
        <w:rPr>
          <w:rFonts w:cs="Arial"/>
          <w:sz w:val="24"/>
          <w:szCs w:val="24"/>
        </w:rPr>
        <w:t xml:space="preserve">e eficiência </w:t>
      </w:r>
      <w:r w:rsidR="003F4904">
        <w:rPr>
          <w:rFonts w:cs="Arial"/>
          <w:sz w:val="24"/>
          <w:szCs w:val="24"/>
        </w:rPr>
        <w:t>d</w:t>
      </w:r>
      <w:r w:rsidRPr="00183292">
        <w:rPr>
          <w:rFonts w:cs="Arial"/>
          <w:sz w:val="24"/>
          <w:szCs w:val="24"/>
        </w:rPr>
        <w:t xml:space="preserve">o processo, devendo </w:t>
      </w:r>
      <w:r w:rsidR="00F91052">
        <w:rPr>
          <w:rFonts w:cs="Arial"/>
          <w:sz w:val="24"/>
          <w:szCs w:val="24"/>
        </w:rPr>
        <w:t>o</w:t>
      </w:r>
      <w:r w:rsidRPr="00183292">
        <w:rPr>
          <w:rFonts w:cs="Arial"/>
          <w:sz w:val="24"/>
          <w:szCs w:val="24"/>
        </w:rPr>
        <w:t xml:space="preserve"> licitante, nesse caso, efetuar lances simultâneos para os itens em disputa com propostas registradas.</w:t>
      </w:r>
    </w:p>
    <w:p w:rsidR="008F4AEA" w:rsidRDefault="008F4AEA" w:rsidP="005F1D4C">
      <w:pPr>
        <w:spacing w:before="120" w:line="360" w:lineRule="auto"/>
        <w:rPr>
          <w:rFonts w:cs="Arial"/>
          <w:sz w:val="24"/>
          <w:szCs w:val="24"/>
        </w:rPr>
      </w:pPr>
      <w:r w:rsidRPr="00183292">
        <w:rPr>
          <w:rFonts w:cs="Arial"/>
          <w:sz w:val="24"/>
          <w:szCs w:val="24"/>
        </w:rPr>
        <w:t>9.</w:t>
      </w:r>
      <w:r w:rsidR="00EC59BD" w:rsidRPr="00183292">
        <w:rPr>
          <w:rFonts w:cs="Arial"/>
          <w:sz w:val="24"/>
          <w:szCs w:val="24"/>
        </w:rPr>
        <w:t>8</w:t>
      </w:r>
      <w:r w:rsidRPr="00183292">
        <w:rPr>
          <w:rFonts w:cs="Arial"/>
          <w:sz w:val="24"/>
          <w:szCs w:val="24"/>
        </w:rPr>
        <w:t>.2</w:t>
      </w:r>
      <w:r w:rsidR="005F1D4C">
        <w:rPr>
          <w:rFonts w:cs="Arial"/>
          <w:sz w:val="24"/>
          <w:szCs w:val="24"/>
        </w:rPr>
        <w:t xml:space="preserve"> </w:t>
      </w:r>
      <w:r w:rsidRPr="00183292">
        <w:rPr>
          <w:rFonts w:cs="Arial"/>
          <w:sz w:val="24"/>
          <w:szCs w:val="24"/>
        </w:rPr>
        <w:t xml:space="preserve">Alegações posteriores não serão aceitas, caso </w:t>
      </w:r>
      <w:r w:rsidR="00F91052">
        <w:rPr>
          <w:rFonts w:cs="Arial"/>
          <w:sz w:val="24"/>
          <w:szCs w:val="24"/>
        </w:rPr>
        <w:t>o</w:t>
      </w:r>
      <w:r w:rsidRPr="00183292">
        <w:rPr>
          <w:rFonts w:cs="Arial"/>
          <w:sz w:val="24"/>
          <w:szCs w:val="24"/>
        </w:rPr>
        <w:t xml:space="preserve"> licitante não efetue lances para aqueles itens.</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8</w:t>
      </w:r>
      <w:r w:rsidRPr="00FE5AD2">
        <w:rPr>
          <w:rFonts w:cs="Arial"/>
          <w:sz w:val="24"/>
          <w:szCs w:val="24"/>
        </w:rPr>
        <w:t>.</w:t>
      </w:r>
      <w:r w:rsidR="008F4AEA">
        <w:rPr>
          <w:rFonts w:cs="Arial"/>
          <w:sz w:val="24"/>
          <w:szCs w:val="24"/>
        </w:rPr>
        <w:t>3</w:t>
      </w:r>
      <w:r w:rsidR="005F1D4C">
        <w:rPr>
          <w:rFonts w:cs="Arial"/>
          <w:sz w:val="24"/>
          <w:szCs w:val="24"/>
        </w:rPr>
        <w:t xml:space="preserve"> </w:t>
      </w:r>
      <w:r w:rsidRPr="00FE5AD2">
        <w:rPr>
          <w:rFonts w:cs="Arial"/>
          <w:sz w:val="24"/>
          <w:szCs w:val="24"/>
        </w:rPr>
        <w:t>Encerrado o tempo randômico, automaticamente pelo sistema, estará encerrada a recepção de lances.</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8</w:t>
      </w:r>
      <w:r w:rsidRPr="00FE5AD2">
        <w:rPr>
          <w:rFonts w:cs="Arial"/>
          <w:sz w:val="24"/>
          <w:szCs w:val="24"/>
        </w:rPr>
        <w:t>.</w:t>
      </w:r>
      <w:r w:rsidR="008F4AEA">
        <w:rPr>
          <w:rFonts w:cs="Arial"/>
          <w:sz w:val="24"/>
          <w:szCs w:val="24"/>
        </w:rPr>
        <w:t>4</w:t>
      </w:r>
      <w:r w:rsidR="005F1D4C">
        <w:rPr>
          <w:rFonts w:cs="Arial"/>
          <w:sz w:val="24"/>
          <w:szCs w:val="24"/>
        </w:rPr>
        <w:t xml:space="preserve"> </w:t>
      </w:r>
      <w:r w:rsidRPr="00FE5AD2">
        <w:rPr>
          <w:rFonts w:cs="Arial"/>
          <w:sz w:val="24"/>
          <w:szCs w:val="24"/>
        </w:rPr>
        <w:t>Problemas na operação do sistema deverão ser comunicados pel</w:t>
      </w:r>
      <w:r w:rsidR="00F91052">
        <w:rPr>
          <w:rFonts w:cs="Arial"/>
          <w:sz w:val="24"/>
          <w:szCs w:val="24"/>
        </w:rPr>
        <w:t>o</w:t>
      </w:r>
      <w:r w:rsidRPr="00FE5AD2">
        <w:rPr>
          <w:rFonts w:cs="Arial"/>
          <w:sz w:val="24"/>
          <w:szCs w:val="24"/>
        </w:rPr>
        <w:t xml:space="preserve">s licitantes, imediatamente ao </w:t>
      </w:r>
      <w:r w:rsidR="00EC59BD" w:rsidRPr="00EC59BD">
        <w:rPr>
          <w:rFonts w:cs="Arial"/>
          <w:i/>
          <w:sz w:val="24"/>
          <w:szCs w:val="24"/>
        </w:rPr>
        <w:t>Portal de Compras Governamentais</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t>9.</w:t>
      </w:r>
      <w:r w:rsidR="00EC59BD">
        <w:rPr>
          <w:rFonts w:cs="Arial"/>
          <w:sz w:val="24"/>
          <w:szCs w:val="24"/>
        </w:rPr>
        <w:t>9</w:t>
      </w:r>
      <w:r w:rsidR="005F1D4C">
        <w:rPr>
          <w:rFonts w:cs="Arial"/>
          <w:sz w:val="24"/>
          <w:szCs w:val="24"/>
        </w:rPr>
        <w:t xml:space="preserve"> </w:t>
      </w:r>
      <w:r w:rsidRPr="00FE5AD2">
        <w:rPr>
          <w:rFonts w:cs="Arial"/>
          <w:sz w:val="24"/>
          <w:szCs w:val="24"/>
        </w:rPr>
        <w:t xml:space="preserve">Havendo desconexão com </w:t>
      </w:r>
      <w:proofErr w:type="gramStart"/>
      <w:r w:rsidRPr="00FE5AD2">
        <w:rPr>
          <w:rFonts w:cs="Arial"/>
          <w:sz w:val="24"/>
          <w:szCs w:val="24"/>
        </w:rPr>
        <w:t>o(</w:t>
      </w:r>
      <w:proofErr w:type="gramEnd"/>
      <w:r w:rsidRPr="00FE5AD2">
        <w:rPr>
          <w:rFonts w:cs="Arial"/>
          <w:sz w:val="24"/>
          <w:szCs w:val="24"/>
        </w:rPr>
        <w:t xml:space="preserve">a) Pregoeiro(a) no decorrer da etapa de lances, o sistema eletrônico poderá permanecer acessível </w:t>
      </w:r>
      <w:r w:rsidR="00F91052">
        <w:rPr>
          <w:rFonts w:cs="Arial"/>
          <w:sz w:val="24"/>
          <w:szCs w:val="24"/>
        </w:rPr>
        <w:t>aos</w:t>
      </w:r>
      <w:r w:rsidR="00F91052" w:rsidRPr="00F85DB4">
        <w:rPr>
          <w:rFonts w:cs="Arial"/>
          <w:sz w:val="24"/>
          <w:szCs w:val="24"/>
        </w:rPr>
        <w:t xml:space="preserve"> licitantes </w:t>
      </w:r>
      <w:r w:rsidRPr="00FE5AD2">
        <w:rPr>
          <w:rFonts w:cs="Arial"/>
          <w:sz w:val="24"/>
          <w:szCs w:val="24"/>
        </w:rPr>
        <w:t xml:space="preserve">para recepção de lances. </w:t>
      </w:r>
      <w:proofErr w:type="gramStart"/>
      <w:r w:rsidRPr="00FE5AD2">
        <w:rPr>
          <w:rFonts w:cs="Arial"/>
          <w:sz w:val="24"/>
          <w:szCs w:val="24"/>
        </w:rPr>
        <w:t>O(</w:t>
      </w:r>
      <w:proofErr w:type="gramEnd"/>
      <w:r w:rsidRPr="00FE5AD2">
        <w:rPr>
          <w:rFonts w:cs="Arial"/>
          <w:sz w:val="24"/>
          <w:szCs w:val="24"/>
        </w:rPr>
        <w:t>a) Pregoeiro(a), quando possível, continuará a gerenciar a sessão, sem prejuízo dos atos realizados.</w:t>
      </w:r>
    </w:p>
    <w:p w:rsidR="00B41EF6" w:rsidRPr="00FE5AD2" w:rsidRDefault="00B41EF6" w:rsidP="005F1D4C">
      <w:pPr>
        <w:spacing w:before="120" w:line="360" w:lineRule="auto"/>
        <w:rPr>
          <w:rFonts w:cs="Arial"/>
          <w:sz w:val="24"/>
          <w:szCs w:val="24"/>
        </w:rPr>
      </w:pPr>
      <w:r w:rsidRPr="00FE5AD2">
        <w:rPr>
          <w:rFonts w:cs="Arial"/>
          <w:sz w:val="24"/>
          <w:szCs w:val="24"/>
        </w:rPr>
        <w:lastRenderedPageBreak/>
        <w:t>9.1</w:t>
      </w:r>
      <w:r w:rsidR="00EC59BD">
        <w:rPr>
          <w:rFonts w:cs="Arial"/>
          <w:sz w:val="24"/>
          <w:szCs w:val="24"/>
        </w:rPr>
        <w:t>0</w:t>
      </w:r>
      <w:r w:rsidR="005F1D4C">
        <w:rPr>
          <w:rFonts w:cs="Arial"/>
          <w:sz w:val="24"/>
          <w:szCs w:val="24"/>
        </w:rPr>
        <w:t xml:space="preserve"> </w:t>
      </w:r>
      <w:r w:rsidRPr="00FE5AD2">
        <w:rPr>
          <w:rFonts w:cs="Arial"/>
          <w:sz w:val="24"/>
          <w:szCs w:val="24"/>
        </w:rPr>
        <w:t xml:space="preserve">O sistema informará a proposta de menor preço imediatamente após o encerramento da etapa de lances e identificará </w:t>
      </w:r>
      <w:r w:rsidR="00F91052">
        <w:rPr>
          <w:rFonts w:cs="Arial"/>
          <w:sz w:val="24"/>
          <w:szCs w:val="24"/>
        </w:rPr>
        <w:t>o</w:t>
      </w:r>
      <w:r w:rsidRPr="00FE5AD2">
        <w:rPr>
          <w:rFonts w:cs="Arial"/>
          <w:sz w:val="24"/>
          <w:szCs w:val="24"/>
        </w:rPr>
        <w:t xml:space="preserve"> licitante que estiver nas condições de </w:t>
      </w:r>
      <w:r w:rsidR="005F1D4C" w:rsidRPr="005F1D4C">
        <w:rPr>
          <w:rFonts w:cs="Arial"/>
          <w:sz w:val="24"/>
          <w:szCs w:val="24"/>
        </w:rPr>
        <w:t>microempresa ou empresa de pequeno porte</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t>9.1</w:t>
      </w:r>
      <w:r w:rsidR="00EC59BD">
        <w:rPr>
          <w:rFonts w:cs="Arial"/>
          <w:sz w:val="24"/>
          <w:szCs w:val="24"/>
        </w:rPr>
        <w:t>1</w:t>
      </w:r>
      <w:r w:rsidR="005F1D4C">
        <w:rPr>
          <w:rFonts w:cs="Arial"/>
          <w:sz w:val="24"/>
          <w:szCs w:val="24"/>
        </w:rPr>
        <w:t xml:space="preserve"> </w:t>
      </w:r>
      <w:r w:rsidRPr="00FE5AD2">
        <w:rPr>
          <w:rFonts w:cs="Arial"/>
          <w:sz w:val="24"/>
          <w:szCs w:val="24"/>
        </w:rPr>
        <w:t xml:space="preserve">Se a proposta mais bem classificada não tiver sido ofertada por </w:t>
      </w:r>
      <w:r w:rsidR="005F1D4C" w:rsidRPr="005F1D4C">
        <w:rPr>
          <w:rFonts w:cs="Arial"/>
          <w:sz w:val="24"/>
          <w:szCs w:val="24"/>
        </w:rPr>
        <w:t xml:space="preserve">microempresa ou empresa de pequeno porte </w:t>
      </w:r>
      <w:r w:rsidRPr="00FE5AD2">
        <w:rPr>
          <w:rFonts w:cs="Arial"/>
          <w:sz w:val="24"/>
          <w:szCs w:val="24"/>
        </w:rPr>
        <w:t xml:space="preserve">e houver proposta apresentada por </w:t>
      </w:r>
      <w:r w:rsidR="005F1D4C" w:rsidRPr="005F1D4C">
        <w:rPr>
          <w:rFonts w:cs="Arial"/>
          <w:sz w:val="24"/>
          <w:szCs w:val="24"/>
        </w:rPr>
        <w:t xml:space="preserve">microempresa ou empresa de pequeno porte </w:t>
      </w:r>
      <w:r w:rsidRPr="00FE5AD2">
        <w:rPr>
          <w:rFonts w:cs="Arial"/>
          <w:sz w:val="24"/>
          <w:szCs w:val="24"/>
        </w:rPr>
        <w:t xml:space="preserve">com valor até 5% (cinco por cento) superior ao melhor preço, estará </w:t>
      </w:r>
      <w:proofErr w:type="gramStart"/>
      <w:r w:rsidRPr="00FE5AD2">
        <w:rPr>
          <w:rFonts w:cs="Arial"/>
          <w:sz w:val="24"/>
          <w:szCs w:val="24"/>
        </w:rPr>
        <w:t>configurado</w:t>
      </w:r>
      <w:proofErr w:type="gramEnd"/>
      <w:r w:rsidRPr="00FE5AD2">
        <w:rPr>
          <w:rFonts w:cs="Arial"/>
          <w:sz w:val="24"/>
          <w:szCs w:val="24"/>
        </w:rPr>
        <w:t xml:space="preserve"> o empate previsto no art. 44, § 2º da Lei Complementar nº 123/06.</w:t>
      </w:r>
    </w:p>
    <w:p w:rsidR="00B41EF6" w:rsidRPr="00FE5AD2" w:rsidRDefault="00B41EF6" w:rsidP="005F1D4C">
      <w:pPr>
        <w:spacing w:before="120" w:line="360" w:lineRule="auto"/>
        <w:rPr>
          <w:rFonts w:cs="Arial"/>
          <w:sz w:val="24"/>
          <w:szCs w:val="24"/>
        </w:rPr>
      </w:pPr>
      <w:r w:rsidRPr="00FE5AD2">
        <w:rPr>
          <w:rFonts w:cs="Arial"/>
          <w:sz w:val="24"/>
          <w:szCs w:val="24"/>
        </w:rPr>
        <w:t>9.1</w:t>
      </w:r>
      <w:r w:rsidR="00EC59BD">
        <w:rPr>
          <w:rFonts w:cs="Arial"/>
          <w:sz w:val="24"/>
          <w:szCs w:val="24"/>
        </w:rPr>
        <w:t>2</w:t>
      </w:r>
      <w:r w:rsidR="00CD0D23">
        <w:rPr>
          <w:rFonts w:cs="Arial"/>
          <w:sz w:val="24"/>
          <w:szCs w:val="24"/>
        </w:rPr>
        <w:t xml:space="preserve"> </w:t>
      </w:r>
      <w:r w:rsidRPr="00FE5AD2">
        <w:rPr>
          <w:rFonts w:cs="Arial"/>
          <w:sz w:val="24"/>
          <w:szCs w:val="24"/>
        </w:rPr>
        <w:t xml:space="preserve">Ocorrendo o empate, </w:t>
      </w:r>
      <w:proofErr w:type="gramStart"/>
      <w:r w:rsidRPr="00FE5AD2">
        <w:rPr>
          <w:rFonts w:cs="Arial"/>
          <w:sz w:val="24"/>
          <w:szCs w:val="24"/>
        </w:rPr>
        <w:t>proceder-se-á</w:t>
      </w:r>
      <w:proofErr w:type="gramEnd"/>
      <w:r w:rsidRPr="00FE5AD2">
        <w:rPr>
          <w:rFonts w:cs="Arial"/>
          <w:sz w:val="24"/>
          <w:szCs w:val="24"/>
        </w:rPr>
        <w:t xml:space="preserve"> da seguinte forma: </w:t>
      </w:r>
    </w:p>
    <w:p w:rsidR="00B41EF6" w:rsidRPr="00FE5AD2" w:rsidRDefault="00F91052" w:rsidP="005A6E3E">
      <w:pPr>
        <w:numPr>
          <w:ilvl w:val="0"/>
          <w:numId w:val="2"/>
        </w:numPr>
        <w:spacing w:before="120" w:line="360" w:lineRule="auto"/>
        <w:ind w:left="567" w:hanging="284"/>
        <w:rPr>
          <w:rFonts w:cs="Arial"/>
          <w:sz w:val="24"/>
          <w:szCs w:val="24"/>
        </w:rPr>
      </w:pPr>
      <w:r w:rsidRPr="00F85DB4">
        <w:rPr>
          <w:rFonts w:cs="Arial"/>
          <w:sz w:val="24"/>
          <w:szCs w:val="24"/>
        </w:rPr>
        <w:t xml:space="preserve">A </w:t>
      </w:r>
      <w:r w:rsidR="005F1D4C" w:rsidRPr="005F1D4C">
        <w:rPr>
          <w:rFonts w:cs="Arial"/>
          <w:sz w:val="24"/>
          <w:szCs w:val="24"/>
        </w:rPr>
        <w:t xml:space="preserve">microempresa ou empresa de pequeno porte </w:t>
      </w:r>
      <w:r w:rsidRPr="00F85DB4">
        <w:rPr>
          <w:rFonts w:cs="Arial"/>
          <w:sz w:val="24"/>
          <w:szCs w:val="24"/>
        </w:rPr>
        <w:t>mais bem classificada será convocada</w:t>
      </w:r>
      <w:r>
        <w:rPr>
          <w:rFonts w:cs="Arial"/>
          <w:sz w:val="24"/>
          <w:szCs w:val="24"/>
        </w:rPr>
        <w:t xml:space="preserve"> automaticamente pelo sistema</w:t>
      </w:r>
      <w:r w:rsidR="005F1D4C">
        <w:rPr>
          <w:rFonts w:cs="Arial"/>
          <w:sz w:val="24"/>
          <w:szCs w:val="24"/>
        </w:rPr>
        <w:t xml:space="preserve"> para que</w:t>
      </w:r>
      <w:r w:rsidRPr="00F85DB4">
        <w:rPr>
          <w:rFonts w:cs="Arial"/>
          <w:sz w:val="24"/>
          <w:szCs w:val="24"/>
        </w:rPr>
        <w:t xml:space="preserve"> no prazo de 5 (cinco) minutos, apresent</w:t>
      </w:r>
      <w:r w:rsidR="005F1D4C">
        <w:rPr>
          <w:rFonts w:cs="Arial"/>
          <w:sz w:val="24"/>
          <w:szCs w:val="24"/>
        </w:rPr>
        <w:t>e</w:t>
      </w:r>
      <w:r w:rsidRPr="00F85DB4">
        <w:rPr>
          <w:rFonts w:cs="Arial"/>
          <w:sz w:val="24"/>
          <w:szCs w:val="24"/>
        </w:rPr>
        <w:t xml:space="preserve"> nova proposta de preço inferior àquela considerada classificada em 1º lugar no certame, sob pena de preclusão do exercício do direito de preferência</w:t>
      </w:r>
      <w:r w:rsidR="00B41EF6" w:rsidRPr="00FE5AD2">
        <w:rPr>
          <w:rFonts w:cs="Arial"/>
          <w:sz w:val="24"/>
          <w:szCs w:val="24"/>
        </w:rPr>
        <w:t>;</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t xml:space="preserve">Caso a </w:t>
      </w:r>
      <w:r w:rsidR="005F1D4C" w:rsidRPr="005F1D4C">
        <w:rPr>
          <w:rFonts w:cs="Arial"/>
          <w:sz w:val="24"/>
          <w:szCs w:val="24"/>
        </w:rPr>
        <w:t xml:space="preserve">microempresa ou empresa de </w:t>
      </w:r>
      <w:proofErr w:type="gramStart"/>
      <w:r w:rsidR="005F1D4C" w:rsidRPr="005F1D4C">
        <w:rPr>
          <w:rFonts w:cs="Arial"/>
          <w:sz w:val="24"/>
          <w:szCs w:val="24"/>
        </w:rPr>
        <w:t xml:space="preserve">pequeno porte </w:t>
      </w:r>
      <w:r w:rsidRPr="00FE5AD2">
        <w:rPr>
          <w:rFonts w:cs="Arial"/>
          <w:sz w:val="24"/>
          <w:szCs w:val="24"/>
        </w:rPr>
        <w:t>mais bem classificada, em situação de empate ficto</w:t>
      </w:r>
      <w:proofErr w:type="gramEnd"/>
      <w:r w:rsidRPr="00FE5AD2">
        <w:rPr>
          <w:rFonts w:cs="Arial"/>
          <w:sz w:val="24"/>
          <w:szCs w:val="24"/>
        </w:rPr>
        <w:t>, utilize seu direito de preferência, será classificada em primeiro lugar e dar-se-á prosseguimento à sessão;</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t xml:space="preserve">Se a </w:t>
      </w:r>
      <w:r w:rsidR="005F1D4C" w:rsidRPr="005F1D4C">
        <w:rPr>
          <w:rFonts w:cs="Arial"/>
          <w:sz w:val="24"/>
          <w:szCs w:val="24"/>
        </w:rPr>
        <w:t xml:space="preserve">microempresa ou empresa de pequeno porte </w:t>
      </w:r>
      <w:r w:rsidRPr="00FE5AD2">
        <w:rPr>
          <w:rFonts w:cs="Arial"/>
          <w:sz w:val="24"/>
          <w:szCs w:val="24"/>
        </w:rPr>
        <w:t xml:space="preserve">mais bem classificada não exercer o seu direito, na forma do subitem anterior, serão convocadas as demais </w:t>
      </w:r>
      <w:r w:rsidR="005F1D4C" w:rsidRPr="005F1D4C">
        <w:rPr>
          <w:rFonts w:cs="Arial"/>
          <w:sz w:val="24"/>
          <w:szCs w:val="24"/>
        </w:rPr>
        <w:t>microempresa</w:t>
      </w:r>
      <w:r w:rsidR="005F1D4C">
        <w:rPr>
          <w:rFonts w:cs="Arial"/>
          <w:sz w:val="24"/>
          <w:szCs w:val="24"/>
        </w:rPr>
        <w:t>s</w:t>
      </w:r>
      <w:r w:rsidR="005F1D4C" w:rsidRPr="005F1D4C">
        <w:rPr>
          <w:rFonts w:cs="Arial"/>
          <w:sz w:val="24"/>
          <w:szCs w:val="24"/>
        </w:rPr>
        <w:t xml:space="preserve"> ou empresa</w:t>
      </w:r>
      <w:r w:rsidR="005F1D4C">
        <w:rPr>
          <w:rFonts w:cs="Arial"/>
          <w:sz w:val="24"/>
          <w:szCs w:val="24"/>
        </w:rPr>
        <w:t>s</w:t>
      </w:r>
      <w:r w:rsidR="005F1D4C" w:rsidRPr="005F1D4C">
        <w:rPr>
          <w:rFonts w:cs="Arial"/>
          <w:sz w:val="24"/>
          <w:szCs w:val="24"/>
        </w:rPr>
        <w:t xml:space="preserve"> de pequeno porte </w:t>
      </w:r>
      <w:r w:rsidRPr="00FE5AD2">
        <w:rPr>
          <w:rFonts w:cs="Arial"/>
          <w:sz w:val="24"/>
          <w:szCs w:val="24"/>
        </w:rPr>
        <w:t>remanescentes, cujas propostas estiverem no limite estabelecido no item 9.1</w:t>
      </w:r>
      <w:r w:rsidR="00EC59BD">
        <w:rPr>
          <w:rFonts w:cs="Arial"/>
          <w:sz w:val="24"/>
          <w:szCs w:val="24"/>
        </w:rPr>
        <w:t>1</w:t>
      </w:r>
      <w:r w:rsidRPr="00FE5AD2">
        <w:rPr>
          <w:rFonts w:cs="Arial"/>
          <w:sz w:val="24"/>
          <w:szCs w:val="24"/>
        </w:rPr>
        <w:t>, na ordem de classificação, para o exercício do direito de preferência;</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t xml:space="preserve">No caso de equivalência dos valores apresentados </w:t>
      </w:r>
      <w:proofErr w:type="gramStart"/>
      <w:r w:rsidRPr="00FE5AD2">
        <w:rPr>
          <w:rFonts w:cs="Arial"/>
          <w:sz w:val="24"/>
          <w:szCs w:val="24"/>
        </w:rPr>
        <w:t xml:space="preserve">pelas </w:t>
      </w:r>
      <w:r w:rsidR="005F1D4C" w:rsidRPr="005F1D4C">
        <w:rPr>
          <w:rFonts w:cs="Arial"/>
          <w:sz w:val="24"/>
          <w:szCs w:val="24"/>
        </w:rPr>
        <w:t>microempresa</w:t>
      </w:r>
      <w:proofErr w:type="gramEnd"/>
      <w:r w:rsidR="005F1D4C" w:rsidRPr="005F1D4C">
        <w:rPr>
          <w:rFonts w:cs="Arial"/>
          <w:sz w:val="24"/>
          <w:szCs w:val="24"/>
        </w:rPr>
        <w:t xml:space="preserve"> ou empresa de pequeno porte </w:t>
      </w:r>
      <w:r w:rsidRPr="00FE5AD2">
        <w:rPr>
          <w:rFonts w:cs="Arial"/>
          <w:sz w:val="24"/>
          <w:szCs w:val="24"/>
        </w:rPr>
        <w:t>que se encontrem nesse limite, o sistema realizará sorteio, entre essas empresas, para definir a que primeiro poderá apresentar novo lance;</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t xml:space="preserve">Não havendo </w:t>
      </w:r>
      <w:r w:rsidR="005F1D4C" w:rsidRPr="005F1D4C">
        <w:rPr>
          <w:rFonts w:cs="Arial"/>
          <w:sz w:val="24"/>
          <w:szCs w:val="24"/>
        </w:rPr>
        <w:t xml:space="preserve">microempresa ou empresa de pequeno porte </w:t>
      </w:r>
      <w:r w:rsidRPr="00FE5AD2">
        <w:rPr>
          <w:rFonts w:cs="Arial"/>
          <w:sz w:val="24"/>
          <w:szCs w:val="24"/>
        </w:rPr>
        <w:t>em situação de empate ficto, que utilize o direito de preferência, prosseguir-se-á a sessão observando-se a classificação da etapa de lances;</w:t>
      </w:r>
    </w:p>
    <w:p w:rsidR="00B41EF6" w:rsidRPr="00FE5AD2" w:rsidRDefault="00B41EF6" w:rsidP="005A6E3E">
      <w:pPr>
        <w:numPr>
          <w:ilvl w:val="0"/>
          <w:numId w:val="2"/>
        </w:numPr>
        <w:spacing w:before="120" w:line="360" w:lineRule="auto"/>
        <w:ind w:left="567" w:hanging="284"/>
        <w:rPr>
          <w:rFonts w:cs="Arial"/>
          <w:sz w:val="24"/>
          <w:szCs w:val="24"/>
        </w:rPr>
      </w:pPr>
      <w:r w:rsidRPr="00FE5AD2">
        <w:rPr>
          <w:rFonts w:cs="Arial"/>
          <w:sz w:val="24"/>
          <w:szCs w:val="24"/>
        </w:rPr>
        <w:lastRenderedPageBreak/>
        <w:t xml:space="preserve">Será classificado em primeiro lugar </w:t>
      </w:r>
      <w:r w:rsidR="00F91052">
        <w:rPr>
          <w:rFonts w:cs="Arial"/>
          <w:sz w:val="24"/>
          <w:szCs w:val="24"/>
        </w:rPr>
        <w:t>o</w:t>
      </w:r>
      <w:r w:rsidRPr="00FE5AD2">
        <w:rPr>
          <w:rFonts w:cs="Arial"/>
          <w:sz w:val="24"/>
          <w:szCs w:val="24"/>
        </w:rPr>
        <w:t xml:space="preserve"> licitante que, ao final da etapa de lances, após aplicação do direito de preferência instituído pela Lei Complementar nº 123/06, ofertar o menor preço.</w:t>
      </w:r>
    </w:p>
    <w:p w:rsidR="00E014D4" w:rsidRDefault="00B41EF6" w:rsidP="005F1D4C">
      <w:pPr>
        <w:spacing w:before="120" w:line="360" w:lineRule="auto"/>
        <w:rPr>
          <w:rFonts w:cs="Arial"/>
          <w:sz w:val="24"/>
          <w:szCs w:val="24"/>
        </w:rPr>
      </w:pPr>
      <w:proofErr w:type="gramStart"/>
      <w:r w:rsidRPr="00FE5AD2">
        <w:rPr>
          <w:rFonts w:cs="Arial"/>
          <w:sz w:val="24"/>
          <w:szCs w:val="24"/>
        </w:rPr>
        <w:t>9.1</w:t>
      </w:r>
      <w:r w:rsidR="00C11732">
        <w:rPr>
          <w:rFonts w:cs="Arial"/>
          <w:sz w:val="24"/>
          <w:szCs w:val="24"/>
        </w:rPr>
        <w:t>3</w:t>
      </w:r>
      <w:r w:rsidR="005F1D4C">
        <w:rPr>
          <w:rFonts w:cs="Arial"/>
          <w:sz w:val="24"/>
          <w:szCs w:val="24"/>
        </w:rPr>
        <w:t xml:space="preserve"> </w:t>
      </w:r>
      <w:r w:rsidR="00DD2EBA">
        <w:rPr>
          <w:rFonts w:cs="Arial"/>
          <w:sz w:val="24"/>
          <w:szCs w:val="24"/>
        </w:rPr>
        <w:t>Encerrada</w:t>
      </w:r>
      <w:proofErr w:type="gramEnd"/>
      <w:r w:rsidR="00F91052" w:rsidRPr="00F85DB4">
        <w:rPr>
          <w:rFonts w:cs="Arial"/>
          <w:sz w:val="24"/>
          <w:szCs w:val="24"/>
        </w:rPr>
        <w:t xml:space="preserve"> a etapa de lances, o licitante classificado em 1º lugar deverá encaminhar sua proposta comercial </w:t>
      </w:r>
      <w:r w:rsidR="00F91052">
        <w:rPr>
          <w:rFonts w:cs="Arial"/>
          <w:sz w:val="24"/>
          <w:szCs w:val="24"/>
        </w:rPr>
        <w:t>na forma estabelecida no Capítulo 5 deste Edital</w:t>
      </w:r>
      <w:r w:rsidR="00E014D4">
        <w:rPr>
          <w:rFonts w:cs="Arial"/>
          <w:sz w:val="24"/>
          <w:szCs w:val="24"/>
        </w:rPr>
        <w:t>.</w:t>
      </w:r>
    </w:p>
    <w:p w:rsidR="00B41EF6" w:rsidRPr="00FE5AD2" w:rsidRDefault="00E014D4" w:rsidP="005F1D4C">
      <w:pPr>
        <w:spacing w:before="120" w:line="360" w:lineRule="auto"/>
        <w:rPr>
          <w:rFonts w:cs="Arial"/>
          <w:sz w:val="24"/>
          <w:szCs w:val="24"/>
        </w:rPr>
      </w:pPr>
      <w:r>
        <w:rPr>
          <w:rFonts w:cs="Arial"/>
          <w:sz w:val="24"/>
          <w:szCs w:val="24"/>
        </w:rPr>
        <w:t>9.1</w:t>
      </w:r>
      <w:r w:rsidR="00C11732">
        <w:rPr>
          <w:rFonts w:cs="Arial"/>
          <w:sz w:val="24"/>
          <w:szCs w:val="24"/>
        </w:rPr>
        <w:t>4</w:t>
      </w:r>
      <w:r w:rsidR="005F1D4C">
        <w:rPr>
          <w:rFonts w:cs="Arial"/>
          <w:sz w:val="24"/>
          <w:szCs w:val="24"/>
        </w:rPr>
        <w:t xml:space="preserve"> </w:t>
      </w:r>
      <w:proofErr w:type="gramStart"/>
      <w:r>
        <w:rPr>
          <w:rFonts w:cs="Arial"/>
          <w:sz w:val="24"/>
          <w:szCs w:val="24"/>
        </w:rPr>
        <w:t>Dar-se-á</w:t>
      </w:r>
      <w:proofErr w:type="gramEnd"/>
      <w:r>
        <w:rPr>
          <w:rFonts w:cs="Arial"/>
          <w:sz w:val="24"/>
          <w:szCs w:val="24"/>
        </w:rPr>
        <w:t xml:space="preserve"> então, início</w:t>
      </w:r>
      <w:r w:rsidR="00B41EF6" w:rsidRPr="00FE5AD2">
        <w:rPr>
          <w:rFonts w:cs="Arial"/>
          <w:sz w:val="24"/>
          <w:szCs w:val="24"/>
        </w:rPr>
        <w:t xml:space="preserve"> a fase de ACEITAÇÃO das propostas, realizada conforme a seguir:</w:t>
      </w:r>
    </w:p>
    <w:p w:rsidR="00B41EF6" w:rsidRPr="00FE5AD2" w:rsidRDefault="00B41EF6" w:rsidP="005F1D4C">
      <w:pPr>
        <w:spacing w:before="120" w:line="360" w:lineRule="auto"/>
        <w:rPr>
          <w:rFonts w:cs="Arial"/>
          <w:sz w:val="24"/>
          <w:szCs w:val="24"/>
        </w:rPr>
      </w:pPr>
      <w:r w:rsidRPr="00FE5AD2">
        <w:rPr>
          <w:rFonts w:cs="Arial"/>
          <w:sz w:val="24"/>
          <w:szCs w:val="24"/>
        </w:rPr>
        <w:t>9.1</w:t>
      </w:r>
      <w:r w:rsidR="00C11732">
        <w:rPr>
          <w:rFonts w:cs="Arial"/>
          <w:sz w:val="24"/>
          <w:szCs w:val="24"/>
        </w:rPr>
        <w:t>4</w:t>
      </w:r>
      <w:r w:rsidRPr="00FE5AD2">
        <w:rPr>
          <w:rFonts w:cs="Arial"/>
          <w:sz w:val="24"/>
          <w:szCs w:val="24"/>
        </w:rPr>
        <w:t>.1</w:t>
      </w:r>
      <w:r w:rsidRPr="00FE5AD2">
        <w:rPr>
          <w:rFonts w:cs="Arial"/>
          <w:sz w:val="24"/>
          <w:szCs w:val="24"/>
        </w:rPr>
        <w:tab/>
      </w:r>
      <w:r w:rsidR="00F91052" w:rsidRPr="00F85DB4">
        <w:rPr>
          <w:rFonts w:cs="Arial"/>
          <w:sz w:val="24"/>
          <w:szCs w:val="24"/>
        </w:rPr>
        <w:t xml:space="preserve">O (a) Pregoeiro (a) poderá encaminhar contraproposta diretamente </w:t>
      </w:r>
      <w:r w:rsidR="00F91052">
        <w:rPr>
          <w:rFonts w:cs="Arial"/>
          <w:sz w:val="24"/>
          <w:szCs w:val="24"/>
        </w:rPr>
        <w:t>ao</w:t>
      </w:r>
      <w:r w:rsidR="00F91052" w:rsidRPr="00F85DB4">
        <w:rPr>
          <w:rFonts w:cs="Arial"/>
          <w:sz w:val="24"/>
          <w:szCs w:val="24"/>
        </w:rPr>
        <w:t xml:space="preserve"> licitante que tiver apresentado o lance de menor preço, para que possa ser obtida a melhor proposta, bem como decidir sobre sua aceitação</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t>9.1</w:t>
      </w:r>
      <w:r w:rsidR="00C11732">
        <w:rPr>
          <w:rFonts w:cs="Arial"/>
          <w:sz w:val="24"/>
          <w:szCs w:val="24"/>
        </w:rPr>
        <w:t>4</w:t>
      </w:r>
      <w:r w:rsidRPr="00FE5AD2">
        <w:rPr>
          <w:rFonts w:cs="Arial"/>
          <w:sz w:val="24"/>
          <w:szCs w:val="24"/>
        </w:rPr>
        <w:t>.2</w:t>
      </w:r>
      <w:r w:rsidRPr="00FE5AD2">
        <w:rPr>
          <w:rFonts w:cs="Arial"/>
          <w:sz w:val="24"/>
          <w:szCs w:val="24"/>
        </w:rPr>
        <w:tab/>
        <w:t xml:space="preserve">Quando necessário, </w:t>
      </w:r>
      <w:proofErr w:type="gramStart"/>
      <w:r w:rsidRPr="00FE5AD2">
        <w:rPr>
          <w:rFonts w:cs="Arial"/>
          <w:sz w:val="24"/>
          <w:szCs w:val="24"/>
        </w:rPr>
        <w:t>o(</w:t>
      </w:r>
      <w:proofErr w:type="gramEnd"/>
      <w:r w:rsidRPr="00FE5AD2">
        <w:rPr>
          <w:rFonts w:cs="Arial"/>
          <w:sz w:val="24"/>
          <w:szCs w:val="24"/>
        </w:rPr>
        <w:t xml:space="preserve">a) Pregoeiro(a) poderá estabelecer prazo para que o licitante demonstre a </w:t>
      </w:r>
      <w:proofErr w:type="spellStart"/>
      <w:r w:rsidRPr="00FE5AD2">
        <w:rPr>
          <w:rFonts w:cs="Arial"/>
          <w:sz w:val="24"/>
          <w:szCs w:val="24"/>
        </w:rPr>
        <w:t>exequibilidade</w:t>
      </w:r>
      <w:proofErr w:type="spellEnd"/>
      <w:r w:rsidRPr="00FE5AD2">
        <w:rPr>
          <w:rFonts w:cs="Arial"/>
          <w:sz w:val="24"/>
          <w:szCs w:val="24"/>
        </w:rPr>
        <w:t xml:space="preserve"> de seus preços por meio de documentos.</w:t>
      </w:r>
    </w:p>
    <w:p w:rsidR="00B41EF6" w:rsidRPr="00FE5AD2" w:rsidRDefault="00B41EF6" w:rsidP="005F1D4C">
      <w:pPr>
        <w:spacing w:before="120" w:line="360" w:lineRule="auto"/>
        <w:rPr>
          <w:rFonts w:cs="Arial"/>
          <w:sz w:val="24"/>
          <w:szCs w:val="24"/>
        </w:rPr>
      </w:pPr>
      <w:r w:rsidRPr="00FE5AD2">
        <w:rPr>
          <w:rFonts w:cs="Arial"/>
          <w:sz w:val="24"/>
          <w:szCs w:val="24"/>
        </w:rPr>
        <w:t>9.1</w:t>
      </w:r>
      <w:r w:rsidR="00C11732">
        <w:rPr>
          <w:rFonts w:cs="Arial"/>
          <w:sz w:val="24"/>
          <w:szCs w:val="24"/>
        </w:rPr>
        <w:t>4</w:t>
      </w:r>
      <w:r w:rsidRPr="00FE5AD2">
        <w:rPr>
          <w:rFonts w:cs="Arial"/>
          <w:sz w:val="24"/>
          <w:szCs w:val="24"/>
        </w:rPr>
        <w:t>.3</w:t>
      </w:r>
      <w:r w:rsidRPr="00FE5AD2">
        <w:rPr>
          <w:rFonts w:cs="Arial"/>
          <w:sz w:val="24"/>
          <w:szCs w:val="24"/>
        </w:rPr>
        <w:tab/>
        <w:t xml:space="preserve">Não sendo possível iniciar a etapa de negociação e aceitação logo após o término da fase de lances, </w:t>
      </w:r>
      <w:proofErr w:type="gramStart"/>
      <w:r w:rsidRPr="00FE5AD2">
        <w:rPr>
          <w:rFonts w:cs="Arial"/>
          <w:sz w:val="24"/>
          <w:szCs w:val="24"/>
        </w:rPr>
        <w:t>o(</w:t>
      </w:r>
      <w:proofErr w:type="gramEnd"/>
      <w:r w:rsidRPr="00FE5AD2">
        <w:rPr>
          <w:rFonts w:cs="Arial"/>
          <w:sz w:val="24"/>
          <w:szCs w:val="24"/>
        </w:rPr>
        <w:t xml:space="preserve">a) Pregoeiro(a) poderá suspender a sessão, divulgando a data e horário para retorno </w:t>
      </w:r>
      <w:r w:rsidR="00A8520C">
        <w:rPr>
          <w:rFonts w:cs="Arial"/>
          <w:sz w:val="24"/>
          <w:szCs w:val="24"/>
        </w:rPr>
        <w:t>no</w:t>
      </w:r>
      <w:r w:rsidRPr="00FE5AD2">
        <w:rPr>
          <w:rFonts w:cs="Arial"/>
          <w:sz w:val="24"/>
          <w:szCs w:val="24"/>
        </w:rPr>
        <w:t xml:space="preserve"> </w:t>
      </w:r>
      <w:r w:rsidRPr="00FE5AD2">
        <w:rPr>
          <w:rFonts w:cs="Arial"/>
          <w:i/>
          <w:sz w:val="24"/>
          <w:szCs w:val="24"/>
        </w:rPr>
        <w:t xml:space="preserve">chat </w:t>
      </w:r>
      <w:r w:rsidRPr="00FE5AD2">
        <w:rPr>
          <w:rFonts w:cs="Arial"/>
          <w:sz w:val="24"/>
          <w:szCs w:val="24"/>
        </w:rPr>
        <w:t>disponível a tod</w:t>
      </w:r>
      <w:r w:rsidR="005F1D4C">
        <w:rPr>
          <w:rFonts w:cs="Arial"/>
          <w:sz w:val="24"/>
          <w:szCs w:val="24"/>
        </w:rPr>
        <w:t>os o</w:t>
      </w:r>
      <w:r w:rsidRPr="00FE5AD2">
        <w:rPr>
          <w:rFonts w:cs="Arial"/>
          <w:sz w:val="24"/>
          <w:szCs w:val="24"/>
        </w:rPr>
        <w:t xml:space="preserve">s licitantes no </w:t>
      </w:r>
      <w:r w:rsidR="00C11732" w:rsidRPr="00C11732">
        <w:rPr>
          <w:rFonts w:cs="Arial"/>
          <w:i/>
          <w:sz w:val="24"/>
          <w:szCs w:val="24"/>
        </w:rPr>
        <w:t>Portal de Compras Governamentais</w:t>
      </w:r>
      <w:r w:rsidRPr="00FE5AD2">
        <w:rPr>
          <w:rFonts w:cs="Arial"/>
          <w:sz w:val="24"/>
          <w:szCs w:val="24"/>
        </w:rPr>
        <w:t>.</w:t>
      </w:r>
    </w:p>
    <w:p w:rsidR="00B41EF6" w:rsidRPr="00FE5AD2" w:rsidRDefault="00B41EF6" w:rsidP="005F1D4C">
      <w:pPr>
        <w:spacing w:before="120" w:line="360" w:lineRule="auto"/>
        <w:rPr>
          <w:rFonts w:cs="Arial"/>
          <w:sz w:val="24"/>
          <w:szCs w:val="24"/>
        </w:rPr>
      </w:pPr>
      <w:r w:rsidRPr="00FE5AD2">
        <w:rPr>
          <w:rFonts w:cs="Arial"/>
          <w:sz w:val="24"/>
          <w:szCs w:val="24"/>
        </w:rPr>
        <w:t>9.1</w:t>
      </w:r>
      <w:r w:rsidR="00343875">
        <w:rPr>
          <w:rFonts w:cs="Arial"/>
          <w:sz w:val="24"/>
          <w:szCs w:val="24"/>
        </w:rPr>
        <w:t>4</w:t>
      </w:r>
      <w:r w:rsidRPr="00FE5AD2">
        <w:rPr>
          <w:rFonts w:cs="Arial"/>
          <w:sz w:val="24"/>
          <w:szCs w:val="24"/>
        </w:rPr>
        <w:t>.</w:t>
      </w:r>
      <w:r w:rsidR="0041473E">
        <w:rPr>
          <w:rFonts w:cs="Arial"/>
          <w:sz w:val="24"/>
          <w:szCs w:val="24"/>
        </w:rPr>
        <w:t>4</w:t>
      </w:r>
      <w:r w:rsidRPr="00FE5AD2">
        <w:rPr>
          <w:rFonts w:cs="Arial"/>
          <w:sz w:val="24"/>
          <w:szCs w:val="24"/>
        </w:rPr>
        <w:tab/>
      </w:r>
      <w:proofErr w:type="gramStart"/>
      <w:r w:rsidRPr="00FE5AD2">
        <w:rPr>
          <w:rFonts w:cs="Arial"/>
          <w:sz w:val="24"/>
          <w:szCs w:val="24"/>
        </w:rPr>
        <w:t>O(</w:t>
      </w:r>
      <w:proofErr w:type="gramEnd"/>
      <w:r w:rsidRPr="00FE5AD2">
        <w:rPr>
          <w:rFonts w:cs="Arial"/>
          <w:sz w:val="24"/>
          <w:szCs w:val="24"/>
        </w:rPr>
        <w:t>A) Pregoeiro(a) poderá estabelecer um tempo máximo para manifestação d</w:t>
      </w:r>
      <w:r w:rsidR="00F91052">
        <w:rPr>
          <w:rFonts w:cs="Arial"/>
          <w:sz w:val="24"/>
          <w:szCs w:val="24"/>
        </w:rPr>
        <w:t>o</w:t>
      </w:r>
      <w:r w:rsidRPr="00FE5AD2">
        <w:rPr>
          <w:rFonts w:cs="Arial"/>
          <w:sz w:val="24"/>
          <w:szCs w:val="24"/>
        </w:rPr>
        <w:t xml:space="preserve"> licitante no </w:t>
      </w:r>
      <w:r w:rsidRPr="00FE5AD2">
        <w:rPr>
          <w:rFonts w:cs="Arial"/>
          <w:i/>
          <w:sz w:val="24"/>
          <w:szCs w:val="24"/>
        </w:rPr>
        <w:t>chat</w:t>
      </w:r>
      <w:r w:rsidRPr="00FE5AD2">
        <w:rPr>
          <w:rFonts w:cs="Arial"/>
          <w:sz w:val="24"/>
          <w:szCs w:val="24"/>
        </w:rPr>
        <w:t xml:space="preserve"> do </w:t>
      </w:r>
      <w:r w:rsidR="00343875" w:rsidRPr="00C11732">
        <w:rPr>
          <w:rFonts w:cs="Arial"/>
          <w:i/>
          <w:sz w:val="24"/>
          <w:szCs w:val="24"/>
        </w:rPr>
        <w:t>Portal de Compras Governamentais</w:t>
      </w:r>
      <w:r w:rsidRPr="00FE5AD2">
        <w:rPr>
          <w:rFonts w:cs="Arial"/>
          <w:sz w:val="24"/>
          <w:szCs w:val="24"/>
        </w:rPr>
        <w:t>, quando este for convocado para apresentação de proposta / negociaç</w:t>
      </w:r>
      <w:r w:rsidR="00DD2EBA">
        <w:rPr>
          <w:rFonts w:cs="Arial"/>
          <w:sz w:val="24"/>
          <w:szCs w:val="24"/>
        </w:rPr>
        <w:t>ão</w:t>
      </w:r>
      <w:r w:rsidRPr="00FE5AD2">
        <w:rPr>
          <w:rFonts w:cs="Arial"/>
          <w:sz w:val="24"/>
          <w:szCs w:val="24"/>
        </w:rPr>
        <w:t xml:space="preserve"> </w:t>
      </w:r>
      <w:r w:rsidR="00F91052" w:rsidRPr="00F85DB4">
        <w:rPr>
          <w:rFonts w:cs="Arial"/>
          <w:sz w:val="24"/>
          <w:szCs w:val="24"/>
        </w:rPr>
        <w:t>(</w:t>
      </w:r>
      <w:r w:rsidR="00F91052">
        <w:rPr>
          <w:rFonts w:cs="Arial"/>
          <w:sz w:val="24"/>
          <w:szCs w:val="24"/>
        </w:rPr>
        <w:t>de acordo</w:t>
      </w:r>
      <w:r w:rsidR="00F91052" w:rsidRPr="00F85DB4">
        <w:rPr>
          <w:rFonts w:cs="Arial"/>
          <w:sz w:val="24"/>
          <w:szCs w:val="24"/>
        </w:rPr>
        <w:t xml:space="preserve"> com a fase em que o pregão se encontrar)</w:t>
      </w:r>
      <w:r w:rsidRPr="00FE5AD2">
        <w:rPr>
          <w:rFonts w:cs="Arial"/>
          <w:sz w:val="24"/>
          <w:szCs w:val="24"/>
        </w:rPr>
        <w:t xml:space="preserve">. Caso não haja manifestação dentro do prazo estabelecido, </w:t>
      </w:r>
      <w:r w:rsidR="00F91052">
        <w:rPr>
          <w:rFonts w:cs="Arial"/>
          <w:sz w:val="24"/>
          <w:szCs w:val="24"/>
        </w:rPr>
        <w:t>o</w:t>
      </w:r>
      <w:r w:rsidRPr="00FE5AD2">
        <w:rPr>
          <w:rFonts w:cs="Arial"/>
          <w:sz w:val="24"/>
          <w:szCs w:val="24"/>
        </w:rPr>
        <w:t xml:space="preserve"> licitante será considerado desistente, sendo convocad</w:t>
      </w:r>
      <w:r w:rsidR="00F91052">
        <w:rPr>
          <w:rFonts w:cs="Arial"/>
          <w:sz w:val="24"/>
          <w:szCs w:val="24"/>
        </w:rPr>
        <w:t>o</w:t>
      </w:r>
      <w:r w:rsidRPr="00FE5AD2">
        <w:rPr>
          <w:rFonts w:cs="Arial"/>
          <w:sz w:val="24"/>
          <w:szCs w:val="24"/>
        </w:rPr>
        <w:t xml:space="preserve"> </w:t>
      </w:r>
      <w:r w:rsidR="00F91052">
        <w:rPr>
          <w:rFonts w:cs="Arial"/>
          <w:sz w:val="24"/>
          <w:szCs w:val="24"/>
        </w:rPr>
        <w:t>o</w:t>
      </w:r>
      <w:r w:rsidRPr="00FE5AD2">
        <w:rPr>
          <w:rFonts w:cs="Arial"/>
          <w:sz w:val="24"/>
          <w:szCs w:val="24"/>
        </w:rPr>
        <w:t xml:space="preserve"> próxim</w:t>
      </w:r>
      <w:r w:rsidR="00F91052">
        <w:rPr>
          <w:rFonts w:cs="Arial"/>
          <w:sz w:val="24"/>
          <w:szCs w:val="24"/>
        </w:rPr>
        <w:t>o</w:t>
      </w:r>
      <w:r w:rsidRPr="00FE5AD2">
        <w:rPr>
          <w:rFonts w:cs="Arial"/>
          <w:sz w:val="24"/>
          <w:szCs w:val="24"/>
        </w:rPr>
        <w:t xml:space="preserve"> licitante, na ordem de classificação, para atender ao exigido </w:t>
      </w:r>
      <w:proofErr w:type="gramStart"/>
      <w:r w:rsidRPr="00FE5AD2">
        <w:rPr>
          <w:rFonts w:cs="Arial"/>
          <w:sz w:val="24"/>
          <w:szCs w:val="24"/>
        </w:rPr>
        <w:t>pelo(</w:t>
      </w:r>
      <w:proofErr w:type="gramEnd"/>
      <w:r w:rsidRPr="00FE5AD2">
        <w:rPr>
          <w:rFonts w:cs="Arial"/>
          <w:sz w:val="24"/>
          <w:szCs w:val="24"/>
        </w:rPr>
        <w:t xml:space="preserve">a) Pregoeiro (a) no </w:t>
      </w:r>
      <w:r w:rsidRPr="00FE5AD2">
        <w:rPr>
          <w:rFonts w:cs="Arial"/>
          <w:i/>
          <w:sz w:val="24"/>
          <w:szCs w:val="24"/>
        </w:rPr>
        <w:t>chat</w:t>
      </w:r>
      <w:r w:rsidRPr="00FE5AD2">
        <w:rPr>
          <w:rFonts w:cs="Arial"/>
          <w:sz w:val="24"/>
          <w:szCs w:val="24"/>
        </w:rPr>
        <w:t>.</w:t>
      </w:r>
    </w:p>
    <w:p w:rsidR="00B41EF6" w:rsidRPr="00FE5AD2" w:rsidRDefault="00B41EF6" w:rsidP="00F35B2B">
      <w:pPr>
        <w:spacing w:before="120" w:line="360" w:lineRule="auto"/>
        <w:rPr>
          <w:sz w:val="24"/>
          <w:szCs w:val="24"/>
        </w:rPr>
      </w:pPr>
      <w:r w:rsidRPr="00FE5AD2">
        <w:rPr>
          <w:rFonts w:cs="Arial"/>
          <w:sz w:val="24"/>
          <w:szCs w:val="24"/>
        </w:rPr>
        <w:t>9.1</w:t>
      </w:r>
      <w:r w:rsidR="00343875">
        <w:rPr>
          <w:rFonts w:cs="Arial"/>
          <w:sz w:val="24"/>
          <w:szCs w:val="24"/>
        </w:rPr>
        <w:t>5</w:t>
      </w:r>
      <w:r w:rsidR="00F35B2B">
        <w:rPr>
          <w:rFonts w:cs="Arial"/>
          <w:sz w:val="24"/>
          <w:szCs w:val="24"/>
        </w:rPr>
        <w:t xml:space="preserve"> </w:t>
      </w:r>
      <w:r w:rsidR="00F91052" w:rsidRPr="00F85DB4">
        <w:rPr>
          <w:rFonts w:cs="Arial"/>
          <w:sz w:val="24"/>
          <w:szCs w:val="24"/>
        </w:rPr>
        <w:t xml:space="preserve">Sendo aceitável a oferta de menor preço, o(s) licitante(s) classificado(s) em 1º lugar </w:t>
      </w:r>
      <w:proofErr w:type="gramStart"/>
      <w:r w:rsidR="00F91052" w:rsidRPr="00F85DB4">
        <w:rPr>
          <w:rFonts w:cs="Arial"/>
          <w:sz w:val="24"/>
          <w:szCs w:val="24"/>
        </w:rPr>
        <w:t>deverá(</w:t>
      </w:r>
      <w:proofErr w:type="gramEnd"/>
      <w:r w:rsidR="00F91052" w:rsidRPr="00F85DB4">
        <w:rPr>
          <w:rFonts w:cs="Arial"/>
          <w:sz w:val="24"/>
          <w:szCs w:val="24"/>
        </w:rPr>
        <w:t>ao) encaminhar ao(a) Pregoeiro(a), sob pena de desclassificação</w:t>
      </w:r>
      <w:r w:rsidR="00F91052">
        <w:rPr>
          <w:rFonts w:cs="Arial"/>
          <w:sz w:val="24"/>
          <w:szCs w:val="24"/>
        </w:rPr>
        <w:t xml:space="preserve"> / inabilitação</w:t>
      </w:r>
      <w:r w:rsidR="004070D1" w:rsidRPr="004070D1">
        <w:rPr>
          <w:rFonts w:cs="Arial"/>
          <w:sz w:val="24"/>
          <w:szCs w:val="24"/>
        </w:rPr>
        <w:t>:</w:t>
      </w:r>
    </w:p>
    <w:p w:rsidR="00E014D4" w:rsidRPr="00315AFC" w:rsidRDefault="00E014D4" w:rsidP="00F35B2B">
      <w:pPr>
        <w:spacing w:before="120" w:line="360" w:lineRule="auto"/>
        <w:rPr>
          <w:sz w:val="24"/>
          <w:szCs w:val="24"/>
        </w:rPr>
      </w:pPr>
      <w:r w:rsidRPr="00315AFC">
        <w:rPr>
          <w:sz w:val="24"/>
          <w:szCs w:val="24"/>
        </w:rPr>
        <w:lastRenderedPageBreak/>
        <w:t>9.1</w:t>
      </w:r>
      <w:r w:rsidR="00343875" w:rsidRPr="00315AFC">
        <w:rPr>
          <w:sz w:val="24"/>
          <w:szCs w:val="24"/>
        </w:rPr>
        <w:t>5</w:t>
      </w:r>
      <w:r w:rsidRPr="00315AFC">
        <w:rPr>
          <w:sz w:val="24"/>
          <w:szCs w:val="24"/>
        </w:rPr>
        <w:t>.1</w:t>
      </w:r>
      <w:r w:rsidR="00F35B2B">
        <w:rPr>
          <w:sz w:val="24"/>
          <w:szCs w:val="24"/>
        </w:rPr>
        <w:t xml:space="preserve"> </w:t>
      </w:r>
      <w:r w:rsidR="00F91052" w:rsidRPr="00315AFC">
        <w:rPr>
          <w:sz w:val="24"/>
          <w:szCs w:val="24"/>
        </w:rPr>
        <w:t xml:space="preserve">A Documentação de Habilitação prevista no Capítulo </w:t>
      </w:r>
      <w:r w:rsidR="00295BC5">
        <w:rPr>
          <w:sz w:val="24"/>
          <w:szCs w:val="24"/>
        </w:rPr>
        <w:t>6</w:t>
      </w:r>
      <w:r w:rsidR="00F91052" w:rsidRPr="00315AFC">
        <w:rPr>
          <w:sz w:val="24"/>
          <w:szCs w:val="24"/>
        </w:rPr>
        <w:t xml:space="preserve"> e a Proposta Comercial</w:t>
      </w:r>
      <w:r w:rsidR="00F91052">
        <w:rPr>
          <w:sz w:val="24"/>
          <w:szCs w:val="24"/>
        </w:rPr>
        <w:t xml:space="preserve"> ajustada ao preço final</w:t>
      </w:r>
      <w:r w:rsidR="00F91052" w:rsidRPr="00315AFC">
        <w:rPr>
          <w:sz w:val="24"/>
          <w:szCs w:val="24"/>
        </w:rPr>
        <w:t xml:space="preserve">, </w:t>
      </w:r>
      <w:r w:rsidR="00F91052">
        <w:rPr>
          <w:sz w:val="24"/>
          <w:szCs w:val="24"/>
        </w:rPr>
        <w:t xml:space="preserve">que deverão ser recebidas </w:t>
      </w:r>
      <w:r w:rsidR="00F91052" w:rsidRPr="00315AFC">
        <w:rPr>
          <w:sz w:val="24"/>
          <w:szCs w:val="24"/>
        </w:rPr>
        <w:t xml:space="preserve">no prazo de 2 (horas) horas após a solicitação </w:t>
      </w:r>
      <w:proofErr w:type="gramStart"/>
      <w:r w:rsidR="00F91052" w:rsidRPr="00315AFC">
        <w:rPr>
          <w:sz w:val="24"/>
          <w:szCs w:val="24"/>
        </w:rPr>
        <w:t>do(</w:t>
      </w:r>
      <w:proofErr w:type="gramEnd"/>
      <w:r w:rsidR="00F91052" w:rsidRPr="00315AFC">
        <w:rPr>
          <w:sz w:val="24"/>
          <w:szCs w:val="24"/>
        </w:rPr>
        <w:t>a) Pregoeiro(a)</w:t>
      </w:r>
      <w:r w:rsidR="00F91052">
        <w:rPr>
          <w:sz w:val="24"/>
          <w:szCs w:val="24"/>
        </w:rPr>
        <w:t>.</w:t>
      </w:r>
    </w:p>
    <w:p w:rsidR="00F91052" w:rsidRPr="00F85DB4" w:rsidRDefault="00F91052" w:rsidP="00E52C78">
      <w:pPr>
        <w:tabs>
          <w:tab w:val="left" w:pos="567"/>
        </w:tabs>
        <w:spacing w:before="120" w:line="360" w:lineRule="auto"/>
        <w:ind w:left="567" w:hanging="283"/>
        <w:rPr>
          <w:sz w:val="24"/>
          <w:szCs w:val="24"/>
        </w:rPr>
      </w:pPr>
      <w:r>
        <w:rPr>
          <w:sz w:val="24"/>
          <w:szCs w:val="24"/>
        </w:rPr>
        <w:t>a) Os documentos deverão ser encaminhados por uma das formas disponíveis (</w:t>
      </w:r>
      <w:r w:rsidRPr="001A5F59">
        <w:rPr>
          <w:sz w:val="24"/>
          <w:szCs w:val="24"/>
        </w:rPr>
        <w:t xml:space="preserve">e-mail </w:t>
      </w:r>
      <w:hyperlink r:id="rId25" w:history="1">
        <w:r w:rsidRPr="001A5F59">
          <w:rPr>
            <w:rStyle w:val="Hyperlink"/>
            <w:color w:val="auto"/>
            <w:sz w:val="24"/>
            <w:szCs w:val="24"/>
          </w:rPr>
          <w:t>licita@cesama.com.br</w:t>
        </w:r>
      </w:hyperlink>
      <w:r w:rsidRPr="001A5F59">
        <w:rPr>
          <w:sz w:val="24"/>
          <w:szCs w:val="24"/>
        </w:rPr>
        <w:t xml:space="preserve">, ou outro informado </w:t>
      </w:r>
      <w:proofErr w:type="gramStart"/>
      <w:r w:rsidRPr="001A5F59">
        <w:rPr>
          <w:sz w:val="24"/>
          <w:szCs w:val="24"/>
        </w:rPr>
        <w:t>pelo(</w:t>
      </w:r>
      <w:proofErr w:type="gramEnd"/>
      <w:r w:rsidRPr="001A5F59">
        <w:rPr>
          <w:sz w:val="24"/>
          <w:szCs w:val="24"/>
        </w:rPr>
        <w:t xml:space="preserve">a) Pregoeiro(a) no </w:t>
      </w:r>
      <w:r w:rsidRPr="001A5F59">
        <w:rPr>
          <w:i/>
          <w:sz w:val="24"/>
          <w:szCs w:val="24"/>
        </w:rPr>
        <w:t>chat</w:t>
      </w:r>
      <w:r w:rsidRPr="001A5F59">
        <w:rPr>
          <w:sz w:val="24"/>
          <w:szCs w:val="24"/>
        </w:rPr>
        <w:t xml:space="preserve"> da sessão, </w:t>
      </w:r>
      <w:r>
        <w:rPr>
          <w:sz w:val="24"/>
          <w:szCs w:val="24"/>
        </w:rPr>
        <w:t xml:space="preserve">fax (32) 3692-9202 ou como anexo no sistema), de acordo com o solicitado pelo(a) Pregoeiro(a) no </w:t>
      </w:r>
      <w:r w:rsidRPr="00234CB0">
        <w:rPr>
          <w:i/>
          <w:sz w:val="24"/>
          <w:szCs w:val="24"/>
        </w:rPr>
        <w:t>chat</w:t>
      </w:r>
      <w:r>
        <w:rPr>
          <w:sz w:val="24"/>
          <w:szCs w:val="24"/>
        </w:rPr>
        <w:t xml:space="preserve"> do sistema eletrônico;</w:t>
      </w:r>
    </w:p>
    <w:p w:rsidR="00F91052" w:rsidRPr="00F85DB4" w:rsidRDefault="00F91052" w:rsidP="00E52C78">
      <w:pPr>
        <w:tabs>
          <w:tab w:val="left" w:pos="567"/>
        </w:tabs>
        <w:spacing w:before="120" w:line="360" w:lineRule="auto"/>
        <w:ind w:left="567" w:hanging="283"/>
        <w:rPr>
          <w:sz w:val="24"/>
          <w:szCs w:val="24"/>
        </w:rPr>
      </w:pPr>
      <w:r>
        <w:rPr>
          <w:sz w:val="24"/>
          <w:szCs w:val="24"/>
        </w:rPr>
        <w:t>b</w:t>
      </w:r>
      <w:r w:rsidRPr="00F85DB4">
        <w:rPr>
          <w:sz w:val="24"/>
          <w:szCs w:val="24"/>
        </w:rPr>
        <w:t xml:space="preserve">) Impugnado algum documento pelas demais empresas participantes, </w:t>
      </w:r>
      <w:r>
        <w:rPr>
          <w:sz w:val="24"/>
          <w:szCs w:val="24"/>
        </w:rPr>
        <w:t>o</w:t>
      </w:r>
      <w:r w:rsidRPr="00F85DB4">
        <w:rPr>
          <w:sz w:val="24"/>
          <w:szCs w:val="24"/>
        </w:rPr>
        <w:t xml:space="preserve"> licitante deverá produzir prova de sua exatidão, em prazo a ser definido </w:t>
      </w:r>
      <w:proofErr w:type="gramStart"/>
      <w:r w:rsidRPr="00F85DB4">
        <w:rPr>
          <w:sz w:val="24"/>
          <w:szCs w:val="24"/>
        </w:rPr>
        <w:t>pelo(</w:t>
      </w:r>
      <w:proofErr w:type="gramEnd"/>
      <w:r w:rsidRPr="00F85DB4">
        <w:rPr>
          <w:sz w:val="24"/>
          <w:szCs w:val="24"/>
        </w:rPr>
        <w:t>a) Pregoeiro(a) para cumprimento da diligência.</w:t>
      </w:r>
    </w:p>
    <w:p w:rsidR="00DB2ADB" w:rsidRDefault="00DD2EBA" w:rsidP="00E52C78">
      <w:pPr>
        <w:tabs>
          <w:tab w:val="left" w:pos="567"/>
        </w:tabs>
        <w:spacing w:before="120" w:line="360" w:lineRule="auto"/>
        <w:ind w:left="567" w:hanging="283"/>
        <w:rPr>
          <w:sz w:val="24"/>
          <w:szCs w:val="24"/>
        </w:rPr>
      </w:pPr>
      <w:proofErr w:type="gramStart"/>
      <w:r>
        <w:rPr>
          <w:sz w:val="24"/>
          <w:szCs w:val="24"/>
        </w:rPr>
        <w:t>c</w:t>
      </w:r>
      <w:r w:rsidR="00F91052">
        <w:rPr>
          <w:sz w:val="24"/>
          <w:szCs w:val="24"/>
        </w:rPr>
        <w:t>)</w:t>
      </w:r>
      <w:proofErr w:type="gramEnd"/>
      <w:r w:rsidR="00CD0D23">
        <w:rPr>
          <w:sz w:val="24"/>
          <w:szCs w:val="24"/>
        </w:rPr>
        <w:tab/>
      </w:r>
      <w:r w:rsidR="00F91052">
        <w:rPr>
          <w:sz w:val="24"/>
          <w:szCs w:val="24"/>
        </w:rPr>
        <w:t>O licitante poderá solicitar prorrogação do prazo de apresentação dos documentos elencados no item 9.15.1, desde que registrada sua justificativa para análise e decisão pelo(a) Pregoeiro(a).</w:t>
      </w:r>
    </w:p>
    <w:p w:rsidR="00B41EF6" w:rsidRDefault="00B41EF6" w:rsidP="00E52C78">
      <w:pPr>
        <w:spacing w:before="120" w:line="360" w:lineRule="auto"/>
        <w:rPr>
          <w:rFonts w:cs="Arial"/>
          <w:sz w:val="24"/>
          <w:szCs w:val="24"/>
        </w:rPr>
      </w:pPr>
      <w:r w:rsidRPr="00315CB0">
        <w:rPr>
          <w:rFonts w:cs="Arial"/>
          <w:sz w:val="24"/>
          <w:szCs w:val="24"/>
        </w:rPr>
        <w:t>9.1</w:t>
      </w:r>
      <w:r w:rsidR="00373FA4" w:rsidRPr="00315CB0">
        <w:rPr>
          <w:rFonts w:cs="Arial"/>
          <w:sz w:val="24"/>
          <w:szCs w:val="24"/>
        </w:rPr>
        <w:t>6</w:t>
      </w:r>
      <w:r w:rsidR="00CD0D23">
        <w:rPr>
          <w:rFonts w:cs="Arial"/>
          <w:sz w:val="24"/>
          <w:szCs w:val="24"/>
        </w:rPr>
        <w:t xml:space="preserve"> </w:t>
      </w:r>
      <w:r w:rsidR="00F91052">
        <w:rPr>
          <w:rFonts w:cs="Arial"/>
          <w:sz w:val="24"/>
          <w:szCs w:val="24"/>
        </w:rPr>
        <w:t>O</w:t>
      </w:r>
      <w:r w:rsidRPr="00315CB0">
        <w:rPr>
          <w:rFonts w:cs="Arial"/>
          <w:sz w:val="24"/>
          <w:szCs w:val="24"/>
        </w:rPr>
        <w:t xml:space="preserve"> licitante interessado em recorrer deverá manifestar, </w:t>
      </w:r>
      <w:r w:rsidRPr="00315CB0">
        <w:rPr>
          <w:rFonts w:cs="Arial"/>
          <w:b/>
          <w:sz w:val="24"/>
          <w:szCs w:val="24"/>
        </w:rPr>
        <w:t>motivadamente</w:t>
      </w:r>
      <w:r w:rsidRPr="00315CB0">
        <w:rPr>
          <w:rFonts w:cs="Arial"/>
          <w:sz w:val="24"/>
          <w:szCs w:val="24"/>
        </w:rPr>
        <w:t xml:space="preserve">, a </w:t>
      </w:r>
      <w:r w:rsidRPr="00315CB0">
        <w:rPr>
          <w:rFonts w:cs="Arial"/>
          <w:sz w:val="24"/>
          <w:szCs w:val="24"/>
          <w:u w:val="single"/>
        </w:rPr>
        <w:t>intenção de interpor recurso</w:t>
      </w:r>
      <w:r w:rsidRPr="00315CB0">
        <w:rPr>
          <w:rFonts w:cs="Arial"/>
          <w:sz w:val="24"/>
          <w:szCs w:val="24"/>
        </w:rPr>
        <w:t xml:space="preserve">, exclusivamente via sistema, </w:t>
      </w:r>
      <w:r w:rsidRPr="00E52C78">
        <w:rPr>
          <w:rFonts w:cs="Arial"/>
          <w:b/>
          <w:sz w:val="24"/>
          <w:szCs w:val="24"/>
        </w:rPr>
        <w:t xml:space="preserve">durante o tempo </w:t>
      </w:r>
      <w:r w:rsidR="00331747" w:rsidRPr="00E52C78">
        <w:rPr>
          <w:rFonts w:cs="Arial"/>
          <w:b/>
          <w:sz w:val="24"/>
          <w:szCs w:val="24"/>
        </w:rPr>
        <w:t>de 30 (trinta) minutos</w:t>
      </w:r>
      <w:r w:rsidR="00331747" w:rsidRPr="00315CB0">
        <w:rPr>
          <w:rFonts w:cs="Arial"/>
          <w:sz w:val="24"/>
          <w:szCs w:val="24"/>
        </w:rPr>
        <w:t xml:space="preserve"> </w:t>
      </w:r>
      <w:r w:rsidRPr="00315CB0">
        <w:rPr>
          <w:rFonts w:cs="Arial"/>
          <w:sz w:val="24"/>
          <w:szCs w:val="24"/>
        </w:rPr>
        <w:t xml:space="preserve">registrado </w:t>
      </w:r>
      <w:proofErr w:type="gramStart"/>
      <w:r w:rsidRPr="00315CB0">
        <w:rPr>
          <w:rFonts w:cs="Arial"/>
          <w:sz w:val="24"/>
          <w:szCs w:val="24"/>
        </w:rPr>
        <w:t>pelo(</w:t>
      </w:r>
      <w:proofErr w:type="gramEnd"/>
      <w:r w:rsidRPr="00315CB0">
        <w:rPr>
          <w:rFonts w:cs="Arial"/>
          <w:sz w:val="24"/>
          <w:szCs w:val="24"/>
        </w:rPr>
        <w:t xml:space="preserve">a) Pregoeiro(a) para tal ato, </w:t>
      </w:r>
      <w:r w:rsidRPr="00315CB0">
        <w:rPr>
          <w:rFonts w:cs="Arial"/>
          <w:b/>
          <w:sz w:val="24"/>
          <w:szCs w:val="24"/>
        </w:rPr>
        <w:t>sob pena de decadência do direito de recurso</w:t>
      </w:r>
      <w:r w:rsidRPr="00315CB0">
        <w:rPr>
          <w:rFonts w:cs="Arial"/>
          <w:sz w:val="24"/>
          <w:szCs w:val="24"/>
        </w:rPr>
        <w:t>.</w:t>
      </w:r>
    </w:p>
    <w:p w:rsidR="009E1D63" w:rsidRDefault="009E1D63" w:rsidP="00E52C78">
      <w:pPr>
        <w:spacing w:before="120" w:line="360" w:lineRule="auto"/>
        <w:rPr>
          <w:rFonts w:cs="Arial"/>
          <w:sz w:val="24"/>
          <w:szCs w:val="24"/>
        </w:rPr>
      </w:pPr>
      <w:r>
        <w:rPr>
          <w:rFonts w:cs="Arial"/>
          <w:sz w:val="24"/>
          <w:szCs w:val="24"/>
        </w:rPr>
        <w:t>9.1</w:t>
      </w:r>
      <w:r w:rsidR="00373FA4">
        <w:rPr>
          <w:rFonts w:cs="Arial"/>
          <w:sz w:val="24"/>
          <w:szCs w:val="24"/>
        </w:rPr>
        <w:t>6</w:t>
      </w:r>
      <w:r>
        <w:rPr>
          <w:rFonts w:cs="Arial"/>
          <w:sz w:val="24"/>
          <w:szCs w:val="24"/>
        </w:rPr>
        <w:t>.1</w:t>
      </w:r>
      <w:r>
        <w:rPr>
          <w:rFonts w:cs="Arial"/>
          <w:sz w:val="24"/>
          <w:szCs w:val="24"/>
        </w:rPr>
        <w:tab/>
      </w:r>
      <w:r w:rsidR="00F91052">
        <w:rPr>
          <w:rFonts w:cs="Arial"/>
          <w:sz w:val="24"/>
          <w:szCs w:val="24"/>
        </w:rPr>
        <w:t>O</w:t>
      </w:r>
      <w:r w:rsidRPr="009E1D63">
        <w:rPr>
          <w:rFonts w:cs="Arial"/>
          <w:sz w:val="24"/>
          <w:szCs w:val="24"/>
        </w:rPr>
        <w:t xml:space="preserve"> licitante cuja </w:t>
      </w:r>
      <w:r w:rsidR="00414773">
        <w:rPr>
          <w:rFonts w:cs="Arial"/>
          <w:sz w:val="24"/>
          <w:szCs w:val="24"/>
        </w:rPr>
        <w:t>p</w:t>
      </w:r>
      <w:r w:rsidRPr="009E1D63">
        <w:rPr>
          <w:rFonts w:cs="Arial"/>
          <w:sz w:val="24"/>
          <w:szCs w:val="24"/>
        </w:rPr>
        <w:t xml:space="preserve">roposta </w:t>
      </w:r>
      <w:r w:rsidR="00414773">
        <w:rPr>
          <w:rFonts w:cs="Arial"/>
          <w:sz w:val="24"/>
          <w:szCs w:val="24"/>
        </w:rPr>
        <w:t>c</w:t>
      </w:r>
      <w:r w:rsidRPr="009E1D63">
        <w:rPr>
          <w:rFonts w:cs="Arial"/>
          <w:sz w:val="24"/>
          <w:szCs w:val="24"/>
        </w:rPr>
        <w:t>omercial tenha sido desclassificada antes da etapa de lances, interessad</w:t>
      </w:r>
      <w:r w:rsidR="00F91052">
        <w:rPr>
          <w:rFonts w:cs="Arial"/>
          <w:sz w:val="24"/>
          <w:szCs w:val="24"/>
        </w:rPr>
        <w:t>o</w:t>
      </w:r>
      <w:r w:rsidRPr="009E1D63">
        <w:rPr>
          <w:rFonts w:cs="Arial"/>
          <w:sz w:val="24"/>
          <w:szCs w:val="24"/>
        </w:rPr>
        <w:t xml:space="preserve"> em recorrer, também deverá manifestar a sua intenção de interpor recurso.</w:t>
      </w:r>
    </w:p>
    <w:p w:rsidR="00B41EF6" w:rsidRPr="00FE5AD2" w:rsidRDefault="00B41EF6" w:rsidP="00E52C78">
      <w:pPr>
        <w:spacing w:before="120" w:line="360" w:lineRule="auto"/>
        <w:rPr>
          <w:rFonts w:cs="Arial"/>
          <w:sz w:val="24"/>
          <w:szCs w:val="24"/>
        </w:rPr>
      </w:pPr>
      <w:r w:rsidRPr="00FE5AD2">
        <w:rPr>
          <w:rFonts w:cs="Arial"/>
          <w:sz w:val="24"/>
          <w:szCs w:val="24"/>
        </w:rPr>
        <w:t>9.1</w:t>
      </w:r>
      <w:r w:rsidR="00373FA4">
        <w:rPr>
          <w:rFonts w:cs="Arial"/>
          <w:sz w:val="24"/>
          <w:szCs w:val="24"/>
        </w:rPr>
        <w:t>7</w:t>
      </w:r>
      <w:r w:rsidR="00E52C78">
        <w:rPr>
          <w:rFonts w:cs="Arial"/>
          <w:sz w:val="24"/>
          <w:szCs w:val="24"/>
        </w:rPr>
        <w:t xml:space="preserve"> </w:t>
      </w:r>
      <w:r w:rsidRPr="00FE5AD2">
        <w:rPr>
          <w:rFonts w:cs="Arial"/>
          <w:sz w:val="24"/>
          <w:szCs w:val="24"/>
        </w:rPr>
        <w:t>No caso de desclassificação da proposta de menor preço ou inabilitação d</w:t>
      </w:r>
      <w:r w:rsidR="00F91052">
        <w:rPr>
          <w:rFonts w:cs="Arial"/>
          <w:sz w:val="24"/>
          <w:szCs w:val="24"/>
        </w:rPr>
        <w:t xml:space="preserve">o </w:t>
      </w:r>
      <w:r w:rsidRPr="00FE5AD2">
        <w:rPr>
          <w:rFonts w:cs="Arial"/>
          <w:sz w:val="24"/>
          <w:szCs w:val="24"/>
        </w:rPr>
        <w:t xml:space="preserve">licitante, </w:t>
      </w:r>
      <w:proofErr w:type="gramStart"/>
      <w:r w:rsidRPr="00FE5AD2">
        <w:rPr>
          <w:rFonts w:cs="Arial"/>
          <w:sz w:val="24"/>
          <w:szCs w:val="24"/>
        </w:rPr>
        <w:t>o(</w:t>
      </w:r>
      <w:proofErr w:type="gramEnd"/>
      <w:r w:rsidRPr="00FE5AD2">
        <w:rPr>
          <w:rFonts w:cs="Arial"/>
          <w:sz w:val="24"/>
          <w:szCs w:val="24"/>
        </w:rPr>
        <w:t xml:space="preserve">a) Pregoeiro(a) examinará a proposta ou lance </w:t>
      </w:r>
      <w:proofErr w:type="spellStart"/>
      <w:r w:rsidRPr="00FE5AD2">
        <w:rPr>
          <w:rFonts w:cs="Arial"/>
          <w:sz w:val="24"/>
          <w:szCs w:val="24"/>
        </w:rPr>
        <w:t>subsequente</w:t>
      </w:r>
      <w:proofErr w:type="spellEnd"/>
      <w:r w:rsidRPr="00FE5AD2">
        <w:rPr>
          <w:rFonts w:cs="Arial"/>
          <w:sz w:val="24"/>
          <w:szCs w:val="24"/>
        </w:rPr>
        <w:t>, verificando a sua aceitabilidade e habilitação, na ordem de classificação e, assim, sucessivamente, até a apuração de uma proposta ou lance que atenda às exigências deste Edital.</w:t>
      </w:r>
    </w:p>
    <w:p w:rsidR="00B41EF6" w:rsidRPr="00FE5AD2" w:rsidRDefault="00B41EF6" w:rsidP="00E52C78">
      <w:pPr>
        <w:spacing w:before="120" w:line="360" w:lineRule="auto"/>
        <w:rPr>
          <w:rFonts w:cs="Arial"/>
          <w:sz w:val="24"/>
          <w:szCs w:val="24"/>
        </w:rPr>
      </w:pPr>
      <w:r w:rsidRPr="00FE5AD2">
        <w:rPr>
          <w:rFonts w:cs="Arial"/>
          <w:sz w:val="24"/>
          <w:szCs w:val="24"/>
        </w:rPr>
        <w:t>9.1</w:t>
      </w:r>
      <w:r w:rsidR="00373FA4">
        <w:rPr>
          <w:rFonts w:cs="Arial"/>
          <w:sz w:val="24"/>
          <w:szCs w:val="24"/>
        </w:rPr>
        <w:t>7</w:t>
      </w:r>
      <w:r w:rsidRPr="00FE5AD2">
        <w:rPr>
          <w:rFonts w:cs="Arial"/>
          <w:sz w:val="24"/>
          <w:szCs w:val="24"/>
        </w:rPr>
        <w:t>.1</w:t>
      </w:r>
      <w:r w:rsidR="00E52C78">
        <w:rPr>
          <w:rFonts w:cs="Arial"/>
          <w:sz w:val="24"/>
          <w:szCs w:val="24"/>
        </w:rPr>
        <w:t xml:space="preserve"> </w:t>
      </w:r>
      <w:r w:rsidRPr="00FE5AD2">
        <w:rPr>
          <w:rFonts w:cs="Arial"/>
          <w:sz w:val="24"/>
          <w:szCs w:val="24"/>
        </w:rPr>
        <w:t xml:space="preserve">Nessa etapa </w:t>
      </w:r>
      <w:proofErr w:type="gramStart"/>
      <w:r w:rsidRPr="00FE5AD2">
        <w:rPr>
          <w:rFonts w:cs="Arial"/>
          <w:sz w:val="24"/>
          <w:szCs w:val="24"/>
        </w:rPr>
        <w:t>o(</w:t>
      </w:r>
      <w:proofErr w:type="gramEnd"/>
      <w:r w:rsidRPr="00FE5AD2">
        <w:rPr>
          <w:rFonts w:cs="Arial"/>
          <w:sz w:val="24"/>
          <w:szCs w:val="24"/>
        </w:rPr>
        <w:t xml:space="preserve">a) Pregoeiro(a), também, poderá negociar o preço com </w:t>
      </w:r>
      <w:r w:rsidR="00FE11A2">
        <w:rPr>
          <w:rFonts w:cs="Arial"/>
          <w:sz w:val="24"/>
          <w:szCs w:val="24"/>
        </w:rPr>
        <w:t>o</w:t>
      </w:r>
      <w:r w:rsidRPr="00FE5AD2">
        <w:rPr>
          <w:rFonts w:cs="Arial"/>
          <w:sz w:val="24"/>
          <w:szCs w:val="24"/>
        </w:rPr>
        <w:t xml:space="preserve"> licitante, para que sejam obtidas melhores condições para a CESAMA.</w:t>
      </w:r>
    </w:p>
    <w:p w:rsidR="00B41EF6" w:rsidRPr="00FE5AD2" w:rsidRDefault="00B41EF6" w:rsidP="00E52C78">
      <w:pPr>
        <w:spacing w:before="120" w:line="360" w:lineRule="auto"/>
        <w:rPr>
          <w:rFonts w:cs="Arial"/>
          <w:sz w:val="24"/>
          <w:szCs w:val="24"/>
        </w:rPr>
      </w:pPr>
      <w:r w:rsidRPr="00FE5AD2">
        <w:rPr>
          <w:rFonts w:cs="Arial"/>
          <w:sz w:val="24"/>
          <w:szCs w:val="24"/>
        </w:rPr>
        <w:lastRenderedPageBreak/>
        <w:t>9.1</w:t>
      </w:r>
      <w:r w:rsidR="00373FA4">
        <w:rPr>
          <w:rFonts w:cs="Arial"/>
          <w:sz w:val="24"/>
          <w:szCs w:val="24"/>
        </w:rPr>
        <w:t>7</w:t>
      </w:r>
      <w:r w:rsidRPr="00FE5AD2">
        <w:rPr>
          <w:rFonts w:cs="Arial"/>
          <w:sz w:val="24"/>
          <w:szCs w:val="24"/>
        </w:rPr>
        <w:t>.2</w:t>
      </w:r>
      <w:r w:rsidR="00E52C78">
        <w:rPr>
          <w:rFonts w:cs="Arial"/>
          <w:sz w:val="24"/>
          <w:szCs w:val="24"/>
        </w:rPr>
        <w:t xml:space="preserve"> </w:t>
      </w:r>
      <w:r w:rsidRPr="00FE5AD2">
        <w:rPr>
          <w:rFonts w:cs="Arial"/>
          <w:sz w:val="24"/>
          <w:szCs w:val="24"/>
        </w:rPr>
        <w:t xml:space="preserve">Existindo </w:t>
      </w:r>
      <w:r w:rsidR="00E52C78" w:rsidRPr="00E52C78">
        <w:rPr>
          <w:rFonts w:cs="Arial"/>
          <w:sz w:val="24"/>
          <w:szCs w:val="24"/>
        </w:rPr>
        <w:t xml:space="preserve">microempresa ou empresa de pequeno porte </w:t>
      </w:r>
      <w:r w:rsidRPr="00FE5AD2">
        <w:rPr>
          <w:rFonts w:cs="Arial"/>
          <w:sz w:val="24"/>
          <w:szCs w:val="24"/>
        </w:rPr>
        <w:t xml:space="preserve">remanescente, no intervalo do empate ficto, ocorrendo </w:t>
      </w:r>
      <w:proofErr w:type="gramStart"/>
      <w:r w:rsidRPr="00FE5AD2">
        <w:rPr>
          <w:rFonts w:cs="Arial"/>
          <w:sz w:val="24"/>
          <w:szCs w:val="24"/>
        </w:rPr>
        <w:t>a</w:t>
      </w:r>
      <w:proofErr w:type="gramEnd"/>
      <w:r w:rsidRPr="00FE5AD2">
        <w:rPr>
          <w:rFonts w:cs="Arial"/>
          <w:sz w:val="24"/>
          <w:szCs w:val="24"/>
        </w:rPr>
        <w:t xml:space="preserve"> hipótese do </w:t>
      </w:r>
      <w:r w:rsidRPr="00FE5AD2">
        <w:rPr>
          <w:rFonts w:cs="Arial"/>
          <w:i/>
          <w:sz w:val="24"/>
          <w:szCs w:val="24"/>
        </w:rPr>
        <w:t>caput</w:t>
      </w:r>
      <w:r w:rsidRPr="00FE5AD2">
        <w:rPr>
          <w:rFonts w:cs="Arial"/>
          <w:sz w:val="24"/>
          <w:szCs w:val="24"/>
        </w:rPr>
        <w:t>, voltar-se-á a etapa correspondente ao item 9.1</w:t>
      </w:r>
      <w:r w:rsidR="00FE11A2">
        <w:rPr>
          <w:rFonts w:cs="Arial"/>
          <w:sz w:val="24"/>
          <w:szCs w:val="24"/>
        </w:rPr>
        <w:t>2</w:t>
      </w:r>
      <w:r w:rsidRPr="00FE5AD2">
        <w:rPr>
          <w:rFonts w:cs="Arial"/>
          <w:sz w:val="24"/>
          <w:szCs w:val="24"/>
        </w:rPr>
        <w:t xml:space="preserve"> deste Capítulo.</w:t>
      </w:r>
    </w:p>
    <w:p w:rsidR="00B41EF6" w:rsidRDefault="00B41EF6" w:rsidP="00E52C78">
      <w:pPr>
        <w:spacing w:before="120" w:line="360" w:lineRule="auto"/>
        <w:rPr>
          <w:rFonts w:cs="Arial"/>
          <w:sz w:val="24"/>
          <w:szCs w:val="24"/>
        </w:rPr>
      </w:pPr>
      <w:r w:rsidRPr="00FE5AD2">
        <w:rPr>
          <w:rFonts w:cs="Arial"/>
          <w:sz w:val="24"/>
          <w:szCs w:val="24"/>
        </w:rPr>
        <w:t>9.</w:t>
      </w:r>
      <w:r w:rsidR="00563DC4">
        <w:rPr>
          <w:rFonts w:cs="Arial"/>
          <w:sz w:val="24"/>
          <w:szCs w:val="24"/>
        </w:rPr>
        <w:t>1</w:t>
      </w:r>
      <w:r w:rsidR="00373FA4">
        <w:rPr>
          <w:rFonts w:cs="Arial"/>
          <w:sz w:val="24"/>
          <w:szCs w:val="24"/>
        </w:rPr>
        <w:t>8</w:t>
      </w:r>
      <w:r w:rsidR="00E52C78">
        <w:rPr>
          <w:rFonts w:cs="Arial"/>
          <w:sz w:val="24"/>
          <w:szCs w:val="24"/>
        </w:rPr>
        <w:t xml:space="preserve"> </w:t>
      </w:r>
      <w:r w:rsidRPr="00FE5AD2">
        <w:rPr>
          <w:rFonts w:cs="Arial"/>
          <w:sz w:val="24"/>
          <w:szCs w:val="24"/>
        </w:rPr>
        <w:t xml:space="preserve">O sistema gerará ata circunstanciada da sessão, na qual estarão registrados todos os atos do procedimento e as ocorrências relevantes, ficando a mesma </w:t>
      </w:r>
      <w:r w:rsidRPr="00373FA4">
        <w:rPr>
          <w:rFonts w:cs="Arial"/>
          <w:sz w:val="24"/>
          <w:szCs w:val="24"/>
        </w:rPr>
        <w:t>disponível para consulta no</w:t>
      </w:r>
      <w:r w:rsidR="00414773">
        <w:rPr>
          <w:rFonts w:cs="Arial"/>
          <w:sz w:val="24"/>
          <w:szCs w:val="24"/>
        </w:rPr>
        <w:t xml:space="preserve"> </w:t>
      </w:r>
      <w:r w:rsidR="00414773" w:rsidRPr="00414773">
        <w:rPr>
          <w:rFonts w:cs="Arial"/>
          <w:i/>
          <w:sz w:val="24"/>
          <w:szCs w:val="24"/>
        </w:rPr>
        <w:t>Portal de Compras Governamentais</w:t>
      </w:r>
      <w:r w:rsidR="00414773">
        <w:rPr>
          <w:rFonts w:cs="Arial"/>
          <w:sz w:val="24"/>
          <w:szCs w:val="24"/>
        </w:rPr>
        <w:t xml:space="preserve"> - </w:t>
      </w:r>
      <w:hyperlink r:id="rId26" w:history="1">
        <w:r w:rsidR="00373FA4" w:rsidRPr="00373FA4">
          <w:rPr>
            <w:rStyle w:val="Hyperlink"/>
            <w:rFonts w:cs="Arial"/>
            <w:color w:val="auto"/>
            <w:sz w:val="24"/>
            <w:szCs w:val="24"/>
          </w:rPr>
          <w:t>www.comprasgovernamentais.gov.br</w:t>
        </w:r>
      </w:hyperlink>
      <w:r w:rsidRPr="00373FA4">
        <w:rPr>
          <w:rFonts w:cs="Arial"/>
          <w:sz w:val="24"/>
          <w:szCs w:val="24"/>
        </w:rPr>
        <w:t>.</w:t>
      </w:r>
    </w:p>
    <w:p w:rsidR="00FE11A2" w:rsidRPr="004477B2" w:rsidRDefault="00FE11A2" w:rsidP="00E52C78">
      <w:pPr>
        <w:spacing w:before="120" w:line="360" w:lineRule="auto"/>
        <w:rPr>
          <w:rFonts w:cs="Arial"/>
          <w:sz w:val="24"/>
          <w:szCs w:val="24"/>
        </w:rPr>
      </w:pPr>
      <w:r>
        <w:rPr>
          <w:rFonts w:cs="Arial"/>
          <w:sz w:val="24"/>
          <w:szCs w:val="24"/>
        </w:rPr>
        <w:t>9.18.1</w:t>
      </w:r>
      <w:r>
        <w:rPr>
          <w:rFonts w:cs="Arial"/>
          <w:sz w:val="24"/>
          <w:szCs w:val="24"/>
        </w:rPr>
        <w:tab/>
      </w:r>
      <w:r w:rsidRPr="004477B2">
        <w:rPr>
          <w:rFonts w:cs="Arial"/>
          <w:sz w:val="24"/>
          <w:szCs w:val="24"/>
        </w:rPr>
        <w:t xml:space="preserve">Quando necessário, </w:t>
      </w:r>
      <w:proofErr w:type="gramStart"/>
      <w:r w:rsidRPr="004477B2">
        <w:rPr>
          <w:rFonts w:cs="Arial"/>
          <w:sz w:val="24"/>
          <w:szCs w:val="24"/>
        </w:rPr>
        <w:t>o(</w:t>
      </w:r>
      <w:proofErr w:type="gramEnd"/>
      <w:r w:rsidRPr="004477B2">
        <w:rPr>
          <w:rFonts w:cs="Arial"/>
          <w:sz w:val="24"/>
          <w:szCs w:val="24"/>
        </w:rPr>
        <w:t xml:space="preserve">a) Pregoeiro(a) e a Equipe de Apoio poderão complementar as informações da </w:t>
      </w:r>
      <w:r>
        <w:rPr>
          <w:rFonts w:cs="Arial"/>
          <w:sz w:val="24"/>
          <w:szCs w:val="24"/>
        </w:rPr>
        <w:t>A</w:t>
      </w:r>
      <w:r w:rsidRPr="004477B2">
        <w:rPr>
          <w:rFonts w:cs="Arial"/>
          <w:sz w:val="24"/>
          <w:szCs w:val="24"/>
        </w:rPr>
        <w:t xml:space="preserve">ta gerada pelo </w:t>
      </w:r>
      <w:r w:rsidRPr="004477B2">
        <w:rPr>
          <w:rFonts w:cs="Arial"/>
          <w:i/>
          <w:sz w:val="24"/>
          <w:szCs w:val="24"/>
        </w:rPr>
        <w:t>Portal de Compras Governamentais</w:t>
      </w:r>
      <w:r w:rsidRPr="004477B2">
        <w:rPr>
          <w:rFonts w:cs="Arial"/>
          <w:sz w:val="24"/>
          <w:szCs w:val="24"/>
        </w:rPr>
        <w:t>, por meio de Ata Interna, que será juntada aos autos referentes ao certame</w:t>
      </w:r>
      <w:r>
        <w:rPr>
          <w:rFonts w:cs="Arial"/>
          <w:sz w:val="24"/>
          <w:szCs w:val="24"/>
        </w:rPr>
        <w:t xml:space="preserve"> e divulgada no </w:t>
      </w:r>
      <w:r w:rsidRPr="004477B2">
        <w:rPr>
          <w:rFonts w:cs="Arial"/>
          <w:i/>
          <w:sz w:val="24"/>
          <w:szCs w:val="24"/>
        </w:rPr>
        <w:t>site</w:t>
      </w:r>
      <w:r>
        <w:rPr>
          <w:rFonts w:cs="Arial"/>
          <w:sz w:val="24"/>
          <w:szCs w:val="24"/>
        </w:rPr>
        <w:t xml:space="preserve"> da CESAMA</w:t>
      </w:r>
      <w:r w:rsidRPr="004477B2">
        <w:rPr>
          <w:rFonts w:cs="Arial"/>
          <w:sz w:val="24"/>
          <w:szCs w:val="24"/>
        </w:rPr>
        <w:t>.</w:t>
      </w:r>
    </w:p>
    <w:p w:rsidR="00B41EF6" w:rsidRPr="00FE5AD2" w:rsidRDefault="00563DC4" w:rsidP="00E52C78">
      <w:pPr>
        <w:spacing w:before="120" w:line="360" w:lineRule="auto"/>
        <w:rPr>
          <w:sz w:val="24"/>
          <w:szCs w:val="24"/>
        </w:rPr>
      </w:pPr>
      <w:r>
        <w:rPr>
          <w:rFonts w:cs="Arial"/>
          <w:sz w:val="24"/>
          <w:szCs w:val="24"/>
        </w:rPr>
        <w:t>9.</w:t>
      </w:r>
      <w:r w:rsidR="00373FA4">
        <w:rPr>
          <w:rFonts w:cs="Arial"/>
          <w:sz w:val="24"/>
          <w:szCs w:val="24"/>
        </w:rPr>
        <w:t>19</w:t>
      </w:r>
      <w:r w:rsidR="00E52C78">
        <w:rPr>
          <w:rFonts w:cs="Arial"/>
          <w:sz w:val="24"/>
          <w:szCs w:val="24"/>
        </w:rPr>
        <w:t xml:space="preserve"> </w:t>
      </w:r>
      <w:r w:rsidR="00FE11A2" w:rsidRPr="00F85DB4">
        <w:rPr>
          <w:rFonts w:cs="Arial"/>
          <w:sz w:val="24"/>
          <w:szCs w:val="24"/>
        </w:rPr>
        <w:t xml:space="preserve">Caberá </w:t>
      </w:r>
      <w:r w:rsidR="00FE11A2">
        <w:rPr>
          <w:rFonts w:cs="Arial"/>
          <w:sz w:val="24"/>
          <w:szCs w:val="24"/>
        </w:rPr>
        <w:t>ao</w:t>
      </w:r>
      <w:r w:rsidR="00FE11A2" w:rsidRPr="00F85DB4">
        <w:rPr>
          <w:rFonts w:cs="Arial"/>
          <w:sz w:val="24"/>
          <w:szCs w:val="24"/>
        </w:rPr>
        <w:t xml:space="preserve"> licitante acompanhar as operações no sistema eletrônico, ficando responsável pelo ônus decorrente da perda de negócios diante da não observância de quaisquer mensagens emitidas pelo sistema ou </w:t>
      </w:r>
      <w:proofErr w:type="gramStart"/>
      <w:r w:rsidR="00FE11A2" w:rsidRPr="00F85DB4">
        <w:rPr>
          <w:rFonts w:cs="Arial"/>
          <w:sz w:val="24"/>
          <w:szCs w:val="24"/>
        </w:rPr>
        <w:t>pelo(</w:t>
      </w:r>
      <w:proofErr w:type="gramEnd"/>
      <w:r w:rsidR="00FE11A2" w:rsidRPr="00F85DB4">
        <w:rPr>
          <w:rFonts w:cs="Arial"/>
          <w:sz w:val="24"/>
          <w:szCs w:val="24"/>
        </w:rPr>
        <w:t>a) Pregoeiro(a) ou de sua desconexão</w:t>
      </w:r>
      <w:r w:rsidR="00B41EF6" w:rsidRPr="00FE5AD2">
        <w:rPr>
          <w:rFonts w:cs="Arial"/>
          <w:sz w:val="24"/>
          <w:szCs w:val="24"/>
        </w:rPr>
        <w:t>.</w:t>
      </w:r>
    </w:p>
    <w:p w:rsidR="00B41EF6" w:rsidRPr="00563DC4" w:rsidRDefault="00B41EF6" w:rsidP="00373FA4">
      <w:pPr>
        <w:spacing w:before="480" w:line="360" w:lineRule="auto"/>
        <w:rPr>
          <w:rFonts w:cs="Arial"/>
          <w:b/>
          <w:sz w:val="24"/>
          <w:szCs w:val="24"/>
        </w:rPr>
      </w:pPr>
      <w:r w:rsidRPr="00563DC4">
        <w:rPr>
          <w:rFonts w:cs="Arial"/>
          <w:b/>
          <w:sz w:val="24"/>
          <w:szCs w:val="24"/>
        </w:rPr>
        <w:t>CAPÍTULO 10: RECURSOS E CONTRARRAZÕES</w:t>
      </w:r>
    </w:p>
    <w:p w:rsidR="00B41EF6" w:rsidRPr="00563DC4" w:rsidRDefault="00B41EF6" w:rsidP="00E52C78">
      <w:pPr>
        <w:spacing w:before="120" w:line="360" w:lineRule="auto"/>
        <w:rPr>
          <w:rFonts w:cs="Arial"/>
          <w:sz w:val="24"/>
          <w:szCs w:val="24"/>
        </w:rPr>
      </w:pPr>
      <w:r w:rsidRPr="00563DC4">
        <w:rPr>
          <w:rFonts w:cs="Arial"/>
          <w:sz w:val="24"/>
          <w:szCs w:val="24"/>
        </w:rPr>
        <w:t>10.1</w:t>
      </w:r>
      <w:r w:rsidR="00E52C78">
        <w:rPr>
          <w:rFonts w:cs="Arial"/>
          <w:sz w:val="24"/>
          <w:szCs w:val="24"/>
        </w:rPr>
        <w:t xml:space="preserve"> </w:t>
      </w:r>
      <w:r w:rsidR="00B461A3">
        <w:rPr>
          <w:rFonts w:cs="Arial"/>
          <w:sz w:val="24"/>
          <w:szCs w:val="24"/>
        </w:rPr>
        <w:t>O</w:t>
      </w:r>
      <w:r w:rsidR="00B461A3" w:rsidRPr="00F85DB4">
        <w:rPr>
          <w:rFonts w:cs="Arial"/>
          <w:sz w:val="24"/>
          <w:szCs w:val="24"/>
        </w:rPr>
        <w:t xml:space="preserve">s licitantes que tiverem manifestado imediata e motivadamente a intenção de recorrer contra quaisquer decisões </w:t>
      </w:r>
      <w:proofErr w:type="gramStart"/>
      <w:r w:rsidR="00B461A3" w:rsidRPr="00F85DB4">
        <w:rPr>
          <w:rFonts w:cs="Arial"/>
          <w:sz w:val="24"/>
          <w:szCs w:val="24"/>
        </w:rPr>
        <w:t>do(</w:t>
      </w:r>
      <w:proofErr w:type="gramEnd"/>
      <w:r w:rsidR="00B461A3" w:rsidRPr="00F85DB4">
        <w:rPr>
          <w:rFonts w:cs="Arial"/>
          <w:sz w:val="24"/>
          <w:szCs w:val="24"/>
        </w:rPr>
        <w:t xml:space="preserve">a) Pregoeiro(a), conforme item 9.16, </w:t>
      </w:r>
      <w:r w:rsidR="00B461A3" w:rsidRPr="00F85DB4">
        <w:rPr>
          <w:rFonts w:cs="Arial"/>
          <w:b/>
          <w:sz w:val="24"/>
          <w:szCs w:val="24"/>
        </w:rPr>
        <w:t>deverão apresentar suas razões no prazo único de 3 (três) dias úteis</w:t>
      </w:r>
      <w:r w:rsidR="00B461A3" w:rsidRPr="00F85DB4">
        <w:rPr>
          <w:rFonts w:cs="Arial"/>
          <w:sz w:val="24"/>
          <w:szCs w:val="24"/>
        </w:rPr>
        <w:t>, a partir do dia seguinte ao término do prazo para manifestação</w:t>
      </w:r>
      <w:r w:rsidRPr="00563DC4">
        <w:rPr>
          <w:rFonts w:cs="Arial"/>
          <w:sz w:val="24"/>
          <w:szCs w:val="24"/>
        </w:rPr>
        <w:t xml:space="preserve">. </w:t>
      </w:r>
    </w:p>
    <w:p w:rsidR="00B41EF6" w:rsidRDefault="00B41EF6" w:rsidP="00E52C78">
      <w:pPr>
        <w:spacing w:before="120" w:line="360" w:lineRule="auto"/>
        <w:rPr>
          <w:rFonts w:cs="Arial"/>
          <w:sz w:val="24"/>
          <w:szCs w:val="24"/>
        </w:rPr>
      </w:pPr>
      <w:r w:rsidRPr="00563DC4">
        <w:rPr>
          <w:rFonts w:cs="Arial"/>
          <w:sz w:val="24"/>
          <w:szCs w:val="24"/>
        </w:rPr>
        <w:t>10.1.1</w:t>
      </w:r>
      <w:r w:rsidRPr="00563DC4">
        <w:rPr>
          <w:rFonts w:cs="Arial"/>
          <w:sz w:val="24"/>
          <w:szCs w:val="24"/>
        </w:rPr>
        <w:tab/>
      </w:r>
      <w:r w:rsidR="00B461A3">
        <w:rPr>
          <w:rFonts w:cs="Arial"/>
          <w:sz w:val="24"/>
          <w:szCs w:val="24"/>
        </w:rPr>
        <w:t>O</w:t>
      </w:r>
      <w:r w:rsidRPr="00563DC4">
        <w:rPr>
          <w:rFonts w:cs="Arial"/>
          <w:sz w:val="24"/>
          <w:szCs w:val="24"/>
        </w:rPr>
        <w:t xml:space="preserve">s demais licitantes poderão apresentar </w:t>
      </w:r>
      <w:proofErr w:type="spellStart"/>
      <w:r w:rsidRPr="00563DC4">
        <w:rPr>
          <w:rFonts w:cs="Arial"/>
          <w:sz w:val="24"/>
          <w:szCs w:val="24"/>
        </w:rPr>
        <w:t>contrarrazões</w:t>
      </w:r>
      <w:proofErr w:type="spellEnd"/>
      <w:r w:rsidRPr="00563DC4">
        <w:rPr>
          <w:rFonts w:cs="Arial"/>
          <w:sz w:val="24"/>
          <w:szCs w:val="24"/>
        </w:rPr>
        <w:t xml:space="preserve"> em igual número de dias, que começarão a correr do término do prazo d</w:t>
      </w:r>
      <w:r w:rsidR="00B461A3">
        <w:rPr>
          <w:rFonts w:cs="Arial"/>
          <w:sz w:val="24"/>
          <w:szCs w:val="24"/>
        </w:rPr>
        <w:t>o</w:t>
      </w:r>
      <w:r w:rsidRPr="00563DC4">
        <w:rPr>
          <w:rFonts w:cs="Arial"/>
          <w:sz w:val="24"/>
          <w:szCs w:val="24"/>
        </w:rPr>
        <w:t xml:space="preserve"> recorrente.</w:t>
      </w:r>
    </w:p>
    <w:p w:rsidR="00563DC4" w:rsidRPr="00563DC4" w:rsidRDefault="00563DC4" w:rsidP="00E52C78">
      <w:pPr>
        <w:spacing w:before="120" w:line="360" w:lineRule="auto"/>
        <w:rPr>
          <w:rFonts w:cs="Arial"/>
          <w:sz w:val="24"/>
          <w:szCs w:val="24"/>
        </w:rPr>
      </w:pPr>
      <w:r>
        <w:rPr>
          <w:rFonts w:cs="Arial"/>
          <w:sz w:val="24"/>
          <w:szCs w:val="24"/>
        </w:rPr>
        <w:t>10.1.2</w:t>
      </w:r>
      <w:r w:rsidR="00E52C78">
        <w:rPr>
          <w:rFonts w:cs="Arial"/>
          <w:sz w:val="24"/>
          <w:szCs w:val="24"/>
        </w:rPr>
        <w:t xml:space="preserve"> </w:t>
      </w:r>
      <w:r w:rsidR="005801A6" w:rsidRPr="00563DC4">
        <w:rPr>
          <w:rFonts w:cs="Arial"/>
          <w:sz w:val="24"/>
          <w:szCs w:val="24"/>
        </w:rPr>
        <w:t>No prazo recursal, fica assegurada vista dos</w:t>
      </w:r>
      <w:r w:rsidR="005801A6">
        <w:rPr>
          <w:rFonts w:cs="Arial"/>
          <w:sz w:val="24"/>
          <w:szCs w:val="24"/>
        </w:rPr>
        <w:t xml:space="preserve"> </w:t>
      </w:r>
      <w:r w:rsidR="005801A6" w:rsidRPr="00563DC4">
        <w:rPr>
          <w:rFonts w:cs="Arial"/>
          <w:sz w:val="24"/>
          <w:szCs w:val="24"/>
        </w:rPr>
        <w:t>autos</w:t>
      </w:r>
      <w:r w:rsidR="005801A6">
        <w:rPr>
          <w:rFonts w:cs="Arial"/>
          <w:sz w:val="24"/>
          <w:szCs w:val="24"/>
        </w:rPr>
        <w:t xml:space="preserve"> na sala do Departamento de Licitações e Assessoria de Contratos</w:t>
      </w:r>
      <w:r w:rsidR="00C6565F">
        <w:rPr>
          <w:rFonts w:cs="Arial"/>
          <w:sz w:val="24"/>
          <w:szCs w:val="24"/>
        </w:rPr>
        <w:t xml:space="preserve"> da CESAMA</w:t>
      </w:r>
      <w:r>
        <w:rPr>
          <w:rFonts w:cs="Arial"/>
          <w:sz w:val="24"/>
          <w:szCs w:val="24"/>
        </w:rPr>
        <w:t>.</w:t>
      </w:r>
    </w:p>
    <w:p w:rsidR="00B41EF6" w:rsidRPr="00563DC4" w:rsidRDefault="00B41EF6" w:rsidP="00E52C78">
      <w:pPr>
        <w:spacing w:before="120" w:line="360" w:lineRule="auto"/>
        <w:rPr>
          <w:rFonts w:cs="Arial"/>
          <w:sz w:val="24"/>
          <w:szCs w:val="24"/>
        </w:rPr>
      </w:pPr>
      <w:r w:rsidRPr="00563DC4">
        <w:rPr>
          <w:rFonts w:cs="Arial"/>
          <w:sz w:val="24"/>
          <w:szCs w:val="24"/>
        </w:rPr>
        <w:t>10.1.</w:t>
      </w:r>
      <w:r w:rsidR="00563DC4">
        <w:rPr>
          <w:rFonts w:cs="Arial"/>
          <w:sz w:val="24"/>
          <w:szCs w:val="24"/>
        </w:rPr>
        <w:t>3</w:t>
      </w:r>
      <w:r w:rsidR="00E52C78">
        <w:rPr>
          <w:rFonts w:cs="Arial"/>
          <w:sz w:val="24"/>
          <w:szCs w:val="24"/>
        </w:rPr>
        <w:t xml:space="preserve"> </w:t>
      </w:r>
      <w:r w:rsidRPr="00563DC4">
        <w:rPr>
          <w:rFonts w:cs="Arial"/>
          <w:sz w:val="24"/>
          <w:szCs w:val="24"/>
        </w:rPr>
        <w:t>A falta de manifestação imediata e motivada d</w:t>
      </w:r>
      <w:r w:rsidR="00B461A3">
        <w:rPr>
          <w:rFonts w:cs="Arial"/>
          <w:sz w:val="24"/>
          <w:szCs w:val="24"/>
        </w:rPr>
        <w:t>o</w:t>
      </w:r>
      <w:r w:rsidRPr="00563DC4">
        <w:rPr>
          <w:rFonts w:cs="Arial"/>
          <w:sz w:val="24"/>
          <w:szCs w:val="24"/>
        </w:rPr>
        <w:t xml:space="preserve"> licitante importará a decadência do direito de recurso.</w:t>
      </w:r>
    </w:p>
    <w:p w:rsidR="007D306C" w:rsidRDefault="007D306C" w:rsidP="00E52C78">
      <w:pPr>
        <w:spacing w:before="120" w:line="360" w:lineRule="auto"/>
        <w:rPr>
          <w:rFonts w:cs="Arial"/>
          <w:sz w:val="24"/>
          <w:szCs w:val="24"/>
        </w:rPr>
      </w:pPr>
      <w:r>
        <w:rPr>
          <w:rFonts w:cs="Arial"/>
          <w:sz w:val="24"/>
          <w:szCs w:val="24"/>
        </w:rPr>
        <w:t>10.2</w:t>
      </w:r>
      <w:r w:rsidR="00E52C78">
        <w:rPr>
          <w:rFonts w:cs="Arial"/>
          <w:sz w:val="24"/>
          <w:szCs w:val="24"/>
        </w:rPr>
        <w:t xml:space="preserve"> </w:t>
      </w:r>
      <w:r w:rsidR="00B461A3">
        <w:rPr>
          <w:rFonts w:cs="Arial"/>
          <w:sz w:val="24"/>
          <w:szCs w:val="24"/>
        </w:rPr>
        <w:t xml:space="preserve">O recurso e respectivas </w:t>
      </w:r>
      <w:proofErr w:type="spellStart"/>
      <w:r w:rsidR="00B461A3">
        <w:rPr>
          <w:rFonts w:cs="Arial"/>
          <w:sz w:val="24"/>
          <w:szCs w:val="24"/>
        </w:rPr>
        <w:t>contrarrazões</w:t>
      </w:r>
      <w:proofErr w:type="spellEnd"/>
      <w:r w:rsidR="00B461A3">
        <w:rPr>
          <w:rFonts w:cs="Arial"/>
          <w:sz w:val="24"/>
          <w:szCs w:val="24"/>
        </w:rPr>
        <w:t xml:space="preserve"> </w:t>
      </w:r>
      <w:r w:rsidR="00B461A3" w:rsidRPr="00E52C78">
        <w:rPr>
          <w:rFonts w:cs="Arial"/>
          <w:sz w:val="24"/>
          <w:szCs w:val="24"/>
          <w:u w:val="single"/>
        </w:rPr>
        <w:t>deverão obedecer todos os seguintes requisitos, sob pena de não serem conhecidos</w:t>
      </w:r>
      <w:r w:rsidR="00B461A3">
        <w:rPr>
          <w:rFonts w:cs="Arial"/>
          <w:sz w:val="24"/>
          <w:szCs w:val="24"/>
        </w:rPr>
        <w:t>:</w:t>
      </w:r>
    </w:p>
    <w:p w:rsidR="00B461A3" w:rsidRDefault="00B461A3" w:rsidP="00E52C78">
      <w:pPr>
        <w:spacing w:before="120" w:line="360" w:lineRule="auto"/>
        <w:ind w:left="567" w:hanging="284"/>
        <w:rPr>
          <w:rFonts w:cs="Arial"/>
          <w:sz w:val="24"/>
          <w:szCs w:val="24"/>
        </w:rPr>
      </w:pPr>
      <w:proofErr w:type="gramStart"/>
      <w:r>
        <w:rPr>
          <w:rFonts w:cs="Arial"/>
          <w:sz w:val="24"/>
          <w:szCs w:val="24"/>
        </w:rPr>
        <w:lastRenderedPageBreak/>
        <w:t>a</w:t>
      </w:r>
      <w:proofErr w:type="gramEnd"/>
      <w:r>
        <w:rPr>
          <w:rFonts w:cs="Arial"/>
          <w:sz w:val="24"/>
          <w:szCs w:val="24"/>
        </w:rPr>
        <w:t>)</w:t>
      </w:r>
      <w:r>
        <w:rPr>
          <w:rFonts w:cs="Arial"/>
          <w:sz w:val="24"/>
          <w:szCs w:val="24"/>
        </w:rPr>
        <w:tab/>
        <w:t xml:space="preserve">ser dirigido ao Diretor Presidente da CESAMA, aos cuidados do(a) Pregoeiro(a), </w:t>
      </w:r>
      <w:r>
        <w:rPr>
          <w:rFonts w:cs="Arial"/>
          <w:b/>
          <w:sz w:val="24"/>
          <w:szCs w:val="24"/>
        </w:rPr>
        <w:t>no prazo de 3 (três) dias úteis</w:t>
      </w:r>
      <w:r>
        <w:rPr>
          <w:rFonts w:cs="Arial"/>
          <w:sz w:val="24"/>
          <w:szCs w:val="24"/>
        </w:rPr>
        <w:t>, conforme estabelecido no item 10.1;</w:t>
      </w:r>
    </w:p>
    <w:p w:rsidR="00B461A3" w:rsidRDefault="00B461A3" w:rsidP="00E52C78">
      <w:pPr>
        <w:spacing w:before="120" w:line="360" w:lineRule="auto"/>
        <w:ind w:left="567" w:hanging="284"/>
        <w:rPr>
          <w:rFonts w:cs="Arial"/>
          <w:sz w:val="24"/>
          <w:szCs w:val="24"/>
        </w:rPr>
      </w:pPr>
      <w:proofErr w:type="gramStart"/>
      <w:r>
        <w:rPr>
          <w:rFonts w:cs="Arial"/>
          <w:sz w:val="24"/>
          <w:szCs w:val="24"/>
        </w:rPr>
        <w:t>b)</w:t>
      </w:r>
      <w:proofErr w:type="gramEnd"/>
      <w:r>
        <w:rPr>
          <w:rFonts w:cs="Arial"/>
          <w:sz w:val="24"/>
          <w:szCs w:val="24"/>
        </w:rPr>
        <w:tab/>
      </w:r>
      <w:r w:rsidR="00C6565F" w:rsidRPr="00E52C78">
        <w:rPr>
          <w:rFonts w:cs="Arial"/>
          <w:sz w:val="24"/>
          <w:szCs w:val="24"/>
        </w:rPr>
        <w:t>ser remetido através de uma das seguintes formas:</w:t>
      </w:r>
      <w:r w:rsidR="00C6565F">
        <w:rPr>
          <w:rFonts w:cs="Arial"/>
          <w:sz w:val="24"/>
          <w:szCs w:val="24"/>
        </w:rPr>
        <w:t xml:space="preserve"> encaminhado digitalizado (</w:t>
      </w:r>
      <w:proofErr w:type="spellStart"/>
      <w:r w:rsidR="00C6565F">
        <w:rPr>
          <w:rFonts w:cs="Arial"/>
          <w:sz w:val="24"/>
          <w:szCs w:val="24"/>
        </w:rPr>
        <w:t>escaneado</w:t>
      </w:r>
      <w:proofErr w:type="spellEnd"/>
      <w:r w:rsidR="00C6565F">
        <w:rPr>
          <w:rFonts w:cs="Arial"/>
          <w:sz w:val="24"/>
          <w:szCs w:val="24"/>
        </w:rPr>
        <w:t xml:space="preserve">) </w:t>
      </w:r>
      <w:r w:rsidR="00C6565F" w:rsidRPr="002E6BE1">
        <w:rPr>
          <w:rFonts w:cs="Arial"/>
          <w:sz w:val="24"/>
          <w:szCs w:val="24"/>
        </w:rPr>
        <w:t xml:space="preserve">para o e-mail </w:t>
      </w:r>
      <w:hyperlink r:id="rId27" w:history="1">
        <w:r w:rsidR="00C6565F" w:rsidRPr="002E6BE1">
          <w:rPr>
            <w:rStyle w:val="Hyperlink"/>
            <w:rFonts w:cs="Arial"/>
            <w:color w:val="auto"/>
            <w:sz w:val="24"/>
            <w:szCs w:val="24"/>
          </w:rPr>
          <w:t>licita@cesama.com.br</w:t>
        </w:r>
      </w:hyperlink>
      <w:r w:rsidR="00C6565F">
        <w:rPr>
          <w:rFonts w:cs="Arial"/>
          <w:sz w:val="24"/>
          <w:szCs w:val="24"/>
        </w:rPr>
        <w:t>, protocolizado na sala do Departamento de Licitações e Assessoria de Contratos ou encaminhado para o fax (32) 3692-9202</w:t>
      </w:r>
      <w:r>
        <w:rPr>
          <w:rFonts w:cs="Arial"/>
          <w:sz w:val="24"/>
          <w:szCs w:val="24"/>
        </w:rPr>
        <w:t>;</w:t>
      </w:r>
    </w:p>
    <w:p w:rsidR="00B461A3" w:rsidRDefault="00B461A3" w:rsidP="00E52C78">
      <w:pPr>
        <w:spacing w:before="120" w:line="360" w:lineRule="auto"/>
        <w:ind w:left="567" w:hanging="284"/>
        <w:rPr>
          <w:rFonts w:cs="Arial"/>
          <w:sz w:val="24"/>
          <w:szCs w:val="24"/>
        </w:rPr>
      </w:pPr>
      <w:proofErr w:type="gramStart"/>
      <w:r>
        <w:rPr>
          <w:rFonts w:cs="Arial"/>
          <w:sz w:val="24"/>
          <w:szCs w:val="24"/>
        </w:rPr>
        <w:t>c)</w:t>
      </w:r>
      <w:proofErr w:type="gramEnd"/>
      <w:r>
        <w:rPr>
          <w:rFonts w:cs="Arial"/>
          <w:sz w:val="24"/>
          <w:szCs w:val="24"/>
        </w:rPr>
        <w:tab/>
      </w:r>
      <w:r w:rsidR="00BA520A">
        <w:rPr>
          <w:rFonts w:cs="Arial"/>
          <w:sz w:val="24"/>
          <w:szCs w:val="24"/>
        </w:rPr>
        <w:t xml:space="preserve">ser datilografado ou emitido por computador e </w:t>
      </w:r>
      <w:r>
        <w:rPr>
          <w:rFonts w:cs="Arial"/>
          <w:sz w:val="24"/>
          <w:szCs w:val="24"/>
        </w:rPr>
        <w:t>conter</w:t>
      </w:r>
      <w:r w:rsidR="00BA520A">
        <w:rPr>
          <w:rFonts w:cs="Arial"/>
          <w:sz w:val="24"/>
          <w:szCs w:val="24"/>
        </w:rPr>
        <w:t>:</w:t>
      </w:r>
      <w:r>
        <w:rPr>
          <w:rFonts w:cs="Arial"/>
          <w:sz w:val="24"/>
          <w:szCs w:val="24"/>
        </w:rPr>
        <w:t xml:space="preserve"> razão social, número do CNPJ e endereço da empresa, rubricado em todas as folhas e assinado pelo representante legal ou credenciado d</w:t>
      </w:r>
      <w:r w:rsidR="003E31CE">
        <w:rPr>
          <w:rFonts w:cs="Arial"/>
          <w:sz w:val="24"/>
          <w:szCs w:val="24"/>
        </w:rPr>
        <w:t>o</w:t>
      </w:r>
      <w:r>
        <w:rPr>
          <w:rFonts w:cs="Arial"/>
          <w:sz w:val="24"/>
          <w:szCs w:val="24"/>
        </w:rPr>
        <w:t xml:space="preserve"> licitante, acompanhado de cópia do documento de identificação e CPF do signatário e comprovante do poder de representação legal;</w:t>
      </w:r>
    </w:p>
    <w:p w:rsidR="00B41EF6" w:rsidRPr="00563DC4" w:rsidRDefault="00B461A3" w:rsidP="00E52C78">
      <w:pPr>
        <w:spacing w:before="120" w:line="360" w:lineRule="auto"/>
        <w:ind w:left="567" w:hanging="284"/>
        <w:rPr>
          <w:rFonts w:cs="Arial"/>
          <w:sz w:val="24"/>
          <w:szCs w:val="24"/>
        </w:rPr>
      </w:pPr>
      <w:proofErr w:type="gramStart"/>
      <w:r>
        <w:rPr>
          <w:rFonts w:cs="Arial"/>
          <w:sz w:val="24"/>
          <w:szCs w:val="24"/>
        </w:rPr>
        <w:t>d)</w:t>
      </w:r>
      <w:proofErr w:type="gramEnd"/>
      <w:r>
        <w:rPr>
          <w:rFonts w:cs="Arial"/>
          <w:sz w:val="24"/>
          <w:szCs w:val="24"/>
        </w:rPr>
        <w:tab/>
        <w:t xml:space="preserve">ser registrado tempestivamente em campo próprio do </w:t>
      </w:r>
      <w:r>
        <w:rPr>
          <w:rFonts w:cs="Arial"/>
          <w:i/>
          <w:sz w:val="24"/>
          <w:szCs w:val="24"/>
        </w:rPr>
        <w:t>Portal de Compras Governamentais</w:t>
      </w:r>
      <w:r>
        <w:rPr>
          <w:rFonts w:cs="Arial"/>
          <w:sz w:val="24"/>
          <w:szCs w:val="24"/>
        </w:rPr>
        <w:t>;</w:t>
      </w:r>
    </w:p>
    <w:p w:rsidR="003E31CE" w:rsidRDefault="003E31CE" w:rsidP="00E52C78">
      <w:pPr>
        <w:spacing w:before="120" w:line="360" w:lineRule="auto"/>
        <w:rPr>
          <w:rFonts w:cs="Arial"/>
          <w:sz w:val="24"/>
          <w:szCs w:val="24"/>
        </w:rPr>
      </w:pPr>
      <w:r>
        <w:rPr>
          <w:rFonts w:cs="Arial"/>
          <w:sz w:val="24"/>
          <w:szCs w:val="24"/>
        </w:rPr>
        <w:t>10.2.1</w:t>
      </w:r>
      <w:r w:rsidR="00E52C78">
        <w:rPr>
          <w:rFonts w:cs="Arial"/>
          <w:sz w:val="24"/>
          <w:szCs w:val="24"/>
        </w:rPr>
        <w:t xml:space="preserve"> </w:t>
      </w:r>
      <w:proofErr w:type="gramStart"/>
      <w:r w:rsidRPr="002E6BE1">
        <w:rPr>
          <w:rFonts w:cs="Arial"/>
          <w:sz w:val="24"/>
          <w:szCs w:val="24"/>
        </w:rPr>
        <w:t>O</w:t>
      </w:r>
      <w:r>
        <w:rPr>
          <w:rFonts w:cs="Arial"/>
          <w:sz w:val="24"/>
          <w:szCs w:val="24"/>
        </w:rPr>
        <w:t>(</w:t>
      </w:r>
      <w:proofErr w:type="gramEnd"/>
      <w:r>
        <w:rPr>
          <w:rFonts w:cs="Arial"/>
          <w:sz w:val="24"/>
          <w:szCs w:val="24"/>
        </w:rPr>
        <w:t>A)</w:t>
      </w:r>
      <w:r w:rsidRPr="002E6BE1">
        <w:rPr>
          <w:rFonts w:cs="Arial"/>
          <w:sz w:val="24"/>
          <w:szCs w:val="24"/>
        </w:rPr>
        <w:t xml:space="preserve"> Pregoeiro</w:t>
      </w:r>
      <w:r>
        <w:rPr>
          <w:rFonts w:cs="Arial"/>
          <w:sz w:val="24"/>
          <w:szCs w:val="24"/>
        </w:rPr>
        <w:t>(a)</w:t>
      </w:r>
      <w:r w:rsidRPr="002E6BE1">
        <w:rPr>
          <w:rFonts w:cs="Arial"/>
          <w:sz w:val="24"/>
          <w:szCs w:val="24"/>
        </w:rPr>
        <w:t xml:space="preserve"> não se responsabilizará por razões ou </w:t>
      </w:r>
      <w:proofErr w:type="spellStart"/>
      <w:r w:rsidRPr="002E6BE1">
        <w:rPr>
          <w:rFonts w:cs="Arial"/>
          <w:sz w:val="24"/>
          <w:szCs w:val="24"/>
        </w:rPr>
        <w:t>contrarrazões</w:t>
      </w:r>
      <w:proofErr w:type="spellEnd"/>
      <w:r w:rsidRPr="002E6BE1">
        <w:rPr>
          <w:rFonts w:cs="Arial"/>
          <w:sz w:val="24"/>
          <w:szCs w:val="24"/>
        </w:rPr>
        <w:t xml:space="preserve"> endereçadas por outras formas ou outros endereços eletrônicos, e que, por isso, sejam intempestivas ou não sejam recebidas</w:t>
      </w:r>
      <w:r>
        <w:rPr>
          <w:rFonts w:cs="Arial"/>
          <w:sz w:val="24"/>
          <w:szCs w:val="24"/>
        </w:rPr>
        <w:t>.</w:t>
      </w:r>
    </w:p>
    <w:p w:rsidR="00B41EF6" w:rsidRPr="00563DC4" w:rsidRDefault="00B41EF6" w:rsidP="00E52C78">
      <w:pPr>
        <w:spacing w:before="120" w:line="360" w:lineRule="auto"/>
        <w:rPr>
          <w:rFonts w:cs="Arial"/>
          <w:sz w:val="24"/>
          <w:szCs w:val="24"/>
        </w:rPr>
      </w:pPr>
      <w:r w:rsidRPr="00563DC4">
        <w:rPr>
          <w:rFonts w:cs="Arial"/>
          <w:sz w:val="24"/>
          <w:szCs w:val="24"/>
        </w:rPr>
        <w:t>10.</w:t>
      </w:r>
      <w:r w:rsidR="004C57A1" w:rsidRPr="00563DC4">
        <w:rPr>
          <w:rFonts w:cs="Arial"/>
          <w:sz w:val="24"/>
          <w:szCs w:val="24"/>
        </w:rPr>
        <w:t>3</w:t>
      </w:r>
      <w:r w:rsidR="00E52C78">
        <w:rPr>
          <w:rFonts w:cs="Arial"/>
          <w:sz w:val="24"/>
          <w:szCs w:val="24"/>
        </w:rPr>
        <w:t xml:space="preserve"> </w:t>
      </w:r>
      <w:r w:rsidRPr="00563DC4">
        <w:rPr>
          <w:rFonts w:cs="Arial"/>
          <w:sz w:val="24"/>
          <w:szCs w:val="24"/>
        </w:rPr>
        <w:t>O acolhimento do recurso importará a invalidação apenas dos atos insuscetíveis de aproveitamento.</w:t>
      </w:r>
    </w:p>
    <w:p w:rsidR="00B41EF6" w:rsidRPr="008E0DB6" w:rsidRDefault="00B41EF6" w:rsidP="00E52C78">
      <w:pPr>
        <w:spacing w:before="120" w:line="360" w:lineRule="auto"/>
        <w:rPr>
          <w:rFonts w:cs="Arial"/>
          <w:sz w:val="24"/>
          <w:szCs w:val="24"/>
        </w:rPr>
      </w:pPr>
      <w:r w:rsidRPr="00563DC4">
        <w:rPr>
          <w:rFonts w:cs="Arial"/>
          <w:sz w:val="24"/>
          <w:szCs w:val="24"/>
        </w:rPr>
        <w:t>10.</w:t>
      </w:r>
      <w:r w:rsidR="004C57A1" w:rsidRPr="00563DC4">
        <w:rPr>
          <w:rFonts w:cs="Arial"/>
          <w:sz w:val="24"/>
          <w:szCs w:val="24"/>
        </w:rPr>
        <w:t>4</w:t>
      </w:r>
      <w:r w:rsidR="00E52C78">
        <w:rPr>
          <w:rFonts w:cs="Arial"/>
          <w:sz w:val="24"/>
          <w:szCs w:val="24"/>
        </w:rPr>
        <w:t xml:space="preserve"> </w:t>
      </w:r>
      <w:r w:rsidRPr="00563DC4">
        <w:rPr>
          <w:rFonts w:cs="Arial"/>
          <w:sz w:val="24"/>
          <w:szCs w:val="24"/>
        </w:rPr>
        <w:t xml:space="preserve">O recurso será apreciado </w:t>
      </w:r>
      <w:proofErr w:type="gramStart"/>
      <w:r w:rsidRPr="00563DC4">
        <w:rPr>
          <w:rFonts w:cs="Arial"/>
          <w:sz w:val="24"/>
          <w:szCs w:val="24"/>
        </w:rPr>
        <w:t>pelo(</w:t>
      </w:r>
      <w:proofErr w:type="gramEnd"/>
      <w:r w:rsidRPr="00563DC4">
        <w:rPr>
          <w:rFonts w:cs="Arial"/>
          <w:sz w:val="24"/>
          <w:szCs w:val="24"/>
        </w:rPr>
        <w:t>a) Pregoeiro(a),</w:t>
      </w:r>
      <w:r w:rsidR="00E52C78">
        <w:rPr>
          <w:rFonts w:cs="Arial"/>
          <w:sz w:val="24"/>
          <w:szCs w:val="24"/>
        </w:rPr>
        <w:t xml:space="preserve"> com apoio dos setores técnico e jurídico, se for o caso,</w:t>
      </w:r>
      <w:r w:rsidRPr="00563DC4">
        <w:rPr>
          <w:rFonts w:cs="Arial"/>
          <w:sz w:val="24"/>
          <w:szCs w:val="24"/>
        </w:rPr>
        <w:t xml:space="preserve"> que poderá reconsiderar sua decisão no prazo de </w:t>
      </w:r>
      <w:r w:rsidR="00CD0D23">
        <w:rPr>
          <w:rFonts w:cs="Arial"/>
          <w:sz w:val="24"/>
          <w:szCs w:val="24"/>
        </w:rPr>
        <w:t>0</w:t>
      </w:r>
      <w:r w:rsidRPr="00563DC4">
        <w:rPr>
          <w:rFonts w:cs="Arial"/>
          <w:sz w:val="24"/>
          <w:szCs w:val="24"/>
        </w:rPr>
        <w:t>5 (cinco) dias úteis</w:t>
      </w:r>
      <w:r w:rsidRPr="008E0DB6">
        <w:rPr>
          <w:rFonts w:cs="Arial"/>
          <w:sz w:val="24"/>
          <w:szCs w:val="24"/>
        </w:rPr>
        <w:t xml:space="preserve">, ou, nesse mesmo prazo, fazê-lo subir  devidamente  informado  ao Diretor Presidente, </w:t>
      </w:r>
      <w:r w:rsidR="00E52C78" w:rsidRPr="008E0DB6">
        <w:rPr>
          <w:rFonts w:cs="Arial"/>
          <w:sz w:val="24"/>
          <w:szCs w:val="24"/>
        </w:rPr>
        <w:t>devendo a decisão final ser proferida dentro do prazo de 05 (cinco) dias úteis</w:t>
      </w:r>
      <w:r w:rsidRPr="008E0DB6">
        <w:rPr>
          <w:rFonts w:cs="Arial"/>
          <w:sz w:val="24"/>
          <w:szCs w:val="24"/>
        </w:rPr>
        <w:t>.</w:t>
      </w:r>
    </w:p>
    <w:p w:rsidR="00B41EF6" w:rsidRDefault="00B41EF6" w:rsidP="00E52C78">
      <w:pPr>
        <w:spacing w:before="120" w:line="360" w:lineRule="auto"/>
        <w:rPr>
          <w:rFonts w:cs="Arial"/>
          <w:sz w:val="24"/>
          <w:szCs w:val="24"/>
        </w:rPr>
      </w:pPr>
      <w:r w:rsidRPr="00563DC4">
        <w:rPr>
          <w:rFonts w:cs="Arial"/>
          <w:sz w:val="24"/>
          <w:szCs w:val="24"/>
        </w:rPr>
        <w:t>10.</w:t>
      </w:r>
      <w:r w:rsidR="004C57A1" w:rsidRPr="00563DC4">
        <w:rPr>
          <w:rFonts w:cs="Arial"/>
          <w:sz w:val="24"/>
          <w:szCs w:val="24"/>
        </w:rPr>
        <w:t>5</w:t>
      </w:r>
      <w:r w:rsidR="00E52C78">
        <w:rPr>
          <w:rFonts w:cs="Arial"/>
          <w:sz w:val="24"/>
          <w:szCs w:val="24"/>
        </w:rPr>
        <w:t xml:space="preserve"> </w:t>
      </w:r>
      <w:r w:rsidRPr="00563DC4">
        <w:rPr>
          <w:rFonts w:cs="Arial"/>
          <w:sz w:val="24"/>
          <w:szCs w:val="24"/>
        </w:rPr>
        <w:t xml:space="preserve">A decisão acerca de recurso interposto será divulgada por meio de publicação no </w:t>
      </w:r>
      <w:r w:rsidR="00BC03DC" w:rsidRPr="00C11732">
        <w:rPr>
          <w:rFonts w:cs="Arial"/>
          <w:i/>
          <w:sz w:val="24"/>
          <w:szCs w:val="24"/>
        </w:rPr>
        <w:t>Portal de Compras Governamentais</w:t>
      </w:r>
      <w:r w:rsidRPr="00563DC4">
        <w:rPr>
          <w:rFonts w:cs="Arial"/>
          <w:sz w:val="24"/>
          <w:szCs w:val="24"/>
        </w:rPr>
        <w:t xml:space="preserve"> e no </w:t>
      </w:r>
      <w:r w:rsidRPr="00702A0C">
        <w:rPr>
          <w:rFonts w:cs="Arial"/>
          <w:i/>
          <w:sz w:val="24"/>
          <w:szCs w:val="24"/>
        </w:rPr>
        <w:t>site</w:t>
      </w:r>
      <w:r w:rsidRPr="00563DC4">
        <w:rPr>
          <w:rFonts w:cs="Arial"/>
          <w:sz w:val="24"/>
          <w:szCs w:val="24"/>
        </w:rPr>
        <w:t xml:space="preserve"> da CESAMA. </w:t>
      </w:r>
    </w:p>
    <w:p w:rsidR="00B41EF6" w:rsidRPr="000001E1" w:rsidRDefault="00B41EF6" w:rsidP="00F6545F">
      <w:pPr>
        <w:spacing w:before="480" w:line="360" w:lineRule="auto"/>
        <w:rPr>
          <w:rFonts w:cs="Arial"/>
          <w:b/>
          <w:sz w:val="24"/>
          <w:szCs w:val="24"/>
        </w:rPr>
      </w:pPr>
      <w:r w:rsidRPr="00F6545F">
        <w:rPr>
          <w:rFonts w:cs="Arial"/>
          <w:b/>
          <w:sz w:val="24"/>
          <w:szCs w:val="24"/>
        </w:rPr>
        <w:t>C</w:t>
      </w:r>
      <w:r w:rsidRPr="000001E1">
        <w:rPr>
          <w:rFonts w:cs="Arial"/>
          <w:b/>
          <w:sz w:val="24"/>
          <w:szCs w:val="24"/>
        </w:rPr>
        <w:t>APÍTULO 11: ADJUDICAÇÃO</w:t>
      </w:r>
      <w:r w:rsidR="00E52C78" w:rsidRPr="000001E1">
        <w:rPr>
          <w:rFonts w:cs="Arial"/>
          <w:b/>
          <w:sz w:val="24"/>
          <w:szCs w:val="24"/>
        </w:rPr>
        <w:t>,</w:t>
      </w:r>
      <w:r w:rsidRPr="000001E1">
        <w:rPr>
          <w:rFonts w:cs="Arial"/>
          <w:b/>
          <w:sz w:val="24"/>
          <w:szCs w:val="24"/>
        </w:rPr>
        <w:t xml:space="preserve"> HOMOLOGAÇÃO</w:t>
      </w:r>
      <w:r w:rsidR="00995BC8" w:rsidRPr="000001E1">
        <w:rPr>
          <w:rFonts w:cs="Arial"/>
          <w:b/>
          <w:sz w:val="24"/>
          <w:szCs w:val="24"/>
        </w:rPr>
        <w:t>,</w:t>
      </w:r>
      <w:r w:rsidR="00E52C78" w:rsidRPr="000001E1">
        <w:rPr>
          <w:rFonts w:cs="Arial"/>
          <w:b/>
          <w:sz w:val="24"/>
          <w:szCs w:val="24"/>
        </w:rPr>
        <w:t xml:space="preserve"> REVOGAÇÃO</w:t>
      </w:r>
      <w:r w:rsidR="00995BC8" w:rsidRPr="000001E1">
        <w:rPr>
          <w:rFonts w:cs="Arial"/>
          <w:b/>
          <w:sz w:val="24"/>
          <w:szCs w:val="24"/>
        </w:rPr>
        <w:t xml:space="preserve"> OU ANULAÇÃO</w:t>
      </w:r>
      <w:r w:rsidR="00E52C78" w:rsidRPr="000001E1">
        <w:rPr>
          <w:rFonts w:cs="Arial"/>
          <w:b/>
          <w:sz w:val="24"/>
          <w:szCs w:val="24"/>
        </w:rPr>
        <w:t xml:space="preserve"> DO CERTAME</w:t>
      </w:r>
    </w:p>
    <w:p w:rsidR="00B41EF6" w:rsidRPr="000001E1" w:rsidRDefault="00B41EF6" w:rsidP="00E52C78">
      <w:pPr>
        <w:spacing w:before="120" w:line="360" w:lineRule="auto"/>
        <w:rPr>
          <w:rFonts w:cs="Arial"/>
          <w:sz w:val="24"/>
          <w:szCs w:val="24"/>
        </w:rPr>
      </w:pPr>
      <w:r w:rsidRPr="000001E1">
        <w:rPr>
          <w:rFonts w:cs="Arial"/>
          <w:sz w:val="24"/>
          <w:szCs w:val="24"/>
        </w:rPr>
        <w:lastRenderedPageBreak/>
        <w:t>11.1</w:t>
      </w:r>
      <w:r w:rsidR="00E52C78" w:rsidRPr="000001E1">
        <w:rPr>
          <w:rFonts w:cs="Arial"/>
          <w:sz w:val="24"/>
          <w:szCs w:val="24"/>
        </w:rPr>
        <w:t xml:space="preserve"> </w:t>
      </w:r>
      <w:r w:rsidRPr="000001E1">
        <w:rPr>
          <w:rFonts w:cs="Arial"/>
          <w:sz w:val="24"/>
          <w:szCs w:val="24"/>
        </w:rPr>
        <w:t xml:space="preserve">Inexistindo manifestação recursal, </w:t>
      </w:r>
      <w:proofErr w:type="gramStart"/>
      <w:r w:rsidRPr="000001E1">
        <w:rPr>
          <w:rFonts w:cs="Arial"/>
          <w:sz w:val="24"/>
          <w:szCs w:val="24"/>
        </w:rPr>
        <w:t>o(</w:t>
      </w:r>
      <w:proofErr w:type="gramEnd"/>
      <w:r w:rsidRPr="000001E1">
        <w:rPr>
          <w:rFonts w:cs="Arial"/>
          <w:sz w:val="24"/>
          <w:szCs w:val="24"/>
        </w:rPr>
        <w:t xml:space="preserve">a) Pregoeiro(a) adjudicará o objeto </w:t>
      </w:r>
      <w:r w:rsidR="00B461A3" w:rsidRPr="000001E1">
        <w:rPr>
          <w:rFonts w:cs="Arial"/>
          <w:sz w:val="24"/>
          <w:szCs w:val="24"/>
        </w:rPr>
        <w:t>ao</w:t>
      </w:r>
      <w:r w:rsidRPr="000001E1">
        <w:rPr>
          <w:rFonts w:cs="Arial"/>
          <w:sz w:val="24"/>
          <w:szCs w:val="24"/>
        </w:rPr>
        <w:t xml:space="preserve"> licitante vencedor, </w:t>
      </w:r>
      <w:r w:rsidR="00E52C78" w:rsidRPr="000001E1">
        <w:rPr>
          <w:rFonts w:cs="Arial"/>
          <w:sz w:val="24"/>
          <w:szCs w:val="24"/>
        </w:rPr>
        <w:t>cabendo à autoridade competente a homologação</w:t>
      </w:r>
      <w:r w:rsidRPr="000001E1">
        <w:rPr>
          <w:rFonts w:cs="Arial"/>
          <w:sz w:val="24"/>
          <w:szCs w:val="24"/>
        </w:rPr>
        <w:t xml:space="preserve"> </w:t>
      </w:r>
      <w:r w:rsidR="00E52C78" w:rsidRPr="000001E1">
        <w:rPr>
          <w:rFonts w:cs="Arial"/>
          <w:sz w:val="24"/>
          <w:szCs w:val="24"/>
        </w:rPr>
        <w:t>d</w:t>
      </w:r>
      <w:r w:rsidRPr="000001E1">
        <w:rPr>
          <w:rFonts w:cs="Arial"/>
          <w:sz w:val="24"/>
          <w:szCs w:val="24"/>
        </w:rPr>
        <w:t>o procedimento licitatório.</w:t>
      </w:r>
    </w:p>
    <w:p w:rsidR="00F6545F" w:rsidRPr="000001E1" w:rsidRDefault="00F6545F" w:rsidP="00E52C78">
      <w:pPr>
        <w:spacing w:before="120" w:line="360" w:lineRule="auto"/>
        <w:rPr>
          <w:rFonts w:cs="Arial"/>
          <w:sz w:val="24"/>
          <w:szCs w:val="24"/>
        </w:rPr>
      </w:pPr>
      <w:r w:rsidRPr="000001E1">
        <w:rPr>
          <w:rFonts w:cs="Arial"/>
          <w:sz w:val="24"/>
          <w:szCs w:val="24"/>
        </w:rPr>
        <w:t>11.1.1</w:t>
      </w:r>
      <w:r w:rsidR="00E52C78" w:rsidRPr="000001E1">
        <w:rPr>
          <w:rFonts w:cs="Arial"/>
          <w:sz w:val="24"/>
          <w:szCs w:val="24"/>
        </w:rPr>
        <w:t xml:space="preserve"> </w:t>
      </w:r>
      <w:r w:rsidRPr="000001E1">
        <w:rPr>
          <w:rFonts w:cs="Arial"/>
          <w:sz w:val="24"/>
          <w:szCs w:val="24"/>
        </w:rPr>
        <w:t>Os demais licitantes classificados, desde que suas propostas estejam dentro do valor estimado, terão seus preços registrados.</w:t>
      </w:r>
    </w:p>
    <w:p w:rsidR="00B41EF6" w:rsidRPr="000001E1" w:rsidRDefault="00B41EF6" w:rsidP="00995BC8">
      <w:pPr>
        <w:spacing w:before="120" w:line="360" w:lineRule="auto"/>
        <w:rPr>
          <w:rFonts w:cs="Arial"/>
          <w:sz w:val="24"/>
          <w:szCs w:val="24"/>
        </w:rPr>
      </w:pPr>
      <w:r w:rsidRPr="000001E1">
        <w:rPr>
          <w:rFonts w:cs="Arial"/>
          <w:sz w:val="24"/>
          <w:szCs w:val="24"/>
        </w:rPr>
        <w:t>11.2</w:t>
      </w:r>
      <w:r w:rsidR="00995BC8" w:rsidRPr="000001E1">
        <w:rPr>
          <w:rFonts w:cs="Arial"/>
          <w:sz w:val="24"/>
          <w:szCs w:val="24"/>
        </w:rPr>
        <w:t xml:space="preserve"> </w:t>
      </w:r>
      <w:r w:rsidRPr="000001E1">
        <w:rPr>
          <w:rFonts w:cs="Arial"/>
          <w:sz w:val="24"/>
          <w:szCs w:val="24"/>
        </w:rPr>
        <w:t xml:space="preserve">Decididos os recursos porventura interpostos e constatada a regularidade dos atos procedimentais, </w:t>
      </w:r>
      <w:r w:rsidR="00995BC8" w:rsidRPr="000001E1">
        <w:rPr>
          <w:rFonts w:cs="Arial"/>
          <w:sz w:val="24"/>
          <w:szCs w:val="24"/>
        </w:rPr>
        <w:t>a autoridade competente</w:t>
      </w:r>
      <w:r w:rsidRPr="000001E1">
        <w:rPr>
          <w:rFonts w:cs="Arial"/>
          <w:sz w:val="24"/>
          <w:szCs w:val="24"/>
        </w:rPr>
        <w:t xml:space="preserve"> adjudicará o objeto </w:t>
      </w:r>
      <w:r w:rsidR="00B461A3" w:rsidRPr="000001E1">
        <w:rPr>
          <w:rFonts w:cs="Arial"/>
          <w:sz w:val="24"/>
          <w:szCs w:val="24"/>
        </w:rPr>
        <w:t>ao</w:t>
      </w:r>
      <w:r w:rsidRPr="000001E1">
        <w:rPr>
          <w:rFonts w:cs="Arial"/>
          <w:sz w:val="24"/>
          <w:szCs w:val="24"/>
        </w:rPr>
        <w:t xml:space="preserve"> licitante vencedor e homologará a licitação.</w:t>
      </w:r>
    </w:p>
    <w:p w:rsidR="00995BC8" w:rsidRPr="000001E1" w:rsidRDefault="00995BC8" w:rsidP="00995BC8">
      <w:pPr>
        <w:spacing w:before="120" w:line="360" w:lineRule="auto"/>
        <w:rPr>
          <w:rFonts w:cs="Arial"/>
          <w:sz w:val="24"/>
          <w:szCs w:val="24"/>
        </w:rPr>
      </w:pPr>
      <w:r w:rsidRPr="000001E1">
        <w:rPr>
          <w:rFonts w:cs="Arial"/>
          <w:sz w:val="24"/>
          <w:szCs w:val="24"/>
        </w:rPr>
        <w:t>11.3 A autoridade competente na forma d</w:t>
      </w:r>
      <w:r w:rsidR="00540DA7" w:rsidRPr="000001E1">
        <w:rPr>
          <w:rFonts w:cs="Arial"/>
          <w:sz w:val="24"/>
          <w:szCs w:val="24"/>
        </w:rPr>
        <w:t>o</w:t>
      </w:r>
      <w:r w:rsidRPr="000001E1">
        <w:rPr>
          <w:rFonts w:cs="Arial"/>
          <w:sz w:val="24"/>
          <w:szCs w:val="24"/>
        </w:rPr>
        <w:t xml:space="preserve"> RILC ou de ato normativo interno ainda poderá:</w:t>
      </w:r>
    </w:p>
    <w:p w:rsidR="00995BC8" w:rsidRPr="000001E1" w:rsidRDefault="00995BC8" w:rsidP="005A6E3E">
      <w:pPr>
        <w:numPr>
          <w:ilvl w:val="0"/>
          <w:numId w:val="16"/>
        </w:numPr>
        <w:spacing w:before="120" w:line="360" w:lineRule="auto"/>
        <w:ind w:left="567" w:hanging="283"/>
        <w:rPr>
          <w:rFonts w:cs="Arial"/>
          <w:sz w:val="24"/>
          <w:szCs w:val="24"/>
        </w:rPr>
      </w:pPr>
      <w:proofErr w:type="gramStart"/>
      <w:r w:rsidRPr="000001E1">
        <w:rPr>
          <w:rFonts w:cs="Arial"/>
          <w:sz w:val="24"/>
          <w:szCs w:val="24"/>
        </w:rPr>
        <w:t>anular</w:t>
      </w:r>
      <w:proofErr w:type="gramEnd"/>
      <w:r w:rsidRPr="000001E1">
        <w:rPr>
          <w:rFonts w:cs="Arial"/>
          <w:sz w:val="24"/>
          <w:szCs w:val="24"/>
        </w:rPr>
        <w:t xml:space="preserve"> o processo, no todo ou em parte, por ilegalidade, de ofício ou provocação de terceiros, salvo quando for viável a convalidação do ato ou do procedimento viciado</w:t>
      </w:r>
    </w:p>
    <w:p w:rsidR="00995BC8" w:rsidRPr="000001E1" w:rsidRDefault="00995BC8" w:rsidP="005A6E3E">
      <w:pPr>
        <w:numPr>
          <w:ilvl w:val="0"/>
          <w:numId w:val="16"/>
        </w:numPr>
        <w:spacing w:before="120" w:line="360" w:lineRule="auto"/>
        <w:ind w:left="567" w:hanging="283"/>
        <w:rPr>
          <w:rFonts w:cs="Arial"/>
          <w:sz w:val="24"/>
          <w:szCs w:val="24"/>
        </w:rPr>
      </w:pPr>
      <w:proofErr w:type="gramStart"/>
      <w:r w:rsidRPr="000001E1">
        <w:rPr>
          <w:rFonts w:cs="Arial"/>
          <w:sz w:val="24"/>
          <w:szCs w:val="24"/>
        </w:rPr>
        <w:t>revogar</w:t>
      </w:r>
      <w:proofErr w:type="gramEnd"/>
      <w:r w:rsidRPr="000001E1">
        <w:rPr>
          <w:rFonts w:cs="Arial"/>
          <w:sz w:val="24"/>
          <w:szCs w:val="24"/>
        </w:rPr>
        <w:t xml:space="preserve"> o processo, no todo ou em parte, por razões de interesse público, decorrente de fato superveniente à instauração, que constituía óbice manifesto e incontornável à continuidade do processo, devidamente justificado</w:t>
      </w:r>
    </w:p>
    <w:p w:rsidR="00995BC8" w:rsidRPr="000001E1" w:rsidRDefault="00995BC8" w:rsidP="005A6E3E">
      <w:pPr>
        <w:numPr>
          <w:ilvl w:val="0"/>
          <w:numId w:val="16"/>
        </w:numPr>
        <w:spacing w:before="120" w:line="360" w:lineRule="auto"/>
        <w:ind w:left="567" w:hanging="283"/>
        <w:rPr>
          <w:rFonts w:cs="Arial"/>
          <w:sz w:val="24"/>
          <w:szCs w:val="24"/>
        </w:rPr>
      </w:pPr>
      <w:proofErr w:type="gramStart"/>
      <w:r w:rsidRPr="000001E1">
        <w:rPr>
          <w:rFonts w:cs="Arial"/>
          <w:sz w:val="24"/>
          <w:szCs w:val="24"/>
        </w:rPr>
        <w:t>ratificar</w:t>
      </w:r>
      <w:proofErr w:type="gramEnd"/>
      <w:r w:rsidRPr="000001E1">
        <w:rPr>
          <w:rFonts w:cs="Arial"/>
          <w:sz w:val="24"/>
          <w:szCs w:val="24"/>
        </w:rPr>
        <w:t xml:space="preserve"> o processo deserto, na hipótese de nenhum interessado ter acudido ao chamamento;</w:t>
      </w:r>
      <w:r w:rsidR="00CD0D23">
        <w:rPr>
          <w:rFonts w:cs="Arial"/>
          <w:sz w:val="24"/>
          <w:szCs w:val="24"/>
        </w:rPr>
        <w:t xml:space="preserve"> </w:t>
      </w:r>
      <w:r w:rsidRPr="000001E1">
        <w:rPr>
          <w:rFonts w:cs="Arial"/>
          <w:sz w:val="24"/>
          <w:szCs w:val="24"/>
        </w:rPr>
        <w:t>ou</w:t>
      </w:r>
    </w:p>
    <w:p w:rsidR="00995BC8" w:rsidRPr="000001E1" w:rsidRDefault="00995BC8" w:rsidP="005A6E3E">
      <w:pPr>
        <w:numPr>
          <w:ilvl w:val="0"/>
          <w:numId w:val="16"/>
        </w:numPr>
        <w:spacing w:before="120" w:line="360" w:lineRule="auto"/>
        <w:ind w:left="567" w:hanging="283"/>
        <w:rPr>
          <w:rFonts w:cs="Arial"/>
          <w:sz w:val="24"/>
          <w:szCs w:val="24"/>
        </w:rPr>
      </w:pPr>
      <w:proofErr w:type="gramStart"/>
      <w:r w:rsidRPr="000001E1">
        <w:rPr>
          <w:rFonts w:cs="Arial"/>
          <w:sz w:val="24"/>
          <w:szCs w:val="24"/>
        </w:rPr>
        <w:t>ratificar</w:t>
      </w:r>
      <w:proofErr w:type="gramEnd"/>
      <w:r w:rsidRPr="000001E1">
        <w:rPr>
          <w:rFonts w:cs="Arial"/>
          <w:sz w:val="24"/>
          <w:szCs w:val="24"/>
        </w:rPr>
        <w:t xml:space="preserve"> o processo fracassado, na hipótese de todos os licitantes terem sido desclassificados ou inabilitados.</w:t>
      </w:r>
    </w:p>
    <w:p w:rsidR="00995BC8" w:rsidRPr="000001E1" w:rsidRDefault="00995BC8" w:rsidP="00995BC8">
      <w:pPr>
        <w:spacing w:before="120" w:line="360" w:lineRule="auto"/>
        <w:rPr>
          <w:sz w:val="24"/>
          <w:szCs w:val="24"/>
        </w:rPr>
      </w:pPr>
      <w:r w:rsidRPr="000001E1">
        <w:rPr>
          <w:sz w:val="24"/>
          <w:szCs w:val="24"/>
        </w:rPr>
        <w:t>11.4. A nulidade do processo licitatório induz à nulidade da Ata de Registro de Preços.</w:t>
      </w:r>
    </w:p>
    <w:p w:rsidR="00995BC8" w:rsidRPr="000001E1" w:rsidRDefault="00995BC8" w:rsidP="00995BC8">
      <w:pPr>
        <w:spacing w:before="120" w:line="360" w:lineRule="auto"/>
        <w:rPr>
          <w:sz w:val="24"/>
          <w:szCs w:val="24"/>
        </w:rPr>
      </w:pPr>
      <w:r w:rsidRPr="000001E1">
        <w:rPr>
          <w:sz w:val="24"/>
          <w:szCs w:val="24"/>
        </w:rPr>
        <w:t>11.4.1 A anulação da licitação por motivo de ilegalidade não gera obrigação de indenizar.</w:t>
      </w:r>
    </w:p>
    <w:p w:rsidR="00995BC8" w:rsidRDefault="00995BC8" w:rsidP="00995BC8">
      <w:pPr>
        <w:spacing w:before="120" w:line="360" w:lineRule="auto"/>
        <w:rPr>
          <w:rFonts w:cs="Arial"/>
          <w:sz w:val="24"/>
          <w:szCs w:val="24"/>
        </w:rPr>
      </w:pPr>
      <w:r>
        <w:rPr>
          <w:rFonts w:cs="Arial"/>
          <w:sz w:val="24"/>
          <w:szCs w:val="24"/>
        </w:rPr>
        <w:t xml:space="preserve">11.5 </w:t>
      </w:r>
      <w:r w:rsidR="00CD0D23">
        <w:rPr>
          <w:rFonts w:cs="Arial"/>
          <w:sz w:val="24"/>
          <w:szCs w:val="24"/>
        </w:rPr>
        <w:t>A fim de garantir o exercício do direito ao contraditório e à ampla defesa, r</w:t>
      </w:r>
      <w:r w:rsidRPr="009316A8">
        <w:rPr>
          <w:rFonts w:cs="Arial"/>
          <w:sz w:val="24"/>
          <w:szCs w:val="24"/>
        </w:rPr>
        <w:t xml:space="preserve">ecurso contra decisão de anulação ou revogação do certame </w:t>
      </w:r>
      <w:proofErr w:type="gramStart"/>
      <w:r w:rsidRPr="009316A8">
        <w:rPr>
          <w:rFonts w:cs="Arial"/>
          <w:sz w:val="24"/>
          <w:szCs w:val="24"/>
        </w:rPr>
        <w:t>deve ser</w:t>
      </w:r>
      <w:proofErr w:type="gramEnd"/>
      <w:r w:rsidRPr="009316A8">
        <w:rPr>
          <w:rFonts w:cs="Arial"/>
          <w:sz w:val="24"/>
          <w:szCs w:val="24"/>
        </w:rPr>
        <w:t xml:space="preserve"> dirigido ao </w:t>
      </w:r>
      <w:r>
        <w:rPr>
          <w:rFonts w:cs="Arial"/>
          <w:sz w:val="24"/>
          <w:szCs w:val="24"/>
        </w:rPr>
        <w:t>Diretor Presidente da CESAMA e</w:t>
      </w:r>
      <w:r w:rsidRPr="009316A8">
        <w:rPr>
          <w:rFonts w:cs="Arial"/>
          <w:sz w:val="24"/>
          <w:szCs w:val="24"/>
        </w:rPr>
        <w:t xml:space="preserve"> </w:t>
      </w:r>
      <w:r w:rsidRPr="00F33D9D">
        <w:rPr>
          <w:rFonts w:cs="Arial"/>
          <w:sz w:val="24"/>
          <w:szCs w:val="24"/>
          <w:u w:val="single"/>
        </w:rPr>
        <w:t>protocolizado</w:t>
      </w:r>
      <w:r>
        <w:rPr>
          <w:rFonts w:cs="Arial"/>
          <w:sz w:val="24"/>
          <w:szCs w:val="24"/>
          <w:u w:val="single"/>
        </w:rPr>
        <w:t>, em seu original,</w:t>
      </w:r>
      <w:r w:rsidRPr="009316A8">
        <w:rPr>
          <w:rFonts w:cs="Arial"/>
          <w:sz w:val="24"/>
          <w:szCs w:val="24"/>
        </w:rPr>
        <w:t xml:space="preserve"> </w:t>
      </w:r>
      <w:r>
        <w:rPr>
          <w:rFonts w:cs="Arial"/>
          <w:sz w:val="24"/>
          <w:szCs w:val="24"/>
        </w:rPr>
        <w:t xml:space="preserve">no Departamento de Licitações e Assessoria de Contratos à Avenida Barão do Rio Branco, nº 1.843, </w:t>
      </w:r>
      <w:r>
        <w:rPr>
          <w:rFonts w:cs="Arial"/>
          <w:sz w:val="24"/>
          <w:szCs w:val="24"/>
        </w:rPr>
        <w:lastRenderedPageBreak/>
        <w:t>10º andar, Centro, Juiz de Fora / MG, CEP 36.013-020</w:t>
      </w:r>
      <w:r w:rsidRPr="009316A8">
        <w:rPr>
          <w:rFonts w:cs="Arial"/>
          <w:sz w:val="24"/>
          <w:szCs w:val="24"/>
        </w:rPr>
        <w:t>, observado</w:t>
      </w:r>
      <w:r>
        <w:rPr>
          <w:rFonts w:cs="Arial"/>
          <w:sz w:val="24"/>
          <w:szCs w:val="24"/>
        </w:rPr>
        <w:t>s</w:t>
      </w:r>
      <w:r w:rsidRPr="009316A8">
        <w:rPr>
          <w:rFonts w:cs="Arial"/>
          <w:sz w:val="24"/>
          <w:szCs w:val="24"/>
        </w:rPr>
        <w:t xml:space="preserve"> os</w:t>
      </w:r>
      <w:r>
        <w:rPr>
          <w:rFonts w:cs="Arial"/>
          <w:sz w:val="24"/>
          <w:szCs w:val="24"/>
        </w:rPr>
        <w:t xml:space="preserve"> </w:t>
      </w:r>
      <w:r w:rsidRPr="009316A8">
        <w:rPr>
          <w:rFonts w:cs="Arial"/>
          <w:sz w:val="24"/>
          <w:szCs w:val="24"/>
        </w:rPr>
        <w:t xml:space="preserve">requisitos indicados no </w:t>
      </w:r>
      <w:r>
        <w:rPr>
          <w:rFonts w:cs="Arial"/>
          <w:sz w:val="24"/>
          <w:szCs w:val="24"/>
        </w:rPr>
        <w:t>item 10.2 letra c</w:t>
      </w:r>
      <w:r w:rsidRPr="009316A8">
        <w:rPr>
          <w:rFonts w:cs="Arial"/>
          <w:sz w:val="24"/>
          <w:szCs w:val="24"/>
        </w:rPr>
        <w:t>.</w:t>
      </w:r>
    </w:p>
    <w:p w:rsidR="008C6BC5" w:rsidRPr="000001E1" w:rsidRDefault="008C6BC5" w:rsidP="00995BC8">
      <w:pPr>
        <w:spacing w:before="120" w:line="360" w:lineRule="auto"/>
        <w:rPr>
          <w:rFonts w:cs="Arial"/>
          <w:sz w:val="24"/>
          <w:szCs w:val="24"/>
        </w:rPr>
      </w:pPr>
      <w:r w:rsidRPr="000001E1">
        <w:rPr>
          <w:rFonts w:cs="Arial"/>
          <w:sz w:val="24"/>
          <w:szCs w:val="24"/>
        </w:rPr>
        <w:t>11.5.1 Será concedido o prazo de 5 (cinco) dias úteis para assegurar o exercício do direito ao contraditório e da ampla defesa.</w:t>
      </w:r>
    </w:p>
    <w:p w:rsidR="00995BC8" w:rsidRPr="000001E1" w:rsidRDefault="000001E1" w:rsidP="00995BC8">
      <w:pPr>
        <w:spacing w:before="120" w:line="360" w:lineRule="auto"/>
        <w:rPr>
          <w:rFonts w:cs="Arial"/>
          <w:sz w:val="24"/>
          <w:szCs w:val="24"/>
        </w:rPr>
      </w:pPr>
      <w:r w:rsidRPr="000001E1">
        <w:rPr>
          <w:rFonts w:cs="Arial"/>
          <w:sz w:val="24"/>
          <w:szCs w:val="24"/>
        </w:rPr>
        <w:t>11.5.2</w:t>
      </w:r>
      <w:r w:rsidRPr="000001E1">
        <w:rPr>
          <w:rFonts w:cs="Arial"/>
          <w:b/>
          <w:sz w:val="24"/>
          <w:szCs w:val="24"/>
        </w:rPr>
        <w:t xml:space="preserve"> </w:t>
      </w:r>
      <w:r w:rsidR="00CD0D23">
        <w:rPr>
          <w:rFonts w:cs="Arial"/>
          <w:sz w:val="24"/>
          <w:szCs w:val="24"/>
        </w:rPr>
        <w:t>Na hipótese de</w:t>
      </w:r>
      <w:r w:rsidR="00995BC8" w:rsidRPr="000001E1">
        <w:rPr>
          <w:rFonts w:cs="Arial"/>
          <w:sz w:val="24"/>
          <w:szCs w:val="24"/>
        </w:rPr>
        <w:t xml:space="preserve"> anulação ou revogação do processo licitatório depois de iniciada a fase de lances ou propostas</w:t>
      </w:r>
      <w:r w:rsidR="00CD0D23">
        <w:rPr>
          <w:rFonts w:cs="Arial"/>
          <w:sz w:val="24"/>
          <w:szCs w:val="24"/>
        </w:rPr>
        <w:t>,</w:t>
      </w:r>
      <w:r w:rsidR="00995BC8" w:rsidRPr="000001E1">
        <w:rPr>
          <w:rFonts w:cs="Arial"/>
          <w:sz w:val="24"/>
          <w:szCs w:val="24"/>
        </w:rPr>
        <w:t xml:space="preserve"> será </w:t>
      </w:r>
      <w:proofErr w:type="gramStart"/>
      <w:r w:rsidR="00995BC8" w:rsidRPr="000001E1">
        <w:rPr>
          <w:rFonts w:cs="Arial"/>
          <w:sz w:val="24"/>
          <w:szCs w:val="24"/>
        </w:rPr>
        <w:t>concedido</w:t>
      </w:r>
      <w:proofErr w:type="gramEnd"/>
      <w:r w:rsidR="00995BC8" w:rsidRPr="000001E1">
        <w:rPr>
          <w:rFonts w:cs="Arial"/>
          <w:sz w:val="24"/>
          <w:szCs w:val="24"/>
        </w:rPr>
        <w:t xml:space="preserve"> o prazo </w:t>
      </w:r>
      <w:r w:rsidRPr="000001E1">
        <w:rPr>
          <w:rFonts w:cs="Arial"/>
          <w:sz w:val="24"/>
          <w:szCs w:val="24"/>
        </w:rPr>
        <w:t>constante no item 11.5.1</w:t>
      </w:r>
      <w:r w:rsidR="00995BC8" w:rsidRPr="000001E1">
        <w:rPr>
          <w:rFonts w:cs="Arial"/>
          <w:sz w:val="24"/>
          <w:szCs w:val="24"/>
        </w:rPr>
        <w:t xml:space="preserve"> aos licitantes que manifestem interesse em contestar o respectivo ato, salvo no caso de manifestação expressa e prévia de todos os licitantes renunciando o direito de contestar o ato respectivo.</w:t>
      </w:r>
    </w:p>
    <w:p w:rsidR="00995BC8" w:rsidRPr="000001E1" w:rsidRDefault="00995BC8" w:rsidP="00995BC8">
      <w:pPr>
        <w:spacing w:before="120" w:line="360" w:lineRule="auto"/>
        <w:rPr>
          <w:sz w:val="24"/>
          <w:szCs w:val="24"/>
        </w:rPr>
      </w:pPr>
      <w:r w:rsidRPr="000001E1">
        <w:rPr>
          <w:sz w:val="24"/>
          <w:szCs w:val="24"/>
        </w:rPr>
        <w:t>11.6 Na hipótese do convocado se recusar a enviar o Termo de Aceitação devidamente assinado, no prazo e condições estabelecidos</w:t>
      </w:r>
      <w:r w:rsidR="00CD0D23">
        <w:rPr>
          <w:sz w:val="24"/>
          <w:szCs w:val="24"/>
        </w:rPr>
        <w:t xml:space="preserve"> neste Edital</w:t>
      </w:r>
      <w:r w:rsidRPr="000001E1">
        <w:rPr>
          <w:sz w:val="24"/>
          <w:szCs w:val="24"/>
        </w:rPr>
        <w:t>,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w:t>
      </w:r>
    </w:p>
    <w:p w:rsidR="00995BC8" w:rsidRPr="000001E1" w:rsidRDefault="00995BC8" w:rsidP="00995BC8">
      <w:pPr>
        <w:spacing w:before="120" w:line="360" w:lineRule="auto"/>
        <w:rPr>
          <w:sz w:val="24"/>
          <w:szCs w:val="24"/>
        </w:rPr>
      </w:pPr>
      <w:r w:rsidRPr="000001E1">
        <w:rPr>
          <w:sz w:val="24"/>
          <w:szCs w:val="24"/>
        </w:rPr>
        <w:t>11.6.1 Na impossibilidade de se aplicar o disposto no item 11.6, a CESAMA revogará a licitação.</w:t>
      </w:r>
    </w:p>
    <w:p w:rsidR="00B41EF6" w:rsidRPr="00F6545F" w:rsidRDefault="00B41EF6" w:rsidP="00F6545F">
      <w:pPr>
        <w:spacing w:before="480" w:line="360" w:lineRule="auto"/>
        <w:rPr>
          <w:rFonts w:cs="Arial"/>
          <w:b/>
          <w:sz w:val="24"/>
          <w:szCs w:val="24"/>
        </w:rPr>
      </w:pPr>
      <w:r w:rsidRPr="00F6545F">
        <w:rPr>
          <w:rFonts w:cs="Arial"/>
          <w:b/>
          <w:sz w:val="24"/>
          <w:szCs w:val="24"/>
        </w:rPr>
        <w:t>CAPÍTULO 12: FORMALIZAÇÃO DA ATA DE REGISTRO DE PREÇO</w:t>
      </w:r>
    </w:p>
    <w:p w:rsidR="00B41EF6" w:rsidRPr="009C50F8" w:rsidRDefault="00B41EF6" w:rsidP="006329FE">
      <w:pPr>
        <w:spacing w:before="120" w:line="360" w:lineRule="auto"/>
        <w:rPr>
          <w:rFonts w:cs="Arial"/>
          <w:sz w:val="24"/>
          <w:szCs w:val="24"/>
        </w:rPr>
      </w:pPr>
      <w:r w:rsidRPr="00F6545F">
        <w:rPr>
          <w:rFonts w:cs="Arial"/>
          <w:sz w:val="24"/>
          <w:szCs w:val="24"/>
        </w:rPr>
        <w:t>12.1</w:t>
      </w:r>
      <w:r w:rsidR="006329FE">
        <w:rPr>
          <w:rFonts w:cs="Arial"/>
          <w:sz w:val="24"/>
          <w:szCs w:val="24"/>
        </w:rPr>
        <w:t xml:space="preserve"> </w:t>
      </w:r>
      <w:r w:rsidRPr="00F6545F">
        <w:rPr>
          <w:rFonts w:cs="Arial"/>
          <w:sz w:val="24"/>
          <w:szCs w:val="24"/>
        </w:rPr>
        <w:t xml:space="preserve">A </w:t>
      </w:r>
      <w:r w:rsidR="006329FE" w:rsidRPr="006329FE">
        <w:rPr>
          <w:rFonts w:cs="Arial"/>
          <w:sz w:val="24"/>
          <w:szCs w:val="24"/>
        </w:rPr>
        <w:t xml:space="preserve">ata da sessão pública para registro de preços, assinada digitalmente na sessão publica do pregão eletrônico por todos os participantes, será considerada, após a homologação do certame, Ata de Registro de Preços, vinculando todos os </w:t>
      </w:r>
      <w:r w:rsidR="006329FE" w:rsidRPr="009C50F8">
        <w:rPr>
          <w:rFonts w:cs="Arial"/>
          <w:sz w:val="24"/>
          <w:szCs w:val="24"/>
        </w:rPr>
        <w:t>participantes nos termos da legislação vigente</w:t>
      </w:r>
      <w:r w:rsidRPr="009C50F8">
        <w:rPr>
          <w:rFonts w:cs="Arial"/>
          <w:sz w:val="24"/>
          <w:szCs w:val="24"/>
        </w:rPr>
        <w:t>.</w:t>
      </w:r>
    </w:p>
    <w:p w:rsidR="00B41EF6" w:rsidRPr="009C50F8" w:rsidRDefault="00B41EF6" w:rsidP="006329FE">
      <w:pPr>
        <w:spacing w:before="120" w:line="360" w:lineRule="auto"/>
        <w:rPr>
          <w:rFonts w:cs="Arial"/>
          <w:sz w:val="24"/>
          <w:szCs w:val="24"/>
        </w:rPr>
      </w:pPr>
      <w:r w:rsidRPr="009C50F8">
        <w:rPr>
          <w:rFonts w:cs="Arial"/>
          <w:sz w:val="24"/>
          <w:szCs w:val="24"/>
        </w:rPr>
        <w:t>12.1.1</w:t>
      </w:r>
      <w:r w:rsidRPr="009C50F8">
        <w:rPr>
          <w:rFonts w:cs="Arial"/>
          <w:sz w:val="24"/>
          <w:szCs w:val="24"/>
        </w:rPr>
        <w:tab/>
      </w:r>
      <w:r w:rsidR="00E11084" w:rsidRPr="009C50F8">
        <w:rPr>
          <w:rFonts w:cs="Arial"/>
          <w:sz w:val="24"/>
          <w:szCs w:val="24"/>
        </w:rPr>
        <w:t>A Ata de Registro de Preços, durante a sua vigência, poderá ser utilizada por qualquer outro órgão da Administração Pública Municipal que não tenha participado do certame licitatório</w:t>
      </w:r>
      <w:r w:rsidRPr="009C50F8">
        <w:rPr>
          <w:rFonts w:cs="Arial"/>
          <w:sz w:val="24"/>
          <w:szCs w:val="24"/>
        </w:rPr>
        <w:t>.</w:t>
      </w:r>
    </w:p>
    <w:p w:rsidR="00B41EF6" w:rsidRPr="00F6545F" w:rsidRDefault="00B41EF6" w:rsidP="006329FE">
      <w:pPr>
        <w:spacing w:before="120" w:line="360" w:lineRule="auto"/>
        <w:rPr>
          <w:rFonts w:cs="Arial"/>
          <w:sz w:val="24"/>
          <w:szCs w:val="24"/>
        </w:rPr>
      </w:pPr>
      <w:r w:rsidRPr="00F6545F">
        <w:rPr>
          <w:rFonts w:cs="Arial"/>
          <w:sz w:val="24"/>
          <w:szCs w:val="24"/>
        </w:rPr>
        <w:t>12.2</w:t>
      </w:r>
      <w:r w:rsidRPr="00F6545F">
        <w:rPr>
          <w:rFonts w:cs="Arial"/>
          <w:sz w:val="24"/>
          <w:szCs w:val="24"/>
        </w:rPr>
        <w:tab/>
        <w:t xml:space="preserve">A CESAMA, através do </w:t>
      </w:r>
      <w:r w:rsidRPr="000462A6">
        <w:rPr>
          <w:rFonts w:cs="Arial"/>
          <w:sz w:val="24"/>
          <w:szCs w:val="24"/>
        </w:rPr>
        <w:t xml:space="preserve">Departamento de </w:t>
      </w:r>
      <w:r w:rsidR="000606A4" w:rsidRPr="000462A6">
        <w:rPr>
          <w:rFonts w:cs="Arial"/>
          <w:sz w:val="24"/>
          <w:szCs w:val="24"/>
        </w:rPr>
        <w:t>Licitações e Assessoria de Contratos</w:t>
      </w:r>
      <w:r w:rsidRPr="000462A6">
        <w:rPr>
          <w:rFonts w:cs="Arial"/>
          <w:sz w:val="24"/>
          <w:szCs w:val="24"/>
        </w:rPr>
        <w:t xml:space="preserve">, elaborará </w:t>
      </w:r>
      <w:r w:rsidR="0025409B" w:rsidRPr="000462A6">
        <w:rPr>
          <w:rFonts w:cs="Arial"/>
          <w:sz w:val="24"/>
          <w:szCs w:val="24"/>
        </w:rPr>
        <w:t>Ata</w:t>
      </w:r>
      <w:r w:rsidR="00C01A7F">
        <w:rPr>
          <w:rFonts w:cs="Arial"/>
          <w:sz w:val="24"/>
          <w:szCs w:val="24"/>
        </w:rPr>
        <w:t xml:space="preserve"> Interna</w:t>
      </w:r>
      <w:r w:rsidR="0025409B" w:rsidRPr="000462A6">
        <w:rPr>
          <w:rFonts w:cs="Arial"/>
          <w:sz w:val="24"/>
          <w:szCs w:val="24"/>
        </w:rPr>
        <w:t xml:space="preserve"> para Controle dos Preços Registrados</w:t>
      </w:r>
      <w:r w:rsidRPr="000462A6">
        <w:rPr>
          <w:rFonts w:cs="Arial"/>
          <w:sz w:val="24"/>
          <w:szCs w:val="24"/>
        </w:rPr>
        <w:t xml:space="preserve"> (conforme </w:t>
      </w:r>
      <w:r w:rsidRPr="000462A6">
        <w:rPr>
          <w:rFonts w:cs="Arial"/>
          <w:sz w:val="24"/>
          <w:szCs w:val="24"/>
        </w:rPr>
        <w:lastRenderedPageBreak/>
        <w:t xml:space="preserve">Anexo </w:t>
      </w:r>
      <w:r w:rsidR="00E77FF0">
        <w:rPr>
          <w:rFonts w:cs="Arial"/>
          <w:sz w:val="24"/>
          <w:szCs w:val="24"/>
        </w:rPr>
        <w:t>IV</w:t>
      </w:r>
      <w:r w:rsidRPr="000462A6">
        <w:rPr>
          <w:rFonts w:cs="Arial"/>
          <w:sz w:val="24"/>
          <w:szCs w:val="24"/>
        </w:rPr>
        <w:t>)</w:t>
      </w:r>
      <w:r w:rsidR="000462A6">
        <w:rPr>
          <w:rFonts w:cs="Arial"/>
          <w:sz w:val="24"/>
          <w:szCs w:val="24"/>
        </w:rPr>
        <w:t>, ratificadora da Ata da Sessão Pública,</w:t>
      </w:r>
      <w:r w:rsidRPr="000462A6">
        <w:rPr>
          <w:rFonts w:cs="Arial"/>
          <w:sz w:val="24"/>
          <w:szCs w:val="24"/>
        </w:rPr>
        <w:t xml:space="preserve"> que</w:t>
      </w:r>
      <w:r w:rsidRPr="00F6545F">
        <w:rPr>
          <w:rFonts w:cs="Arial"/>
          <w:sz w:val="24"/>
          <w:szCs w:val="24"/>
        </w:rPr>
        <w:t xml:space="preserve"> será assinada </w:t>
      </w:r>
      <w:proofErr w:type="gramStart"/>
      <w:r w:rsidRPr="00F6545F">
        <w:rPr>
          <w:rFonts w:cs="Arial"/>
          <w:sz w:val="24"/>
          <w:szCs w:val="24"/>
        </w:rPr>
        <w:t>pelo</w:t>
      </w:r>
      <w:r w:rsidR="000462A6">
        <w:rPr>
          <w:rFonts w:cs="Arial"/>
          <w:sz w:val="24"/>
          <w:szCs w:val="24"/>
        </w:rPr>
        <w:t>(</w:t>
      </w:r>
      <w:proofErr w:type="gramEnd"/>
      <w:r w:rsidR="000462A6">
        <w:rPr>
          <w:rFonts w:cs="Arial"/>
          <w:sz w:val="24"/>
          <w:szCs w:val="24"/>
        </w:rPr>
        <w:t>a)</w:t>
      </w:r>
      <w:r w:rsidRPr="00F6545F">
        <w:rPr>
          <w:rFonts w:cs="Arial"/>
          <w:sz w:val="24"/>
          <w:szCs w:val="24"/>
        </w:rPr>
        <w:t xml:space="preserve"> Pregoeiro</w:t>
      </w:r>
      <w:r w:rsidR="000462A6">
        <w:rPr>
          <w:rFonts w:cs="Arial"/>
          <w:sz w:val="24"/>
          <w:szCs w:val="24"/>
        </w:rPr>
        <w:t>(a)</w:t>
      </w:r>
      <w:r w:rsidRPr="00F6545F">
        <w:rPr>
          <w:rFonts w:cs="Arial"/>
          <w:sz w:val="24"/>
          <w:szCs w:val="24"/>
        </w:rPr>
        <w:t>, a fim de orientar o departamento gestor da Ata de Registro de Preços.</w:t>
      </w:r>
    </w:p>
    <w:p w:rsidR="00B41EF6" w:rsidRPr="00F6545F" w:rsidRDefault="00B41EF6" w:rsidP="006329FE">
      <w:pPr>
        <w:spacing w:before="120" w:line="360" w:lineRule="auto"/>
        <w:rPr>
          <w:rFonts w:cs="Arial"/>
          <w:sz w:val="24"/>
          <w:szCs w:val="24"/>
        </w:rPr>
      </w:pPr>
      <w:r w:rsidRPr="00F6545F">
        <w:rPr>
          <w:rFonts w:cs="Arial"/>
          <w:sz w:val="24"/>
          <w:szCs w:val="24"/>
        </w:rPr>
        <w:t>12.3</w:t>
      </w:r>
      <w:r w:rsidRPr="00F6545F">
        <w:rPr>
          <w:rFonts w:cs="Arial"/>
          <w:sz w:val="24"/>
          <w:szCs w:val="24"/>
        </w:rPr>
        <w:tab/>
        <w:t xml:space="preserve">Os vencedores enviarão Termo de Aceitação </w:t>
      </w:r>
      <w:r w:rsidR="00B94EAE">
        <w:rPr>
          <w:rFonts w:cs="Arial"/>
          <w:sz w:val="24"/>
          <w:szCs w:val="24"/>
        </w:rPr>
        <w:t>para</w:t>
      </w:r>
      <w:r w:rsidRPr="00F6545F">
        <w:rPr>
          <w:rFonts w:cs="Arial"/>
          <w:sz w:val="24"/>
          <w:szCs w:val="24"/>
        </w:rPr>
        <w:t xml:space="preserve"> formalização do preço registrado (</w:t>
      </w:r>
      <w:r w:rsidR="00E15872">
        <w:rPr>
          <w:rFonts w:cs="Arial"/>
          <w:sz w:val="24"/>
          <w:szCs w:val="24"/>
        </w:rPr>
        <w:t xml:space="preserve">conforme </w:t>
      </w:r>
      <w:r w:rsidRPr="00F6545F">
        <w:rPr>
          <w:rFonts w:cs="Arial"/>
          <w:sz w:val="24"/>
          <w:szCs w:val="24"/>
        </w:rPr>
        <w:t xml:space="preserve">Anexo </w:t>
      </w:r>
      <w:r w:rsidR="00354870">
        <w:rPr>
          <w:rFonts w:cs="Arial"/>
          <w:sz w:val="24"/>
          <w:szCs w:val="24"/>
        </w:rPr>
        <w:t>III</w:t>
      </w:r>
      <w:r w:rsidRPr="00F6545F">
        <w:rPr>
          <w:rFonts w:cs="Arial"/>
          <w:sz w:val="24"/>
          <w:szCs w:val="24"/>
        </w:rPr>
        <w:t xml:space="preserve">) para que se </w:t>
      </w:r>
      <w:r w:rsidR="00317651" w:rsidRPr="00F6545F">
        <w:rPr>
          <w:rFonts w:cs="Arial"/>
          <w:sz w:val="24"/>
          <w:szCs w:val="24"/>
        </w:rPr>
        <w:t>produzam</w:t>
      </w:r>
      <w:r w:rsidRPr="00F6545F">
        <w:rPr>
          <w:rFonts w:cs="Arial"/>
          <w:sz w:val="24"/>
          <w:szCs w:val="24"/>
        </w:rPr>
        <w:t xml:space="preserve"> todos os efeitos vinculados à formalização do Registro de Preços </w:t>
      </w:r>
      <w:r w:rsidRPr="00590020">
        <w:rPr>
          <w:rFonts w:cs="Arial"/>
          <w:sz w:val="24"/>
          <w:szCs w:val="24"/>
        </w:rPr>
        <w:t>previsto</w:t>
      </w:r>
      <w:r w:rsidR="006329FE" w:rsidRPr="00590020">
        <w:rPr>
          <w:rFonts w:cs="Arial"/>
          <w:sz w:val="24"/>
          <w:szCs w:val="24"/>
        </w:rPr>
        <w:t xml:space="preserve"> no RILC</w:t>
      </w:r>
      <w:r w:rsidR="006329FE">
        <w:rPr>
          <w:rFonts w:cs="Arial"/>
          <w:sz w:val="24"/>
          <w:szCs w:val="24"/>
        </w:rPr>
        <w:t xml:space="preserve"> e</w:t>
      </w:r>
      <w:r w:rsidRPr="00F6545F">
        <w:rPr>
          <w:rFonts w:cs="Arial"/>
          <w:sz w:val="24"/>
          <w:szCs w:val="24"/>
        </w:rPr>
        <w:t xml:space="preserve"> </w:t>
      </w:r>
      <w:r w:rsidR="006329FE">
        <w:rPr>
          <w:rFonts w:cs="Arial"/>
          <w:sz w:val="24"/>
          <w:szCs w:val="24"/>
        </w:rPr>
        <w:t>n</w:t>
      </w:r>
      <w:r w:rsidRPr="00F6545F">
        <w:rPr>
          <w:rFonts w:cs="Arial"/>
          <w:sz w:val="24"/>
          <w:szCs w:val="24"/>
        </w:rPr>
        <w:t xml:space="preserve">o </w:t>
      </w:r>
      <w:r w:rsidRPr="00B461A3">
        <w:rPr>
          <w:rFonts w:cs="Arial"/>
          <w:color w:val="FF0000"/>
          <w:sz w:val="24"/>
          <w:szCs w:val="24"/>
        </w:rPr>
        <w:t xml:space="preserve">Edital de Pregão Eletrônico para Registro de Preços nº </w:t>
      </w:r>
      <w:r w:rsidR="00E14D94">
        <w:rPr>
          <w:rFonts w:cs="Arial"/>
          <w:color w:val="FF0000"/>
          <w:sz w:val="24"/>
          <w:szCs w:val="24"/>
        </w:rPr>
        <w:t>116/18</w:t>
      </w:r>
      <w:r w:rsidRPr="00F6545F">
        <w:rPr>
          <w:rFonts w:cs="Arial"/>
          <w:sz w:val="24"/>
          <w:szCs w:val="24"/>
        </w:rPr>
        <w:t>.</w:t>
      </w:r>
    </w:p>
    <w:p w:rsidR="00B41EF6" w:rsidRPr="00F6545F" w:rsidRDefault="00B41EF6" w:rsidP="006329FE">
      <w:pPr>
        <w:spacing w:before="120" w:line="360" w:lineRule="auto"/>
        <w:rPr>
          <w:rFonts w:cs="Arial"/>
          <w:sz w:val="24"/>
          <w:szCs w:val="24"/>
        </w:rPr>
      </w:pPr>
      <w:r w:rsidRPr="00F6545F">
        <w:rPr>
          <w:rFonts w:cs="Arial"/>
          <w:sz w:val="24"/>
          <w:szCs w:val="24"/>
        </w:rPr>
        <w:t>12.3.1</w:t>
      </w:r>
      <w:r w:rsidRPr="00F6545F">
        <w:rPr>
          <w:rFonts w:cs="Arial"/>
          <w:sz w:val="24"/>
          <w:szCs w:val="24"/>
        </w:rPr>
        <w:tab/>
      </w:r>
      <w:r w:rsidRPr="003B6B69">
        <w:rPr>
          <w:rFonts w:cs="Arial"/>
          <w:sz w:val="24"/>
          <w:szCs w:val="24"/>
        </w:rPr>
        <w:t xml:space="preserve">O Termo de Aceitação </w:t>
      </w:r>
      <w:r w:rsidR="003B6B69" w:rsidRPr="003B6B69">
        <w:rPr>
          <w:rFonts w:cs="Arial"/>
          <w:sz w:val="24"/>
          <w:szCs w:val="24"/>
        </w:rPr>
        <w:t xml:space="preserve">deverá ser encaminhado para o e-mail </w:t>
      </w:r>
      <w:hyperlink r:id="rId28" w:history="1">
        <w:r w:rsidR="003B6B69" w:rsidRPr="003B6B69">
          <w:rPr>
            <w:rStyle w:val="Hyperlink"/>
            <w:rFonts w:cs="Arial"/>
            <w:color w:val="auto"/>
            <w:sz w:val="24"/>
            <w:szCs w:val="24"/>
          </w:rPr>
          <w:t>licita@cesama.com.br</w:t>
        </w:r>
      </w:hyperlink>
      <w:r w:rsidR="003B6B69">
        <w:rPr>
          <w:rFonts w:cs="Arial"/>
          <w:sz w:val="24"/>
          <w:szCs w:val="24"/>
        </w:rPr>
        <w:t xml:space="preserve"> </w:t>
      </w:r>
      <w:r w:rsidR="003B6B69" w:rsidRPr="006329FE">
        <w:rPr>
          <w:rFonts w:cs="Arial"/>
          <w:b/>
          <w:sz w:val="24"/>
          <w:szCs w:val="24"/>
        </w:rPr>
        <w:t xml:space="preserve">no prazo de 24 (vinte e quatro) horas contados a partir da solicitação </w:t>
      </w:r>
      <w:proofErr w:type="gramStart"/>
      <w:r w:rsidR="003B6B69" w:rsidRPr="006329FE">
        <w:rPr>
          <w:rFonts w:cs="Arial"/>
          <w:b/>
          <w:sz w:val="24"/>
          <w:szCs w:val="24"/>
        </w:rPr>
        <w:t>do</w:t>
      </w:r>
      <w:r w:rsidR="00281CEB" w:rsidRPr="006329FE">
        <w:rPr>
          <w:rFonts w:cs="Arial"/>
          <w:b/>
          <w:sz w:val="24"/>
          <w:szCs w:val="24"/>
        </w:rPr>
        <w:t>(</w:t>
      </w:r>
      <w:proofErr w:type="gramEnd"/>
      <w:r w:rsidR="00281CEB" w:rsidRPr="006329FE">
        <w:rPr>
          <w:rFonts w:cs="Arial"/>
          <w:b/>
          <w:sz w:val="24"/>
          <w:szCs w:val="24"/>
        </w:rPr>
        <w:t>a)</w:t>
      </w:r>
      <w:r w:rsidR="003B6B69" w:rsidRPr="006329FE">
        <w:rPr>
          <w:rFonts w:cs="Arial"/>
          <w:b/>
          <w:sz w:val="24"/>
          <w:szCs w:val="24"/>
        </w:rPr>
        <w:t xml:space="preserve"> Pregoeiro</w:t>
      </w:r>
      <w:r w:rsidR="00281CEB" w:rsidRPr="006329FE">
        <w:rPr>
          <w:rFonts w:cs="Arial"/>
          <w:b/>
          <w:sz w:val="24"/>
          <w:szCs w:val="24"/>
        </w:rPr>
        <w:t>(a)</w:t>
      </w:r>
      <w:r w:rsidR="00DF5C84" w:rsidRPr="006329FE">
        <w:rPr>
          <w:rFonts w:cs="Arial"/>
          <w:b/>
          <w:sz w:val="24"/>
          <w:szCs w:val="24"/>
        </w:rPr>
        <w:t xml:space="preserve"> enviada para o e-mail do licitante</w:t>
      </w:r>
      <w:r w:rsidR="003B6B69">
        <w:rPr>
          <w:rFonts w:cs="Arial"/>
          <w:sz w:val="24"/>
          <w:szCs w:val="24"/>
        </w:rPr>
        <w:t xml:space="preserve">, podendo </w:t>
      </w:r>
      <w:r w:rsidR="00B02F86">
        <w:rPr>
          <w:rFonts w:cs="Arial"/>
          <w:sz w:val="24"/>
          <w:szCs w:val="24"/>
        </w:rPr>
        <w:t>o original</w:t>
      </w:r>
      <w:r w:rsidR="00694451">
        <w:rPr>
          <w:rFonts w:cs="Arial"/>
          <w:sz w:val="24"/>
          <w:szCs w:val="24"/>
        </w:rPr>
        <w:t xml:space="preserve"> ser</w:t>
      </w:r>
      <w:r w:rsidR="00B02F86">
        <w:rPr>
          <w:rFonts w:cs="Arial"/>
          <w:sz w:val="24"/>
          <w:szCs w:val="24"/>
        </w:rPr>
        <w:t xml:space="preserve"> </w:t>
      </w:r>
      <w:r w:rsidRPr="00F6545F">
        <w:rPr>
          <w:rFonts w:cs="Arial"/>
          <w:sz w:val="24"/>
          <w:szCs w:val="24"/>
        </w:rPr>
        <w:t xml:space="preserve">protocolado no Departamento de </w:t>
      </w:r>
      <w:r w:rsidR="000606A4">
        <w:rPr>
          <w:rFonts w:cs="Arial"/>
          <w:sz w:val="24"/>
          <w:szCs w:val="24"/>
        </w:rPr>
        <w:t>Licitações e Assessoria de Contratos</w:t>
      </w:r>
      <w:r w:rsidRPr="00F6545F">
        <w:rPr>
          <w:rFonts w:cs="Arial"/>
          <w:sz w:val="24"/>
          <w:szCs w:val="24"/>
        </w:rPr>
        <w:t xml:space="preserve"> </w:t>
      </w:r>
      <w:r w:rsidRPr="00590020">
        <w:rPr>
          <w:rFonts w:cs="Arial"/>
          <w:sz w:val="24"/>
          <w:szCs w:val="24"/>
        </w:rPr>
        <w:t xml:space="preserve">da CESAMA no prazo </w:t>
      </w:r>
      <w:r w:rsidR="005804CF" w:rsidRPr="00590020">
        <w:rPr>
          <w:rFonts w:cs="Arial"/>
          <w:sz w:val="24"/>
          <w:szCs w:val="24"/>
        </w:rPr>
        <w:t xml:space="preserve">máximo </w:t>
      </w:r>
      <w:r w:rsidRPr="00590020">
        <w:rPr>
          <w:rFonts w:cs="Arial"/>
          <w:sz w:val="24"/>
          <w:szCs w:val="24"/>
        </w:rPr>
        <w:t xml:space="preserve">de 05 (cinco) dias após a </w:t>
      </w:r>
      <w:r w:rsidR="003B6B69" w:rsidRPr="00590020">
        <w:rPr>
          <w:rFonts w:cs="Arial"/>
          <w:sz w:val="24"/>
          <w:szCs w:val="24"/>
        </w:rPr>
        <w:t>solicitação</w:t>
      </w:r>
      <w:r w:rsidRPr="00590020">
        <w:rPr>
          <w:rFonts w:cs="Arial"/>
          <w:sz w:val="24"/>
          <w:szCs w:val="24"/>
        </w:rPr>
        <w:t xml:space="preserve">. O descumprimento </w:t>
      </w:r>
      <w:r w:rsidR="006329FE" w:rsidRPr="00590020">
        <w:rPr>
          <w:rFonts w:cs="Arial"/>
          <w:sz w:val="24"/>
          <w:szCs w:val="24"/>
        </w:rPr>
        <w:t>deste prazo</w:t>
      </w:r>
      <w:r w:rsidR="00DF5C84" w:rsidRPr="00590020">
        <w:rPr>
          <w:rFonts w:cs="Arial"/>
          <w:sz w:val="24"/>
          <w:szCs w:val="24"/>
        </w:rPr>
        <w:t xml:space="preserve"> </w:t>
      </w:r>
      <w:r w:rsidRPr="00590020">
        <w:rPr>
          <w:rFonts w:cs="Arial"/>
          <w:sz w:val="24"/>
          <w:szCs w:val="24"/>
        </w:rPr>
        <w:t xml:space="preserve">sujeitará o </w:t>
      </w:r>
      <w:r w:rsidR="00281CEB" w:rsidRPr="00590020">
        <w:rPr>
          <w:rFonts w:cs="Arial"/>
          <w:sz w:val="24"/>
          <w:szCs w:val="24"/>
        </w:rPr>
        <w:t>vencedo</w:t>
      </w:r>
      <w:r w:rsidRPr="00590020">
        <w:rPr>
          <w:rFonts w:cs="Arial"/>
          <w:sz w:val="24"/>
          <w:szCs w:val="24"/>
        </w:rPr>
        <w:t xml:space="preserve">r </w:t>
      </w:r>
      <w:r w:rsidR="00281CEB" w:rsidRPr="00590020">
        <w:rPr>
          <w:rFonts w:cs="Arial"/>
          <w:sz w:val="24"/>
          <w:szCs w:val="24"/>
        </w:rPr>
        <w:t>à</w:t>
      </w:r>
      <w:r w:rsidRPr="00590020">
        <w:rPr>
          <w:rFonts w:cs="Arial"/>
          <w:sz w:val="24"/>
          <w:szCs w:val="24"/>
        </w:rPr>
        <w:t xml:space="preserve"> aplicação das sanções previstas </w:t>
      </w:r>
      <w:r w:rsidR="00E11084" w:rsidRPr="00590020">
        <w:rPr>
          <w:rFonts w:cs="Arial"/>
          <w:sz w:val="24"/>
          <w:szCs w:val="24"/>
        </w:rPr>
        <w:t>no RILC</w:t>
      </w:r>
      <w:r w:rsidRPr="00590020">
        <w:rPr>
          <w:rFonts w:cs="Arial"/>
          <w:sz w:val="24"/>
          <w:szCs w:val="24"/>
        </w:rPr>
        <w:t>.</w:t>
      </w:r>
    </w:p>
    <w:p w:rsidR="00B41EF6" w:rsidRPr="00F6545F" w:rsidRDefault="00B41EF6" w:rsidP="006329FE">
      <w:pPr>
        <w:spacing w:before="120" w:line="360" w:lineRule="auto"/>
        <w:rPr>
          <w:rFonts w:cs="Arial"/>
          <w:sz w:val="24"/>
          <w:szCs w:val="24"/>
        </w:rPr>
      </w:pPr>
      <w:r w:rsidRPr="00F6545F">
        <w:rPr>
          <w:rFonts w:cs="Arial"/>
          <w:sz w:val="24"/>
          <w:szCs w:val="24"/>
        </w:rPr>
        <w:t>12.3.2</w:t>
      </w:r>
      <w:r w:rsidRPr="00F6545F">
        <w:rPr>
          <w:rFonts w:cs="Arial"/>
          <w:sz w:val="24"/>
          <w:szCs w:val="24"/>
        </w:rPr>
        <w:tab/>
        <w:t xml:space="preserve">Decorrido o prazo previsto no item 12.3.1, sem que o Termo de Aceitação tenha sido </w:t>
      </w:r>
      <w:r w:rsidR="00FB626C">
        <w:rPr>
          <w:rFonts w:cs="Arial"/>
          <w:sz w:val="24"/>
          <w:szCs w:val="24"/>
        </w:rPr>
        <w:t xml:space="preserve">enviado por e-mail ou </w:t>
      </w:r>
      <w:r w:rsidRPr="00F6545F">
        <w:rPr>
          <w:rFonts w:cs="Arial"/>
          <w:sz w:val="24"/>
          <w:szCs w:val="24"/>
        </w:rPr>
        <w:t xml:space="preserve">protocolado na sede da CESAMA, o registro dos preços </w:t>
      </w:r>
      <w:r w:rsidRPr="00590020">
        <w:rPr>
          <w:rFonts w:cs="Arial"/>
          <w:sz w:val="24"/>
          <w:szCs w:val="24"/>
        </w:rPr>
        <w:t xml:space="preserve">referentes aos itens passará ao próximo valor registrado, na ordem de classificação, </w:t>
      </w:r>
      <w:r w:rsidR="00E11084" w:rsidRPr="00590020">
        <w:rPr>
          <w:rFonts w:cs="Arial"/>
          <w:sz w:val="24"/>
          <w:szCs w:val="24"/>
        </w:rPr>
        <w:t>desde que o respectivo valor seja igual ou inferior ao orçamento estimado para a contratação, ficando o atual vencedor obrigado ao cumprimento no disposto no RILC</w:t>
      </w:r>
      <w:r w:rsidRPr="00590020">
        <w:rPr>
          <w:rFonts w:cs="Arial"/>
          <w:sz w:val="24"/>
          <w:szCs w:val="24"/>
        </w:rPr>
        <w:t>.</w:t>
      </w:r>
    </w:p>
    <w:p w:rsidR="00B41EF6" w:rsidRPr="005804CF" w:rsidRDefault="00B41EF6" w:rsidP="005804CF">
      <w:pPr>
        <w:spacing w:before="480" w:line="360" w:lineRule="auto"/>
        <w:rPr>
          <w:rFonts w:cs="Arial"/>
          <w:b/>
          <w:sz w:val="24"/>
          <w:szCs w:val="24"/>
        </w:rPr>
      </w:pPr>
      <w:r w:rsidRPr="005804CF">
        <w:rPr>
          <w:rFonts w:cs="Arial"/>
          <w:b/>
          <w:sz w:val="24"/>
          <w:szCs w:val="24"/>
        </w:rPr>
        <w:t>CAPÍTULO 13: CONTROLE E ALTERAÇÕES DE PREÇOS</w:t>
      </w:r>
    </w:p>
    <w:p w:rsidR="00B41EF6" w:rsidRPr="00590020" w:rsidRDefault="00B41EF6" w:rsidP="00E11084">
      <w:pPr>
        <w:spacing w:before="120" w:line="360" w:lineRule="auto"/>
        <w:rPr>
          <w:rFonts w:cs="Arial"/>
          <w:sz w:val="24"/>
          <w:szCs w:val="24"/>
        </w:rPr>
      </w:pPr>
      <w:r w:rsidRPr="00590020">
        <w:rPr>
          <w:rFonts w:cs="Arial"/>
          <w:bCs/>
          <w:sz w:val="24"/>
          <w:szCs w:val="24"/>
        </w:rPr>
        <w:t>13.1</w:t>
      </w:r>
      <w:r w:rsidR="00E11084" w:rsidRPr="00590020">
        <w:rPr>
          <w:rFonts w:cs="Arial"/>
          <w:bCs/>
          <w:sz w:val="24"/>
          <w:szCs w:val="24"/>
        </w:rPr>
        <w:t xml:space="preserve"> </w:t>
      </w:r>
      <w:r w:rsidR="00E11084" w:rsidRPr="00590020">
        <w:rPr>
          <w:rFonts w:cs="Arial"/>
          <w:sz w:val="24"/>
          <w:szCs w:val="24"/>
        </w:rPr>
        <w:t>Os preços registrados poderão ser revisados em decorrência de eventual redução dos preços praticados no mercado ou de fato que eleve o custo dos serviços ou bens registrados, cabendo ao órgão gerenciador</w:t>
      </w:r>
      <w:r w:rsidR="00CD0D23">
        <w:rPr>
          <w:rFonts w:cs="Arial"/>
          <w:sz w:val="24"/>
          <w:szCs w:val="24"/>
        </w:rPr>
        <w:t xml:space="preserve">, por meio do </w:t>
      </w:r>
      <w:r w:rsidR="00CD0D23" w:rsidRPr="00F6545F">
        <w:rPr>
          <w:rFonts w:cs="Arial"/>
          <w:sz w:val="24"/>
          <w:szCs w:val="24"/>
        </w:rPr>
        <w:t>departamento gestor da Ata de Registro de Preços</w:t>
      </w:r>
      <w:r w:rsidR="00CD0D23">
        <w:rPr>
          <w:rFonts w:cs="Arial"/>
          <w:sz w:val="24"/>
          <w:szCs w:val="24"/>
        </w:rPr>
        <w:t>,</w:t>
      </w:r>
      <w:r w:rsidR="00E11084" w:rsidRPr="00590020">
        <w:rPr>
          <w:rFonts w:cs="Arial"/>
          <w:sz w:val="24"/>
          <w:szCs w:val="24"/>
        </w:rPr>
        <w:t xml:space="preserve"> </w:t>
      </w:r>
      <w:proofErr w:type="gramStart"/>
      <w:r w:rsidR="00E11084" w:rsidRPr="00590020">
        <w:rPr>
          <w:rFonts w:cs="Arial"/>
          <w:sz w:val="24"/>
          <w:szCs w:val="24"/>
        </w:rPr>
        <w:t>promover</w:t>
      </w:r>
      <w:proofErr w:type="gramEnd"/>
      <w:r w:rsidR="00E11084" w:rsidRPr="00590020">
        <w:rPr>
          <w:rFonts w:cs="Arial"/>
          <w:sz w:val="24"/>
          <w:szCs w:val="24"/>
        </w:rPr>
        <w:t xml:space="preserve"> as negociações junto aos fornecedores, observadas as disposições contidas no RILC</w:t>
      </w:r>
      <w:r w:rsidRPr="00590020">
        <w:rPr>
          <w:rFonts w:cs="Arial"/>
          <w:sz w:val="24"/>
          <w:szCs w:val="24"/>
        </w:rPr>
        <w:t xml:space="preserve">. </w:t>
      </w:r>
    </w:p>
    <w:p w:rsidR="00B41EF6" w:rsidRPr="005804CF" w:rsidRDefault="00B41EF6" w:rsidP="005804CF">
      <w:pPr>
        <w:spacing w:before="480" w:line="360" w:lineRule="auto"/>
        <w:rPr>
          <w:rFonts w:cs="Arial"/>
          <w:b/>
          <w:sz w:val="24"/>
          <w:szCs w:val="24"/>
        </w:rPr>
      </w:pPr>
      <w:r w:rsidRPr="005804CF">
        <w:rPr>
          <w:rFonts w:cs="Arial"/>
          <w:b/>
          <w:sz w:val="24"/>
          <w:szCs w:val="24"/>
        </w:rPr>
        <w:t>CAPÍTULO 14: CANCELAMENTO DO REGISTRO DE PREÇOS DO PROPONENTE</w:t>
      </w:r>
    </w:p>
    <w:p w:rsidR="00B41EF6" w:rsidRPr="00590020" w:rsidRDefault="00B41EF6" w:rsidP="00E40BCF">
      <w:pPr>
        <w:spacing w:before="120" w:line="360" w:lineRule="auto"/>
        <w:rPr>
          <w:rFonts w:cs="Arial"/>
          <w:sz w:val="24"/>
          <w:szCs w:val="24"/>
        </w:rPr>
      </w:pPr>
      <w:r w:rsidRPr="00590020">
        <w:rPr>
          <w:rFonts w:cs="Arial"/>
          <w:bCs/>
          <w:sz w:val="24"/>
          <w:szCs w:val="24"/>
        </w:rPr>
        <w:t>14.1</w:t>
      </w:r>
      <w:r w:rsidR="00E40BCF" w:rsidRPr="00590020">
        <w:rPr>
          <w:rFonts w:cs="Arial"/>
          <w:bCs/>
          <w:sz w:val="24"/>
          <w:szCs w:val="24"/>
        </w:rPr>
        <w:t xml:space="preserve"> </w:t>
      </w:r>
      <w:r w:rsidR="00E11084" w:rsidRPr="00590020">
        <w:rPr>
          <w:rFonts w:cs="Arial"/>
          <w:sz w:val="24"/>
          <w:szCs w:val="24"/>
        </w:rPr>
        <w:t>O registro do fornecedor será cancelado quando</w:t>
      </w:r>
      <w:r w:rsidR="00E40BCF" w:rsidRPr="00590020">
        <w:rPr>
          <w:rFonts w:cs="Arial"/>
          <w:sz w:val="24"/>
          <w:szCs w:val="24"/>
        </w:rPr>
        <w:t>:</w:t>
      </w:r>
    </w:p>
    <w:p w:rsidR="00E40BCF" w:rsidRPr="00590020" w:rsidRDefault="00E40BCF" w:rsidP="005A6E3E">
      <w:pPr>
        <w:numPr>
          <w:ilvl w:val="0"/>
          <w:numId w:val="17"/>
        </w:numPr>
        <w:spacing w:before="120" w:line="360" w:lineRule="auto"/>
        <w:ind w:left="567" w:hanging="283"/>
        <w:rPr>
          <w:rFonts w:cs="Arial"/>
          <w:bCs/>
          <w:sz w:val="24"/>
          <w:szCs w:val="24"/>
        </w:rPr>
      </w:pPr>
      <w:proofErr w:type="gramStart"/>
      <w:r w:rsidRPr="00590020">
        <w:rPr>
          <w:rFonts w:cs="Arial"/>
          <w:bCs/>
          <w:sz w:val="24"/>
          <w:szCs w:val="24"/>
        </w:rPr>
        <w:lastRenderedPageBreak/>
        <w:t>descumprir</w:t>
      </w:r>
      <w:proofErr w:type="gramEnd"/>
      <w:r w:rsidRPr="00590020">
        <w:rPr>
          <w:rFonts w:cs="Arial"/>
          <w:bCs/>
          <w:sz w:val="24"/>
          <w:szCs w:val="24"/>
        </w:rPr>
        <w:t xml:space="preserve"> as condições da </w:t>
      </w:r>
      <w:r w:rsidR="0094005A" w:rsidRPr="00F6545F">
        <w:rPr>
          <w:rFonts w:cs="Arial"/>
          <w:sz w:val="24"/>
          <w:szCs w:val="24"/>
        </w:rPr>
        <w:t>Ata de Registro de Preços</w:t>
      </w:r>
      <w:r w:rsidRPr="00590020">
        <w:rPr>
          <w:rFonts w:cs="Arial"/>
          <w:bCs/>
          <w:sz w:val="24"/>
          <w:szCs w:val="24"/>
        </w:rPr>
        <w:t xml:space="preserve">; </w:t>
      </w:r>
    </w:p>
    <w:p w:rsidR="00E40BCF" w:rsidRPr="00590020" w:rsidRDefault="00E40BCF" w:rsidP="005A6E3E">
      <w:pPr>
        <w:numPr>
          <w:ilvl w:val="0"/>
          <w:numId w:val="17"/>
        </w:numPr>
        <w:spacing w:before="120" w:line="360" w:lineRule="auto"/>
        <w:ind w:left="567" w:hanging="283"/>
        <w:rPr>
          <w:rFonts w:cs="Arial"/>
          <w:bCs/>
          <w:sz w:val="24"/>
          <w:szCs w:val="24"/>
        </w:rPr>
      </w:pPr>
      <w:proofErr w:type="gramStart"/>
      <w:r w:rsidRPr="00590020">
        <w:rPr>
          <w:rFonts w:cs="Arial"/>
          <w:bCs/>
          <w:sz w:val="24"/>
          <w:szCs w:val="24"/>
        </w:rPr>
        <w:t>não</w:t>
      </w:r>
      <w:proofErr w:type="gramEnd"/>
      <w:r w:rsidRPr="00590020">
        <w:rPr>
          <w:rFonts w:cs="Arial"/>
          <w:bCs/>
          <w:sz w:val="24"/>
          <w:szCs w:val="24"/>
        </w:rPr>
        <w:t xml:space="preserve"> assinar o </w:t>
      </w:r>
      <w:r w:rsidR="0094005A">
        <w:rPr>
          <w:rFonts w:cs="Arial"/>
          <w:bCs/>
          <w:sz w:val="24"/>
          <w:szCs w:val="24"/>
        </w:rPr>
        <w:t>T</w:t>
      </w:r>
      <w:r w:rsidRPr="00590020">
        <w:rPr>
          <w:rFonts w:cs="Arial"/>
          <w:bCs/>
          <w:sz w:val="24"/>
          <w:szCs w:val="24"/>
        </w:rPr>
        <w:t xml:space="preserve">ermo de </w:t>
      </w:r>
      <w:r w:rsidR="0094005A">
        <w:rPr>
          <w:rFonts w:cs="Arial"/>
          <w:bCs/>
          <w:sz w:val="24"/>
          <w:szCs w:val="24"/>
        </w:rPr>
        <w:t>A</w:t>
      </w:r>
      <w:r w:rsidRPr="00590020">
        <w:rPr>
          <w:rFonts w:cs="Arial"/>
          <w:bCs/>
          <w:sz w:val="24"/>
          <w:szCs w:val="24"/>
        </w:rPr>
        <w:t xml:space="preserve">ceitação ou não retirar o instrumento equivalente no prazo estabelecido pela CESAMA, sem justificativa aceitável; </w:t>
      </w:r>
    </w:p>
    <w:p w:rsidR="00E40BCF" w:rsidRPr="00590020" w:rsidRDefault="00E40BCF" w:rsidP="005A6E3E">
      <w:pPr>
        <w:numPr>
          <w:ilvl w:val="0"/>
          <w:numId w:val="17"/>
        </w:numPr>
        <w:spacing w:before="120" w:line="360" w:lineRule="auto"/>
        <w:ind w:left="567" w:hanging="283"/>
        <w:rPr>
          <w:rFonts w:cs="Arial"/>
          <w:bCs/>
          <w:sz w:val="24"/>
          <w:szCs w:val="24"/>
        </w:rPr>
      </w:pPr>
      <w:proofErr w:type="gramStart"/>
      <w:r w:rsidRPr="00590020">
        <w:rPr>
          <w:rFonts w:cs="Arial"/>
          <w:bCs/>
          <w:sz w:val="24"/>
          <w:szCs w:val="24"/>
        </w:rPr>
        <w:t>não</w:t>
      </w:r>
      <w:proofErr w:type="gramEnd"/>
      <w:r w:rsidRPr="00590020">
        <w:rPr>
          <w:rFonts w:cs="Arial"/>
          <w:bCs/>
          <w:sz w:val="24"/>
          <w:szCs w:val="24"/>
        </w:rPr>
        <w:t xml:space="preserve"> aceitar reduzir o preço registrado, na hipótese deste se tornar superior àqueles praticados no mercado; ou </w:t>
      </w:r>
    </w:p>
    <w:p w:rsidR="00E40BCF" w:rsidRPr="00590020" w:rsidRDefault="00E40BCF" w:rsidP="005A6E3E">
      <w:pPr>
        <w:numPr>
          <w:ilvl w:val="0"/>
          <w:numId w:val="17"/>
        </w:numPr>
        <w:spacing w:before="120" w:line="360" w:lineRule="auto"/>
        <w:ind w:left="567" w:hanging="283"/>
        <w:rPr>
          <w:rFonts w:cs="Arial"/>
          <w:bCs/>
          <w:sz w:val="24"/>
          <w:szCs w:val="24"/>
        </w:rPr>
      </w:pPr>
      <w:proofErr w:type="gramStart"/>
      <w:r w:rsidRPr="00590020">
        <w:rPr>
          <w:rFonts w:cs="Arial"/>
          <w:bCs/>
          <w:sz w:val="24"/>
          <w:szCs w:val="24"/>
        </w:rPr>
        <w:t>sofrer</w:t>
      </w:r>
      <w:proofErr w:type="gramEnd"/>
      <w:r w:rsidRPr="00590020">
        <w:rPr>
          <w:rFonts w:cs="Arial"/>
          <w:bCs/>
          <w:sz w:val="24"/>
          <w:szCs w:val="24"/>
        </w:rPr>
        <w:t xml:space="preserve"> sanção de suspensão do direito de licitar e impedimento para contratar com a CESAMA.</w:t>
      </w:r>
    </w:p>
    <w:p w:rsidR="00E40BCF" w:rsidRPr="00590020" w:rsidRDefault="00E40BCF" w:rsidP="00E40BCF">
      <w:pPr>
        <w:spacing w:before="120" w:line="360" w:lineRule="auto"/>
        <w:rPr>
          <w:rFonts w:cs="Arial"/>
          <w:bCs/>
          <w:sz w:val="24"/>
          <w:szCs w:val="24"/>
        </w:rPr>
      </w:pPr>
      <w:r w:rsidRPr="00590020">
        <w:rPr>
          <w:rFonts w:cs="Arial"/>
          <w:bCs/>
          <w:sz w:val="24"/>
          <w:szCs w:val="24"/>
        </w:rPr>
        <w:t>14.1.1 O cancelamento do registro nas hipóteses previstas no item 14.1 será formalizado por despacho da autoridade competente da CESAMA, assegurado, de forma prévia, o contraditório e a ampla defesa.</w:t>
      </w:r>
    </w:p>
    <w:p w:rsidR="00E40BCF" w:rsidRPr="00590020" w:rsidRDefault="00E40BCF" w:rsidP="00E40BCF">
      <w:pPr>
        <w:spacing w:before="120" w:line="360" w:lineRule="auto"/>
        <w:rPr>
          <w:rFonts w:cs="Arial"/>
          <w:bCs/>
          <w:sz w:val="24"/>
          <w:szCs w:val="24"/>
        </w:rPr>
      </w:pPr>
      <w:r w:rsidRPr="00590020">
        <w:rPr>
          <w:rFonts w:cs="Arial"/>
          <w:bCs/>
          <w:sz w:val="24"/>
          <w:szCs w:val="24"/>
        </w:rPr>
        <w:t>14.2 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B41EF6" w:rsidRPr="005804CF" w:rsidRDefault="00B41EF6" w:rsidP="00E40BCF">
      <w:pPr>
        <w:spacing w:before="120" w:line="360" w:lineRule="auto"/>
        <w:rPr>
          <w:rFonts w:cs="Arial"/>
          <w:sz w:val="24"/>
          <w:szCs w:val="24"/>
        </w:rPr>
      </w:pPr>
      <w:r w:rsidRPr="005804CF">
        <w:rPr>
          <w:rFonts w:cs="Arial"/>
          <w:bCs/>
          <w:sz w:val="24"/>
          <w:szCs w:val="24"/>
        </w:rPr>
        <w:t>14.</w:t>
      </w:r>
      <w:r w:rsidR="00E40BCF">
        <w:rPr>
          <w:rFonts w:cs="Arial"/>
          <w:bCs/>
          <w:sz w:val="24"/>
          <w:szCs w:val="24"/>
        </w:rPr>
        <w:t>3</w:t>
      </w:r>
      <w:r w:rsidRPr="005804CF">
        <w:rPr>
          <w:rFonts w:cs="Arial"/>
          <w:bCs/>
          <w:sz w:val="24"/>
          <w:szCs w:val="24"/>
        </w:rPr>
        <w:tab/>
      </w:r>
      <w:r w:rsidRPr="005804CF">
        <w:rPr>
          <w:rFonts w:cs="Arial"/>
          <w:sz w:val="24"/>
          <w:szCs w:val="24"/>
        </w:rPr>
        <w:t>Em qua</w:t>
      </w:r>
      <w:r w:rsidR="00C01A7F">
        <w:rPr>
          <w:rFonts w:cs="Arial"/>
          <w:sz w:val="24"/>
          <w:szCs w:val="24"/>
        </w:rPr>
        <w:t>is</w:t>
      </w:r>
      <w:r w:rsidRPr="005804CF">
        <w:rPr>
          <w:rFonts w:cs="Arial"/>
          <w:sz w:val="24"/>
          <w:szCs w:val="24"/>
        </w:rPr>
        <w:t>quer das hipóteses acima, concluído</w:t>
      </w:r>
      <w:r w:rsidR="00DF5C84">
        <w:rPr>
          <w:rFonts w:cs="Arial"/>
          <w:sz w:val="24"/>
          <w:szCs w:val="24"/>
        </w:rPr>
        <w:t>s</w:t>
      </w:r>
      <w:r w:rsidRPr="005804CF">
        <w:rPr>
          <w:rFonts w:cs="Arial"/>
          <w:sz w:val="24"/>
          <w:szCs w:val="24"/>
        </w:rPr>
        <w:t xml:space="preserve"> o</w:t>
      </w:r>
      <w:r w:rsidR="00DF5C84">
        <w:rPr>
          <w:rFonts w:cs="Arial"/>
          <w:sz w:val="24"/>
          <w:szCs w:val="24"/>
        </w:rPr>
        <w:t>s</w:t>
      </w:r>
      <w:r w:rsidRPr="005804CF">
        <w:rPr>
          <w:rFonts w:cs="Arial"/>
          <w:sz w:val="24"/>
          <w:szCs w:val="24"/>
        </w:rPr>
        <w:t xml:space="preserve"> </w:t>
      </w:r>
      <w:r w:rsidR="00DF5C84">
        <w:rPr>
          <w:rFonts w:cs="Arial"/>
          <w:sz w:val="24"/>
          <w:szCs w:val="24"/>
        </w:rPr>
        <w:t>trâmites</w:t>
      </w:r>
      <w:r w:rsidRPr="005804CF">
        <w:rPr>
          <w:rFonts w:cs="Arial"/>
          <w:sz w:val="24"/>
          <w:szCs w:val="24"/>
        </w:rPr>
        <w:t xml:space="preserve">, a CESAMA fará o devido </w:t>
      </w:r>
      <w:proofErr w:type="spellStart"/>
      <w:r w:rsidRPr="005804CF">
        <w:rPr>
          <w:rFonts w:cs="Arial"/>
          <w:sz w:val="24"/>
          <w:szCs w:val="24"/>
        </w:rPr>
        <w:t>apostilamento</w:t>
      </w:r>
      <w:proofErr w:type="spellEnd"/>
      <w:r w:rsidRPr="005804CF">
        <w:rPr>
          <w:rFonts w:cs="Arial"/>
          <w:sz w:val="24"/>
          <w:szCs w:val="24"/>
        </w:rPr>
        <w:t xml:space="preserve"> </w:t>
      </w:r>
      <w:r w:rsidR="00DF5C84">
        <w:rPr>
          <w:rFonts w:cs="Arial"/>
          <w:sz w:val="24"/>
          <w:szCs w:val="24"/>
        </w:rPr>
        <w:t>no processo administrativo da licitação</w:t>
      </w:r>
      <w:r w:rsidRPr="005804CF">
        <w:rPr>
          <w:rFonts w:cs="Arial"/>
          <w:sz w:val="24"/>
          <w:szCs w:val="24"/>
        </w:rPr>
        <w:t xml:space="preserve"> e </w:t>
      </w:r>
      <w:r w:rsidR="00811CCD">
        <w:rPr>
          <w:rFonts w:cs="Arial"/>
          <w:sz w:val="24"/>
          <w:szCs w:val="24"/>
        </w:rPr>
        <w:t xml:space="preserve">divulgará no </w:t>
      </w:r>
      <w:r w:rsidR="00811CCD" w:rsidRPr="00811CCD">
        <w:rPr>
          <w:rFonts w:cs="Arial"/>
          <w:i/>
          <w:sz w:val="24"/>
          <w:szCs w:val="24"/>
        </w:rPr>
        <w:t>site</w:t>
      </w:r>
      <w:r w:rsidR="00811CCD">
        <w:rPr>
          <w:rFonts w:cs="Arial"/>
          <w:sz w:val="24"/>
          <w:szCs w:val="24"/>
        </w:rPr>
        <w:t xml:space="preserve"> </w:t>
      </w:r>
      <w:r w:rsidR="00811CCD" w:rsidRPr="00811CCD">
        <w:rPr>
          <w:rFonts w:cs="Arial"/>
          <w:sz w:val="24"/>
          <w:szCs w:val="24"/>
          <w:u w:val="single"/>
        </w:rPr>
        <w:t>www.cesama.com.br</w:t>
      </w:r>
      <w:r w:rsidRPr="005804CF">
        <w:rPr>
          <w:rFonts w:cs="Arial"/>
          <w:sz w:val="24"/>
          <w:szCs w:val="24"/>
        </w:rPr>
        <w:t xml:space="preserve"> a nova ordem de registro.</w:t>
      </w:r>
    </w:p>
    <w:p w:rsidR="00B41EF6" w:rsidRPr="005804CF" w:rsidRDefault="00B41EF6" w:rsidP="00E40BCF">
      <w:pPr>
        <w:spacing w:before="120" w:line="360" w:lineRule="auto"/>
        <w:rPr>
          <w:rFonts w:cs="Arial"/>
          <w:sz w:val="24"/>
          <w:szCs w:val="24"/>
        </w:rPr>
      </w:pPr>
      <w:r w:rsidRPr="005804CF">
        <w:rPr>
          <w:rFonts w:cs="Arial"/>
          <w:sz w:val="24"/>
          <w:szCs w:val="24"/>
        </w:rPr>
        <w:t>14.</w:t>
      </w:r>
      <w:r w:rsidR="00E40BCF">
        <w:rPr>
          <w:rFonts w:cs="Arial"/>
          <w:sz w:val="24"/>
          <w:szCs w:val="24"/>
        </w:rPr>
        <w:t>4</w:t>
      </w:r>
      <w:r w:rsidRPr="005804CF">
        <w:rPr>
          <w:rFonts w:cs="Arial"/>
          <w:sz w:val="24"/>
          <w:szCs w:val="24"/>
        </w:rPr>
        <w:tab/>
        <w:t>A Ata de Registro de Preços, decorrente desta licitação, será cancelada automaticamente:</w:t>
      </w:r>
    </w:p>
    <w:p w:rsidR="00B41EF6" w:rsidRPr="005804CF" w:rsidRDefault="00B41EF6" w:rsidP="00E40BCF">
      <w:pPr>
        <w:tabs>
          <w:tab w:val="left" w:pos="-5954"/>
        </w:tabs>
        <w:spacing w:before="120" w:line="360" w:lineRule="auto"/>
        <w:ind w:left="567" w:hanging="284"/>
        <w:rPr>
          <w:rFonts w:cs="Arial"/>
          <w:bCs/>
          <w:sz w:val="24"/>
          <w:szCs w:val="24"/>
        </w:rPr>
      </w:pPr>
      <w:r w:rsidRPr="005804CF">
        <w:rPr>
          <w:rFonts w:cs="Arial"/>
          <w:bCs/>
          <w:sz w:val="24"/>
          <w:szCs w:val="24"/>
        </w:rPr>
        <w:t xml:space="preserve">a) </w:t>
      </w:r>
      <w:r w:rsidR="00D95387">
        <w:rPr>
          <w:rFonts w:cs="Arial"/>
          <w:bCs/>
          <w:sz w:val="24"/>
          <w:szCs w:val="24"/>
        </w:rPr>
        <w:tab/>
      </w:r>
      <w:r w:rsidRPr="005804CF">
        <w:rPr>
          <w:rFonts w:cs="Arial"/>
          <w:bCs/>
          <w:sz w:val="24"/>
          <w:szCs w:val="24"/>
        </w:rPr>
        <w:t>Por decurso de prazo de vigência;</w:t>
      </w:r>
    </w:p>
    <w:p w:rsidR="00B41EF6" w:rsidRPr="005804CF" w:rsidRDefault="00B41EF6" w:rsidP="00E40BCF">
      <w:pPr>
        <w:tabs>
          <w:tab w:val="left" w:pos="-5954"/>
        </w:tabs>
        <w:spacing w:before="120" w:line="360" w:lineRule="auto"/>
        <w:ind w:left="567" w:hanging="284"/>
        <w:rPr>
          <w:sz w:val="24"/>
          <w:szCs w:val="24"/>
        </w:rPr>
      </w:pPr>
      <w:r w:rsidRPr="005804CF">
        <w:rPr>
          <w:rFonts w:cs="Arial"/>
          <w:bCs/>
          <w:sz w:val="24"/>
          <w:szCs w:val="24"/>
        </w:rPr>
        <w:t xml:space="preserve">b) </w:t>
      </w:r>
      <w:r w:rsidR="00D95387">
        <w:rPr>
          <w:rFonts w:cs="Arial"/>
          <w:bCs/>
          <w:sz w:val="24"/>
          <w:szCs w:val="24"/>
        </w:rPr>
        <w:tab/>
      </w:r>
      <w:r w:rsidRPr="005804CF">
        <w:rPr>
          <w:rFonts w:cs="Arial"/>
          <w:bCs/>
          <w:sz w:val="24"/>
          <w:szCs w:val="24"/>
        </w:rPr>
        <w:t>Quando não restarem fornecedores registrados.</w:t>
      </w:r>
    </w:p>
    <w:p w:rsidR="00B41EF6" w:rsidRPr="005804CF" w:rsidRDefault="00B41EF6" w:rsidP="005804CF">
      <w:pPr>
        <w:spacing w:before="480" w:line="360" w:lineRule="auto"/>
        <w:rPr>
          <w:rFonts w:cs="Arial"/>
          <w:b/>
          <w:sz w:val="24"/>
          <w:szCs w:val="24"/>
        </w:rPr>
      </w:pPr>
      <w:r w:rsidRPr="005804CF">
        <w:rPr>
          <w:rFonts w:cs="Arial"/>
          <w:b/>
          <w:sz w:val="24"/>
          <w:szCs w:val="24"/>
        </w:rPr>
        <w:t>CAPÍTULO 15: PENALIDADES</w:t>
      </w:r>
    </w:p>
    <w:p w:rsidR="00E40BCF" w:rsidRPr="0094005A" w:rsidRDefault="00E40BCF" w:rsidP="00E40BCF">
      <w:pPr>
        <w:pStyle w:val="Corpodetexto2"/>
        <w:widowControl w:val="0"/>
        <w:spacing w:before="120" w:line="360" w:lineRule="auto"/>
        <w:rPr>
          <w:color w:val="auto"/>
          <w:sz w:val="24"/>
          <w:szCs w:val="24"/>
        </w:rPr>
      </w:pPr>
      <w:r w:rsidRPr="0094005A">
        <w:rPr>
          <w:color w:val="auto"/>
          <w:sz w:val="24"/>
          <w:szCs w:val="24"/>
        </w:rPr>
        <w:t xml:space="preserve">15.1 Qualquer pessoa física ou jurídica que praticar atos em desacordo com o este Edital e com o Regulamento Interno de Licitações, Contratos e Convênios da CESAMA, </w:t>
      </w:r>
      <w:proofErr w:type="gramStart"/>
      <w:r w:rsidRPr="0094005A">
        <w:rPr>
          <w:color w:val="auto"/>
          <w:sz w:val="24"/>
          <w:szCs w:val="24"/>
        </w:rPr>
        <w:t>sujeita-se</w:t>
      </w:r>
      <w:proofErr w:type="gramEnd"/>
      <w:r w:rsidRPr="0094005A">
        <w:rPr>
          <w:color w:val="auto"/>
          <w:sz w:val="24"/>
          <w:szCs w:val="24"/>
        </w:rPr>
        <w:t xml:space="preserve"> às sanções previstas, sem prejuízo das responsabilidades civil e criminal.</w:t>
      </w:r>
    </w:p>
    <w:p w:rsidR="00E40BCF" w:rsidRPr="00590020" w:rsidRDefault="00E40BCF" w:rsidP="00E40BCF">
      <w:pPr>
        <w:pStyle w:val="Corpodetexto2"/>
        <w:widowControl w:val="0"/>
        <w:spacing w:before="120" w:line="360" w:lineRule="auto"/>
        <w:rPr>
          <w:color w:val="auto"/>
          <w:sz w:val="24"/>
          <w:szCs w:val="24"/>
        </w:rPr>
      </w:pPr>
      <w:r w:rsidRPr="00590020">
        <w:rPr>
          <w:color w:val="auto"/>
          <w:sz w:val="24"/>
          <w:szCs w:val="24"/>
        </w:rPr>
        <w:t xml:space="preserve">15.2 Pelo descumprimento </w:t>
      </w:r>
      <w:r w:rsidR="00590020" w:rsidRPr="00590020">
        <w:rPr>
          <w:color w:val="auto"/>
          <w:sz w:val="24"/>
          <w:szCs w:val="24"/>
        </w:rPr>
        <w:t>d</w:t>
      </w:r>
      <w:r w:rsidRPr="00590020">
        <w:rPr>
          <w:color w:val="auto"/>
          <w:sz w:val="24"/>
          <w:szCs w:val="24"/>
        </w:rPr>
        <w:t xml:space="preserve">e quaisquer cláusulas ou condições do presente Edital e </w:t>
      </w:r>
      <w:r w:rsidRPr="00590020">
        <w:rPr>
          <w:color w:val="auto"/>
          <w:sz w:val="24"/>
          <w:szCs w:val="24"/>
        </w:rPr>
        <w:lastRenderedPageBreak/>
        <w:t>cometimento de quaisquer infrações previstas no RILC, garantida a prévia defesa, a CESAMA poderá aplicar as seguintes sanções:</w:t>
      </w:r>
    </w:p>
    <w:p w:rsidR="00E40BCF" w:rsidRPr="00590020" w:rsidRDefault="00E40BCF" w:rsidP="005A6E3E">
      <w:pPr>
        <w:pStyle w:val="Corpodetexto2"/>
        <w:widowControl w:val="0"/>
        <w:numPr>
          <w:ilvl w:val="0"/>
          <w:numId w:val="18"/>
        </w:numPr>
        <w:spacing w:before="120" w:line="360" w:lineRule="auto"/>
        <w:ind w:left="567" w:hanging="283"/>
        <w:rPr>
          <w:color w:val="auto"/>
          <w:sz w:val="24"/>
          <w:szCs w:val="24"/>
        </w:rPr>
      </w:pPr>
      <w:proofErr w:type="gramStart"/>
      <w:r w:rsidRPr="00590020">
        <w:rPr>
          <w:color w:val="auto"/>
          <w:sz w:val="24"/>
          <w:szCs w:val="24"/>
        </w:rPr>
        <w:t>advertência</w:t>
      </w:r>
      <w:proofErr w:type="gramEnd"/>
      <w:r w:rsidRPr="00590020">
        <w:rPr>
          <w:color w:val="auto"/>
          <w:sz w:val="24"/>
          <w:szCs w:val="24"/>
        </w:rPr>
        <w:t xml:space="preserve">; </w:t>
      </w:r>
    </w:p>
    <w:p w:rsidR="00E40BCF" w:rsidRPr="00590020" w:rsidRDefault="00E40BCF" w:rsidP="005A6E3E">
      <w:pPr>
        <w:pStyle w:val="Corpodetexto2"/>
        <w:widowControl w:val="0"/>
        <w:numPr>
          <w:ilvl w:val="0"/>
          <w:numId w:val="18"/>
        </w:numPr>
        <w:spacing w:before="120" w:line="360" w:lineRule="auto"/>
        <w:ind w:left="567" w:hanging="283"/>
        <w:rPr>
          <w:color w:val="auto"/>
          <w:sz w:val="24"/>
          <w:szCs w:val="24"/>
        </w:rPr>
      </w:pPr>
      <w:proofErr w:type="gramStart"/>
      <w:r w:rsidRPr="00590020">
        <w:rPr>
          <w:color w:val="auto"/>
          <w:sz w:val="24"/>
          <w:szCs w:val="24"/>
        </w:rPr>
        <w:t>multa</w:t>
      </w:r>
      <w:proofErr w:type="gramEnd"/>
      <w:r w:rsidRPr="00590020">
        <w:rPr>
          <w:color w:val="auto"/>
          <w:sz w:val="24"/>
          <w:szCs w:val="24"/>
        </w:rPr>
        <w:t xml:space="preserve"> moratória</w:t>
      </w:r>
      <w:r w:rsidR="00D5752B" w:rsidRPr="00590020">
        <w:rPr>
          <w:color w:val="auto"/>
          <w:sz w:val="24"/>
          <w:szCs w:val="24"/>
        </w:rPr>
        <w:t xml:space="preserve"> de até 0,05% (zero vírgula zero cinco por cento) sobre o valor da Ordem de Compra</w:t>
      </w:r>
      <w:r w:rsidR="00AE0896" w:rsidRPr="00590020">
        <w:rPr>
          <w:color w:val="auto"/>
          <w:sz w:val="24"/>
          <w:szCs w:val="24"/>
        </w:rPr>
        <w:t xml:space="preserve"> por dia de atraso em que, sem justa causa, não cumprir as obrigações assumidas, até o máximo de 05 (cinco) dias, sem prejuízo das demais penalidades previstas neste Edital;</w:t>
      </w:r>
    </w:p>
    <w:p w:rsidR="00E40BCF" w:rsidRPr="00590020" w:rsidRDefault="00E40BCF" w:rsidP="005A6E3E">
      <w:pPr>
        <w:pStyle w:val="Corpodetexto2"/>
        <w:widowControl w:val="0"/>
        <w:numPr>
          <w:ilvl w:val="0"/>
          <w:numId w:val="18"/>
        </w:numPr>
        <w:spacing w:before="120" w:line="360" w:lineRule="auto"/>
        <w:ind w:left="567" w:hanging="283"/>
        <w:rPr>
          <w:color w:val="auto"/>
          <w:sz w:val="24"/>
          <w:szCs w:val="24"/>
        </w:rPr>
      </w:pPr>
      <w:proofErr w:type="gramStart"/>
      <w:r w:rsidRPr="00590020">
        <w:rPr>
          <w:color w:val="auto"/>
          <w:sz w:val="24"/>
          <w:szCs w:val="24"/>
        </w:rPr>
        <w:t>multa</w:t>
      </w:r>
      <w:proofErr w:type="gramEnd"/>
      <w:r w:rsidRPr="00590020">
        <w:rPr>
          <w:color w:val="auto"/>
          <w:sz w:val="24"/>
          <w:szCs w:val="24"/>
        </w:rPr>
        <w:t xml:space="preserve"> compensatória</w:t>
      </w:r>
      <w:r w:rsidR="00E742FD" w:rsidRPr="00590020">
        <w:rPr>
          <w:color w:val="auto"/>
          <w:sz w:val="24"/>
          <w:szCs w:val="24"/>
        </w:rPr>
        <w:t xml:space="preserve"> de até 3% (três por cento) do valor da(s) Ordem(</w:t>
      </w:r>
      <w:proofErr w:type="spellStart"/>
      <w:r w:rsidR="00E742FD" w:rsidRPr="00590020">
        <w:rPr>
          <w:color w:val="auto"/>
          <w:sz w:val="24"/>
          <w:szCs w:val="24"/>
        </w:rPr>
        <w:t>ns</w:t>
      </w:r>
      <w:proofErr w:type="spellEnd"/>
      <w:r w:rsidR="00E742FD" w:rsidRPr="00590020">
        <w:rPr>
          <w:color w:val="auto"/>
          <w:sz w:val="24"/>
          <w:szCs w:val="24"/>
        </w:rPr>
        <w:t>) de Compra</w:t>
      </w:r>
      <w:r w:rsidRPr="00590020">
        <w:rPr>
          <w:color w:val="auto"/>
          <w:sz w:val="24"/>
          <w:szCs w:val="24"/>
        </w:rPr>
        <w:t>;</w:t>
      </w:r>
    </w:p>
    <w:p w:rsidR="00E40BCF" w:rsidRPr="00590020" w:rsidRDefault="00E40BCF" w:rsidP="005A6E3E">
      <w:pPr>
        <w:pStyle w:val="Corpodetexto2"/>
        <w:widowControl w:val="0"/>
        <w:numPr>
          <w:ilvl w:val="0"/>
          <w:numId w:val="18"/>
        </w:numPr>
        <w:spacing w:before="120" w:line="360" w:lineRule="auto"/>
        <w:ind w:left="567" w:hanging="283"/>
        <w:rPr>
          <w:color w:val="auto"/>
          <w:sz w:val="24"/>
          <w:szCs w:val="24"/>
        </w:rPr>
      </w:pPr>
      <w:proofErr w:type="gramStart"/>
      <w:r w:rsidRPr="00590020">
        <w:rPr>
          <w:color w:val="auto"/>
          <w:sz w:val="24"/>
          <w:szCs w:val="24"/>
        </w:rPr>
        <w:t>suspensão</w:t>
      </w:r>
      <w:proofErr w:type="gramEnd"/>
      <w:r w:rsidRPr="00590020">
        <w:rPr>
          <w:color w:val="auto"/>
          <w:sz w:val="24"/>
          <w:szCs w:val="24"/>
        </w:rPr>
        <w:t xml:space="preserve"> do direito de participar de licitação e impedimento de contratar com a </w:t>
      </w:r>
      <w:proofErr w:type="spellStart"/>
      <w:r w:rsidRPr="00590020">
        <w:rPr>
          <w:color w:val="auto"/>
          <w:sz w:val="24"/>
          <w:szCs w:val="24"/>
        </w:rPr>
        <w:t>Cesama</w:t>
      </w:r>
      <w:proofErr w:type="spellEnd"/>
      <w:r w:rsidRPr="00590020">
        <w:rPr>
          <w:color w:val="auto"/>
          <w:sz w:val="24"/>
          <w:szCs w:val="24"/>
        </w:rPr>
        <w:t>, por até 02 (dois) anos;</w:t>
      </w:r>
    </w:p>
    <w:p w:rsidR="00E40BCF" w:rsidRPr="00590020" w:rsidRDefault="00E742FD" w:rsidP="00E40BCF">
      <w:pPr>
        <w:pStyle w:val="Corpodetexto2"/>
        <w:widowControl w:val="0"/>
        <w:spacing w:before="120" w:line="360" w:lineRule="auto"/>
        <w:rPr>
          <w:color w:val="auto"/>
          <w:sz w:val="24"/>
          <w:szCs w:val="24"/>
        </w:rPr>
      </w:pPr>
      <w:r w:rsidRPr="00590020">
        <w:rPr>
          <w:color w:val="auto"/>
          <w:sz w:val="24"/>
          <w:szCs w:val="24"/>
        </w:rPr>
        <w:t xml:space="preserve">15.2.1 As sanções </w:t>
      </w:r>
      <w:proofErr w:type="gramStart"/>
      <w:r w:rsidRPr="00590020">
        <w:rPr>
          <w:color w:val="auto"/>
          <w:sz w:val="24"/>
          <w:szCs w:val="24"/>
        </w:rPr>
        <w:t>previstas nas alíneas “a” e “c” deste item</w:t>
      </w:r>
      <w:proofErr w:type="gramEnd"/>
      <w:r w:rsidRPr="00590020">
        <w:rPr>
          <w:color w:val="auto"/>
          <w:sz w:val="24"/>
          <w:szCs w:val="24"/>
        </w:rPr>
        <w:t xml:space="preserve"> poderão ser aplicadas juntamente com a da alínea “b”.</w:t>
      </w:r>
    </w:p>
    <w:p w:rsidR="00E742FD" w:rsidRPr="00590020" w:rsidRDefault="00E742FD" w:rsidP="00E742FD">
      <w:pPr>
        <w:pStyle w:val="Corpodetexto2"/>
        <w:widowControl w:val="0"/>
        <w:spacing w:before="120" w:line="360" w:lineRule="auto"/>
        <w:rPr>
          <w:color w:val="auto"/>
          <w:sz w:val="24"/>
          <w:szCs w:val="24"/>
        </w:rPr>
      </w:pPr>
      <w:r w:rsidRPr="00590020">
        <w:rPr>
          <w:color w:val="auto"/>
          <w:sz w:val="24"/>
          <w:szCs w:val="24"/>
        </w:rPr>
        <w:t>15.2.2 A reincidência da sanção de advertência poderá ensejar a aplicação de penalidade de suspensão.</w:t>
      </w:r>
    </w:p>
    <w:p w:rsidR="00E742FD" w:rsidRPr="00590020" w:rsidRDefault="00E742FD" w:rsidP="00E742FD">
      <w:pPr>
        <w:pStyle w:val="Corpodetexto2"/>
        <w:widowControl w:val="0"/>
        <w:spacing w:before="120" w:line="360" w:lineRule="auto"/>
        <w:rPr>
          <w:color w:val="auto"/>
          <w:sz w:val="24"/>
          <w:szCs w:val="24"/>
        </w:rPr>
      </w:pPr>
      <w:r w:rsidRPr="00590020">
        <w:rPr>
          <w:color w:val="auto"/>
          <w:sz w:val="24"/>
          <w:szCs w:val="24"/>
        </w:rPr>
        <w:t>15.2.3 A multa poderá ser aplicada nos termos do Edital e Ordem de Compra, além das seguintes ocorrências:</w:t>
      </w:r>
    </w:p>
    <w:p w:rsidR="00E742FD" w:rsidRPr="00590020" w:rsidRDefault="00E742FD" w:rsidP="005A6E3E">
      <w:pPr>
        <w:pStyle w:val="Corpodetexto2"/>
        <w:widowControl w:val="0"/>
        <w:numPr>
          <w:ilvl w:val="0"/>
          <w:numId w:val="19"/>
        </w:numPr>
        <w:spacing w:before="120" w:line="360" w:lineRule="auto"/>
        <w:ind w:left="567" w:hanging="283"/>
        <w:rPr>
          <w:color w:val="auto"/>
          <w:sz w:val="24"/>
          <w:szCs w:val="24"/>
        </w:rPr>
      </w:pPr>
      <w:proofErr w:type="gramStart"/>
      <w:r w:rsidRPr="00590020">
        <w:rPr>
          <w:color w:val="auto"/>
          <w:sz w:val="24"/>
          <w:szCs w:val="24"/>
        </w:rPr>
        <w:t>pela</w:t>
      </w:r>
      <w:proofErr w:type="gramEnd"/>
      <w:r w:rsidRPr="00590020">
        <w:rPr>
          <w:color w:val="auto"/>
          <w:sz w:val="24"/>
          <w:szCs w:val="24"/>
        </w:rPr>
        <w:t xml:space="preserve"> recusa em apresentar o Termo de Aceitação devidamente assinado dentro do prazo estabelecido neste Edital, poderá ser aplicada multa correspondente a até 5% do valor máximo estabelecido para a licitação em questão. </w:t>
      </w:r>
    </w:p>
    <w:p w:rsidR="00B41EF6" w:rsidRPr="005804CF" w:rsidRDefault="00B41EF6" w:rsidP="00AE0896">
      <w:pPr>
        <w:pStyle w:val="Corpodetexto2"/>
        <w:widowControl w:val="0"/>
        <w:spacing w:before="120" w:line="360" w:lineRule="auto"/>
        <w:rPr>
          <w:sz w:val="24"/>
          <w:szCs w:val="24"/>
        </w:rPr>
      </w:pPr>
      <w:r w:rsidRPr="005804CF">
        <w:rPr>
          <w:sz w:val="24"/>
          <w:szCs w:val="24"/>
        </w:rPr>
        <w:t>15.</w:t>
      </w:r>
      <w:r w:rsidR="00AE0896">
        <w:rPr>
          <w:sz w:val="24"/>
          <w:szCs w:val="24"/>
        </w:rPr>
        <w:t>3</w:t>
      </w:r>
      <w:r w:rsidRPr="005804CF">
        <w:rPr>
          <w:sz w:val="24"/>
          <w:szCs w:val="24"/>
        </w:rPr>
        <w:t xml:space="preserve"> A multa de que trata o item 15.</w:t>
      </w:r>
      <w:r w:rsidR="00AE0896">
        <w:rPr>
          <w:sz w:val="24"/>
          <w:szCs w:val="24"/>
        </w:rPr>
        <w:t>2</w:t>
      </w:r>
      <w:r w:rsidRPr="005804CF">
        <w:rPr>
          <w:sz w:val="24"/>
          <w:szCs w:val="24"/>
        </w:rPr>
        <w:t xml:space="preserve"> </w:t>
      </w:r>
      <w:r w:rsidR="00DF5C84">
        <w:rPr>
          <w:sz w:val="24"/>
          <w:szCs w:val="24"/>
        </w:rPr>
        <w:t>alínea</w:t>
      </w:r>
      <w:r w:rsidRPr="005804CF">
        <w:rPr>
          <w:sz w:val="24"/>
          <w:szCs w:val="24"/>
        </w:rPr>
        <w:t xml:space="preserve"> “b” deverá ser recolhida no prazo de 05 (cinco) dias úteis, a contar da intimação da decisão administrativa que a tenha aplicado.</w:t>
      </w:r>
    </w:p>
    <w:p w:rsidR="00B41EF6" w:rsidRPr="005804CF" w:rsidRDefault="00B41EF6" w:rsidP="00AE0896">
      <w:pPr>
        <w:widowControl w:val="0"/>
        <w:spacing w:before="120" w:line="360" w:lineRule="auto"/>
        <w:rPr>
          <w:rFonts w:cs="Arial"/>
          <w:color w:val="000000"/>
          <w:sz w:val="24"/>
          <w:szCs w:val="24"/>
        </w:rPr>
      </w:pPr>
      <w:r w:rsidRPr="005804CF">
        <w:rPr>
          <w:rFonts w:cs="Arial"/>
          <w:color w:val="000000"/>
          <w:sz w:val="24"/>
          <w:szCs w:val="24"/>
        </w:rPr>
        <w:t>15.</w:t>
      </w:r>
      <w:r w:rsidR="00AE0896">
        <w:rPr>
          <w:rFonts w:cs="Arial"/>
          <w:color w:val="000000"/>
          <w:sz w:val="24"/>
          <w:szCs w:val="24"/>
        </w:rPr>
        <w:t>4</w:t>
      </w:r>
      <w:r w:rsidRPr="005804CF">
        <w:rPr>
          <w:rFonts w:cs="Arial"/>
          <w:color w:val="000000"/>
          <w:sz w:val="24"/>
          <w:szCs w:val="24"/>
        </w:rPr>
        <w:t xml:space="preserve"> Os valores das multas aplicadas poderão ser descontados dos pagamentos devidos pela </w:t>
      </w:r>
      <w:r w:rsidR="00491C2E">
        <w:rPr>
          <w:rFonts w:cs="Arial"/>
          <w:color w:val="000000"/>
          <w:sz w:val="24"/>
          <w:szCs w:val="24"/>
        </w:rPr>
        <w:t>CESAMA</w:t>
      </w:r>
      <w:r w:rsidRPr="005804CF">
        <w:rPr>
          <w:rFonts w:cs="Arial"/>
          <w:color w:val="000000"/>
          <w:sz w:val="24"/>
          <w:szCs w:val="24"/>
        </w:rPr>
        <w:t>.</w:t>
      </w:r>
    </w:p>
    <w:p w:rsidR="00B41EF6" w:rsidRPr="005804CF" w:rsidRDefault="00B41EF6" w:rsidP="00AE0896">
      <w:pPr>
        <w:widowControl w:val="0"/>
        <w:spacing w:before="120" w:line="360" w:lineRule="auto"/>
        <w:rPr>
          <w:rFonts w:cs="Arial"/>
          <w:sz w:val="24"/>
          <w:szCs w:val="24"/>
        </w:rPr>
      </w:pPr>
      <w:r w:rsidRPr="005804CF">
        <w:rPr>
          <w:rFonts w:cs="Arial"/>
          <w:color w:val="000000"/>
          <w:sz w:val="24"/>
          <w:szCs w:val="24"/>
        </w:rPr>
        <w:t>15.</w:t>
      </w:r>
      <w:r w:rsidR="00AE0896">
        <w:rPr>
          <w:rFonts w:cs="Arial"/>
          <w:color w:val="000000"/>
          <w:sz w:val="24"/>
          <w:szCs w:val="24"/>
        </w:rPr>
        <w:t>5</w:t>
      </w:r>
      <w:r w:rsidRPr="005804CF">
        <w:rPr>
          <w:rFonts w:cs="Arial"/>
          <w:color w:val="000000"/>
          <w:sz w:val="24"/>
          <w:szCs w:val="24"/>
        </w:rPr>
        <w:t xml:space="preserve"> Da aplicação </w:t>
      </w:r>
      <w:r w:rsidR="00AE0896">
        <w:rPr>
          <w:rFonts w:cs="Arial"/>
          <w:color w:val="000000"/>
          <w:sz w:val="24"/>
          <w:szCs w:val="24"/>
        </w:rPr>
        <w:t>de quaisquer penalidades</w:t>
      </w:r>
      <w:r w:rsidRPr="005804CF">
        <w:rPr>
          <w:rFonts w:cs="Arial"/>
          <w:color w:val="000000"/>
          <w:sz w:val="24"/>
          <w:szCs w:val="24"/>
        </w:rPr>
        <w:t xml:space="preserve"> </w:t>
      </w:r>
      <w:proofErr w:type="gramStart"/>
      <w:r w:rsidRPr="005804CF">
        <w:rPr>
          <w:rFonts w:cs="Arial"/>
          <w:color w:val="000000"/>
          <w:sz w:val="24"/>
          <w:szCs w:val="24"/>
        </w:rPr>
        <w:t>caberá</w:t>
      </w:r>
      <w:proofErr w:type="gramEnd"/>
      <w:r w:rsidRPr="005804CF">
        <w:rPr>
          <w:rFonts w:cs="Arial"/>
          <w:color w:val="000000"/>
          <w:sz w:val="24"/>
          <w:szCs w:val="24"/>
        </w:rPr>
        <w:t xml:space="preserve"> </w:t>
      </w:r>
      <w:r w:rsidRPr="005804CF">
        <w:rPr>
          <w:rFonts w:cs="Arial"/>
          <w:sz w:val="24"/>
          <w:szCs w:val="24"/>
        </w:rPr>
        <w:t>recurso no prazo de 05 (cinco) dias úteis, contados da intimação.</w:t>
      </w:r>
    </w:p>
    <w:p w:rsidR="00B41EF6" w:rsidRDefault="00B41EF6" w:rsidP="00AE0896">
      <w:pPr>
        <w:spacing w:before="120" w:line="360" w:lineRule="auto"/>
        <w:rPr>
          <w:rFonts w:cs="Arial"/>
          <w:sz w:val="24"/>
          <w:szCs w:val="24"/>
        </w:rPr>
      </w:pPr>
      <w:proofErr w:type="gramStart"/>
      <w:r w:rsidRPr="005804CF">
        <w:rPr>
          <w:rFonts w:cs="Arial"/>
          <w:sz w:val="24"/>
          <w:szCs w:val="24"/>
        </w:rPr>
        <w:lastRenderedPageBreak/>
        <w:t>15.</w:t>
      </w:r>
      <w:r w:rsidR="00AE0896">
        <w:rPr>
          <w:rFonts w:cs="Arial"/>
          <w:sz w:val="24"/>
          <w:szCs w:val="24"/>
        </w:rPr>
        <w:t>6</w:t>
      </w:r>
      <w:r w:rsidRPr="005804CF">
        <w:rPr>
          <w:rFonts w:cs="Arial"/>
          <w:sz w:val="24"/>
          <w:szCs w:val="24"/>
        </w:rPr>
        <w:t xml:space="preserve"> O recurso ou o pedido</w:t>
      </w:r>
      <w:proofErr w:type="gramEnd"/>
      <w:r w:rsidRPr="005804CF">
        <w:rPr>
          <w:rFonts w:cs="Arial"/>
          <w:sz w:val="24"/>
          <w:szCs w:val="24"/>
        </w:rPr>
        <w:t xml:space="preserve"> de reconsideração relativo às penalidades </w:t>
      </w:r>
      <w:r w:rsidR="00AE0896">
        <w:rPr>
          <w:rFonts w:cs="Arial"/>
          <w:sz w:val="24"/>
          <w:szCs w:val="24"/>
        </w:rPr>
        <w:t>estabelecidas neste Edital e no RILC</w:t>
      </w:r>
      <w:r w:rsidRPr="005804CF">
        <w:rPr>
          <w:rFonts w:cs="Arial"/>
          <w:sz w:val="24"/>
          <w:szCs w:val="24"/>
        </w:rPr>
        <w:t xml:space="preserve"> será dirigido ao Diretor Presidente, o qual decidirá no prazo de 05 (cinco) dias úteis.</w:t>
      </w:r>
    </w:p>
    <w:p w:rsidR="00AE0896" w:rsidRPr="00590020" w:rsidRDefault="00AE0896" w:rsidP="00AE0896">
      <w:pPr>
        <w:spacing w:before="120" w:line="360" w:lineRule="auto"/>
        <w:rPr>
          <w:rFonts w:cs="Arial"/>
          <w:sz w:val="24"/>
          <w:szCs w:val="24"/>
        </w:rPr>
      </w:pPr>
      <w:r w:rsidRPr="00590020">
        <w:rPr>
          <w:rFonts w:cs="Arial"/>
          <w:sz w:val="24"/>
          <w:szCs w:val="24"/>
        </w:rPr>
        <w:t xml:space="preserve">15.7 A aplicação das sanções previstas no </w:t>
      </w:r>
      <w:r w:rsidR="00944A39" w:rsidRPr="00590020">
        <w:rPr>
          <w:rFonts w:cs="Arial"/>
          <w:sz w:val="24"/>
          <w:szCs w:val="24"/>
        </w:rPr>
        <w:t>item 15.2</w:t>
      </w:r>
      <w:r w:rsidRPr="00590020">
        <w:rPr>
          <w:rFonts w:cs="Arial"/>
          <w:sz w:val="24"/>
          <w:szCs w:val="24"/>
        </w:rPr>
        <w:t xml:space="preserve"> serão registradas no cadastro de empresas inidôneas de que trata o </w:t>
      </w:r>
      <w:r w:rsidR="00944A39" w:rsidRPr="00590020">
        <w:rPr>
          <w:rFonts w:cs="Arial"/>
          <w:sz w:val="24"/>
          <w:szCs w:val="24"/>
        </w:rPr>
        <w:t>a</w:t>
      </w:r>
      <w:r w:rsidRPr="00590020">
        <w:rPr>
          <w:rFonts w:cs="Arial"/>
          <w:sz w:val="24"/>
          <w:szCs w:val="24"/>
        </w:rPr>
        <w:t xml:space="preserve">rt. 23 da Lei n° 12.846, de 1° de agosto de 2013, no </w:t>
      </w:r>
      <w:r w:rsidR="00944A39" w:rsidRPr="00590020">
        <w:rPr>
          <w:rFonts w:cs="Arial"/>
          <w:sz w:val="24"/>
          <w:szCs w:val="24"/>
        </w:rPr>
        <w:t>Portal de Compras Governamentais / SICAF</w:t>
      </w:r>
      <w:r w:rsidRPr="00590020">
        <w:rPr>
          <w:rFonts w:cs="Arial"/>
          <w:sz w:val="24"/>
          <w:szCs w:val="24"/>
        </w:rPr>
        <w:t xml:space="preserve"> e no s</w:t>
      </w:r>
      <w:r w:rsidR="00944A39" w:rsidRPr="00590020">
        <w:rPr>
          <w:rFonts w:cs="Arial"/>
          <w:sz w:val="24"/>
          <w:szCs w:val="24"/>
        </w:rPr>
        <w:t>í</w:t>
      </w:r>
      <w:r w:rsidRPr="00590020">
        <w:rPr>
          <w:rFonts w:cs="Arial"/>
          <w:sz w:val="24"/>
          <w:szCs w:val="24"/>
        </w:rPr>
        <w:t xml:space="preserve">tio oficial da </w:t>
      </w:r>
      <w:r w:rsidR="00944A39" w:rsidRPr="00590020">
        <w:rPr>
          <w:rFonts w:cs="Arial"/>
          <w:sz w:val="24"/>
          <w:szCs w:val="24"/>
        </w:rPr>
        <w:t>CESAMA.</w:t>
      </w:r>
    </w:p>
    <w:p w:rsidR="00944A39" w:rsidRPr="00590020" w:rsidRDefault="00944A39" w:rsidP="00AE0896">
      <w:pPr>
        <w:spacing w:before="120" w:line="360" w:lineRule="auto"/>
        <w:rPr>
          <w:rFonts w:cs="Arial"/>
          <w:sz w:val="24"/>
          <w:szCs w:val="24"/>
        </w:rPr>
      </w:pPr>
      <w:r w:rsidRPr="00590020">
        <w:rPr>
          <w:rFonts w:cs="Arial"/>
          <w:sz w:val="24"/>
          <w:szCs w:val="24"/>
        </w:rPr>
        <w:t>15.7.1. O fornecedor incluído no cadastro referido no item 15.7 não poderá disputar licitação ou participar, direta ou indiretamente, da execução da Ata de Registro de Preços.</w:t>
      </w:r>
    </w:p>
    <w:p w:rsidR="00944A39" w:rsidRPr="00590020" w:rsidRDefault="00944A39" w:rsidP="00AE0896">
      <w:pPr>
        <w:spacing w:before="120" w:line="360" w:lineRule="auto"/>
        <w:rPr>
          <w:rFonts w:cs="Arial"/>
          <w:sz w:val="24"/>
          <w:szCs w:val="24"/>
        </w:rPr>
      </w:pPr>
      <w:r w:rsidRPr="00590020">
        <w:rPr>
          <w:rFonts w:cs="Arial"/>
          <w:sz w:val="24"/>
          <w:szCs w:val="24"/>
        </w:rPr>
        <w:t xml:space="preserve">15.7.2 Serão excluídos do cadastro referido no item 15.7, a qualquer tempo, </w:t>
      </w:r>
      <w:proofErr w:type="gramStart"/>
      <w:r w:rsidRPr="00590020">
        <w:rPr>
          <w:rFonts w:cs="Arial"/>
          <w:sz w:val="24"/>
          <w:szCs w:val="24"/>
        </w:rPr>
        <w:t>fornecedores que demonstrarem a superação dos motivos que deram causa</w:t>
      </w:r>
      <w:proofErr w:type="gramEnd"/>
      <w:r w:rsidRPr="00590020">
        <w:rPr>
          <w:rFonts w:cs="Arial"/>
          <w:sz w:val="24"/>
          <w:szCs w:val="24"/>
        </w:rPr>
        <w:t xml:space="preserve"> à restrição contra eles promovida.</w:t>
      </w:r>
    </w:p>
    <w:p w:rsidR="00B41EF6" w:rsidRPr="005804CF" w:rsidRDefault="00B41EF6" w:rsidP="005804CF">
      <w:pPr>
        <w:spacing w:before="480" w:line="360" w:lineRule="auto"/>
        <w:rPr>
          <w:rFonts w:cs="Arial"/>
          <w:b/>
          <w:sz w:val="24"/>
          <w:szCs w:val="24"/>
        </w:rPr>
      </w:pPr>
      <w:r w:rsidRPr="005804CF">
        <w:rPr>
          <w:rFonts w:cs="Arial"/>
          <w:b/>
          <w:sz w:val="24"/>
          <w:szCs w:val="24"/>
        </w:rPr>
        <w:t>CAPÍTULO 1</w:t>
      </w:r>
      <w:r w:rsidR="005804CF" w:rsidRPr="005804CF">
        <w:rPr>
          <w:rFonts w:cs="Arial"/>
          <w:b/>
          <w:sz w:val="24"/>
          <w:szCs w:val="24"/>
        </w:rPr>
        <w:t>6</w:t>
      </w:r>
      <w:r w:rsidRPr="005804CF">
        <w:rPr>
          <w:rFonts w:cs="Arial"/>
          <w:b/>
          <w:sz w:val="24"/>
          <w:szCs w:val="24"/>
        </w:rPr>
        <w:t>: DISPOSIÇÕES GERAIS</w:t>
      </w:r>
    </w:p>
    <w:p w:rsidR="00B41EF6" w:rsidRPr="005804CF" w:rsidRDefault="00B41EF6" w:rsidP="00944A39">
      <w:pPr>
        <w:spacing w:before="120" w:line="360" w:lineRule="auto"/>
        <w:rPr>
          <w:sz w:val="24"/>
          <w:szCs w:val="24"/>
        </w:rPr>
      </w:pPr>
      <w:r w:rsidRPr="005804CF">
        <w:rPr>
          <w:sz w:val="24"/>
          <w:szCs w:val="24"/>
        </w:rPr>
        <w:t>1</w:t>
      </w:r>
      <w:r w:rsidR="001B200D">
        <w:rPr>
          <w:sz w:val="24"/>
          <w:szCs w:val="24"/>
        </w:rPr>
        <w:t>6</w:t>
      </w:r>
      <w:r w:rsidR="002C180B">
        <w:rPr>
          <w:sz w:val="24"/>
          <w:szCs w:val="24"/>
        </w:rPr>
        <w:t>.1</w:t>
      </w:r>
      <w:r w:rsidR="002C180B">
        <w:rPr>
          <w:sz w:val="24"/>
          <w:szCs w:val="24"/>
        </w:rPr>
        <w:tab/>
        <w:t>Constituem anexos deste E</w:t>
      </w:r>
      <w:r w:rsidRPr="005804CF">
        <w:rPr>
          <w:sz w:val="24"/>
          <w:szCs w:val="24"/>
        </w:rPr>
        <w:t xml:space="preserve">dital, dele fazendo parte integrante: </w:t>
      </w:r>
    </w:p>
    <w:tbl>
      <w:tblPr>
        <w:tblW w:w="0" w:type="auto"/>
        <w:tblInd w:w="534" w:type="dxa"/>
        <w:tblLook w:val="04A0"/>
      </w:tblPr>
      <w:tblGrid>
        <w:gridCol w:w="1417"/>
        <w:gridCol w:w="7337"/>
      </w:tblGrid>
      <w:tr w:rsidR="00B41EF6" w:rsidRPr="005804CF" w:rsidTr="00944A39">
        <w:tc>
          <w:tcPr>
            <w:tcW w:w="1417" w:type="dxa"/>
          </w:tcPr>
          <w:p w:rsidR="00B41EF6" w:rsidRPr="005804CF" w:rsidRDefault="00B41EF6" w:rsidP="005804CF">
            <w:pPr>
              <w:spacing w:before="120" w:line="360" w:lineRule="auto"/>
              <w:rPr>
                <w:sz w:val="24"/>
                <w:szCs w:val="24"/>
              </w:rPr>
            </w:pPr>
            <w:r w:rsidRPr="005804CF">
              <w:rPr>
                <w:sz w:val="24"/>
                <w:szCs w:val="24"/>
              </w:rPr>
              <w:t>Anexo I</w:t>
            </w:r>
          </w:p>
        </w:tc>
        <w:tc>
          <w:tcPr>
            <w:tcW w:w="7337" w:type="dxa"/>
          </w:tcPr>
          <w:p w:rsidR="00B41EF6" w:rsidRPr="005804CF" w:rsidRDefault="00B41EF6" w:rsidP="005804CF">
            <w:pPr>
              <w:spacing w:before="120" w:line="360" w:lineRule="auto"/>
              <w:rPr>
                <w:sz w:val="24"/>
                <w:szCs w:val="24"/>
              </w:rPr>
            </w:pPr>
            <w:r w:rsidRPr="005804CF">
              <w:rPr>
                <w:sz w:val="24"/>
                <w:szCs w:val="24"/>
              </w:rPr>
              <w:t>Termo de Referência</w:t>
            </w:r>
          </w:p>
        </w:tc>
      </w:tr>
      <w:tr w:rsidR="00B41EF6" w:rsidRPr="005804CF" w:rsidTr="00944A39">
        <w:tc>
          <w:tcPr>
            <w:tcW w:w="1417" w:type="dxa"/>
          </w:tcPr>
          <w:p w:rsidR="00B41EF6" w:rsidRPr="005804CF" w:rsidRDefault="00B41EF6" w:rsidP="005804CF">
            <w:pPr>
              <w:spacing w:before="120" w:line="360" w:lineRule="auto"/>
              <w:rPr>
                <w:sz w:val="24"/>
                <w:szCs w:val="24"/>
              </w:rPr>
            </w:pPr>
            <w:r w:rsidRPr="005804CF">
              <w:rPr>
                <w:sz w:val="24"/>
                <w:szCs w:val="24"/>
              </w:rPr>
              <w:t>Anexo II</w:t>
            </w:r>
          </w:p>
        </w:tc>
        <w:tc>
          <w:tcPr>
            <w:tcW w:w="7337" w:type="dxa"/>
          </w:tcPr>
          <w:p w:rsidR="00B41EF6" w:rsidRPr="005804CF" w:rsidRDefault="00B41EF6" w:rsidP="005804CF">
            <w:pPr>
              <w:spacing w:before="120" w:line="360" w:lineRule="auto"/>
              <w:rPr>
                <w:sz w:val="24"/>
                <w:szCs w:val="24"/>
              </w:rPr>
            </w:pPr>
            <w:r w:rsidRPr="005804CF">
              <w:rPr>
                <w:sz w:val="24"/>
                <w:szCs w:val="24"/>
              </w:rPr>
              <w:t>Modelo de Proposta Comercial</w:t>
            </w:r>
          </w:p>
        </w:tc>
      </w:tr>
      <w:tr w:rsidR="00B41EF6" w:rsidRPr="005804CF" w:rsidTr="00944A39">
        <w:tc>
          <w:tcPr>
            <w:tcW w:w="1417" w:type="dxa"/>
          </w:tcPr>
          <w:p w:rsidR="00B41EF6" w:rsidRPr="005804CF" w:rsidRDefault="00B41EF6" w:rsidP="000A7FB7">
            <w:pPr>
              <w:spacing w:before="120" w:line="360" w:lineRule="auto"/>
              <w:rPr>
                <w:sz w:val="24"/>
                <w:szCs w:val="24"/>
              </w:rPr>
            </w:pPr>
            <w:r w:rsidRPr="005804CF">
              <w:rPr>
                <w:sz w:val="24"/>
                <w:szCs w:val="24"/>
              </w:rPr>
              <w:t xml:space="preserve">Anexo </w:t>
            </w:r>
            <w:r w:rsidR="000A7FB7">
              <w:rPr>
                <w:sz w:val="24"/>
                <w:szCs w:val="24"/>
              </w:rPr>
              <w:t>III</w:t>
            </w:r>
          </w:p>
        </w:tc>
        <w:tc>
          <w:tcPr>
            <w:tcW w:w="7337" w:type="dxa"/>
          </w:tcPr>
          <w:p w:rsidR="00B41EF6" w:rsidRPr="005804CF" w:rsidRDefault="00B41EF6" w:rsidP="005804CF">
            <w:pPr>
              <w:spacing w:before="120" w:line="360" w:lineRule="auto"/>
              <w:rPr>
                <w:sz w:val="24"/>
                <w:szCs w:val="24"/>
              </w:rPr>
            </w:pPr>
            <w:r w:rsidRPr="005804CF">
              <w:rPr>
                <w:sz w:val="24"/>
                <w:szCs w:val="24"/>
              </w:rPr>
              <w:t>Termo de Aceitação</w:t>
            </w:r>
          </w:p>
        </w:tc>
      </w:tr>
      <w:tr w:rsidR="00B41EF6" w:rsidRPr="005804CF" w:rsidTr="00944A39">
        <w:tc>
          <w:tcPr>
            <w:tcW w:w="1417" w:type="dxa"/>
          </w:tcPr>
          <w:p w:rsidR="00B41EF6" w:rsidRPr="005804CF" w:rsidRDefault="00B41EF6" w:rsidP="000A7FB7">
            <w:pPr>
              <w:spacing w:before="120" w:line="360" w:lineRule="auto"/>
              <w:rPr>
                <w:sz w:val="24"/>
                <w:szCs w:val="24"/>
              </w:rPr>
            </w:pPr>
            <w:r w:rsidRPr="005804CF">
              <w:rPr>
                <w:sz w:val="24"/>
                <w:szCs w:val="24"/>
              </w:rPr>
              <w:t xml:space="preserve">Anexo </w:t>
            </w:r>
            <w:r w:rsidR="000A7FB7">
              <w:rPr>
                <w:sz w:val="24"/>
                <w:szCs w:val="24"/>
              </w:rPr>
              <w:t>IV</w:t>
            </w:r>
          </w:p>
        </w:tc>
        <w:tc>
          <w:tcPr>
            <w:tcW w:w="7337" w:type="dxa"/>
          </w:tcPr>
          <w:p w:rsidR="00B41EF6" w:rsidRPr="005804CF" w:rsidRDefault="00B41EF6" w:rsidP="000A7FB7">
            <w:pPr>
              <w:spacing w:before="120" w:line="360" w:lineRule="auto"/>
              <w:rPr>
                <w:sz w:val="24"/>
                <w:szCs w:val="24"/>
              </w:rPr>
            </w:pPr>
            <w:r w:rsidRPr="005804CF">
              <w:rPr>
                <w:sz w:val="24"/>
                <w:szCs w:val="24"/>
              </w:rPr>
              <w:t xml:space="preserve">Minuta de </w:t>
            </w:r>
            <w:r w:rsidR="002C180B">
              <w:rPr>
                <w:sz w:val="24"/>
                <w:szCs w:val="24"/>
              </w:rPr>
              <w:t>Ata I</w:t>
            </w:r>
            <w:r w:rsidRPr="005804CF">
              <w:rPr>
                <w:sz w:val="24"/>
                <w:szCs w:val="24"/>
              </w:rPr>
              <w:t>nterna para controle dos preços registrados</w:t>
            </w:r>
          </w:p>
        </w:tc>
      </w:tr>
      <w:tr w:rsidR="00FD426F" w:rsidRPr="005804CF" w:rsidTr="00944A39">
        <w:tc>
          <w:tcPr>
            <w:tcW w:w="1417" w:type="dxa"/>
          </w:tcPr>
          <w:p w:rsidR="00FD426F" w:rsidRPr="005804CF" w:rsidRDefault="00FD426F" w:rsidP="000A7FB7">
            <w:pPr>
              <w:spacing w:before="120" w:line="360" w:lineRule="auto"/>
              <w:rPr>
                <w:sz w:val="24"/>
                <w:szCs w:val="24"/>
              </w:rPr>
            </w:pPr>
            <w:r>
              <w:rPr>
                <w:sz w:val="24"/>
                <w:szCs w:val="24"/>
              </w:rPr>
              <w:t>Anexo V</w:t>
            </w:r>
          </w:p>
        </w:tc>
        <w:tc>
          <w:tcPr>
            <w:tcW w:w="7337" w:type="dxa"/>
          </w:tcPr>
          <w:p w:rsidR="00FD426F" w:rsidRPr="005804CF" w:rsidRDefault="00FD426F" w:rsidP="000A7FB7">
            <w:pPr>
              <w:spacing w:before="120" w:line="360" w:lineRule="auto"/>
              <w:rPr>
                <w:sz w:val="24"/>
                <w:szCs w:val="24"/>
              </w:rPr>
            </w:pPr>
            <w:r>
              <w:rPr>
                <w:sz w:val="24"/>
                <w:szCs w:val="24"/>
              </w:rPr>
              <w:t>Declaração do Art. 9º do RILC</w:t>
            </w:r>
          </w:p>
        </w:tc>
      </w:tr>
    </w:tbl>
    <w:p w:rsidR="00605435" w:rsidRDefault="00B41EF6" w:rsidP="00944A39">
      <w:pPr>
        <w:spacing w:before="120" w:line="360" w:lineRule="auto"/>
        <w:rPr>
          <w:sz w:val="24"/>
          <w:szCs w:val="24"/>
        </w:rPr>
      </w:pPr>
      <w:r w:rsidRPr="005804CF">
        <w:rPr>
          <w:sz w:val="24"/>
          <w:szCs w:val="24"/>
        </w:rPr>
        <w:t>1</w:t>
      </w:r>
      <w:r w:rsidR="001B200D">
        <w:rPr>
          <w:sz w:val="24"/>
          <w:szCs w:val="24"/>
        </w:rPr>
        <w:t>6</w:t>
      </w:r>
      <w:r w:rsidRPr="005804CF">
        <w:rPr>
          <w:sz w:val="24"/>
          <w:szCs w:val="24"/>
        </w:rPr>
        <w:t>.2</w:t>
      </w:r>
      <w:r w:rsidRPr="005804CF">
        <w:rPr>
          <w:sz w:val="24"/>
          <w:szCs w:val="24"/>
        </w:rPr>
        <w:tab/>
      </w:r>
      <w:r w:rsidR="00DF5C84">
        <w:rPr>
          <w:sz w:val="24"/>
          <w:szCs w:val="24"/>
        </w:rPr>
        <w:t>O</w:t>
      </w:r>
      <w:r w:rsidR="00605435" w:rsidRPr="00605435">
        <w:rPr>
          <w:sz w:val="24"/>
          <w:szCs w:val="24"/>
        </w:rPr>
        <w:t xml:space="preserve">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w:t>
      </w:r>
      <w:r w:rsidR="00DF5C84">
        <w:rPr>
          <w:sz w:val="24"/>
          <w:szCs w:val="24"/>
        </w:rPr>
        <w:t>o</w:t>
      </w:r>
      <w:r w:rsidR="00605435" w:rsidRPr="00605435">
        <w:rPr>
          <w:sz w:val="24"/>
          <w:szCs w:val="24"/>
        </w:rPr>
        <w:t xml:space="preserve"> licitante, ou a rescisão contratual, sem prejuízo das sanções administrativas, civis e penais cabíveis</w:t>
      </w:r>
      <w:r w:rsidR="00605435">
        <w:rPr>
          <w:sz w:val="24"/>
          <w:szCs w:val="24"/>
        </w:rPr>
        <w:t>.</w:t>
      </w:r>
    </w:p>
    <w:p w:rsidR="00944A39" w:rsidRPr="00590020" w:rsidRDefault="00944A39" w:rsidP="00944A39">
      <w:pPr>
        <w:spacing w:before="120" w:line="360" w:lineRule="auto"/>
        <w:rPr>
          <w:sz w:val="24"/>
          <w:szCs w:val="24"/>
        </w:rPr>
      </w:pPr>
      <w:r w:rsidRPr="00590020">
        <w:rPr>
          <w:sz w:val="24"/>
          <w:szCs w:val="24"/>
        </w:rPr>
        <w:lastRenderedPageBreak/>
        <w:t xml:space="preserve">16.3 Exceto se existir dúvida fundada quanto à autenticidade ou previsão legal, fica </w:t>
      </w:r>
      <w:proofErr w:type="gramStart"/>
      <w:r w:rsidRPr="00590020">
        <w:rPr>
          <w:sz w:val="24"/>
          <w:szCs w:val="24"/>
        </w:rPr>
        <w:t>dispensada</w:t>
      </w:r>
      <w:proofErr w:type="gramEnd"/>
      <w:r w:rsidRPr="00590020">
        <w:rPr>
          <w:sz w:val="24"/>
          <w:szCs w:val="24"/>
        </w:rPr>
        <w:t xml:space="preserve"> a apresentação do original ou cópia autenticada dos documentos expedidos no País e destinados a fazer prova junto a CESAMA.</w:t>
      </w:r>
    </w:p>
    <w:p w:rsidR="00C6565F" w:rsidRDefault="00605435" w:rsidP="00944A39">
      <w:pPr>
        <w:spacing w:before="120" w:line="360" w:lineRule="auto"/>
        <w:rPr>
          <w:sz w:val="24"/>
          <w:szCs w:val="24"/>
        </w:rPr>
      </w:pPr>
      <w:proofErr w:type="gramStart"/>
      <w:r>
        <w:rPr>
          <w:sz w:val="24"/>
          <w:szCs w:val="24"/>
        </w:rPr>
        <w:t>1</w:t>
      </w:r>
      <w:r w:rsidR="001B200D">
        <w:rPr>
          <w:sz w:val="24"/>
          <w:szCs w:val="24"/>
        </w:rPr>
        <w:t>6</w:t>
      </w:r>
      <w:r>
        <w:rPr>
          <w:sz w:val="24"/>
          <w:szCs w:val="24"/>
        </w:rPr>
        <w:t>.</w:t>
      </w:r>
      <w:r w:rsidR="00944A39">
        <w:rPr>
          <w:sz w:val="24"/>
          <w:szCs w:val="24"/>
        </w:rPr>
        <w:t xml:space="preserve">4 </w:t>
      </w:r>
      <w:r w:rsidR="00C6565F" w:rsidRPr="00BC37D7">
        <w:rPr>
          <w:sz w:val="24"/>
          <w:szCs w:val="24"/>
        </w:rPr>
        <w:t>Uma vez incluído</w:t>
      </w:r>
      <w:proofErr w:type="gramEnd"/>
      <w:r w:rsidR="00C6565F" w:rsidRPr="00BC37D7">
        <w:rPr>
          <w:sz w:val="24"/>
          <w:szCs w:val="24"/>
        </w:rPr>
        <w:t xml:space="preserve"> no processo licitatório, nenhum documento será devolvido, salvo se original a ser substituído por cópia reprográfica autenticada</w:t>
      </w:r>
      <w:r w:rsidR="00C6565F">
        <w:rPr>
          <w:sz w:val="24"/>
          <w:szCs w:val="24"/>
        </w:rPr>
        <w:t>.</w:t>
      </w:r>
    </w:p>
    <w:p w:rsidR="00944A39" w:rsidRPr="00590020" w:rsidRDefault="00944A39" w:rsidP="00944A39">
      <w:pPr>
        <w:spacing w:before="120" w:line="360" w:lineRule="auto"/>
        <w:rPr>
          <w:sz w:val="24"/>
          <w:szCs w:val="24"/>
        </w:rPr>
      </w:pPr>
      <w:r w:rsidRPr="00590020">
        <w:rPr>
          <w:sz w:val="24"/>
          <w:szCs w:val="24"/>
        </w:rPr>
        <w:t xml:space="preserve">16.5 É facultado </w:t>
      </w:r>
      <w:proofErr w:type="gramStart"/>
      <w:r w:rsidRPr="00590020">
        <w:rPr>
          <w:sz w:val="24"/>
          <w:szCs w:val="24"/>
        </w:rPr>
        <w:t>ao(</w:t>
      </w:r>
      <w:proofErr w:type="gramEnd"/>
      <w:r w:rsidRPr="00590020">
        <w:rPr>
          <w:sz w:val="24"/>
          <w:szCs w:val="24"/>
        </w:rPr>
        <w:t>a) Pregoeiro(a),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9F32B9" w:rsidRPr="00944A39" w:rsidRDefault="009F32B9" w:rsidP="00944A39">
      <w:pPr>
        <w:spacing w:before="120" w:line="360" w:lineRule="auto"/>
        <w:rPr>
          <w:color w:val="0000FF"/>
          <w:sz w:val="24"/>
          <w:szCs w:val="24"/>
        </w:rPr>
      </w:pPr>
      <w:r w:rsidRPr="0094005A">
        <w:rPr>
          <w:sz w:val="24"/>
          <w:szCs w:val="24"/>
        </w:rPr>
        <w:t>16.5.1 O não</w:t>
      </w:r>
      <w:r w:rsidRPr="000E6267">
        <w:rPr>
          <w:sz w:val="24"/>
          <w:szCs w:val="24"/>
        </w:rPr>
        <w:t xml:space="preserve"> cumprimento da diligência poderá ensejar a desclassificação da proposta ou a inabilitação d</w:t>
      </w:r>
      <w:r>
        <w:rPr>
          <w:sz w:val="24"/>
          <w:szCs w:val="24"/>
        </w:rPr>
        <w:t>o</w:t>
      </w:r>
      <w:r w:rsidRPr="000E6267">
        <w:rPr>
          <w:sz w:val="24"/>
          <w:szCs w:val="24"/>
        </w:rPr>
        <w:t xml:space="preserve"> licitante.</w:t>
      </w:r>
    </w:p>
    <w:p w:rsidR="00605435" w:rsidRDefault="00C6565F" w:rsidP="00944A39">
      <w:pPr>
        <w:spacing w:before="120" w:line="360" w:lineRule="auto"/>
        <w:rPr>
          <w:sz w:val="24"/>
          <w:szCs w:val="24"/>
        </w:rPr>
      </w:pPr>
      <w:r>
        <w:rPr>
          <w:sz w:val="24"/>
          <w:szCs w:val="24"/>
        </w:rPr>
        <w:t>16.</w:t>
      </w:r>
      <w:r w:rsidR="00944A39">
        <w:rPr>
          <w:sz w:val="24"/>
          <w:szCs w:val="24"/>
        </w:rPr>
        <w:t>5.</w:t>
      </w:r>
      <w:r w:rsidR="009F32B9">
        <w:rPr>
          <w:sz w:val="24"/>
          <w:szCs w:val="24"/>
        </w:rPr>
        <w:t>2</w:t>
      </w:r>
      <w:r>
        <w:rPr>
          <w:sz w:val="24"/>
          <w:szCs w:val="24"/>
        </w:rPr>
        <w:tab/>
      </w:r>
      <w:r w:rsidR="00605435" w:rsidRPr="00605435">
        <w:rPr>
          <w:sz w:val="24"/>
          <w:szCs w:val="24"/>
        </w:rPr>
        <w:t xml:space="preserve">Na análise da documentação e no julgamento das </w:t>
      </w:r>
      <w:r w:rsidR="00D26E4A">
        <w:rPr>
          <w:sz w:val="24"/>
          <w:szCs w:val="24"/>
        </w:rPr>
        <w:t>p</w:t>
      </w:r>
      <w:r w:rsidR="00605435" w:rsidRPr="00605435">
        <w:rPr>
          <w:sz w:val="24"/>
          <w:szCs w:val="24"/>
        </w:rPr>
        <w:t xml:space="preserve">ropostas, </w:t>
      </w:r>
      <w:proofErr w:type="gramStart"/>
      <w:r w:rsidR="00605435" w:rsidRPr="00605435">
        <w:rPr>
          <w:sz w:val="24"/>
          <w:szCs w:val="24"/>
        </w:rPr>
        <w:t>o(</w:t>
      </w:r>
      <w:proofErr w:type="gramEnd"/>
      <w:r w:rsidR="00605435" w:rsidRPr="00605435">
        <w:rPr>
          <w:sz w:val="24"/>
          <w:szCs w:val="24"/>
        </w:rPr>
        <w:t>a) Pregoeiro(a) poderá</w:t>
      </w:r>
      <w:r w:rsidR="00D26E4A">
        <w:rPr>
          <w:sz w:val="24"/>
          <w:szCs w:val="24"/>
        </w:rPr>
        <w:t xml:space="preserve"> </w:t>
      </w:r>
      <w:r w:rsidR="00605435" w:rsidRPr="00605435">
        <w:rPr>
          <w:sz w:val="24"/>
          <w:szCs w:val="24"/>
        </w:rPr>
        <w:t>solicitar o assessoramento técnico de órgãos ou de profissionais especializados.</w:t>
      </w:r>
    </w:p>
    <w:p w:rsidR="00E51092" w:rsidRDefault="00E51092" w:rsidP="00944A39">
      <w:pPr>
        <w:spacing w:before="120" w:line="360" w:lineRule="auto"/>
        <w:rPr>
          <w:sz w:val="24"/>
          <w:szCs w:val="24"/>
        </w:rPr>
      </w:pPr>
      <w:proofErr w:type="gramStart"/>
      <w:r>
        <w:rPr>
          <w:sz w:val="24"/>
          <w:szCs w:val="24"/>
        </w:rPr>
        <w:t>1</w:t>
      </w:r>
      <w:r w:rsidR="001B200D">
        <w:rPr>
          <w:sz w:val="24"/>
          <w:szCs w:val="24"/>
        </w:rPr>
        <w:t>6</w:t>
      </w:r>
      <w:r>
        <w:rPr>
          <w:sz w:val="24"/>
          <w:szCs w:val="24"/>
        </w:rPr>
        <w:t>.</w:t>
      </w:r>
      <w:r w:rsidR="00944A39">
        <w:rPr>
          <w:sz w:val="24"/>
          <w:szCs w:val="24"/>
        </w:rPr>
        <w:t>6</w:t>
      </w:r>
      <w:r w:rsidR="009F32B9">
        <w:rPr>
          <w:sz w:val="24"/>
          <w:szCs w:val="24"/>
        </w:rPr>
        <w:t xml:space="preserve"> </w:t>
      </w:r>
      <w:r w:rsidRPr="00E51092">
        <w:rPr>
          <w:sz w:val="24"/>
          <w:szCs w:val="24"/>
        </w:rPr>
        <w:t>Toda</w:t>
      </w:r>
      <w:proofErr w:type="gramEnd"/>
      <w:r w:rsidRPr="00E51092">
        <w:rPr>
          <w:sz w:val="24"/>
          <w:szCs w:val="24"/>
        </w:rPr>
        <w:t xml:space="preserve"> a documentação apresentada neste Edital e seus anexos são complementares entre si, de modo que qualquer detalhe que se mencione em um documento e se omita em outro será considerado especificado e válido</w:t>
      </w:r>
      <w:r>
        <w:rPr>
          <w:sz w:val="24"/>
          <w:szCs w:val="24"/>
        </w:rPr>
        <w:t>.</w:t>
      </w:r>
    </w:p>
    <w:p w:rsidR="00B41EF6" w:rsidRPr="005804CF" w:rsidRDefault="003074E7" w:rsidP="009F32B9">
      <w:pPr>
        <w:spacing w:before="120" w:line="360" w:lineRule="auto"/>
        <w:rPr>
          <w:sz w:val="24"/>
          <w:szCs w:val="24"/>
        </w:rPr>
      </w:pPr>
      <w:r>
        <w:rPr>
          <w:sz w:val="24"/>
          <w:szCs w:val="24"/>
        </w:rPr>
        <w:t>1</w:t>
      </w:r>
      <w:r w:rsidR="00123D84">
        <w:rPr>
          <w:sz w:val="24"/>
          <w:szCs w:val="24"/>
        </w:rPr>
        <w:t>6</w:t>
      </w:r>
      <w:r>
        <w:rPr>
          <w:sz w:val="24"/>
          <w:szCs w:val="24"/>
        </w:rPr>
        <w:t>.</w:t>
      </w:r>
      <w:r w:rsidR="009F32B9">
        <w:rPr>
          <w:sz w:val="24"/>
          <w:szCs w:val="24"/>
        </w:rPr>
        <w:t xml:space="preserve">7 </w:t>
      </w:r>
      <w:r w:rsidR="00B41EF6" w:rsidRPr="005804CF">
        <w:rPr>
          <w:sz w:val="24"/>
          <w:szCs w:val="24"/>
        </w:rPr>
        <w:t>A participação d</w:t>
      </w:r>
      <w:r w:rsidR="00DF5C84">
        <w:rPr>
          <w:sz w:val="24"/>
          <w:szCs w:val="24"/>
        </w:rPr>
        <w:t>o</w:t>
      </w:r>
      <w:r w:rsidR="00B41EF6" w:rsidRPr="005804CF">
        <w:rPr>
          <w:sz w:val="24"/>
          <w:szCs w:val="24"/>
        </w:rPr>
        <w:t xml:space="preserve"> licitante nesta licitação implica no conhecimento integral dos termos e condições inseridas neste edital, bem como das demais normas legais que disciplinam a matéria.</w:t>
      </w:r>
    </w:p>
    <w:p w:rsidR="00B41EF6" w:rsidRPr="005804CF" w:rsidRDefault="00B41EF6" w:rsidP="009F32B9">
      <w:pPr>
        <w:spacing w:before="120" w:line="360" w:lineRule="auto"/>
        <w:rPr>
          <w:sz w:val="24"/>
          <w:szCs w:val="24"/>
        </w:rPr>
      </w:pPr>
      <w:proofErr w:type="gramStart"/>
      <w:r w:rsidRPr="005804CF">
        <w:rPr>
          <w:sz w:val="24"/>
          <w:szCs w:val="24"/>
        </w:rPr>
        <w:t>1</w:t>
      </w:r>
      <w:r w:rsidR="00123D84">
        <w:rPr>
          <w:sz w:val="24"/>
          <w:szCs w:val="24"/>
        </w:rPr>
        <w:t>6</w:t>
      </w:r>
      <w:r w:rsidRPr="005804CF">
        <w:rPr>
          <w:sz w:val="24"/>
          <w:szCs w:val="24"/>
        </w:rPr>
        <w:t>.</w:t>
      </w:r>
      <w:r w:rsidR="009F32B9">
        <w:rPr>
          <w:sz w:val="24"/>
          <w:szCs w:val="24"/>
        </w:rPr>
        <w:t xml:space="preserve">8 </w:t>
      </w:r>
      <w:r w:rsidRPr="005804CF">
        <w:rPr>
          <w:sz w:val="24"/>
          <w:szCs w:val="24"/>
        </w:rPr>
        <w:t>Nenhuma</w:t>
      </w:r>
      <w:proofErr w:type="gramEnd"/>
      <w:r w:rsidRPr="005804CF">
        <w:rPr>
          <w:sz w:val="24"/>
          <w:szCs w:val="24"/>
        </w:rPr>
        <w:t xml:space="preserve"> indenização será devida </w:t>
      </w:r>
      <w:r w:rsidR="00DF5C84">
        <w:rPr>
          <w:sz w:val="24"/>
          <w:szCs w:val="24"/>
        </w:rPr>
        <w:t>aos</w:t>
      </w:r>
      <w:r w:rsidRPr="005804CF">
        <w:rPr>
          <w:sz w:val="24"/>
          <w:szCs w:val="24"/>
        </w:rPr>
        <w:t xml:space="preserve"> licitantes por apresentarem documentação e/ ou elaborarem proposta relativa ao este </w:t>
      </w:r>
      <w:r w:rsidR="00DF5C84" w:rsidRPr="005804CF">
        <w:rPr>
          <w:sz w:val="24"/>
          <w:szCs w:val="24"/>
        </w:rPr>
        <w:t>pregão eletrônico</w:t>
      </w:r>
      <w:r w:rsidRPr="005804CF">
        <w:rPr>
          <w:sz w:val="24"/>
          <w:szCs w:val="24"/>
        </w:rPr>
        <w:t>.</w:t>
      </w:r>
    </w:p>
    <w:p w:rsidR="00B41EF6" w:rsidRPr="003074E7" w:rsidRDefault="003074E7" w:rsidP="009F32B9">
      <w:pPr>
        <w:spacing w:before="120" w:line="360" w:lineRule="auto"/>
        <w:rPr>
          <w:sz w:val="24"/>
          <w:szCs w:val="24"/>
        </w:rPr>
      </w:pPr>
      <w:r>
        <w:rPr>
          <w:sz w:val="24"/>
          <w:szCs w:val="24"/>
        </w:rPr>
        <w:t>1</w:t>
      </w:r>
      <w:r w:rsidR="00E45AEB">
        <w:rPr>
          <w:sz w:val="24"/>
          <w:szCs w:val="24"/>
        </w:rPr>
        <w:t>6</w:t>
      </w:r>
      <w:r>
        <w:rPr>
          <w:sz w:val="24"/>
          <w:szCs w:val="24"/>
        </w:rPr>
        <w:t>.</w:t>
      </w:r>
      <w:r w:rsidR="009F32B9">
        <w:rPr>
          <w:sz w:val="24"/>
          <w:szCs w:val="24"/>
        </w:rPr>
        <w:t>9</w:t>
      </w:r>
      <w:r w:rsidR="00B41EF6" w:rsidRPr="003074E7">
        <w:rPr>
          <w:sz w:val="24"/>
          <w:szCs w:val="24"/>
        </w:rPr>
        <w:tab/>
        <w:t xml:space="preserve">As decisões do Diretor Presidente da CESAMA e </w:t>
      </w:r>
      <w:proofErr w:type="gramStart"/>
      <w:r w:rsidR="00B41EF6" w:rsidRPr="003074E7">
        <w:rPr>
          <w:sz w:val="24"/>
          <w:szCs w:val="24"/>
        </w:rPr>
        <w:t>do(</w:t>
      </w:r>
      <w:proofErr w:type="gramEnd"/>
      <w:r w:rsidR="00B41EF6" w:rsidRPr="003074E7">
        <w:rPr>
          <w:sz w:val="24"/>
          <w:szCs w:val="24"/>
        </w:rPr>
        <w:t>a) Pregoeiro(a) serão publicadas no Diário Oficial</w:t>
      </w:r>
      <w:r w:rsidR="009F32B9">
        <w:rPr>
          <w:sz w:val="24"/>
          <w:szCs w:val="24"/>
        </w:rPr>
        <w:t xml:space="preserve"> Eletrônico</w:t>
      </w:r>
      <w:r w:rsidR="00B41EF6" w:rsidRPr="003074E7">
        <w:rPr>
          <w:sz w:val="24"/>
          <w:szCs w:val="24"/>
        </w:rPr>
        <w:t xml:space="preserve"> do Município, no endereço eletrônico </w:t>
      </w:r>
      <w:hyperlink r:id="rId29" w:history="1">
        <w:r w:rsidR="00B41EF6" w:rsidRPr="003074E7">
          <w:rPr>
            <w:rStyle w:val="Hyperlink"/>
            <w:color w:val="auto"/>
            <w:sz w:val="24"/>
            <w:szCs w:val="24"/>
          </w:rPr>
          <w:t>http://www.pjf.mg.gov.br/</w:t>
        </w:r>
      </w:hyperlink>
      <w:r w:rsidR="00B41EF6" w:rsidRPr="003074E7">
        <w:rPr>
          <w:sz w:val="24"/>
          <w:szCs w:val="24"/>
        </w:rPr>
        <w:t xml:space="preserve">, quando  for o caso, e divulgadas no </w:t>
      </w:r>
      <w:r w:rsidR="00B41EF6" w:rsidRPr="009F32B9">
        <w:rPr>
          <w:i/>
          <w:sz w:val="24"/>
          <w:szCs w:val="24"/>
        </w:rPr>
        <w:t>site</w:t>
      </w:r>
      <w:r w:rsidR="009F32B9">
        <w:rPr>
          <w:sz w:val="24"/>
          <w:szCs w:val="24"/>
        </w:rPr>
        <w:t xml:space="preserve"> da CESAMA - </w:t>
      </w:r>
      <w:r w:rsidR="00B41EF6" w:rsidRPr="003074E7">
        <w:rPr>
          <w:sz w:val="24"/>
          <w:szCs w:val="24"/>
        </w:rPr>
        <w:t xml:space="preserve"> </w:t>
      </w:r>
      <w:hyperlink r:id="rId30" w:history="1">
        <w:r w:rsidR="00B41EF6" w:rsidRPr="003074E7">
          <w:rPr>
            <w:rStyle w:val="Hyperlink"/>
            <w:color w:val="auto"/>
            <w:sz w:val="24"/>
            <w:szCs w:val="24"/>
          </w:rPr>
          <w:t>www.cesama.com.br</w:t>
        </w:r>
      </w:hyperlink>
      <w:r w:rsidR="00B41EF6" w:rsidRPr="003074E7">
        <w:rPr>
          <w:sz w:val="24"/>
          <w:szCs w:val="24"/>
        </w:rPr>
        <w:t>.</w:t>
      </w:r>
    </w:p>
    <w:p w:rsidR="005208BA" w:rsidRPr="0094005A" w:rsidRDefault="00E45AEB" w:rsidP="009F32B9">
      <w:pPr>
        <w:spacing w:before="120" w:line="360" w:lineRule="auto"/>
        <w:rPr>
          <w:rFonts w:cs="Arial"/>
          <w:iCs/>
          <w:sz w:val="24"/>
          <w:szCs w:val="24"/>
        </w:rPr>
      </w:pPr>
      <w:r w:rsidRPr="0094005A">
        <w:rPr>
          <w:sz w:val="24"/>
          <w:szCs w:val="24"/>
        </w:rPr>
        <w:t>16</w:t>
      </w:r>
      <w:r w:rsidR="005208BA" w:rsidRPr="0094005A">
        <w:rPr>
          <w:sz w:val="24"/>
          <w:szCs w:val="24"/>
        </w:rPr>
        <w:t>.1</w:t>
      </w:r>
      <w:r w:rsidR="009F32B9" w:rsidRPr="0094005A">
        <w:rPr>
          <w:sz w:val="24"/>
          <w:szCs w:val="24"/>
        </w:rPr>
        <w:t>0</w:t>
      </w:r>
      <w:r w:rsidR="005208BA" w:rsidRPr="0094005A">
        <w:rPr>
          <w:sz w:val="24"/>
          <w:szCs w:val="24"/>
        </w:rPr>
        <w:tab/>
      </w:r>
      <w:r w:rsidR="005208BA" w:rsidRPr="0094005A">
        <w:rPr>
          <w:rFonts w:cs="Arial"/>
          <w:iCs/>
          <w:sz w:val="24"/>
          <w:szCs w:val="24"/>
        </w:rPr>
        <w:t xml:space="preserve">As possíveis contratações oriundas da Ata de Registro de Preços serão efetivadas nos termos do artigo </w:t>
      </w:r>
      <w:r w:rsidR="009F32B9" w:rsidRPr="0094005A">
        <w:rPr>
          <w:rFonts w:cs="Arial"/>
          <w:iCs/>
          <w:sz w:val="24"/>
          <w:szCs w:val="24"/>
        </w:rPr>
        <w:t>121 do RILC</w:t>
      </w:r>
      <w:r w:rsidR="005208BA" w:rsidRPr="0094005A">
        <w:rPr>
          <w:rFonts w:cs="Arial"/>
          <w:iCs/>
          <w:sz w:val="24"/>
          <w:szCs w:val="24"/>
        </w:rPr>
        <w:t>, através de Orde</w:t>
      </w:r>
      <w:r w:rsidR="00DF5C84" w:rsidRPr="0094005A">
        <w:rPr>
          <w:rFonts w:cs="Arial"/>
          <w:iCs/>
          <w:sz w:val="24"/>
          <w:szCs w:val="24"/>
        </w:rPr>
        <w:t>m</w:t>
      </w:r>
      <w:r w:rsidR="005208BA" w:rsidRPr="0094005A">
        <w:rPr>
          <w:rFonts w:cs="Arial"/>
          <w:iCs/>
          <w:sz w:val="24"/>
          <w:szCs w:val="24"/>
        </w:rPr>
        <w:t xml:space="preserve"> de Compra.</w:t>
      </w:r>
    </w:p>
    <w:p w:rsidR="001536C6" w:rsidRPr="0094005A" w:rsidRDefault="001536C6" w:rsidP="009F32B9">
      <w:pPr>
        <w:spacing w:before="120" w:line="360" w:lineRule="auto"/>
        <w:rPr>
          <w:rFonts w:cs="Arial"/>
          <w:iCs/>
          <w:sz w:val="24"/>
          <w:szCs w:val="24"/>
        </w:rPr>
      </w:pPr>
      <w:r w:rsidRPr="0094005A">
        <w:rPr>
          <w:rFonts w:cs="Arial"/>
          <w:iCs/>
          <w:sz w:val="24"/>
          <w:szCs w:val="24"/>
        </w:rPr>
        <w:lastRenderedPageBreak/>
        <w:t>16.1</w:t>
      </w:r>
      <w:r w:rsidR="009F32B9" w:rsidRPr="0094005A">
        <w:rPr>
          <w:rFonts w:cs="Arial"/>
          <w:iCs/>
          <w:sz w:val="24"/>
          <w:szCs w:val="24"/>
        </w:rPr>
        <w:t>0</w:t>
      </w:r>
      <w:r w:rsidRPr="0094005A">
        <w:rPr>
          <w:rFonts w:cs="Arial"/>
          <w:iCs/>
          <w:sz w:val="24"/>
          <w:szCs w:val="24"/>
        </w:rPr>
        <w:t>.1</w:t>
      </w:r>
      <w:r w:rsidR="009F32B9" w:rsidRPr="0094005A">
        <w:rPr>
          <w:rFonts w:cs="Arial"/>
          <w:iCs/>
          <w:sz w:val="24"/>
          <w:szCs w:val="24"/>
        </w:rPr>
        <w:t xml:space="preserve"> </w:t>
      </w:r>
      <w:r w:rsidR="00DF5C84" w:rsidRPr="0094005A">
        <w:rPr>
          <w:rFonts w:cs="Arial"/>
          <w:iCs/>
          <w:sz w:val="24"/>
          <w:szCs w:val="24"/>
        </w:rPr>
        <w:t xml:space="preserve">A Ordem de Compra será enviada pelo Departamento de Compras e Estoque da CESAMA à empresa </w:t>
      </w:r>
      <w:r w:rsidR="005956B5" w:rsidRPr="0094005A">
        <w:rPr>
          <w:rFonts w:cs="Arial"/>
          <w:iCs/>
          <w:sz w:val="24"/>
          <w:szCs w:val="24"/>
        </w:rPr>
        <w:t>detentora do melhor preço registrado em Ata,</w:t>
      </w:r>
      <w:r w:rsidR="00DF5C84" w:rsidRPr="0094005A">
        <w:rPr>
          <w:rFonts w:cs="Arial"/>
          <w:iCs/>
          <w:sz w:val="24"/>
          <w:szCs w:val="24"/>
        </w:rPr>
        <w:t xml:space="preserve"> </w:t>
      </w:r>
      <w:r w:rsidR="009F32B9" w:rsidRPr="0094005A">
        <w:rPr>
          <w:rFonts w:cs="Arial"/>
          <w:iCs/>
          <w:sz w:val="24"/>
          <w:szCs w:val="24"/>
        </w:rPr>
        <w:t>para o</w:t>
      </w:r>
      <w:r w:rsidR="00DF5C84" w:rsidRPr="0094005A">
        <w:rPr>
          <w:rFonts w:cs="Arial"/>
          <w:iCs/>
          <w:sz w:val="24"/>
          <w:szCs w:val="24"/>
        </w:rPr>
        <w:t xml:space="preserve"> e-mail </w:t>
      </w:r>
      <w:r w:rsidR="005956B5" w:rsidRPr="0094005A">
        <w:rPr>
          <w:rFonts w:cs="Arial"/>
          <w:iCs/>
          <w:sz w:val="24"/>
          <w:szCs w:val="24"/>
        </w:rPr>
        <w:t>constante</w:t>
      </w:r>
      <w:r w:rsidR="00DF5C84" w:rsidRPr="0094005A">
        <w:rPr>
          <w:rFonts w:cs="Arial"/>
          <w:iCs/>
          <w:sz w:val="24"/>
          <w:szCs w:val="24"/>
        </w:rPr>
        <w:t xml:space="preserve"> em sua proposta, podendo a </w:t>
      </w:r>
      <w:r w:rsidR="005956B5" w:rsidRPr="0094005A">
        <w:rPr>
          <w:rFonts w:cs="Arial"/>
          <w:iCs/>
          <w:sz w:val="24"/>
          <w:szCs w:val="24"/>
        </w:rPr>
        <w:t>fornecedora</w:t>
      </w:r>
      <w:r w:rsidR="00DF5C84" w:rsidRPr="0094005A">
        <w:rPr>
          <w:rFonts w:cs="Arial"/>
          <w:iCs/>
          <w:sz w:val="24"/>
          <w:szCs w:val="24"/>
        </w:rPr>
        <w:t>, a qualquer momento, retirar o documento original na CESAMA</w:t>
      </w:r>
      <w:r w:rsidRPr="0094005A">
        <w:rPr>
          <w:rFonts w:cs="Arial"/>
          <w:iCs/>
          <w:sz w:val="24"/>
          <w:szCs w:val="24"/>
        </w:rPr>
        <w:t>.</w:t>
      </w:r>
    </w:p>
    <w:p w:rsidR="005956B5" w:rsidRPr="0094005A" w:rsidRDefault="005956B5" w:rsidP="009F32B9">
      <w:pPr>
        <w:spacing w:before="120" w:line="360" w:lineRule="auto"/>
        <w:rPr>
          <w:sz w:val="24"/>
          <w:szCs w:val="24"/>
        </w:rPr>
      </w:pPr>
      <w:r w:rsidRPr="0094005A">
        <w:rPr>
          <w:rFonts w:cs="Arial"/>
          <w:iCs/>
          <w:sz w:val="24"/>
          <w:szCs w:val="24"/>
        </w:rPr>
        <w:t>16.1</w:t>
      </w:r>
      <w:r w:rsidR="009F32B9" w:rsidRPr="0094005A">
        <w:rPr>
          <w:rFonts w:cs="Arial"/>
          <w:iCs/>
          <w:sz w:val="24"/>
          <w:szCs w:val="24"/>
        </w:rPr>
        <w:t>0</w:t>
      </w:r>
      <w:r w:rsidRPr="0094005A">
        <w:rPr>
          <w:rFonts w:cs="Arial"/>
          <w:iCs/>
          <w:sz w:val="24"/>
          <w:szCs w:val="24"/>
        </w:rPr>
        <w:t>.2</w:t>
      </w:r>
      <w:r w:rsidR="009F32B9" w:rsidRPr="0094005A">
        <w:rPr>
          <w:rFonts w:cs="Arial"/>
          <w:iCs/>
          <w:sz w:val="24"/>
          <w:szCs w:val="24"/>
        </w:rPr>
        <w:t xml:space="preserve"> </w:t>
      </w:r>
      <w:r w:rsidRPr="0094005A">
        <w:rPr>
          <w:rFonts w:cs="Arial"/>
          <w:iCs/>
          <w:sz w:val="24"/>
          <w:szCs w:val="24"/>
        </w:rPr>
        <w:t xml:space="preserve">A fornecedora se obriga a manter atualizado junto à CESAMA </w:t>
      </w:r>
      <w:proofErr w:type="gramStart"/>
      <w:r w:rsidRPr="0094005A">
        <w:rPr>
          <w:rFonts w:cs="Arial"/>
          <w:iCs/>
          <w:sz w:val="24"/>
          <w:szCs w:val="24"/>
        </w:rPr>
        <w:t>seu</w:t>
      </w:r>
      <w:r w:rsidR="009F32B9" w:rsidRPr="0094005A">
        <w:rPr>
          <w:rFonts w:cs="Arial"/>
          <w:iCs/>
          <w:sz w:val="24"/>
          <w:szCs w:val="24"/>
        </w:rPr>
        <w:t>s</w:t>
      </w:r>
      <w:r w:rsidRPr="0094005A">
        <w:rPr>
          <w:rFonts w:cs="Arial"/>
          <w:iCs/>
          <w:sz w:val="24"/>
          <w:szCs w:val="24"/>
        </w:rPr>
        <w:t xml:space="preserve"> endereço</w:t>
      </w:r>
      <w:r w:rsidR="009F32B9" w:rsidRPr="0094005A">
        <w:rPr>
          <w:rFonts w:cs="Arial"/>
          <w:iCs/>
          <w:sz w:val="24"/>
          <w:szCs w:val="24"/>
        </w:rPr>
        <w:t>s</w:t>
      </w:r>
      <w:r w:rsidRPr="0094005A">
        <w:rPr>
          <w:rFonts w:cs="Arial"/>
          <w:iCs/>
          <w:sz w:val="24"/>
          <w:szCs w:val="24"/>
        </w:rPr>
        <w:t xml:space="preserve"> eletrônico e comercial, ficando responsável pela perda de negócios</w:t>
      </w:r>
      <w:proofErr w:type="gramEnd"/>
      <w:r w:rsidRPr="0094005A">
        <w:rPr>
          <w:rFonts w:cs="Arial"/>
          <w:iCs/>
          <w:sz w:val="24"/>
          <w:szCs w:val="24"/>
        </w:rPr>
        <w:t xml:space="preserve"> e falta de informações decorrentes da impossibilidade de comunicação.</w:t>
      </w:r>
    </w:p>
    <w:p w:rsidR="00B41EF6" w:rsidRPr="003074E7" w:rsidRDefault="00B41EF6" w:rsidP="009F32B9">
      <w:pPr>
        <w:spacing w:before="120" w:line="360" w:lineRule="auto"/>
        <w:rPr>
          <w:sz w:val="24"/>
          <w:szCs w:val="24"/>
        </w:rPr>
      </w:pPr>
      <w:r w:rsidRPr="003074E7">
        <w:rPr>
          <w:sz w:val="24"/>
          <w:szCs w:val="24"/>
        </w:rPr>
        <w:t>1</w:t>
      </w:r>
      <w:r w:rsidR="00E45AEB">
        <w:rPr>
          <w:sz w:val="24"/>
          <w:szCs w:val="24"/>
        </w:rPr>
        <w:t>6</w:t>
      </w:r>
      <w:r w:rsidRPr="003074E7">
        <w:rPr>
          <w:sz w:val="24"/>
          <w:szCs w:val="24"/>
        </w:rPr>
        <w:t>.1</w:t>
      </w:r>
      <w:r w:rsidR="009F32B9">
        <w:rPr>
          <w:sz w:val="24"/>
          <w:szCs w:val="24"/>
        </w:rPr>
        <w:t>1</w:t>
      </w:r>
      <w:r w:rsidRPr="003074E7">
        <w:rPr>
          <w:sz w:val="24"/>
          <w:szCs w:val="24"/>
        </w:rPr>
        <w:tab/>
        <w:t>A presente licitação 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licitantes.</w:t>
      </w:r>
    </w:p>
    <w:p w:rsidR="002501DF" w:rsidRDefault="002501DF" w:rsidP="009F32B9">
      <w:pPr>
        <w:spacing w:before="120" w:line="360" w:lineRule="auto"/>
        <w:rPr>
          <w:sz w:val="24"/>
          <w:szCs w:val="24"/>
        </w:rPr>
      </w:pPr>
      <w:r>
        <w:rPr>
          <w:rFonts w:eastAsia="Arial Unicode MS" w:cs="Arial"/>
          <w:sz w:val="24"/>
          <w:szCs w:val="24"/>
        </w:rPr>
        <w:t>16.1</w:t>
      </w:r>
      <w:r w:rsidR="009F32B9">
        <w:rPr>
          <w:rFonts w:eastAsia="Arial Unicode MS" w:cs="Arial"/>
          <w:sz w:val="24"/>
          <w:szCs w:val="24"/>
        </w:rPr>
        <w:t>2</w:t>
      </w:r>
      <w:r>
        <w:rPr>
          <w:rFonts w:eastAsia="Arial Unicode MS" w:cs="Arial"/>
          <w:sz w:val="24"/>
          <w:szCs w:val="24"/>
        </w:rPr>
        <w:tab/>
        <w:t>A fornecedora se obriga a manter, durante toda a vigência da Ata de Registro de Preços, em compatibilidade com as obrigações por ela assumidas, todas as condições de habilitação e qualificação exigidas na licitação.</w:t>
      </w:r>
    </w:p>
    <w:p w:rsidR="00B41EF6" w:rsidRPr="003074E7" w:rsidRDefault="00B41EF6" w:rsidP="009F32B9">
      <w:pPr>
        <w:spacing w:before="120" w:line="360" w:lineRule="auto"/>
        <w:rPr>
          <w:rFonts w:cs="Arial"/>
          <w:color w:val="000000"/>
          <w:sz w:val="24"/>
          <w:szCs w:val="24"/>
        </w:rPr>
      </w:pPr>
      <w:r w:rsidRPr="003074E7">
        <w:rPr>
          <w:sz w:val="24"/>
          <w:szCs w:val="24"/>
        </w:rPr>
        <w:t>1</w:t>
      </w:r>
      <w:r w:rsidR="00E45AEB">
        <w:rPr>
          <w:sz w:val="24"/>
          <w:szCs w:val="24"/>
        </w:rPr>
        <w:t>6</w:t>
      </w:r>
      <w:r w:rsidRPr="003074E7">
        <w:rPr>
          <w:sz w:val="24"/>
          <w:szCs w:val="24"/>
        </w:rPr>
        <w:t>.1</w:t>
      </w:r>
      <w:r w:rsidR="009F32B9">
        <w:rPr>
          <w:sz w:val="24"/>
          <w:szCs w:val="24"/>
        </w:rPr>
        <w:t>3</w:t>
      </w:r>
      <w:r w:rsidRPr="003074E7">
        <w:rPr>
          <w:sz w:val="24"/>
          <w:szCs w:val="24"/>
        </w:rPr>
        <w:tab/>
      </w:r>
      <w:r w:rsidRPr="003074E7">
        <w:rPr>
          <w:rFonts w:cs="Arial"/>
          <w:color w:val="000000"/>
          <w:sz w:val="24"/>
          <w:szCs w:val="24"/>
        </w:rPr>
        <w:t>No interesse da Administração, sem que caiba às participantes qualquer recurso ou indenização, poderá a licitação ter:</w:t>
      </w:r>
    </w:p>
    <w:p w:rsidR="00B41EF6" w:rsidRPr="003074E7" w:rsidRDefault="00B41EF6" w:rsidP="009F32B9">
      <w:pPr>
        <w:spacing w:before="120" w:line="360" w:lineRule="auto"/>
        <w:ind w:left="567" w:hanging="283"/>
        <w:rPr>
          <w:rFonts w:cs="Arial"/>
          <w:color w:val="000000"/>
          <w:sz w:val="24"/>
          <w:szCs w:val="24"/>
        </w:rPr>
      </w:pPr>
      <w:r w:rsidRPr="003074E7">
        <w:rPr>
          <w:rFonts w:cs="Arial"/>
          <w:color w:val="000000"/>
          <w:sz w:val="24"/>
          <w:szCs w:val="24"/>
        </w:rPr>
        <w:t>a) adiada sua abertura;</w:t>
      </w:r>
    </w:p>
    <w:p w:rsidR="00B41EF6" w:rsidRPr="003074E7" w:rsidRDefault="00B41EF6" w:rsidP="009F32B9">
      <w:pPr>
        <w:spacing w:before="120" w:line="360" w:lineRule="auto"/>
        <w:ind w:left="567" w:hanging="283"/>
        <w:rPr>
          <w:sz w:val="24"/>
          <w:szCs w:val="24"/>
        </w:rPr>
      </w:pPr>
      <w:r w:rsidRPr="003074E7">
        <w:rPr>
          <w:rFonts w:cs="Arial"/>
          <w:color w:val="000000"/>
          <w:sz w:val="24"/>
          <w:szCs w:val="24"/>
        </w:rPr>
        <w:t>b) alterado o Edital, com fixação de novo prazo para a realização da licitação</w:t>
      </w:r>
    </w:p>
    <w:p w:rsidR="00B41EF6" w:rsidRPr="0094005A" w:rsidRDefault="00B41EF6" w:rsidP="009F32B9">
      <w:pPr>
        <w:spacing w:before="120" w:line="360" w:lineRule="auto"/>
        <w:rPr>
          <w:rFonts w:cs="Arial"/>
          <w:iCs/>
          <w:sz w:val="24"/>
          <w:szCs w:val="24"/>
        </w:rPr>
      </w:pPr>
      <w:r w:rsidRPr="003074E7">
        <w:rPr>
          <w:sz w:val="24"/>
          <w:szCs w:val="24"/>
        </w:rPr>
        <w:t>1</w:t>
      </w:r>
      <w:r w:rsidR="00E45AEB">
        <w:rPr>
          <w:sz w:val="24"/>
          <w:szCs w:val="24"/>
        </w:rPr>
        <w:t>6</w:t>
      </w:r>
      <w:r w:rsidRPr="003074E7">
        <w:rPr>
          <w:sz w:val="24"/>
          <w:szCs w:val="24"/>
        </w:rPr>
        <w:t>.1</w:t>
      </w:r>
      <w:r w:rsidR="009F32B9">
        <w:rPr>
          <w:sz w:val="24"/>
          <w:szCs w:val="24"/>
        </w:rPr>
        <w:t>4</w:t>
      </w:r>
      <w:r w:rsidRPr="003074E7">
        <w:rPr>
          <w:sz w:val="24"/>
          <w:szCs w:val="24"/>
        </w:rPr>
        <w:tab/>
      </w:r>
      <w:r w:rsidR="00276FFB" w:rsidRPr="0094005A">
        <w:rPr>
          <w:rFonts w:cs="Arial"/>
          <w:iCs/>
          <w:sz w:val="24"/>
          <w:szCs w:val="24"/>
        </w:rPr>
        <w:t xml:space="preserve">Na contagem dos prazos estabelecidos neste Edital excluir-se-á o dia do início e incluir-se-á o do vencimento, e considerar-se-ão dias úteis. Os prazos se iniciam e </w:t>
      </w:r>
      <w:proofErr w:type="gramStart"/>
      <w:r w:rsidR="00276FFB" w:rsidRPr="0094005A">
        <w:rPr>
          <w:rFonts w:cs="Arial"/>
          <w:iCs/>
          <w:sz w:val="24"/>
          <w:szCs w:val="24"/>
        </w:rPr>
        <w:t>vencem, exclusivamente, em dias úteis de expediente, desconsiderando-se os feriados e recessos praticados pela CESAMA, no âmbito de sua Sede, localizada</w:t>
      </w:r>
      <w:proofErr w:type="gramEnd"/>
      <w:r w:rsidR="00276FFB" w:rsidRPr="0094005A">
        <w:rPr>
          <w:rFonts w:cs="Arial"/>
          <w:iCs/>
          <w:sz w:val="24"/>
          <w:szCs w:val="24"/>
        </w:rPr>
        <w:t xml:space="preserve"> em Juiz de Fora/MG.</w:t>
      </w:r>
    </w:p>
    <w:p w:rsidR="00B41EF6" w:rsidRPr="003074E7" w:rsidRDefault="00B41EF6" w:rsidP="009F32B9">
      <w:pPr>
        <w:pStyle w:val="Corpodetexto2"/>
        <w:spacing w:before="120" w:line="360" w:lineRule="auto"/>
        <w:rPr>
          <w:sz w:val="24"/>
          <w:szCs w:val="24"/>
        </w:rPr>
      </w:pPr>
      <w:r w:rsidRPr="0094005A">
        <w:rPr>
          <w:iCs/>
          <w:color w:val="auto"/>
          <w:sz w:val="24"/>
          <w:szCs w:val="24"/>
        </w:rPr>
        <w:t>1</w:t>
      </w:r>
      <w:r w:rsidR="00E45AEB" w:rsidRPr="0094005A">
        <w:rPr>
          <w:iCs/>
          <w:color w:val="auto"/>
          <w:sz w:val="24"/>
          <w:szCs w:val="24"/>
        </w:rPr>
        <w:t>6</w:t>
      </w:r>
      <w:r w:rsidRPr="0094005A">
        <w:rPr>
          <w:iCs/>
          <w:color w:val="auto"/>
          <w:sz w:val="24"/>
          <w:szCs w:val="24"/>
        </w:rPr>
        <w:t>.1</w:t>
      </w:r>
      <w:r w:rsidR="009F32B9" w:rsidRPr="0094005A">
        <w:rPr>
          <w:iCs/>
          <w:color w:val="auto"/>
          <w:sz w:val="24"/>
          <w:szCs w:val="24"/>
        </w:rPr>
        <w:t>5</w:t>
      </w:r>
      <w:r w:rsidRPr="0094005A">
        <w:rPr>
          <w:iCs/>
          <w:color w:val="auto"/>
          <w:sz w:val="24"/>
          <w:szCs w:val="24"/>
        </w:rPr>
        <w:tab/>
      </w:r>
      <w:r w:rsidRPr="0094005A">
        <w:rPr>
          <w:color w:val="auto"/>
          <w:sz w:val="24"/>
          <w:szCs w:val="24"/>
        </w:rPr>
        <w:t>Os empreendimentos</w:t>
      </w:r>
      <w:r w:rsidRPr="003074E7">
        <w:rPr>
          <w:sz w:val="24"/>
          <w:szCs w:val="24"/>
        </w:rPr>
        <w:t xml:space="preserve"> e as atividades modificadoras do meio ambiente deverão apresentar comprovação de sua regularidade ambiental de forma compatível com suas atividades, </w:t>
      </w:r>
      <w:r w:rsidR="00467B6C">
        <w:rPr>
          <w:sz w:val="24"/>
          <w:szCs w:val="24"/>
        </w:rPr>
        <w:t>quando solicitado pela</w:t>
      </w:r>
      <w:r w:rsidRPr="003074E7">
        <w:rPr>
          <w:sz w:val="24"/>
          <w:szCs w:val="24"/>
        </w:rPr>
        <w:t xml:space="preserve"> CESAMA.</w:t>
      </w:r>
    </w:p>
    <w:p w:rsidR="00B41EF6" w:rsidRPr="0094005A" w:rsidRDefault="00B41EF6" w:rsidP="009F32B9">
      <w:pPr>
        <w:spacing w:before="120" w:line="360" w:lineRule="auto"/>
        <w:rPr>
          <w:sz w:val="24"/>
          <w:szCs w:val="24"/>
        </w:rPr>
      </w:pPr>
      <w:r w:rsidRPr="003074E7">
        <w:rPr>
          <w:sz w:val="24"/>
          <w:szCs w:val="24"/>
        </w:rPr>
        <w:lastRenderedPageBreak/>
        <w:t>1</w:t>
      </w:r>
      <w:r w:rsidR="00E45AEB">
        <w:rPr>
          <w:sz w:val="24"/>
          <w:szCs w:val="24"/>
        </w:rPr>
        <w:t>6</w:t>
      </w:r>
      <w:r w:rsidRPr="003074E7">
        <w:rPr>
          <w:sz w:val="24"/>
          <w:szCs w:val="24"/>
        </w:rPr>
        <w:t>.1</w:t>
      </w:r>
      <w:r w:rsidR="005F71B9">
        <w:rPr>
          <w:sz w:val="24"/>
          <w:szCs w:val="24"/>
        </w:rPr>
        <w:t>6</w:t>
      </w:r>
      <w:r w:rsidRPr="003074E7">
        <w:rPr>
          <w:sz w:val="24"/>
          <w:szCs w:val="24"/>
        </w:rPr>
        <w:tab/>
        <w:t xml:space="preserve">Serão observadas as disposições da Lei nº 8.078/90 (Código de Defesa do Consumidor), na execução </w:t>
      </w:r>
      <w:r w:rsidR="00467B6C">
        <w:rPr>
          <w:sz w:val="24"/>
          <w:szCs w:val="24"/>
        </w:rPr>
        <w:t>da</w:t>
      </w:r>
      <w:r w:rsidR="005956B5">
        <w:rPr>
          <w:sz w:val="24"/>
          <w:szCs w:val="24"/>
        </w:rPr>
        <w:t xml:space="preserve"> Ata de Registro de Preços e suas</w:t>
      </w:r>
      <w:r w:rsidR="00467B6C">
        <w:rPr>
          <w:sz w:val="24"/>
          <w:szCs w:val="24"/>
        </w:rPr>
        <w:t xml:space="preserve"> Orde</w:t>
      </w:r>
      <w:r w:rsidR="005956B5">
        <w:rPr>
          <w:sz w:val="24"/>
          <w:szCs w:val="24"/>
        </w:rPr>
        <w:t>ns</w:t>
      </w:r>
      <w:r w:rsidR="00467B6C">
        <w:rPr>
          <w:sz w:val="24"/>
          <w:szCs w:val="24"/>
        </w:rPr>
        <w:t xml:space="preserve"> de Compra</w:t>
      </w:r>
      <w:r w:rsidRPr="003074E7">
        <w:rPr>
          <w:sz w:val="24"/>
          <w:szCs w:val="24"/>
        </w:rPr>
        <w:t xml:space="preserve">, </w:t>
      </w:r>
      <w:r w:rsidRPr="0094005A">
        <w:rPr>
          <w:sz w:val="24"/>
          <w:szCs w:val="24"/>
        </w:rPr>
        <w:t>no que couber.</w:t>
      </w:r>
    </w:p>
    <w:p w:rsidR="00FC671C" w:rsidRPr="0094005A" w:rsidRDefault="00FC671C" w:rsidP="005F71B9">
      <w:pPr>
        <w:pStyle w:val="Corpodetexto2"/>
        <w:spacing w:before="120" w:line="360" w:lineRule="auto"/>
        <w:rPr>
          <w:color w:val="auto"/>
          <w:sz w:val="24"/>
          <w:szCs w:val="24"/>
        </w:rPr>
      </w:pPr>
      <w:r w:rsidRPr="0094005A">
        <w:rPr>
          <w:color w:val="auto"/>
          <w:sz w:val="24"/>
          <w:szCs w:val="24"/>
        </w:rPr>
        <w:t>16.1</w:t>
      </w:r>
      <w:r w:rsidR="005F71B9" w:rsidRPr="0094005A">
        <w:rPr>
          <w:color w:val="auto"/>
          <w:sz w:val="24"/>
          <w:szCs w:val="24"/>
        </w:rPr>
        <w:t xml:space="preserve">7 </w:t>
      </w:r>
      <w:r w:rsidR="00AD680F" w:rsidRPr="0094005A">
        <w:rPr>
          <w:color w:val="auto"/>
          <w:sz w:val="24"/>
          <w:szCs w:val="24"/>
        </w:rPr>
        <w:t>Aplicam-se os princípios e normas estabelecidos no Código de Conduta Ética</w:t>
      </w:r>
      <w:r w:rsidR="005F71B9" w:rsidRPr="0094005A">
        <w:rPr>
          <w:color w:val="auto"/>
          <w:sz w:val="24"/>
          <w:szCs w:val="24"/>
        </w:rPr>
        <w:t xml:space="preserve"> e Integridade</w:t>
      </w:r>
      <w:r w:rsidR="00AD680F" w:rsidRPr="0094005A">
        <w:rPr>
          <w:color w:val="auto"/>
          <w:sz w:val="24"/>
          <w:szCs w:val="24"/>
        </w:rPr>
        <w:t xml:space="preserve"> da CESAMA, disponível no site da Companhia no endereço eletrônico </w:t>
      </w:r>
      <w:hyperlink r:id="rId31" w:history="1">
        <w:r w:rsidR="005E4436" w:rsidRPr="009940DD">
          <w:rPr>
            <w:rStyle w:val="Hyperlink"/>
            <w:sz w:val="24"/>
            <w:szCs w:val="24"/>
          </w:rPr>
          <w:t>http://www.cesama.com.br/pdf/codigo_etica.pdf</w:t>
        </w:r>
      </w:hyperlink>
      <w:r w:rsidR="005E4436">
        <w:rPr>
          <w:color w:val="auto"/>
          <w:sz w:val="24"/>
          <w:szCs w:val="24"/>
        </w:rPr>
        <w:t xml:space="preserve"> </w:t>
      </w:r>
      <w:r w:rsidR="00AD680F" w:rsidRPr="0094005A">
        <w:rPr>
          <w:color w:val="auto"/>
          <w:sz w:val="24"/>
          <w:szCs w:val="24"/>
        </w:rPr>
        <w:t>e as disposições da Lei Federal nº 12.846 de 01/08/2013</w:t>
      </w:r>
      <w:r w:rsidR="00B76F95" w:rsidRPr="0094005A">
        <w:rPr>
          <w:color w:val="auto"/>
          <w:sz w:val="24"/>
          <w:szCs w:val="24"/>
        </w:rPr>
        <w:t xml:space="preserve"> (Lei Anticorrupção)</w:t>
      </w:r>
      <w:r w:rsidR="00AD680F" w:rsidRPr="0094005A">
        <w:rPr>
          <w:color w:val="auto"/>
          <w:sz w:val="24"/>
          <w:szCs w:val="24"/>
        </w:rPr>
        <w:t>.</w:t>
      </w:r>
    </w:p>
    <w:p w:rsidR="00B41EF6" w:rsidRPr="003074E7" w:rsidRDefault="00B41EF6" w:rsidP="005F71B9">
      <w:pPr>
        <w:pStyle w:val="Corpodetexto2"/>
        <w:spacing w:before="120" w:line="360" w:lineRule="auto"/>
        <w:rPr>
          <w:sz w:val="24"/>
          <w:szCs w:val="24"/>
        </w:rPr>
      </w:pPr>
      <w:r w:rsidRPr="0094005A">
        <w:rPr>
          <w:color w:val="auto"/>
          <w:sz w:val="24"/>
          <w:szCs w:val="24"/>
        </w:rPr>
        <w:t>1</w:t>
      </w:r>
      <w:r w:rsidR="00E45AEB" w:rsidRPr="0094005A">
        <w:rPr>
          <w:color w:val="auto"/>
          <w:sz w:val="24"/>
          <w:szCs w:val="24"/>
        </w:rPr>
        <w:t>6</w:t>
      </w:r>
      <w:r w:rsidRPr="0094005A">
        <w:rPr>
          <w:color w:val="auto"/>
          <w:sz w:val="24"/>
          <w:szCs w:val="24"/>
        </w:rPr>
        <w:t>.1</w:t>
      </w:r>
      <w:r w:rsidR="005F71B9" w:rsidRPr="0094005A">
        <w:rPr>
          <w:color w:val="auto"/>
          <w:sz w:val="24"/>
          <w:szCs w:val="24"/>
        </w:rPr>
        <w:t>8</w:t>
      </w:r>
      <w:r w:rsidRPr="0094005A">
        <w:rPr>
          <w:color w:val="auto"/>
          <w:sz w:val="24"/>
          <w:szCs w:val="24"/>
        </w:rPr>
        <w:tab/>
        <w:t>Informamos que a CESAMA</w:t>
      </w:r>
      <w:r w:rsidRPr="0094005A">
        <w:rPr>
          <w:sz w:val="24"/>
          <w:szCs w:val="24"/>
        </w:rPr>
        <w:t xml:space="preserve"> não</w:t>
      </w:r>
      <w:r w:rsidRPr="003074E7">
        <w:rPr>
          <w:sz w:val="24"/>
          <w:szCs w:val="24"/>
        </w:rPr>
        <w:t xml:space="preserve"> é contribuinte do ICMS.</w:t>
      </w:r>
    </w:p>
    <w:p w:rsidR="00B41EF6" w:rsidRPr="003074E7" w:rsidRDefault="00B41EF6" w:rsidP="005F71B9">
      <w:pPr>
        <w:pStyle w:val="Corpodetexto2"/>
        <w:spacing w:before="120" w:line="360" w:lineRule="auto"/>
        <w:rPr>
          <w:sz w:val="24"/>
          <w:szCs w:val="24"/>
        </w:rPr>
      </w:pPr>
      <w:r w:rsidRPr="003074E7">
        <w:rPr>
          <w:sz w:val="24"/>
          <w:szCs w:val="24"/>
        </w:rPr>
        <w:t>1</w:t>
      </w:r>
      <w:r w:rsidR="00E45AEB">
        <w:rPr>
          <w:sz w:val="24"/>
          <w:szCs w:val="24"/>
        </w:rPr>
        <w:t>6</w:t>
      </w:r>
      <w:r w:rsidRPr="003074E7">
        <w:rPr>
          <w:sz w:val="24"/>
          <w:szCs w:val="24"/>
        </w:rPr>
        <w:t>.</w:t>
      </w:r>
      <w:r w:rsidR="005F71B9">
        <w:rPr>
          <w:sz w:val="24"/>
          <w:szCs w:val="24"/>
        </w:rPr>
        <w:t>19</w:t>
      </w:r>
      <w:r w:rsidRPr="003074E7">
        <w:rPr>
          <w:sz w:val="24"/>
          <w:szCs w:val="24"/>
        </w:rPr>
        <w:tab/>
      </w:r>
      <w:r w:rsidR="006144EB" w:rsidRPr="006144EB">
        <w:rPr>
          <w:sz w:val="24"/>
          <w:szCs w:val="24"/>
        </w:rPr>
        <w:t xml:space="preserve">Fica eleito o foro da Comarca de </w:t>
      </w:r>
      <w:r w:rsidR="006144EB">
        <w:rPr>
          <w:sz w:val="24"/>
          <w:szCs w:val="24"/>
        </w:rPr>
        <w:t>Juiz de Fora</w:t>
      </w:r>
      <w:r w:rsidR="006144EB" w:rsidRPr="006144EB">
        <w:rPr>
          <w:sz w:val="24"/>
          <w:szCs w:val="24"/>
        </w:rPr>
        <w:t>, Estado de Minas Gerais, para</w:t>
      </w:r>
      <w:r w:rsidR="006144EB">
        <w:rPr>
          <w:sz w:val="24"/>
          <w:szCs w:val="24"/>
        </w:rPr>
        <w:t xml:space="preserve"> </w:t>
      </w:r>
      <w:r w:rsidR="006144EB" w:rsidRPr="006144EB">
        <w:rPr>
          <w:sz w:val="24"/>
          <w:szCs w:val="24"/>
        </w:rPr>
        <w:t>dirimir eventuais conflitos de interesses decorrentes desta licitação, valendo esta cláusula como renúncia expressa a qualquer outro foro, por mais privilegiado que seja ou venha a ser.</w:t>
      </w:r>
    </w:p>
    <w:p w:rsidR="00130DCE" w:rsidRDefault="00130DCE">
      <w:pPr>
        <w:jc w:val="center"/>
        <w:rPr>
          <w:rFonts w:cs="Arial"/>
          <w:sz w:val="22"/>
          <w:szCs w:val="22"/>
        </w:rPr>
      </w:pPr>
    </w:p>
    <w:p w:rsidR="00B41EF6" w:rsidRPr="00185E11" w:rsidRDefault="00B41EF6">
      <w:pPr>
        <w:jc w:val="center"/>
        <w:rPr>
          <w:rFonts w:cs="Arial"/>
          <w:color w:val="FF0000"/>
          <w:sz w:val="24"/>
          <w:szCs w:val="24"/>
        </w:rPr>
      </w:pPr>
      <w:r w:rsidRPr="00185E11">
        <w:rPr>
          <w:rFonts w:cs="Arial"/>
          <w:color w:val="FF0000"/>
          <w:sz w:val="24"/>
          <w:szCs w:val="24"/>
        </w:rPr>
        <w:t>Juiz de Fora,</w:t>
      </w:r>
      <w:r w:rsidR="009B25A0" w:rsidRPr="00185E11">
        <w:rPr>
          <w:rFonts w:cs="Arial"/>
          <w:color w:val="FF0000"/>
          <w:sz w:val="24"/>
          <w:szCs w:val="24"/>
        </w:rPr>
        <w:t xml:space="preserve"> </w:t>
      </w:r>
      <w:r w:rsidR="00BC199A">
        <w:rPr>
          <w:rFonts w:cs="Arial"/>
          <w:color w:val="FF0000"/>
          <w:sz w:val="24"/>
          <w:szCs w:val="24"/>
        </w:rPr>
        <w:t>23</w:t>
      </w:r>
      <w:r w:rsidR="009B25A0" w:rsidRPr="00185E11">
        <w:rPr>
          <w:rFonts w:cs="Arial"/>
          <w:color w:val="FF0000"/>
          <w:sz w:val="24"/>
          <w:szCs w:val="24"/>
        </w:rPr>
        <w:t xml:space="preserve"> </w:t>
      </w:r>
      <w:r w:rsidRPr="00185E11">
        <w:rPr>
          <w:rFonts w:cs="Arial"/>
          <w:color w:val="FF0000"/>
          <w:sz w:val="24"/>
          <w:szCs w:val="24"/>
        </w:rPr>
        <w:t>de</w:t>
      </w:r>
      <w:r w:rsidR="00614B03" w:rsidRPr="00185E11">
        <w:rPr>
          <w:rFonts w:cs="Arial"/>
          <w:color w:val="FF0000"/>
          <w:sz w:val="24"/>
          <w:szCs w:val="24"/>
        </w:rPr>
        <w:t xml:space="preserve"> </w:t>
      </w:r>
      <w:r w:rsidR="00BC199A">
        <w:rPr>
          <w:rFonts w:cs="Arial"/>
          <w:color w:val="FF0000"/>
          <w:sz w:val="24"/>
          <w:szCs w:val="24"/>
        </w:rPr>
        <w:t>outubro</w:t>
      </w:r>
      <w:r w:rsidR="006144EB" w:rsidRPr="00185E11">
        <w:rPr>
          <w:rFonts w:cs="Arial"/>
          <w:color w:val="FF0000"/>
          <w:sz w:val="24"/>
          <w:szCs w:val="24"/>
        </w:rPr>
        <w:t xml:space="preserve"> </w:t>
      </w:r>
      <w:r w:rsidRPr="00185E11">
        <w:rPr>
          <w:rFonts w:cs="Arial"/>
          <w:color w:val="FF0000"/>
          <w:sz w:val="24"/>
          <w:szCs w:val="24"/>
        </w:rPr>
        <w:t xml:space="preserve">de </w:t>
      </w:r>
      <w:r w:rsidR="00BC199A">
        <w:rPr>
          <w:rFonts w:cs="Arial"/>
          <w:color w:val="FF0000"/>
          <w:sz w:val="24"/>
          <w:szCs w:val="24"/>
        </w:rPr>
        <w:t>2018</w:t>
      </w:r>
      <w:r w:rsidR="005956B5">
        <w:rPr>
          <w:rFonts w:cs="Arial"/>
          <w:color w:val="FF0000"/>
          <w:sz w:val="24"/>
          <w:szCs w:val="24"/>
        </w:rPr>
        <w:t>.</w:t>
      </w:r>
    </w:p>
    <w:p w:rsidR="005208BA" w:rsidRDefault="005208BA">
      <w:pPr>
        <w:jc w:val="center"/>
        <w:rPr>
          <w:rFonts w:cs="Arial"/>
          <w:i/>
        </w:rPr>
      </w:pPr>
    </w:p>
    <w:p w:rsidR="005208BA" w:rsidRDefault="005208BA">
      <w:pPr>
        <w:jc w:val="center"/>
        <w:rPr>
          <w:rFonts w:cs="Arial"/>
          <w:i/>
        </w:rPr>
      </w:pPr>
    </w:p>
    <w:p w:rsidR="005208BA" w:rsidRDefault="00BC199A">
      <w:pPr>
        <w:jc w:val="center"/>
        <w:rPr>
          <w:rFonts w:cs="Arial"/>
          <w:i/>
        </w:rPr>
      </w:pPr>
      <w:r>
        <w:rPr>
          <w:rFonts w:cs="Arial"/>
          <w:i/>
        </w:rPr>
        <w:t>(assinado no original)</w:t>
      </w:r>
    </w:p>
    <w:p w:rsidR="00B41EF6" w:rsidRPr="006144EB" w:rsidRDefault="00691666">
      <w:pPr>
        <w:jc w:val="center"/>
        <w:rPr>
          <w:rFonts w:cs="Arial"/>
          <w:b/>
          <w:i/>
          <w:color w:val="FF0000"/>
          <w:sz w:val="22"/>
          <w:szCs w:val="22"/>
        </w:rPr>
      </w:pPr>
      <w:r>
        <w:rPr>
          <w:rFonts w:cs="Arial"/>
          <w:b/>
          <w:i/>
          <w:color w:val="FF0000"/>
          <w:sz w:val="22"/>
          <w:szCs w:val="22"/>
        </w:rPr>
        <w:t>Márcio Augusto Pessoa Azevedo</w:t>
      </w:r>
    </w:p>
    <w:p w:rsidR="00185E11" w:rsidRDefault="00691666" w:rsidP="00185E11">
      <w:pPr>
        <w:jc w:val="center"/>
        <w:rPr>
          <w:rFonts w:cs="Arial"/>
          <w:b/>
          <w:i/>
          <w:color w:val="FF0000"/>
          <w:sz w:val="22"/>
          <w:szCs w:val="22"/>
        </w:rPr>
      </w:pPr>
      <w:r>
        <w:rPr>
          <w:rFonts w:cs="Arial"/>
          <w:b/>
          <w:i/>
          <w:color w:val="FF0000"/>
          <w:sz w:val="22"/>
          <w:szCs w:val="22"/>
        </w:rPr>
        <w:t>Diretor Técnico Operacional</w:t>
      </w:r>
    </w:p>
    <w:p w:rsidR="00B41EF6" w:rsidRDefault="005956B5">
      <w:pPr>
        <w:pStyle w:val="Ttulo3"/>
        <w:tabs>
          <w:tab w:val="left" w:pos="0"/>
        </w:tabs>
        <w:spacing w:line="480" w:lineRule="auto"/>
        <w:ind w:right="0"/>
        <w:rPr>
          <w:bCs/>
          <w:sz w:val="24"/>
          <w:szCs w:val="24"/>
        </w:rPr>
      </w:pPr>
      <w:r>
        <w:rPr>
          <w:bCs/>
          <w:sz w:val="24"/>
          <w:szCs w:val="24"/>
        </w:rPr>
        <w:br w:type="page"/>
      </w:r>
      <w:r w:rsidR="00B41EF6">
        <w:rPr>
          <w:bCs/>
          <w:sz w:val="24"/>
          <w:szCs w:val="24"/>
        </w:rPr>
        <w:lastRenderedPageBreak/>
        <w:t xml:space="preserve">PREGÃO ELETRÔNICO PARA REGISTRO DE PREÇOS </w:t>
      </w:r>
      <w:r w:rsidR="00B41EF6" w:rsidRPr="006144EB">
        <w:rPr>
          <w:bCs/>
          <w:color w:val="FF0000"/>
          <w:sz w:val="24"/>
          <w:szCs w:val="24"/>
        </w:rPr>
        <w:t xml:space="preserve">Nº </w:t>
      </w:r>
      <w:r w:rsidR="00942935">
        <w:rPr>
          <w:bCs/>
          <w:color w:val="FF0000"/>
          <w:sz w:val="24"/>
          <w:szCs w:val="24"/>
        </w:rPr>
        <w:t>116/2018</w:t>
      </w:r>
    </w:p>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ANEXO I – TERMO DE REFERÊNCIA</w:t>
            </w:r>
          </w:p>
        </w:tc>
      </w:tr>
    </w:tbl>
    <w:p w:rsidR="005956B5" w:rsidRPr="00BF2A8D" w:rsidRDefault="005956B5" w:rsidP="005956B5">
      <w:pPr>
        <w:spacing w:before="240" w:line="360" w:lineRule="auto"/>
        <w:jc w:val="center"/>
        <w:rPr>
          <w:rFonts w:cs="Arial"/>
          <w:bCs/>
          <w:color w:val="FF0000"/>
          <w:sz w:val="22"/>
          <w:szCs w:val="22"/>
        </w:rPr>
      </w:pPr>
      <w:r w:rsidRPr="00BF2A8D">
        <w:rPr>
          <w:rFonts w:cs="Arial"/>
          <w:b/>
          <w:color w:val="FF0000"/>
          <w:sz w:val="22"/>
          <w:szCs w:val="22"/>
        </w:rPr>
        <w:t>O Termo de Referência encontra-se no arquivo “Anexo I – Termo de Referência” que integra este Edital.</w:t>
      </w:r>
    </w:p>
    <w:p w:rsidR="00194D39" w:rsidRDefault="00194D39" w:rsidP="00194D39"/>
    <w:p w:rsidR="00194D39" w:rsidRPr="00194D39" w:rsidRDefault="00194D39" w:rsidP="00194D39"/>
    <w:p w:rsidR="00A3325C" w:rsidRDefault="00A3325C" w:rsidP="00194D39"/>
    <w:p w:rsidR="00A3325C" w:rsidRDefault="00A3325C" w:rsidP="00194D39"/>
    <w:p w:rsidR="00A3325C" w:rsidRDefault="00A3325C" w:rsidP="00194D39"/>
    <w:p w:rsidR="006C739D" w:rsidRDefault="006C739D" w:rsidP="00194D39"/>
    <w:p w:rsidR="006C739D" w:rsidRDefault="006C739D" w:rsidP="00194D39"/>
    <w:p w:rsidR="006C739D" w:rsidRDefault="006C739D" w:rsidP="00194D39"/>
    <w:p w:rsidR="006C739D" w:rsidRDefault="006C739D" w:rsidP="00194D39"/>
    <w:p w:rsidR="00E03B0A" w:rsidRDefault="00E03B0A" w:rsidP="00194D39"/>
    <w:p w:rsidR="00E03B0A" w:rsidRDefault="00E03B0A" w:rsidP="00194D39"/>
    <w:p w:rsidR="00194D39" w:rsidRDefault="00194D39" w:rsidP="00194D39"/>
    <w:p w:rsidR="008B7904" w:rsidRDefault="008B7904" w:rsidP="00194D39"/>
    <w:p w:rsidR="00B41EF6" w:rsidRDefault="005956B5">
      <w:pPr>
        <w:pStyle w:val="Ttulo3"/>
        <w:tabs>
          <w:tab w:val="left" w:pos="0"/>
        </w:tabs>
        <w:spacing w:line="480" w:lineRule="auto"/>
        <w:ind w:right="0"/>
        <w:rPr>
          <w:bCs/>
          <w:color w:val="FF0000"/>
          <w:sz w:val="24"/>
          <w:szCs w:val="24"/>
        </w:rPr>
      </w:pPr>
      <w:r>
        <w:rPr>
          <w:bCs/>
          <w:sz w:val="24"/>
          <w:szCs w:val="24"/>
        </w:rPr>
        <w:br w:type="page"/>
      </w:r>
      <w:r w:rsidR="00B41EF6">
        <w:rPr>
          <w:bCs/>
          <w:sz w:val="24"/>
          <w:szCs w:val="24"/>
        </w:rPr>
        <w:lastRenderedPageBreak/>
        <w:t xml:space="preserve">PREGÃO ELETRÔNICO PARA REGISTRO DE PREÇOS Nº </w:t>
      </w:r>
      <w:r w:rsidR="00942935">
        <w:rPr>
          <w:bCs/>
          <w:sz w:val="24"/>
          <w:szCs w:val="24"/>
        </w:rPr>
        <w:t>116/2018</w:t>
      </w:r>
    </w:p>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ANEXO II – MODELO DE PROPOSTA COMERCIAL</w:t>
            </w:r>
          </w:p>
        </w:tc>
      </w:tr>
    </w:tbl>
    <w:p w:rsidR="00B41EF6" w:rsidRDefault="00B41EF6">
      <w:pPr>
        <w:jc w:val="center"/>
        <w:rPr>
          <w:b/>
          <w:color w:val="00B050"/>
          <w:sz w:val="18"/>
          <w:szCs w:val="18"/>
        </w:rPr>
      </w:pPr>
    </w:p>
    <w:p w:rsidR="00847194" w:rsidRPr="00847194" w:rsidRDefault="00847194">
      <w:pPr>
        <w:jc w:val="center"/>
        <w:rPr>
          <w:color w:val="00B050"/>
          <w:sz w:val="18"/>
          <w:szCs w:val="18"/>
        </w:rPr>
      </w:pPr>
      <w:r w:rsidRPr="00847194">
        <w:rPr>
          <w:rFonts w:cs="Arial"/>
          <w:bCs/>
          <w:sz w:val="28"/>
          <w:szCs w:val="28"/>
        </w:rPr>
        <w:t>MODELO DE PROPOSTA COMERCIAL PARA O ITEM 01</w:t>
      </w:r>
    </w:p>
    <w:p w:rsidR="00B41EF6" w:rsidRDefault="00B41EF6">
      <w:pPr>
        <w:jc w:val="center"/>
        <w:rPr>
          <w:b/>
          <w:color w:val="00B050"/>
          <w:sz w:val="18"/>
          <w:szCs w:val="18"/>
        </w:rPr>
      </w:pPr>
      <w:r>
        <w:rPr>
          <w:b/>
          <w:color w:val="00B050"/>
          <w:sz w:val="18"/>
          <w:szCs w:val="18"/>
          <w:highlight w:val="yellow"/>
        </w:rPr>
        <w:t>APRESENTAR EM PAPEL TIMBRADO DA EMPRESA</w:t>
      </w:r>
    </w:p>
    <w:p w:rsidR="00B41EF6" w:rsidRDefault="00B41EF6"/>
    <w:p w:rsidR="00B41EF6" w:rsidRPr="00A3325C" w:rsidRDefault="00B41EF6" w:rsidP="00A3325C">
      <w:pPr>
        <w:pStyle w:val="Ttulo3"/>
        <w:tabs>
          <w:tab w:val="clear" w:pos="0"/>
        </w:tabs>
        <w:spacing w:before="120" w:line="360" w:lineRule="auto"/>
        <w:ind w:right="0"/>
        <w:jc w:val="both"/>
        <w:rPr>
          <w:bCs/>
          <w:sz w:val="24"/>
          <w:szCs w:val="24"/>
        </w:rPr>
      </w:pPr>
      <w:r w:rsidRPr="00A3325C">
        <w:rPr>
          <w:bCs/>
          <w:sz w:val="24"/>
          <w:szCs w:val="24"/>
        </w:rPr>
        <w:t xml:space="preserve">OBJETO: </w:t>
      </w:r>
      <w:r w:rsidR="00942935" w:rsidRPr="00942935">
        <w:rPr>
          <w:i/>
          <w:sz w:val="24"/>
          <w:szCs w:val="24"/>
        </w:rPr>
        <w:t xml:space="preserve">Implantação do Sistema de Registro de Preços, pelo prazo de 12 meses, para eventual aquisição de produtos químicos para o tratamento de água – </w:t>
      </w:r>
      <w:proofErr w:type="spellStart"/>
      <w:r w:rsidR="00942935" w:rsidRPr="00942935">
        <w:rPr>
          <w:i/>
          <w:sz w:val="24"/>
          <w:szCs w:val="24"/>
        </w:rPr>
        <w:t>Dicloroisocianurato</w:t>
      </w:r>
      <w:proofErr w:type="spellEnd"/>
      <w:r w:rsidR="00942935" w:rsidRPr="00942935">
        <w:rPr>
          <w:i/>
          <w:sz w:val="24"/>
          <w:szCs w:val="24"/>
        </w:rPr>
        <w:t xml:space="preserve"> de Sódio e Hidróxido de Cálcio, para uso da CESAMA.</w:t>
      </w:r>
    </w:p>
    <w:p w:rsidR="00B41EF6" w:rsidRPr="00A3325C" w:rsidRDefault="00B41EF6" w:rsidP="00A3325C">
      <w:pPr>
        <w:spacing w:before="120" w:line="360" w:lineRule="auto"/>
        <w:rPr>
          <w:sz w:val="24"/>
          <w:szCs w:val="24"/>
        </w:rPr>
      </w:pPr>
      <w:r w:rsidRPr="00A3325C">
        <w:rPr>
          <w:sz w:val="24"/>
          <w:szCs w:val="24"/>
        </w:rPr>
        <w:t>Razão Social do Licitante:</w:t>
      </w:r>
    </w:p>
    <w:p w:rsidR="00B41EF6" w:rsidRPr="00A3325C" w:rsidRDefault="00B41EF6" w:rsidP="00A3325C">
      <w:pPr>
        <w:spacing w:before="120" w:line="360" w:lineRule="auto"/>
        <w:rPr>
          <w:sz w:val="24"/>
          <w:szCs w:val="24"/>
        </w:rPr>
      </w:pPr>
      <w:r w:rsidRPr="00A3325C">
        <w:rPr>
          <w:sz w:val="24"/>
          <w:szCs w:val="24"/>
        </w:rPr>
        <w:t>CNPJ:</w:t>
      </w:r>
    </w:p>
    <w:p w:rsidR="00B41EF6" w:rsidRPr="00A3325C" w:rsidRDefault="00B41EF6" w:rsidP="00A3325C">
      <w:pPr>
        <w:spacing w:before="120" w:line="360" w:lineRule="auto"/>
        <w:rPr>
          <w:sz w:val="24"/>
          <w:szCs w:val="24"/>
        </w:rPr>
      </w:pPr>
      <w:r w:rsidRPr="00A3325C">
        <w:rPr>
          <w:sz w:val="24"/>
          <w:szCs w:val="24"/>
        </w:rPr>
        <w:t>Endereço:</w:t>
      </w:r>
    </w:p>
    <w:p w:rsidR="00B41EF6" w:rsidRPr="00A3325C" w:rsidRDefault="00B41EF6" w:rsidP="00A3325C">
      <w:pPr>
        <w:spacing w:before="120" w:line="360" w:lineRule="auto"/>
        <w:rPr>
          <w:sz w:val="24"/>
          <w:szCs w:val="24"/>
        </w:rPr>
      </w:pPr>
      <w:proofErr w:type="spellStart"/>
      <w:r w:rsidRPr="00A3325C">
        <w:rPr>
          <w:sz w:val="24"/>
          <w:szCs w:val="24"/>
        </w:rPr>
        <w:t>E-mail</w:t>
      </w:r>
      <w:proofErr w:type="spellEnd"/>
      <w:r w:rsidRPr="00A3325C">
        <w:rPr>
          <w:sz w:val="24"/>
          <w:szCs w:val="24"/>
        </w:rPr>
        <w:t>:</w:t>
      </w:r>
    </w:p>
    <w:p w:rsidR="00B41EF6" w:rsidRPr="00A3325C" w:rsidRDefault="00B41EF6" w:rsidP="00A3325C">
      <w:pPr>
        <w:spacing w:before="120" w:line="360" w:lineRule="auto"/>
        <w:rPr>
          <w:sz w:val="24"/>
          <w:szCs w:val="24"/>
        </w:rPr>
      </w:pPr>
      <w:r w:rsidRPr="00A3325C">
        <w:rPr>
          <w:sz w:val="24"/>
          <w:szCs w:val="24"/>
        </w:rPr>
        <w:t>Telefone / Fax:</w:t>
      </w:r>
    </w:p>
    <w:p w:rsidR="00B41EF6" w:rsidRPr="00A3325C" w:rsidRDefault="00B41EF6" w:rsidP="00A3325C">
      <w:pPr>
        <w:spacing w:before="120" w:line="360" w:lineRule="auto"/>
        <w:rPr>
          <w:sz w:val="24"/>
          <w:szCs w:val="24"/>
        </w:rPr>
      </w:pPr>
      <w:r w:rsidRPr="00A3325C">
        <w:rPr>
          <w:sz w:val="24"/>
          <w:szCs w:val="24"/>
        </w:rPr>
        <w:t>Representante Legal:</w:t>
      </w:r>
    </w:p>
    <w:p w:rsidR="00B41EF6" w:rsidRPr="00A3325C" w:rsidRDefault="00B41EF6" w:rsidP="008B7904">
      <w:pPr>
        <w:spacing w:before="120"/>
        <w:ind w:left="567"/>
        <w:rPr>
          <w:sz w:val="24"/>
          <w:szCs w:val="24"/>
        </w:rPr>
      </w:pPr>
      <w:r w:rsidRPr="00A3325C">
        <w:rPr>
          <w:sz w:val="24"/>
          <w:szCs w:val="24"/>
        </w:rPr>
        <w:t>Nome:</w:t>
      </w:r>
    </w:p>
    <w:p w:rsidR="00B41EF6" w:rsidRPr="00A3325C" w:rsidRDefault="00B41EF6" w:rsidP="008B7904">
      <w:pPr>
        <w:spacing w:before="120"/>
        <w:ind w:left="567"/>
        <w:rPr>
          <w:sz w:val="24"/>
          <w:szCs w:val="24"/>
        </w:rPr>
      </w:pPr>
      <w:r w:rsidRPr="00A3325C">
        <w:rPr>
          <w:sz w:val="24"/>
          <w:szCs w:val="24"/>
        </w:rPr>
        <w:t xml:space="preserve">Identificação (RG e CPF): </w:t>
      </w:r>
    </w:p>
    <w:p w:rsidR="00B41EF6" w:rsidRPr="00A3325C" w:rsidRDefault="00B41EF6" w:rsidP="008B7904">
      <w:pPr>
        <w:spacing w:before="120"/>
        <w:ind w:left="567"/>
        <w:rPr>
          <w:sz w:val="24"/>
          <w:szCs w:val="24"/>
        </w:rPr>
      </w:pPr>
      <w:r w:rsidRPr="00A3325C">
        <w:rPr>
          <w:sz w:val="24"/>
          <w:szCs w:val="24"/>
        </w:rPr>
        <w:t>Qualificação:</w:t>
      </w:r>
    </w:p>
    <w:p w:rsidR="00B41EF6" w:rsidRPr="00A3325C" w:rsidRDefault="00B41EF6" w:rsidP="00A3325C">
      <w:pPr>
        <w:spacing w:before="120" w:line="360" w:lineRule="auto"/>
        <w:rPr>
          <w:rFonts w:cs="Arial"/>
          <w:sz w:val="24"/>
          <w:szCs w:val="24"/>
        </w:rPr>
      </w:pPr>
      <w:r w:rsidRPr="00A3325C">
        <w:rPr>
          <w:rFonts w:cs="Arial"/>
          <w:sz w:val="24"/>
          <w:szCs w:val="24"/>
        </w:rPr>
        <w:t>Declaramos estar ciente e de acordo com as condições do Edital, cujos termos são de nossa perfeita compreensão e que nossa empresa contém as condições gerais relativas ao fornecimento, independente de qualquer instrumento ou termo especial.</w:t>
      </w:r>
    </w:p>
    <w:tbl>
      <w:tblPr>
        <w:tblW w:w="9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974"/>
        <w:gridCol w:w="835"/>
        <w:gridCol w:w="2285"/>
        <w:gridCol w:w="1417"/>
        <w:gridCol w:w="1386"/>
        <w:gridCol w:w="1696"/>
      </w:tblGrid>
      <w:tr w:rsidR="00B41EF6">
        <w:tc>
          <w:tcPr>
            <w:tcW w:w="834" w:type="dxa"/>
            <w:vAlign w:val="center"/>
          </w:tcPr>
          <w:p w:rsidR="00B41EF6" w:rsidRDefault="00B41EF6">
            <w:pPr>
              <w:spacing w:before="60" w:after="60" w:line="320" w:lineRule="exact"/>
              <w:jc w:val="center"/>
              <w:rPr>
                <w:b/>
                <w:sz w:val="22"/>
                <w:szCs w:val="22"/>
              </w:rPr>
            </w:pPr>
            <w:r>
              <w:rPr>
                <w:b/>
                <w:sz w:val="22"/>
                <w:szCs w:val="22"/>
              </w:rPr>
              <w:t>Item</w:t>
            </w:r>
          </w:p>
        </w:tc>
        <w:tc>
          <w:tcPr>
            <w:tcW w:w="974" w:type="dxa"/>
            <w:vAlign w:val="center"/>
          </w:tcPr>
          <w:p w:rsidR="00B41EF6" w:rsidRDefault="00B41EF6">
            <w:pPr>
              <w:spacing w:before="60" w:after="60" w:line="320" w:lineRule="exact"/>
              <w:jc w:val="center"/>
              <w:rPr>
                <w:b/>
                <w:sz w:val="22"/>
                <w:szCs w:val="22"/>
              </w:rPr>
            </w:pPr>
            <w:proofErr w:type="spellStart"/>
            <w:r>
              <w:rPr>
                <w:b/>
                <w:sz w:val="22"/>
                <w:szCs w:val="22"/>
              </w:rPr>
              <w:t>Quant</w:t>
            </w:r>
            <w:proofErr w:type="spellEnd"/>
          </w:p>
        </w:tc>
        <w:tc>
          <w:tcPr>
            <w:tcW w:w="835" w:type="dxa"/>
            <w:vAlign w:val="center"/>
          </w:tcPr>
          <w:p w:rsidR="00B41EF6" w:rsidRDefault="00B41EF6">
            <w:pPr>
              <w:spacing w:before="60" w:after="60" w:line="320" w:lineRule="exact"/>
              <w:jc w:val="center"/>
              <w:rPr>
                <w:b/>
                <w:sz w:val="22"/>
                <w:szCs w:val="22"/>
              </w:rPr>
            </w:pPr>
            <w:proofErr w:type="spellStart"/>
            <w:r>
              <w:rPr>
                <w:b/>
                <w:sz w:val="22"/>
                <w:szCs w:val="22"/>
              </w:rPr>
              <w:t>Unid</w:t>
            </w:r>
            <w:proofErr w:type="spellEnd"/>
          </w:p>
        </w:tc>
        <w:tc>
          <w:tcPr>
            <w:tcW w:w="2285" w:type="dxa"/>
            <w:vAlign w:val="center"/>
          </w:tcPr>
          <w:p w:rsidR="00B41EF6" w:rsidRDefault="00B41EF6">
            <w:pPr>
              <w:spacing w:before="60" w:after="60" w:line="320" w:lineRule="exact"/>
              <w:jc w:val="center"/>
              <w:rPr>
                <w:b/>
                <w:sz w:val="22"/>
                <w:szCs w:val="22"/>
              </w:rPr>
            </w:pPr>
            <w:r>
              <w:rPr>
                <w:b/>
                <w:sz w:val="22"/>
                <w:szCs w:val="22"/>
              </w:rPr>
              <w:t>Descrição</w:t>
            </w:r>
          </w:p>
        </w:tc>
        <w:tc>
          <w:tcPr>
            <w:tcW w:w="1417" w:type="dxa"/>
            <w:vAlign w:val="center"/>
          </w:tcPr>
          <w:p w:rsidR="00B41EF6" w:rsidRDefault="00B41EF6">
            <w:pPr>
              <w:spacing w:before="60" w:after="60" w:line="320" w:lineRule="exact"/>
              <w:jc w:val="center"/>
              <w:rPr>
                <w:b/>
                <w:sz w:val="22"/>
                <w:szCs w:val="22"/>
              </w:rPr>
            </w:pPr>
            <w:r>
              <w:rPr>
                <w:b/>
                <w:sz w:val="22"/>
                <w:szCs w:val="22"/>
              </w:rPr>
              <w:t>Fabricante / Marca</w:t>
            </w:r>
          </w:p>
        </w:tc>
        <w:tc>
          <w:tcPr>
            <w:tcW w:w="1386" w:type="dxa"/>
            <w:vAlign w:val="center"/>
          </w:tcPr>
          <w:p w:rsidR="00B41EF6" w:rsidRDefault="00B41EF6">
            <w:pPr>
              <w:spacing w:before="60" w:after="60" w:line="320" w:lineRule="exact"/>
              <w:jc w:val="center"/>
              <w:rPr>
                <w:b/>
                <w:sz w:val="22"/>
                <w:szCs w:val="22"/>
              </w:rPr>
            </w:pPr>
            <w:r>
              <w:rPr>
                <w:b/>
                <w:sz w:val="22"/>
                <w:szCs w:val="22"/>
              </w:rPr>
              <w:t>Preço Unitário</w:t>
            </w:r>
          </w:p>
        </w:tc>
        <w:tc>
          <w:tcPr>
            <w:tcW w:w="1696" w:type="dxa"/>
            <w:vAlign w:val="center"/>
          </w:tcPr>
          <w:p w:rsidR="00B41EF6" w:rsidRDefault="00B41EF6">
            <w:pPr>
              <w:spacing w:before="60" w:after="60" w:line="320" w:lineRule="exact"/>
              <w:jc w:val="center"/>
              <w:rPr>
                <w:b/>
                <w:sz w:val="22"/>
                <w:szCs w:val="22"/>
              </w:rPr>
            </w:pPr>
            <w:r>
              <w:rPr>
                <w:b/>
                <w:sz w:val="22"/>
                <w:szCs w:val="22"/>
              </w:rPr>
              <w:t>Preço Total</w:t>
            </w:r>
          </w:p>
        </w:tc>
      </w:tr>
      <w:tr w:rsidR="00B41EF6">
        <w:tc>
          <w:tcPr>
            <w:tcW w:w="834" w:type="dxa"/>
          </w:tcPr>
          <w:p w:rsidR="00B41EF6" w:rsidRDefault="00B41EF6">
            <w:pPr>
              <w:spacing w:before="60" w:after="60" w:line="320" w:lineRule="exact"/>
              <w:jc w:val="center"/>
              <w:rPr>
                <w:sz w:val="22"/>
                <w:szCs w:val="22"/>
              </w:rPr>
            </w:pPr>
            <w:r>
              <w:rPr>
                <w:sz w:val="22"/>
                <w:szCs w:val="22"/>
              </w:rPr>
              <w:t>1</w:t>
            </w:r>
          </w:p>
        </w:tc>
        <w:tc>
          <w:tcPr>
            <w:tcW w:w="974" w:type="dxa"/>
          </w:tcPr>
          <w:p w:rsidR="00B41EF6" w:rsidRDefault="00B41EF6">
            <w:pPr>
              <w:spacing w:before="60" w:after="60" w:line="320" w:lineRule="exact"/>
              <w:jc w:val="center"/>
              <w:rPr>
                <w:sz w:val="22"/>
                <w:szCs w:val="22"/>
              </w:rPr>
            </w:pPr>
            <w:r>
              <w:rPr>
                <w:sz w:val="22"/>
                <w:szCs w:val="22"/>
              </w:rPr>
              <w:t>xx</w:t>
            </w:r>
          </w:p>
        </w:tc>
        <w:tc>
          <w:tcPr>
            <w:tcW w:w="835" w:type="dxa"/>
          </w:tcPr>
          <w:p w:rsidR="00B41EF6" w:rsidRDefault="00B41EF6">
            <w:pPr>
              <w:spacing w:before="60" w:after="60" w:line="320" w:lineRule="exact"/>
              <w:jc w:val="center"/>
              <w:rPr>
                <w:sz w:val="22"/>
                <w:szCs w:val="22"/>
              </w:rPr>
            </w:pPr>
            <w:r>
              <w:rPr>
                <w:sz w:val="22"/>
                <w:szCs w:val="22"/>
              </w:rPr>
              <w:t>xx</w:t>
            </w:r>
          </w:p>
        </w:tc>
        <w:tc>
          <w:tcPr>
            <w:tcW w:w="2285" w:type="dxa"/>
          </w:tcPr>
          <w:p w:rsidR="00B41EF6" w:rsidRDefault="00B41EF6">
            <w:pPr>
              <w:spacing w:before="60" w:after="60" w:line="320" w:lineRule="exact"/>
              <w:rPr>
                <w:sz w:val="22"/>
                <w:szCs w:val="22"/>
              </w:rPr>
            </w:pPr>
            <w:proofErr w:type="spellStart"/>
            <w:proofErr w:type="gramStart"/>
            <w:r>
              <w:rPr>
                <w:sz w:val="22"/>
                <w:szCs w:val="22"/>
              </w:rPr>
              <w:t>xxxxxx</w:t>
            </w:r>
            <w:proofErr w:type="spellEnd"/>
            <w:proofErr w:type="gramEnd"/>
          </w:p>
        </w:tc>
        <w:tc>
          <w:tcPr>
            <w:tcW w:w="1417" w:type="dxa"/>
          </w:tcPr>
          <w:p w:rsidR="00B41EF6" w:rsidRDefault="00B41EF6">
            <w:pPr>
              <w:spacing w:before="60" w:after="60" w:line="320" w:lineRule="exact"/>
              <w:rPr>
                <w:sz w:val="22"/>
                <w:szCs w:val="22"/>
              </w:rPr>
            </w:pPr>
          </w:p>
        </w:tc>
        <w:tc>
          <w:tcPr>
            <w:tcW w:w="1386" w:type="dxa"/>
          </w:tcPr>
          <w:p w:rsidR="00B41EF6" w:rsidRDefault="00B41EF6">
            <w:pPr>
              <w:spacing w:before="60" w:after="60" w:line="320" w:lineRule="exact"/>
              <w:rPr>
                <w:sz w:val="22"/>
                <w:szCs w:val="22"/>
              </w:rPr>
            </w:pPr>
          </w:p>
        </w:tc>
        <w:tc>
          <w:tcPr>
            <w:tcW w:w="1696" w:type="dxa"/>
          </w:tcPr>
          <w:p w:rsidR="00B41EF6" w:rsidRDefault="00B41EF6">
            <w:pPr>
              <w:spacing w:before="60" w:after="60" w:line="320" w:lineRule="exact"/>
              <w:rPr>
                <w:sz w:val="22"/>
                <w:szCs w:val="22"/>
              </w:rPr>
            </w:pPr>
          </w:p>
        </w:tc>
      </w:tr>
      <w:tr w:rsidR="00B41EF6">
        <w:tc>
          <w:tcPr>
            <w:tcW w:w="7731" w:type="dxa"/>
            <w:gridSpan w:val="6"/>
          </w:tcPr>
          <w:p w:rsidR="00B41EF6" w:rsidRDefault="00B41EF6">
            <w:pPr>
              <w:spacing w:before="60" w:after="60" w:line="320" w:lineRule="exact"/>
              <w:jc w:val="right"/>
              <w:rPr>
                <w:b/>
                <w:sz w:val="22"/>
                <w:szCs w:val="22"/>
              </w:rPr>
            </w:pPr>
            <w:r>
              <w:rPr>
                <w:b/>
                <w:sz w:val="22"/>
                <w:szCs w:val="22"/>
              </w:rPr>
              <w:t>TOTAL:</w:t>
            </w:r>
          </w:p>
        </w:tc>
        <w:tc>
          <w:tcPr>
            <w:tcW w:w="1696" w:type="dxa"/>
          </w:tcPr>
          <w:p w:rsidR="00B41EF6" w:rsidRDefault="00B41EF6">
            <w:pPr>
              <w:spacing w:before="60" w:after="60" w:line="320" w:lineRule="exact"/>
              <w:jc w:val="right"/>
              <w:rPr>
                <w:b/>
                <w:sz w:val="22"/>
                <w:szCs w:val="22"/>
              </w:rPr>
            </w:pPr>
          </w:p>
        </w:tc>
      </w:tr>
    </w:tbl>
    <w:p w:rsidR="00B41EF6" w:rsidRDefault="00B41EF6" w:rsidP="00A3325C">
      <w:pPr>
        <w:spacing w:before="60" w:after="60" w:line="320" w:lineRule="exact"/>
        <w:jc w:val="center"/>
        <w:rPr>
          <w:sz w:val="22"/>
          <w:szCs w:val="22"/>
        </w:rPr>
      </w:pPr>
    </w:p>
    <w:p w:rsidR="00B41EF6" w:rsidRDefault="00B41EF6" w:rsidP="00A3325C">
      <w:pPr>
        <w:jc w:val="center"/>
        <w:rPr>
          <w:sz w:val="22"/>
          <w:szCs w:val="22"/>
        </w:rPr>
      </w:pPr>
      <w:r>
        <w:rPr>
          <w:sz w:val="22"/>
          <w:szCs w:val="22"/>
        </w:rPr>
        <w:t>.................................</w:t>
      </w:r>
      <w:proofErr w:type="gramStart"/>
      <w:r>
        <w:rPr>
          <w:sz w:val="22"/>
          <w:szCs w:val="22"/>
        </w:rPr>
        <w:t>, ...</w:t>
      </w:r>
      <w:proofErr w:type="gramEnd"/>
      <w:r>
        <w:rPr>
          <w:sz w:val="22"/>
          <w:szCs w:val="22"/>
        </w:rPr>
        <w:t xml:space="preserve">...... </w:t>
      </w:r>
      <w:proofErr w:type="gramStart"/>
      <w:r>
        <w:rPr>
          <w:sz w:val="22"/>
          <w:szCs w:val="22"/>
        </w:rPr>
        <w:t>de</w:t>
      </w:r>
      <w:proofErr w:type="gramEnd"/>
      <w:r>
        <w:rPr>
          <w:sz w:val="22"/>
          <w:szCs w:val="22"/>
        </w:rPr>
        <w:t xml:space="preserve"> .......................... </w:t>
      </w:r>
      <w:proofErr w:type="gramStart"/>
      <w:r>
        <w:rPr>
          <w:sz w:val="22"/>
          <w:szCs w:val="22"/>
        </w:rPr>
        <w:t>de</w:t>
      </w:r>
      <w:proofErr w:type="gramEnd"/>
      <w:r>
        <w:rPr>
          <w:sz w:val="22"/>
          <w:szCs w:val="22"/>
        </w:rPr>
        <w:t xml:space="preserve"> 20...... </w:t>
      </w:r>
      <w:r>
        <w:rPr>
          <w:color w:val="00B050"/>
          <w:sz w:val="22"/>
          <w:szCs w:val="22"/>
        </w:rPr>
        <w:t>(local e data)</w:t>
      </w:r>
    </w:p>
    <w:p w:rsidR="00B41EF6" w:rsidRDefault="00B41EF6" w:rsidP="00A3325C">
      <w:pPr>
        <w:jc w:val="center"/>
      </w:pPr>
    </w:p>
    <w:p w:rsidR="00B41EF6" w:rsidRDefault="00B41EF6" w:rsidP="00A3325C">
      <w:pPr>
        <w:jc w:val="center"/>
      </w:pPr>
    </w:p>
    <w:p w:rsidR="00B41EF6" w:rsidRDefault="00B41EF6" w:rsidP="00A3325C">
      <w:pPr>
        <w:jc w:val="center"/>
      </w:pPr>
      <w:r>
        <w:t>.............................................................................................</w:t>
      </w:r>
    </w:p>
    <w:p w:rsidR="00B41EF6" w:rsidRDefault="00B41EF6" w:rsidP="00A3325C">
      <w:pPr>
        <w:jc w:val="center"/>
        <w:rPr>
          <w:sz w:val="22"/>
          <w:szCs w:val="22"/>
        </w:rPr>
      </w:pPr>
      <w:r>
        <w:rPr>
          <w:sz w:val="22"/>
          <w:szCs w:val="22"/>
        </w:rPr>
        <w:t>Nome e Assinatura do Representante Legal</w:t>
      </w:r>
    </w:p>
    <w:p w:rsidR="008B7904" w:rsidRDefault="008B7904" w:rsidP="00A3325C">
      <w:pPr>
        <w:jc w:val="center"/>
        <w:rPr>
          <w:sz w:val="22"/>
          <w:szCs w:val="22"/>
        </w:rPr>
      </w:pPr>
    </w:p>
    <w:p w:rsidR="008B7904" w:rsidRDefault="008B7904" w:rsidP="00A3325C">
      <w:pPr>
        <w:jc w:val="center"/>
        <w:rPr>
          <w:sz w:val="22"/>
          <w:szCs w:val="22"/>
        </w:rPr>
      </w:pPr>
    </w:p>
    <w:p w:rsidR="00DA7452" w:rsidRDefault="00DA7452" w:rsidP="00A3325C">
      <w:pPr>
        <w:jc w:val="center"/>
        <w:rPr>
          <w:sz w:val="22"/>
          <w:szCs w:val="22"/>
        </w:rPr>
      </w:pPr>
    </w:p>
    <w:p w:rsidR="0046108A" w:rsidRDefault="0046108A" w:rsidP="0046108A">
      <w:pPr>
        <w:jc w:val="center"/>
        <w:rPr>
          <w:rFonts w:cs="Arial"/>
          <w:bCs/>
          <w:sz w:val="28"/>
          <w:szCs w:val="28"/>
        </w:rPr>
      </w:pPr>
      <w:r w:rsidRPr="00847194">
        <w:rPr>
          <w:rFonts w:cs="Arial"/>
          <w:bCs/>
          <w:sz w:val="28"/>
          <w:szCs w:val="28"/>
        </w:rPr>
        <w:t>MODELO DE PROPOSTA COMERCIAL PARA O ITEM 0</w:t>
      </w:r>
      <w:r>
        <w:rPr>
          <w:rFonts w:cs="Arial"/>
          <w:bCs/>
          <w:sz w:val="28"/>
          <w:szCs w:val="28"/>
        </w:rPr>
        <w:t>2</w:t>
      </w:r>
    </w:p>
    <w:p w:rsidR="0046108A" w:rsidRDefault="0046108A" w:rsidP="0046108A">
      <w:pPr>
        <w:jc w:val="center"/>
        <w:rPr>
          <w:b/>
          <w:color w:val="00B050"/>
          <w:sz w:val="18"/>
          <w:szCs w:val="18"/>
          <w:highlight w:val="yellow"/>
        </w:rPr>
      </w:pPr>
    </w:p>
    <w:p w:rsidR="0046108A" w:rsidRDefault="0046108A" w:rsidP="0046108A">
      <w:pPr>
        <w:jc w:val="center"/>
        <w:rPr>
          <w:b/>
          <w:color w:val="00B050"/>
          <w:sz w:val="18"/>
          <w:szCs w:val="18"/>
        </w:rPr>
      </w:pPr>
      <w:r>
        <w:rPr>
          <w:b/>
          <w:color w:val="00B050"/>
          <w:sz w:val="18"/>
          <w:szCs w:val="18"/>
          <w:highlight w:val="yellow"/>
        </w:rPr>
        <w:t>APRESENTAR EM PAPEL TIMBRADO DA EMPRESA</w:t>
      </w:r>
    </w:p>
    <w:p w:rsidR="0046108A" w:rsidRDefault="0046108A" w:rsidP="0046108A"/>
    <w:p w:rsidR="0046108A" w:rsidRPr="005C110F" w:rsidRDefault="0046108A" w:rsidP="0046108A">
      <w:pPr>
        <w:pStyle w:val="Ttulo3"/>
        <w:tabs>
          <w:tab w:val="clear" w:pos="0"/>
        </w:tabs>
        <w:spacing w:before="120" w:line="360" w:lineRule="auto"/>
        <w:ind w:right="0"/>
        <w:jc w:val="both"/>
        <w:rPr>
          <w:bCs/>
          <w:sz w:val="20"/>
        </w:rPr>
      </w:pPr>
      <w:r w:rsidRPr="005C110F">
        <w:rPr>
          <w:bCs/>
          <w:sz w:val="20"/>
        </w:rPr>
        <w:t xml:space="preserve">OBJETO: </w:t>
      </w:r>
      <w:r w:rsidR="00942935" w:rsidRPr="00942935">
        <w:rPr>
          <w:i/>
          <w:sz w:val="20"/>
        </w:rPr>
        <w:t xml:space="preserve">Implantação do Sistema de Registro de Preços, pelo prazo de 12 meses, para eventual aquisição de produtos químicos para o tratamento de água – </w:t>
      </w:r>
      <w:proofErr w:type="spellStart"/>
      <w:r w:rsidR="00942935" w:rsidRPr="00942935">
        <w:rPr>
          <w:i/>
          <w:sz w:val="20"/>
        </w:rPr>
        <w:t>Dicloroisocianurato</w:t>
      </w:r>
      <w:proofErr w:type="spellEnd"/>
      <w:r w:rsidR="00942935" w:rsidRPr="00942935">
        <w:rPr>
          <w:i/>
          <w:sz w:val="20"/>
        </w:rPr>
        <w:t xml:space="preserve"> de Sódio e Hidróxido de Cálcio, para uso da CESAMA.</w:t>
      </w:r>
    </w:p>
    <w:p w:rsidR="0046108A" w:rsidRPr="005C110F" w:rsidRDefault="0046108A" w:rsidP="0046108A">
      <w:pPr>
        <w:spacing w:before="120" w:line="360" w:lineRule="auto"/>
      </w:pPr>
      <w:r w:rsidRPr="005C110F">
        <w:t>Razão Social do Licitante:</w:t>
      </w:r>
    </w:p>
    <w:p w:rsidR="0046108A" w:rsidRPr="005C110F" w:rsidRDefault="0046108A" w:rsidP="0046108A">
      <w:pPr>
        <w:spacing w:before="120" w:line="360" w:lineRule="auto"/>
      </w:pPr>
      <w:r w:rsidRPr="005C110F">
        <w:t>CNPJ:</w:t>
      </w:r>
    </w:p>
    <w:p w:rsidR="0046108A" w:rsidRPr="005C110F" w:rsidRDefault="0046108A" w:rsidP="0046108A">
      <w:pPr>
        <w:spacing w:before="120" w:line="360" w:lineRule="auto"/>
      </w:pPr>
      <w:r w:rsidRPr="005C110F">
        <w:t>Endereço:</w:t>
      </w:r>
    </w:p>
    <w:p w:rsidR="0046108A" w:rsidRPr="005C110F" w:rsidRDefault="0046108A" w:rsidP="0046108A">
      <w:pPr>
        <w:spacing w:before="120" w:line="360" w:lineRule="auto"/>
      </w:pPr>
      <w:proofErr w:type="spellStart"/>
      <w:r w:rsidRPr="005C110F">
        <w:t>E-mail</w:t>
      </w:r>
      <w:proofErr w:type="spellEnd"/>
      <w:r w:rsidRPr="005C110F">
        <w:t>:</w:t>
      </w:r>
    </w:p>
    <w:p w:rsidR="0046108A" w:rsidRPr="005C110F" w:rsidRDefault="0046108A" w:rsidP="0046108A">
      <w:pPr>
        <w:spacing w:before="120" w:line="360" w:lineRule="auto"/>
      </w:pPr>
      <w:r w:rsidRPr="005C110F">
        <w:t>Telefone / Fax:</w:t>
      </w:r>
    </w:p>
    <w:p w:rsidR="0046108A" w:rsidRPr="005C110F" w:rsidRDefault="0046108A" w:rsidP="0046108A">
      <w:pPr>
        <w:spacing w:before="120" w:line="360" w:lineRule="auto"/>
      </w:pPr>
      <w:r w:rsidRPr="005C110F">
        <w:t>Representante Legal:</w:t>
      </w:r>
    </w:p>
    <w:p w:rsidR="0046108A" w:rsidRPr="005C110F" w:rsidRDefault="0046108A" w:rsidP="0046108A">
      <w:pPr>
        <w:spacing w:before="120"/>
        <w:ind w:left="567"/>
      </w:pPr>
      <w:r w:rsidRPr="005C110F">
        <w:t>Nome:</w:t>
      </w:r>
    </w:p>
    <w:p w:rsidR="0046108A" w:rsidRPr="005C110F" w:rsidRDefault="0046108A" w:rsidP="0046108A">
      <w:pPr>
        <w:spacing w:before="120"/>
        <w:ind w:left="567"/>
      </w:pPr>
      <w:r w:rsidRPr="005C110F">
        <w:t xml:space="preserve">Identificação (RG e CPF): </w:t>
      </w:r>
    </w:p>
    <w:p w:rsidR="0046108A" w:rsidRPr="005C110F" w:rsidRDefault="0046108A" w:rsidP="0046108A">
      <w:pPr>
        <w:spacing w:before="120"/>
        <w:ind w:left="567"/>
      </w:pPr>
      <w:r w:rsidRPr="005C110F">
        <w:t>Qualificação:</w:t>
      </w:r>
    </w:p>
    <w:p w:rsidR="0046108A" w:rsidRPr="005C110F" w:rsidRDefault="0046108A" w:rsidP="0046108A">
      <w:pPr>
        <w:spacing w:before="120" w:line="360" w:lineRule="auto"/>
        <w:rPr>
          <w:rFonts w:cs="Arial"/>
        </w:rPr>
      </w:pPr>
      <w:r w:rsidRPr="005C110F">
        <w:rPr>
          <w:rFonts w:cs="Arial"/>
        </w:rPr>
        <w:t>Declaramos estar ciente e de acordo com as condições do Edital, cujos termos são de nossa perfeita compreensão e que nossa empresa contém as condições gerais relativas ao fornecimento, independente de qualquer instrumento ou termo especial.</w:t>
      </w:r>
    </w:p>
    <w:p w:rsidR="0046108A" w:rsidRPr="005C110F" w:rsidRDefault="0046108A" w:rsidP="0046108A">
      <w:pPr>
        <w:pStyle w:val="Corpodetexto"/>
        <w:spacing w:before="120" w:line="360" w:lineRule="auto"/>
        <w:rPr>
          <w:color w:val="FF0000"/>
          <w:sz w:val="20"/>
        </w:rPr>
      </w:pPr>
      <w:r w:rsidRPr="005C110F">
        <w:rPr>
          <w:color w:val="FF0000"/>
          <w:sz w:val="20"/>
        </w:rPr>
        <w:t>Segue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w:t>
      </w:r>
    </w:p>
    <w:p w:rsidR="0046108A" w:rsidRPr="005C110F" w:rsidRDefault="0046108A" w:rsidP="0046108A">
      <w:pPr>
        <w:pStyle w:val="Corpodetexto"/>
        <w:spacing w:before="120" w:line="360" w:lineRule="auto"/>
        <w:rPr>
          <w:color w:val="FF0000"/>
          <w:sz w:val="20"/>
        </w:rPr>
      </w:pPr>
      <w:r w:rsidRPr="005C110F">
        <w:rPr>
          <w:color w:val="FF0000"/>
          <w:sz w:val="20"/>
        </w:rPr>
        <w:t>E a Metodologia descritiva de análise dos parâmetros utilizados na verificação dos produtos pela empresa.</w:t>
      </w:r>
    </w:p>
    <w:tbl>
      <w:tblPr>
        <w:tblW w:w="9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974"/>
        <w:gridCol w:w="835"/>
        <w:gridCol w:w="2285"/>
        <w:gridCol w:w="1417"/>
        <w:gridCol w:w="1386"/>
        <w:gridCol w:w="1696"/>
      </w:tblGrid>
      <w:tr w:rsidR="0046108A" w:rsidRPr="005C110F" w:rsidTr="00B32F41">
        <w:tc>
          <w:tcPr>
            <w:tcW w:w="834" w:type="dxa"/>
            <w:vAlign w:val="center"/>
          </w:tcPr>
          <w:p w:rsidR="0046108A" w:rsidRPr="005C110F" w:rsidRDefault="0046108A" w:rsidP="00B32F41">
            <w:pPr>
              <w:spacing w:before="60" w:after="60" w:line="320" w:lineRule="exact"/>
              <w:jc w:val="center"/>
              <w:rPr>
                <w:b/>
              </w:rPr>
            </w:pPr>
            <w:r w:rsidRPr="005C110F">
              <w:rPr>
                <w:b/>
              </w:rPr>
              <w:t>Item</w:t>
            </w:r>
          </w:p>
        </w:tc>
        <w:tc>
          <w:tcPr>
            <w:tcW w:w="974" w:type="dxa"/>
            <w:vAlign w:val="center"/>
          </w:tcPr>
          <w:p w:rsidR="0046108A" w:rsidRPr="005C110F" w:rsidRDefault="0046108A" w:rsidP="00B32F41">
            <w:pPr>
              <w:spacing w:before="60" w:after="60" w:line="320" w:lineRule="exact"/>
              <w:jc w:val="center"/>
              <w:rPr>
                <w:b/>
              </w:rPr>
            </w:pPr>
            <w:proofErr w:type="spellStart"/>
            <w:r w:rsidRPr="005C110F">
              <w:rPr>
                <w:b/>
              </w:rPr>
              <w:t>Quant</w:t>
            </w:r>
            <w:proofErr w:type="spellEnd"/>
          </w:p>
        </w:tc>
        <w:tc>
          <w:tcPr>
            <w:tcW w:w="835" w:type="dxa"/>
            <w:vAlign w:val="center"/>
          </w:tcPr>
          <w:p w:rsidR="0046108A" w:rsidRPr="005C110F" w:rsidRDefault="0046108A" w:rsidP="00B32F41">
            <w:pPr>
              <w:spacing w:before="60" w:after="60" w:line="320" w:lineRule="exact"/>
              <w:jc w:val="center"/>
              <w:rPr>
                <w:b/>
              </w:rPr>
            </w:pPr>
            <w:proofErr w:type="spellStart"/>
            <w:r w:rsidRPr="005C110F">
              <w:rPr>
                <w:b/>
              </w:rPr>
              <w:t>Unid</w:t>
            </w:r>
            <w:proofErr w:type="spellEnd"/>
          </w:p>
        </w:tc>
        <w:tc>
          <w:tcPr>
            <w:tcW w:w="2285" w:type="dxa"/>
            <w:vAlign w:val="center"/>
          </w:tcPr>
          <w:p w:rsidR="0046108A" w:rsidRPr="005C110F" w:rsidRDefault="0046108A" w:rsidP="00B32F41">
            <w:pPr>
              <w:spacing w:before="60" w:after="60" w:line="320" w:lineRule="exact"/>
              <w:jc w:val="center"/>
              <w:rPr>
                <w:b/>
              </w:rPr>
            </w:pPr>
            <w:r w:rsidRPr="005C110F">
              <w:rPr>
                <w:b/>
              </w:rPr>
              <w:t>Descrição</w:t>
            </w:r>
          </w:p>
        </w:tc>
        <w:tc>
          <w:tcPr>
            <w:tcW w:w="1417" w:type="dxa"/>
            <w:vAlign w:val="center"/>
          </w:tcPr>
          <w:p w:rsidR="0046108A" w:rsidRPr="005C110F" w:rsidRDefault="0046108A" w:rsidP="00B32F41">
            <w:pPr>
              <w:spacing w:before="60" w:after="60" w:line="320" w:lineRule="exact"/>
              <w:jc w:val="center"/>
              <w:rPr>
                <w:b/>
              </w:rPr>
            </w:pPr>
            <w:r w:rsidRPr="005C110F">
              <w:rPr>
                <w:b/>
              </w:rPr>
              <w:t>Fabricante / Marca</w:t>
            </w:r>
          </w:p>
        </w:tc>
        <w:tc>
          <w:tcPr>
            <w:tcW w:w="1386" w:type="dxa"/>
            <w:vAlign w:val="center"/>
          </w:tcPr>
          <w:p w:rsidR="0046108A" w:rsidRPr="005C110F" w:rsidRDefault="0046108A" w:rsidP="00B32F41">
            <w:pPr>
              <w:spacing w:before="60" w:after="60" w:line="320" w:lineRule="exact"/>
              <w:jc w:val="center"/>
              <w:rPr>
                <w:b/>
              </w:rPr>
            </w:pPr>
            <w:r w:rsidRPr="005C110F">
              <w:rPr>
                <w:b/>
              </w:rPr>
              <w:t>Preço Unitário</w:t>
            </w:r>
          </w:p>
        </w:tc>
        <w:tc>
          <w:tcPr>
            <w:tcW w:w="1696" w:type="dxa"/>
            <w:vAlign w:val="center"/>
          </w:tcPr>
          <w:p w:rsidR="0046108A" w:rsidRPr="005C110F" w:rsidRDefault="0046108A" w:rsidP="00B32F41">
            <w:pPr>
              <w:spacing w:before="60" w:after="60" w:line="320" w:lineRule="exact"/>
              <w:jc w:val="center"/>
              <w:rPr>
                <w:b/>
              </w:rPr>
            </w:pPr>
            <w:r w:rsidRPr="005C110F">
              <w:rPr>
                <w:b/>
              </w:rPr>
              <w:t>Preço Total</w:t>
            </w:r>
          </w:p>
        </w:tc>
      </w:tr>
      <w:tr w:rsidR="0046108A" w:rsidRPr="005C110F" w:rsidTr="00B32F41">
        <w:tc>
          <w:tcPr>
            <w:tcW w:w="834" w:type="dxa"/>
          </w:tcPr>
          <w:p w:rsidR="0046108A" w:rsidRPr="005C110F" w:rsidRDefault="00F3676C" w:rsidP="00B32F41">
            <w:pPr>
              <w:spacing w:before="60" w:after="60" w:line="320" w:lineRule="exact"/>
              <w:jc w:val="center"/>
            </w:pPr>
            <w:r>
              <w:t>2</w:t>
            </w:r>
          </w:p>
        </w:tc>
        <w:tc>
          <w:tcPr>
            <w:tcW w:w="974" w:type="dxa"/>
          </w:tcPr>
          <w:p w:rsidR="0046108A" w:rsidRPr="005C110F" w:rsidRDefault="0046108A" w:rsidP="00B32F41">
            <w:pPr>
              <w:spacing w:before="60" w:after="60" w:line="320" w:lineRule="exact"/>
              <w:jc w:val="center"/>
            </w:pPr>
            <w:r w:rsidRPr="005C110F">
              <w:t>xx</w:t>
            </w:r>
          </w:p>
        </w:tc>
        <w:tc>
          <w:tcPr>
            <w:tcW w:w="835" w:type="dxa"/>
          </w:tcPr>
          <w:p w:rsidR="0046108A" w:rsidRPr="005C110F" w:rsidRDefault="0046108A" w:rsidP="00B32F41">
            <w:pPr>
              <w:spacing w:before="60" w:after="60" w:line="320" w:lineRule="exact"/>
              <w:jc w:val="center"/>
            </w:pPr>
            <w:r w:rsidRPr="005C110F">
              <w:t>xx</w:t>
            </w:r>
          </w:p>
        </w:tc>
        <w:tc>
          <w:tcPr>
            <w:tcW w:w="2285" w:type="dxa"/>
          </w:tcPr>
          <w:p w:rsidR="0046108A" w:rsidRPr="005C110F" w:rsidRDefault="0046108A" w:rsidP="00B32F41">
            <w:pPr>
              <w:spacing w:before="60" w:after="60" w:line="320" w:lineRule="exact"/>
            </w:pPr>
            <w:proofErr w:type="spellStart"/>
            <w:proofErr w:type="gramStart"/>
            <w:r w:rsidRPr="005C110F">
              <w:t>xxxxxx</w:t>
            </w:r>
            <w:proofErr w:type="spellEnd"/>
            <w:proofErr w:type="gramEnd"/>
          </w:p>
        </w:tc>
        <w:tc>
          <w:tcPr>
            <w:tcW w:w="1417" w:type="dxa"/>
          </w:tcPr>
          <w:p w:rsidR="0046108A" w:rsidRPr="005C110F" w:rsidRDefault="0046108A" w:rsidP="00B32F41">
            <w:pPr>
              <w:spacing w:before="60" w:after="60" w:line="320" w:lineRule="exact"/>
            </w:pPr>
          </w:p>
        </w:tc>
        <w:tc>
          <w:tcPr>
            <w:tcW w:w="1386" w:type="dxa"/>
          </w:tcPr>
          <w:p w:rsidR="0046108A" w:rsidRPr="005C110F" w:rsidRDefault="0046108A" w:rsidP="00B32F41">
            <w:pPr>
              <w:spacing w:before="60" w:after="60" w:line="320" w:lineRule="exact"/>
            </w:pPr>
          </w:p>
        </w:tc>
        <w:tc>
          <w:tcPr>
            <w:tcW w:w="1696" w:type="dxa"/>
          </w:tcPr>
          <w:p w:rsidR="0046108A" w:rsidRPr="005C110F" w:rsidRDefault="0046108A" w:rsidP="00B32F41">
            <w:pPr>
              <w:spacing w:before="60" w:after="60" w:line="320" w:lineRule="exact"/>
            </w:pPr>
          </w:p>
        </w:tc>
      </w:tr>
      <w:tr w:rsidR="0046108A" w:rsidRPr="005C110F" w:rsidTr="00B32F41">
        <w:tc>
          <w:tcPr>
            <w:tcW w:w="7731" w:type="dxa"/>
            <w:gridSpan w:val="6"/>
          </w:tcPr>
          <w:p w:rsidR="0046108A" w:rsidRPr="005C110F" w:rsidRDefault="0046108A" w:rsidP="00B32F41">
            <w:pPr>
              <w:spacing w:before="60" w:after="60" w:line="320" w:lineRule="exact"/>
              <w:jc w:val="right"/>
              <w:rPr>
                <w:b/>
              </w:rPr>
            </w:pPr>
            <w:r w:rsidRPr="005C110F">
              <w:rPr>
                <w:b/>
              </w:rPr>
              <w:t>TOTAL:</w:t>
            </w:r>
          </w:p>
        </w:tc>
        <w:tc>
          <w:tcPr>
            <w:tcW w:w="1696" w:type="dxa"/>
          </w:tcPr>
          <w:p w:rsidR="0046108A" w:rsidRPr="005C110F" w:rsidRDefault="0046108A" w:rsidP="00B32F41">
            <w:pPr>
              <w:spacing w:before="60" w:after="60" w:line="320" w:lineRule="exact"/>
              <w:jc w:val="right"/>
              <w:rPr>
                <w:b/>
              </w:rPr>
            </w:pPr>
          </w:p>
        </w:tc>
      </w:tr>
    </w:tbl>
    <w:p w:rsidR="0046108A" w:rsidRPr="005C110F" w:rsidRDefault="0046108A" w:rsidP="0046108A">
      <w:pPr>
        <w:spacing w:before="60" w:after="60" w:line="320" w:lineRule="exact"/>
        <w:jc w:val="center"/>
      </w:pPr>
    </w:p>
    <w:p w:rsidR="0046108A" w:rsidRPr="005C110F" w:rsidRDefault="0046108A" w:rsidP="0046108A">
      <w:pPr>
        <w:jc w:val="center"/>
      </w:pPr>
      <w:r w:rsidRPr="005C110F">
        <w:t>.................................</w:t>
      </w:r>
      <w:proofErr w:type="gramStart"/>
      <w:r w:rsidRPr="005C110F">
        <w:t>, ...</w:t>
      </w:r>
      <w:proofErr w:type="gramEnd"/>
      <w:r w:rsidRPr="005C110F">
        <w:t xml:space="preserve">...... </w:t>
      </w:r>
      <w:proofErr w:type="gramStart"/>
      <w:r w:rsidRPr="005C110F">
        <w:t>de</w:t>
      </w:r>
      <w:proofErr w:type="gramEnd"/>
      <w:r w:rsidRPr="005C110F">
        <w:t xml:space="preserve"> .......................... </w:t>
      </w:r>
      <w:proofErr w:type="gramStart"/>
      <w:r w:rsidRPr="005C110F">
        <w:t>de</w:t>
      </w:r>
      <w:proofErr w:type="gramEnd"/>
      <w:r w:rsidRPr="005C110F">
        <w:t xml:space="preserve"> 20...... </w:t>
      </w:r>
      <w:r w:rsidRPr="005C110F">
        <w:rPr>
          <w:color w:val="00B050"/>
        </w:rPr>
        <w:t>(local e data)</w:t>
      </w:r>
    </w:p>
    <w:p w:rsidR="0046108A" w:rsidRPr="005C110F" w:rsidRDefault="0046108A" w:rsidP="0046108A">
      <w:pPr>
        <w:jc w:val="center"/>
      </w:pPr>
    </w:p>
    <w:p w:rsidR="0046108A" w:rsidRPr="005C110F" w:rsidRDefault="0046108A" w:rsidP="0046108A">
      <w:pPr>
        <w:jc w:val="center"/>
      </w:pPr>
      <w:r w:rsidRPr="005C110F">
        <w:t>.............................................................................................</w:t>
      </w:r>
    </w:p>
    <w:p w:rsidR="00DA7452" w:rsidRDefault="0046108A" w:rsidP="00A3325C">
      <w:pPr>
        <w:jc w:val="center"/>
        <w:rPr>
          <w:sz w:val="22"/>
          <w:szCs w:val="22"/>
        </w:rPr>
      </w:pPr>
      <w:r w:rsidRPr="005C110F">
        <w:t>Nome e Assinatura do Representante Legal</w:t>
      </w:r>
    </w:p>
    <w:p w:rsidR="00B41EF6" w:rsidRDefault="005956B5">
      <w:pPr>
        <w:pStyle w:val="Ttulo3"/>
        <w:tabs>
          <w:tab w:val="left" w:pos="0"/>
        </w:tabs>
        <w:spacing w:line="480" w:lineRule="auto"/>
        <w:ind w:right="0"/>
        <w:rPr>
          <w:bCs/>
          <w:color w:val="FF0000"/>
          <w:sz w:val="24"/>
          <w:szCs w:val="24"/>
        </w:rPr>
      </w:pPr>
      <w:r>
        <w:rPr>
          <w:bCs/>
          <w:sz w:val="24"/>
          <w:szCs w:val="24"/>
        </w:rPr>
        <w:br w:type="page"/>
      </w:r>
      <w:r w:rsidR="00B41EF6">
        <w:rPr>
          <w:bCs/>
          <w:sz w:val="24"/>
          <w:szCs w:val="24"/>
        </w:rPr>
        <w:lastRenderedPageBreak/>
        <w:t xml:space="preserve">PREGÃO ELETRÔNICO PARA REGISTRO DE PREÇOS Nº </w:t>
      </w:r>
      <w:r w:rsidR="00942935">
        <w:rPr>
          <w:bCs/>
          <w:sz w:val="24"/>
          <w:szCs w:val="24"/>
        </w:rPr>
        <w:t>116/2018</w:t>
      </w:r>
    </w:p>
    <w:p w:rsidR="0066632B" w:rsidRPr="0066632B" w:rsidRDefault="0066632B" w:rsidP="0066632B"/>
    <w:tbl>
      <w:tblPr>
        <w:tblW w:w="0" w:type="auto"/>
        <w:shd w:val="clear" w:color="auto" w:fill="D9D9D9"/>
        <w:tblLook w:val="04A0"/>
      </w:tblPr>
      <w:tblGrid>
        <w:gridCol w:w="9212"/>
      </w:tblGrid>
      <w:tr w:rsidR="00B41EF6">
        <w:tc>
          <w:tcPr>
            <w:tcW w:w="9212" w:type="dxa"/>
            <w:shd w:val="clear" w:color="auto" w:fill="D9D9D9"/>
          </w:tcPr>
          <w:p w:rsidR="00B41EF6" w:rsidRDefault="00B41EF6" w:rsidP="000A7FB7">
            <w:pPr>
              <w:pStyle w:val="Ttulo3"/>
              <w:tabs>
                <w:tab w:val="left" w:pos="0"/>
              </w:tabs>
              <w:ind w:right="0"/>
              <w:rPr>
                <w:rFonts w:cs="Arial"/>
                <w:b w:val="0"/>
                <w:bCs/>
                <w:sz w:val="28"/>
                <w:szCs w:val="28"/>
              </w:rPr>
            </w:pPr>
            <w:r>
              <w:rPr>
                <w:rFonts w:cs="Arial"/>
                <w:b w:val="0"/>
                <w:bCs/>
                <w:sz w:val="28"/>
                <w:szCs w:val="28"/>
              </w:rPr>
              <w:t xml:space="preserve">ANEXO </w:t>
            </w:r>
            <w:r w:rsidR="000A7FB7">
              <w:rPr>
                <w:rFonts w:cs="Arial"/>
                <w:b w:val="0"/>
                <w:bCs/>
                <w:sz w:val="28"/>
                <w:szCs w:val="28"/>
              </w:rPr>
              <w:t>III</w:t>
            </w:r>
            <w:r>
              <w:rPr>
                <w:rFonts w:cs="Arial"/>
                <w:b w:val="0"/>
                <w:bCs/>
                <w:sz w:val="28"/>
                <w:szCs w:val="28"/>
              </w:rPr>
              <w:t xml:space="preserve"> – TERMO DE ACEITAÇÃO</w:t>
            </w:r>
          </w:p>
        </w:tc>
      </w:tr>
      <w:tr w:rsidR="0066632B">
        <w:tc>
          <w:tcPr>
            <w:tcW w:w="9212" w:type="dxa"/>
            <w:shd w:val="clear" w:color="auto" w:fill="D9D9D9"/>
          </w:tcPr>
          <w:p w:rsidR="0066632B" w:rsidRDefault="0066632B" w:rsidP="0066632B">
            <w:pPr>
              <w:pStyle w:val="Ttulo3"/>
              <w:tabs>
                <w:tab w:val="clear" w:pos="0"/>
              </w:tabs>
              <w:ind w:right="0"/>
              <w:jc w:val="both"/>
              <w:rPr>
                <w:rFonts w:cs="Arial"/>
                <w:b w:val="0"/>
                <w:bCs/>
                <w:sz w:val="28"/>
                <w:szCs w:val="28"/>
              </w:rPr>
            </w:pPr>
          </w:p>
        </w:tc>
      </w:tr>
    </w:tbl>
    <w:p w:rsidR="00B41EF6" w:rsidRDefault="00B41EF6"/>
    <w:p w:rsidR="0066632B" w:rsidRDefault="0066632B">
      <w:pPr>
        <w:jc w:val="center"/>
        <w:rPr>
          <w:b/>
          <w:color w:val="00B050"/>
          <w:sz w:val="18"/>
          <w:szCs w:val="18"/>
          <w:highlight w:val="yellow"/>
        </w:rPr>
      </w:pPr>
    </w:p>
    <w:p w:rsidR="00B41EF6" w:rsidRDefault="00B41EF6">
      <w:pPr>
        <w:jc w:val="center"/>
      </w:pPr>
      <w:r>
        <w:rPr>
          <w:b/>
          <w:color w:val="00B050"/>
          <w:sz w:val="18"/>
          <w:szCs w:val="18"/>
          <w:highlight w:val="yellow"/>
        </w:rPr>
        <w:t>APRESENTAR EM PAPEL TIMBRADO DA EMPRESA</w:t>
      </w:r>
    </w:p>
    <w:p w:rsidR="00B41EF6" w:rsidRDefault="00B41EF6">
      <w:pPr>
        <w:rPr>
          <w:rFonts w:cs="Arial"/>
          <w:bCs/>
          <w:sz w:val="22"/>
          <w:szCs w:val="22"/>
        </w:rPr>
      </w:pPr>
    </w:p>
    <w:p w:rsidR="00B41EF6" w:rsidRDefault="00B41EF6">
      <w:pPr>
        <w:jc w:val="center"/>
        <w:rPr>
          <w:rFonts w:cs="Arial"/>
          <w:bCs/>
          <w:sz w:val="28"/>
          <w:szCs w:val="28"/>
        </w:rPr>
      </w:pPr>
    </w:p>
    <w:p w:rsidR="00B41EF6" w:rsidRPr="006217DC" w:rsidRDefault="00B41EF6" w:rsidP="006217DC">
      <w:pPr>
        <w:spacing w:line="480" w:lineRule="auto"/>
        <w:rPr>
          <w:rFonts w:cs="Arial"/>
          <w:sz w:val="24"/>
          <w:szCs w:val="24"/>
        </w:rPr>
      </w:pPr>
      <w:r w:rsidRPr="006217DC">
        <w:rPr>
          <w:rFonts w:cs="Arial"/>
          <w:sz w:val="24"/>
          <w:szCs w:val="24"/>
        </w:rPr>
        <w:t>(Empresa</w:t>
      </w:r>
      <w:proofErr w:type="gramStart"/>
      <w:r w:rsidRPr="006217DC">
        <w:rPr>
          <w:rFonts w:cs="Arial"/>
          <w:sz w:val="24"/>
          <w:szCs w:val="24"/>
        </w:rPr>
        <w:t>) ...</w:t>
      </w:r>
      <w:proofErr w:type="gramEnd"/>
      <w:r w:rsidRPr="006217DC">
        <w:rPr>
          <w:rFonts w:cs="Arial"/>
          <w:sz w:val="24"/>
          <w:szCs w:val="24"/>
        </w:rPr>
        <w:t xml:space="preserve">................, inscrita no CNPJ sob nº ...................., por intermédio de seu representante legal Sr(a) ......................., portador(a) da Identidade nº .................. </w:t>
      </w:r>
      <w:proofErr w:type="gramStart"/>
      <w:r w:rsidRPr="006217DC">
        <w:rPr>
          <w:rFonts w:cs="Arial"/>
          <w:sz w:val="24"/>
          <w:szCs w:val="24"/>
        </w:rPr>
        <w:t>e</w:t>
      </w:r>
      <w:proofErr w:type="gramEnd"/>
      <w:r w:rsidRPr="006217DC">
        <w:rPr>
          <w:rFonts w:cs="Arial"/>
          <w:sz w:val="24"/>
          <w:szCs w:val="24"/>
        </w:rPr>
        <w:t xml:space="preserve"> do CPF nº ...................., </w:t>
      </w:r>
      <w:r w:rsidRPr="006217DC">
        <w:rPr>
          <w:rFonts w:cs="Arial"/>
          <w:b/>
          <w:bCs/>
          <w:sz w:val="24"/>
          <w:szCs w:val="24"/>
        </w:rPr>
        <w:t xml:space="preserve">declara, para que produza </w:t>
      </w:r>
      <w:r w:rsidRPr="006217DC">
        <w:rPr>
          <w:rFonts w:cs="Arial"/>
          <w:sz w:val="24"/>
          <w:szCs w:val="24"/>
        </w:rPr>
        <w:t xml:space="preserve">todos os efeitos, a plena aceitação dos lances ofertados, ratificando a ata da sessão do </w:t>
      </w:r>
      <w:r w:rsidRPr="006217DC">
        <w:rPr>
          <w:rFonts w:cs="Arial"/>
          <w:b/>
          <w:sz w:val="24"/>
          <w:szCs w:val="24"/>
        </w:rPr>
        <w:t xml:space="preserve">Pregão Eletrônico para Registro de Preços Nº </w:t>
      </w:r>
      <w:r w:rsidR="00942935">
        <w:rPr>
          <w:rFonts w:cs="Arial"/>
          <w:b/>
          <w:sz w:val="24"/>
          <w:szCs w:val="24"/>
        </w:rPr>
        <w:t>116/2018</w:t>
      </w:r>
      <w:r w:rsidRPr="006217DC">
        <w:rPr>
          <w:rFonts w:cs="Arial"/>
          <w:sz w:val="24"/>
          <w:szCs w:val="24"/>
        </w:rPr>
        <w:t>, formalizando o registro dos preços e demais compromissos oriundos do</w:t>
      </w:r>
      <w:r w:rsidR="00721323">
        <w:rPr>
          <w:rFonts w:cs="Arial"/>
          <w:sz w:val="24"/>
          <w:szCs w:val="24"/>
        </w:rPr>
        <w:t xml:space="preserve"> presente</w:t>
      </w:r>
      <w:r w:rsidRPr="006217DC">
        <w:rPr>
          <w:rFonts w:cs="Arial"/>
          <w:sz w:val="24"/>
          <w:szCs w:val="24"/>
        </w:rPr>
        <w:t xml:space="preserve"> instrumento convocatório.</w:t>
      </w:r>
    </w:p>
    <w:p w:rsidR="00B41EF6" w:rsidRDefault="00B41EF6" w:rsidP="00BF2908">
      <w:pPr>
        <w:spacing w:before="120" w:after="120" w:line="480" w:lineRule="auto"/>
        <w:ind w:firstLine="709"/>
        <w:rPr>
          <w:rFonts w:cs="Arial"/>
          <w:bCs/>
          <w:sz w:val="22"/>
          <w:szCs w:val="22"/>
        </w:rPr>
      </w:pPr>
    </w:p>
    <w:p w:rsidR="00B41EF6" w:rsidRDefault="00B41EF6">
      <w:pPr>
        <w:pStyle w:val="WW-Corpodetexto31"/>
        <w:widowControl/>
        <w:spacing w:before="120" w:after="120" w:line="360" w:lineRule="auto"/>
        <w:rPr>
          <w:rFonts w:cs="Arial"/>
          <w:bCs/>
          <w:szCs w:val="22"/>
        </w:rPr>
      </w:pPr>
      <w:r>
        <w:rPr>
          <w:rFonts w:cs="Arial"/>
          <w:bCs/>
          <w:szCs w:val="22"/>
        </w:rPr>
        <w:t>.....................</w:t>
      </w:r>
      <w:proofErr w:type="gramStart"/>
      <w:r>
        <w:rPr>
          <w:rFonts w:cs="Arial"/>
          <w:bCs/>
          <w:szCs w:val="22"/>
        </w:rPr>
        <w:t>, ...</w:t>
      </w:r>
      <w:proofErr w:type="gramEnd"/>
      <w:r>
        <w:rPr>
          <w:rFonts w:cs="Arial"/>
          <w:bCs/>
          <w:szCs w:val="22"/>
        </w:rPr>
        <w:t xml:space="preserve">....... </w:t>
      </w:r>
      <w:proofErr w:type="gramStart"/>
      <w:r>
        <w:rPr>
          <w:rFonts w:cs="Arial"/>
          <w:bCs/>
          <w:szCs w:val="22"/>
        </w:rPr>
        <w:t>de</w:t>
      </w:r>
      <w:proofErr w:type="gramEnd"/>
      <w:r>
        <w:rPr>
          <w:rFonts w:cs="Arial"/>
          <w:bCs/>
          <w:szCs w:val="22"/>
        </w:rPr>
        <w:t xml:space="preserve"> ............................... </w:t>
      </w:r>
      <w:proofErr w:type="gramStart"/>
      <w:r>
        <w:rPr>
          <w:rFonts w:cs="Arial"/>
          <w:bCs/>
          <w:szCs w:val="22"/>
        </w:rPr>
        <w:t>de</w:t>
      </w:r>
      <w:proofErr w:type="gramEnd"/>
      <w:r>
        <w:rPr>
          <w:rFonts w:cs="Arial"/>
          <w:bCs/>
          <w:szCs w:val="22"/>
        </w:rPr>
        <w:t xml:space="preserve"> 20........ </w:t>
      </w:r>
      <w:r>
        <w:rPr>
          <w:color w:val="00B050"/>
          <w:szCs w:val="22"/>
        </w:rPr>
        <w:t>(local e data)</w:t>
      </w:r>
    </w:p>
    <w:p w:rsidR="00B41EF6" w:rsidRDefault="00B41EF6">
      <w:pPr>
        <w:spacing w:before="120" w:after="120" w:line="360" w:lineRule="auto"/>
        <w:ind w:firstLine="709"/>
        <w:rPr>
          <w:rFonts w:cs="Arial"/>
          <w:bCs/>
          <w:sz w:val="22"/>
          <w:szCs w:val="22"/>
        </w:rPr>
      </w:pPr>
    </w:p>
    <w:p w:rsidR="00B41EF6" w:rsidRDefault="00B41EF6">
      <w:pPr>
        <w:spacing w:before="480"/>
        <w:jc w:val="center"/>
        <w:rPr>
          <w:rFonts w:cs="Arial"/>
          <w:sz w:val="22"/>
          <w:szCs w:val="22"/>
        </w:rPr>
      </w:pPr>
      <w:r>
        <w:rPr>
          <w:rFonts w:cs="Arial"/>
          <w:sz w:val="22"/>
          <w:szCs w:val="22"/>
        </w:rPr>
        <w:t>...................................................................................</w:t>
      </w:r>
    </w:p>
    <w:p w:rsidR="00B41EF6" w:rsidRDefault="00B41EF6">
      <w:pPr>
        <w:jc w:val="center"/>
        <w:rPr>
          <w:rFonts w:cs="Arial"/>
          <w:sz w:val="22"/>
          <w:szCs w:val="22"/>
        </w:rPr>
      </w:pPr>
      <w:r>
        <w:rPr>
          <w:sz w:val="22"/>
          <w:szCs w:val="22"/>
        </w:rPr>
        <w:t>Nome e Assinatura do Representante Legal</w:t>
      </w: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B41EF6">
      <w:pPr>
        <w:jc w:val="center"/>
        <w:rPr>
          <w:rFonts w:cs="Arial"/>
          <w:bCs/>
          <w:sz w:val="28"/>
          <w:szCs w:val="28"/>
        </w:rPr>
      </w:pPr>
    </w:p>
    <w:p w:rsidR="00B41EF6" w:rsidRDefault="005956B5">
      <w:pPr>
        <w:pStyle w:val="Ttulo3"/>
        <w:tabs>
          <w:tab w:val="left" w:pos="0"/>
        </w:tabs>
        <w:spacing w:line="480" w:lineRule="auto"/>
        <w:ind w:right="0"/>
        <w:rPr>
          <w:bCs/>
          <w:color w:val="FF0000"/>
          <w:sz w:val="24"/>
          <w:szCs w:val="24"/>
        </w:rPr>
      </w:pPr>
      <w:r>
        <w:rPr>
          <w:bCs/>
          <w:sz w:val="24"/>
          <w:szCs w:val="24"/>
        </w:rPr>
        <w:br w:type="page"/>
      </w:r>
      <w:r w:rsidR="00B41EF6">
        <w:rPr>
          <w:bCs/>
          <w:sz w:val="24"/>
          <w:szCs w:val="24"/>
        </w:rPr>
        <w:lastRenderedPageBreak/>
        <w:t xml:space="preserve">PREGÃO ELETRÔNICO PARA REGISTRO DE PREÇOS Nº </w:t>
      </w:r>
      <w:r w:rsidR="00C01409">
        <w:rPr>
          <w:bCs/>
          <w:sz w:val="24"/>
          <w:szCs w:val="24"/>
        </w:rPr>
        <w:t>116/2018</w:t>
      </w:r>
    </w:p>
    <w:p w:rsidR="0081356F" w:rsidRPr="0081356F" w:rsidRDefault="0081356F" w:rsidP="0081356F">
      <w:pPr>
        <w:jc w:val="center"/>
        <w:rPr>
          <w:b/>
          <w:bCs/>
          <w:sz w:val="28"/>
          <w:szCs w:val="28"/>
        </w:rPr>
      </w:pPr>
      <w:r w:rsidRPr="0081356F">
        <w:rPr>
          <w:b/>
          <w:bCs/>
          <w:sz w:val="28"/>
          <w:szCs w:val="28"/>
        </w:rPr>
        <w:t>ANEXO IV</w:t>
      </w:r>
    </w:p>
    <w:p w:rsidR="0081356F" w:rsidRPr="0081356F" w:rsidRDefault="0081356F" w:rsidP="0081356F">
      <w:pPr>
        <w:jc w:val="center"/>
        <w:rPr>
          <w:b/>
          <w:bCs/>
          <w:sz w:val="28"/>
          <w:szCs w:val="28"/>
        </w:rPr>
      </w:pPr>
      <w:r w:rsidRPr="0081356F">
        <w:rPr>
          <w:b/>
          <w:bCs/>
          <w:sz w:val="28"/>
          <w:szCs w:val="28"/>
        </w:rPr>
        <w:t>MINUTA DE ATAS PARA CONTROLE INTERNO DOS PREÇOS REGISTRADOS PARA OS ITENS</w:t>
      </w:r>
    </w:p>
    <w:p w:rsidR="0081356F" w:rsidRPr="0081356F" w:rsidRDefault="0081356F" w:rsidP="0081356F"/>
    <w:tbl>
      <w:tblPr>
        <w:tblW w:w="0" w:type="auto"/>
        <w:shd w:val="clear" w:color="auto" w:fill="D9D9D9"/>
        <w:tblLook w:val="04A0"/>
      </w:tblPr>
      <w:tblGrid>
        <w:gridCol w:w="9212"/>
      </w:tblGrid>
      <w:tr w:rsidR="00B41EF6">
        <w:tc>
          <w:tcPr>
            <w:tcW w:w="9212" w:type="dxa"/>
            <w:shd w:val="clear" w:color="auto" w:fill="D9D9D9"/>
          </w:tcPr>
          <w:p w:rsidR="0066632B" w:rsidRDefault="00B41EF6" w:rsidP="000A7FB7">
            <w:pPr>
              <w:pStyle w:val="Ttulo3"/>
              <w:tabs>
                <w:tab w:val="left" w:pos="0"/>
              </w:tabs>
              <w:ind w:right="0"/>
              <w:rPr>
                <w:rFonts w:cs="Arial"/>
                <w:b w:val="0"/>
                <w:bCs/>
                <w:sz w:val="28"/>
                <w:szCs w:val="28"/>
              </w:rPr>
            </w:pPr>
            <w:r>
              <w:rPr>
                <w:rFonts w:cs="Arial"/>
                <w:b w:val="0"/>
                <w:bCs/>
                <w:sz w:val="28"/>
                <w:szCs w:val="28"/>
              </w:rPr>
              <w:t>MINU</w:t>
            </w:r>
            <w:r w:rsidR="0066632B">
              <w:rPr>
                <w:rFonts w:cs="Arial"/>
                <w:b w:val="0"/>
                <w:bCs/>
                <w:sz w:val="28"/>
                <w:szCs w:val="28"/>
              </w:rPr>
              <w:t>TA DE ATA PARA CONTROLE INTERNO</w:t>
            </w:r>
          </w:p>
          <w:p w:rsidR="00B41EF6" w:rsidRDefault="00B41EF6" w:rsidP="000A7FB7">
            <w:pPr>
              <w:pStyle w:val="Ttulo3"/>
              <w:tabs>
                <w:tab w:val="left" w:pos="0"/>
              </w:tabs>
              <w:ind w:right="0"/>
              <w:rPr>
                <w:rFonts w:cs="Arial"/>
                <w:b w:val="0"/>
                <w:bCs/>
                <w:sz w:val="28"/>
                <w:szCs w:val="28"/>
              </w:rPr>
            </w:pPr>
            <w:r>
              <w:rPr>
                <w:rFonts w:cs="Arial"/>
                <w:b w:val="0"/>
                <w:bCs/>
                <w:sz w:val="28"/>
                <w:szCs w:val="28"/>
              </w:rPr>
              <w:t>DOS PREÇOS REGISTRADOS</w:t>
            </w:r>
            <w:r w:rsidR="00C67CEE">
              <w:rPr>
                <w:rFonts w:cs="Arial"/>
                <w:b w:val="0"/>
                <w:bCs/>
                <w:sz w:val="28"/>
                <w:szCs w:val="28"/>
              </w:rPr>
              <w:t xml:space="preserve"> PARA O ITEM 01</w:t>
            </w:r>
          </w:p>
        </w:tc>
      </w:tr>
    </w:tbl>
    <w:p w:rsidR="00B41EF6" w:rsidRDefault="00B41EF6">
      <w:pPr>
        <w:jc w:val="center"/>
        <w:rPr>
          <w:rFonts w:cs="Arial"/>
          <w:bCs/>
          <w:sz w:val="28"/>
          <w:szCs w:val="28"/>
        </w:rPr>
      </w:pPr>
    </w:p>
    <w:p w:rsidR="00B41EF6" w:rsidRPr="006217DC" w:rsidRDefault="00B41EF6" w:rsidP="008B7904">
      <w:pPr>
        <w:spacing w:line="360" w:lineRule="auto"/>
        <w:jc w:val="center"/>
        <w:rPr>
          <w:rFonts w:cs="Arial"/>
          <w:b/>
          <w:bCs/>
          <w:sz w:val="24"/>
          <w:szCs w:val="24"/>
        </w:rPr>
      </w:pPr>
      <w:r w:rsidRPr="006217DC">
        <w:rPr>
          <w:rFonts w:cs="Arial"/>
          <w:b/>
          <w:bCs/>
          <w:sz w:val="24"/>
          <w:szCs w:val="24"/>
        </w:rPr>
        <w:t xml:space="preserve">ATA </w:t>
      </w:r>
      <w:r w:rsidR="0025409B">
        <w:rPr>
          <w:rFonts w:cs="Arial"/>
          <w:b/>
          <w:bCs/>
          <w:sz w:val="24"/>
          <w:szCs w:val="24"/>
        </w:rPr>
        <w:t>PARA CONTROLE DOS PREÇOS REGISTRADOS</w:t>
      </w:r>
    </w:p>
    <w:p w:rsidR="00B41EF6" w:rsidRPr="006217DC" w:rsidRDefault="00B41EF6" w:rsidP="008B7904">
      <w:pPr>
        <w:pStyle w:val="Ttulo2"/>
        <w:widowControl/>
        <w:tabs>
          <w:tab w:val="clear" w:pos="0"/>
        </w:tabs>
        <w:suppressAutoHyphens/>
        <w:spacing w:line="360" w:lineRule="auto"/>
        <w:rPr>
          <w:rFonts w:ascii="Arial" w:hAnsi="Arial" w:cs="Arial"/>
        </w:rPr>
      </w:pPr>
      <w:r w:rsidRPr="006217DC">
        <w:rPr>
          <w:rFonts w:ascii="Arial" w:hAnsi="Arial" w:cs="Arial"/>
        </w:rPr>
        <w:t xml:space="preserve"> PREGÃO ELETRÔNICO SRP Nº </w:t>
      </w:r>
      <w:r w:rsidR="00C01409">
        <w:rPr>
          <w:rFonts w:ascii="Arial" w:hAnsi="Arial" w:cs="Arial"/>
        </w:rPr>
        <w:t>116/2018</w:t>
      </w:r>
    </w:p>
    <w:p w:rsidR="00B41EF6" w:rsidRPr="006217DC" w:rsidRDefault="00B41EF6" w:rsidP="008B7904">
      <w:pPr>
        <w:pStyle w:val="Ttulo2"/>
        <w:widowControl/>
        <w:tabs>
          <w:tab w:val="clear" w:pos="0"/>
        </w:tabs>
        <w:suppressAutoHyphens/>
        <w:spacing w:line="360" w:lineRule="auto"/>
        <w:rPr>
          <w:rFonts w:ascii="Arial" w:hAnsi="Arial" w:cs="Arial"/>
        </w:rPr>
      </w:pPr>
      <w:r w:rsidRPr="006217DC">
        <w:rPr>
          <w:rFonts w:ascii="Arial" w:hAnsi="Arial" w:cs="Arial"/>
        </w:rPr>
        <w:t xml:space="preserve">VALIDADE: </w:t>
      </w:r>
      <w:r w:rsidR="00C01409">
        <w:rPr>
          <w:rFonts w:ascii="Arial" w:hAnsi="Arial" w:cs="Arial"/>
        </w:rPr>
        <w:t>12</w:t>
      </w:r>
      <w:r w:rsidRPr="000A7FB7">
        <w:rPr>
          <w:rFonts w:ascii="Arial" w:hAnsi="Arial" w:cs="Arial"/>
          <w:color w:val="FF0000"/>
        </w:rPr>
        <w:t xml:space="preserve"> (</w:t>
      </w:r>
      <w:r w:rsidR="00C01409">
        <w:rPr>
          <w:rFonts w:ascii="Arial" w:hAnsi="Arial" w:cs="Arial"/>
          <w:color w:val="FF0000"/>
        </w:rPr>
        <w:t>doze</w:t>
      </w:r>
      <w:r w:rsidRPr="000A7FB7">
        <w:rPr>
          <w:rFonts w:ascii="Arial" w:hAnsi="Arial" w:cs="Arial"/>
          <w:color w:val="FF0000"/>
        </w:rPr>
        <w:t xml:space="preserve">) </w:t>
      </w:r>
      <w:r w:rsidR="00C01409">
        <w:rPr>
          <w:rFonts w:ascii="Arial" w:hAnsi="Arial" w:cs="Arial"/>
          <w:color w:val="FF0000"/>
        </w:rPr>
        <w:t>meses</w:t>
      </w:r>
    </w:p>
    <w:p w:rsidR="00B41EF6" w:rsidRPr="006217DC" w:rsidRDefault="00B41EF6" w:rsidP="008B7904">
      <w:pPr>
        <w:keepNext/>
        <w:spacing w:line="360" w:lineRule="auto"/>
        <w:jc w:val="center"/>
        <w:rPr>
          <w:rFonts w:cs="Arial"/>
          <w:b/>
          <w:bCs/>
          <w:sz w:val="24"/>
          <w:szCs w:val="24"/>
        </w:rPr>
      </w:pPr>
      <w:r w:rsidRPr="006217DC">
        <w:rPr>
          <w:rFonts w:cs="Arial"/>
          <w:b/>
          <w:bCs/>
          <w:sz w:val="24"/>
          <w:szCs w:val="24"/>
        </w:rPr>
        <w:t xml:space="preserve">ATA Nº </w:t>
      </w:r>
      <w:proofErr w:type="spellStart"/>
      <w:r w:rsidRPr="000A7FB7">
        <w:rPr>
          <w:rFonts w:cs="Arial"/>
          <w:b/>
          <w:bCs/>
          <w:color w:val="FF0000"/>
          <w:sz w:val="24"/>
          <w:szCs w:val="24"/>
        </w:rPr>
        <w:t>xxx</w:t>
      </w:r>
      <w:proofErr w:type="spellEnd"/>
      <w:r w:rsidRPr="000A7FB7">
        <w:rPr>
          <w:rFonts w:cs="Arial"/>
          <w:b/>
          <w:bCs/>
          <w:color w:val="FF0000"/>
          <w:sz w:val="24"/>
          <w:szCs w:val="24"/>
        </w:rPr>
        <w:t>/</w:t>
      </w:r>
      <w:proofErr w:type="spellStart"/>
      <w:r w:rsidRPr="000A7FB7">
        <w:rPr>
          <w:rFonts w:cs="Arial"/>
          <w:b/>
          <w:bCs/>
          <w:color w:val="FF0000"/>
          <w:sz w:val="24"/>
          <w:szCs w:val="24"/>
        </w:rPr>
        <w:t>xxxx</w:t>
      </w:r>
      <w:proofErr w:type="spellEnd"/>
    </w:p>
    <w:p w:rsidR="00B41EF6" w:rsidRDefault="00B41EF6" w:rsidP="000A7FB7">
      <w:pPr>
        <w:spacing w:before="120" w:line="360" w:lineRule="auto"/>
        <w:rPr>
          <w:rFonts w:cs="Arial"/>
          <w:sz w:val="24"/>
          <w:szCs w:val="24"/>
        </w:rPr>
      </w:pPr>
      <w:proofErr w:type="gramStart"/>
      <w:r w:rsidRPr="000A7FB7">
        <w:rPr>
          <w:rFonts w:cs="Arial"/>
          <w:color w:val="FF0000"/>
          <w:sz w:val="24"/>
          <w:szCs w:val="24"/>
        </w:rPr>
        <w:t>Aos ...</w:t>
      </w:r>
      <w:proofErr w:type="gramEnd"/>
      <w:r w:rsidRPr="000A7FB7">
        <w:rPr>
          <w:rFonts w:cs="Arial"/>
          <w:color w:val="FF0000"/>
          <w:sz w:val="24"/>
          <w:szCs w:val="24"/>
        </w:rPr>
        <w:t>.. (..........) d</w:t>
      </w:r>
      <w:r w:rsidR="00E03B0A">
        <w:rPr>
          <w:rFonts w:cs="Arial"/>
          <w:color w:val="FF0000"/>
          <w:sz w:val="24"/>
          <w:szCs w:val="24"/>
        </w:rPr>
        <w:t xml:space="preserve">ias do mês </w:t>
      </w:r>
      <w:proofErr w:type="gramStart"/>
      <w:r w:rsidR="00E03B0A">
        <w:rPr>
          <w:rFonts w:cs="Arial"/>
          <w:color w:val="FF0000"/>
          <w:sz w:val="24"/>
          <w:szCs w:val="24"/>
        </w:rPr>
        <w:t>de ...</w:t>
      </w:r>
      <w:proofErr w:type="gramEnd"/>
      <w:r w:rsidR="00E03B0A">
        <w:rPr>
          <w:rFonts w:cs="Arial"/>
          <w:color w:val="FF0000"/>
          <w:sz w:val="24"/>
          <w:szCs w:val="24"/>
        </w:rPr>
        <w:t>...........</w:t>
      </w:r>
      <w:r w:rsidRPr="000A7FB7">
        <w:rPr>
          <w:rFonts w:cs="Arial"/>
          <w:color w:val="FF0000"/>
          <w:sz w:val="24"/>
          <w:szCs w:val="24"/>
        </w:rPr>
        <w:t xml:space="preserve">.... </w:t>
      </w:r>
      <w:proofErr w:type="gramStart"/>
      <w:r w:rsidRPr="000A7FB7">
        <w:rPr>
          <w:rFonts w:cs="Arial"/>
          <w:color w:val="FF0000"/>
          <w:sz w:val="24"/>
          <w:szCs w:val="24"/>
        </w:rPr>
        <w:t>de</w:t>
      </w:r>
      <w:proofErr w:type="gramEnd"/>
      <w:r w:rsidRPr="000A7FB7">
        <w:rPr>
          <w:rFonts w:cs="Arial"/>
          <w:color w:val="FF0000"/>
          <w:sz w:val="24"/>
          <w:szCs w:val="24"/>
        </w:rPr>
        <w:t xml:space="preserve"> </w:t>
      </w:r>
      <w:r w:rsidR="00E03B0A">
        <w:rPr>
          <w:rFonts w:cs="Arial"/>
          <w:color w:val="FF0000"/>
          <w:sz w:val="24"/>
          <w:szCs w:val="24"/>
        </w:rPr>
        <w:t>..........</w:t>
      </w:r>
      <w:r w:rsidRPr="006217DC">
        <w:rPr>
          <w:rFonts w:cs="Arial"/>
          <w:sz w:val="24"/>
          <w:szCs w:val="24"/>
        </w:rPr>
        <w:t>, na Sede da CESAMA localizada à Avenida Barão do Rio Branco, nº 1843 – 10º andar, Bairro Centro, Juiz de Fora - MG, através de sua Pregoeir</w:t>
      </w:r>
      <w:r w:rsidR="00C01409">
        <w:rPr>
          <w:rFonts w:cs="Arial"/>
          <w:sz w:val="24"/>
          <w:szCs w:val="24"/>
        </w:rPr>
        <w:t>o</w:t>
      </w:r>
      <w:r w:rsidRPr="006217DC">
        <w:rPr>
          <w:rFonts w:cs="Arial"/>
          <w:sz w:val="24"/>
          <w:szCs w:val="24"/>
        </w:rPr>
        <w:t xml:space="preserve"> </w:t>
      </w:r>
      <w:r w:rsidR="00C01409">
        <w:rPr>
          <w:rFonts w:cs="Arial"/>
          <w:sz w:val="24"/>
          <w:szCs w:val="24"/>
        </w:rPr>
        <w:t>Paulo Romildo Pires Júnior</w:t>
      </w:r>
      <w:r w:rsidRPr="006217DC">
        <w:rPr>
          <w:rFonts w:cs="Arial"/>
          <w:sz w:val="24"/>
          <w:szCs w:val="24"/>
        </w:rPr>
        <w:t xml:space="preserve">, juntamente com sua equipe de apoio, nos termos </w:t>
      </w:r>
      <w:r w:rsidR="0094005A">
        <w:rPr>
          <w:rFonts w:cs="Arial"/>
          <w:sz w:val="24"/>
          <w:szCs w:val="24"/>
        </w:rPr>
        <w:t xml:space="preserve">do </w:t>
      </w:r>
      <w:r w:rsidR="0094005A" w:rsidRPr="0094005A">
        <w:rPr>
          <w:rFonts w:cs="Arial"/>
          <w:sz w:val="24"/>
          <w:szCs w:val="24"/>
        </w:rPr>
        <w:t>RILC - Regulamento Interno de Licitações, Contratos e Convênios da CESAMA</w:t>
      </w:r>
      <w:r w:rsidR="0094005A">
        <w:rPr>
          <w:rFonts w:cs="Arial"/>
          <w:sz w:val="24"/>
          <w:szCs w:val="24"/>
        </w:rPr>
        <w:t>, da</w:t>
      </w:r>
      <w:r w:rsidRPr="006217DC">
        <w:rPr>
          <w:rFonts w:cs="Arial"/>
          <w:sz w:val="24"/>
          <w:szCs w:val="24"/>
        </w:rPr>
        <w:t xml:space="preserve"> Lei Federa</w:t>
      </w:r>
      <w:r w:rsidR="0094005A">
        <w:rPr>
          <w:rFonts w:cs="Arial"/>
          <w:sz w:val="24"/>
          <w:szCs w:val="24"/>
        </w:rPr>
        <w:t>l</w:t>
      </w:r>
      <w:r w:rsidRPr="006217DC">
        <w:rPr>
          <w:rFonts w:cs="Arial"/>
          <w:sz w:val="24"/>
          <w:szCs w:val="24"/>
        </w:rPr>
        <w:t xml:space="preserve"> nº 10.520/02, da Lei Municipal 10.214/02</w:t>
      </w:r>
      <w:r w:rsidR="0094005A">
        <w:rPr>
          <w:rFonts w:cs="Arial"/>
          <w:sz w:val="24"/>
          <w:szCs w:val="24"/>
        </w:rPr>
        <w:t xml:space="preserve"> (naquilo que não conflitar com o RILC), </w:t>
      </w:r>
      <w:r w:rsidRPr="006217DC">
        <w:rPr>
          <w:rFonts w:cs="Arial"/>
          <w:sz w:val="24"/>
          <w:szCs w:val="24"/>
        </w:rPr>
        <w:t>do</w:t>
      </w:r>
      <w:r w:rsidR="00B86D5E" w:rsidRPr="006217DC">
        <w:rPr>
          <w:rFonts w:cs="Arial"/>
          <w:sz w:val="24"/>
          <w:szCs w:val="24"/>
        </w:rPr>
        <w:t xml:space="preserve"> </w:t>
      </w:r>
      <w:r w:rsidRPr="006217DC">
        <w:rPr>
          <w:rFonts w:cs="Arial"/>
          <w:sz w:val="24"/>
          <w:szCs w:val="24"/>
        </w:rPr>
        <w:t xml:space="preserve">Decreto Federal 7.892/13, dos Decretos Municipais </w:t>
      </w:r>
      <w:proofErr w:type="spellStart"/>
      <w:r w:rsidRPr="006217DC">
        <w:rPr>
          <w:rFonts w:cs="Arial"/>
          <w:sz w:val="24"/>
          <w:szCs w:val="24"/>
        </w:rPr>
        <w:t>nºs</w:t>
      </w:r>
      <w:proofErr w:type="spellEnd"/>
      <w:r w:rsidRPr="006217DC">
        <w:rPr>
          <w:rFonts w:cs="Arial"/>
          <w:sz w:val="24"/>
          <w:szCs w:val="24"/>
        </w:rPr>
        <w:t xml:space="preserve"> 7.485/02 e 7.962/03 e das demais normas legais aplicáveis, conforme a classificação das propostas apresentadas no </w:t>
      </w:r>
      <w:r w:rsidRPr="006217DC">
        <w:rPr>
          <w:rFonts w:cs="Arial"/>
          <w:b/>
          <w:bCs/>
          <w:sz w:val="24"/>
          <w:szCs w:val="24"/>
        </w:rPr>
        <w:t xml:space="preserve">Pregão Eletrônico para Registro de Preços nº </w:t>
      </w:r>
      <w:r w:rsidR="00C01409">
        <w:rPr>
          <w:rFonts w:cs="Arial"/>
          <w:b/>
          <w:bCs/>
          <w:sz w:val="24"/>
          <w:szCs w:val="24"/>
        </w:rPr>
        <w:t>116/2018</w:t>
      </w:r>
      <w:r w:rsidRPr="006217DC">
        <w:rPr>
          <w:rFonts w:cs="Arial"/>
          <w:sz w:val="24"/>
          <w:szCs w:val="24"/>
        </w:rPr>
        <w:t xml:space="preserve">, </w:t>
      </w:r>
      <w:r w:rsidR="001705C2">
        <w:rPr>
          <w:rFonts w:cs="Arial"/>
          <w:sz w:val="24"/>
          <w:szCs w:val="24"/>
        </w:rPr>
        <w:t>e</w:t>
      </w:r>
      <w:r w:rsidR="001705C2" w:rsidRPr="006217DC">
        <w:rPr>
          <w:rFonts w:cs="Arial"/>
          <w:sz w:val="24"/>
          <w:szCs w:val="24"/>
        </w:rPr>
        <w:t xml:space="preserve"> </w:t>
      </w:r>
      <w:r w:rsidR="001705C2">
        <w:rPr>
          <w:rFonts w:cs="Arial"/>
          <w:sz w:val="24"/>
          <w:szCs w:val="24"/>
        </w:rPr>
        <w:t>r</w:t>
      </w:r>
      <w:r w:rsidR="001705C2" w:rsidRPr="006217DC">
        <w:rPr>
          <w:rFonts w:cs="Arial"/>
          <w:sz w:val="24"/>
          <w:szCs w:val="24"/>
        </w:rPr>
        <w:t xml:space="preserve">esultado homologado pelo Diretor Presidente as fls. </w:t>
      </w:r>
      <w:r w:rsidR="001705C2" w:rsidRPr="006217DC">
        <w:rPr>
          <w:rFonts w:cs="Arial"/>
          <w:color w:val="FF0000"/>
          <w:sz w:val="24"/>
          <w:szCs w:val="24"/>
        </w:rPr>
        <w:t>xxx</w:t>
      </w:r>
      <w:r w:rsidR="001705C2" w:rsidRPr="006217DC">
        <w:rPr>
          <w:rFonts w:cs="Arial"/>
          <w:sz w:val="24"/>
          <w:szCs w:val="24"/>
        </w:rPr>
        <w:t xml:space="preserve"> do processo </w:t>
      </w:r>
      <w:r w:rsidR="001705C2">
        <w:rPr>
          <w:rFonts w:cs="Arial"/>
          <w:sz w:val="24"/>
          <w:szCs w:val="24"/>
        </w:rPr>
        <w:t>licitatório</w:t>
      </w:r>
      <w:r w:rsidRPr="006217DC">
        <w:rPr>
          <w:rFonts w:cs="Arial"/>
          <w:sz w:val="24"/>
          <w:szCs w:val="24"/>
        </w:rPr>
        <w:t xml:space="preserve">, </w:t>
      </w:r>
      <w:r w:rsidR="000A7FB7" w:rsidRPr="006217DC">
        <w:rPr>
          <w:rFonts w:cs="Arial"/>
          <w:sz w:val="24"/>
          <w:szCs w:val="24"/>
        </w:rPr>
        <w:t>resolve</w:t>
      </w:r>
      <w:r w:rsidRPr="006217DC">
        <w:rPr>
          <w:rFonts w:cs="Arial"/>
          <w:sz w:val="24"/>
          <w:szCs w:val="24"/>
        </w:rPr>
        <w:t xml:space="preserve"> </w:t>
      </w:r>
      <w:r w:rsidR="000A7FB7">
        <w:rPr>
          <w:rFonts w:cs="Arial"/>
          <w:sz w:val="24"/>
          <w:szCs w:val="24"/>
        </w:rPr>
        <w:t>REGISTRAR PREÇOS</w:t>
      </w:r>
      <w:r w:rsidRPr="006217DC">
        <w:rPr>
          <w:rFonts w:cs="Arial"/>
          <w:sz w:val="24"/>
          <w:szCs w:val="24"/>
        </w:rPr>
        <w:t xml:space="preserve"> para</w:t>
      </w:r>
      <w:r w:rsidRPr="006217DC">
        <w:rPr>
          <w:rFonts w:cs="Arial"/>
          <w:b/>
          <w:i/>
          <w:sz w:val="24"/>
          <w:szCs w:val="24"/>
        </w:rPr>
        <w:t xml:space="preserve"> eventual aquisição de </w:t>
      </w:r>
      <w:r w:rsidR="00C01409" w:rsidRPr="00C01409">
        <w:rPr>
          <w:rFonts w:cs="Arial"/>
          <w:b/>
          <w:i/>
          <w:sz w:val="24"/>
          <w:szCs w:val="24"/>
        </w:rPr>
        <w:t xml:space="preserve">produtos químicos para o tratamento de água – </w:t>
      </w:r>
      <w:proofErr w:type="spellStart"/>
      <w:r w:rsidR="00C01409" w:rsidRPr="00C01409">
        <w:rPr>
          <w:rFonts w:cs="Arial"/>
          <w:b/>
          <w:i/>
          <w:sz w:val="24"/>
          <w:szCs w:val="24"/>
        </w:rPr>
        <w:t>Dicloroisocianurato</w:t>
      </w:r>
      <w:proofErr w:type="spellEnd"/>
      <w:r w:rsidR="00C01409" w:rsidRPr="00C01409">
        <w:rPr>
          <w:rFonts w:cs="Arial"/>
          <w:b/>
          <w:i/>
          <w:sz w:val="24"/>
          <w:szCs w:val="24"/>
        </w:rPr>
        <w:t xml:space="preserve"> de Sódio e Hidróxid</w:t>
      </w:r>
      <w:r w:rsidR="00C01409">
        <w:rPr>
          <w:rFonts w:cs="Arial"/>
          <w:b/>
          <w:i/>
          <w:sz w:val="24"/>
          <w:szCs w:val="24"/>
        </w:rPr>
        <w:t>o de Cálcio, para uso da CESAMA</w:t>
      </w:r>
      <w:r w:rsidRPr="006217DC">
        <w:rPr>
          <w:rFonts w:cs="Arial"/>
          <w:b/>
          <w:i/>
          <w:sz w:val="24"/>
          <w:szCs w:val="24"/>
        </w:rPr>
        <w:t xml:space="preserve">, </w:t>
      </w:r>
      <w:r w:rsidRPr="006217DC">
        <w:rPr>
          <w:rFonts w:cs="Arial"/>
          <w:sz w:val="24"/>
          <w:szCs w:val="24"/>
        </w:rPr>
        <w:t xml:space="preserve">a fim de atender a CESAMA, tendo sido o preço oferecido pela empresa </w:t>
      </w:r>
      <w:proofErr w:type="spellStart"/>
      <w:r w:rsidR="0099401B" w:rsidRPr="000A7FB7">
        <w:rPr>
          <w:b/>
          <w:color w:val="FF0000"/>
          <w:sz w:val="24"/>
          <w:szCs w:val="24"/>
        </w:rPr>
        <w:t>xxxxxx</w:t>
      </w:r>
      <w:r w:rsidRPr="000A7FB7">
        <w:rPr>
          <w:b/>
          <w:color w:val="FF0000"/>
          <w:sz w:val="24"/>
          <w:szCs w:val="24"/>
        </w:rPr>
        <w:t>x</w:t>
      </w:r>
      <w:proofErr w:type="spellEnd"/>
      <w:r w:rsidRPr="006217DC">
        <w:rPr>
          <w:b/>
          <w:sz w:val="24"/>
          <w:szCs w:val="24"/>
        </w:rPr>
        <w:t xml:space="preserve"> </w:t>
      </w:r>
      <w:r w:rsidRPr="006217DC">
        <w:rPr>
          <w:rFonts w:cs="Arial"/>
          <w:sz w:val="24"/>
          <w:szCs w:val="24"/>
        </w:rPr>
        <w:t>que teve sua proposta classificada em 1º lugar no certame para o</w:t>
      </w:r>
      <w:r w:rsidR="005956B5">
        <w:rPr>
          <w:rFonts w:cs="Arial"/>
          <w:sz w:val="24"/>
          <w:szCs w:val="24"/>
        </w:rPr>
        <w:t>(s)</w:t>
      </w:r>
      <w:r w:rsidRPr="006217DC">
        <w:rPr>
          <w:rFonts w:cs="Arial"/>
          <w:sz w:val="24"/>
          <w:szCs w:val="24"/>
        </w:rPr>
        <w:t xml:space="preserve"> ite</w:t>
      </w:r>
      <w:r w:rsidR="00B86D5E" w:rsidRPr="006217DC">
        <w:rPr>
          <w:rFonts w:cs="Arial"/>
          <w:sz w:val="24"/>
          <w:szCs w:val="24"/>
        </w:rPr>
        <w:t>m</w:t>
      </w:r>
      <w:r w:rsidR="005956B5">
        <w:rPr>
          <w:rFonts w:cs="Arial"/>
          <w:sz w:val="24"/>
          <w:szCs w:val="24"/>
        </w:rPr>
        <w:t>(</w:t>
      </w:r>
      <w:proofErr w:type="spellStart"/>
      <w:r w:rsidR="005956B5">
        <w:rPr>
          <w:rFonts w:cs="Arial"/>
          <w:sz w:val="24"/>
          <w:szCs w:val="24"/>
        </w:rPr>
        <w:t>ns</w:t>
      </w:r>
      <w:proofErr w:type="spellEnd"/>
      <w:r w:rsidR="005956B5">
        <w:rPr>
          <w:rFonts w:cs="Arial"/>
          <w:sz w:val="24"/>
          <w:szCs w:val="24"/>
        </w:rPr>
        <w:t>) a seguir relacionado(s)</w:t>
      </w:r>
      <w:r w:rsidRPr="006217DC">
        <w:rPr>
          <w:rFonts w:cs="Arial"/>
          <w:sz w:val="24"/>
          <w:szCs w:val="24"/>
        </w:rPr>
        <w:t>:</w:t>
      </w:r>
    </w:p>
    <w:p w:rsidR="005956B5" w:rsidRPr="005956B5" w:rsidRDefault="005956B5" w:rsidP="000A7FB7">
      <w:pPr>
        <w:spacing w:before="120" w:line="360" w:lineRule="auto"/>
        <w:rPr>
          <w:rFonts w:cs="Arial"/>
          <w:b/>
          <w:color w:val="00B050"/>
        </w:rPr>
      </w:pPr>
      <w:r w:rsidRPr="005956B5">
        <w:rPr>
          <w:rFonts w:cs="Arial"/>
          <w:b/>
          <w:color w:val="00B050"/>
          <w:highlight w:val="yellow"/>
        </w:rPr>
        <w:t>INSERIR PLANILHA DE PREÇOS</w:t>
      </w:r>
    </w:p>
    <w:p w:rsidR="00B41EF6" w:rsidRPr="00B400C0" w:rsidRDefault="00B41EF6" w:rsidP="005956B5">
      <w:pPr>
        <w:spacing w:before="480" w:line="360" w:lineRule="auto"/>
        <w:rPr>
          <w:rFonts w:cs="Arial"/>
          <w:b/>
          <w:bCs/>
          <w:sz w:val="24"/>
          <w:szCs w:val="24"/>
        </w:rPr>
      </w:pPr>
      <w:r w:rsidRPr="00B400C0">
        <w:rPr>
          <w:rFonts w:cs="Arial"/>
          <w:b/>
          <w:bCs/>
          <w:sz w:val="24"/>
          <w:szCs w:val="24"/>
        </w:rPr>
        <w:t>CLÁUSULA I – DO OBJETO</w:t>
      </w:r>
    </w:p>
    <w:p w:rsidR="00B41EF6" w:rsidRPr="00B400C0" w:rsidRDefault="00B41EF6" w:rsidP="00B86D5E">
      <w:pPr>
        <w:spacing w:before="120" w:line="360" w:lineRule="auto"/>
        <w:rPr>
          <w:rFonts w:cs="Arial"/>
          <w:b/>
          <w:bCs/>
          <w:sz w:val="24"/>
          <w:szCs w:val="24"/>
        </w:rPr>
      </w:pPr>
      <w:r w:rsidRPr="00B400C0">
        <w:rPr>
          <w:rFonts w:cs="Arial"/>
          <w:b/>
          <w:sz w:val="24"/>
          <w:szCs w:val="24"/>
        </w:rPr>
        <w:t>1.1.</w:t>
      </w:r>
      <w:r w:rsidRPr="00B400C0">
        <w:rPr>
          <w:rFonts w:cs="Arial"/>
          <w:sz w:val="24"/>
          <w:szCs w:val="24"/>
        </w:rPr>
        <w:t xml:space="preserve"> </w:t>
      </w:r>
      <w:r w:rsidR="005956B5">
        <w:rPr>
          <w:rFonts w:cs="Arial"/>
          <w:sz w:val="24"/>
          <w:szCs w:val="24"/>
        </w:rPr>
        <w:t>A licitação</w:t>
      </w:r>
      <w:r w:rsidRPr="00B400C0">
        <w:rPr>
          <w:rFonts w:cs="Arial"/>
          <w:sz w:val="24"/>
          <w:szCs w:val="24"/>
        </w:rPr>
        <w:t xml:space="preserve"> tem por</w:t>
      </w:r>
      <w:r w:rsidR="005956B5">
        <w:rPr>
          <w:rFonts w:cs="Arial"/>
          <w:sz w:val="24"/>
          <w:szCs w:val="24"/>
        </w:rPr>
        <w:t xml:space="preserve"> objeto a</w:t>
      </w:r>
      <w:r w:rsidRPr="00B400C0">
        <w:rPr>
          <w:rFonts w:cs="Arial"/>
          <w:sz w:val="24"/>
          <w:szCs w:val="24"/>
        </w:rPr>
        <w:t xml:space="preserve"> </w:t>
      </w:r>
      <w:r w:rsidR="00B86D5E" w:rsidRPr="00B400C0">
        <w:rPr>
          <w:rFonts w:cs="Arial"/>
          <w:b/>
          <w:i/>
          <w:sz w:val="24"/>
          <w:szCs w:val="24"/>
        </w:rPr>
        <w:t xml:space="preserve">eventual aquisição </w:t>
      </w:r>
      <w:r w:rsidR="00C01409" w:rsidRPr="00C01409">
        <w:rPr>
          <w:rFonts w:cs="Arial"/>
          <w:b/>
          <w:i/>
          <w:sz w:val="24"/>
          <w:szCs w:val="24"/>
        </w:rPr>
        <w:t xml:space="preserve">produtos </w:t>
      </w:r>
      <w:proofErr w:type="gramStart"/>
      <w:r w:rsidR="00C01409" w:rsidRPr="00C01409">
        <w:rPr>
          <w:rFonts w:cs="Arial"/>
          <w:b/>
          <w:i/>
          <w:sz w:val="24"/>
          <w:szCs w:val="24"/>
        </w:rPr>
        <w:t>químicos</w:t>
      </w:r>
      <w:proofErr w:type="gramEnd"/>
      <w:r w:rsidR="00C01409" w:rsidRPr="00C01409">
        <w:rPr>
          <w:rFonts w:cs="Arial"/>
          <w:b/>
          <w:i/>
          <w:sz w:val="24"/>
          <w:szCs w:val="24"/>
        </w:rPr>
        <w:t xml:space="preserve"> para o tratamento de água – </w:t>
      </w:r>
      <w:proofErr w:type="spellStart"/>
      <w:r w:rsidR="00C01409" w:rsidRPr="00C01409">
        <w:rPr>
          <w:rFonts w:cs="Arial"/>
          <w:b/>
          <w:i/>
          <w:sz w:val="24"/>
          <w:szCs w:val="24"/>
        </w:rPr>
        <w:t>Dicloroisocianurato</w:t>
      </w:r>
      <w:proofErr w:type="spellEnd"/>
      <w:r w:rsidR="00C01409" w:rsidRPr="00C01409">
        <w:rPr>
          <w:rFonts w:cs="Arial"/>
          <w:b/>
          <w:i/>
          <w:sz w:val="24"/>
          <w:szCs w:val="24"/>
        </w:rPr>
        <w:t xml:space="preserve"> de Sódio e Hidróxido de Cálcio, para </w:t>
      </w:r>
      <w:r w:rsidR="00C01409" w:rsidRPr="00C01409">
        <w:rPr>
          <w:rFonts w:cs="Arial"/>
          <w:b/>
          <w:i/>
          <w:sz w:val="24"/>
          <w:szCs w:val="24"/>
        </w:rPr>
        <w:lastRenderedPageBreak/>
        <w:t>uso da CESAMA</w:t>
      </w:r>
      <w:r w:rsidRPr="00B400C0">
        <w:rPr>
          <w:rFonts w:cs="Arial"/>
          <w:sz w:val="24"/>
          <w:szCs w:val="24"/>
        </w:rPr>
        <w:t xml:space="preserve">, a fim de atender a CESAMA, conforme especificações e quantidades estimadas, constantes do Anexo I do </w:t>
      </w:r>
      <w:r w:rsidRPr="005956B5">
        <w:rPr>
          <w:rFonts w:cs="Arial"/>
          <w:b/>
          <w:sz w:val="24"/>
          <w:szCs w:val="24"/>
        </w:rPr>
        <w:t>Edital do</w:t>
      </w:r>
      <w:r w:rsidRPr="00B400C0">
        <w:rPr>
          <w:rFonts w:cs="Arial"/>
          <w:sz w:val="24"/>
          <w:szCs w:val="24"/>
        </w:rPr>
        <w:t xml:space="preserve"> </w:t>
      </w:r>
      <w:r w:rsidRPr="00B400C0">
        <w:rPr>
          <w:rFonts w:cs="Arial"/>
          <w:b/>
          <w:bCs/>
          <w:sz w:val="24"/>
          <w:szCs w:val="24"/>
        </w:rPr>
        <w:t xml:space="preserve">Pregão Eletrônico para Registro de Preços nº </w:t>
      </w:r>
      <w:r w:rsidR="00C01409">
        <w:rPr>
          <w:rFonts w:cs="Arial"/>
          <w:b/>
          <w:bCs/>
          <w:sz w:val="24"/>
          <w:szCs w:val="24"/>
        </w:rPr>
        <w:t>116/2018</w:t>
      </w:r>
      <w:r w:rsidRPr="00B400C0">
        <w:rPr>
          <w:rFonts w:cs="Arial"/>
          <w:b/>
          <w:bCs/>
          <w:sz w:val="24"/>
          <w:szCs w:val="24"/>
        </w:rPr>
        <w:t>.</w:t>
      </w:r>
    </w:p>
    <w:p w:rsidR="00B41EF6" w:rsidRPr="00B400C0" w:rsidRDefault="00B41EF6" w:rsidP="00B86D5E">
      <w:pPr>
        <w:keepNext/>
        <w:spacing w:before="480" w:line="360" w:lineRule="auto"/>
        <w:rPr>
          <w:rFonts w:cs="Arial"/>
          <w:b/>
          <w:bCs/>
          <w:sz w:val="24"/>
          <w:szCs w:val="24"/>
        </w:rPr>
      </w:pPr>
      <w:r w:rsidRPr="00B400C0">
        <w:rPr>
          <w:rFonts w:cs="Arial"/>
          <w:b/>
          <w:bCs/>
          <w:sz w:val="24"/>
          <w:szCs w:val="24"/>
        </w:rPr>
        <w:t>CLÁUSULA II – DA VALIDADE DOS PREÇOS</w:t>
      </w:r>
    </w:p>
    <w:p w:rsidR="00B41EF6" w:rsidRDefault="00B41EF6" w:rsidP="00B86D5E">
      <w:pPr>
        <w:spacing w:before="120" w:line="360" w:lineRule="auto"/>
        <w:rPr>
          <w:rFonts w:cs="Arial"/>
          <w:b/>
          <w:sz w:val="24"/>
          <w:szCs w:val="24"/>
        </w:rPr>
      </w:pPr>
      <w:r w:rsidRPr="00B400C0">
        <w:rPr>
          <w:rFonts w:cs="Arial"/>
          <w:b/>
          <w:sz w:val="24"/>
          <w:szCs w:val="24"/>
        </w:rPr>
        <w:t>2.1.</w:t>
      </w:r>
      <w:r w:rsidRPr="00B400C0">
        <w:rPr>
          <w:rFonts w:cs="Arial"/>
          <w:sz w:val="24"/>
          <w:szCs w:val="24"/>
        </w:rPr>
        <w:t xml:space="preserve"> A Ata de Registro de Preços terá a </w:t>
      </w:r>
      <w:r w:rsidRPr="00B400C0">
        <w:rPr>
          <w:rFonts w:cs="Arial"/>
          <w:b/>
          <w:bCs/>
          <w:sz w:val="24"/>
          <w:szCs w:val="24"/>
        </w:rPr>
        <w:t xml:space="preserve">validade de </w:t>
      </w:r>
      <w:r w:rsidR="00BA2F80">
        <w:rPr>
          <w:rFonts w:cs="Arial"/>
          <w:b/>
          <w:bCs/>
          <w:sz w:val="24"/>
          <w:szCs w:val="24"/>
        </w:rPr>
        <w:t>12</w:t>
      </w:r>
      <w:r w:rsidRPr="00B400C0">
        <w:rPr>
          <w:rFonts w:cs="Arial"/>
          <w:b/>
          <w:bCs/>
          <w:color w:val="FF0000"/>
          <w:sz w:val="24"/>
          <w:szCs w:val="24"/>
        </w:rPr>
        <w:t xml:space="preserve"> (</w:t>
      </w:r>
      <w:r w:rsidR="00BA2F80">
        <w:rPr>
          <w:rFonts w:cs="Arial"/>
          <w:b/>
          <w:bCs/>
          <w:color w:val="FF0000"/>
          <w:sz w:val="24"/>
          <w:szCs w:val="24"/>
        </w:rPr>
        <w:t>doze</w:t>
      </w:r>
      <w:r w:rsidRPr="00B400C0">
        <w:rPr>
          <w:rFonts w:cs="Arial"/>
          <w:b/>
          <w:bCs/>
          <w:color w:val="FF0000"/>
          <w:sz w:val="24"/>
          <w:szCs w:val="24"/>
        </w:rPr>
        <w:t>) meses</w:t>
      </w:r>
      <w:r w:rsidRPr="00B400C0">
        <w:rPr>
          <w:rFonts w:cs="Arial"/>
          <w:b/>
          <w:bCs/>
          <w:sz w:val="24"/>
          <w:szCs w:val="24"/>
        </w:rPr>
        <w:t>,</w:t>
      </w:r>
      <w:r w:rsidRPr="00B400C0">
        <w:rPr>
          <w:rFonts w:cs="Arial"/>
          <w:sz w:val="24"/>
          <w:szCs w:val="24"/>
        </w:rPr>
        <w:t xml:space="preserve"> a partir da data da homologação do certame </w:t>
      </w:r>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w:t>
      </w:r>
      <w:r w:rsidRPr="00B400C0">
        <w:rPr>
          <w:rFonts w:cs="Arial"/>
          <w:sz w:val="24"/>
          <w:szCs w:val="24"/>
        </w:rPr>
        <w:t xml:space="preserve"> com apresentação do Termo de Aceitação devidamente assinado anexado </w:t>
      </w:r>
      <w:r w:rsidR="005956B5" w:rsidRPr="005956B5">
        <w:rPr>
          <w:rFonts w:cs="Arial"/>
          <w:color w:val="FF0000"/>
          <w:sz w:val="24"/>
          <w:szCs w:val="24"/>
        </w:rPr>
        <w:t>à folha XXX</w:t>
      </w:r>
      <w:r w:rsidR="005956B5">
        <w:rPr>
          <w:rFonts w:cs="Arial"/>
          <w:sz w:val="24"/>
          <w:szCs w:val="24"/>
        </w:rPr>
        <w:t xml:space="preserve"> do processo licitatório</w:t>
      </w:r>
      <w:r w:rsidRPr="00B400C0">
        <w:rPr>
          <w:rFonts w:cs="Arial"/>
          <w:sz w:val="24"/>
          <w:szCs w:val="24"/>
        </w:rPr>
        <w:t>, em conformidade com o Capítulo 12 do Edital.</w:t>
      </w:r>
      <w:r w:rsidR="005956B5">
        <w:rPr>
          <w:rFonts w:cs="Arial"/>
          <w:sz w:val="24"/>
          <w:szCs w:val="24"/>
        </w:rPr>
        <w:t xml:space="preserve"> </w:t>
      </w:r>
      <w:r w:rsidR="005956B5" w:rsidRPr="005956B5">
        <w:rPr>
          <w:rFonts w:cs="Arial"/>
          <w:b/>
          <w:color w:val="00B050"/>
          <w:sz w:val="24"/>
          <w:szCs w:val="24"/>
          <w:highlight w:val="yellow"/>
        </w:rPr>
        <w:t>OU</w:t>
      </w:r>
    </w:p>
    <w:p w:rsidR="005956B5" w:rsidRPr="00B400C0" w:rsidRDefault="005956B5" w:rsidP="00B86D5E">
      <w:pPr>
        <w:spacing w:before="120" w:line="360" w:lineRule="auto"/>
        <w:rPr>
          <w:rFonts w:cs="Arial"/>
          <w:sz w:val="24"/>
          <w:szCs w:val="24"/>
        </w:rPr>
      </w:pPr>
      <w:r w:rsidRPr="00B400C0">
        <w:rPr>
          <w:rFonts w:cs="Arial"/>
          <w:b/>
          <w:sz w:val="24"/>
          <w:szCs w:val="24"/>
        </w:rPr>
        <w:t>2.</w:t>
      </w:r>
      <w:r>
        <w:rPr>
          <w:rFonts w:cs="Arial"/>
          <w:b/>
          <w:sz w:val="24"/>
          <w:szCs w:val="24"/>
        </w:rPr>
        <w:t>1</w:t>
      </w:r>
      <w:r w:rsidRPr="00B400C0">
        <w:rPr>
          <w:rFonts w:cs="Arial"/>
          <w:b/>
          <w:sz w:val="24"/>
          <w:szCs w:val="24"/>
        </w:rPr>
        <w:t>.</w:t>
      </w:r>
      <w:r w:rsidRPr="00B400C0">
        <w:rPr>
          <w:rFonts w:cs="Arial"/>
          <w:sz w:val="24"/>
          <w:szCs w:val="24"/>
        </w:rPr>
        <w:t xml:space="preserve"> A Ata de Registro de Preços terá a </w:t>
      </w:r>
      <w:r w:rsidRPr="00B400C0">
        <w:rPr>
          <w:rFonts w:cs="Arial"/>
          <w:b/>
          <w:bCs/>
          <w:sz w:val="24"/>
          <w:szCs w:val="24"/>
        </w:rPr>
        <w:t xml:space="preserve">validade de </w:t>
      </w:r>
      <w:r w:rsidR="00BA2F80">
        <w:rPr>
          <w:rFonts w:cs="Arial"/>
          <w:b/>
          <w:bCs/>
          <w:sz w:val="24"/>
          <w:szCs w:val="24"/>
        </w:rPr>
        <w:t>12</w:t>
      </w:r>
      <w:r w:rsidRPr="00B400C0">
        <w:rPr>
          <w:rFonts w:cs="Arial"/>
          <w:b/>
          <w:bCs/>
          <w:color w:val="FF0000"/>
          <w:sz w:val="24"/>
          <w:szCs w:val="24"/>
        </w:rPr>
        <w:t xml:space="preserve"> (</w:t>
      </w:r>
      <w:r w:rsidR="00BA2F80">
        <w:rPr>
          <w:rFonts w:cs="Arial"/>
          <w:b/>
          <w:bCs/>
          <w:color w:val="FF0000"/>
          <w:sz w:val="24"/>
          <w:szCs w:val="24"/>
        </w:rPr>
        <w:t>doze</w:t>
      </w:r>
      <w:r w:rsidRPr="00B400C0">
        <w:rPr>
          <w:rFonts w:cs="Arial"/>
          <w:b/>
          <w:bCs/>
          <w:color w:val="FF0000"/>
          <w:sz w:val="24"/>
          <w:szCs w:val="24"/>
        </w:rPr>
        <w:t>) meses</w:t>
      </w:r>
      <w:r w:rsidRPr="00B400C0">
        <w:rPr>
          <w:rFonts w:cs="Arial"/>
          <w:sz w:val="24"/>
          <w:szCs w:val="24"/>
        </w:rPr>
        <w:t xml:space="preserve"> a partir da data da </w:t>
      </w:r>
      <w:r>
        <w:rPr>
          <w:rFonts w:cs="Arial"/>
          <w:sz w:val="24"/>
          <w:szCs w:val="24"/>
        </w:rPr>
        <w:t>assinatura do Termo de Aceitação</w:t>
      </w:r>
      <w:r w:rsidRPr="00B400C0">
        <w:rPr>
          <w:rFonts w:cs="Arial"/>
          <w:sz w:val="24"/>
          <w:szCs w:val="24"/>
        </w:rPr>
        <w:t xml:space="preserve"> </w:t>
      </w:r>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w:t>
      </w:r>
      <w:r w:rsidRPr="00B400C0">
        <w:rPr>
          <w:rFonts w:cs="Arial"/>
          <w:sz w:val="24"/>
          <w:szCs w:val="24"/>
        </w:rPr>
        <w:t xml:space="preserve"> anexado </w:t>
      </w:r>
      <w:r w:rsidRPr="005956B5">
        <w:rPr>
          <w:rFonts w:cs="Arial"/>
          <w:color w:val="FF0000"/>
          <w:sz w:val="24"/>
          <w:szCs w:val="24"/>
        </w:rPr>
        <w:t>à folha XXX</w:t>
      </w:r>
      <w:r>
        <w:rPr>
          <w:rFonts w:cs="Arial"/>
          <w:sz w:val="24"/>
          <w:szCs w:val="24"/>
        </w:rPr>
        <w:t xml:space="preserve"> do processo licitatório</w:t>
      </w:r>
      <w:r w:rsidRPr="00B400C0">
        <w:rPr>
          <w:rFonts w:cs="Arial"/>
          <w:sz w:val="24"/>
          <w:szCs w:val="24"/>
        </w:rPr>
        <w:t>, em conformidade com o Capítulo 12 do Edital.</w:t>
      </w:r>
    </w:p>
    <w:p w:rsidR="00B41EF6" w:rsidRPr="00B400C0" w:rsidRDefault="00B41EF6" w:rsidP="00B86D5E">
      <w:pPr>
        <w:spacing w:before="120" w:line="360" w:lineRule="auto"/>
        <w:rPr>
          <w:rFonts w:cs="Arial"/>
          <w:sz w:val="24"/>
          <w:szCs w:val="24"/>
        </w:rPr>
      </w:pPr>
      <w:r w:rsidRPr="00B400C0">
        <w:rPr>
          <w:rFonts w:cs="Arial"/>
          <w:b/>
          <w:sz w:val="24"/>
          <w:szCs w:val="24"/>
        </w:rPr>
        <w:t>2.2.</w:t>
      </w:r>
      <w:r w:rsidRPr="00B400C0">
        <w:rPr>
          <w:rFonts w:cs="Arial"/>
          <w:sz w:val="24"/>
          <w:szCs w:val="24"/>
        </w:rPr>
        <w:t xml:space="preserve"> Durante o prazo de validade desta Ata de Registro de Preços, a CESAMA não será obrigada a firmar as contratações que deles poderão advir, facultando-se a realização de licitação específica para a prestação pretendida, sendo assegurado ao beneficiário do registro preferência de fornecimento em igualdade de condições.</w:t>
      </w:r>
    </w:p>
    <w:p w:rsidR="00B41EF6" w:rsidRPr="00A14B6F" w:rsidRDefault="00B41EF6" w:rsidP="00B86D5E">
      <w:pPr>
        <w:keepNext/>
        <w:spacing w:before="480" w:line="360" w:lineRule="auto"/>
        <w:rPr>
          <w:rFonts w:cs="Arial"/>
          <w:b/>
          <w:bCs/>
          <w:sz w:val="24"/>
          <w:szCs w:val="24"/>
        </w:rPr>
      </w:pPr>
      <w:r w:rsidRPr="00A14B6F">
        <w:rPr>
          <w:rFonts w:cs="Arial"/>
          <w:b/>
          <w:bCs/>
          <w:sz w:val="24"/>
          <w:szCs w:val="24"/>
        </w:rPr>
        <w:t>CLÁUSULA III – DO LOCAL E CONDIÇÕES DE FORNECIMENTO</w:t>
      </w:r>
    </w:p>
    <w:p w:rsidR="00B41EF6" w:rsidRPr="00A14B6F" w:rsidRDefault="00B41EF6" w:rsidP="00B86D5E">
      <w:pPr>
        <w:tabs>
          <w:tab w:val="left" w:pos="-765"/>
          <w:tab w:val="left" w:pos="-750"/>
        </w:tabs>
        <w:spacing w:before="120" w:line="360" w:lineRule="auto"/>
        <w:rPr>
          <w:rFonts w:cs="Arial"/>
          <w:sz w:val="24"/>
          <w:szCs w:val="24"/>
        </w:rPr>
      </w:pPr>
      <w:r w:rsidRPr="00A14B6F">
        <w:rPr>
          <w:rFonts w:cs="Arial"/>
          <w:b/>
          <w:sz w:val="24"/>
          <w:szCs w:val="24"/>
        </w:rPr>
        <w:t>3.1.</w:t>
      </w:r>
      <w:r w:rsidRPr="00A14B6F">
        <w:rPr>
          <w:rFonts w:cs="Arial"/>
          <w:sz w:val="24"/>
          <w:szCs w:val="24"/>
        </w:rPr>
        <w:t xml:space="preserve"> Os materiais deverão ser entregues no </w:t>
      </w:r>
      <w:r w:rsidR="00A14B6F" w:rsidRPr="00AE69C3">
        <w:rPr>
          <w:rFonts w:cs="Arial"/>
          <w:b/>
          <w:color w:val="FF0000"/>
          <w:sz w:val="24"/>
          <w:szCs w:val="24"/>
        </w:rPr>
        <w:t>Departamento de Compras e Estoque</w:t>
      </w:r>
      <w:r w:rsidR="00A14B6F" w:rsidRPr="00AE69C3">
        <w:rPr>
          <w:rFonts w:cs="Arial"/>
          <w:color w:val="FF0000"/>
          <w:sz w:val="24"/>
          <w:szCs w:val="24"/>
        </w:rPr>
        <w:t xml:space="preserve">, à </w:t>
      </w:r>
      <w:r w:rsidR="00A14B6F">
        <w:rPr>
          <w:rFonts w:cs="Arial"/>
          <w:color w:val="FF0000"/>
          <w:sz w:val="24"/>
          <w:szCs w:val="24"/>
        </w:rPr>
        <w:t>Rua Santa Terezinha, nº 505, Bairro Santa Terezinha</w:t>
      </w:r>
      <w:r w:rsidR="00A14B6F" w:rsidRPr="00AE69C3">
        <w:rPr>
          <w:rFonts w:cs="Arial"/>
          <w:color w:val="FF0000"/>
          <w:sz w:val="24"/>
          <w:szCs w:val="24"/>
        </w:rPr>
        <w:t>, Juiz de Fora / MG, CEP 36.0</w:t>
      </w:r>
      <w:r w:rsidR="00A14B6F">
        <w:rPr>
          <w:rFonts w:cs="Arial"/>
          <w:color w:val="FF0000"/>
          <w:sz w:val="24"/>
          <w:szCs w:val="24"/>
        </w:rPr>
        <w:t>45</w:t>
      </w:r>
      <w:r w:rsidR="00A14B6F" w:rsidRPr="00AE69C3">
        <w:rPr>
          <w:rFonts w:cs="Arial"/>
          <w:color w:val="FF0000"/>
          <w:sz w:val="24"/>
          <w:szCs w:val="24"/>
        </w:rPr>
        <w:t>-</w:t>
      </w:r>
      <w:r w:rsidR="00A14B6F">
        <w:rPr>
          <w:rFonts w:cs="Arial"/>
          <w:color w:val="FF0000"/>
          <w:sz w:val="24"/>
          <w:szCs w:val="24"/>
        </w:rPr>
        <w:t>490</w:t>
      </w:r>
      <w:r w:rsidRPr="00A14B6F">
        <w:rPr>
          <w:rFonts w:cs="Arial"/>
          <w:sz w:val="24"/>
          <w:szCs w:val="24"/>
        </w:rPr>
        <w:t>. O fornecimento deverá ser realizado de forma contínua e ininterrupta.</w:t>
      </w:r>
    </w:p>
    <w:p w:rsidR="00B41EF6" w:rsidRPr="00A14B6F" w:rsidRDefault="00B41EF6" w:rsidP="00B86D5E">
      <w:pPr>
        <w:spacing w:before="120" w:line="360" w:lineRule="auto"/>
        <w:rPr>
          <w:rFonts w:cs="Arial"/>
          <w:sz w:val="24"/>
          <w:szCs w:val="24"/>
        </w:rPr>
      </w:pPr>
      <w:r w:rsidRPr="00A14B6F">
        <w:rPr>
          <w:rFonts w:cs="Arial"/>
          <w:b/>
          <w:sz w:val="24"/>
          <w:szCs w:val="24"/>
        </w:rPr>
        <w:t>3.2.</w:t>
      </w:r>
      <w:r w:rsidRPr="00A14B6F">
        <w:rPr>
          <w:rFonts w:cs="Arial"/>
          <w:sz w:val="24"/>
          <w:szCs w:val="24"/>
        </w:rPr>
        <w:t xml:space="preserve"> As entregas serão feitas no prazo máximo de </w:t>
      </w:r>
      <w:r w:rsidR="00BA2F80">
        <w:rPr>
          <w:rFonts w:cs="Arial"/>
          <w:sz w:val="24"/>
          <w:szCs w:val="24"/>
        </w:rPr>
        <w:t>10</w:t>
      </w:r>
      <w:r w:rsidRPr="00186539">
        <w:rPr>
          <w:rFonts w:cs="Arial"/>
          <w:color w:val="FF0000"/>
          <w:sz w:val="24"/>
          <w:szCs w:val="24"/>
        </w:rPr>
        <w:t xml:space="preserve"> (</w:t>
      </w:r>
      <w:r w:rsidR="00BA2F80">
        <w:rPr>
          <w:rFonts w:cs="Arial"/>
          <w:color w:val="FF0000"/>
          <w:sz w:val="24"/>
          <w:szCs w:val="24"/>
        </w:rPr>
        <w:t>dez</w:t>
      </w:r>
      <w:r w:rsidRPr="00186539">
        <w:rPr>
          <w:rFonts w:cs="Arial"/>
          <w:color w:val="FF0000"/>
          <w:sz w:val="24"/>
          <w:szCs w:val="24"/>
        </w:rPr>
        <w:t>) dias</w:t>
      </w:r>
      <w:r w:rsidRPr="00A14B6F">
        <w:rPr>
          <w:rFonts w:cs="Arial"/>
          <w:sz w:val="24"/>
          <w:szCs w:val="24"/>
        </w:rPr>
        <w:t xml:space="preserve"> após a solicitação da CESAMA, através da Ordem de Compra.</w:t>
      </w:r>
    </w:p>
    <w:p w:rsidR="00B41EF6" w:rsidRPr="00606192" w:rsidRDefault="00B41EF6" w:rsidP="00B86D5E">
      <w:pPr>
        <w:keepNext/>
        <w:spacing w:before="480" w:line="360" w:lineRule="auto"/>
        <w:rPr>
          <w:rFonts w:cs="Arial"/>
          <w:b/>
          <w:bCs/>
          <w:sz w:val="24"/>
          <w:szCs w:val="24"/>
        </w:rPr>
      </w:pPr>
      <w:r w:rsidRPr="00606192">
        <w:rPr>
          <w:rFonts w:cs="Arial"/>
          <w:b/>
          <w:bCs/>
          <w:sz w:val="24"/>
          <w:szCs w:val="24"/>
        </w:rPr>
        <w:t>CLÁUSULA IV – DO PAGAMENTO</w:t>
      </w:r>
    </w:p>
    <w:p w:rsidR="00B41EF6" w:rsidRPr="00606192" w:rsidRDefault="00B41EF6" w:rsidP="00B86D5E">
      <w:pPr>
        <w:spacing w:before="120" w:line="360" w:lineRule="auto"/>
        <w:rPr>
          <w:rFonts w:cs="Arial"/>
          <w:sz w:val="24"/>
          <w:szCs w:val="24"/>
        </w:rPr>
      </w:pPr>
      <w:r w:rsidRPr="00606192">
        <w:rPr>
          <w:rFonts w:cs="Arial"/>
          <w:b/>
          <w:sz w:val="24"/>
          <w:szCs w:val="24"/>
        </w:rPr>
        <w:t>4.1.</w:t>
      </w:r>
      <w:r w:rsidRPr="00606192">
        <w:rPr>
          <w:rFonts w:cs="Arial"/>
          <w:sz w:val="24"/>
          <w:szCs w:val="24"/>
        </w:rPr>
        <w:t xml:space="preserve"> Em todos os fornecimentos, o pagamento será efetuado sempre as quintas-feiras, 30 (trinta) dias após o recebimento dos </w:t>
      </w:r>
      <w:r w:rsidR="00B65D05" w:rsidRPr="00606192">
        <w:rPr>
          <w:rFonts w:cs="Arial"/>
          <w:sz w:val="24"/>
          <w:szCs w:val="24"/>
        </w:rPr>
        <w:t>materiais</w:t>
      </w:r>
      <w:r w:rsidRPr="00606192">
        <w:rPr>
          <w:rFonts w:cs="Arial"/>
          <w:sz w:val="24"/>
          <w:szCs w:val="24"/>
        </w:rPr>
        <w:t xml:space="preserve">, juntamente com a </w:t>
      </w:r>
      <w:r w:rsidR="005956B5">
        <w:rPr>
          <w:rFonts w:cs="Arial"/>
          <w:sz w:val="24"/>
          <w:szCs w:val="24"/>
        </w:rPr>
        <w:t>N</w:t>
      </w:r>
      <w:r w:rsidRPr="00606192">
        <w:rPr>
          <w:rFonts w:cs="Arial"/>
          <w:sz w:val="24"/>
          <w:szCs w:val="24"/>
        </w:rPr>
        <w:t xml:space="preserve">ota </w:t>
      </w:r>
      <w:r w:rsidR="005956B5">
        <w:rPr>
          <w:rFonts w:cs="Arial"/>
          <w:sz w:val="24"/>
          <w:szCs w:val="24"/>
        </w:rPr>
        <w:t>F</w:t>
      </w:r>
      <w:r w:rsidRPr="00606192">
        <w:rPr>
          <w:rFonts w:cs="Arial"/>
          <w:sz w:val="24"/>
          <w:szCs w:val="24"/>
        </w:rPr>
        <w:t>iscal</w:t>
      </w:r>
      <w:r w:rsidR="005956B5">
        <w:rPr>
          <w:rFonts w:cs="Arial"/>
          <w:sz w:val="24"/>
          <w:szCs w:val="24"/>
        </w:rPr>
        <w:t xml:space="preserve"> / Fatura</w:t>
      </w:r>
      <w:r w:rsidRPr="00606192">
        <w:rPr>
          <w:rFonts w:cs="Arial"/>
          <w:sz w:val="24"/>
          <w:szCs w:val="24"/>
        </w:rPr>
        <w:t xml:space="preserve"> aceita e conferida pelo departamento competente da CESAMA.</w:t>
      </w:r>
      <w:r w:rsidR="00BF6AA1" w:rsidRPr="00606192">
        <w:rPr>
          <w:rFonts w:cs="Arial"/>
          <w:sz w:val="24"/>
          <w:szCs w:val="24"/>
        </w:rPr>
        <w:t xml:space="preserve"> </w:t>
      </w:r>
      <w:r w:rsidR="00BF6AA1" w:rsidRPr="00606192">
        <w:rPr>
          <w:rFonts w:cs="Arial"/>
          <w:iCs/>
          <w:color w:val="000000"/>
          <w:sz w:val="24"/>
          <w:szCs w:val="24"/>
        </w:rPr>
        <w:t xml:space="preserve">Na </w:t>
      </w:r>
      <w:r w:rsidR="00BF6AA1" w:rsidRPr="00606192">
        <w:rPr>
          <w:rFonts w:cs="Arial"/>
          <w:iCs/>
          <w:color w:val="000000"/>
          <w:sz w:val="24"/>
          <w:szCs w:val="24"/>
        </w:rPr>
        <w:lastRenderedPageBreak/>
        <w:t>Nota Fiscal</w:t>
      </w:r>
      <w:r w:rsidR="005956B5">
        <w:rPr>
          <w:rFonts w:cs="Arial"/>
          <w:iCs/>
          <w:color w:val="000000"/>
          <w:sz w:val="24"/>
          <w:szCs w:val="24"/>
        </w:rPr>
        <w:t xml:space="preserve"> / Fatura</w:t>
      </w:r>
      <w:r w:rsidR="00BF6AA1" w:rsidRPr="00606192">
        <w:rPr>
          <w:rFonts w:cs="Arial"/>
          <w:iCs/>
          <w:color w:val="000000"/>
          <w:sz w:val="24"/>
          <w:szCs w:val="24"/>
        </w:rPr>
        <w:t xml:space="preserve"> (em duas vias) deverão estar anexadas </w:t>
      </w:r>
      <w:proofErr w:type="gramStart"/>
      <w:r w:rsidR="00BF6AA1" w:rsidRPr="00606192">
        <w:rPr>
          <w:rFonts w:cs="Arial"/>
          <w:iCs/>
          <w:color w:val="000000"/>
          <w:sz w:val="24"/>
          <w:szCs w:val="24"/>
        </w:rPr>
        <w:t>as</w:t>
      </w:r>
      <w:proofErr w:type="gramEnd"/>
      <w:r w:rsidR="00BF6AA1" w:rsidRPr="00606192">
        <w:rPr>
          <w:rFonts w:cs="Arial"/>
          <w:iCs/>
          <w:color w:val="000000"/>
          <w:sz w:val="24"/>
          <w:szCs w:val="24"/>
        </w:rPr>
        <w:t xml:space="preserve"> certidões atualizadas de regularidade junto ao INSS, ao FGTS e </w:t>
      </w:r>
      <w:r w:rsidR="005956B5">
        <w:rPr>
          <w:rFonts w:cs="Arial"/>
          <w:iCs/>
          <w:color w:val="000000"/>
          <w:sz w:val="24"/>
          <w:szCs w:val="24"/>
        </w:rPr>
        <w:t>à</w:t>
      </w:r>
      <w:r w:rsidR="00BF6AA1" w:rsidRPr="00606192">
        <w:rPr>
          <w:rFonts w:cs="Arial"/>
          <w:iCs/>
          <w:color w:val="000000"/>
          <w:sz w:val="24"/>
          <w:szCs w:val="24"/>
        </w:rPr>
        <w:t xml:space="preserve"> Justiça do Trabalho</w:t>
      </w:r>
      <w:r w:rsidR="00C2720C" w:rsidRPr="00606192">
        <w:rPr>
          <w:rFonts w:cs="Arial"/>
          <w:iCs/>
          <w:color w:val="000000"/>
          <w:sz w:val="24"/>
          <w:szCs w:val="24"/>
        </w:rPr>
        <w:t>.</w:t>
      </w:r>
    </w:p>
    <w:p w:rsidR="00B41EF6" w:rsidRPr="00606192" w:rsidRDefault="00B41EF6" w:rsidP="00B86D5E">
      <w:pPr>
        <w:spacing w:before="480" w:line="360" w:lineRule="auto"/>
        <w:ind w:left="1985" w:hanging="1985"/>
        <w:rPr>
          <w:rFonts w:cs="Arial"/>
          <w:b/>
          <w:bCs/>
          <w:sz w:val="24"/>
          <w:szCs w:val="24"/>
        </w:rPr>
      </w:pPr>
      <w:r w:rsidRPr="00606192">
        <w:rPr>
          <w:rFonts w:cs="Arial"/>
          <w:b/>
          <w:bCs/>
          <w:sz w:val="24"/>
          <w:szCs w:val="24"/>
        </w:rPr>
        <w:t>CLÁUSULA V – DA EMISSÃO DAS ORDENS DE COMPRA</w:t>
      </w:r>
    </w:p>
    <w:p w:rsidR="00B41EF6" w:rsidRPr="00606192" w:rsidRDefault="00B41EF6" w:rsidP="00B86D5E">
      <w:pPr>
        <w:spacing w:before="120" w:line="360" w:lineRule="auto"/>
        <w:rPr>
          <w:rFonts w:cs="Arial"/>
          <w:sz w:val="24"/>
          <w:szCs w:val="24"/>
        </w:rPr>
      </w:pPr>
      <w:r w:rsidRPr="00606192">
        <w:rPr>
          <w:rFonts w:cs="Arial"/>
          <w:b/>
          <w:sz w:val="24"/>
          <w:szCs w:val="24"/>
        </w:rPr>
        <w:t>5.1.</w:t>
      </w:r>
      <w:r w:rsidRPr="00606192">
        <w:rPr>
          <w:rFonts w:cs="Arial"/>
          <w:sz w:val="24"/>
          <w:szCs w:val="24"/>
        </w:rPr>
        <w:t xml:space="preserve"> As </w:t>
      </w:r>
      <w:r w:rsidR="005956B5">
        <w:rPr>
          <w:rFonts w:cs="Arial"/>
          <w:sz w:val="24"/>
          <w:szCs w:val="24"/>
        </w:rPr>
        <w:t xml:space="preserve">eventuais </w:t>
      </w:r>
      <w:r w:rsidR="00603DDD">
        <w:rPr>
          <w:rFonts w:cs="Arial"/>
          <w:sz w:val="24"/>
          <w:szCs w:val="24"/>
        </w:rPr>
        <w:t>aquisições do objeto desta</w:t>
      </w:r>
      <w:r w:rsidRPr="00606192">
        <w:rPr>
          <w:rFonts w:cs="Arial"/>
          <w:sz w:val="24"/>
          <w:szCs w:val="24"/>
        </w:rPr>
        <w:t xml:space="preserve"> Ata de Registro de Preços serão </w:t>
      </w:r>
      <w:r w:rsidR="005956B5">
        <w:rPr>
          <w:rFonts w:cs="Arial"/>
          <w:sz w:val="24"/>
          <w:szCs w:val="24"/>
        </w:rPr>
        <w:t>formalizadas</w:t>
      </w:r>
      <w:r w:rsidRPr="00606192">
        <w:rPr>
          <w:rFonts w:cs="Arial"/>
          <w:sz w:val="24"/>
          <w:szCs w:val="24"/>
        </w:rPr>
        <w:t xml:space="preserve"> pelo </w:t>
      </w:r>
      <w:r w:rsidR="005956B5" w:rsidRPr="005956B5">
        <w:rPr>
          <w:rFonts w:cs="Arial"/>
          <w:color w:val="FF0000"/>
          <w:sz w:val="24"/>
          <w:szCs w:val="24"/>
        </w:rPr>
        <w:t>Departamento de Compras e Estoque</w:t>
      </w:r>
      <w:r w:rsidRPr="00606192">
        <w:rPr>
          <w:rFonts w:cs="Arial"/>
          <w:sz w:val="24"/>
          <w:szCs w:val="24"/>
        </w:rPr>
        <w:t xml:space="preserve">, conforme a necessidade da </w:t>
      </w:r>
      <w:r w:rsidR="005956B5" w:rsidRPr="005956B5">
        <w:rPr>
          <w:rFonts w:cs="Arial"/>
          <w:sz w:val="24"/>
          <w:szCs w:val="24"/>
        </w:rPr>
        <w:t>CESAMA</w:t>
      </w:r>
      <w:r w:rsidRPr="005956B5">
        <w:rPr>
          <w:rFonts w:cs="Arial"/>
          <w:sz w:val="24"/>
          <w:szCs w:val="24"/>
        </w:rPr>
        <w:t>, através de Ordem de Compra</w:t>
      </w:r>
      <w:r w:rsidR="005956B5" w:rsidRPr="005956B5">
        <w:rPr>
          <w:rFonts w:cs="Arial"/>
          <w:sz w:val="24"/>
          <w:szCs w:val="24"/>
        </w:rPr>
        <w:t xml:space="preserve">, nos termos </w:t>
      </w:r>
      <w:r w:rsidR="0094005A" w:rsidRPr="0094005A">
        <w:rPr>
          <w:rFonts w:cs="Arial"/>
          <w:iCs/>
          <w:sz w:val="24"/>
          <w:szCs w:val="24"/>
        </w:rPr>
        <w:t>do artigo 121 do RILC</w:t>
      </w:r>
      <w:r w:rsidRPr="005956B5">
        <w:rPr>
          <w:rFonts w:cs="Arial"/>
          <w:sz w:val="24"/>
          <w:szCs w:val="24"/>
        </w:rPr>
        <w:t>.</w:t>
      </w:r>
    </w:p>
    <w:p w:rsidR="00B41EF6" w:rsidRPr="00606192" w:rsidRDefault="00B41EF6" w:rsidP="00C2720C">
      <w:pPr>
        <w:keepNext/>
        <w:spacing w:before="480" w:line="360" w:lineRule="auto"/>
        <w:rPr>
          <w:rFonts w:cs="Arial"/>
          <w:b/>
          <w:bCs/>
          <w:sz w:val="24"/>
          <w:szCs w:val="24"/>
        </w:rPr>
      </w:pPr>
      <w:proofErr w:type="gramStart"/>
      <w:r w:rsidRPr="00606192">
        <w:rPr>
          <w:rFonts w:cs="Arial"/>
          <w:b/>
          <w:bCs/>
          <w:sz w:val="24"/>
          <w:szCs w:val="24"/>
        </w:rPr>
        <w:t>CLÁUSULA VI</w:t>
      </w:r>
      <w:proofErr w:type="gramEnd"/>
      <w:r w:rsidRPr="00606192">
        <w:rPr>
          <w:rFonts w:cs="Arial"/>
          <w:b/>
          <w:bCs/>
          <w:sz w:val="24"/>
          <w:szCs w:val="24"/>
        </w:rPr>
        <w:t xml:space="preserve"> – DAS DISPOSIÇÕES FINAIS</w:t>
      </w:r>
    </w:p>
    <w:p w:rsidR="00B41EF6" w:rsidRPr="00606192" w:rsidRDefault="00B41EF6" w:rsidP="005956B5">
      <w:pPr>
        <w:spacing w:before="120" w:line="360" w:lineRule="auto"/>
        <w:rPr>
          <w:rFonts w:cs="Arial"/>
          <w:sz w:val="24"/>
          <w:szCs w:val="24"/>
        </w:rPr>
      </w:pPr>
      <w:r w:rsidRPr="00606192">
        <w:rPr>
          <w:rFonts w:cs="Arial"/>
          <w:b/>
          <w:sz w:val="24"/>
          <w:szCs w:val="24"/>
        </w:rPr>
        <w:t>6.1.</w:t>
      </w:r>
      <w:r w:rsidRPr="00606192">
        <w:rPr>
          <w:rFonts w:cs="Arial"/>
          <w:sz w:val="24"/>
          <w:szCs w:val="24"/>
        </w:rPr>
        <w:t xml:space="preserve"> Integram esta Ata, o </w:t>
      </w:r>
      <w:r w:rsidR="005956B5">
        <w:rPr>
          <w:rFonts w:cs="Arial"/>
          <w:sz w:val="24"/>
          <w:szCs w:val="24"/>
        </w:rPr>
        <w:t>E</w:t>
      </w:r>
      <w:r w:rsidRPr="00606192">
        <w:rPr>
          <w:rFonts w:cs="Arial"/>
          <w:sz w:val="24"/>
          <w:szCs w:val="24"/>
        </w:rPr>
        <w:t xml:space="preserve">dital do </w:t>
      </w:r>
      <w:r w:rsidRPr="00606192">
        <w:rPr>
          <w:rFonts w:cs="Arial"/>
          <w:bCs/>
          <w:sz w:val="24"/>
          <w:szCs w:val="24"/>
        </w:rPr>
        <w:t xml:space="preserve">Pregão Eletrônico para Registro de Preços nº </w:t>
      </w:r>
      <w:r w:rsidR="00BA2F80">
        <w:rPr>
          <w:rFonts w:cs="Arial"/>
          <w:bCs/>
          <w:sz w:val="24"/>
          <w:szCs w:val="24"/>
        </w:rPr>
        <w:t>116/2018</w:t>
      </w:r>
      <w:r w:rsidRPr="00606192">
        <w:rPr>
          <w:rFonts w:cs="Arial"/>
          <w:bCs/>
          <w:sz w:val="24"/>
          <w:szCs w:val="24"/>
        </w:rPr>
        <w:t xml:space="preserve"> </w:t>
      </w:r>
      <w:r w:rsidRPr="00606192">
        <w:rPr>
          <w:rFonts w:cs="Arial"/>
          <w:sz w:val="24"/>
          <w:szCs w:val="24"/>
        </w:rPr>
        <w:t xml:space="preserve">e seus anexos e a proposta da empresa </w:t>
      </w:r>
      <w:proofErr w:type="spellStart"/>
      <w:r w:rsidRPr="00C0144C">
        <w:rPr>
          <w:b/>
          <w:color w:val="FF0000"/>
          <w:sz w:val="24"/>
          <w:szCs w:val="24"/>
        </w:rPr>
        <w:t>xxxxxxxx</w:t>
      </w:r>
      <w:proofErr w:type="spellEnd"/>
      <w:r w:rsidRPr="00C0144C">
        <w:rPr>
          <w:b/>
          <w:color w:val="FF0000"/>
          <w:sz w:val="24"/>
          <w:szCs w:val="24"/>
        </w:rPr>
        <w:t xml:space="preserve"> </w:t>
      </w:r>
      <w:r w:rsidRPr="00C0144C">
        <w:rPr>
          <w:rFonts w:cs="Arial"/>
          <w:color w:val="FF0000"/>
          <w:sz w:val="24"/>
          <w:szCs w:val="24"/>
        </w:rPr>
        <w:t xml:space="preserve">(CNPJ </w:t>
      </w:r>
      <w:proofErr w:type="gramStart"/>
      <w:r w:rsidRPr="00C0144C">
        <w:rPr>
          <w:rFonts w:cs="Arial"/>
          <w:color w:val="FF0000"/>
          <w:sz w:val="24"/>
          <w:szCs w:val="24"/>
        </w:rPr>
        <w:t>xx.</w:t>
      </w:r>
      <w:proofErr w:type="gramEnd"/>
      <w:r w:rsidRPr="00C0144C">
        <w:rPr>
          <w:rFonts w:cs="Arial"/>
          <w:color w:val="FF0000"/>
          <w:sz w:val="24"/>
          <w:szCs w:val="24"/>
        </w:rPr>
        <w:t>xxx.</w:t>
      </w:r>
      <w:proofErr w:type="spellStart"/>
      <w:r w:rsidRPr="00C0144C">
        <w:rPr>
          <w:rFonts w:cs="Arial"/>
          <w:color w:val="FF0000"/>
          <w:sz w:val="24"/>
          <w:szCs w:val="24"/>
        </w:rPr>
        <w:t>xxx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-xx)</w:t>
      </w:r>
      <w:r w:rsidRPr="00606192">
        <w:rPr>
          <w:rFonts w:cs="Arial"/>
          <w:sz w:val="24"/>
          <w:szCs w:val="24"/>
        </w:rPr>
        <w:t xml:space="preserve"> classificada em primeiro lugar para o</w:t>
      </w:r>
      <w:r w:rsidR="00C54AA4">
        <w:rPr>
          <w:rFonts w:cs="Arial"/>
          <w:sz w:val="24"/>
          <w:szCs w:val="24"/>
        </w:rPr>
        <w:t>(s)</w:t>
      </w:r>
      <w:r w:rsidRPr="00606192">
        <w:rPr>
          <w:rFonts w:cs="Arial"/>
          <w:sz w:val="24"/>
          <w:szCs w:val="24"/>
        </w:rPr>
        <w:t xml:space="preserve"> item</w:t>
      </w:r>
      <w:r w:rsidR="00C54AA4">
        <w:rPr>
          <w:rFonts w:cs="Arial"/>
          <w:sz w:val="24"/>
          <w:szCs w:val="24"/>
        </w:rPr>
        <w:t>(</w:t>
      </w:r>
      <w:proofErr w:type="spellStart"/>
      <w:r w:rsidR="00C54AA4">
        <w:rPr>
          <w:rFonts w:cs="Arial"/>
          <w:sz w:val="24"/>
          <w:szCs w:val="24"/>
        </w:rPr>
        <w:t>ns</w:t>
      </w:r>
      <w:proofErr w:type="spellEnd"/>
      <w:r w:rsidR="00C54AA4">
        <w:rPr>
          <w:rFonts w:cs="Arial"/>
          <w:sz w:val="24"/>
          <w:szCs w:val="24"/>
        </w:rPr>
        <w:t>)</w:t>
      </w:r>
      <w:r w:rsidRPr="00606192">
        <w:rPr>
          <w:rFonts w:cs="Arial"/>
          <w:sz w:val="24"/>
          <w:szCs w:val="24"/>
        </w:rPr>
        <w:t xml:space="preserve"> informado</w:t>
      </w:r>
      <w:r w:rsidR="00C54AA4">
        <w:rPr>
          <w:rFonts w:cs="Arial"/>
          <w:sz w:val="24"/>
          <w:szCs w:val="24"/>
        </w:rPr>
        <w:t>(s)</w:t>
      </w:r>
      <w:r w:rsidRPr="00606192">
        <w:rPr>
          <w:rFonts w:cs="Arial"/>
          <w:sz w:val="24"/>
          <w:szCs w:val="24"/>
        </w:rPr>
        <w:t xml:space="preserve"> no </w:t>
      </w:r>
      <w:r w:rsidR="005956B5">
        <w:rPr>
          <w:rFonts w:cs="Arial"/>
          <w:sz w:val="24"/>
          <w:szCs w:val="24"/>
        </w:rPr>
        <w:t>preâmbulo deste documento</w:t>
      </w:r>
      <w:r w:rsidRPr="00606192">
        <w:rPr>
          <w:rFonts w:cs="Arial"/>
          <w:sz w:val="24"/>
          <w:szCs w:val="24"/>
        </w:rPr>
        <w:t>.</w:t>
      </w:r>
    </w:p>
    <w:p w:rsidR="00B41EF6" w:rsidRPr="00606192" w:rsidRDefault="00B41EF6" w:rsidP="005956B5">
      <w:pPr>
        <w:spacing w:before="120" w:line="360" w:lineRule="auto"/>
        <w:rPr>
          <w:rFonts w:cs="Arial"/>
          <w:sz w:val="24"/>
          <w:szCs w:val="24"/>
        </w:rPr>
      </w:pPr>
      <w:r w:rsidRPr="00606192">
        <w:rPr>
          <w:rFonts w:cs="Arial"/>
          <w:b/>
          <w:sz w:val="24"/>
          <w:szCs w:val="24"/>
        </w:rPr>
        <w:t>6.2.</w:t>
      </w:r>
      <w:r w:rsidRPr="00606192">
        <w:rPr>
          <w:rFonts w:cs="Arial"/>
          <w:sz w:val="24"/>
          <w:szCs w:val="24"/>
        </w:rPr>
        <w:t xml:space="preserve"> Fica eleito o foro de Juiz de Fora - MG para quaisquer questões decorrentes da utilização da presente ata. Os casos omissos serão resolvidos de acordo com</w:t>
      </w:r>
      <w:r w:rsidR="0094005A">
        <w:rPr>
          <w:rFonts w:cs="Arial"/>
          <w:sz w:val="24"/>
          <w:szCs w:val="24"/>
        </w:rPr>
        <w:t xml:space="preserve"> o</w:t>
      </w:r>
      <w:r w:rsidRPr="00606192">
        <w:rPr>
          <w:rFonts w:cs="Arial"/>
          <w:sz w:val="24"/>
          <w:szCs w:val="24"/>
        </w:rPr>
        <w:t xml:space="preserve"> </w:t>
      </w:r>
      <w:r w:rsidR="0094005A" w:rsidRPr="0094005A">
        <w:rPr>
          <w:rFonts w:cs="Arial"/>
          <w:sz w:val="24"/>
          <w:szCs w:val="24"/>
        </w:rPr>
        <w:t>RILC - Regulamento Interno de Licitações, Contratos e Convênios da CESAMA</w:t>
      </w:r>
      <w:r w:rsidR="0094005A">
        <w:rPr>
          <w:rFonts w:cs="Arial"/>
          <w:sz w:val="24"/>
          <w:szCs w:val="24"/>
        </w:rPr>
        <w:t>, com a</w:t>
      </w:r>
      <w:r w:rsidR="0094005A" w:rsidRPr="006217DC">
        <w:rPr>
          <w:rFonts w:cs="Arial"/>
          <w:sz w:val="24"/>
          <w:szCs w:val="24"/>
        </w:rPr>
        <w:t xml:space="preserve"> Lei Federa</w:t>
      </w:r>
      <w:r w:rsidR="0094005A">
        <w:rPr>
          <w:rFonts w:cs="Arial"/>
          <w:sz w:val="24"/>
          <w:szCs w:val="24"/>
        </w:rPr>
        <w:t>l</w:t>
      </w:r>
      <w:r w:rsidR="0094005A" w:rsidRPr="006217DC">
        <w:rPr>
          <w:rFonts w:cs="Arial"/>
          <w:sz w:val="24"/>
          <w:szCs w:val="24"/>
        </w:rPr>
        <w:t xml:space="preserve"> nº 10.520/02, a Lei Municipal 10.214/02</w:t>
      </w:r>
      <w:r w:rsidR="0094005A">
        <w:rPr>
          <w:rFonts w:cs="Arial"/>
          <w:sz w:val="24"/>
          <w:szCs w:val="24"/>
        </w:rPr>
        <w:t xml:space="preserve"> (naquilo que não conflitar com o RILC), </w:t>
      </w:r>
      <w:r w:rsidR="0094005A" w:rsidRPr="006217DC">
        <w:rPr>
          <w:rFonts w:cs="Arial"/>
          <w:sz w:val="24"/>
          <w:szCs w:val="24"/>
        </w:rPr>
        <w:t xml:space="preserve">o Decreto Federal 7.892/13, </w:t>
      </w:r>
      <w:r w:rsidR="0094005A">
        <w:rPr>
          <w:rFonts w:cs="Arial"/>
          <w:sz w:val="24"/>
          <w:szCs w:val="24"/>
        </w:rPr>
        <w:t xml:space="preserve">com </w:t>
      </w:r>
      <w:r w:rsidR="0094005A" w:rsidRPr="006217DC">
        <w:rPr>
          <w:rFonts w:cs="Arial"/>
          <w:sz w:val="24"/>
          <w:szCs w:val="24"/>
        </w:rPr>
        <w:t xml:space="preserve">os Decretos Municipais </w:t>
      </w:r>
      <w:proofErr w:type="spellStart"/>
      <w:r w:rsidR="0094005A" w:rsidRPr="006217DC">
        <w:rPr>
          <w:rFonts w:cs="Arial"/>
          <w:sz w:val="24"/>
          <w:szCs w:val="24"/>
        </w:rPr>
        <w:t>nºs</w:t>
      </w:r>
      <w:proofErr w:type="spellEnd"/>
      <w:r w:rsidR="0094005A" w:rsidRPr="006217DC">
        <w:rPr>
          <w:rFonts w:cs="Arial"/>
          <w:sz w:val="24"/>
          <w:szCs w:val="24"/>
        </w:rPr>
        <w:t xml:space="preserve"> 7.485/02 e 7.962/03 e demais normas legais aplicáveis</w:t>
      </w:r>
      <w:r w:rsidRPr="00606192">
        <w:rPr>
          <w:rFonts w:cs="Arial"/>
          <w:sz w:val="24"/>
          <w:szCs w:val="24"/>
        </w:rPr>
        <w:t>.</w:t>
      </w:r>
    </w:p>
    <w:p w:rsidR="00C2720C" w:rsidRDefault="00C2720C" w:rsidP="009C106B">
      <w:pPr>
        <w:spacing w:line="320" w:lineRule="exact"/>
        <w:jc w:val="center"/>
        <w:rPr>
          <w:rFonts w:cs="Arial"/>
          <w:bCs/>
          <w:sz w:val="22"/>
          <w:szCs w:val="22"/>
        </w:rPr>
      </w:pPr>
    </w:p>
    <w:p w:rsidR="00C2720C" w:rsidRPr="00C0144C" w:rsidRDefault="00C2720C" w:rsidP="009C106B">
      <w:pPr>
        <w:spacing w:line="320" w:lineRule="exact"/>
        <w:jc w:val="center"/>
        <w:rPr>
          <w:rFonts w:cs="Arial"/>
          <w:bCs/>
          <w:color w:val="FF0000"/>
          <w:sz w:val="22"/>
          <w:szCs w:val="22"/>
        </w:rPr>
      </w:pPr>
    </w:p>
    <w:p w:rsidR="00B41EF6" w:rsidRPr="00C0144C" w:rsidRDefault="000644C6" w:rsidP="009C106B">
      <w:pPr>
        <w:spacing w:line="320" w:lineRule="exact"/>
        <w:jc w:val="center"/>
        <w:rPr>
          <w:rFonts w:cs="Arial"/>
          <w:bCs/>
          <w:color w:val="FF0000"/>
          <w:sz w:val="24"/>
          <w:szCs w:val="24"/>
        </w:rPr>
      </w:pPr>
      <w:r>
        <w:rPr>
          <w:rFonts w:cs="Arial"/>
          <w:bCs/>
          <w:color w:val="FF0000"/>
          <w:sz w:val="24"/>
          <w:szCs w:val="24"/>
        </w:rPr>
        <w:t xml:space="preserve">Juiz de Fora, </w:t>
      </w:r>
      <w:r w:rsidR="00117A99">
        <w:rPr>
          <w:rFonts w:cs="Arial"/>
          <w:bCs/>
          <w:color w:val="FF0000"/>
          <w:sz w:val="24"/>
          <w:szCs w:val="24"/>
        </w:rPr>
        <w:t>_____</w:t>
      </w:r>
      <w:r>
        <w:rPr>
          <w:rFonts w:cs="Arial"/>
          <w:bCs/>
          <w:color w:val="FF0000"/>
          <w:sz w:val="24"/>
          <w:szCs w:val="24"/>
        </w:rPr>
        <w:t xml:space="preserve"> de </w:t>
      </w:r>
      <w:r w:rsidR="00117A99">
        <w:rPr>
          <w:rFonts w:cs="Arial"/>
          <w:bCs/>
          <w:color w:val="FF0000"/>
          <w:sz w:val="24"/>
          <w:szCs w:val="24"/>
        </w:rPr>
        <w:t>_______________</w:t>
      </w:r>
      <w:r w:rsidR="00B41EF6" w:rsidRPr="00C0144C">
        <w:rPr>
          <w:rFonts w:cs="Arial"/>
          <w:bCs/>
          <w:color w:val="FF0000"/>
          <w:sz w:val="24"/>
          <w:szCs w:val="24"/>
        </w:rPr>
        <w:t xml:space="preserve"> de 20</w:t>
      </w:r>
      <w:r w:rsidR="00117A99">
        <w:rPr>
          <w:rFonts w:cs="Arial"/>
          <w:bCs/>
          <w:color w:val="FF0000"/>
          <w:sz w:val="24"/>
          <w:szCs w:val="24"/>
        </w:rPr>
        <w:t>___</w:t>
      </w:r>
      <w:r w:rsidR="00B41EF6" w:rsidRPr="00C0144C">
        <w:rPr>
          <w:rFonts w:cs="Arial"/>
          <w:bCs/>
          <w:color w:val="FF0000"/>
          <w:sz w:val="24"/>
          <w:szCs w:val="24"/>
        </w:rPr>
        <w:t>.</w:t>
      </w:r>
    </w:p>
    <w:p w:rsidR="00B41EF6" w:rsidRPr="00C0144C" w:rsidRDefault="00B41EF6">
      <w:pPr>
        <w:jc w:val="center"/>
        <w:rPr>
          <w:rFonts w:cs="Arial"/>
          <w:b/>
          <w:i/>
          <w:color w:val="FF0000"/>
          <w:sz w:val="24"/>
          <w:szCs w:val="24"/>
        </w:rPr>
      </w:pPr>
    </w:p>
    <w:p w:rsidR="00C2720C" w:rsidRPr="00C0144C" w:rsidRDefault="00C2720C">
      <w:pPr>
        <w:jc w:val="center"/>
        <w:rPr>
          <w:rFonts w:cs="Arial"/>
          <w:b/>
          <w:i/>
          <w:color w:val="FF0000"/>
          <w:sz w:val="24"/>
          <w:szCs w:val="24"/>
        </w:rPr>
      </w:pPr>
    </w:p>
    <w:p w:rsidR="00C2720C" w:rsidRPr="00C0144C" w:rsidRDefault="00C2720C">
      <w:pPr>
        <w:jc w:val="center"/>
        <w:rPr>
          <w:rFonts w:cs="Arial"/>
          <w:b/>
          <w:i/>
          <w:color w:val="FF0000"/>
          <w:sz w:val="24"/>
          <w:szCs w:val="24"/>
        </w:rPr>
      </w:pPr>
    </w:p>
    <w:p w:rsidR="00B41EF6" w:rsidRPr="00C0144C" w:rsidRDefault="00117A99">
      <w:pPr>
        <w:jc w:val="center"/>
        <w:rPr>
          <w:rFonts w:cs="Arial"/>
          <w:b/>
          <w:i/>
          <w:color w:val="FF0000"/>
          <w:sz w:val="24"/>
          <w:szCs w:val="24"/>
        </w:rPr>
      </w:pPr>
      <w:r>
        <w:rPr>
          <w:rFonts w:cs="Arial"/>
          <w:b/>
          <w:i/>
          <w:color w:val="FF0000"/>
          <w:sz w:val="24"/>
          <w:szCs w:val="24"/>
        </w:rPr>
        <w:t>Paulo Romildo Pires Júnior</w:t>
      </w:r>
    </w:p>
    <w:p w:rsidR="0081356F" w:rsidRPr="0081356F" w:rsidRDefault="00B41EF6" w:rsidP="004C377D">
      <w:pPr>
        <w:pStyle w:val="Ttulo3"/>
        <w:tabs>
          <w:tab w:val="left" w:pos="0"/>
        </w:tabs>
        <w:spacing w:line="480" w:lineRule="auto"/>
        <w:ind w:right="0"/>
        <w:rPr>
          <w:bCs/>
          <w:color w:val="FF0000"/>
          <w:sz w:val="24"/>
          <w:szCs w:val="24"/>
        </w:rPr>
      </w:pPr>
      <w:r w:rsidRPr="00C0144C">
        <w:rPr>
          <w:rFonts w:cs="Arial"/>
          <w:b w:val="0"/>
          <w:i/>
          <w:color w:val="FF0000"/>
          <w:sz w:val="24"/>
          <w:szCs w:val="24"/>
        </w:rPr>
        <w:t>Pregoeir</w:t>
      </w:r>
      <w:r w:rsidR="00C0144C" w:rsidRPr="00C0144C">
        <w:rPr>
          <w:rFonts w:cs="Arial"/>
          <w:b w:val="0"/>
          <w:i/>
          <w:color w:val="FF0000"/>
          <w:sz w:val="24"/>
          <w:szCs w:val="24"/>
        </w:rPr>
        <w:t>o</w:t>
      </w:r>
    </w:p>
    <w:p w:rsidR="0081356F" w:rsidRDefault="0081356F">
      <w:r>
        <w:rPr>
          <w:b/>
        </w:rPr>
        <w:br w:type="page"/>
      </w:r>
    </w:p>
    <w:tbl>
      <w:tblPr>
        <w:tblW w:w="0" w:type="auto"/>
        <w:shd w:val="clear" w:color="auto" w:fill="D9D9D9"/>
        <w:tblLook w:val="04A0"/>
      </w:tblPr>
      <w:tblGrid>
        <w:gridCol w:w="9212"/>
      </w:tblGrid>
      <w:tr w:rsidR="0081356F" w:rsidTr="00847194">
        <w:tc>
          <w:tcPr>
            <w:tcW w:w="9212" w:type="dxa"/>
            <w:shd w:val="clear" w:color="auto" w:fill="D9D9D9"/>
          </w:tcPr>
          <w:p w:rsidR="0081356F" w:rsidRDefault="0081356F" w:rsidP="00847194">
            <w:pPr>
              <w:pStyle w:val="Ttulo3"/>
              <w:tabs>
                <w:tab w:val="left" w:pos="0"/>
              </w:tabs>
              <w:ind w:right="0"/>
              <w:rPr>
                <w:rFonts w:cs="Arial"/>
                <w:b w:val="0"/>
                <w:bCs/>
                <w:sz w:val="28"/>
                <w:szCs w:val="28"/>
              </w:rPr>
            </w:pPr>
            <w:r>
              <w:rPr>
                <w:bCs/>
                <w:color w:val="FF0000"/>
                <w:sz w:val="24"/>
                <w:szCs w:val="24"/>
              </w:rPr>
              <w:lastRenderedPageBreak/>
              <w:br w:type="page"/>
            </w:r>
            <w:r>
              <w:rPr>
                <w:rFonts w:cs="Arial"/>
                <w:b w:val="0"/>
                <w:bCs/>
                <w:sz w:val="28"/>
                <w:szCs w:val="28"/>
              </w:rPr>
              <w:t>MINUTA DE ATA PARA CONTROLE INTERNO</w:t>
            </w:r>
          </w:p>
          <w:p w:rsidR="0081356F" w:rsidRDefault="0081356F" w:rsidP="00847194">
            <w:pPr>
              <w:pStyle w:val="Ttulo3"/>
              <w:tabs>
                <w:tab w:val="left" w:pos="0"/>
              </w:tabs>
              <w:ind w:right="0"/>
              <w:rPr>
                <w:rFonts w:cs="Arial"/>
                <w:b w:val="0"/>
                <w:bCs/>
                <w:sz w:val="28"/>
                <w:szCs w:val="28"/>
              </w:rPr>
            </w:pPr>
            <w:r>
              <w:rPr>
                <w:rFonts w:cs="Arial"/>
                <w:b w:val="0"/>
                <w:bCs/>
                <w:sz w:val="28"/>
                <w:szCs w:val="28"/>
              </w:rPr>
              <w:t>DOS PREÇOS REGISTRADOS PARA O ITEM 02</w:t>
            </w:r>
          </w:p>
        </w:tc>
      </w:tr>
    </w:tbl>
    <w:p w:rsidR="0081356F" w:rsidRPr="006217DC" w:rsidRDefault="0081356F" w:rsidP="0081356F">
      <w:pPr>
        <w:spacing w:line="360" w:lineRule="auto"/>
        <w:jc w:val="center"/>
        <w:rPr>
          <w:rFonts w:cs="Arial"/>
          <w:b/>
          <w:bCs/>
          <w:sz w:val="24"/>
          <w:szCs w:val="24"/>
        </w:rPr>
      </w:pPr>
      <w:r w:rsidRPr="006217DC">
        <w:rPr>
          <w:rFonts w:cs="Arial"/>
          <w:b/>
          <w:bCs/>
          <w:sz w:val="24"/>
          <w:szCs w:val="24"/>
        </w:rPr>
        <w:t xml:space="preserve">ATA </w:t>
      </w:r>
      <w:r>
        <w:rPr>
          <w:rFonts w:cs="Arial"/>
          <w:b/>
          <w:bCs/>
          <w:sz w:val="24"/>
          <w:szCs w:val="24"/>
        </w:rPr>
        <w:t>PARA CONTROLE DOS PREÇOS REGISTRADOS</w:t>
      </w:r>
    </w:p>
    <w:p w:rsidR="0081356F" w:rsidRPr="006217DC" w:rsidRDefault="0081356F" w:rsidP="0081356F">
      <w:pPr>
        <w:pStyle w:val="Ttulo2"/>
        <w:widowControl/>
        <w:tabs>
          <w:tab w:val="clear" w:pos="0"/>
        </w:tabs>
        <w:suppressAutoHyphens/>
        <w:spacing w:line="360" w:lineRule="auto"/>
        <w:rPr>
          <w:rFonts w:ascii="Arial" w:hAnsi="Arial" w:cs="Arial"/>
        </w:rPr>
      </w:pPr>
      <w:r w:rsidRPr="006217DC">
        <w:rPr>
          <w:rFonts w:ascii="Arial" w:hAnsi="Arial" w:cs="Arial"/>
        </w:rPr>
        <w:t xml:space="preserve"> PREGÃO ELETRÔNICO SRP Nº </w:t>
      </w:r>
      <w:r w:rsidR="00BA2F80">
        <w:rPr>
          <w:rFonts w:ascii="Arial" w:hAnsi="Arial" w:cs="Arial"/>
        </w:rPr>
        <w:t>116/2018</w:t>
      </w:r>
    </w:p>
    <w:p w:rsidR="0081356F" w:rsidRPr="006217DC" w:rsidRDefault="0081356F" w:rsidP="0081356F">
      <w:pPr>
        <w:pStyle w:val="Ttulo2"/>
        <w:widowControl/>
        <w:tabs>
          <w:tab w:val="clear" w:pos="0"/>
        </w:tabs>
        <w:suppressAutoHyphens/>
        <w:spacing w:line="360" w:lineRule="auto"/>
        <w:rPr>
          <w:rFonts w:ascii="Arial" w:hAnsi="Arial" w:cs="Arial"/>
        </w:rPr>
      </w:pPr>
      <w:r w:rsidRPr="006217DC">
        <w:rPr>
          <w:rFonts w:ascii="Arial" w:hAnsi="Arial" w:cs="Arial"/>
        </w:rPr>
        <w:t xml:space="preserve">VALIDADE: </w:t>
      </w:r>
      <w:r w:rsidR="00BA2F80">
        <w:rPr>
          <w:rFonts w:ascii="Arial" w:hAnsi="Arial" w:cs="Arial"/>
        </w:rPr>
        <w:t>12</w:t>
      </w:r>
      <w:r w:rsidRPr="000A7FB7">
        <w:rPr>
          <w:rFonts w:ascii="Arial" w:hAnsi="Arial" w:cs="Arial"/>
          <w:color w:val="FF0000"/>
        </w:rPr>
        <w:t xml:space="preserve"> (</w:t>
      </w:r>
      <w:r w:rsidR="00BA2F80">
        <w:rPr>
          <w:rFonts w:ascii="Arial" w:hAnsi="Arial" w:cs="Arial"/>
          <w:color w:val="FF0000"/>
        </w:rPr>
        <w:t>doze</w:t>
      </w:r>
      <w:r w:rsidRPr="000A7FB7">
        <w:rPr>
          <w:rFonts w:ascii="Arial" w:hAnsi="Arial" w:cs="Arial"/>
          <w:color w:val="FF0000"/>
        </w:rPr>
        <w:t xml:space="preserve">) </w:t>
      </w:r>
      <w:r w:rsidR="00BA2F80">
        <w:rPr>
          <w:rFonts w:ascii="Arial" w:hAnsi="Arial" w:cs="Arial"/>
          <w:color w:val="FF0000"/>
        </w:rPr>
        <w:t>meses</w:t>
      </w:r>
    </w:p>
    <w:p w:rsidR="0081356F" w:rsidRPr="006217DC" w:rsidRDefault="0081356F" w:rsidP="0081356F">
      <w:pPr>
        <w:keepNext/>
        <w:spacing w:line="360" w:lineRule="auto"/>
        <w:jc w:val="center"/>
        <w:rPr>
          <w:rFonts w:cs="Arial"/>
          <w:b/>
          <w:bCs/>
          <w:sz w:val="24"/>
          <w:szCs w:val="24"/>
        </w:rPr>
      </w:pPr>
      <w:r w:rsidRPr="006217DC">
        <w:rPr>
          <w:rFonts w:cs="Arial"/>
          <w:b/>
          <w:bCs/>
          <w:sz w:val="24"/>
          <w:szCs w:val="24"/>
        </w:rPr>
        <w:t xml:space="preserve">ATA Nº </w:t>
      </w:r>
      <w:proofErr w:type="spellStart"/>
      <w:r w:rsidRPr="000A7FB7">
        <w:rPr>
          <w:rFonts w:cs="Arial"/>
          <w:b/>
          <w:bCs/>
          <w:color w:val="FF0000"/>
          <w:sz w:val="24"/>
          <w:szCs w:val="24"/>
        </w:rPr>
        <w:t>xxx</w:t>
      </w:r>
      <w:proofErr w:type="spellEnd"/>
      <w:r w:rsidRPr="000A7FB7">
        <w:rPr>
          <w:rFonts w:cs="Arial"/>
          <w:b/>
          <w:bCs/>
          <w:color w:val="FF0000"/>
          <w:sz w:val="24"/>
          <w:szCs w:val="24"/>
        </w:rPr>
        <w:t>/</w:t>
      </w:r>
      <w:proofErr w:type="spellStart"/>
      <w:r w:rsidRPr="000A7FB7">
        <w:rPr>
          <w:rFonts w:cs="Arial"/>
          <w:b/>
          <w:bCs/>
          <w:color w:val="FF0000"/>
          <w:sz w:val="24"/>
          <w:szCs w:val="24"/>
        </w:rPr>
        <w:t>xxxx</w:t>
      </w:r>
      <w:proofErr w:type="spellEnd"/>
    </w:p>
    <w:p w:rsidR="0081356F" w:rsidRDefault="0081356F" w:rsidP="0081356F">
      <w:pPr>
        <w:spacing w:before="120" w:line="360" w:lineRule="auto"/>
        <w:rPr>
          <w:rFonts w:cs="Arial"/>
          <w:sz w:val="24"/>
          <w:szCs w:val="24"/>
        </w:rPr>
      </w:pPr>
      <w:proofErr w:type="gramStart"/>
      <w:r w:rsidRPr="000A7FB7">
        <w:rPr>
          <w:rFonts w:cs="Arial"/>
          <w:color w:val="FF0000"/>
          <w:sz w:val="24"/>
          <w:szCs w:val="24"/>
        </w:rPr>
        <w:t>Aos ...</w:t>
      </w:r>
      <w:proofErr w:type="gramEnd"/>
      <w:r w:rsidRPr="000A7FB7">
        <w:rPr>
          <w:rFonts w:cs="Arial"/>
          <w:color w:val="FF0000"/>
          <w:sz w:val="24"/>
          <w:szCs w:val="24"/>
        </w:rPr>
        <w:t>.. (..........) d</w:t>
      </w:r>
      <w:r>
        <w:rPr>
          <w:rFonts w:cs="Arial"/>
          <w:color w:val="FF0000"/>
          <w:sz w:val="24"/>
          <w:szCs w:val="24"/>
        </w:rPr>
        <w:t xml:space="preserve">ias do mês </w:t>
      </w:r>
      <w:proofErr w:type="gramStart"/>
      <w:r>
        <w:rPr>
          <w:rFonts w:cs="Arial"/>
          <w:color w:val="FF0000"/>
          <w:sz w:val="24"/>
          <w:szCs w:val="24"/>
        </w:rPr>
        <w:t>de ...</w:t>
      </w:r>
      <w:proofErr w:type="gramEnd"/>
      <w:r>
        <w:rPr>
          <w:rFonts w:cs="Arial"/>
          <w:color w:val="FF0000"/>
          <w:sz w:val="24"/>
          <w:szCs w:val="24"/>
        </w:rPr>
        <w:t>...........</w:t>
      </w:r>
      <w:r w:rsidRPr="000A7FB7">
        <w:rPr>
          <w:rFonts w:cs="Arial"/>
          <w:color w:val="FF0000"/>
          <w:sz w:val="24"/>
          <w:szCs w:val="24"/>
        </w:rPr>
        <w:t xml:space="preserve">.... </w:t>
      </w:r>
      <w:proofErr w:type="gramStart"/>
      <w:r w:rsidRPr="000A7FB7">
        <w:rPr>
          <w:rFonts w:cs="Arial"/>
          <w:color w:val="FF0000"/>
          <w:sz w:val="24"/>
          <w:szCs w:val="24"/>
        </w:rPr>
        <w:t>de</w:t>
      </w:r>
      <w:proofErr w:type="gramEnd"/>
      <w:r w:rsidRPr="000A7FB7">
        <w:rPr>
          <w:rFonts w:cs="Arial"/>
          <w:color w:val="FF0000"/>
          <w:sz w:val="24"/>
          <w:szCs w:val="24"/>
        </w:rPr>
        <w:t xml:space="preserve"> </w:t>
      </w:r>
      <w:r>
        <w:rPr>
          <w:rFonts w:cs="Arial"/>
          <w:color w:val="FF0000"/>
          <w:sz w:val="24"/>
          <w:szCs w:val="24"/>
        </w:rPr>
        <w:t>..........</w:t>
      </w:r>
      <w:r w:rsidRPr="006217DC">
        <w:rPr>
          <w:rFonts w:cs="Arial"/>
          <w:sz w:val="24"/>
          <w:szCs w:val="24"/>
        </w:rPr>
        <w:t>, na Sede da CESAMA localizada à Avenida Barão do Rio Branco, nº 1843 – 10º andar, Bairro Centro, Juiz de Fora - MG, através de s</w:t>
      </w:r>
      <w:r w:rsidR="00BA2F80">
        <w:rPr>
          <w:rFonts w:cs="Arial"/>
          <w:sz w:val="24"/>
          <w:szCs w:val="24"/>
        </w:rPr>
        <w:t>eu</w:t>
      </w:r>
      <w:r w:rsidRPr="006217DC">
        <w:rPr>
          <w:rFonts w:cs="Arial"/>
          <w:sz w:val="24"/>
          <w:szCs w:val="24"/>
        </w:rPr>
        <w:t xml:space="preserve"> Pregoeir</w:t>
      </w:r>
      <w:r w:rsidR="00BA2F80">
        <w:rPr>
          <w:rFonts w:cs="Arial"/>
          <w:sz w:val="24"/>
          <w:szCs w:val="24"/>
        </w:rPr>
        <w:t>o</w:t>
      </w:r>
      <w:r w:rsidRPr="006217DC">
        <w:rPr>
          <w:rFonts w:cs="Arial"/>
          <w:sz w:val="24"/>
          <w:szCs w:val="24"/>
        </w:rPr>
        <w:t xml:space="preserve"> </w:t>
      </w:r>
      <w:r w:rsidR="00BA2F80">
        <w:rPr>
          <w:rFonts w:cs="Arial"/>
          <w:sz w:val="24"/>
          <w:szCs w:val="24"/>
        </w:rPr>
        <w:t>Paulo Romildo Pires Júnior</w:t>
      </w:r>
      <w:r w:rsidRPr="006217DC">
        <w:rPr>
          <w:rFonts w:cs="Arial"/>
          <w:sz w:val="24"/>
          <w:szCs w:val="24"/>
        </w:rPr>
        <w:t xml:space="preserve">, juntamente com sua equipe de apoio, nos termos </w:t>
      </w:r>
      <w:r>
        <w:rPr>
          <w:rFonts w:cs="Arial"/>
          <w:sz w:val="24"/>
          <w:szCs w:val="24"/>
        </w:rPr>
        <w:t xml:space="preserve">do </w:t>
      </w:r>
      <w:r w:rsidRPr="0094005A">
        <w:rPr>
          <w:rFonts w:cs="Arial"/>
          <w:sz w:val="24"/>
          <w:szCs w:val="24"/>
        </w:rPr>
        <w:t>RILC - Regulamento Interno de Licitações, Contratos e Convênios da CESAMA</w:t>
      </w:r>
      <w:r>
        <w:rPr>
          <w:rFonts w:cs="Arial"/>
          <w:sz w:val="24"/>
          <w:szCs w:val="24"/>
        </w:rPr>
        <w:t>, da</w:t>
      </w:r>
      <w:r w:rsidRPr="006217DC">
        <w:rPr>
          <w:rFonts w:cs="Arial"/>
          <w:sz w:val="24"/>
          <w:szCs w:val="24"/>
        </w:rPr>
        <w:t xml:space="preserve"> Lei Federa</w:t>
      </w:r>
      <w:r>
        <w:rPr>
          <w:rFonts w:cs="Arial"/>
          <w:sz w:val="24"/>
          <w:szCs w:val="24"/>
        </w:rPr>
        <w:t>l</w:t>
      </w:r>
      <w:r w:rsidRPr="006217DC">
        <w:rPr>
          <w:rFonts w:cs="Arial"/>
          <w:sz w:val="24"/>
          <w:szCs w:val="24"/>
        </w:rPr>
        <w:t xml:space="preserve"> nº 10.520/02, da Lei Municipal 10.214/02</w:t>
      </w:r>
      <w:r>
        <w:rPr>
          <w:rFonts w:cs="Arial"/>
          <w:sz w:val="24"/>
          <w:szCs w:val="24"/>
        </w:rPr>
        <w:t xml:space="preserve"> (naquilo que não conflitar com o RILC), </w:t>
      </w:r>
      <w:r w:rsidRPr="006217DC">
        <w:rPr>
          <w:rFonts w:cs="Arial"/>
          <w:sz w:val="24"/>
          <w:szCs w:val="24"/>
        </w:rPr>
        <w:t xml:space="preserve">do Decreto Federal 7.892/13, dos Decretos Municipais </w:t>
      </w:r>
      <w:proofErr w:type="spellStart"/>
      <w:r w:rsidRPr="006217DC">
        <w:rPr>
          <w:rFonts w:cs="Arial"/>
          <w:sz w:val="24"/>
          <w:szCs w:val="24"/>
        </w:rPr>
        <w:t>nºs</w:t>
      </w:r>
      <w:proofErr w:type="spellEnd"/>
      <w:r w:rsidRPr="006217DC">
        <w:rPr>
          <w:rFonts w:cs="Arial"/>
          <w:sz w:val="24"/>
          <w:szCs w:val="24"/>
        </w:rPr>
        <w:t xml:space="preserve"> 7.485/02 e 7.962/03 e das demais normas legais aplicáveis, conforme a classificação das propostas apresentadas no </w:t>
      </w:r>
      <w:r w:rsidRPr="006217DC">
        <w:rPr>
          <w:rFonts w:cs="Arial"/>
          <w:b/>
          <w:bCs/>
          <w:sz w:val="24"/>
          <w:szCs w:val="24"/>
        </w:rPr>
        <w:t xml:space="preserve">Pregão Eletrônico para Registro de Preços nº </w:t>
      </w:r>
      <w:r w:rsidR="00BA2F80">
        <w:rPr>
          <w:rFonts w:cs="Arial"/>
          <w:b/>
          <w:bCs/>
          <w:sz w:val="24"/>
          <w:szCs w:val="24"/>
        </w:rPr>
        <w:t>116/2018</w:t>
      </w:r>
      <w:r w:rsidRPr="006217DC">
        <w:rPr>
          <w:rFonts w:cs="Arial"/>
          <w:sz w:val="24"/>
          <w:szCs w:val="24"/>
        </w:rPr>
        <w:t xml:space="preserve">, </w:t>
      </w:r>
      <w:r>
        <w:rPr>
          <w:rFonts w:cs="Arial"/>
          <w:sz w:val="24"/>
          <w:szCs w:val="24"/>
        </w:rPr>
        <w:t>e</w:t>
      </w:r>
      <w:r w:rsidRPr="006217DC">
        <w:rPr>
          <w:rFonts w:cs="Arial"/>
          <w:sz w:val="24"/>
          <w:szCs w:val="24"/>
        </w:rPr>
        <w:t xml:space="preserve"> </w:t>
      </w:r>
      <w:r>
        <w:rPr>
          <w:rFonts w:cs="Arial"/>
          <w:sz w:val="24"/>
          <w:szCs w:val="24"/>
        </w:rPr>
        <w:t>r</w:t>
      </w:r>
      <w:r w:rsidRPr="006217DC">
        <w:rPr>
          <w:rFonts w:cs="Arial"/>
          <w:sz w:val="24"/>
          <w:szCs w:val="24"/>
        </w:rPr>
        <w:t xml:space="preserve">esultado homologado pelo Diretor Presidente as fls. </w:t>
      </w:r>
      <w:r w:rsidRPr="006217DC">
        <w:rPr>
          <w:rFonts w:cs="Arial"/>
          <w:color w:val="FF0000"/>
          <w:sz w:val="24"/>
          <w:szCs w:val="24"/>
        </w:rPr>
        <w:t>xxx</w:t>
      </w:r>
      <w:r w:rsidRPr="006217DC">
        <w:rPr>
          <w:rFonts w:cs="Arial"/>
          <w:sz w:val="24"/>
          <w:szCs w:val="24"/>
        </w:rPr>
        <w:t xml:space="preserve"> do processo </w:t>
      </w:r>
      <w:r>
        <w:rPr>
          <w:rFonts w:cs="Arial"/>
          <w:sz w:val="24"/>
          <w:szCs w:val="24"/>
        </w:rPr>
        <w:t>licitatório</w:t>
      </w:r>
      <w:r w:rsidRPr="006217DC">
        <w:rPr>
          <w:rFonts w:cs="Arial"/>
          <w:sz w:val="24"/>
          <w:szCs w:val="24"/>
        </w:rPr>
        <w:t xml:space="preserve">, resolve </w:t>
      </w:r>
      <w:r>
        <w:rPr>
          <w:rFonts w:cs="Arial"/>
          <w:sz w:val="24"/>
          <w:szCs w:val="24"/>
        </w:rPr>
        <w:t>REGISTRAR PREÇOS</w:t>
      </w:r>
      <w:r w:rsidRPr="006217DC">
        <w:rPr>
          <w:rFonts w:cs="Arial"/>
          <w:sz w:val="24"/>
          <w:szCs w:val="24"/>
        </w:rPr>
        <w:t xml:space="preserve"> para</w:t>
      </w:r>
      <w:r w:rsidRPr="006217DC">
        <w:rPr>
          <w:rFonts w:cs="Arial"/>
          <w:b/>
          <w:i/>
          <w:sz w:val="24"/>
          <w:szCs w:val="24"/>
        </w:rPr>
        <w:t xml:space="preserve"> eventual aquisição de</w:t>
      </w:r>
      <w:r w:rsidR="00BA2F80">
        <w:rPr>
          <w:rFonts w:cs="Arial"/>
          <w:b/>
          <w:i/>
          <w:sz w:val="24"/>
          <w:szCs w:val="24"/>
        </w:rPr>
        <w:t xml:space="preserve"> </w:t>
      </w:r>
      <w:r w:rsidR="00BA2F80" w:rsidRPr="00BA2F80">
        <w:rPr>
          <w:b/>
          <w:i/>
          <w:color w:val="FF0000"/>
          <w:sz w:val="24"/>
          <w:szCs w:val="24"/>
        </w:rPr>
        <w:t xml:space="preserve">produtos químicos para o tratamento de água – </w:t>
      </w:r>
      <w:proofErr w:type="spellStart"/>
      <w:r w:rsidR="00BA2F80" w:rsidRPr="00BA2F80">
        <w:rPr>
          <w:b/>
          <w:i/>
          <w:color w:val="FF0000"/>
          <w:sz w:val="24"/>
          <w:szCs w:val="24"/>
        </w:rPr>
        <w:t>Dicloroisocianurato</w:t>
      </w:r>
      <w:proofErr w:type="spellEnd"/>
      <w:r w:rsidR="00BA2F80" w:rsidRPr="00BA2F80">
        <w:rPr>
          <w:b/>
          <w:i/>
          <w:color w:val="FF0000"/>
          <w:sz w:val="24"/>
          <w:szCs w:val="24"/>
        </w:rPr>
        <w:t xml:space="preserve"> de Sódio e Hidróxido de Cálcio, para uso da CESAMA</w:t>
      </w:r>
      <w:r w:rsidRPr="006217DC">
        <w:rPr>
          <w:rFonts w:cs="Arial"/>
          <w:b/>
          <w:i/>
          <w:sz w:val="24"/>
          <w:szCs w:val="24"/>
        </w:rPr>
        <w:t xml:space="preserve">, </w:t>
      </w:r>
      <w:r w:rsidRPr="006217DC">
        <w:rPr>
          <w:rFonts w:cs="Arial"/>
          <w:sz w:val="24"/>
          <w:szCs w:val="24"/>
        </w:rPr>
        <w:t xml:space="preserve">a fim de atender a CESAMA, tendo sido o preço oferecido pela empresa </w:t>
      </w:r>
      <w:proofErr w:type="spellStart"/>
      <w:r w:rsidRPr="000A7FB7">
        <w:rPr>
          <w:b/>
          <w:color w:val="FF0000"/>
          <w:sz w:val="24"/>
          <w:szCs w:val="24"/>
        </w:rPr>
        <w:t>xxxxxxx</w:t>
      </w:r>
      <w:proofErr w:type="spellEnd"/>
      <w:r w:rsidRPr="006217DC">
        <w:rPr>
          <w:b/>
          <w:sz w:val="24"/>
          <w:szCs w:val="24"/>
        </w:rPr>
        <w:t xml:space="preserve"> </w:t>
      </w:r>
      <w:r w:rsidRPr="006217DC">
        <w:rPr>
          <w:rFonts w:cs="Arial"/>
          <w:sz w:val="24"/>
          <w:szCs w:val="24"/>
        </w:rPr>
        <w:t>que teve sua proposta classificada em 1º lugar no certame para o</w:t>
      </w:r>
      <w:r>
        <w:rPr>
          <w:rFonts w:cs="Arial"/>
          <w:sz w:val="24"/>
          <w:szCs w:val="24"/>
        </w:rPr>
        <w:t>(s)</w:t>
      </w:r>
      <w:r w:rsidRPr="006217DC">
        <w:rPr>
          <w:rFonts w:cs="Arial"/>
          <w:sz w:val="24"/>
          <w:szCs w:val="24"/>
        </w:rPr>
        <w:t xml:space="preserve"> item</w:t>
      </w:r>
      <w:r>
        <w:rPr>
          <w:rFonts w:cs="Arial"/>
          <w:sz w:val="24"/>
          <w:szCs w:val="24"/>
        </w:rPr>
        <w:t>(</w:t>
      </w:r>
      <w:proofErr w:type="spellStart"/>
      <w:r>
        <w:rPr>
          <w:rFonts w:cs="Arial"/>
          <w:sz w:val="24"/>
          <w:szCs w:val="24"/>
        </w:rPr>
        <w:t>ns</w:t>
      </w:r>
      <w:proofErr w:type="spellEnd"/>
      <w:r>
        <w:rPr>
          <w:rFonts w:cs="Arial"/>
          <w:sz w:val="24"/>
          <w:szCs w:val="24"/>
        </w:rPr>
        <w:t>) a seguir relacionado(s)</w:t>
      </w:r>
      <w:r w:rsidRPr="006217DC">
        <w:rPr>
          <w:rFonts w:cs="Arial"/>
          <w:sz w:val="24"/>
          <w:szCs w:val="24"/>
        </w:rPr>
        <w:t>:</w:t>
      </w:r>
    </w:p>
    <w:p w:rsidR="0081356F" w:rsidRPr="005956B5" w:rsidRDefault="0081356F" w:rsidP="0081356F">
      <w:pPr>
        <w:spacing w:before="120" w:line="360" w:lineRule="auto"/>
        <w:rPr>
          <w:rFonts w:cs="Arial"/>
          <w:b/>
          <w:color w:val="00B050"/>
        </w:rPr>
      </w:pPr>
      <w:r w:rsidRPr="005956B5">
        <w:rPr>
          <w:rFonts w:cs="Arial"/>
          <w:b/>
          <w:color w:val="00B050"/>
          <w:highlight w:val="yellow"/>
        </w:rPr>
        <w:t>INSERIR PLANILHA DE PREÇOS</w:t>
      </w:r>
    </w:p>
    <w:p w:rsidR="0081356F" w:rsidRPr="00B400C0" w:rsidRDefault="0081356F" w:rsidP="0081356F">
      <w:pPr>
        <w:spacing w:before="480" w:line="360" w:lineRule="auto"/>
        <w:rPr>
          <w:rFonts w:cs="Arial"/>
          <w:b/>
          <w:bCs/>
          <w:sz w:val="24"/>
          <w:szCs w:val="24"/>
        </w:rPr>
      </w:pPr>
      <w:r w:rsidRPr="00B400C0">
        <w:rPr>
          <w:rFonts w:cs="Arial"/>
          <w:b/>
          <w:bCs/>
          <w:sz w:val="24"/>
          <w:szCs w:val="24"/>
        </w:rPr>
        <w:t>CLÁUSULA I – DO OBJETO</w:t>
      </w:r>
    </w:p>
    <w:p w:rsidR="0081356F" w:rsidRPr="00B400C0" w:rsidRDefault="0081356F" w:rsidP="0081356F">
      <w:pPr>
        <w:spacing w:before="120" w:line="360" w:lineRule="auto"/>
        <w:rPr>
          <w:rFonts w:cs="Arial"/>
          <w:b/>
          <w:bCs/>
          <w:sz w:val="24"/>
          <w:szCs w:val="24"/>
        </w:rPr>
      </w:pPr>
      <w:r w:rsidRPr="00B400C0">
        <w:rPr>
          <w:rFonts w:cs="Arial"/>
          <w:b/>
          <w:sz w:val="24"/>
          <w:szCs w:val="24"/>
        </w:rPr>
        <w:t>1.1.</w:t>
      </w:r>
      <w:r w:rsidRPr="00B400C0">
        <w:rPr>
          <w:rFonts w:cs="Arial"/>
          <w:sz w:val="24"/>
          <w:szCs w:val="24"/>
        </w:rPr>
        <w:t xml:space="preserve"> </w:t>
      </w:r>
      <w:r>
        <w:rPr>
          <w:rFonts w:cs="Arial"/>
          <w:sz w:val="24"/>
          <w:szCs w:val="24"/>
        </w:rPr>
        <w:t>A licitação</w:t>
      </w:r>
      <w:r w:rsidRPr="00B400C0">
        <w:rPr>
          <w:rFonts w:cs="Arial"/>
          <w:sz w:val="24"/>
          <w:szCs w:val="24"/>
        </w:rPr>
        <w:t xml:space="preserve"> tem por</w:t>
      </w:r>
      <w:r>
        <w:rPr>
          <w:rFonts w:cs="Arial"/>
          <w:sz w:val="24"/>
          <w:szCs w:val="24"/>
        </w:rPr>
        <w:t xml:space="preserve"> objeto a</w:t>
      </w:r>
      <w:r w:rsidRPr="00B400C0">
        <w:rPr>
          <w:rFonts w:cs="Arial"/>
          <w:sz w:val="24"/>
          <w:szCs w:val="24"/>
        </w:rPr>
        <w:t xml:space="preserve"> </w:t>
      </w:r>
      <w:r w:rsidRPr="00B400C0">
        <w:rPr>
          <w:rFonts w:cs="Arial"/>
          <w:b/>
          <w:i/>
          <w:sz w:val="24"/>
          <w:szCs w:val="24"/>
        </w:rPr>
        <w:t xml:space="preserve">eventual aquisição </w:t>
      </w:r>
      <w:r w:rsidR="00BA2F80" w:rsidRPr="00BA2F80">
        <w:rPr>
          <w:rFonts w:cs="Arial"/>
          <w:b/>
          <w:i/>
          <w:sz w:val="24"/>
          <w:szCs w:val="24"/>
        </w:rPr>
        <w:t xml:space="preserve">de produtos químicos para o tratamento de água – </w:t>
      </w:r>
      <w:proofErr w:type="spellStart"/>
      <w:r w:rsidR="00BA2F80" w:rsidRPr="00BA2F80">
        <w:rPr>
          <w:rFonts w:cs="Arial"/>
          <w:b/>
          <w:i/>
          <w:sz w:val="24"/>
          <w:szCs w:val="24"/>
        </w:rPr>
        <w:t>Dicloroisocianurato</w:t>
      </w:r>
      <w:proofErr w:type="spellEnd"/>
      <w:r w:rsidR="00BA2F80" w:rsidRPr="00BA2F80">
        <w:rPr>
          <w:rFonts w:cs="Arial"/>
          <w:b/>
          <w:i/>
          <w:sz w:val="24"/>
          <w:szCs w:val="24"/>
        </w:rPr>
        <w:t xml:space="preserve"> de Sódio e Hidróxido de Cálcio, para uso da CESAMA</w:t>
      </w:r>
      <w:r w:rsidRPr="00B400C0">
        <w:rPr>
          <w:rFonts w:cs="Arial"/>
          <w:sz w:val="24"/>
          <w:szCs w:val="24"/>
        </w:rPr>
        <w:t xml:space="preserve">, a fim de atender a CESAMA, conforme especificações e quantidades estimadas, constantes do Anexo I do </w:t>
      </w:r>
      <w:r w:rsidRPr="005956B5">
        <w:rPr>
          <w:rFonts w:cs="Arial"/>
          <w:b/>
          <w:sz w:val="24"/>
          <w:szCs w:val="24"/>
        </w:rPr>
        <w:t>Edital do</w:t>
      </w:r>
      <w:r w:rsidRPr="00B400C0">
        <w:rPr>
          <w:rFonts w:cs="Arial"/>
          <w:sz w:val="24"/>
          <w:szCs w:val="24"/>
        </w:rPr>
        <w:t xml:space="preserve"> </w:t>
      </w:r>
      <w:r w:rsidRPr="00B400C0">
        <w:rPr>
          <w:rFonts w:cs="Arial"/>
          <w:b/>
          <w:bCs/>
          <w:sz w:val="24"/>
          <w:szCs w:val="24"/>
        </w:rPr>
        <w:t xml:space="preserve">Pregão Eletrônico para Registro de Preços nº </w:t>
      </w:r>
      <w:r w:rsidR="00BA2F80">
        <w:rPr>
          <w:rFonts w:cs="Arial"/>
          <w:b/>
          <w:bCs/>
          <w:sz w:val="24"/>
          <w:szCs w:val="24"/>
        </w:rPr>
        <w:t>116/2018</w:t>
      </w:r>
      <w:r w:rsidRPr="00B400C0">
        <w:rPr>
          <w:rFonts w:cs="Arial"/>
          <w:b/>
          <w:bCs/>
          <w:sz w:val="24"/>
          <w:szCs w:val="24"/>
        </w:rPr>
        <w:t>.</w:t>
      </w:r>
    </w:p>
    <w:p w:rsidR="0081356F" w:rsidRPr="00B400C0" w:rsidRDefault="0081356F" w:rsidP="0081356F">
      <w:pPr>
        <w:keepNext/>
        <w:spacing w:before="480" w:line="360" w:lineRule="auto"/>
        <w:rPr>
          <w:rFonts w:cs="Arial"/>
          <w:b/>
          <w:bCs/>
          <w:sz w:val="24"/>
          <w:szCs w:val="24"/>
        </w:rPr>
      </w:pPr>
      <w:r w:rsidRPr="00B400C0">
        <w:rPr>
          <w:rFonts w:cs="Arial"/>
          <w:b/>
          <w:bCs/>
          <w:sz w:val="24"/>
          <w:szCs w:val="24"/>
        </w:rPr>
        <w:lastRenderedPageBreak/>
        <w:t>CLÁUSULA II – DA VALIDADE DOS PREÇOS</w:t>
      </w:r>
    </w:p>
    <w:p w:rsidR="0081356F" w:rsidRDefault="0081356F" w:rsidP="0081356F">
      <w:pPr>
        <w:spacing w:before="120" w:line="360" w:lineRule="auto"/>
        <w:rPr>
          <w:rFonts w:cs="Arial"/>
          <w:b/>
          <w:sz w:val="24"/>
          <w:szCs w:val="24"/>
        </w:rPr>
      </w:pPr>
      <w:r w:rsidRPr="00B400C0">
        <w:rPr>
          <w:rFonts w:cs="Arial"/>
          <w:b/>
          <w:sz w:val="24"/>
          <w:szCs w:val="24"/>
        </w:rPr>
        <w:t>2.1.</w:t>
      </w:r>
      <w:r w:rsidRPr="00B400C0">
        <w:rPr>
          <w:rFonts w:cs="Arial"/>
          <w:sz w:val="24"/>
          <w:szCs w:val="24"/>
        </w:rPr>
        <w:t xml:space="preserve"> A Ata de Registro de Preços terá a </w:t>
      </w:r>
      <w:r w:rsidRPr="00B400C0">
        <w:rPr>
          <w:rFonts w:cs="Arial"/>
          <w:b/>
          <w:bCs/>
          <w:sz w:val="24"/>
          <w:szCs w:val="24"/>
        </w:rPr>
        <w:t xml:space="preserve">validade de </w:t>
      </w:r>
      <w:r w:rsidR="00BA2F80">
        <w:rPr>
          <w:rFonts w:cs="Arial"/>
          <w:b/>
          <w:bCs/>
          <w:sz w:val="24"/>
          <w:szCs w:val="24"/>
        </w:rPr>
        <w:t>12</w:t>
      </w:r>
      <w:r w:rsidRPr="00B400C0">
        <w:rPr>
          <w:rFonts w:cs="Arial"/>
          <w:b/>
          <w:bCs/>
          <w:color w:val="FF0000"/>
          <w:sz w:val="24"/>
          <w:szCs w:val="24"/>
        </w:rPr>
        <w:t xml:space="preserve"> (</w:t>
      </w:r>
      <w:r w:rsidR="00BA2F80">
        <w:rPr>
          <w:rFonts w:cs="Arial"/>
          <w:b/>
          <w:bCs/>
          <w:color w:val="FF0000"/>
          <w:sz w:val="24"/>
          <w:szCs w:val="24"/>
        </w:rPr>
        <w:t>doze</w:t>
      </w:r>
      <w:r w:rsidRPr="00B400C0">
        <w:rPr>
          <w:rFonts w:cs="Arial"/>
          <w:b/>
          <w:bCs/>
          <w:color w:val="FF0000"/>
          <w:sz w:val="24"/>
          <w:szCs w:val="24"/>
        </w:rPr>
        <w:t>) meses</w:t>
      </w:r>
      <w:r w:rsidRPr="00B400C0">
        <w:rPr>
          <w:rFonts w:cs="Arial"/>
          <w:b/>
          <w:bCs/>
          <w:sz w:val="24"/>
          <w:szCs w:val="24"/>
        </w:rPr>
        <w:t>,</w:t>
      </w:r>
      <w:r w:rsidRPr="00B400C0">
        <w:rPr>
          <w:rFonts w:cs="Arial"/>
          <w:sz w:val="24"/>
          <w:szCs w:val="24"/>
        </w:rPr>
        <w:t xml:space="preserve"> a partir da data da homologação do certame </w:t>
      </w:r>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w:t>
      </w:r>
      <w:r w:rsidRPr="00B400C0">
        <w:rPr>
          <w:rFonts w:cs="Arial"/>
          <w:sz w:val="24"/>
          <w:szCs w:val="24"/>
        </w:rPr>
        <w:t xml:space="preserve"> com apresentação do Termo de Aceitação devidamente assinado anexado </w:t>
      </w:r>
      <w:r w:rsidRPr="005956B5">
        <w:rPr>
          <w:rFonts w:cs="Arial"/>
          <w:color w:val="FF0000"/>
          <w:sz w:val="24"/>
          <w:szCs w:val="24"/>
        </w:rPr>
        <w:t>à folha XXX</w:t>
      </w:r>
      <w:r>
        <w:rPr>
          <w:rFonts w:cs="Arial"/>
          <w:sz w:val="24"/>
          <w:szCs w:val="24"/>
        </w:rPr>
        <w:t xml:space="preserve"> do processo licitatório</w:t>
      </w:r>
      <w:r w:rsidRPr="00B400C0">
        <w:rPr>
          <w:rFonts w:cs="Arial"/>
          <w:sz w:val="24"/>
          <w:szCs w:val="24"/>
        </w:rPr>
        <w:t>, em conformidade com o Capítulo 12 do Edital.</w:t>
      </w:r>
      <w:r>
        <w:rPr>
          <w:rFonts w:cs="Arial"/>
          <w:sz w:val="24"/>
          <w:szCs w:val="24"/>
        </w:rPr>
        <w:t xml:space="preserve"> </w:t>
      </w:r>
      <w:r w:rsidRPr="005956B5">
        <w:rPr>
          <w:rFonts w:cs="Arial"/>
          <w:b/>
          <w:color w:val="00B050"/>
          <w:sz w:val="24"/>
          <w:szCs w:val="24"/>
          <w:highlight w:val="yellow"/>
        </w:rPr>
        <w:t>OU</w:t>
      </w:r>
    </w:p>
    <w:p w:rsidR="0081356F" w:rsidRPr="00B400C0" w:rsidRDefault="0081356F" w:rsidP="0081356F">
      <w:pPr>
        <w:spacing w:before="120" w:line="360" w:lineRule="auto"/>
        <w:rPr>
          <w:rFonts w:cs="Arial"/>
          <w:sz w:val="24"/>
          <w:szCs w:val="24"/>
        </w:rPr>
      </w:pPr>
      <w:r w:rsidRPr="00B400C0">
        <w:rPr>
          <w:rFonts w:cs="Arial"/>
          <w:b/>
          <w:sz w:val="24"/>
          <w:szCs w:val="24"/>
        </w:rPr>
        <w:t>2.</w:t>
      </w:r>
      <w:r>
        <w:rPr>
          <w:rFonts w:cs="Arial"/>
          <w:b/>
          <w:sz w:val="24"/>
          <w:szCs w:val="24"/>
        </w:rPr>
        <w:t>1</w:t>
      </w:r>
      <w:r w:rsidRPr="00B400C0">
        <w:rPr>
          <w:rFonts w:cs="Arial"/>
          <w:b/>
          <w:sz w:val="24"/>
          <w:szCs w:val="24"/>
        </w:rPr>
        <w:t>.</w:t>
      </w:r>
      <w:r w:rsidRPr="00B400C0">
        <w:rPr>
          <w:rFonts w:cs="Arial"/>
          <w:sz w:val="24"/>
          <w:szCs w:val="24"/>
        </w:rPr>
        <w:t xml:space="preserve"> A Ata de Registro de Preços terá a </w:t>
      </w:r>
      <w:r w:rsidRPr="00B400C0">
        <w:rPr>
          <w:rFonts w:cs="Arial"/>
          <w:b/>
          <w:bCs/>
          <w:sz w:val="24"/>
          <w:szCs w:val="24"/>
        </w:rPr>
        <w:t xml:space="preserve">validade de </w:t>
      </w:r>
      <w:r w:rsidR="00BA2F80">
        <w:rPr>
          <w:rFonts w:cs="Arial"/>
          <w:b/>
          <w:bCs/>
          <w:sz w:val="24"/>
          <w:szCs w:val="24"/>
        </w:rPr>
        <w:t>12</w:t>
      </w:r>
      <w:r w:rsidRPr="00B400C0">
        <w:rPr>
          <w:rFonts w:cs="Arial"/>
          <w:b/>
          <w:bCs/>
          <w:color w:val="FF0000"/>
          <w:sz w:val="24"/>
          <w:szCs w:val="24"/>
        </w:rPr>
        <w:t xml:space="preserve"> (</w:t>
      </w:r>
      <w:r w:rsidR="00BA2F80">
        <w:rPr>
          <w:rFonts w:cs="Arial"/>
          <w:b/>
          <w:bCs/>
          <w:color w:val="FF0000"/>
          <w:sz w:val="24"/>
          <w:szCs w:val="24"/>
        </w:rPr>
        <w:t>doze</w:t>
      </w:r>
      <w:r w:rsidRPr="00B400C0">
        <w:rPr>
          <w:rFonts w:cs="Arial"/>
          <w:b/>
          <w:bCs/>
          <w:color w:val="FF0000"/>
          <w:sz w:val="24"/>
          <w:szCs w:val="24"/>
        </w:rPr>
        <w:t>) meses</w:t>
      </w:r>
      <w:r w:rsidRPr="00B400C0">
        <w:rPr>
          <w:rFonts w:cs="Arial"/>
          <w:sz w:val="24"/>
          <w:szCs w:val="24"/>
        </w:rPr>
        <w:t xml:space="preserve"> a partir da data da </w:t>
      </w:r>
      <w:r>
        <w:rPr>
          <w:rFonts w:cs="Arial"/>
          <w:sz w:val="24"/>
          <w:szCs w:val="24"/>
        </w:rPr>
        <w:t>assinatura do Termo de Aceitação</w:t>
      </w:r>
      <w:r w:rsidRPr="00B400C0">
        <w:rPr>
          <w:rFonts w:cs="Arial"/>
          <w:sz w:val="24"/>
          <w:szCs w:val="24"/>
        </w:rPr>
        <w:t xml:space="preserve"> </w:t>
      </w:r>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w:t>
      </w:r>
      <w:proofErr w:type="spellEnd"/>
      <w:r w:rsidRPr="00C0144C">
        <w:rPr>
          <w:rFonts w:cs="Arial"/>
          <w:color w:val="FF0000"/>
          <w:sz w:val="24"/>
          <w:szCs w:val="24"/>
        </w:rPr>
        <w:t>/</w:t>
      </w:r>
      <w:proofErr w:type="spellStart"/>
      <w:r w:rsidRPr="00C0144C">
        <w:rPr>
          <w:rFonts w:cs="Arial"/>
          <w:color w:val="FF0000"/>
          <w:sz w:val="24"/>
          <w:szCs w:val="24"/>
        </w:rPr>
        <w:t>xxxx</w:t>
      </w:r>
      <w:proofErr w:type="spellEnd"/>
      <w:r w:rsidRPr="00C0144C">
        <w:rPr>
          <w:rFonts w:cs="Arial"/>
          <w:color w:val="FF0000"/>
          <w:sz w:val="24"/>
          <w:szCs w:val="24"/>
        </w:rPr>
        <w:t>)</w:t>
      </w:r>
      <w:r w:rsidRPr="00B400C0">
        <w:rPr>
          <w:rFonts w:cs="Arial"/>
          <w:sz w:val="24"/>
          <w:szCs w:val="24"/>
        </w:rPr>
        <w:t xml:space="preserve"> anexado </w:t>
      </w:r>
      <w:r w:rsidRPr="005956B5">
        <w:rPr>
          <w:rFonts w:cs="Arial"/>
          <w:color w:val="FF0000"/>
          <w:sz w:val="24"/>
          <w:szCs w:val="24"/>
        </w:rPr>
        <w:t>à folha XXX</w:t>
      </w:r>
      <w:r>
        <w:rPr>
          <w:rFonts w:cs="Arial"/>
          <w:sz w:val="24"/>
          <w:szCs w:val="24"/>
        </w:rPr>
        <w:t xml:space="preserve"> do processo licitatório</w:t>
      </w:r>
      <w:r w:rsidRPr="00B400C0">
        <w:rPr>
          <w:rFonts w:cs="Arial"/>
          <w:sz w:val="24"/>
          <w:szCs w:val="24"/>
        </w:rPr>
        <w:t>, em conformidade com o Capítulo 12 do Edital.</w:t>
      </w:r>
    </w:p>
    <w:p w:rsidR="0081356F" w:rsidRPr="00B400C0" w:rsidRDefault="0081356F" w:rsidP="0081356F">
      <w:pPr>
        <w:spacing w:before="120" w:line="360" w:lineRule="auto"/>
        <w:rPr>
          <w:rFonts w:cs="Arial"/>
          <w:sz w:val="24"/>
          <w:szCs w:val="24"/>
        </w:rPr>
      </w:pPr>
      <w:r w:rsidRPr="00B400C0">
        <w:rPr>
          <w:rFonts w:cs="Arial"/>
          <w:b/>
          <w:sz w:val="24"/>
          <w:szCs w:val="24"/>
        </w:rPr>
        <w:t>2.2.</w:t>
      </w:r>
      <w:r w:rsidRPr="00B400C0">
        <w:rPr>
          <w:rFonts w:cs="Arial"/>
          <w:sz w:val="24"/>
          <w:szCs w:val="24"/>
        </w:rPr>
        <w:t xml:space="preserve"> Durante o prazo de validade desta Ata de Registro de Preços, a CESAMA não será obrigada a firmar as contratações que deles poderão advir, facultando-se a realização de licitação específica para a prestação pretendida, sendo assegurado ao beneficiário do registro preferência de fornecimento em igualdade de condições.</w:t>
      </w:r>
    </w:p>
    <w:p w:rsidR="0081356F" w:rsidRPr="00A14B6F" w:rsidRDefault="0081356F" w:rsidP="0081356F">
      <w:pPr>
        <w:keepNext/>
        <w:spacing w:before="480" w:line="360" w:lineRule="auto"/>
        <w:rPr>
          <w:rFonts w:cs="Arial"/>
          <w:b/>
          <w:bCs/>
          <w:sz w:val="24"/>
          <w:szCs w:val="24"/>
        </w:rPr>
      </w:pPr>
      <w:r w:rsidRPr="00A14B6F">
        <w:rPr>
          <w:rFonts w:cs="Arial"/>
          <w:b/>
          <w:bCs/>
          <w:sz w:val="24"/>
          <w:szCs w:val="24"/>
        </w:rPr>
        <w:t>CLÁUSULA III – DO LOCAL E CONDIÇÕES DE FORNECIMENTO</w:t>
      </w:r>
    </w:p>
    <w:p w:rsidR="00117A99" w:rsidRPr="00B71B9F" w:rsidRDefault="00117A99" w:rsidP="00117A99">
      <w:pPr>
        <w:tabs>
          <w:tab w:val="left" w:pos="-765"/>
          <w:tab w:val="left" w:pos="-750"/>
        </w:tabs>
        <w:spacing w:before="120" w:line="360" w:lineRule="auto"/>
        <w:rPr>
          <w:rFonts w:cs="Arial"/>
          <w:color w:val="FF0000"/>
          <w:sz w:val="24"/>
          <w:szCs w:val="24"/>
        </w:rPr>
      </w:pPr>
      <w:r w:rsidRPr="00B71B9F">
        <w:rPr>
          <w:rFonts w:cs="Arial"/>
          <w:b/>
          <w:sz w:val="24"/>
          <w:szCs w:val="24"/>
        </w:rPr>
        <w:t>3.1.</w:t>
      </w:r>
      <w:r w:rsidRPr="00B71B9F">
        <w:rPr>
          <w:rFonts w:cs="Arial"/>
          <w:sz w:val="24"/>
          <w:szCs w:val="24"/>
        </w:rPr>
        <w:t xml:space="preserve"> </w:t>
      </w:r>
      <w:r w:rsidRPr="00B71B9F">
        <w:rPr>
          <w:rFonts w:cs="Arial"/>
          <w:color w:val="FF0000"/>
          <w:sz w:val="24"/>
          <w:szCs w:val="24"/>
        </w:rPr>
        <w:t xml:space="preserve">O produto deverá ser entregue nas Estações de Tratamento de Água relacionada a seguir, em dias úteis, das </w:t>
      </w:r>
      <w:proofErr w:type="gramStart"/>
      <w:r w:rsidRPr="00B71B9F">
        <w:rPr>
          <w:rFonts w:cs="Arial"/>
          <w:color w:val="FF0000"/>
          <w:sz w:val="24"/>
          <w:szCs w:val="24"/>
        </w:rPr>
        <w:t>08:00</w:t>
      </w:r>
      <w:proofErr w:type="gramEnd"/>
      <w:r w:rsidRPr="00B71B9F">
        <w:rPr>
          <w:rFonts w:cs="Arial"/>
          <w:color w:val="FF0000"/>
          <w:sz w:val="24"/>
          <w:szCs w:val="24"/>
        </w:rPr>
        <w:t>h às 11:30h e de 14:00h as 17:00h.</w:t>
      </w:r>
    </w:p>
    <w:p w:rsidR="00117A99" w:rsidRPr="00B71B9F" w:rsidRDefault="00117A99" w:rsidP="00117A99">
      <w:pPr>
        <w:tabs>
          <w:tab w:val="left" w:pos="-765"/>
          <w:tab w:val="left" w:pos="-750"/>
        </w:tabs>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ETA CDI: AVENIDA ANTONIO SIMAO FIRJAM, 1171 – JUIZ DE FORA.</w:t>
      </w:r>
    </w:p>
    <w:p w:rsidR="00117A99" w:rsidRPr="00B71B9F" w:rsidRDefault="00117A99" w:rsidP="00117A99">
      <w:pPr>
        <w:tabs>
          <w:tab w:val="left" w:pos="-765"/>
          <w:tab w:val="left" w:pos="-750"/>
        </w:tabs>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ETA JOÃO PENIDO: ESTRADA REMONTA S/N – JUIZ DE FORA.</w:t>
      </w:r>
    </w:p>
    <w:p w:rsidR="00117A99" w:rsidRPr="00B71B9F" w:rsidRDefault="00117A99" w:rsidP="00117A99">
      <w:pPr>
        <w:tabs>
          <w:tab w:val="left" w:pos="-765"/>
          <w:tab w:val="left" w:pos="-750"/>
        </w:tabs>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ETA SÃO PEDRO: RUA MAJOR LINO LIMA, S/N – JUIZ DE FORA. O fornecimento deverá ser realizado de forma contínua e ininterrupta.</w:t>
      </w:r>
    </w:p>
    <w:p w:rsidR="00117A99" w:rsidRPr="00B71B9F" w:rsidRDefault="00117A99" w:rsidP="00117A99">
      <w:pPr>
        <w:spacing w:before="120" w:line="360" w:lineRule="auto"/>
        <w:rPr>
          <w:rFonts w:cs="Arial"/>
          <w:color w:val="FF0000"/>
          <w:sz w:val="24"/>
          <w:szCs w:val="24"/>
        </w:rPr>
      </w:pPr>
      <w:r w:rsidRPr="00B71B9F">
        <w:rPr>
          <w:rFonts w:cs="Arial"/>
          <w:b/>
          <w:color w:val="FF0000"/>
          <w:sz w:val="24"/>
          <w:szCs w:val="24"/>
        </w:rPr>
        <w:t>3.2.</w:t>
      </w:r>
      <w:r w:rsidRPr="00B71B9F">
        <w:rPr>
          <w:rFonts w:cs="Arial"/>
          <w:color w:val="FF0000"/>
          <w:sz w:val="24"/>
          <w:szCs w:val="24"/>
        </w:rPr>
        <w:t xml:space="preserve"> As entregas serão feitas no prazo máximo de 10 (dez) dias após a solicitação da CESAMA, através da Ordem de Compra.</w:t>
      </w:r>
    </w:p>
    <w:p w:rsidR="00117A99" w:rsidRPr="00B71B9F" w:rsidRDefault="00117A99" w:rsidP="00117A99">
      <w:pPr>
        <w:spacing w:before="120" w:line="360" w:lineRule="auto"/>
        <w:rPr>
          <w:rFonts w:cs="Arial"/>
          <w:color w:val="FF0000"/>
          <w:sz w:val="24"/>
          <w:szCs w:val="24"/>
        </w:rPr>
      </w:pPr>
      <w:r w:rsidRPr="00B71B9F">
        <w:rPr>
          <w:rFonts w:cs="Arial"/>
          <w:b/>
          <w:color w:val="FF0000"/>
          <w:sz w:val="24"/>
          <w:szCs w:val="24"/>
        </w:rPr>
        <w:t>3.3.</w:t>
      </w:r>
      <w:r w:rsidRPr="00B71B9F">
        <w:rPr>
          <w:rFonts w:cs="Arial"/>
          <w:color w:val="FF0000"/>
          <w:sz w:val="24"/>
          <w:szCs w:val="24"/>
        </w:rPr>
        <w:t xml:space="preserve"> Os seguintes documentos deverão ser apresentados a cada entrega do produto:</w:t>
      </w:r>
    </w:p>
    <w:p w:rsidR="00117A99" w:rsidRPr="00B71B9F" w:rsidRDefault="00117A99" w:rsidP="00117A99">
      <w:pPr>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Nota Fiscal de Venda.</w:t>
      </w:r>
    </w:p>
    <w:p w:rsidR="00117A99" w:rsidRPr="00B71B9F" w:rsidRDefault="00117A99" w:rsidP="00117A99">
      <w:pPr>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Ficha de Segurança do Produto Químico – FISPQ.</w:t>
      </w:r>
    </w:p>
    <w:p w:rsidR="00117A99" w:rsidRPr="00B71B9F" w:rsidRDefault="00117A99" w:rsidP="00117A99">
      <w:pPr>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 xml:space="preserve">Laudo de análise, conforme especificações do produto descritas no item. </w:t>
      </w:r>
    </w:p>
    <w:p w:rsidR="00117A99" w:rsidRDefault="00117A99" w:rsidP="00117A99">
      <w:pPr>
        <w:spacing w:before="120" w:line="360" w:lineRule="auto"/>
        <w:rPr>
          <w:rFonts w:cs="Arial"/>
          <w:color w:val="FF0000"/>
          <w:sz w:val="24"/>
          <w:szCs w:val="24"/>
        </w:rPr>
      </w:pPr>
      <w:r w:rsidRPr="00B71B9F">
        <w:rPr>
          <w:rFonts w:cs="Arial"/>
          <w:color w:val="FF0000"/>
          <w:sz w:val="24"/>
          <w:szCs w:val="24"/>
        </w:rPr>
        <w:t>•</w:t>
      </w:r>
      <w:r w:rsidRPr="00B71B9F">
        <w:rPr>
          <w:rFonts w:cs="Arial"/>
          <w:color w:val="FF0000"/>
          <w:sz w:val="24"/>
          <w:szCs w:val="24"/>
        </w:rPr>
        <w:tab/>
        <w:t xml:space="preserve">Laudo de Atendimento aos Requisitos de Saúde – LARS e Relatório de Estudos emitido por Laboratório comprovadamente monitorado pelo INMETRO em </w:t>
      </w:r>
      <w:r w:rsidRPr="00B71B9F">
        <w:rPr>
          <w:rFonts w:cs="Arial"/>
          <w:color w:val="FF0000"/>
          <w:sz w:val="24"/>
          <w:szCs w:val="24"/>
        </w:rPr>
        <w:lastRenderedPageBreak/>
        <w:t>BPL, conforme atendimento a alínea b, do inciso III, do artigo 13 e ao § 5º, do artigo 39 da Portaria 2914/2011, devidamente no nome do fornecedor.</w:t>
      </w:r>
    </w:p>
    <w:p w:rsidR="00117A99" w:rsidRPr="00B71B9F" w:rsidRDefault="00117A99" w:rsidP="00117A99">
      <w:pPr>
        <w:spacing w:before="120" w:line="360" w:lineRule="auto"/>
        <w:rPr>
          <w:rFonts w:cs="Arial"/>
          <w:color w:val="FF0000"/>
          <w:sz w:val="24"/>
          <w:szCs w:val="24"/>
        </w:rPr>
      </w:pPr>
      <w:r>
        <w:rPr>
          <w:rFonts w:cs="Arial"/>
          <w:color w:val="FF0000"/>
          <w:sz w:val="24"/>
          <w:szCs w:val="24"/>
        </w:rPr>
        <w:t xml:space="preserve">3.4. </w:t>
      </w:r>
      <w:r w:rsidRPr="00EE74A3">
        <w:rPr>
          <w:rFonts w:cs="Arial"/>
          <w:color w:val="FF0000"/>
          <w:sz w:val="24"/>
          <w:szCs w:val="24"/>
        </w:rPr>
        <w:t>Os equipamentos necessários para estocagem e eficiência da aplicação do Hidróxido de Cálcio em solução deverão ser disponibilizados à CESAMA a título de comodato, nas condições</w:t>
      </w:r>
      <w:r>
        <w:rPr>
          <w:rFonts w:cs="Arial"/>
          <w:color w:val="FF0000"/>
          <w:sz w:val="24"/>
          <w:szCs w:val="24"/>
        </w:rPr>
        <w:t xml:space="preserve"> definidas no Termo de Referência, Anexo I, do Edital.</w:t>
      </w:r>
    </w:p>
    <w:p w:rsidR="0081356F" w:rsidRPr="00606192" w:rsidRDefault="0081356F" w:rsidP="0081356F">
      <w:pPr>
        <w:keepNext/>
        <w:spacing w:before="480" w:line="360" w:lineRule="auto"/>
        <w:rPr>
          <w:rFonts w:cs="Arial"/>
          <w:b/>
          <w:bCs/>
          <w:sz w:val="24"/>
          <w:szCs w:val="24"/>
        </w:rPr>
      </w:pPr>
      <w:r w:rsidRPr="00606192">
        <w:rPr>
          <w:rFonts w:cs="Arial"/>
          <w:b/>
          <w:bCs/>
          <w:sz w:val="24"/>
          <w:szCs w:val="24"/>
        </w:rPr>
        <w:t>CLÁUSULA IV – DO PAGAMENTO</w:t>
      </w:r>
    </w:p>
    <w:p w:rsidR="0081356F" w:rsidRPr="00606192" w:rsidRDefault="0081356F" w:rsidP="0081356F">
      <w:pPr>
        <w:spacing w:before="120" w:line="360" w:lineRule="auto"/>
        <w:rPr>
          <w:rFonts w:cs="Arial"/>
          <w:sz w:val="24"/>
          <w:szCs w:val="24"/>
        </w:rPr>
      </w:pPr>
      <w:r w:rsidRPr="00606192">
        <w:rPr>
          <w:rFonts w:cs="Arial"/>
          <w:b/>
          <w:sz w:val="24"/>
          <w:szCs w:val="24"/>
        </w:rPr>
        <w:t>4.1.</w:t>
      </w:r>
      <w:r w:rsidRPr="00606192">
        <w:rPr>
          <w:rFonts w:cs="Arial"/>
          <w:sz w:val="24"/>
          <w:szCs w:val="24"/>
        </w:rPr>
        <w:t xml:space="preserve"> Em todos os fornecimentos, o pagamento será efetuado sempre as quintas-feiras, 30 (trinta) dias após o recebimento dos materiais, juntamente com a </w:t>
      </w:r>
      <w:r>
        <w:rPr>
          <w:rFonts w:cs="Arial"/>
          <w:sz w:val="24"/>
          <w:szCs w:val="24"/>
        </w:rPr>
        <w:t>N</w:t>
      </w:r>
      <w:r w:rsidRPr="00606192">
        <w:rPr>
          <w:rFonts w:cs="Arial"/>
          <w:sz w:val="24"/>
          <w:szCs w:val="24"/>
        </w:rPr>
        <w:t xml:space="preserve">ota </w:t>
      </w:r>
      <w:r>
        <w:rPr>
          <w:rFonts w:cs="Arial"/>
          <w:sz w:val="24"/>
          <w:szCs w:val="24"/>
        </w:rPr>
        <w:t>F</w:t>
      </w:r>
      <w:r w:rsidRPr="00606192">
        <w:rPr>
          <w:rFonts w:cs="Arial"/>
          <w:sz w:val="24"/>
          <w:szCs w:val="24"/>
        </w:rPr>
        <w:t>iscal</w:t>
      </w:r>
      <w:r>
        <w:rPr>
          <w:rFonts w:cs="Arial"/>
          <w:sz w:val="24"/>
          <w:szCs w:val="24"/>
        </w:rPr>
        <w:t xml:space="preserve"> / Fatura</w:t>
      </w:r>
      <w:r w:rsidRPr="00606192">
        <w:rPr>
          <w:rFonts w:cs="Arial"/>
          <w:sz w:val="24"/>
          <w:szCs w:val="24"/>
        </w:rPr>
        <w:t xml:space="preserve"> aceita e conferida pelo departamento competente da CESAMA. </w:t>
      </w:r>
      <w:r w:rsidRPr="00606192">
        <w:rPr>
          <w:rFonts w:cs="Arial"/>
          <w:iCs/>
          <w:color w:val="000000"/>
          <w:sz w:val="24"/>
          <w:szCs w:val="24"/>
        </w:rPr>
        <w:t>Na Nota Fiscal</w:t>
      </w:r>
      <w:r>
        <w:rPr>
          <w:rFonts w:cs="Arial"/>
          <w:iCs/>
          <w:color w:val="000000"/>
          <w:sz w:val="24"/>
          <w:szCs w:val="24"/>
        </w:rPr>
        <w:t xml:space="preserve"> / Fatura</w:t>
      </w:r>
      <w:r w:rsidRPr="00606192">
        <w:rPr>
          <w:rFonts w:cs="Arial"/>
          <w:iCs/>
          <w:color w:val="000000"/>
          <w:sz w:val="24"/>
          <w:szCs w:val="24"/>
        </w:rPr>
        <w:t xml:space="preserve"> (em duas vias) deverão estar anexadas </w:t>
      </w:r>
      <w:proofErr w:type="gramStart"/>
      <w:r w:rsidRPr="00606192">
        <w:rPr>
          <w:rFonts w:cs="Arial"/>
          <w:iCs/>
          <w:color w:val="000000"/>
          <w:sz w:val="24"/>
          <w:szCs w:val="24"/>
        </w:rPr>
        <w:t>as</w:t>
      </w:r>
      <w:proofErr w:type="gramEnd"/>
      <w:r w:rsidRPr="00606192">
        <w:rPr>
          <w:rFonts w:cs="Arial"/>
          <w:iCs/>
          <w:color w:val="000000"/>
          <w:sz w:val="24"/>
          <w:szCs w:val="24"/>
        </w:rPr>
        <w:t xml:space="preserve"> certidões atualizadas de regularidade junto ao INSS, ao FGTS e </w:t>
      </w:r>
      <w:r>
        <w:rPr>
          <w:rFonts w:cs="Arial"/>
          <w:iCs/>
          <w:color w:val="000000"/>
          <w:sz w:val="24"/>
          <w:szCs w:val="24"/>
        </w:rPr>
        <w:t>à</w:t>
      </w:r>
      <w:r w:rsidRPr="00606192">
        <w:rPr>
          <w:rFonts w:cs="Arial"/>
          <w:iCs/>
          <w:color w:val="000000"/>
          <w:sz w:val="24"/>
          <w:szCs w:val="24"/>
        </w:rPr>
        <w:t xml:space="preserve"> Justiça do Trabalho.</w:t>
      </w:r>
    </w:p>
    <w:p w:rsidR="0081356F" w:rsidRPr="00606192" w:rsidRDefault="0081356F" w:rsidP="0081356F">
      <w:pPr>
        <w:spacing w:before="480" w:line="360" w:lineRule="auto"/>
        <w:ind w:left="1985" w:hanging="1985"/>
        <w:rPr>
          <w:rFonts w:cs="Arial"/>
          <w:b/>
          <w:bCs/>
          <w:sz w:val="24"/>
          <w:szCs w:val="24"/>
        </w:rPr>
      </w:pPr>
      <w:r w:rsidRPr="00606192">
        <w:rPr>
          <w:rFonts w:cs="Arial"/>
          <w:b/>
          <w:bCs/>
          <w:sz w:val="24"/>
          <w:szCs w:val="24"/>
        </w:rPr>
        <w:t>CLÁUSULA V – DA EMISSÃO DAS ORDENS DE COMPRA</w:t>
      </w:r>
    </w:p>
    <w:p w:rsidR="0081356F" w:rsidRPr="00606192" w:rsidRDefault="0081356F" w:rsidP="0081356F">
      <w:pPr>
        <w:spacing w:before="120" w:line="360" w:lineRule="auto"/>
        <w:rPr>
          <w:rFonts w:cs="Arial"/>
          <w:sz w:val="24"/>
          <w:szCs w:val="24"/>
        </w:rPr>
      </w:pPr>
      <w:r w:rsidRPr="00606192">
        <w:rPr>
          <w:rFonts w:cs="Arial"/>
          <w:b/>
          <w:sz w:val="24"/>
          <w:szCs w:val="24"/>
        </w:rPr>
        <w:t>5.1.</w:t>
      </w:r>
      <w:r w:rsidRPr="00606192">
        <w:rPr>
          <w:rFonts w:cs="Arial"/>
          <w:sz w:val="24"/>
          <w:szCs w:val="24"/>
        </w:rPr>
        <w:t xml:space="preserve"> As </w:t>
      </w:r>
      <w:r>
        <w:rPr>
          <w:rFonts w:cs="Arial"/>
          <w:sz w:val="24"/>
          <w:szCs w:val="24"/>
        </w:rPr>
        <w:t>eventuais aquisições do objeto desta</w:t>
      </w:r>
      <w:r w:rsidRPr="00606192">
        <w:rPr>
          <w:rFonts w:cs="Arial"/>
          <w:sz w:val="24"/>
          <w:szCs w:val="24"/>
        </w:rPr>
        <w:t xml:space="preserve"> Ata de Registro de Preços serão </w:t>
      </w:r>
      <w:r>
        <w:rPr>
          <w:rFonts w:cs="Arial"/>
          <w:sz w:val="24"/>
          <w:szCs w:val="24"/>
        </w:rPr>
        <w:t>formalizadas</w:t>
      </w:r>
      <w:r w:rsidRPr="00606192">
        <w:rPr>
          <w:rFonts w:cs="Arial"/>
          <w:sz w:val="24"/>
          <w:szCs w:val="24"/>
        </w:rPr>
        <w:t xml:space="preserve"> pelo </w:t>
      </w:r>
      <w:r w:rsidRPr="005956B5">
        <w:rPr>
          <w:rFonts w:cs="Arial"/>
          <w:color w:val="FF0000"/>
          <w:sz w:val="24"/>
          <w:szCs w:val="24"/>
        </w:rPr>
        <w:t>Departamento de Compras e Estoque</w:t>
      </w:r>
      <w:r w:rsidRPr="00606192">
        <w:rPr>
          <w:rFonts w:cs="Arial"/>
          <w:sz w:val="24"/>
          <w:szCs w:val="24"/>
        </w:rPr>
        <w:t xml:space="preserve">, conforme a necessidade da </w:t>
      </w:r>
      <w:r w:rsidRPr="005956B5">
        <w:rPr>
          <w:rFonts w:cs="Arial"/>
          <w:sz w:val="24"/>
          <w:szCs w:val="24"/>
        </w:rPr>
        <w:t xml:space="preserve">CESAMA, através de Ordem de Compra, nos termos </w:t>
      </w:r>
      <w:r w:rsidRPr="0094005A">
        <w:rPr>
          <w:rFonts w:cs="Arial"/>
          <w:iCs/>
          <w:sz w:val="24"/>
          <w:szCs w:val="24"/>
        </w:rPr>
        <w:t>do artigo 121 do RILC</w:t>
      </w:r>
      <w:r w:rsidRPr="005956B5">
        <w:rPr>
          <w:rFonts w:cs="Arial"/>
          <w:sz w:val="24"/>
          <w:szCs w:val="24"/>
        </w:rPr>
        <w:t>.</w:t>
      </w:r>
    </w:p>
    <w:p w:rsidR="0081356F" w:rsidRPr="00F3676C" w:rsidRDefault="0081356F" w:rsidP="0081356F">
      <w:pPr>
        <w:keepNext/>
        <w:spacing w:before="480" w:line="360" w:lineRule="auto"/>
        <w:rPr>
          <w:rFonts w:cs="Arial"/>
          <w:b/>
          <w:bCs/>
          <w:sz w:val="22"/>
          <w:szCs w:val="22"/>
        </w:rPr>
      </w:pPr>
      <w:proofErr w:type="gramStart"/>
      <w:r w:rsidRPr="00F3676C">
        <w:rPr>
          <w:rFonts w:cs="Arial"/>
          <w:b/>
          <w:bCs/>
          <w:sz w:val="22"/>
          <w:szCs w:val="22"/>
        </w:rPr>
        <w:t>CLÁUSULA VI</w:t>
      </w:r>
      <w:proofErr w:type="gramEnd"/>
      <w:r w:rsidRPr="00F3676C">
        <w:rPr>
          <w:rFonts w:cs="Arial"/>
          <w:b/>
          <w:bCs/>
          <w:sz w:val="22"/>
          <w:szCs w:val="22"/>
        </w:rPr>
        <w:t xml:space="preserve"> – DAS DISPOSIÇÕES FINAIS</w:t>
      </w:r>
    </w:p>
    <w:p w:rsidR="0081356F" w:rsidRPr="00F3676C" w:rsidRDefault="0081356F" w:rsidP="0081356F">
      <w:pPr>
        <w:spacing w:before="120" w:line="360" w:lineRule="auto"/>
        <w:rPr>
          <w:rFonts w:cs="Arial"/>
          <w:sz w:val="22"/>
          <w:szCs w:val="22"/>
        </w:rPr>
      </w:pPr>
      <w:r w:rsidRPr="00F3676C">
        <w:rPr>
          <w:rFonts w:cs="Arial"/>
          <w:b/>
          <w:sz w:val="22"/>
          <w:szCs w:val="22"/>
        </w:rPr>
        <w:t>6.1.</w:t>
      </w:r>
      <w:r w:rsidRPr="00F3676C">
        <w:rPr>
          <w:rFonts w:cs="Arial"/>
          <w:sz w:val="22"/>
          <w:szCs w:val="22"/>
        </w:rPr>
        <w:t xml:space="preserve"> Integram esta Ata, o Edital do </w:t>
      </w:r>
      <w:r w:rsidRPr="00F3676C">
        <w:rPr>
          <w:rFonts w:cs="Arial"/>
          <w:bCs/>
          <w:sz w:val="22"/>
          <w:szCs w:val="22"/>
        </w:rPr>
        <w:t xml:space="preserve">Pregão Eletrônico para Registro de Preços nº </w:t>
      </w:r>
      <w:r w:rsidR="00BA2F80" w:rsidRPr="00F3676C">
        <w:rPr>
          <w:rFonts w:cs="Arial"/>
          <w:bCs/>
          <w:sz w:val="22"/>
          <w:szCs w:val="22"/>
        </w:rPr>
        <w:t>116/2018</w:t>
      </w:r>
      <w:r w:rsidRPr="00F3676C">
        <w:rPr>
          <w:rFonts w:cs="Arial"/>
          <w:bCs/>
          <w:sz w:val="22"/>
          <w:szCs w:val="22"/>
        </w:rPr>
        <w:t xml:space="preserve"> </w:t>
      </w:r>
      <w:r w:rsidRPr="00F3676C">
        <w:rPr>
          <w:rFonts w:cs="Arial"/>
          <w:sz w:val="22"/>
          <w:szCs w:val="22"/>
        </w:rPr>
        <w:t xml:space="preserve">e seus anexos e a proposta da empresa </w:t>
      </w:r>
      <w:proofErr w:type="spellStart"/>
      <w:r w:rsidRPr="00F3676C">
        <w:rPr>
          <w:b/>
          <w:color w:val="FF0000"/>
          <w:sz w:val="22"/>
          <w:szCs w:val="22"/>
        </w:rPr>
        <w:t>xxxxxxxx</w:t>
      </w:r>
      <w:proofErr w:type="spellEnd"/>
      <w:r w:rsidRPr="00F3676C">
        <w:rPr>
          <w:b/>
          <w:color w:val="FF0000"/>
          <w:sz w:val="22"/>
          <w:szCs w:val="22"/>
        </w:rPr>
        <w:t xml:space="preserve"> </w:t>
      </w:r>
      <w:r w:rsidRPr="00F3676C">
        <w:rPr>
          <w:rFonts w:cs="Arial"/>
          <w:color w:val="FF0000"/>
          <w:sz w:val="22"/>
          <w:szCs w:val="22"/>
        </w:rPr>
        <w:t xml:space="preserve">(CNPJ </w:t>
      </w:r>
      <w:proofErr w:type="gramStart"/>
      <w:r w:rsidRPr="00F3676C">
        <w:rPr>
          <w:rFonts w:cs="Arial"/>
          <w:color w:val="FF0000"/>
          <w:sz w:val="22"/>
          <w:szCs w:val="22"/>
        </w:rPr>
        <w:t>xx.</w:t>
      </w:r>
      <w:proofErr w:type="gramEnd"/>
      <w:r w:rsidRPr="00F3676C">
        <w:rPr>
          <w:rFonts w:cs="Arial"/>
          <w:color w:val="FF0000"/>
          <w:sz w:val="22"/>
          <w:szCs w:val="22"/>
        </w:rPr>
        <w:t>xxx.</w:t>
      </w:r>
      <w:proofErr w:type="spellStart"/>
      <w:r w:rsidRPr="00F3676C">
        <w:rPr>
          <w:rFonts w:cs="Arial"/>
          <w:color w:val="FF0000"/>
          <w:sz w:val="22"/>
          <w:szCs w:val="22"/>
        </w:rPr>
        <w:t>xxx</w:t>
      </w:r>
      <w:proofErr w:type="spellEnd"/>
      <w:r w:rsidRPr="00F3676C">
        <w:rPr>
          <w:rFonts w:cs="Arial"/>
          <w:color w:val="FF0000"/>
          <w:sz w:val="22"/>
          <w:szCs w:val="22"/>
        </w:rPr>
        <w:t>/</w:t>
      </w:r>
      <w:proofErr w:type="spellStart"/>
      <w:r w:rsidRPr="00F3676C">
        <w:rPr>
          <w:rFonts w:cs="Arial"/>
          <w:color w:val="FF0000"/>
          <w:sz w:val="22"/>
          <w:szCs w:val="22"/>
        </w:rPr>
        <w:t>xxxx</w:t>
      </w:r>
      <w:proofErr w:type="spellEnd"/>
      <w:r w:rsidRPr="00F3676C">
        <w:rPr>
          <w:rFonts w:cs="Arial"/>
          <w:color w:val="FF0000"/>
          <w:sz w:val="22"/>
          <w:szCs w:val="22"/>
        </w:rPr>
        <w:t>-xx)</w:t>
      </w:r>
      <w:r w:rsidRPr="00F3676C">
        <w:rPr>
          <w:rFonts w:cs="Arial"/>
          <w:sz w:val="22"/>
          <w:szCs w:val="22"/>
        </w:rPr>
        <w:t xml:space="preserve"> classificada em primeiro lugar para o(s) item(</w:t>
      </w:r>
      <w:proofErr w:type="spellStart"/>
      <w:r w:rsidRPr="00F3676C">
        <w:rPr>
          <w:rFonts w:cs="Arial"/>
          <w:sz w:val="22"/>
          <w:szCs w:val="22"/>
        </w:rPr>
        <w:t>ns</w:t>
      </w:r>
      <w:proofErr w:type="spellEnd"/>
      <w:r w:rsidRPr="00F3676C">
        <w:rPr>
          <w:rFonts w:cs="Arial"/>
          <w:sz w:val="22"/>
          <w:szCs w:val="22"/>
        </w:rPr>
        <w:t>) informado(s) no preâmbulo deste documento.</w:t>
      </w:r>
    </w:p>
    <w:p w:rsidR="0081356F" w:rsidRPr="00F3676C" w:rsidRDefault="0081356F" w:rsidP="0081356F">
      <w:pPr>
        <w:spacing w:before="120" w:line="360" w:lineRule="auto"/>
        <w:rPr>
          <w:rFonts w:cs="Arial"/>
          <w:sz w:val="22"/>
          <w:szCs w:val="22"/>
        </w:rPr>
      </w:pPr>
      <w:r w:rsidRPr="00F3676C">
        <w:rPr>
          <w:rFonts w:cs="Arial"/>
          <w:b/>
          <w:sz w:val="22"/>
          <w:szCs w:val="22"/>
        </w:rPr>
        <w:t>6.2.</w:t>
      </w:r>
      <w:r w:rsidRPr="00F3676C">
        <w:rPr>
          <w:rFonts w:cs="Arial"/>
          <w:sz w:val="22"/>
          <w:szCs w:val="22"/>
        </w:rPr>
        <w:t xml:space="preserve"> Fica eleito o foro de Juiz de Fora - MG para quaisquer questões decorrentes da utilização da presente ata. Os casos omissos serão resolvidos de acordo com o RILC - Regulamento Interno de Licitações, Contratos e Convênios da CESAMA, com a Lei Federal nº 10.520/02, a Lei Municipal 10.214/02 (naquilo que não conflitar com o RILC), o Decreto Federal 7.892/13, com os Decretos Municipais </w:t>
      </w:r>
      <w:proofErr w:type="spellStart"/>
      <w:r w:rsidRPr="00F3676C">
        <w:rPr>
          <w:rFonts w:cs="Arial"/>
          <w:sz w:val="22"/>
          <w:szCs w:val="22"/>
        </w:rPr>
        <w:t>nºs</w:t>
      </w:r>
      <w:proofErr w:type="spellEnd"/>
      <w:r w:rsidRPr="00F3676C">
        <w:rPr>
          <w:rFonts w:cs="Arial"/>
          <w:sz w:val="22"/>
          <w:szCs w:val="22"/>
        </w:rPr>
        <w:t xml:space="preserve"> 7.485/02 e 7.962/03 e demais normas legais aplicáveis.</w:t>
      </w:r>
    </w:p>
    <w:p w:rsidR="00117A99" w:rsidRPr="00F3676C" w:rsidRDefault="00117A99" w:rsidP="00117A99">
      <w:pPr>
        <w:spacing w:line="320" w:lineRule="exact"/>
        <w:jc w:val="center"/>
        <w:rPr>
          <w:rFonts w:cs="Arial"/>
          <w:bCs/>
          <w:color w:val="FF0000"/>
          <w:sz w:val="22"/>
          <w:szCs w:val="22"/>
        </w:rPr>
      </w:pPr>
      <w:r w:rsidRPr="00F3676C">
        <w:rPr>
          <w:rFonts w:cs="Arial"/>
          <w:bCs/>
          <w:color w:val="FF0000"/>
          <w:sz w:val="22"/>
          <w:szCs w:val="22"/>
        </w:rPr>
        <w:t>Juiz de Fora, ____ de _______________ de 20___.</w:t>
      </w:r>
    </w:p>
    <w:p w:rsidR="00117A99" w:rsidRPr="00F3676C" w:rsidRDefault="00117A99" w:rsidP="00117A99">
      <w:pPr>
        <w:jc w:val="center"/>
        <w:rPr>
          <w:rFonts w:cs="Arial"/>
          <w:b/>
          <w:i/>
          <w:color w:val="FF0000"/>
          <w:sz w:val="22"/>
          <w:szCs w:val="22"/>
        </w:rPr>
      </w:pPr>
    </w:p>
    <w:p w:rsidR="00117A99" w:rsidRPr="00F3676C" w:rsidRDefault="00117A99" w:rsidP="0042402E">
      <w:pPr>
        <w:jc w:val="center"/>
        <w:rPr>
          <w:rFonts w:cs="Arial"/>
          <w:b/>
          <w:i/>
          <w:color w:val="FF0000"/>
          <w:sz w:val="22"/>
          <w:szCs w:val="22"/>
        </w:rPr>
      </w:pPr>
      <w:r w:rsidRPr="00F3676C">
        <w:rPr>
          <w:rFonts w:cs="Arial"/>
          <w:b/>
          <w:i/>
          <w:color w:val="FF0000"/>
          <w:sz w:val="22"/>
          <w:szCs w:val="22"/>
        </w:rPr>
        <w:t>Paulo Romildo Pires Júnior</w:t>
      </w:r>
    </w:p>
    <w:p w:rsidR="00117A99" w:rsidRPr="00F3676C" w:rsidRDefault="00117A99" w:rsidP="0042402E">
      <w:pPr>
        <w:pStyle w:val="Ttulo3"/>
        <w:tabs>
          <w:tab w:val="left" w:pos="0"/>
        </w:tabs>
        <w:ind w:right="0"/>
        <w:rPr>
          <w:bCs/>
          <w:color w:val="FF0000"/>
          <w:szCs w:val="22"/>
        </w:rPr>
      </w:pPr>
      <w:r w:rsidRPr="00F3676C">
        <w:rPr>
          <w:rFonts w:cs="Arial"/>
          <w:b w:val="0"/>
          <w:i/>
          <w:color w:val="FF0000"/>
          <w:szCs w:val="22"/>
        </w:rPr>
        <w:t>Pregoeiro</w:t>
      </w:r>
    </w:p>
    <w:p w:rsidR="004C377D" w:rsidRDefault="004C377D" w:rsidP="0081356F">
      <w:pPr>
        <w:pStyle w:val="Ttulo3"/>
        <w:tabs>
          <w:tab w:val="left" w:pos="0"/>
        </w:tabs>
        <w:spacing w:line="480" w:lineRule="auto"/>
        <w:ind w:right="0"/>
        <w:rPr>
          <w:bCs/>
          <w:color w:val="FF0000"/>
          <w:sz w:val="24"/>
          <w:szCs w:val="24"/>
        </w:rPr>
      </w:pPr>
      <w:r>
        <w:rPr>
          <w:rFonts w:cs="Arial"/>
          <w:b w:val="0"/>
          <w:i/>
          <w:color w:val="FF0000"/>
          <w:sz w:val="24"/>
          <w:szCs w:val="24"/>
        </w:rPr>
        <w:br w:type="page"/>
      </w:r>
      <w:r>
        <w:rPr>
          <w:bCs/>
          <w:sz w:val="24"/>
          <w:szCs w:val="24"/>
        </w:rPr>
        <w:lastRenderedPageBreak/>
        <w:t xml:space="preserve">PREGÃO ELETRÔNICO PARA REGISTRO DE </w:t>
      </w:r>
      <w:r w:rsidRPr="008E3461">
        <w:rPr>
          <w:bCs/>
          <w:sz w:val="24"/>
          <w:szCs w:val="24"/>
        </w:rPr>
        <w:t xml:space="preserve">PREÇOS Nº </w:t>
      </w:r>
      <w:r w:rsidR="00BA2F80">
        <w:rPr>
          <w:bCs/>
          <w:sz w:val="24"/>
          <w:szCs w:val="24"/>
        </w:rPr>
        <w:t>116</w:t>
      </w:r>
      <w:r>
        <w:rPr>
          <w:bCs/>
          <w:sz w:val="24"/>
          <w:szCs w:val="24"/>
        </w:rPr>
        <w:t>/20</w:t>
      </w:r>
      <w:r w:rsidR="00BA2F80">
        <w:rPr>
          <w:bCs/>
          <w:sz w:val="24"/>
          <w:szCs w:val="24"/>
        </w:rPr>
        <w:t>18</w:t>
      </w:r>
    </w:p>
    <w:p w:rsidR="004C377D" w:rsidRPr="000656D5" w:rsidRDefault="004C377D" w:rsidP="004C377D">
      <w:pPr>
        <w:jc w:val="center"/>
        <w:rPr>
          <w:b/>
          <w:color w:val="00B050"/>
        </w:rPr>
      </w:pPr>
      <w:r w:rsidRPr="000656D5">
        <w:rPr>
          <w:b/>
          <w:color w:val="00B050"/>
          <w:highlight w:val="yellow"/>
        </w:rPr>
        <w:t>APRESENTAR EM PAPEL TIMBRADO DA EMPRESA</w:t>
      </w:r>
    </w:p>
    <w:p w:rsidR="004C377D" w:rsidRPr="0015112C" w:rsidRDefault="004C377D" w:rsidP="004C377D">
      <w:pPr>
        <w:spacing w:line="480" w:lineRule="auto"/>
        <w:jc w:val="center"/>
        <w:rPr>
          <w:rFonts w:cs="Arial"/>
          <w:b/>
          <w:sz w:val="24"/>
          <w:szCs w:val="24"/>
        </w:rPr>
      </w:pPr>
    </w:p>
    <w:tbl>
      <w:tblPr>
        <w:tblW w:w="0" w:type="auto"/>
        <w:shd w:val="clear" w:color="auto" w:fill="D9D9D9"/>
        <w:tblLook w:val="04A0"/>
      </w:tblPr>
      <w:tblGrid>
        <w:gridCol w:w="9212"/>
      </w:tblGrid>
      <w:tr w:rsidR="004C377D" w:rsidTr="00594021">
        <w:tc>
          <w:tcPr>
            <w:tcW w:w="9212" w:type="dxa"/>
            <w:shd w:val="clear" w:color="auto" w:fill="D9D9D9"/>
          </w:tcPr>
          <w:p w:rsidR="004C377D" w:rsidRDefault="004C377D" w:rsidP="00594021">
            <w:pPr>
              <w:pStyle w:val="Ttulo3"/>
              <w:tabs>
                <w:tab w:val="left" w:pos="0"/>
              </w:tabs>
              <w:ind w:right="0"/>
              <w:rPr>
                <w:rFonts w:cs="Arial"/>
                <w:b w:val="0"/>
                <w:bCs/>
                <w:sz w:val="28"/>
                <w:szCs w:val="28"/>
              </w:rPr>
            </w:pPr>
            <w:r>
              <w:rPr>
                <w:rFonts w:cs="Arial"/>
                <w:b w:val="0"/>
                <w:bCs/>
                <w:sz w:val="28"/>
                <w:szCs w:val="28"/>
              </w:rPr>
              <w:t>ANEXO V – DECLARAÇÃO DO ARTIGO 9°</w:t>
            </w:r>
            <w:r w:rsidRPr="00731F78">
              <w:rPr>
                <w:rFonts w:cs="Arial"/>
                <w:b w:val="0"/>
                <w:bCs/>
                <w:sz w:val="28"/>
                <w:szCs w:val="28"/>
              </w:rPr>
              <w:t xml:space="preserve"> DO RILC</w:t>
            </w:r>
          </w:p>
        </w:tc>
      </w:tr>
      <w:tr w:rsidR="004C377D" w:rsidTr="00594021">
        <w:tc>
          <w:tcPr>
            <w:tcW w:w="9212" w:type="dxa"/>
            <w:shd w:val="clear" w:color="auto" w:fill="D9D9D9"/>
          </w:tcPr>
          <w:p w:rsidR="004C377D" w:rsidRDefault="004C377D" w:rsidP="00594021">
            <w:pPr>
              <w:pStyle w:val="Ttulo3"/>
              <w:tabs>
                <w:tab w:val="clear" w:pos="0"/>
              </w:tabs>
              <w:ind w:right="0"/>
              <w:jc w:val="both"/>
              <w:rPr>
                <w:rFonts w:cs="Arial"/>
                <w:b w:val="0"/>
                <w:bCs/>
                <w:sz w:val="28"/>
                <w:szCs w:val="28"/>
              </w:rPr>
            </w:pPr>
          </w:p>
        </w:tc>
      </w:tr>
    </w:tbl>
    <w:p w:rsidR="004C377D" w:rsidRPr="0015112C" w:rsidRDefault="004C377D" w:rsidP="004C377D">
      <w:pPr>
        <w:spacing w:line="480" w:lineRule="auto"/>
        <w:jc w:val="center"/>
        <w:rPr>
          <w:rFonts w:cs="Arial"/>
          <w:b/>
          <w:sz w:val="24"/>
          <w:szCs w:val="24"/>
        </w:rPr>
      </w:pPr>
    </w:p>
    <w:p w:rsidR="000477C0" w:rsidRDefault="000477C0" w:rsidP="000477C0">
      <w:pPr>
        <w:spacing w:before="480" w:line="480" w:lineRule="auto"/>
        <w:rPr>
          <w:rFonts w:cs="Arial"/>
          <w:sz w:val="24"/>
          <w:szCs w:val="24"/>
        </w:rPr>
      </w:pPr>
      <w:r>
        <w:rPr>
          <w:rFonts w:cs="Arial"/>
          <w:sz w:val="24"/>
          <w:szCs w:val="24"/>
        </w:rPr>
        <w:t>........................</w:t>
      </w:r>
      <w:proofErr w:type="gramStart"/>
      <w:r>
        <w:rPr>
          <w:rFonts w:cs="Arial"/>
          <w:sz w:val="24"/>
          <w:szCs w:val="24"/>
        </w:rPr>
        <w:t>.,</w:t>
      </w:r>
      <w:proofErr w:type="gramEnd"/>
      <w:r>
        <w:rPr>
          <w:rFonts w:cs="Arial"/>
          <w:sz w:val="24"/>
          <w:szCs w:val="24"/>
        </w:rPr>
        <w:t xml:space="preserve"> inscrito no CNPJ nº ............., por intermédio de seu representante legal o (a) Sr(a) .........., portador (a) da Carteira de Identidade nº ............. </w:t>
      </w:r>
      <w:proofErr w:type="gramStart"/>
      <w:r>
        <w:rPr>
          <w:rFonts w:cs="Arial"/>
          <w:sz w:val="24"/>
          <w:szCs w:val="24"/>
        </w:rPr>
        <w:t>e</w:t>
      </w:r>
      <w:proofErr w:type="gramEnd"/>
      <w:r>
        <w:rPr>
          <w:rFonts w:cs="Arial"/>
          <w:sz w:val="24"/>
          <w:szCs w:val="24"/>
        </w:rPr>
        <w:t xml:space="preserve"> do CPF nº ................, </w:t>
      </w:r>
      <w:r>
        <w:rPr>
          <w:rFonts w:cs="Arial"/>
          <w:b/>
          <w:bCs/>
          <w:sz w:val="24"/>
          <w:szCs w:val="24"/>
        </w:rPr>
        <w:t>declara sob as penas da lei</w:t>
      </w:r>
      <w:r>
        <w:rPr>
          <w:rFonts w:cs="Arial"/>
          <w:sz w:val="24"/>
          <w:szCs w:val="24"/>
        </w:rPr>
        <w:t xml:space="preserve">, para fins do disposto no art. 9º do Regulamento Interno de Licitações, Contratos e Convênios da </w:t>
      </w:r>
      <w:proofErr w:type="spellStart"/>
      <w:r>
        <w:rPr>
          <w:rFonts w:cs="Arial"/>
          <w:sz w:val="24"/>
          <w:szCs w:val="24"/>
        </w:rPr>
        <w:t>Cesama</w:t>
      </w:r>
      <w:proofErr w:type="spellEnd"/>
      <w:r>
        <w:rPr>
          <w:rFonts w:cs="Arial"/>
          <w:sz w:val="24"/>
          <w:szCs w:val="24"/>
        </w:rPr>
        <w:t xml:space="preserve"> (RILC), em observância ao art. 38 da Lei Federal nº 13.303, de 30 de junho de 2.016, que não está impedida de licitar e contratar com a </w:t>
      </w:r>
      <w:proofErr w:type="spellStart"/>
      <w:r>
        <w:rPr>
          <w:rFonts w:cs="Arial"/>
          <w:sz w:val="24"/>
          <w:szCs w:val="24"/>
        </w:rPr>
        <w:t>Cesama</w:t>
      </w:r>
      <w:proofErr w:type="spellEnd"/>
      <w:r>
        <w:rPr>
          <w:rFonts w:cs="Arial"/>
          <w:sz w:val="24"/>
          <w:szCs w:val="24"/>
        </w:rPr>
        <w:t>, comprometendo-se a informar a ocorrência de fato superveniente impeditivo.</w:t>
      </w:r>
    </w:p>
    <w:p w:rsidR="000477C0" w:rsidRDefault="000477C0" w:rsidP="000477C0">
      <w:pPr>
        <w:spacing w:before="480"/>
        <w:jc w:val="center"/>
        <w:rPr>
          <w:rFonts w:cs="Arial"/>
          <w:sz w:val="24"/>
          <w:szCs w:val="24"/>
        </w:rPr>
      </w:pPr>
      <w:r>
        <w:rPr>
          <w:rFonts w:cs="Arial"/>
          <w:sz w:val="24"/>
          <w:szCs w:val="24"/>
        </w:rPr>
        <w:t>................................</w:t>
      </w:r>
    </w:p>
    <w:p w:rsidR="000477C0" w:rsidRDefault="000477C0" w:rsidP="000477C0">
      <w:pPr>
        <w:jc w:val="center"/>
        <w:rPr>
          <w:rFonts w:cs="Arial"/>
          <w:sz w:val="24"/>
          <w:szCs w:val="24"/>
        </w:rPr>
      </w:pPr>
      <w:r>
        <w:rPr>
          <w:rFonts w:cs="Arial"/>
          <w:sz w:val="24"/>
          <w:szCs w:val="24"/>
        </w:rPr>
        <w:t>Local e Data</w:t>
      </w:r>
    </w:p>
    <w:p w:rsidR="000477C0" w:rsidRDefault="000477C0" w:rsidP="000477C0">
      <w:pPr>
        <w:spacing w:before="480"/>
        <w:jc w:val="center"/>
        <w:rPr>
          <w:rFonts w:cs="Arial"/>
          <w:sz w:val="24"/>
          <w:szCs w:val="24"/>
        </w:rPr>
      </w:pPr>
    </w:p>
    <w:p w:rsidR="000477C0" w:rsidRDefault="000477C0" w:rsidP="000477C0">
      <w:pPr>
        <w:spacing w:before="480"/>
        <w:jc w:val="center"/>
        <w:rPr>
          <w:rFonts w:cs="Arial"/>
          <w:sz w:val="24"/>
          <w:szCs w:val="24"/>
        </w:rPr>
      </w:pPr>
      <w:r>
        <w:rPr>
          <w:rFonts w:cs="Arial"/>
          <w:sz w:val="24"/>
          <w:szCs w:val="24"/>
        </w:rPr>
        <w:t>.............................................................</w:t>
      </w:r>
    </w:p>
    <w:p w:rsidR="000477C0" w:rsidRDefault="000477C0" w:rsidP="000477C0">
      <w:pPr>
        <w:jc w:val="center"/>
        <w:rPr>
          <w:rFonts w:cs="Arial"/>
          <w:sz w:val="24"/>
          <w:szCs w:val="24"/>
        </w:rPr>
      </w:pPr>
      <w:r>
        <w:rPr>
          <w:rFonts w:cs="Arial"/>
          <w:sz w:val="24"/>
          <w:szCs w:val="24"/>
        </w:rPr>
        <w:t>Assinatura do Representante Legal</w:t>
      </w:r>
    </w:p>
    <w:p w:rsidR="004C377D" w:rsidRPr="0015112C" w:rsidRDefault="004C377D" w:rsidP="004C377D">
      <w:pPr>
        <w:spacing w:before="120" w:line="360" w:lineRule="auto"/>
        <w:rPr>
          <w:rFonts w:cs="Arial"/>
          <w:sz w:val="24"/>
          <w:szCs w:val="24"/>
        </w:rPr>
      </w:pPr>
    </w:p>
    <w:p w:rsidR="004C377D" w:rsidRPr="00C0144C" w:rsidRDefault="004C377D" w:rsidP="004C377D">
      <w:pPr>
        <w:jc w:val="center"/>
        <w:rPr>
          <w:rFonts w:cs="Arial"/>
          <w:b/>
          <w:i/>
          <w:color w:val="FF0000"/>
          <w:sz w:val="24"/>
          <w:szCs w:val="24"/>
        </w:rPr>
      </w:pPr>
    </w:p>
    <w:p w:rsidR="00B41EF6" w:rsidRPr="00C0144C" w:rsidRDefault="00B41EF6">
      <w:pPr>
        <w:jc w:val="center"/>
        <w:rPr>
          <w:rFonts w:cs="Arial"/>
          <w:b/>
          <w:i/>
          <w:color w:val="FF0000"/>
          <w:sz w:val="24"/>
          <w:szCs w:val="24"/>
        </w:rPr>
      </w:pPr>
    </w:p>
    <w:sectPr w:rsidR="00B41EF6" w:rsidRPr="00C0144C" w:rsidSect="001E307E">
      <w:headerReference w:type="even" r:id="rId32"/>
      <w:headerReference w:type="default" r:id="rId33"/>
      <w:footerReference w:type="default" r:id="rId3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935" w:rsidRDefault="00942935">
      <w:r>
        <w:separator/>
      </w:r>
    </w:p>
  </w:endnote>
  <w:endnote w:type="continuationSeparator" w:id="1">
    <w:p w:rsidR="00942935" w:rsidRDefault="009429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935" w:rsidRPr="00880DEF" w:rsidRDefault="00942935" w:rsidP="00012D24">
    <w:pPr>
      <w:pStyle w:val="Cabealho"/>
      <w:tabs>
        <w:tab w:val="clear" w:pos="4419"/>
        <w:tab w:val="clear" w:pos="8838"/>
      </w:tabs>
      <w:jc w:val="center"/>
      <w:rPr>
        <w:rFonts w:cs="Arial"/>
        <w:b/>
        <w:bCs/>
        <w:i/>
        <w:sz w:val="12"/>
        <w:szCs w:val="12"/>
      </w:rPr>
    </w:pPr>
    <w:r w:rsidRPr="00880DEF">
      <w:rPr>
        <w:rFonts w:cs="Arial"/>
        <w:b/>
        <w:bCs/>
        <w:i/>
        <w:sz w:val="12"/>
        <w:szCs w:val="12"/>
      </w:rPr>
      <w:t xml:space="preserve">Pregão Eletrônico para Registro de Preços nº </w:t>
    </w:r>
    <w:r>
      <w:rPr>
        <w:rFonts w:cs="Arial"/>
        <w:b/>
        <w:bCs/>
        <w:i/>
        <w:sz w:val="12"/>
        <w:szCs w:val="12"/>
      </w:rPr>
      <w:t>116/18</w:t>
    </w:r>
    <w:r w:rsidRPr="00880DEF">
      <w:rPr>
        <w:rFonts w:cs="Arial"/>
        <w:b/>
        <w:bCs/>
        <w:i/>
        <w:sz w:val="12"/>
        <w:szCs w:val="12"/>
      </w:rPr>
      <w:t xml:space="preserve"> -</w:t>
    </w:r>
    <w:proofErr w:type="gramStart"/>
    <w:r w:rsidRPr="00880DEF">
      <w:rPr>
        <w:rFonts w:cs="Arial"/>
        <w:b/>
        <w:bCs/>
        <w:i/>
        <w:sz w:val="12"/>
        <w:szCs w:val="12"/>
      </w:rPr>
      <w:t xml:space="preserve">  </w:t>
    </w:r>
    <w:proofErr w:type="gramEnd"/>
    <w:r w:rsidRPr="00C66D43">
      <w:rPr>
        <w:rFonts w:cs="Arial"/>
        <w:b/>
        <w:bCs/>
        <w:i/>
        <w:sz w:val="12"/>
        <w:szCs w:val="12"/>
      </w:rPr>
      <w:t xml:space="preserve">Implantação do Sistema de Registro de Preços, pelo prazo de 12 meses, para eventual aquisição de produtos químicos para o tratamento de água – </w:t>
    </w:r>
    <w:proofErr w:type="spellStart"/>
    <w:r w:rsidRPr="00C66D43">
      <w:rPr>
        <w:rFonts w:cs="Arial"/>
        <w:b/>
        <w:bCs/>
        <w:i/>
        <w:sz w:val="12"/>
        <w:szCs w:val="12"/>
      </w:rPr>
      <w:t>Dicloroisocianurato</w:t>
    </w:r>
    <w:proofErr w:type="spellEnd"/>
    <w:r w:rsidRPr="00C66D43">
      <w:rPr>
        <w:rFonts w:cs="Arial"/>
        <w:b/>
        <w:bCs/>
        <w:i/>
        <w:sz w:val="12"/>
        <w:szCs w:val="12"/>
      </w:rPr>
      <w:t xml:space="preserve"> de Sódio e Hidróxido de Cálcio, para uso da CESAMA</w:t>
    </w:r>
  </w:p>
  <w:p w:rsidR="00942935" w:rsidRDefault="00942935" w:rsidP="00012D24">
    <w:pPr>
      <w:pStyle w:val="Cabealho"/>
      <w:tabs>
        <w:tab w:val="clear" w:pos="4419"/>
        <w:tab w:val="clear" w:pos="8838"/>
      </w:tabs>
      <w:jc w:val="center"/>
      <w:rPr>
        <w:rFonts w:cs="Arial"/>
        <w:b/>
        <w:bCs/>
        <w:i/>
        <w:color w:val="000080"/>
        <w:sz w:val="12"/>
        <w:szCs w:val="12"/>
      </w:rPr>
    </w:pPr>
  </w:p>
  <w:p w:rsidR="00942935" w:rsidRDefault="00942935" w:rsidP="00666094">
    <w:pPr>
      <w:pStyle w:val="Rodap"/>
      <w:tabs>
        <w:tab w:val="right" w:pos="8505"/>
      </w:tabs>
      <w:ind w:right="-1"/>
      <w:jc w:val="center"/>
      <w:rPr>
        <w:rFonts w:cs="Arial"/>
        <w:b/>
        <w:sz w:val="16"/>
        <w:szCs w:val="16"/>
      </w:rPr>
    </w:pPr>
    <w:r>
      <w:rPr>
        <w:noProof/>
        <w:lang w:eastAsia="pt-BR"/>
      </w:rPr>
      <w:drawing>
        <wp:anchor distT="0" distB="0" distL="114300" distR="114300" simplePos="0" relativeHeight="251658240"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7"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942935" w:rsidRPr="00020390" w:rsidRDefault="00942935" w:rsidP="00666094">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942935" w:rsidRDefault="00942935" w:rsidP="00666094">
    <w:pPr>
      <w:pStyle w:val="Rodap"/>
      <w:tabs>
        <w:tab w:val="right" w:pos="8505"/>
      </w:tabs>
      <w:ind w:right="-1"/>
      <w:jc w:val="center"/>
      <w:rPr>
        <w:rFonts w:cs="Arial"/>
        <w:sz w:val="16"/>
        <w:szCs w:val="16"/>
      </w:rPr>
    </w:pPr>
    <w:r>
      <w:rPr>
        <w:rFonts w:cs="Arial"/>
        <w:sz w:val="16"/>
        <w:szCs w:val="16"/>
      </w:rPr>
      <w:t>Departamento de Licitações e Assessoria de Contratos</w:t>
    </w:r>
  </w:p>
  <w:p w:rsidR="00942935" w:rsidRPr="00DC08CD" w:rsidRDefault="00942935" w:rsidP="00666094">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942935" w:rsidRPr="00DC08CD" w:rsidRDefault="00942935" w:rsidP="00666094">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935" w:rsidRDefault="00942935">
      <w:r>
        <w:separator/>
      </w:r>
    </w:p>
  </w:footnote>
  <w:footnote w:type="continuationSeparator" w:id="1">
    <w:p w:rsidR="00942935" w:rsidRDefault="009429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935" w:rsidRDefault="0003584F">
    <w:pPr>
      <w:pStyle w:val="Cabealho"/>
      <w:framePr w:wrap="around" w:vAnchor="text" w:hAnchor="margin" w:xAlign="right" w:y="1"/>
      <w:rPr>
        <w:rStyle w:val="Nmerodepgina"/>
      </w:rPr>
    </w:pPr>
    <w:r>
      <w:rPr>
        <w:rStyle w:val="Nmerodepgina"/>
      </w:rPr>
      <w:fldChar w:fldCharType="begin"/>
    </w:r>
    <w:r w:rsidR="00942935">
      <w:rPr>
        <w:rStyle w:val="Nmerodepgina"/>
      </w:rPr>
      <w:instrText xml:space="preserve">PAGE  </w:instrText>
    </w:r>
    <w:r>
      <w:rPr>
        <w:rStyle w:val="Nmerodepgina"/>
      </w:rPr>
      <w:fldChar w:fldCharType="end"/>
    </w:r>
  </w:p>
  <w:p w:rsidR="00942935" w:rsidRDefault="00942935">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935" w:rsidRDefault="0003584F" w:rsidP="00DE135D">
    <w:pPr>
      <w:pStyle w:val="Cabealho"/>
      <w:spacing w:after="240"/>
      <w:jc w:val="center"/>
    </w:pPr>
    <w:r>
      <w:rPr>
        <w:noProof/>
        <w:lang w:eastAsia="pt-BR"/>
      </w:rPr>
      <w:pict>
        <v:oval id="_x0000_s2053" style="position:absolute;left:0;text-align:left;margin-left:434.7pt;margin-top:-15pt;width:62.25pt;height:63.15pt;z-index:251657216" strokeweight="1pt">
          <v:textbox>
            <w:txbxContent>
              <w:p w:rsidR="00942935" w:rsidRPr="0058073E" w:rsidRDefault="00942935" w:rsidP="0058073E">
                <w:pPr>
                  <w:jc w:val="center"/>
                  <w:rPr>
                    <w:b/>
                    <w:sz w:val="12"/>
                    <w:szCs w:val="12"/>
                  </w:rPr>
                </w:pPr>
                <w:r w:rsidRPr="0058073E">
                  <w:rPr>
                    <w:b/>
                    <w:sz w:val="12"/>
                    <w:szCs w:val="12"/>
                  </w:rPr>
                  <w:t xml:space="preserve">CESAMA </w:t>
                </w:r>
              </w:p>
              <w:p w:rsidR="00942935" w:rsidRPr="0058073E" w:rsidRDefault="00942935" w:rsidP="0058073E">
                <w:pPr>
                  <w:jc w:val="center"/>
                  <w:rPr>
                    <w:b/>
                    <w:sz w:val="12"/>
                    <w:szCs w:val="12"/>
                  </w:rPr>
                </w:pPr>
                <w:r w:rsidRPr="0058073E">
                  <w:rPr>
                    <w:b/>
                    <w:sz w:val="12"/>
                    <w:szCs w:val="12"/>
                  </w:rPr>
                  <w:t>DELC</w:t>
                </w:r>
              </w:p>
              <w:p w:rsidR="00942935" w:rsidRPr="0058073E" w:rsidRDefault="00942935" w:rsidP="00DC3DA7">
                <w:pPr>
                  <w:spacing w:before="60"/>
                  <w:jc w:val="center"/>
                  <w:rPr>
                    <w:b/>
                    <w:sz w:val="12"/>
                    <w:szCs w:val="12"/>
                  </w:rPr>
                </w:pPr>
                <w:r w:rsidRPr="0058073E">
                  <w:rPr>
                    <w:b/>
                    <w:sz w:val="12"/>
                    <w:szCs w:val="12"/>
                  </w:rPr>
                  <w:t>Folha nº.</w:t>
                </w:r>
              </w:p>
              <w:p w:rsidR="00942935" w:rsidRPr="0058073E" w:rsidRDefault="00942935" w:rsidP="00DC3DA7">
                <w:pPr>
                  <w:spacing w:before="180"/>
                  <w:jc w:val="center"/>
                  <w:rPr>
                    <w:b/>
                    <w:sz w:val="12"/>
                    <w:szCs w:val="12"/>
                  </w:rPr>
                </w:pPr>
                <w:r w:rsidRPr="0058073E">
                  <w:rPr>
                    <w:b/>
                    <w:sz w:val="12"/>
                    <w:szCs w:val="12"/>
                  </w:rPr>
                  <w:t>_____</w:t>
                </w:r>
                <w:r>
                  <w:rPr>
                    <w:b/>
                    <w:sz w:val="12"/>
                    <w:szCs w:val="12"/>
                  </w:rPr>
                  <w:t>_</w:t>
                </w:r>
                <w:r w:rsidRPr="0058073E">
                  <w:rPr>
                    <w:b/>
                    <w:sz w:val="12"/>
                    <w:szCs w:val="12"/>
                  </w:rPr>
                  <w:t>___</w:t>
                </w:r>
              </w:p>
            </w:txbxContent>
          </v:textbox>
        </v:oval>
      </w:pict>
    </w:r>
    <w:r w:rsidR="00942935">
      <w:t xml:space="preserve">    </w:t>
    </w:r>
    <w:r w:rsidR="00942935">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nsid w:val="06772B13"/>
    <w:multiLevelType w:val="hybridMultilevel"/>
    <w:tmpl w:val="A11079B4"/>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nsid w:val="118A199D"/>
    <w:multiLevelType w:val="hybridMultilevel"/>
    <w:tmpl w:val="B24A34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9836769"/>
    <w:multiLevelType w:val="hybridMultilevel"/>
    <w:tmpl w:val="D3F4E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B9C2C88"/>
    <w:multiLevelType w:val="hybridMultilevel"/>
    <w:tmpl w:val="474818C4"/>
    <w:lvl w:ilvl="0" w:tplc="7018E6D0">
      <w:start w:val="1"/>
      <w:numFmt w:val="lowerLetter"/>
      <w:lvlText w:val="%1)"/>
      <w:lvlJc w:val="left"/>
      <w:pPr>
        <w:ind w:left="720" w:hanging="360"/>
      </w:pPr>
      <w:rPr>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0E75620"/>
    <w:multiLevelType w:val="hybridMultilevel"/>
    <w:tmpl w:val="7F2AFC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6080C51"/>
    <w:multiLevelType w:val="hybridMultilevel"/>
    <w:tmpl w:val="351E2C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EE92391"/>
    <w:multiLevelType w:val="hybridMultilevel"/>
    <w:tmpl w:val="66D0916E"/>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418C503B"/>
    <w:multiLevelType w:val="hybridMultilevel"/>
    <w:tmpl w:val="1CB6E174"/>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43B543A0"/>
    <w:multiLevelType w:val="hybridMultilevel"/>
    <w:tmpl w:val="EF621C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B084302"/>
    <w:multiLevelType w:val="hybridMultilevel"/>
    <w:tmpl w:val="AB708F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2F30937"/>
    <w:multiLevelType w:val="multilevel"/>
    <w:tmpl w:val="6F044E0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22">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6A61A36"/>
    <w:multiLevelType w:val="hybridMultilevel"/>
    <w:tmpl w:val="81F66000"/>
    <w:lvl w:ilvl="0" w:tplc="F5C057F2">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FA0777D"/>
    <w:multiLevelType w:val="hybridMultilevel"/>
    <w:tmpl w:val="A2065B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2"/>
  </w:num>
  <w:num w:numId="3">
    <w:abstractNumId w:val="24"/>
  </w:num>
  <w:num w:numId="4">
    <w:abstractNumId w:val="25"/>
  </w:num>
  <w:num w:numId="5">
    <w:abstractNumId w:val="22"/>
  </w:num>
  <w:num w:numId="6">
    <w:abstractNumId w:val="8"/>
  </w:num>
  <w:num w:numId="7">
    <w:abstractNumId w:val="26"/>
  </w:num>
  <w:num w:numId="8">
    <w:abstractNumId w:val="10"/>
  </w:num>
  <w:num w:numId="9">
    <w:abstractNumId w:val="21"/>
  </w:num>
  <w:num w:numId="10">
    <w:abstractNumId w:val="7"/>
  </w:num>
  <w:num w:numId="11">
    <w:abstractNumId w:val="23"/>
  </w:num>
  <w:num w:numId="12">
    <w:abstractNumId w:val="20"/>
  </w:num>
  <w:num w:numId="13">
    <w:abstractNumId w:val="5"/>
  </w:num>
  <w:num w:numId="14">
    <w:abstractNumId w:val="6"/>
  </w:num>
  <w:num w:numId="15">
    <w:abstractNumId w:val="13"/>
  </w:num>
  <w:num w:numId="16">
    <w:abstractNumId w:val="9"/>
  </w:num>
  <w:num w:numId="17">
    <w:abstractNumId w:val="11"/>
  </w:num>
  <w:num w:numId="18">
    <w:abstractNumId w:val="15"/>
  </w:num>
  <w:num w:numId="19">
    <w:abstractNumId w:val="19"/>
  </w:num>
  <w:num w:numId="20">
    <w:abstractNumId w:val="17"/>
  </w:num>
  <w:num w:numId="21">
    <w:abstractNumId w:val="16"/>
  </w:num>
  <w:num w:numId="22">
    <w:abstractNumId w:val="14"/>
  </w:num>
  <w:num w:numId="23">
    <w:abstractNumId w:val="1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5"/>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01E1"/>
    <w:rsid w:val="00002BC9"/>
    <w:rsid w:val="00007E11"/>
    <w:rsid w:val="00012D24"/>
    <w:rsid w:val="00020938"/>
    <w:rsid w:val="00022214"/>
    <w:rsid w:val="00022C3D"/>
    <w:rsid w:val="0003584F"/>
    <w:rsid w:val="00035B0E"/>
    <w:rsid w:val="00041984"/>
    <w:rsid w:val="00042A34"/>
    <w:rsid w:val="000462A6"/>
    <w:rsid w:val="000477C0"/>
    <w:rsid w:val="000505F0"/>
    <w:rsid w:val="0005421D"/>
    <w:rsid w:val="0005425E"/>
    <w:rsid w:val="00060182"/>
    <w:rsid w:val="000606A4"/>
    <w:rsid w:val="000644C6"/>
    <w:rsid w:val="0006479D"/>
    <w:rsid w:val="00064E3E"/>
    <w:rsid w:val="00067D77"/>
    <w:rsid w:val="000713D6"/>
    <w:rsid w:val="00071D4F"/>
    <w:rsid w:val="00075527"/>
    <w:rsid w:val="00075ADF"/>
    <w:rsid w:val="000777E2"/>
    <w:rsid w:val="00077BF3"/>
    <w:rsid w:val="00081E01"/>
    <w:rsid w:val="00084FC4"/>
    <w:rsid w:val="000876B7"/>
    <w:rsid w:val="000877C2"/>
    <w:rsid w:val="00091F5A"/>
    <w:rsid w:val="000A092F"/>
    <w:rsid w:val="000A0CBE"/>
    <w:rsid w:val="000A5928"/>
    <w:rsid w:val="000A7FB7"/>
    <w:rsid w:val="000B3AC8"/>
    <w:rsid w:val="000C5314"/>
    <w:rsid w:val="000C5703"/>
    <w:rsid w:val="000D114B"/>
    <w:rsid w:val="000D2739"/>
    <w:rsid w:val="000E332E"/>
    <w:rsid w:val="000E6267"/>
    <w:rsid w:val="000F357E"/>
    <w:rsid w:val="000F688B"/>
    <w:rsid w:val="00102A9A"/>
    <w:rsid w:val="00102CC3"/>
    <w:rsid w:val="00104E00"/>
    <w:rsid w:val="0011392B"/>
    <w:rsid w:val="00115B1C"/>
    <w:rsid w:val="00117A92"/>
    <w:rsid w:val="00117A99"/>
    <w:rsid w:val="00123D84"/>
    <w:rsid w:val="00127585"/>
    <w:rsid w:val="00130DCE"/>
    <w:rsid w:val="001352C5"/>
    <w:rsid w:val="00140911"/>
    <w:rsid w:val="00141562"/>
    <w:rsid w:val="00142A08"/>
    <w:rsid w:val="00151CE1"/>
    <w:rsid w:val="00152946"/>
    <w:rsid w:val="001536C6"/>
    <w:rsid w:val="00155C17"/>
    <w:rsid w:val="001705C2"/>
    <w:rsid w:val="001712BA"/>
    <w:rsid w:val="00183292"/>
    <w:rsid w:val="00183713"/>
    <w:rsid w:val="00183760"/>
    <w:rsid w:val="00183B57"/>
    <w:rsid w:val="00185E11"/>
    <w:rsid w:val="00186539"/>
    <w:rsid w:val="001902CB"/>
    <w:rsid w:val="00194D39"/>
    <w:rsid w:val="001954C7"/>
    <w:rsid w:val="001B200D"/>
    <w:rsid w:val="001C55DF"/>
    <w:rsid w:val="001C6931"/>
    <w:rsid w:val="001C730C"/>
    <w:rsid w:val="001C74E8"/>
    <w:rsid w:val="001D4A49"/>
    <w:rsid w:val="001E163F"/>
    <w:rsid w:val="001E307E"/>
    <w:rsid w:val="001F1627"/>
    <w:rsid w:val="00201358"/>
    <w:rsid w:val="00205837"/>
    <w:rsid w:val="00225035"/>
    <w:rsid w:val="002258A1"/>
    <w:rsid w:val="00234D3B"/>
    <w:rsid w:val="00242F5B"/>
    <w:rsid w:val="002444E9"/>
    <w:rsid w:val="002501DF"/>
    <w:rsid w:val="0025409B"/>
    <w:rsid w:val="002544C1"/>
    <w:rsid w:val="002547CB"/>
    <w:rsid w:val="00261551"/>
    <w:rsid w:val="00263417"/>
    <w:rsid w:val="002746F0"/>
    <w:rsid w:val="00275D6F"/>
    <w:rsid w:val="00276FFB"/>
    <w:rsid w:val="00281CEB"/>
    <w:rsid w:val="0028737F"/>
    <w:rsid w:val="00294A70"/>
    <w:rsid w:val="00295BC5"/>
    <w:rsid w:val="002A0A54"/>
    <w:rsid w:val="002B584C"/>
    <w:rsid w:val="002B7845"/>
    <w:rsid w:val="002C180B"/>
    <w:rsid w:val="002C2498"/>
    <w:rsid w:val="002C6AB8"/>
    <w:rsid w:val="002D2369"/>
    <w:rsid w:val="002D2C74"/>
    <w:rsid w:val="002E30DC"/>
    <w:rsid w:val="002E39C0"/>
    <w:rsid w:val="002E4CD8"/>
    <w:rsid w:val="00300ACE"/>
    <w:rsid w:val="00303660"/>
    <w:rsid w:val="003074E7"/>
    <w:rsid w:val="0031380D"/>
    <w:rsid w:val="003151DD"/>
    <w:rsid w:val="00315AFC"/>
    <w:rsid w:val="00315CB0"/>
    <w:rsid w:val="003167FE"/>
    <w:rsid w:val="00316C53"/>
    <w:rsid w:val="00317651"/>
    <w:rsid w:val="00324466"/>
    <w:rsid w:val="00331747"/>
    <w:rsid w:val="00336963"/>
    <w:rsid w:val="0034111D"/>
    <w:rsid w:val="003413E3"/>
    <w:rsid w:val="00343875"/>
    <w:rsid w:val="00344F90"/>
    <w:rsid w:val="00345C12"/>
    <w:rsid w:val="0035048C"/>
    <w:rsid w:val="00354870"/>
    <w:rsid w:val="0036062F"/>
    <w:rsid w:val="003614F6"/>
    <w:rsid w:val="0036205C"/>
    <w:rsid w:val="003647CA"/>
    <w:rsid w:val="00365D37"/>
    <w:rsid w:val="0036619E"/>
    <w:rsid w:val="00366CD6"/>
    <w:rsid w:val="00373813"/>
    <w:rsid w:val="00373FA4"/>
    <w:rsid w:val="00374405"/>
    <w:rsid w:val="0037730C"/>
    <w:rsid w:val="00383AB0"/>
    <w:rsid w:val="00393202"/>
    <w:rsid w:val="003B30E3"/>
    <w:rsid w:val="003B4A9E"/>
    <w:rsid w:val="003B54BD"/>
    <w:rsid w:val="003B5E7A"/>
    <w:rsid w:val="003B6B69"/>
    <w:rsid w:val="003C39A6"/>
    <w:rsid w:val="003C7D88"/>
    <w:rsid w:val="003D60FC"/>
    <w:rsid w:val="003E31CE"/>
    <w:rsid w:val="003F0F6C"/>
    <w:rsid w:val="003F131B"/>
    <w:rsid w:val="003F2224"/>
    <w:rsid w:val="003F4904"/>
    <w:rsid w:val="00403869"/>
    <w:rsid w:val="004070D1"/>
    <w:rsid w:val="004143D0"/>
    <w:rsid w:val="0041473E"/>
    <w:rsid w:val="00414773"/>
    <w:rsid w:val="0042214D"/>
    <w:rsid w:val="00423B44"/>
    <w:rsid w:val="0042402E"/>
    <w:rsid w:val="00432517"/>
    <w:rsid w:val="004351D3"/>
    <w:rsid w:val="004422C8"/>
    <w:rsid w:val="00442500"/>
    <w:rsid w:val="00445EE5"/>
    <w:rsid w:val="00446AF3"/>
    <w:rsid w:val="00453682"/>
    <w:rsid w:val="0045681F"/>
    <w:rsid w:val="00460C81"/>
    <w:rsid w:val="0046108A"/>
    <w:rsid w:val="004619AC"/>
    <w:rsid w:val="00461FC4"/>
    <w:rsid w:val="00462452"/>
    <w:rsid w:val="004626F7"/>
    <w:rsid w:val="00467B6C"/>
    <w:rsid w:val="00473974"/>
    <w:rsid w:val="004740C3"/>
    <w:rsid w:val="00476D23"/>
    <w:rsid w:val="00477236"/>
    <w:rsid w:val="00490F88"/>
    <w:rsid w:val="00491C2E"/>
    <w:rsid w:val="004946F8"/>
    <w:rsid w:val="004A765C"/>
    <w:rsid w:val="004B605B"/>
    <w:rsid w:val="004B670C"/>
    <w:rsid w:val="004C0156"/>
    <w:rsid w:val="004C0428"/>
    <w:rsid w:val="004C377D"/>
    <w:rsid w:val="004C529A"/>
    <w:rsid w:val="004C57A1"/>
    <w:rsid w:val="004E0486"/>
    <w:rsid w:val="004E3195"/>
    <w:rsid w:val="004E5E45"/>
    <w:rsid w:val="004F0024"/>
    <w:rsid w:val="004F54F5"/>
    <w:rsid w:val="005150A8"/>
    <w:rsid w:val="0051754C"/>
    <w:rsid w:val="0051771B"/>
    <w:rsid w:val="005208BA"/>
    <w:rsid w:val="00522C22"/>
    <w:rsid w:val="00523A12"/>
    <w:rsid w:val="005267C0"/>
    <w:rsid w:val="00527A88"/>
    <w:rsid w:val="005340D7"/>
    <w:rsid w:val="00535368"/>
    <w:rsid w:val="00540DA7"/>
    <w:rsid w:val="00541789"/>
    <w:rsid w:val="0054331E"/>
    <w:rsid w:val="00562E8E"/>
    <w:rsid w:val="00563DC4"/>
    <w:rsid w:val="0057261E"/>
    <w:rsid w:val="005728C9"/>
    <w:rsid w:val="0057444B"/>
    <w:rsid w:val="005801A6"/>
    <w:rsid w:val="005804CF"/>
    <w:rsid w:val="0058073E"/>
    <w:rsid w:val="00581250"/>
    <w:rsid w:val="00590020"/>
    <w:rsid w:val="00594021"/>
    <w:rsid w:val="005949D5"/>
    <w:rsid w:val="005956B5"/>
    <w:rsid w:val="00597954"/>
    <w:rsid w:val="005A6E3E"/>
    <w:rsid w:val="005C36F3"/>
    <w:rsid w:val="005C46B4"/>
    <w:rsid w:val="005C7CFD"/>
    <w:rsid w:val="005D21EF"/>
    <w:rsid w:val="005D3196"/>
    <w:rsid w:val="005D4513"/>
    <w:rsid w:val="005D649E"/>
    <w:rsid w:val="005E4436"/>
    <w:rsid w:val="005F14B0"/>
    <w:rsid w:val="005F1A93"/>
    <w:rsid w:val="005F1D4C"/>
    <w:rsid w:val="005F2A17"/>
    <w:rsid w:val="005F2AA1"/>
    <w:rsid w:val="005F33C5"/>
    <w:rsid w:val="005F3C73"/>
    <w:rsid w:val="005F6DC9"/>
    <w:rsid w:val="005F71B9"/>
    <w:rsid w:val="00600E45"/>
    <w:rsid w:val="00601E96"/>
    <w:rsid w:val="00602BAC"/>
    <w:rsid w:val="00603DDD"/>
    <w:rsid w:val="00605435"/>
    <w:rsid w:val="00606192"/>
    <w:rsid w:val="00606F88"/>
    <w:rsid w:val="00613F38"/>
    <w:rsid w:val="006144EB"/>
    <w:rsid w:val="00614B03"/>
    <w:rsid w:val="00620DCD"/>
    <w:rsid w:val="006217DC"/>
    <w:rsid w:val="00632695"/>
    <w:rsid w:val="006329FE"/>
    <w:rsid w:val="006425B3"/>
    <w:rsid w:val="0064759A"/>
    <w:rsid w:val="00650D44"/>
    <w:rsid w:val="00650E8D"/>
    <w:rsid w:val="006652DF"/>
    <w:rsid w:val="00666094"/>
    <w:rsid w:val="0066632B"/>
    <w:rsid w:val="006709A6"/>
    <w:rsid w:val="00670B3D"/>
    <w:rsid w:val="00670D7F"/>
    <w:rsid w:val="00684679"/>
    <w:rsid w:val="006846E6"/>
    <w:rsid w:val="00686065"/>
    <w:rsid w:val="00686863"/>
    <w:rsid w:val="00691666"/>
    <w:rsid w:val="00694451"/>
    <w:rsid w:val="00694C09"/>
    <w:rsid w:val="0069799A"/>
    <w:rsid w:val="006A3C9E"/>
    <w:rsid w:val="006A3FEE"/>
    <w:rsid w:val="006C0DB7"/>
    <w:rsid w:val="006C15AC"/>
    <w:rsid w:val="006C739D"/>
    <w:rsid w:val="006D1588"/>
    <w:rsid w:val="006E05C8"/>
    <w:rsid w:val="006E3B2E"/>
    <w:rsid w:val="006E3E43"/>
    <w:rsid w:val="006E54DA"/>
    <w:rsid w:val="006E5E72"/>
    <w:rsid w:val="006E7FB2"/>
    <w:rsid w:val="006F3EF9"/>
    <w:rsid w:val="006F5102"/>
    <w:rsid w:val="00702A0C"/>
    <w:rsid w:val="00703006"/>
    <w:rsid w:val="00720C22"/>
    <w:rsid w:val="00721323"/>
    <w:rsid w:val="007232BC"/>
    <w:rsid w:val="00726AF7"/>
    <w:rsid w:val="00734693"/>
    <w:rsid w:val="00734CA3"/>
    <w:rsid w:val="007350D9"/>
    <w:rsid w:val="00737F91"/>
    <w:rsid w:val="0075049D"/>
    <w:rsid w:val="00752F91"/>
    <w:rsid w:val="007531C5"/>
    <w:rsid w:val="00756995"/>
    <w:rsid w:val="007604C9"/>
    <w:rsid w:val="007607A5"/>
    <w:rsid w:val="00763A3E"/>
    <w:rsid w:val="007652F2"/>
    <w:rsid w:val="00770B74"/>
    <w:rsid w:val="00770EB4"/>
    <w:rsid w:val="00773ECD"/>
    <w:rsid w:val="00795CF2"/>
    <w:rsid w:val="007A09B4"/>
    <w:rsid w:val="007A49C0"/>
    <w:rsid w:val="007C3CE0"/>
    <w:rsid w:val="007D306C"/>
    <w:rsid w:val="007D35F4"/>
    <w:rsid w:val="007D5FD5"/>
    <w:rsid w:val="007F0CED"/>
    <w:rsid w:val="007F5568"/>
    <w:rsid w:val="007F6D09"/>
    <w:rsid w:val="007F75B3"/>
    <w:rsid w:val="00804F10"/>
    <w:rsid w:val="00811CCD"/>
    <w:rsid w:val="008120A6"/>
    <w:rsid w:val="00812F34"/>
    <w:rsid w:val="0081356F"/>
    <w:rsid w:val="00813B26"/>
    <w:rsid w:val="00815053"/>
    <w:rsid w:val="00817F3F"/>
    <w:rsid w:val="00820071"/>
    <w:rsid w:val="008235CE"/>
    <w:rsid w:val="00830D54"/>
    <w:rsid w:val="008421DA"/>
    <w:rsid w:val="00847194"/>
    <w:rsid w:val="0084731C"/>
    <w:rsid w:val="008554F1"/>
    <w:rsid w:val="00856066"/>
    <w:rsid w:val="008619F9"/>
    <w:rsid w:val="008805F6"/>
    <w:rsid w:val="00880DEF"/>
    <w:rsid w:val="00894D41"/>
    <w:rsid w:val="008971F6"/>
    <w:rsid w:val="008A1758"/>
    <w:rsid w:val="008A2CFE"/>
    <w:rsid w:val="008A6BC7"/>
    <w:rsid w:val="008B7904"/>
    <w:rsid w:val="008C67CD"/>
    <w:rsid w:val="008C6BC5"/>
    <w:rsid w:val="008C6FC5"/>
    <w:rsid w:val="008D009D"/>
    <w:rsid w:val="008D4356"/>
    <w:rsid w:val="008E0907"/>
    <w:rsid w:val="008E0DB6"/>
    <w:rsid w:val="008E1393"/>
    <w:rsid w:val="008E25DF"/>
    <w:rsid w:val="008F2DC5"/>
    <w:rsid w:val="008F4AEA"/>
    <w:rsid w:val="009013A9"/>
    <w:rsid w:val="00910204"/>
    <w:rsid w:val="00910431"/>
    <w:rsid w:val="00911BA2"/>
    <w:rsid w:val="00914E67"/>
    <w:rsid w:val="009316A8"/>
    <w:rsid w:val="0094005A"/>
    <w:rsid w:val="00942935"/>
    <w:rsid w:val="00944A39"/>
    <w:rsid w:val="00957CAF"/>
    <w:rsid w:val="00960095"/>
    <w:rsid w:val="0096274D"/>
    <w:rsid w:val="00967005"/>
    <w:rsid w:val="009775EA"/>
    <w:rsid w:val="00986A7D"/>
    <w:rsid w:val="009878CC"/>
    <w:rsid w:val="00991737"/>
    <w:rsid w:val="00992130"/>
    <w:rsid w:val="009921E1"/>
    <w:rsid w:val="0099401B"/>
    <w:rsid w:val="00995BC8"/>
    <w:rsid w:val="009A12AF"/>
    <w:rsid w:val="009B25A0"/>
    <w:rsid w:val="009B289B"/>
    <w:rsid w:val="009B3E3F"/>
    <w:rsid w:val="009B43A4"/>
    <w:rsid w:val="009C000B"/>
    <w:rsid w:val="009C091E"/>
    <w:rsid w:val="009C106B"/>
    <w:rsid w:val="009C4167"/>
    <w:rsid w:val="009C50F8"/>
    <w:rsid w:val="009C5E51"/>
    <w:rsid w:val="009D64F7"/>
    <w:rsid w:val="009E0513"/>
    <w:rsid w:val="009E1D63"/>
    <w:rsid w:val="009F1DAD"/>
    <w:rsid w:val="009F2960"/>
    <w:rsid w:val="009F32B9"/>
    <w:rsid w:val="00A022B9"/>
    <w:rsid w:val="00A02511"/>
    <w:rsid w:val="00A14B6F"/>
    <w:rsid w:val="00A1513F"/>
    <w:rsid w:val="00A303EA"/>
    <w:rsid w:val="00A3325C"/>
    <w:rsid w:val="00A359CD"/>
    <w:rsid w:val="00A3623C"/>
    <w:rsid w:val="00A47B8D"/>
    <w:rsid w:val="00A47ECC"/>
    <w:rsid w:val="00A55A08"/>
    <w:rsid w:val="00A57FE9"/>
    <w:rsid w:val="00A638A1"/>
    <w:rsid w:val="00A657E2"/>
    <w:rsid w:val="00A65FE6"/>
    <w:rsid w:val="00A6752F"/>
    <w:rsid w:val="00A7009C"/>
    <w:rsid w:val="00A76197"/>
    <w:rsid w:val="00A76B0B"/>
    <w:rsid w:val="00A77A69"/>
    <w:rsid w:val="00A82644"/>
    <w:rsid w:val="00A84D87"/>
    <w:rsid w:val="00A8520C"/>
    <w:rsid w:val="00A950A0"/>
    <w:rsid w:val="00AA3068"/>
    <w:rsid w:val="00AA3382"/>
    <w:rsid w:val="00AA45CB"/>
    <w:rsid w:val="00AA5631"/>
    <w:rsid w:val="00AA57B7"/>
    <w:rsid w:val="00AA7A70"/>
    <w:rsid w:val="00AB4DAE"/>
    <w:rsid w:val="00AB53D3"/>
    <w:rsid w:val="00AC54E3"/>
    <w:rsid w:val="00AC668E"/>
    <w:rsid w:val="00AD253E"/>
    <w:rsid w:val="00AD680F"/>
    <w:rsid w:val="00AE0896"/>
    <w:rsid w:val="00AE08DD"/>
    <w:rsid w:val="00AE27A5"/>
    <w:rsid w:val="00AE69C3"/>
    <w:rsid w:val="00AF316B"/>
    <w:rsid w:val="00AF3C00"/>
    <w:rsid w:val="00B00B30"/>
    <w:rsid w:val="00B02F86"/>
    <w:rsid w:val="00B0693A"/>
    <w:rsid w:val="00B11A8A"/>
    <w:rsid w:val="00B17B8C"/>
    <w:rsid w:val="00B23CD6"/>
    <w:rsid w:val="00B2557F"/>
    <w:rsid w:val="00B30AE8"/>
    <w:rsid w:val="00B32F41"/>
    <w:rsid w:val="00B36BFD"/>
    <w:rsid w:val="00B400C0"/>
    <w:rsid w:val="00B41EF6"/>
    <w:rsid w:val="00B43775"/>
    <w:rsid w:val="00B44AF6"/>
    <w:rsid w:val="00B461A3"/>
    <w:rsid w:val="00B516AD"/>
    <w:rsid w:val="00B52770"/>
    <w:rsid w:val="00B63B65"/>
    <w:rsid w:val="00B65D05"/>
    <w:rsid w:val="00B76F95"/>
    <w:rsid w:val="00B86D5E"/>
    <w:rsid w:val="00B90143"/>
    <w:rsid w:val="00B9099B"/>
    <w:rsid w:val="00B90FC9"/>
    <w:rsid w:val="00B922BA"/>
    <w:rsid w:val="00B925C3"/>
    <w:rsid w:val="00B93732"/>
    <w:rsid w:val="00B9443B"/>
    <w:rsid w:val="00B94EAE"/>
    <w:rsid w:val="00BA11A5"/>
    <w:rsid w:val="00BA2F80"/>
    <w:rsid w:val="00BA3987"/>
    <w:rsid w:val="00BA520A"/>
    <w:rsid w:val="00BA60AF"/>
    <w:rsid w:val="00BC03DC"/>
    <w:rsid w:val="00BC199A"/>
    <w:rsid w:val="00BC1DA5"/>
    <w:rsid w:val="00BC4832"/>
    <w:rsid w:val="00BC56BC"/>
    <w:rsid w:val="00BC7E84"/>
    <w:rsid w:val="00BD2665"/>
    <w:rsid w:val="00BD2954"/>
    <w:rsid w:val="00BD58CC"/>
    <w:rsid w:val="00BD6783"/>
    <w:rsid w:val="00BD74C9"/>
    <w:rsid w:val="00BE7BDB"/>
    <w:rsid w:val="00BF0C38"/>
    <w:rsid w:val="00BF2908"/>
    <w:rsid w:val="00BF6AA1"/>
    <w:rsid w:val="00C01409"/>
    <w:rsid w:val="00C0144C"/>
    <w:rsid w:val="00C01A7F"/>
    <w:rsid w:val="00C11732"/>
    <w:rsid w:val="00C146F2"/>
    <w:rsid w:val="00C16E6D"/>
    <w:rsid w:val="00C24770"/>
    <w:rsid w:val="00C2720C"/>
    <w:rsid w:val="00C41A06"/>
    <w:rsid w:val="00C54AA4"/>
    <w:rsid w:val="00C64146"/>
    <w:rsid w:val="00C6565F"/>
    <w:rsid w:val="00C66D43"/>
    <w:rsid w:val="00C67CEE"/>
    <w:rsid w:val="00C71D09"/>
    <w:rsid w:val="00C7354C"/>
    <w:rsid w:val="00C76A0A"/>
    <w:rsid w:val="00C907FF"/>
    <w:rsid w:val="00C925F9"/>
    <w:rsid w:val="00CA3555"/>
    <w:rsid w:val="00CB1A91"/>
    <w:rsid w:val="00CB5B64"/>
    <w:rsid w:val="00CB6E6D"/>
    <w:rsid w:val="00CB7F44"/>
    <w:rsid w:val="00CC0275"/>
    <w:rsid w:val="00CC0BF0"/>
    <w:rsid w:val="00CC5241"/>
    <w:rsid w:val="00CD0D23"/>
    <w:rsid w:val="00CD3EC3"/>
    <w:rsid w:val="00CD3FCF"/>
    <w:rsid w:val="00CE1A43"/>
    <w:rsid w:val="00CF5E14"/>
    <w:rsid w:val="00D00068"/>
    <w:rsid w:val="00D004D7"/>
    <w:rsid w:val="00D06235"/>
    <w:rsid w:val="00D1029F"/>
    <w:rsid w:val="00D11BEA"/>
    <w:rsid w:val="00D13D92"/>
    <w:rsid w:val="00D15F23"/>
    <w:rsid w:val="00D17F75"/>
    <w:rsid w:val="00D21512"/>
    <w:rsid w:val="00D225AE"/>
    <w:rsid w:val="00D2372A"/>
    <w:rsid w:val="00D26E4A"/>
    <w:rsid w:val="00D344CE"/>
    <w:rsid w:val="00D36EB1"/>
    <w:rsid w:val="00D41D43"/>
    <w:rsid w:val="00D5111B"/>
    <w:rsid w:val="00D53922"/>
    <w:rsid w:val="00D5752B"/>
    <w:rsid w:val="00D6250C"/>
    <w:rsid w:val="00D63887"/>
    <w:rsid w:val="00D677D3"/>
    <w:rsid w:val="00D71E31"/>
    <w:rsid w:val="00D72D4E"/>
    <w:rsid w:val="00D74636"/>
    <w:rsid w:val="00D77B90"/>
    <w:rsid w:val="00D8166E"/>
    <w:rsid w:val="00D832C1"/>
    <w:rsid w:val="00D8491C"/>
    <w:rsid w:val="00D93E1A"/>
    <w:rsid w:val="00D95387"/>
    <w:rsid w:val="00DA2F03"/>
    <w:rsid w:val="00DA4391"/>
    <w:rsid w:val="00DA7452"/>
    <w:rsid w:val="00DB0C5A"/>
    <w:rsid w:val="00DB2A2F"/>
    <w:rsid w:val="00DB2ADB"/>
    <w:rsid w:val="00DB2F7A"/>
    <w:rsid w:val="00DC3DA7"/>
    <w:rsid w:val="00DC6691"/>
    <w:rsid w:val="00DD2EBA"/>
    <w:rsid w:val="00DD5080"/>
    <w:rsid w:val="00DE135D"/>
    <w:rsid w:val="00DE2FDD"/>
    <w:rsid w:val="00DF407C"/>
    <w:rsid w:val="00DF5C84"/>
    <w:rsid w:val="00E014D4"/>
    <w:rsid w:val="00E03B0A"/>
    <w:rsid w:val="00E11084"/>
    <w:rsid w:val="00E14D94"/>
    <w:rsid w:val="00E15872"/>
    <w:rsid w:val="00E24DA4"/>
    <w:rsid w:val="00E30478"/>
    <w:rsid w:val="00E339C0"/>
    <w:rsid w:val="00E408C4"/>
    <w:rsid w:val="00E40BCF"/>
    <w:rsid w:val="00E426A7"/>
    <w:rsid w:val="00E43FA8"/>
    <w:rsid w:val="00E45AEB"/>
    <w:rsid w:val="00E51092"/>
    <w:rsid w:val="00E5221A"/>
    <w:rsid w:val="00E52C78"/>
    <w:rsid w:val="00E56101"/>
    <w:rsid w:val="00E56E0A"/>
    <w:rsid w:val="00E57D04"/>
    <w:rsid w:val="00E62149"/>
    <w:rsid w:val="00E6605C"/>
    <w:rsid w:val="00E66DEC"/>
    <w:rsid w:val="00E70719"/>
    <w:rsid w:val="00E7360A"/>
    <w:rsid w:val="00E742FD"/>
    <w:rsid w:val="00E76AD9"/>
    <w:rsid w:val="00E77FF0"/>
    <w:rsid w:val="00E809AB"/>
    <w:rsid w:val="00E81132"/>
    <w:rsid w:val="00E823AF"/>
    <w:rsid w:val="00E8402E"/>
    <w:rsid w:val="00E84C25"/>
    <w:rsid w:val="00EA0E75"/>
    <w:rsid w:val="00EA10AE"/>
    <w:rsid w:val="00EB03A1"/>
    <w:rsid w:val="00EB16DB"/>
    <w:rsid w:val="00EB3C86"/>
    <w:rsid w:val="00EB5C52"/>
    <w:rsid w:val="00EC167E"/>
    <w:rsid w:val="00EC1D83"/>
    <w:rsid w:val="00EC2B32"/>
    <w:rsid w:val="00EC3BE7"/>
    <w:rsid w:val="00EC5950"/>
    <w:rsid w:val="00EC59BD"/>
    <w:rsid w:val="00ED07A7"/>
    <w:rsid w:val="00ED7E05"/>
    <w:rsid w:val="00EE2116"/>
    <w:rsid w:val="00EE3598"/>
    <w:rsid w:val="00EF2D36"/>
    <w:rsid w:val="00F04379"/>
    <w:rsid w:val="00F05DC6"/>
    <w:rsid w:val="00F126BF"/>
    <w:rsid w:val="00F12775"/>
    <w:rsid w:val="00F13B25"/>
    <w:rsid w:val="00F16881"/>
    <w:rsid w:val="00F17262"/>
    <w:rsid w:val="00F20D96"/>
    <w:rsid w:val="00F23E50"/>
    <w:rsid w:val="00F33D9D"/>
    <w:rsid w:val="00F34C0F"/>
    <w:rsid w:val="00F35B2B"/>
    <w:rsid w:val="00F3676C"/>
    <w:rsid w:val="00F36A4C"/>
    <w:rsid w:val="00F55CCB"/>
    <w:rsid w:val="00F63950"/>
    <w:rsid w:val="00F6545F"/>
    <w:rsid w:val="00F71E9A"/>
    <w:rsid w:val="00F73A02"/>
    <w:rsid w:val="00F75F90"/>
    <w:rsid w:val="00F764BB"/>
    <w:rsid w:val="00F91052"/>
    <w:rsid w:val="00F969B4"/>
    <w:rsid w:val="00F97613"/>
    <w:rsid w:val="00FA626B"/>
    <w:rsid w:val="00FB02AF"/>
    <w:rsid w:val="00FB626C"/>
    <w:rsid w:val="00FC1ED5"/>
    <w:rsid w:val="00FC671C"/>
    <w:rsid w:val="00FD426F"/>
    <w:rsid w:val="00FD5A75"/>
    <w:rsid w:val="00FD6AF0"/>
    <w:rsid w:val="00FE11A2"/>
    <w:rsid w:val="00FE1B1B"/>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E01"/>
    <w:pPr>
      <w:suppressAutoHyphens/>
      <w:jc w:val="both"/>
    </w:pPr>
    <w:rPr>
      <w:rFonts w:ascii="Arial" w:hAnsi="Arial"/>
      <w:lang w:eastAsia="ar-SA"/>
    </w:rPr>
  </w:style>
  <w:style w:type="paragraph" w:styleId="Ttulo1">
    <w:name w:val="heading 1"/>
    <w:basedOn w:val="Normal"/>
    <w:next w:val="Normal"/>
    <w:qFormat/>
    <w:rsid w:val="00081E01"/>
    <w:pPr>
      <w:keepNext/>
      <w:tabs>
        <w:tab w:val="num" w:pos="0"/>
      </w:tabs>
      <w:outlineLvl w:val="0"/>
    </w:pPr>
    <w:rPr>
      <w:b/>
    </w:rPr>
  </w:style>
  <w:style w:type="paragraph" w:styleId="Ttulo2">
    <w:name w:val="heading 2"/>
    <w:basedOn w:val="Normal"/>
    <w:next w:val="Normal"/>
    <w:qFormat/>
    <w:rsid w:val="00081E0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081E01"/>
    <w:pPr>
      <w:keepNext/>
      <w:tabs>
        <w:tab w:val="num" w:pos="0"/>
      </w:tabs>
      <w:ind w:right="-93"/>
      <w:jc w:val="center"/>
      <w:outlineLvl w:val="2"/>
    </w:pPr>
    <w:rPr>
      <w:b/>
      <w:sz w:val="22"/>
    </w:rPr>
  </w:style>
  <w:style w:type="paragraph" w:styleId="Ttulo4">
    <w:name w:val="heading 4"/>
    <w:basedOn w:val="Normal"/>
    <w:next w:val="Normal"/>
    <w:qFormat/>
    <w:rsid w:val="00081E01"/>
    <w:pPr>
      <w:keepNext/>
      <w:tabs>
        <w:tab w:val="num" w:pos="0"/>
      </w:tabs>
      <w:outlineLvl w:val="3"/>
    </w:pPr>
    <w:rPr>
      <w:rFonts w:cs="Arial"/>
      <w:b/>
      <w:sz w:val="22"/>
    </w:rPr>
  </w:style>
  <w:style w:type="paragraph" w:styleId="Ttulo5">
    <w:name w:val="heading 5"/>
    <w:basedOn w:val="Normal"/>
    <w:next w:val="Normal"/>
    <w:qFormat/>
    <w:rsid w:val="00081E01"/>
    <w:pPr>
      <w:keepNext/>
      <w:tabs>
        <w:tab w:val="num" w:pos="0"/>
      </w:tabs>
      <w:ind w:left="1440"/>
      <w:outlineLvl w:val="4"/>
    </w:pPr>
    <w:rPr>
      <w:rFonts w:cs="Arial"/>
      <w:b/>
      <w:sz w:val="22"/>
    </w:rPr>
  </w:style>
  <w:style w:type="paragraph" w:styleId="Ttulo6">
    <w:name w:val="heading 6"/>
    <w:basedOn w:val="Normal"/>
    <w:next w:val="Normal"/>
    <w:qFormat/>
    <w:rsid w:val="00081E0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081E0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081E01"/>
    <w:pPr>
      <w:keepNext/>
      <w:tabs>
        <w:tab w:val="num" w:pos="0"/>
      </w:tabs>
      <w:spacing w:before="120"/>
      <w:ind w:left="23"/>
      <w:jc w:val="center"/>
      <w:outlineLvl w:val="7"/>
    </w:pPr>
    <w:rPr>
      <w:rFonts w:cs="Arial"/>
      <w:sz w:val="24"/>
    </w:rPr>
  </w:style>
  <w:style w:type="paragraph" w:styleId="Ttulo9">
    <w:name w:val="heading 9"/>
    <w:basedOn w:val="Normal"/>
    <w:next w:val="Normal"/>
    <w:qFormat/>
    <w:rsid w:val="00081E0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081E01"/>
    <w:rPr>
      <w:rFonts w:ascii="Symbol" w:hAnsi="Symbol"/>
    </w:rPr>
  </w:style>
  <w:style w:type="character" w:customStyle="1" w:styleId="Absatz-Standardschriftart">
    <w:name w:val="Absatz-Standardschriftart"/>
    <w:rsid w:val="00081E01"/>
  </w:style>
  <w:style w:type="character" w:customStyle="1" w:styleId="WW-Absatz-Standardschriftart">
    <w:name w:val="WW-Absatz-Standardschriftart"/>
    <w:rsid w:val="00081E01"/>
  </w:style>
  <w:style w:type="character" w:customStyle="1" w:styleId="WW8Num1z0">
    <w:name w:val="WW8Num1z0"/>
    <w:rsid w:val="00081E01"/>
    <w:rPr>
      <w:rFonts w:ascii="Symbol" w:hAnsi="Symbol"/>
    </w:rPr>
  </w:style>
  <w:style w:type="character" w:customStyle="1" w:styleId="WW-Absatz-Standardschriftart1">
    <w:name w:val="WW-Absatz-Standardschriftart1"/>
    <w:rsid w:val="00081E01"/>
  </w:style>
  <w:style w:type="character" w:customStyle="1" w:styleId="WW-WW8Num1z0">
    <w:name w:val="WW-WW8Num1z0"/>
    <w:rsid w:val="00081E01"/>
    <w:rPr>
      <w:rFonts w:ascii="Symbol" w:hAnsi="Symbol"/>
    </w:rPr>
  </w:style>
  <w:style w:type="character" w:customStyle="1" w:styleId="WW-Absatz-Standardschriftart11">
    <w:name w:val="WW-Absatz-Standardschriftart11"/>
    <w:rsid w:val="00081E01"/>
  </w:style>
  <w:style w:type="character" w:customStyle="1" w:styleId="WW-WW8Num1z01">
    <w:name w:val="WW-WW8Num1z01"/>
    <w:rsid w:val="00081E01"/>
    <w:rPr>
      <w:rFonts w:ascii="Symbol" w:hAnsi="Symbol"/>
    </w:rPr>
  </w:style>
  <w:style w:type="character" w:customStyle="1" w:styleId="WW-Absatz-Standardschriftart111">
    <w:name w:val="WW-Absatz-Standardschriftart111"/>
    <w:rsid w:val="00081E01"/>
  </w:style>
  <w:style w:type="character" w:customStyle="1" w:styleId="WW-WW8Num1z011">
    <w:name w:val="WW-WW8Num1z011"/>
    <w:rsid w:val="00081E01"/>
    <w:rPr>
      <w:rFonts w:ascii="Symbol" w:hAnsi="Symbol"/>
    </w:rPr>
  </w:style>
  <w:style w:type="character" w:customStyle="1" w:styleId="WW-Absatz-Standardschriftart1111">
    <w:name w:val="WW-Absatz-Standardschriftart1111"/>
    <w:rsid w:val="00081E01"/>
  </w:style>
  <w:style w:type="character" w:customStyle="1" w:styleId="WW-WW8Num1z0111">
    <w:name w:val="WW-WW8Num1z0111"/>
    <w:rsid w:val="00081E01"/>
    <w:rPr>
      <w:rFonts w:ascii="Symbol" w:hAnsi="Symbol"/>
    </w:rPr>
  </w:style>
  <w:style w:type="character" w:customStyle="1" w:styleId="WW-Absatz-Standardschriftart11111">
    <w:name w:val="WW-Absatz-Standardschriftart11111"/>
    <w:rsid w:val="00081E01"/>
  </w:style>
  <w:style w:type="character" w:customStyle="1" w:styleId="WW-WW8Num1z01111">
    <w:name w:val="WW-WW8Num1z01111"/>
    <w:rsid w:val="00081E01"/>
    <w:rPr>
      <w:rFonts w:ascii="Symbol" w:hAnsi="Symbol"/>
    </w:rPr>
  </w:style>
  <w:style w:type="character" w:customStyle="1" w:styleId="WW-Absatz-Standardschriftart111111">
    <w:name w:val="WW-Absatz-Standardschriftart111111"/>
    <w:rsid w:val="00081E01"/>
  </w:style>
  <w:style w:type="character" w:customStyle="1" w:styleId="WW-WW8Num1z011111">
    <w:name w:val="WW-WW8Num1z011111"/>
    <w:rsid w:val="00081E01"/>
    <w:rPr>
      <w:rFonts w:ascii="Symbol" w:hAnsi="Symbol"/>
    </w:rPr>
  </w:style>
  <w:style w:type="character" w:customStyle="1" w:styleId="WW-Absatz-Standardschriftart1111111">
    <w:name w:val="WW-Absatz-Standardschriftart1111111"/>
    <w:rsid w:val="00081E01"/>
  </w:style>
  <w:style w:type="character" w:customStyle="1" w:styleId="WW8Num13z0">
    <w:name w:val="WW8Num13z0"/>
    <w:rsid w:val="00081E01"/>
    <w:rPr>
      <w:b w:val="0"/>
    </w:rPr>
  </w:style>
  <w:style w:type="character" w:customStyle="1" w:styleId="WW8Num14z0">
    <w:name w:val="WW8Num14z0"/>
    <w:rsid w:val="00081E01"/>
    <w:rPr>
      <w:rFonts w:ascii="Times New Roman" w:hAnsi="Times New Roman"/>
    </w:rPr>
  </w:style>
  <w:style w:type="character" w:customStyle="1" w:styleId="WW8Num15z0">
    <w:name w:val="WW8Num15z0"/>
    <w:rsid w:val="00081E01"/>
    <w:rPr>
      <w:rFonts w:ascii="Symbol" w:eastAsia="Times New Roman" w:hAnsi="Symbol" w:cs="Arial"/>
    </w:rPr>
  </w:style>
  <w:style w:type="character" w:customStyle="1" w:styleId="WW8Num15z1">
    <w:name w:val="WW8Num15z1"/>
    <w:rsid w:val="00081E01"/>
    <w:rPr>
      <w:rFonts w:ascii="Courier New" w:hAnsi="Courier New" w:cs="Courier New"/>
    </w:rPr>
  </w:style>
  <w:style w:type="character" w:customStyle="1" w:styleId="WW8Num15z2">
    <w:name w:val="WW8Num15z2"/>
    <w:rsid w:val="00081E01"/>
    <w:rPr>
      <w:rFonts w:ascii="Wingdings" w:hAnsi="Wingdings"/>
    </w:rPr>
  </w:style>
  <w:style w:type="character" w:customStyle="1" w:styleId="WW8Num15z3">
    <w:name w:val="WW8Num15z3"/>
    <w:rsid w:val="00081E01"/>
    <w:rPr>
      <w:rFonts w:ascii="Symbol" w:hAnsi="Symbol"/>
    </w:rPr>
  </w:style>
  <w:style w:type="character" w:customStyle="1" w:styleId="WW8Num17z0">
    <w:name w:val="WW8Num17z0"/>
    <w:rsid w:val="00081E01"/>
    <w:rPr>
      <w:rFonts w:ascii="Times New Roman" w:eastAsia="Times New Roman" w:hAnsi="Times New Roman" w:cs="Times New Roman"/>
    </w:rPr>
  </w:style>
  <w:style w:type="character" w:customStyle="1" w:styleId="WW8Num17z1">
    <w:name w:val="WW8Num17z1"/>
    <w:rsid w:val="00081E01"/>
    <w:rPr>
      <w:rFonts w:ascii="Courier New" w:hAnsi="Courier New"/>
    </w:rPr>
  </w:style>
  <w:style w:type="character" w:customStyle="1" w:styleId="WW8Num17z2">
    <w:name w:val="WW8Num17z2"/>
    <w:rsid w:val="00081E01"/>
    <w:rPr>
      <w:rFonts w:ascii="Wingdings" w:hAnsi="Wingdings"/>
    </w:rPr>
  </w:style>
  <w:style w:type="character" w:customStyle="1" w:styleId="WW8Num17z3">
    <w:name w:val="WW8Num17z3"/>
    <w:rsid w:val="00081E01"/>
    <w:rPr>
      <w:rFonts w:ascii="Symbol" w:hAnsi="Symbol"/>
    </w:rPr>
  </w:style>
  <w:style w:type="character" w:customStyle="1" w:styleId="WW8Num18z0">
    <w:name w:val="WW8Num18z0"/>
    <w:rsid w:val="00081E01"/>
    <w:rPr>
      <w:rFonts w:ascii="Symbol" w:hAnsi="Symbol"/>
    </w:rPr>
  </w:style>
  <w:style w:type="character" w:customStyle="1" w:styleId="WW8Num19z1">
    <w:name w:val="WW8Num19z1"/>
    <w:rsid w:val="00081E01"/>
    <w:rPr>
      <w:rFonts w:ascii="Times New Roman" w:eastAsia="Times New Roman" w:hAnsi="Times New Roman" w:cs="Times New Roman"/>
    </w:rPr>
  </w:style>
  <w:style w:type="character" w:customStyle="1" w:styleId="WW8Num20z0">
    <w:name w:val="WW8Num20z0"/>
    <w:rsid w:val="00081E01"/>
    <w:rPr>
      <w:b w:val="0"/>
    </w:rPr>
  </w:style>
  <w:style w:type="character" w:customStyle="1" w:styleId="WW8Num22z0">
    <w:name w:val="WW8Num22z0"/>
    <w:rsid w:val="00081E01"/>
    <w:rPr>
      <w:rFonts w:ascii="Symbol" w:hAnsi="Symbol"/>
    </w:rPr>
  </w:style>
  <w:style w:type="character" w:customStyle="1" w:styleId="WW8Num28z0">
    <w:name w:val="WW8Num28z0"/>
    <w:rsid w:val="00081E01"/>
    <w:rPr>
      <w:b w:val="0"/>
    </w:rPr>
  </w:style>
  <w:style w:type="character" w:customStyle="1" w:styleId="WW8Num29z0">
    <w:name w:val="WW8Num29z0"/>
    <w:rsid w:val="00081E01"/>
    <w:rPr>
      <w:rFonts w:ascii="Symbol" w:hAnsi="Symbol"/>
      <w:color w:val="auto"/>
      <w:sz w:val="28"/>
    </w:rPr>
  </w:style>
  <w:style w:type="character" w:customStyle="1" w:styleId="WW8Num30z0">
    <w:name w:val="WW8Num30z0"/>
    <w:rsid w:val="00081E01"/>
    <w:rPr>
      <w:b w:val="0"/>
    </w:rPr>
  </w:style>
  <w:style w:type="character" w:customStyle="1" w:styleId="WW8NumSt13z0">
    <w:name w:val="WW8NumSt13z0"/>
    <w:rsid w:val="00081E01"/>
    <w:rPr>
      <w:rFonts w:ascii="Symbol" w:hAnsi="Symbol"/>
    </w:rPr>
  </w:style>
  <w:style w:type="character" w:customStyle="1" w:styleId="WW-Fontepargpadro">
    <w:name w:val="WW-Fonte parág. padrão"/>
    <w:rsid w:val="00081E01"/>
  </w:style>
  <w:style w:type="character" w:customStyle="1" w:styleId="WW-Absatz-Standardschriftart11111111">
    <w:name w:val="WW-Absatz-Standardschriftart11111111"/>
    <w:rsid w:val="00081E01"/>
  </w:style>
  <w:style w:type="character" w:customStyle="1" w:styleId="WW-Fontepargpadro1">
    <w:name w:val="WW-Fonte parág. padrão1"/>
    <w:rsid w:val="00081E01"/>
  </w:style>
  <w:style w:type="character" w:customStyle="1" w:styleId="WW-Fontepargpadro11">
    <w:name w:val="WW-Fonte parág. padrão11"/>
    <w:rsid w:val="00081E01"/>
  </w:style>
  <w:style w:type="character" w:styleId="Hyperlink">
    <w:name w:val="Hyperlink"/>
    <w:semiHidden/>
    <w:rsid w:val="00081E01"/>
    <w:rPr>
      <w:color w:val="0000FF"/>
      <w:u w:val="single"/>
    </w:rPr>
  </w:style>
  <w:style w:type="character" w:customStyle="1" w:styleId="WW8Num4z1">
    <w:name w:val="WW8Num4z1"/>
    <w:rsid w:val="00081E01"/>
    <w:rPr>
      <w:b w:val="0"/>
      <w:color w:val="000000"/>
    </w:rPr>
  </w:style>
  <w:style w:type="character" w:customStyle="1" w:styleId="WW8Num7z0">
    <w:name w:val="WW8Num7z0"/>
    <w:rsid w:val="00081E01"/>
    <w:rPr>
      <w:rFonts w:ascii="Symbol" w:hAnsi="Symbol"/>
    </w:rPr>
  </w:style>
  <w:style w:type="character" w:customStyle="1" w:styleId="WW8Num7z1">
    <w:name w:val="WW8Num7z1"/>
    <w:rsid w:val="00081E01"/>
    <w:rPr>
      <w:rFonts w:ascii="Courier New" w:hAnsi="Courier New"/>
    </w:rPr>
  </w:style>
  <w:style w:type="character" w:customStyle="1" w:styleId="WW8Num7z2">
    <w:name w:val="WW8Num7z2"/>
    <w:rsid w:val="00081E01"/>
    <w:rPr>
      <w:rFonts w:ascii="Wingdings" w:hAnsi="Wingdings"/>
    </w:rPr>
  </w:style>
  <w:style w:type="character" w:customStyle="1" w:styleId="WW8Num8z0">
    <w:name w:val="WW8Num8z0"/>
    <w:rsid w:val="00081E01"/>
    <w:rPr>
      <w:rFonts w:ascii="Symbol" w:hAnsi="Symbol"/>
    </w:rPr>
  </w:style>
  <w:style w:type="character" w:customStyle="1" w:styleId="WW8Num8z1">
    <w:name w:val="WW8Num8z1"/>
    <w:rsid w:val="00081E01"/>
    <w:rPr>
      <w:rFonts w:ascii="Courier New" w:hAnsi="Courier New"/>
    </w:rPr>
  </w:style>
  <w:style w:type="character" w:customStyle="1" w:styleId="WW8Num8z2">
    <w:name w:val="WW8Num8z2"/>
    <w:rsid w:val="00081E01"/>
    <w:rPr>
      <w:rFonts w:ascii="Wingdings" w:hAnsi="Wingdings"/>
    </w:rPr>
  </w:style>
  <w:style w:type="character" w:styleId="Nmerodepgina">
    <w:name w:val="page number"/>
    <w:basedOn w:val="WW-Fontepargpadro"/>
    <w:semiHidden/>
    <w:rsid w:val="00081E01"/>
  </w:style>
  <w:style w:type="character" w:customStyle="1" w:styleId="SmbolosdeNumerao">
    <w:name w:val="Símbolos de Numeração"/>
    <w:rsid w:val="00081E01"/>
  </w:style>
  <w:style w:type="character" w:customStyle="1" w:styleId="WW-SmbolosdeNumerao">
    <w:name w:val="WW-Símbolos de Numeração"/>
    <w:rsid w:val="00081E01"/>
  </w:style>
  <w:style w:type="character" w:customStyle="1" w:styleId="WW-SmbolosdeNumerao1">
    <w:name w:val="WW-Símbolos de Numeração1"/>
    <w:rsid w:val="00081E01"/>
  </w:style>
  <w:style w:type="character" w:customStyle="1" w:styleId="WW-SmbolosdeNumerao11">
    <w:name w:val="WW-Símbolos de Numeração11"/>
    <w:rsid w:val="00081E01"/>
  </w:style>
  <w:style w:type="character" w:customStyle="1" w:styleId="WW-SmbolosdeNumerao111">
    <w:name w:val="WW-Símbolos de Numeração111"/>
    <w:rsid w:val="00081E01"/>
  </w:style>
  <w:style w:type="character" w:customStyle="1" w:styleId="WW-SmbolosdeNumerao1111">
    <w:name w:val="WW-Símbolos de Numeração1111"/>
    <w:rsid w:val="00081E01"/>
  </w:style>
  <w:style w:type="character" w:customStyle="1" w:styleId="WW-SmbolosdeNumerao11111">
    <w:name w:val="WW-Símbolos de Numeração11111"/>
    <w:rsid w:val="00081E01"/>
  </w:style>
  <w:style w:type="character" w:customStyle="1" w:styleId="Smbolosdenumerao0">
    <w:name w:val="Símbolos de numeração"/>
    <w:rsid w:val="00081E01"/>
  </w:style>
  <w:style w:type="character" w:customStyle="1" w:styleId="Marcadores">
    <w:name w:val="Marcadores"/>
    <w:rsid w:val="00081E01"/>
    <w:rPr>
      <w:rFonts w:ascii="StarSymbol" w:eastAsia="StarSymbol" w:hAnsi="StarSymbol" w:cs="StarSymbol"/>
      <w:sz w:val="18"/>
      <w:szCs w:val="18"/>
    </w:rPr>
  </w:style>
  <w:style w:type="paragraph" w:customStyle="1" w:styleId="Captulo">
    <w:name w:val="Capítulo"/>
    <w:basedOn w:val="Normal"/>
    <w:next w:val="Corpodetexto"/>
    <w:rsid w:val="00081E01"/>
    <w:pPr>
      <w:keepNext/>
      <w:spacing w:before="240" w:after="120"/>
    </w:pPr>
    <w:rPr>
      <w:rFonts w:eastAsia="Tahoma" w:cs="Tahoma"/>
      <w:sz w:val="28"/>
      <w:szCs w:val="28"/>
    </w:rPr>
  </w:style>
  <w:style w:type="paragraph" w:styleId="Corpodetexto">
    <w:name w:val="Body Text"/>
    <w:basedOn w:val="Normal"/>
    <w:semiHidden/>
    <w:rsid w:val="00081E01"/>
    <w:rPr>
      <w:sz w:val="22"/>
    </w:rPr>
  </w:style>
  <w:style w:type="paragraph" w:styleId="Lista">
    <w:name w:val="List"/>
    <w:basedOn w:val="Corpodetexto"/>
    <w:semiHidden/>
    <w:rsid w:val="00081E01"/>
    <w:rPr>
      <w:rFonts w:cs="Tahoma"/>
    </w:rPr>
  </w:style>
  <w:style w:type="paragraph" w:styleId="Legenda">
    <w:name w:val="caption"/>
    <w:basedOn w:val="Normal"/>
    <w:qFormat/>
    <w:rsid w:val="00081E01"/>
    <w:pPr>
      <w:suppressLineNumbers/>
      <w:spacing w:before="120" w:after="120"/>
    </w:pPr>
    <w:rPr>
      <w:rFonts w:cs="Tahoma"/>
      <w:i/>
      <w:iCs/>
    </w:rPr>
  </w:style>
  <w:style w:type="paragraph" w:customStyle="1" w:styleId="ndice">
    <w:name w:val="Índice"/>
    <w:basedOn w:val="Normal"/>
    <w:rsid w:val="00081E01"/>
    <w:pPr>
      <w:suppressLineNumbers/>
    </w:pPr>
    <w:rPr>
      <w:rFonts w:cs="Tahoma"/>
    </w:rPr>
  </w:style>
  <w:style w:type="paragraph" w:customStyle="1" w:styleId="TtuloPrincipal">
    <w:name w:val="Título Principal"/>
    <w:basedOn w:val="Normal"/>
    <w:next w:val="Corpodetexto"/>
    <w:rsid w:val="00081E01"/>
    <w:pPr>
      <w:keepNext/>
      <w:spacing w:before="240" w:after="120"/>
    </w:pPr>
    <w:rPr>
      <w:rFonts w:eastAsia="Lucida Sans Unicode" w:cs="Tahoma"/>
      <w:sz w:val="28"/>
      <w:szCs w:val="28"/>
    </w:rPr>
  </w:style>
  <w:style w:type="paragraph" w:customStyle="1" w:styleId="WW-Legenda">
    <w:name w:val="WW-Legenda"/>
    <w:basedOn w:val="Normal"/>
    <w:rsid w:val="00081E01"/>
    <w:pPr>
      <w:suppressLineNumbers/>
      <w:spacing w:before="120" w:after="120"/>
    </w:pPr>
    <w:rPr>
      <w:rFonts w:cs="Tahoma"/>
      <w:i/>
      <w:iCs/>
    </w:rPr>
  </w:style>
  <w:style w:type="paragraph" w:customStyle="1" w:styleId="WW-ndice">
    <w:name w:val="WW-Índice"/>
    <w:basedOn w:val="Normal"/>
    <w:rsid w:val="00081E01"/>
    <w:pPr>
      <w:suppressLineNumbers/>
    </w:pPr>
    <w:rPr>
      <w:rFonts w:cs="Tahoma"/>
    </w:rPr>
  </w:style>
  <w:style w:type="paragraph" w:customStyle="1" w:styleId="WW-TtuloPrincipal">
    <w:name w:val="WW-Título Principal"/>
    <w:basedOn w:val="Normal"/>
    <w:next w:val="Corpodetexto"/>
    <w:rsid w:val="00081E01"/>
    <w:pPr>
      <w:keepNext/>
      <w:spacing w:before="240" w:after="120"/>
    </w:pPr>
    <w:rPr>
      <w:rFonts w:eastAsia="Lucida Sans Unicode" w:cs="Tahoma"/>
      <w:sz w:val="28"/>
      <w:szCs w:val="28"/>
    </w:rPr>
  </w:style>
  <w:style w:type="paragraph" w:customStyle="1" w:styleId="WW-Legenda1">
    <w:name w:val="WW-Legenda1"/>
    <w:basedOn w:val="Normal"/>
    <w:rsid w:val="00081E01"/>
    <w:pPr>
      <w:suppressLineNumbers/>
      <w:spacing w:before="120" w:after="120"/>
    </w:pPr>
    <w:rPr>
      <w:rFonts w:cs="Tahoma"/>
      <w:i/>
      <w:iCs/>
    </w:rPr>
  </w:style>
  <w:style w:type="paragraph" w:customStyle="1" w:styleId="WW-ndice1">
    <w:name w:val="WW-Índice1"/>
    <w:basedOn w:val="Normal"/>
    <w:rsid w:val="00081E01"/>
    <w:pPr>
      <w:suppressLineNumbers/>
    </w:pPr>
    <w:rPr>
      <w:rFonts w:cs="Tahoma"/>
    </w:rPr>
  </w:style>
  <w:style w:type="paragraph" w:customStyle="1" w:styleId="WW-TtuloPrincipal1">
    <w:name w:val="WW-Título Principal1"/>
    <w:basedOn w:val="Normal"/>
    <w:next w:val="Corpodetexto"/>
    <w:rsid w:val="00081E01"/>
    <w:pPr>
      <w:keepNext/>
      <w:spacing w:before="240" w:after="120"/>
    </w:pPr>
    <w:rPr>
      <w:rFonts w:eastAsia="Lucida Sans Unicode" w:cs="Tahoma"/>
      <w:sz w:val="28"/>
      <w:szCs w:val="28"/>
    </w:rPr>
  </w:style>
  <w:style w:type="paragraph" w:customStyle="1" w:styleId="WW-Legenda11">
    <w:name w:val="WW-Legenda11"/>
    <w:basedOn w:val="Normal"/>
    <w:rsid w:val="00081E01"/>
    <w:pPr>
      <w:suppressLineNumbers/>
      <w:spacing w:before="120" w:after="120"/>
    </w:pPr>
    <w:rPr>
      <w:rFonts w:cs="Tahoma"/>
      <w:i/>
      <w:iCs/>
    </w:rPr>
  </w:style>
  <w:style w:type="paragraph" w:customStyle="1" w:styleId="WW-ndice11">
    <w:name w:val="WW-Índice11"/>
    <w:basedOn w:val="Normal"/>
    <w:rsid w:val="00081E01"/>
    <w:pPr>
      <w:suppressLineNumbers/>
    </w:pPr>
    <w:rPr>
      <w:rFonts w:cs="Tahoma"/>
    </w:rPr>
  </w:style>
  <w:style w:type="paragraph" w:customStyle="1" w:styleId="WW-TtuloPrincipal11">
    <w:name w:val="WW-Título Principal11"/>
    <w:basedOn w:val="Normal"/>
    <w:next w:val="Corpodetexto"/>
    <w:rsid w:val="00081E01"/>
    <w:pPr>
      <w:keepNext/>
      <w:spacing w:before="240" w:after="120"/>
    </w:pPr>
    <w:rPr>
      <w:rFonts w:eastAsia="Lucida Sans Unicode" w:cs="Tahoma"/>
      <w:sz w:val="28"/>
      <w:szCs w:val="28"/>
    </w:rPr>
  </w:style>
  <w:style w:type="paragraph" w:customStyle="1" w:styleId="WW-Legenda111">
    <w:name w:val="WW-Legenda111"/>
    <w:basedOn w:val="Normal"/>
    <w:rsid w:val="00081E01"/>
    <w:pPr>
      <w:suppressLineNumbers/>
      <w:spacing w:before="120" w:after="120"/>
    </w:pPr>
    <w:rPr>
      <w:rFonts w:cs="Tahoma"/>
      <w:i/>
      <w:iCs/>
    </w:rPr>
  </w:style>
  <w:style w:type="paragraph" w:customStyle="1" w:styleId="WW-ndice111">
    <w:name w:val="WW-Índice111"/>
    <w:basedOn w:val="Normal"/>
    <w:rsid w:val="00081E01"/>
    <w:pPr>
      <w:suppressLineNumbers/>
    </w:pPr>
    <w:rPr>
      <w:rFonts w:cs="Tahoma"/>
    </w:rPr>
  </w:style>
  <w:style w:type="paragraph" w:customStyle="1" w:styleId="WW-TtuloPrincipal111">
    <w:name w:val="WW-Título Principal111"/>
    <w:basedOn w:val="Normal"/>
    <w:next w:val="Corpodetexto"/>
    <w:rsid w:val="00081E01"/>
    <w:pPr>
      <w:keepNext/>
      <w:spacing w:before="240" w:after="120"/>
    </w:pPr>
    <w:rPr>
      <w:rFonts w:eastAsia="Lucida Sans Unicode" w:cs="Tahoma"/>
      <w:sz w:val="28"/>
      <w:szCs w:val="28"/>
    </w:rPr>
  </w:style>
  <w:style w:type="paragraph" w:customStyle="1" w:styleId="WW-Legenda1111">
    <w:name w:val="WW-Legenda1111"/>
    <w:basedOn w:val="Normal"/>
    <w:rsid w:val="00081E01"/>
    <w:pPr>
      <w:suppressLineNumbers/>
      <w:spacing w:before="120" w:after="120"/>
    </w:pPr>
    <w:rPr>
      <w:rFonts w:cs="Tahoma"/>
      <w:i/>
      <w:iCs/>
    </w:rPr>
  </w:style>
  <w:style w:type="paragraph" w:customStyle="1" w:styleId="WW-ndice1111">
    <w:name w:val="WW-Índice1111"/>
    <w:basedOn w:val="Normal"/>
    <w:rsid w:val="00081E01"/>
    <w:pPr>
      <w:suppressLineNumbers/>
    </w:pPr>
    <w:rPr>
      <w:rFonts w:cs="Tahoma"/>
    </w:rPr>
  </w:style>
  <w:style w:type="paragraph" w:customStyle="1" w:styleId="WW-TtuloPrincipal1111">
    <w:name w:val="WW-Título Principal1111"/>
    <w:basedOn w:val="Normal"/>
    <w:next w:val="Corpodetexto"/>
    <w:rsid w:val="00081E01"/>
    <w:pPr>
      <w:keepNext/>
      <w:spacing w:before="240" w:after="120"/>
    </w:pPr>
    <w:rPr>
      <w:rFonts w:eastAsia="Lucida Sans Unicode" w:cs="Tahoma"/>
      <w:sz w:val="28"/>
      <w:szCs w:val="28"/>
    </w:rPr>
  </w:style>
  <w:style w:type="paragraph" w:customStyle="1" w:styleId="WW-Legenda11111">
    <w:name w:val="WW-Legenda11111"/>
    <w:basedOn w:val="Normal"/>
    <w:rsid w:val="00081E01"/>
    <w:pPr>
      <w:suppressLineNumbers/>
      <w:spacing w:before="120" w:after="120"/>
    </w:pPr>
    <w:rPr>
      <w:rFonts w:cs="Tahoma"/>
      <w:i/>
      <w:iCs/>
    </w:rPr>
  </w:style>
  <w:style w:type="paragraph" w:customStyle="1" w:styleId="WW-ndice11111">
    <w:name w:val="WW-Índice11111"/>
    <w:basedOn w:val="Normal"/>
    <w:rsid w:val="00081E01"/>
    <w:pPr>
      <w:suppressLineNumbers/>
    </w:pPr>
    <w:rPr>
      <w:rFonts w:cs="Tahoma"/>
    </w:rPr>
  </w:style>
  <w:style w:type="paragraph" w:customStyle="1" w:styleId="WW-TtuloPrincipal11111">
    <w:name w:val="WW-Título Principal11111"/>
    <w:basedOn w:val="Normal"/>
    <w:next w:val="Corpodetexto"/>
    <w:rsid w:val="00081E01"/>
    <w:pPr>
      <w:keepNext/>
      <w:spacing w:before="240" w:after="120"/>
    </w:pPr>
    <w:rPr>
      <w:rFonts w:eastAsia="Lucida Sans Unicode" w:cs="Tahoma"/>
      <w:sz w:val="28"/>
      <w:szCs w:val="28"/>
    </w:rPr>
  </w:style>
  <w:style w:type="paragraph" w:customStyle="1" w:styleId="WW-Legenda111111">
    <w:name w:val="WW-Legenda111111"/>
    <w:basedOn w:val="Normal"/>
    <w:rsid w:val="00081E01"/>
    <w:pPr>
      <w:suppressLineNumbers/>
      <w:spacing w:before="120" w:after="120"/>
    </w:pPr>
    <w:rPr>
      <w:rFonts w:cs="Tahoma"/>
      <w:i/>
      <w:iCs/>
    </w:rPr>
  </w:style>
  <w:style w:type="paragraph" w:customStyle="1" w:styleId="WW-ndice111111">
    <w:name w:val="WW-Índice111111"/>
    <w:basedOn w:val="Normal"/>
    <w:rsid w:val="00081E01"/>
    <w:pPr>
      <w:suppressLineNumbers/>
    </w:pPr>
    <w:rPr>
      <w:rFonts w:cs="Tahoma"/>
    </w:rPr>
  </w:style>
  <w:style w:type="paragraph" w:customStyle="1" w:styleId="WW-TtuloPrincipal111111">
    <w:name w:val="WW-Título Principal111111"/>
    <w:basedOn w:val="Normal"/>
    <w:next w:val="Corpodetexto"/>
    <w:rsid w:val="00081E01"/>
    <w:pPr>
      <w:keepNext/>
      <w:spacing w:before="240" w:after="120"/>
    </w:pPr>
    <w:rPr>
      <w:rFonts w:eastAsia="Lucida Sans Unicode" w:cs="Tahoma"/>
      <w:sz w:val="28"/>
      <w:szCs w:val="28"/>
    </w:rPr>
  </w:style>
  <w:style w:type="paragraph" w:styleId="Cabealho">
    <w:name w:val="header"/>
    <w:basedOn w:val="Normal"/>
    <w:semiHidden/>
    <w:rsid w:val="00081E01"/>
    <w:pPr>
      <w:tabs>
        <w:tab w:val="center" w:pos="4419"/>
        <w:tab w:val="right" w:pos="8838"/>
      </w:tabs>
    </w:pPr>
  </w:style>
  <w:style w:type="paragraph" w:styleId="Rodap">
    <w:name w:val="footer"/>
    <w:basedOn w:val="Normal"/>
    <w:link w:val="RodapChar"/>
    <w:uiPriority w:val="99"/>
    <w:rsid w:val="00081E01"/>
    <w:pPr>
      <w:tabs>
        <w:tab w:val="center" w:pos="4419"/>
        <w:tab w:val="right" w:pos="8838"/>
      </w:tabs>
    </w:pPr>
  </w:style>
  <w:style w:type="paragraph" w:customStyle="1" w:styleId="WW-Legenda1111111">
    <w:name w:val="WW-Legenda1111111"/>
    <w:basedOn w:val="Normal"/>
    <w:rsid w:val="00081E01"/>
    <w:pPr>
      <w:suppressLineNumbers/>
      <w:spacing w:before="120" w:after="120"/>
    </w:pPr>
    <w:rPr>
      <w:i/>
    </w:rPr>
  </w:style>
  <w:style w:type="paragraph" w:customStyle="1" w:styleId="Tabela">
    <w:name w:val="Tabela"/>
    <w:basedOn w:val="Legenda"/>
    <w:rsid w:val="00081E01"/>
  </w:style>
  <w:style w:type="paragraph" w:customStyle="1" w:styleId="WW-Tabela">
    <w:name w:val="WW-Tabela"/>
    <w:basedOn w:val="WW-Legenda"/>
    <w:rsid w:val="00081E01"/>
  </w:style>
  <w:style w:type="paragraph" w:customStyle="1" w:styleId="WW-Tabela1">
    <w:name w:val="WW-Tabela1"/>
    <w:basedOn w:val="WW-Legenda1"/>
    <w:rsid w:val="00081E01"/>
  </w:style>
  <w:style w:type="paragraph" w:customStyle="1" w:styleId="WW-Tabela11">
    <w:name w:val="WW-Tabela11"/>
    <w:basedOn w:val="WW-Legenda11"/>
    <w:rsid w:val="00081E01"/>
  </w:style>
  <w:style w:type="paragraph" w:customStyle="1" w:styleId="WW-Tabela111">
    <w:name w:val="WW-Tabela111"/>
    <w:basedOn w:val="WW-Legenda111"/>
    <w:rsid w:val="00081E01"/>
  </w:style>
  <w:style w:type="paragraph" w:customStyle="1" w:styleId="WW-Tabela1111">
    <w:name w:val="WW-Tabela1111"/>
    <w:basedOn w:val="WW-Legenda1111"/>
    <w:rsid w:val="00081E01"/>
  </w:style>
  <w:style w:type="paragraph" w:customStyle="1" w:styleId="WW-Tabela11111">
    <w:name w:val="WW-Tabela11111"/>
    <w:basedOn w:val="WW-Legenda11111"/>
    <w:rsid w:val="00081E01"/>
  </w:style>
  <w:style w:type="paragraph" w:customStyle="1" w:styleId="WW-Tabela111111">
    <w:name w:val="WW-Tabela111111"/>
    <w:basedOn w:val="WW-Legenda111111"/>
    <w:rsid w:val="00081E01"/>
  </w:style>
  <w:style w:type="paragraph" w:customStyle="1" w:styleId="WW-Tabela1111111">
    <w:name w:val="WW-Tabela1111111"/>
    <w:basedOn w:val="Normal"/>
    <w:rsid w:val="00081E01"/>
  </w:style>
  <w:style w:type="paragraph" w:customStyle="1" w:styleId="WW-Corpodetexto21">
    <w:name w:val="WW-Corpo de texto 21"/>
    <w:basedOn w:val="Normal"/>
    <w:rsid w:val="00081E01"/>
    <w:pPr>
      <w:widowControl w:val="0"/>
      <w:jc w:val="center"/>
    </w:pPr>
    <w:rPr>
      <w:b/>
      <w:sz w:val="24"/>
    </w:rPr>
  </w:style>
  <w:style w:type="paragraph" w:customStyle="1" w:styleId="Contedodetabela">
    <w:name w:val="Conteúdo de tabela"/>
    <w:basedOn w:val="Corpodetexto"/>
    <w:rsid w:val="00081E01"/>
  </w:style>
  <w:style w:type="paragraph" w:customStyle="1" w:styleId="WW-Corpodetexto22">
    <w:name w:val="WW-Corpo de texto 22"/>
    <w:basedOn w:val="Normal"/>
    <w:rsid w:val="00081E01"/>
    <w:pPr>
      <w:widowControl w:val="0"/>
      <w:tabs>
        <w:tab w:val="left" w:pos="2410"/>
      </w:tabs>
    </w:pPr>
    <w:rPr>
      <w:sz w:val="24"/>
    </w:rPr>
  </w:style>
  <w:style w:type="paragraph" w:customStyle="1" w:styleId="WW-Recuodecorpodetexto31">
    <w:name w:val="WW-Recuo de corpo de texto 31"/>
    <w:basedOn w:val="Normal"/>
    <w:rsid w:val="00081E01"/>
    <w:pPr>
      <w:widowControl w:val="0"/>
      <w:spacing w:line="240" w:lineRule="atLeast"/>
      <w:ind w:left="357" w:hanging="283"/>
    </w:pPr>
    <w:rPr>
      <w:sz w:val="24"/>
    </w:rPr>
  </w:style>
  <w:style w:type="paragraph" w:customStyle="1" w:styleId="Contedodatabela">
    <w:name w:val="Conteúdo da tabela"/>
    <w:basedOn w:val="Corpodetexto"/>
    <w:rsid w:val="00081E01"/>
    <w:pPr>
      <w:suppressLineNumbers/>
    </w:pPr>
  </w:style>
  <w:style w:type="paragraph" w:customStyle="1" w:styleId="Ttulodatabela">
    <w:name w:val="Título da tabela"/>
    <w:basedOn w:val="Contedodatabela"/>
    <w:rsid w:val="00081E01"/>
    <w:pPr>
      <w:jc w:val="center"/>
    </w:pPr>
    <w:rPr>
      <w:b/>
      <w:i/>
    </w:rPr>
  </w:style>
  <w:style w:type="paragraph" w:styleId="Recuodecorpodetexto">
    <w:name w:val="Body Text Indent"/>
    <w:basedOn w:val="Normal"/>
    <w:semiHidden/>
    <w:rsid w:val="00081E01"/>
    <w:pPr>
      <w:widowControl w:val="0"/>
      <w:ind w:firstLine="709"/>
    </w:pPr>
    <w:rPr>
      <w:rFonts w:ascii="Times New Roman" w:hAnsi="Times New Roman"/>
      <w:sz w:val="28"/>
      <w:lang w:val="pt-PT"/>
    </w:rPr>
  </w:style>
  <w:style w:type="paragraph" w:customStyle="1" w:styleId="Normal1">
    <w:name w:val="Normal1"/>
    <w:rsid w:val="00081E01"/>
    <w:pPr>
      <w:suppressAutoHyphens/>
      <w:jc w:val="both"/>
    </w:pPr>
    <w:rPr>
      <w:lang w:eastAsia="ar-SA"/>
    </w:rPr>
  </w:style>
  <w:style w:type="paragraph" w:styleId="Ttulo">
    <w:name w:val="Title"/>
    <w:basedOn w:val="Normal"/>
    <w:next w:val="Subttulo"/>
    <w:qFormat/>
    <w:rsid w:val="00081E0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081E01"/>
    <w:pPr>
      <w:widowControl w:val="0"/>
      <w:jc w:val="center"/>
    </w:pPr>
    <w:rPr>
      <w:rFonts w:cs="Arial"/>
      <w:b/>
      <w:sz w:val="22"/>
    </w:rPr>
  </w:style>
  <w:style w:type="paragraph" w:customStyle="1" w:styleId="WW-Corpodetexto3">
    <w:name w:val="WW-Corpo de texto 3"/>
    <w:basedOn w:val="Normal"/>
    <w:rsid w:val="00081E01"/>
    <w:rPr>
      <w:rFonts w:cs="Arial"/>
      <w:sz w:val="22"/>
      <w:szCs w:val="22"/>
    </w:rPr>
  </w:style>
  <w:style w:type="paragraph" w:customStyle="1" w:styleId="WW-Corpodetexto31">
    <w:name w:val="WW-Corpo de texto 31"/>
    <w:basedOn w:val="Normal"/>
    <w:rsid w:val="00081E01"/>
    <w:pPr>
      <w:widowControl w:val="0"/>
      <w:spacing w:line="240" w:lineRule="atLeast"/>
      <w:jc w:val="center"/>
    </w:pPr>
    <w:rPr>
      <w:sz w:val="22"/>
    </w:rPr>
  </w:style>
  <w:style w:type="paragraph" w:customStyle="1" w:styleId="WW-Corpodetexto2">
    <w:name w:val="WW-Corpo de texto 2"/>
    <w:basedOn w:val="Normal"/>
    <w:rsid w:val="00081E01"/>
    <w:pPr>
      <w:spacing w:line="240" w:lineRule="atLeast"/>
    </w:pPr>
    <w:rPr>
      <w:rFonts w:cs="Arial"/>
      <w:sz w:val="28"/>
    </w:rPr>
  </w:style>
  <w:style w:type="paragraph" w:customStyle="1" w:styleId="WW-Recuodecorpodetexto2">
    <w:name w:val="WW-Recuo de corpo de texto 2"/>
    <w:basedOn w:val="Normal"/>
    <w:rsid w:val="00081E01"/>
    <w:pPr>
      <w:ind w:left="1080"/>
    </w:pPr>
  </w:style>
  <w:style w:type="paragraph" w:customStyle="1" w:styleId="WW-Recuodecorpodetexto3">
    <w:name w:val="WW-Recuo de corpo de texto 3"/>
    <w:basedOn w:val="Normal"/>
    <w:rsid w:val="00081E01"/>
    <w:pPr>
      <w:spacing w:line="240" w:lineRule="atLeast"/>
      <w:ind w:left="2694"/>
    </w:pPr>
    <w:rPr>
      <w:sz w:val="28"/>
    </w:rPr>
  </w:style>
  <w:style w:type="paragraph" w:customStyle="1" w:styleId="Recuodecorpodetexto21">
    <w:name w:val="Recuo de corpo de texto 21"/>
    <w:basedOn w:val="Normal"/>
    <w:rsid w:val="00081E0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081E01"/>
    <w:rPr>
      <w:rFonts w:cs="Arial"/>
      <w:b/>
      <w:bCs/>
      <w:sz w:val="22"/>
    </w:rPr>
  </w:style>
  <w:style w:type="paragraph" w:customStyle="1" w:styleId="WW-NormalWeb">
    <w:name w:val="WW-Normal (Web)"/>
    <w:basedOn w:val="Normal"/>
    <w:rsid w:val="00081E0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081E01"/>
    <w:pPr>
      <w:suppressLineNumbers/>
    </w:pPr>
  </w:style>
  <w:style w:type="paragraph" w:customStyle="1" w:styleId="WW-ContedodaTabela">
    <w:name w:val="WW-Conteúdo da Tabela"/>
    <w:basedOn w:val="Corpodetexto"/>
    <w:rsid w:val="00081E01"/>
    <w:pPr>
      <w:suppressLineNumbers/>
    </w:pPr>
  </w:style>
  <w:style w:type="paragraph" w:customStyle="1" w:styleId="WW-ContedodaTabela1">
    <w:name w:val="WW-Conteúdo da Tabela1"/>
    <w:basedOn w:val="Corpodetexto"/>
    <w:rsid w:val="00081E01"/>
    <w:pPr>
      <w:suppressLineNumbers/>
    </w:pPr>
  </w:style>
  <w:style w:type="paragraph" w:customStyle="1" w:styleId="WW-ContedodaTabela11">
    <w:name w:val="WW-Conteúdo da Tabela11"/>
    <w:basedOn w:val="Corpodetexto"/>
    <w:rsid w:val="00081E01"/>
    <w:pPr>
      <w:suppressLineNumbers/>
    </w:pPr>
  </w:style>
  <w:style w:type="paragraph" w:customStyle="1" w:styleId="WW-ContedodaTabela111">
    <w:name w:val="WW-Conteúdo da Tabela111"/>
    <w:basedOn w:val="Corpodetexto"/>
    <w:rsid w:val="00081E01"/>
    <w:pPr>
      <w:suppressLineNumbers/>
    </w:pPr>
  </w:style>
  <w:style w:type="paragraph" w:customStyle="1" w:styleId="WW-ContedodaTabela1111">
    <w:name w:val="WW-Conteúdo da Tabela1111"/>
    <w:basedOn w:val="Corpodetexto"/>
    <w:rsid w:val="00081E01"/>
    <w:pPr>
      <w:suppressLineNumbers/>
    </w:pPr>
  </w:style>
  <w:style w:type="paragraph" w:customStyle="1" w:styleId="WW-ContedodaTabela11111">
    <w:name w:val="WW-Conteúdo da Tabela11111"/>
    <w:basedOn w:val="Corpodetexto"/>
    <w:rsid w:val="00081E01"/>
    <w:pPr>
      <w:suppressLineNumbers/>
    </w:pPr>
  </w:style>
  <w:style w:type="paragraph" w:customStyle="1" w:styleId="WW-ContedodaTabela111111">
    <w:name w:val="WW-Conteúdo da Tabela111111"/>
    <w:basedOn w:val="Corpodetexto"/>
    <w:rsid w:val="00081E01"/>
    <w:pPr>
      <w:suppressLineNumbers/>
    </w:pPr>
  </w:style>
  <w:style w:type="paragraph" w:customStyle="1" w:styleId="TtulodaTabela0">
    <w:name w:val="Título da Tabela"/>
    <w:basedOn w:val="ContedodaTabela0"/>
    <w:rsid w:val="00081E01"/>
    <w:pPr>
      <w:jc w:val="center"/>
    </w:pPr>
    <w:rPr>
      <w:b/>
      <w:bCs/>
      <w:i/>
      <w:iCs/>
    </w:rPr>
  </w:style>
  <w:style w:type="paragraph" w:customStyle="1" w:styleId="WW-TtulodaTabela">
    <w:name w:val="WW-Título da Tabela"/>
    <w:basedOn w:val="WW-ContedodaTabela"/>
    <w:rsid w:val="00081E01"/>
    <w:pPr>
      <w:jc w:val="center"/>
    </w:pPr>
    <w:rPr>
      <w:b/>
      <w:bCs/>
      <w:i/>
      <w:iCs/>
    </w:rPr>
  </w:style>
  <w:style w:type="paragraph" w:customStyle="1" w:styleId="WW-TtulodaTabela1">
    <w:name w:val="WW-Título da Tabela1"/>
    <w:basedOn w:val="WW-ContedodaTabela1"/>
    <w:rsid w:val="00081E01"/>
    <w:pPr>
      <w:jc w:val="center"/>
    </w:pPr>
    <w:rPr>
      <w:b/>
      <w:bCs/>
      <w:i/>
      <w:iCs/>
    </w:rPr>
  </w:style>
  <w:style w:type="paragraph" w:customStyle="1" w:styleId="WW-TtulodaTabela11">
    <w:name w:val="WW-Título da Tabela11"/>
    <w:basedOn w:val="WW-ContedodaTabela11"/>
    <w:rsid w:val="00081E01"/>
    <w:pPr>
      <w:jc w:val="center"/>
    </w:pPr>
    <w:rPr>
      <w:b/>
      <w:bCs/>
      <w:i/>
      <w:iCs/>
    </w:rPr>
  </w:style>
  <w:style w:type="paragraph" w:customStyle="1" w:styleId="WW-TtulodaTabela111">
    <w:name w:val="WW-Título da Tabela111"/>
    <w:basedOn w:val="WW-ContedodaTabela111"/>
    <w:rsid w:val="00081E01"/>
    <w:pPr>
      <w:jc w:val="center"/>
    </w:pPr>
    <w:rPr>
      <w:b/>
      <w:bCs/>
      <w:i/>
      <w:iCs/>
    </w:rPr>
  </w:style>
  <w:style w:type="paragraph" w:customStyle="1" w:styleId="WW-TtulodaTabela1111">
    <w:name w:val="WW-Título da Tabela1111"/>
    <w:basedOn w:val="WW-ContedodaTabela1111"/>
    <w:rsid w:val="00081E01"/>
    <w:pPr>
      <w:jc w:val="center"/>
    </w:pPr>
    <w:rPr>
      <w:b/>
      <w:bCs/>
      <w:i/>
      <w:iCs/>
    </w:rPr>
  </w:style>
  <w:style w:type="paragraph" w:customStyle="1" w:styleId="WW-TtulodaTabela11111">
    <w:name w:val="WW-Título da Tabela11111"/>
    <w:basedOn w:val="WW-ContedodaTabela11111"/>
    <w:rsid w:val="00081E01"/>
    <w:pPr>
      <w:jc w:val="center"/>
    </w:pPr>
    <w:rPr>
      <w:b/>
      <w:bCs/>
      <w:i/>
      <w:iCs/>
    </w:rPr>
  </w:style>
  <w:style w:type="paragraph" w:customStyle="1" w:styleId="WW-TtulodaTabela111111">
    <w:name w:val="WW-Título da Tabela111111"/>
    <w:basedOn w:val="WW-ContedodaTabela111111"/>
    <w:rsid w:val="00081E01"/>
    <w:pPr>
      <w:jc w:val="center"/>
    </w:pPr>
    <w:rPr>
      <w:b/>
      <w:bCs/>
      <w:i/>
      <w:iCs/>
    </w:rPr>
  </w:style>
  <w:style w:type="paragraph" w:customStyle="1" w:styleId="Contedodoquadro">
    <w:name w:val="Conteúdo do quadro"/>
    <w:basedOn w:val="Corpodetexto"/>
    <w:rsid w:val="00081E01"/>
  </w:style>
  <w:style w:type="paragraph" w:customStyle="1" w:styleId="WW-Contedodoquadro">
    <w:name w:val="WW-Conteúdo do quadro"/>
    <w:basedOn w:val="Corpodetexto"/>
    <w:rsid w:val="00081E01"/>
  </w:style>
  <w:style w:type="paragraph" w:customStyle="1" w:styleId="WW-Contedodoquadro1">
    <w:name w:val="WW-Conteúdo do quadro1"/>
    <w:basedOn w:val="Corpodetexto"/>
    <w:rsid w:val="00081E01"/>
  </w:style>
  <w:style w:type="paragraph" w:customStyle="1" w:styleId="WW-Contedodoquadro11">
    <w:name w:val="WW-Conteúdo do quadro11"/>
    <w:basedOn w:val="Corpodetexto"/>
    <w:rsid w:val="00081E01"/>
  </w:style>
  <w:style w:type="paragraph" w:customStyle="1" w:styleId="WW-Contedodoquadro111">
    <w:name w:val="WW-Conteúdo do quadro111"/>
    <w:basedOn w:val="Corpodetexto"/>
    <w:rsid w:val="00081E01"/>
  </w:style>
  <w:style w:type="paragraph" w:customStyle="1" w:styleId="WW-Contedodoquadro1111">
    <w:name w:val="WW-Conteúdo do quadro1111"/>
    <w:basedOn w:val="Corpodetexto"/>
    <w:rsid w:val="00081E01"/>
  </w:style>
  <w:style w:type="paragraph" w:customStyle="1" w:styleId="WW-Contedodoquadro11111">
    <w:name w:val="WW-Conteúdo do quadro11111"/>
    <w:basedOn w:val="Corpodetexto"/>
    <w:rsid w:val="00081E01"/>
  </w:style>
  <w:style w:type="paragraph" w:customStyle="1" w:styleId="WW-Contedodoquadro111111">
    <w:name w:val="WW-Conteúdo do quadro111111"/>
    <w:basedOn w:val="Corpodetexto"/>
    <w:rsid w:val="00081E01"/>
  </w:style>
  <w:style w:type="paragraph" w:customStyle="1" w:styleId="WW-Textoembloco">
    <w:name w:val="WW-Texto em bloco"/>
    <w:basedOn w:val="Normal"/>
    <w:rsid w:val="00081E01"/>
    <w:pPr>
      <w:spacing w:before="120" w:after="120"/>
      <w:ind w:left="2268" w:right="51"/>
    </w:pPr>
    <w:rPr>
      <w:sz w:val="24"/>
    </w:rPr>
  </w:style>
  <w:style w:type="paragraph" w:styleId="Corpodetexto2">
    <w:name w:val="Body Text 2"/>
    <w:basedOn w:val="Normal"/>
    <w:semiHidden/>
    <w:rsid w:val="00081E01"/>
    <w:rPr>
      <w:rFonts w:cs="Arial"/>
      <w:color w:val="000000"/>
      <w:sz w:val="22"/>
      <w:szCs w:val="22"/>
    </w:rPr>
  </w:style>
  <w:style w:type="paragraph" w:styleId="Corpodetexto3">
    <w:name w:val="Body Text 3"/>
    <w:basedOn w:val="Normal"/>
    <w:semiHidden/>
    <w:rsid w:val="00081E01"/>
    <w:pPr>
      <w:tabs>
        <w:tab w:val="left" w:pos="-645"/>
      </w:tabs>
      <w:spacing w:before="120" w:after="120"/>
      <w:ind w:right="51"/>
    </w:pPr>
    <w:rPr>
      <w:sz w:val="22"/>
      <w:szCs w:val="24"/>
    </w:rPr>
  </w:style>
  <w:style w:type="paragraph" w:styleId="Recuodecorpodetexto2">
    <w:name w:val="Body Text Indent 2"/>
    <w:basedOn w:val="Normal"/>
    <w:semiHidden/>
    <w:rsid w:val="00081E01"/>
    <w:pPr>
      <w:spacing w:before="120" w:after="120"/>
      <w:ind w:left="1418" w:hanging="1418"/>
    </w:pPr>
    <w:rPr>
      <w:rFonts w:cs="Arial"/>
      <w:iCs/>
      <w:sz w:val="24"/>
    </w:rPr>
  </w:style>
  <w:style w:type="paragraph" w:styleId="Recuodecorpodetexto3">
    <w:name w:val="Body Text Indent 3"/>
    <w:basedOn w:val="Normal"/>
    <w:semiHidden/>
    <w:rsid w:val="00081E01"/>
    <w:pPr>
      <w:suppressAutoHyphens w:val="0"/>
      <w:ind w:left="1418"/>
    </w:pPr>
    <w:rPr>
      <w:rFonts w:cs="Arial"/>
      <w:color w:val="FF0000"/>
      <w:sz w:val="24"/>
    </w:rPr>
  </w:style>
  <w:style w:type="paragraph" w:styleId="Textoembloco">
    <w:name w:val="Block Text"/>
    <w:basedOn w:val="Normal"/>
    <w:semiHidden/>
    <w:rsid w:val="00081E01"/>
    <w:pPr>
      <w:spacing w:before="120" w:after="240"/>
      <w:ind w:left="1418" w:right="51" w:hanging="1418"/>
    </w:pPr>
    <w:rPr>
      <w:sz w:val="24"/>
    </w:rPr>
  </w:style>
  <w:style w:type="paragraph" w:customStyle="1" w:styleId="BodyText21">
    <w:name w:val="Body Text 21"/>
    <w:basedOn w:val="Normal"/>
    <w:rsid w:val="00081E0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081E01"/>
    <w:pPr>
      <w:widowControl w:val="0"/>
      <w:tabs>
        <w:tab w:val="left" w:pos="360"/>
      </w:tabs>
      <w:suppressAutoHyphens w:val="0"/>
      <w:spacing w:before="240"/>
    </w:pPr>
    <w:rPr>
      <w:sz w:val="22"/>
      <w:lang w:eastAsia="pt-BR"/>
    </w:rPr>
  </w:style>
  <w:style w:type="paragraph" w:customStyle="1" w:styleId="Estilo">
    <w:name w:val="Estilo"/>
    <w:rsid w:val="00081E01"/>
    <w:pPr>
      <w:widowControl w:val="0"/>
      <w:autoSpaceDE w:val="0"/>
      <w:autoSpaceDN w:val="0"/>
      <w:adjustRightInd w:val="0"/>
    </w:pPr>
    <w:rPr>
      <w:rFonts w:ascii="Arial" w:hAnsi="Arial" w:cs="Arial"/>
      <w:szCs w:val="24"/>
    </w:rPr>
  </w:style>
  <w:style w:type="paragraph" w:customStyle="1" w:styleId="P30">
    <w:name w:val="P30"/>
    <w:basedOn w:val="Normal"/>
    <w:rsid w:val="00081E01"/>
    <w:pPr>
      <w:suppressAutoHyphens w:val="0"/>
    </w:pPr>
    <w:rPr>
      <w:rFonts w:ascii="Times New Roman" w:hAnsi="Times New Roman"/>
      <w:b/>
      <w:snapToGrid w:val="0"/>
      <w:sz w:val="24"/>
      <w:lang w:eastAsia="pt-BR"/>
    </w:rPr>
  </w:style>
  <w:style w:type="paragraph" w:styleId="NormalWeb">
    <w:name w:val="Normal (Web)"/>
    <w:basedOn w:val="Normal"/>
    <w:semiHidden/>
    <w:rsid w:val="00081E0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081E01"/>
    <w:rPr>
      <w:rFonts w:ascii="Tahoma" w:hAnsi="Tahoma" w:cs="Tahoma"/>
      <w:sz w:val="16"/>
      <w:szCs w:val="16"/>
    </w:rPr>
  </w:style>
  <w:style w:type="character" w:customStyle="1" w:styleId="TextodebaloChar">
    <w:name w:val="Texto de balão Char"/>
    <w:semiHidden/>
    <w:rsid w:val="00081E01"/>
    <w:rPr>
      <w:rFonts w:ascii="Tahoma" w:hAnsi="Tahoma" w:cs="Tahoma"/>
      <w:sz w:val="16"/>
      <w:szCs w:val="16"/>
      <w:lang w:eastAsia="ar-SA"/>
    </w:rPr>
  </w:style>
  <w:style w:type="character" w:customStyle="1" w:styleId="CorpodetextoChar">
    <w:name w:val="Corpo de texto Char"/>
    <w:semiHidden/>
    <w:rsid w:val="00081E01"/>
    <w:rPr>
      <w:rFonts w:ascii="Arial" w:hAnsi="Arial"/>
      <w:sz w:val="22"/>
      <w:lang w:eastAsia="ar-SA"/>
    </w:rPr>
  </w:style>
  <w:style w:type="character" w:customStyle="1" w:styleId="Recuodecorpodetexto3Char">
    <w:name w:val="Recuo de corpo de texto 3 Char"/>
    <w:semiHidden/>
    <w:rsid w:val="00081E01"/>
    <w:rPr>
      <w:rFonts w:ascii="Arial" w:hAnsi="Arial" w:cs="Arial"/>
      <w:color w:val="FF0000"/>
      <w:sz w:val="24"/>
      <w:lang w:eastAsia="ar-SA"/>
    </w:rPr>
  </w:style>
  <w:style w:type="character" w:customStyle="1" w:styleId="Corpodetexto2Char">
    <w:name w:val="Corpo de texto 2 Char"/>
    <w:semiHidden/>
    <w:locked/>
    <w:rsid w:val="00081E01"/>
    <w:rPr>
      <w:rFonts w:ascii="Arial" w:hAnsi="Arial" w:cs="Arial"/>
      <w:color w:val="000000"/>
      <w:sz w:val="22"/>
      <w:szCs w:val="22"/>
      <w:lang w:eastAsia="ar-SA"/>
    </w:rPr>
  </w:style>
  <w:style w:type="character" w:customStyle="1" w:styleId="CabealhoChar">
    <w:name w:val="Cabeçalho Char"/>
    <w:semiHidden/>
    <w:rsid w:val="00081E01"/>
    <w:rPr>
      <w:rFonts w:ascii="Arial" w:hAnsi="Arial"/>
      <w:lang w:eastAsia="ar-SA"/>
    </w:rPr>
  </w:style>
  <w:style w:type="paragraph" w:customStyle="1" w:styleId="Recuodecorpodetexto210">
    <w:name w:val="Recuo de corpo de texto 21"/>
    <w:basedOn w:val="Normal"/>
    <w:rsid w:val="00081E0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081E01"/>
    <w:rPr>
      <w:rFonts w:ascii="Arial" w:hAnsi="Arial" w:cs="Arial"/>
      <w:b/>
      <w:sz w:val="22"/>
      <w:lang w:eastAsia="ar-SA"/>
    </w:rPr>
  </w:style>
  <w:style w:type="paragraph" w:styleId="SemEspaamento">
    <w:name w:val="No Spacing"/>
    <w:qFormat/>
    <w:rsid w:val="00081E01"/>
    <w:rPr>
      <w:rFonts w:ascii="Calibri" w:eastAsia="Calibri" w:hAnsi="Calibri"/>
      <w:sz w:val="22"/>
      <w:szCs w:val="22"/>
      <w:lang w:eastAsia="en-US"/>
    </w:rPr>
  </w:style>
  <w:style w:type="paragraph" w:styleId="Pr-formataoHTML">
    <w:name w:val="HTML Preformatted"/>
    <w:basedOn w:val="Normal"/>
    <w:semiHidden/>
    <w:unhideWhenUsed/>
    <w:rsid w:val="00081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081E01"/>
    <w:rPr>
      <w:rFonts w:ascii="Courier New" w:hAnsi="Courier New" w:cs="Courier New"/>
    </w:rPr>
  </w:style>
  <w:style w:type="paragraph" w:customStyle="1" w:styleId="topico">
    <w:name w:val="topico"/>
    <w:basedOn w:val="Normal"/>
    <w:rsid w:val="00012D24"/>
    <w:pPr>
      <w:widowControl w:val="0"/>
      <w:numPr>
        <w:numId w:val="3"/>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880DEF"/>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5897979">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27896423">
      <w:bodyDiv w:val="1"/>
      <w:marLeft w:val="0"/>
      <w:marRight w:val="0"/>
      <w:marTop w:val="0"/>
      <w:marBottom w:val="0"/>
      <w:divBdr>
        <w:top w:val="none" w:sz="0" w:space="0" w:color="auto"/>
        <w:left w:val="none" w:sz="0" w:space="0" w:color="auto"/>
        <w:bottom w:val="none" w:sz="0" w:space="0" w:color="auto"/>
        <w:right w:val="none" w:sz="0" w:space="0" w:color="auto"/>
      </w:divBdr>
    </w:div>
    <w:div w:id="499852940">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20641247">
      <w:bodyDiv w:val="1"/>
      <w:marLeft w:val="0"/>
      <w:marRight w:val="0"/>
      <w:marTop w:val="0"/>
      <w:marBottom w:val="0"/>
      <w:divBdr>
        <w:top w:val="none" w:sz="0" w:space="0" w:color="auto"/>
        <w:left w:val="none" w:sz="0" w:space="0" w:color="auto"/>
        <w:bottom w:val="none" w:sz="0" w:space="0" w:color="auto"/>
        <w:right w:val="none" w:sz="0" w:space="0" w:color="auto"/>
      </w:divBdr>
    </w:div>
    <w:div w:id="1721858782">
      <w:bodyDiv w:val="1"/>
      <w:marLeft w:val="0"/>
      <w:marRight w:val="0"/>
      <w:marTop w:val="0"/>
      <w:marBottom w:val="0"/>
      <w:divBdr>
        <w:top w:val="none" w:sz="0" w:space="0" w:color="auto"/>
        <w:left w:val="none" w:sz="0" w:space="0" w:color="auto"/>
        <w:bottom w:val="none" w:sz="0" w:space="0" w:color="auto"/>
        <w:right w:val="none" w:sz="0" w:space="0" w:color="auto"/>
      </w:divBdr>
    </w:div>
    <w:div w:id="208333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sama.com.br" TargetMode="External"/><Relationship Id="rId13" Type="http://schemas.openxmlformats.org/officeDocument/2006/relationships/hyperlink" Target="http://www.comprasgovernamentais.gov.br" TargetMode="External"/><Relationship Id="rId18" Type="http://schemas.openxmlformats.org/officeDocument/2006/relationships/hyperlink" Target="mailto:licita@cesama.com.br" TargetMode="External"/><Relationship Id="rId26" Type="http://schemas.openxmlformats.org/officeDocument/2006/relationships/hyperlink" Target="http://www.comprasgovernamentais.gov.br" TargetMode="External"/><Relationship Id="rId3" Type="http://schemas.openxmlformats.org/officeDocument/2006/relationships/styles" Target="styles.xml"/><Relationship Id="rId21" Type="http://schemas.openxmlformats.org/officeDocument/2006/relationships/hyperlink" Target="http://www.comprasgovernamentais.gov.br"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esama.com.br" TargetMode="External"/><Relationship Id="rId17" Type="http://schemas.openxmlformats.org/officeDocument/2006/relationships/hyperlink" Target="http://www.comprasgovernamentais.gov.br" TargetMode="External"/><Relationship Id="rId25" Type="http://schemas.openxmlformats.org/officeDocument/2006/relationships/hyperlink" Target="mailto:licita@cesama.com.br"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esama.com.br" TargetMode="External"/><Relationship Id="rId20" Type="http://schemas.openxmlformats.org/officeDocument/2006/relationships/hyperlink" Target="http://www.comprasgovernamentais.gov.br" TargetMode="External"/><Relationship Id="rId29" Type="http://schemas.openxmlformats.org/officeDocument/2006/relationships/hyperlink" Target="http://www.pjf.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yperlink" Target="http://www.tst.jus.br"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licita@cesama.com.br" TargetMode="External"/><Relationship Id="rId23" Type="http://schemas.openxmlformats.org/officeDocument/2006/relationships/hyperlink" Target="mailto:licita@cesama.com.br" TargetMode="External"/><Relationship Id="rId28" Type="http://schemas.openxmlformats.org/officeDocument/2006/relationships/hyperlink" Target="mailto:licita@cesama.com.br" TargetMode="External"/><Relationship Id="rId36" Type="http://schemas.openxmlformats.org/officeDocument/2006/relationships/theme" Target="theme/theme1.xml"/><Relationship Id="rId10" Type="http://schemas.openxmlformats.org/officeDocument/2006/relationships/hyperlink" Target="http://www.cesama.com.br" TargetMode="External"/><Relationship Id="rId19" Type="http://schemas.openxmlformats.org/officeDocument/2006/relationships/hyperlink" Target="http://www.comprasgovernamentais.gov.br" TargetMode="External"/><Relationship Id="rId31" Type="http://schemas.openxmlformats.org/officeDocument/2006/relationships/hyperlink" Target="http://www.cesama.com.br/pdf/codigo_etica.pdf" TargetMode="External"/><Relationship Id="rId4" Type="http://schemas.openxmlformats.org/officeDocument/2006/relationships/settings" Target="settings.xml"/><Relationship Id="rId9" Type="http://schemas.openxmlformats.org/officeDocument/2006/relationships/hyperlink" Target="mailto:licita@cesama.com.br" TargetMode="External"/><Relationship Id="rId14" Type="http://schemas.openxmlformats.org/officeDocument/2006/relationships/hyperlink" Target="http://www.pjf.mg.gov.br" TargetMode="External"/><Relationship Id="rId22" Type="http://schemas.openxmlformats.org/officeDocument/2006/relationships/hyperlink" Target="mailto:licita@cesama.com.br" TargetMode="External"/><Relationship Id="rId27" Type="http://schemas.openxmlformats.org/officeDocument/2006/relationships/hyperlink" Target="mailto:licita@cesama.com.br" TargetMode="External"/><Relationship Id="rId30" Type="http://schemas.openxmlformats.org/officeDocument/2006/relationships/hyperlink" Target="http://www.cesama.com.br"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4F87C-501F-49D3-907E-E968D736B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45</Pages>
  <Words>11484</Words>
  <Characters>62014</Characters>
  <Application>Microsoft Office Word</Application>
  <DocSecurity>0</DocSecurity>
  <Lines>516</Lines>
  <Paragraphs>146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73352</CharactersWithSpaces>
  <SharedDoc>false</SharedDoc>
  <HLinks>
    <vt:vector size="144" baseType="variant">
      <vt:variant>
        <vt:i4>4128841</vt:i4>
      </vt:variant>
      <vt:variant>
        <vt:i4>63</vt:i4>
      </vt:variant>
      <vt:variant>
        <vt:i4>0</vt:i4>
      </vt:variant>
      <vt:variant>
        <vt:i4>5</vt:i4>
      </vt:variant>
      <vt:variant>
        <vt:lpwstr>http://www.cesama.com.br/pdf/codigo_etica.pdf</vt:lpwstr>
      </vt:variant>
      <vt:variant>
        <vt:lpwstr/>
      </vt:variant>
      <vt:variant>
        <vt:i4>4915289</vt:i4>
      </vt:variant>
      <vt:variant>
        <vt:i4>60</vt:i4>
      </vt:variant>
      <vt:variant>
        <vt:i4>0</vt:i4>
      </vt:variant>
      <vt:variant>
        <vt:i4>5</vt:i4>
      </vt:variant>
      <vt:variant>
        <vt:lpwstr>http://www.cesama.com.br/</vt:lpwstr>
      </vt:variant>
      <vt:variant>
        <vt:lpwstr/>
      </vt:variant>
      <vt:variant>
        <vt:i4>5046272</vt:i4>
      </vt:variant>
      <vt:variant>
        <vt:i4>57</vt:i4>
      </vt:variant>
      <vt:variant>
        <vt:i4>0</vt:i4>
      </vt:variant>
      <vt:variant>
        <vt:i4>5</vt:i4>
      </vt:variant>
      <vt:variant>
        <vt:lpwstr>http://www.pjf.mg.gov.br/</vt:lpwstr>
      </vt:variant>
      <vt:variant>
        <vt:lpwstr/>
      </vt:variant>
      <vt:variant>
        <vt:i4>5242937</vt:i4>
      </vt:variant>
      <vt:variant>
        <vt:i4>54</vt:i4>
      </vt:variant>
      <vt:variant>
        <vt:i4>0</vt:i4>
      </vt:variant>
      <vt:variant>
        <vt:i4>5</vt:i4>
      </vt:variant>
      <vt:variant>
        <vt:lpwstr>mailto:licita@cesama.com.br</vt:lpwstr>
      </vt:variant>
      <vt:variant>
        <vt:lpwstr/>
      </vt:variant>
      <vt:variant>
        <vt:i4>5242937</vt:i4>
      </vt:variant>
      <vt:variant>
        <vt:i4>51</vt:i4>
      </vt:variant>
      <vt:variant>
        <vt:i4>0</vt:i4>
      </vt:variant>
      <vt:variant>
        <vt:i4>5</vt:i4>
      </vt:variant>
      <vt:variant>
        <vt:lpwstr>mailto:licita@cesama.com.br</vt:lpwstr>
      </vt:variant>
      <vt:variant>
        <vt:lpwstr/>
      </vt:variant>
      <vt:variant>
        <vt:i4>852041</vt:i4>
      </vt:variant>
      <vt:variant>
        <vt:i4>48</vt:i4>
      </vt:variant>
      <vt:variant>
        <vt:i4>0</vt:i4>
      </vt:variant>
      <vt:variant>
        <vt:i4>5</vt:i4>
      </vt:variant>
      <vt:variant>
        <vt:lpwstr>http://www.comprasgovernamentais.gov.br/</vt:lpwstr>
      </vt:variant>
      <vt:variant>
        <vt:lpwstr/>
      </vt:variant>
      <vt:variant>
        <vt:i4>5242937</vt:i4>
      </vt:variant>
      <vt:variant>
        <vt:i4>45</vt:i4>
      </vt:variant>
      <vt:variant>
        <vt:i4>0</vt:i4>
      </vt:variant>
      <vt:variant>
        <vt:i4>5</vt:i4>
      </vt:variant>
      <vt:variant>
        <vt:lpwstr>mailto:licita@cesama.com.br</vt:lpwstr>
      </vt:variant>
      <vt:variant>
        <vt:lpwstr/>
      </vt:variant>
      <vt:variant>
        <vt:i4>8323108</vt:i4>
      </vt:variant>
      <vt:variant>
        <vt:i4>42</vt:i4>
      </vt:variant>
      <vt:variant>
        <vt:i4>0</vt:i4>
      </vt:variant>
      <vt:variant>
        <vt:i4>5</vt:i4>
      </vt:variant>
      <vt:variant>
        <vt:lpwstr>http://www.tst.jus.br/</vt:lpwstr>
      </vt:variant>
      <vt:variant>
        <vt:lpwstr/>
      </vt:variant>
      <vt:variant>
        <vt:i4>5242937</vt:i4>
      </vt:variant>
      <vt:variant>
        <vt:i4>39</vt:i4>
      </vt:variant>
      <vt:variant>
        <vt:i4>0</vt:i4>
      </vt:variant>
      <vt:variant>
        <vt:i4>5</vt:i4>
      </vt:variant>
      <vt:variant>
        <vt:lpwstr>mailto:licita@cesama.com.br</vt:lpwstr>
      </vt:variant>
      <vt:variant>
        <vt:lpwstr/>
      </vt:variant>
      <vt:variant>
        <vt:i4>5242937</vt:i4>
      </vt:variant>
      <vt:variant>
        <vt:i4>36</vt:i4>
      </vt:variant>
      <vt:variant>
        <vt:i4>0</vt:i4>
      </vt:variant>
      <vt:variant>
        <vt:i4>5</vt:i4>
      </vt:variant>
      <vt:variant>
        <vt:lpwstr>mailto:licita@cesama.com.br</vt:lpwstr>
      </vt:variant>
      <vt:variant>
        <vt:lpwstr/>
      </vt:variant>
      <vt:variant>
        <vt:i4>852041</vt:i4>
      </vt:variant>
      <vt:variant>
        <vt:i4>33</vt:i4>
      </vt:variant>
      <vt:variant>
        <vt:i4>0</vt:i4>
      </vt:variant>
      <vt:variant>
        <vt:i4>5</vt:i4>
      </vt:variant>
      <vt:variant>
        <vt:lpwstr>http://www.comprasgovernamentais.gov.br/</vt:lpwstr>
      </vt:variant>
      <vt:variant>
        <vt:lpwstr/>
      </vt:variant>
      <vt:variant>
        <vt:i4>852041</vt:i4>
      </vt:variant>
      <vt:variant>
        <vt:i4>30</vt:i4>
      </vt:variant>
      <vt:variant>
        <vt:i4>0</vt:i4>
      </vt:variant>
      <vt:variant>
        <vt:i4>5</vt:i4>
      </vt:variant>
      <vt:variant>
        <vt:lpwstr>http://www.comprasgovernamentais.gov.br/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5242937</vt:i4>
      </vt:variant>
      <vt:variant>
        <vt:i4>24</vt:i4>
      </vt:variant>
      <vt:variant>
        <vt:i4>0</vt:i4>
      </vt:variant>
      <vt:variant>
        <vt:i4>5</vt:i4>
      </vt:variant>
      <vt:variant>
        <vt:lpwstr>mailto:licita@cesama.com.br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4915289</vt:i4>
      </vt:variant>
      <vt:variant>
        <vt:i4>18</vt:i4>
      </vt:variant>
      <vt:variant>
        <vt:i4>0</vt:i4>
      </vt:variant>
      <vt:variant>
        <vt:i4>5</vt:i4>
      </vt:variant>
      <vt:variant>
        <vt:lpwstr>http://www.cesama.com.br/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5046272</vt:i4>
      </vt:variant>
      <vt:variant>
        <vt:i4>12</vt:i4>
      </vt:variant>
      <vt:variant>
        <vt:i4>0</vt:i4>
      </vt:variant>
      <vt:variant>
        <vt:i4>5</vt:i4>
      </vt:variant>
      <vt:variant>
        <vt:lpwstr>http://www.pjf.mg.gov.br/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4915289</vt:i4>
      </vt:variant>
      <vt:variant>
        <vt:i4>6</vt:i4>
      </vt:variant>
      <vt:variant>
        <vt:i4>0</vt:i4>
      </vt:variant>
      <vt:variant>
        <vt:i4>5</vt:i4>
      </vt:variant>
      <vt:variant>
        <vt:lpwstr>http://www.cesama.com.br/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21</cp:revision>
  <cp:lastPrinted>2016-02-26T15:56:00Z</cp:lastPrinted>
  <dcterms:created xsi:type="dcterms:W3CDTF">2018-10-09T18:16:00Z</dcterms:created>
  <dcterms:modified xsi:type="dcterms:W3CDTF">2018-11-07T09:19:00Z</dcterms:modified>
</cp:coreProperties>
</file>