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F0697A" w:rsidRPr="00F0697A"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F0697A">
        <w:rPr>
          <w:rFonts w:ascii="Arial" w:hAnsi="Arial" w:cs="Arial"/>
          <w:b/>
          <w:sz w:val="24"/>
          <w:szCs w:val="24"/>
        </w:rPr>
        <w:t>OBJETO</w:t>
      </w:r>
    </w:p>
    <w:p w:rsidR="00B41EF6" w:rsidRPr="00274DF5" w:rsidRDefault="00F9583E" w:rsidP="00694C09">
      <w:pPr>
        <w:spacing w:before="120" w:line="360" w:lineRule="auto"/>
        <w:ind w:firstLine="567"/>
        <w:rPr>
          <w:rFonts w:cs="Arial"/>
          <w:bCs/>
          <w:sz w:val="24"/>
          <w:szCs w:val="24"/>
        </w:rPr>
      </w:pPr>
      <w:r w:rsidRPr="00274DF5">
        <w:rPr>
          <w:b/>
          <w:i/>
          <w:sz w:val="24"/>
          <w:szCs w:val="24"/>
        </w:rPr>
        <w:t>Implantação do Sistema de Registro de Preços, pelo prazo de 12</w:t>
      </w:r>
      <w:r w:rsidR="00BF4DFC">
        <w:rPr>
          <w:b/>
          <w:i/>
          <w:sz w:val="24"/>
          <w:szCs w:val="24"/>
        </w:rPr>
        <w:t xml:space="preserve"> meses, para eventual aquisição </w:t>
      </w:r>
      <w:r w:rsidR="00BF4DFC" w:rsidRPr="00BF4DFC">
        <w:rPr>
          <w:b/>
          <w:i/>
          <w:sz w:val="24"/>
          <w:szCs w:val="24"/>
        </w:rPr>
        <w:t>de Tubo Com Ponta Bolsa em Ferro Fundido K-9 JE DN 80</w:t>
      </w:r>
      <w:r w:rsidR="00BF4DFC">
        <w:rPr>
          <w:b/>
          <w:i/>
          <w:sz w:val="24"/>
          <w:szCs w:val="24"/>
        </w:rPr>
        <w:t xml:space="preserve"> </w:t>
      </w:r>
      <w:r w:rsidRPr="00274DF5">
        <w:rPr>
          <w:b/>
          <w:i/>
          <w:sz w:val="24"/>
          <w:szCs w:val="24"/>
        </w:rPr>
        <w:t>para uso da CESAMA.</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D50A2F">
      <w:pPr>
        <w:spacing w:before="120" w:line="360" w:lineRule="auto"/>
        <w:ind w:firstLine="567"/>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D50A2F">
      <w:pPr>
        <w:spacing w:before="120" w:line="360" w:lineRule="auto"/>
        <w:ind w:firstLine="567"/>
        <w:rPr>
          <w:rFonts w:cs="Arial"/>
          <w:bCs/>
          <w:sz w:val="24"/>
          <w:szCs w:val="24"/>
        </w:rPr>
      </w:pPr>
      <w:r w:rsidRPr="00274DF5">
        <w:rPr>
          <w:rFonts w:cs="Arial"/>
          <w:sz w:val="24"/>
          <w:szCs w:val="24"/>
          <w:lang w:eastAsia="pt-BR"/>
        </w:rPr>
        <w:t xml:space="preserve">Considerando que é ato discricionário da Administração diante da avaliação de conveniência e oportunidade no caso concreto; e considerando que existem no </w:t>
      </w:r>
      <w:proofErr w:type="gramStart"/>
      <w:r w:rsidRPr="00274DF5">
        <w:rPr>
          <w:rFonts w:cs="Arial"/>
          <w:sz w:val="24"/>
          <w:szCs w:val="24"/>
          <w:lang w:eastAsia="pt-BR"/>
        </w:rPr>
        <w:t>mercado</w:t>
      </w:r>
      <w:proofErr w:type="gramEnd"/>
      <w:r w:rsidRPr="00274DF5">
        <w:rPr>
          <w:rFonts w:cs="Arial"/>
          <w:sz w:val="24"/>
          <w:szCs w:val="24"/>
          <w:lang w:eastAsia="pt-BR"/>
        </w:rPr>
        <w:t xml:space="preserve"> diversas empresas com potencial técnico, profissional e operacional, suficiente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904C9B"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904C9B" w:rsidRPr="00274DF5" w:rsidRDefault="00904C9B" w:rsidP="00904C9B">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D257DC" w:rsidRPr="00F40DEF" w:rsidRDefault="00D257DC" w:rsidP="00D50A2F">
      <w:pPr>
        <w:spacing w:before="120"/>
        <w:rPr>
          <w:rFonts w:ascii="Comic Sans MS" w:hAnsi="Comic Sans MS" w:cs="Arial"/>
          <w:lang w:eastAsia="pt-BR"/>
        </w:rPr>
      </w:pPr>
      <w:r w:rsidRPr="003C48DE">
        <w:rPr>
          <w:rFonts w:cs="Arial"/>
          <w:b/>
          <w:bCs/>
          <w:sz w:val="24"/>
          <w:szCs w:val="24"/>
        </w:rPr>
        <w:t>ITEM 00</w:t>
      </w:r>
      <w:r>
        <w:rPr>
          <w:rFonts w:cs="Arial"/>
          <w:b/>
          <w:bCs/>
          <w:sz w:val="24"/>
          <w:szCs w:val="24"/>
        </w:rPr>
        <w:t>1</w:t>
      </w:r>
      <w:r>
        <w:rPr>
          <w:rFonts w:cs="Arial"/>
          <w:bCs/>
          <w:sz w:val="24"/>
          <w:szCs w:val="24"/>
        </w:rPr>
        <w:t xml:space="preserve">: </w:t>
      </w:r>
      <w:r w:rsidR="00BF4DFC" w:rsidRPr="00BF4DFC">
        <w:rPr>
          <w:rFonts w:cs="Arial"/>
          <w:bCs/>
          <w:sz w:val="24"/>
          <w:szCs w:val="24"/>
        </w:rPr>
        <w:t xml:space="preserve">TUBO C/ PONTA E BOLSA </w:t>
      </w:r>
      <w:proofErr w:type="spellStart"/>
      <w:r w:rsidR="00BF4DFC" w:rsidRPr="00BF4DFC">
        <w:rPr>
          <w:rFonts w:cs="Arial"/>
          <w:bCs/>
          <w:sz w:val="24"/>
          <w:szCs w:val="24"/>
        </w:rPr>
        <w:t>FºFº</w:t>
      </w:r>
      <w:proofErr w:type="spellEnd"/>
      <w:r w:rsidR="00BF4DFC" w:rsidRPr="00BF4DFC">
        <w:rPr>
          <w:rFonts w:cs="Arial"/>
          <w:bCs/>
          <w:sz w:val="24"/>
          <w:szCs w:val="24"/>
        </w:rPr>
        <w:t xml:space="preserve"> K-9 JE DN 80</w:t>
      </w:r>
    </w:p>
    <w:p w:rsidR="00D257DC" w:rsidRDefault="00D257DC" w:rsidP="00D50A2F">
      <w:pPr>
        <w:spacing w:before="120"/>
        <w:rPr>
          <w:rFonts w:cs="Arial"/>
          <w:bCs/>
          <w:sz w:val="24"/>
          <w:szCs w:val="24"/>
        </w:rPr>
      </w:pPr>
      <w:r w:rsidRPr="003C48DE">
        <w:rPr>
          <w:rFonts w:cs="Arial"/>
          <w:b/>
          <w:bCs/>
          <w:sz w:val="24"/>
          <w:szCs w:val="24"/>
        </w:rPr>
        <w:t>ESPECIFICAÇÃO</w:t>
      </w:r>
      <w:r w:rsidR="00BF4DFC">
        <w:rPr>
          <w:rFonts w:cs="Arial"/>
          <w:b/>
          <w:bCs/>
          <w:sz w:val="24"/>
          <w:szCs w:val="24"/>
        </w:rPr>
        <w:t xml:space="preserve">: </w:t>
      </w:r>
      <w:r w:rsidR="00BF4DFC" w:rsidRPr="00BF4DFC">
        <w:rPr>
          <w:rFonts w:cs="Arial"/>
          <w:bCs/>
          <w:sz w:val="24"/>
          <w:szCs w:val="24"/>
        </w:rPr>
        <w:t>TUBO EM FERRO FUNDIDO DÚCTIL K-9,</w:t>
      </w:r>
      <w:r w:rsidR="00BF4DFC">
        <w:rPr>
          <w:rFonts w:cs="Arial"/>
          <w:bCs/>
          <w:sz w:val="24"/>
          <w:szCs w:val="24"/>
        </w:rPr>
        <w:t xml:space="preserve"> </w:t>
      </w:r>
      <w:r w:rsidR="00BF4DFC" w:rsidRPr="00BF4DFC">
        <w:rPr>
          <w:rFonts w:cs="Arial"/>
          <w:bCs/>
          <w:sz w:val="24"/>
          <w:szCs w:val="24"/>
        </w:rPr>
        <w:t>ENCAIXE PONTA/BOLSA PARA TUBOS DE FERRO FUNDIDO DÚCTIL K-9 (NBR 7675), TIPO DE JUNTA ELÁSTICA COM PASTA LUBRIFICANTE (NBR 7676), L = 6,00 MTS</w:t>
      </w:r>
      <w:proofErr w:type="gramStart"/>
      <w:r w:rsidR="00BF4DFC" w:rsidRPr="00BF4DFC">
        <w:rPr>
          <w:rFonts w:cs="Arial"/>
          <w:bCs/>
          <w:sz w:val="24"/>
          <w:szCs w:val="24"/>
        </w:rPr>
        <w:t>.,</w:t>
      </w:r>
      <w:proofErr w:type="gramEnd"/>
      <w:r w:rsidR="00BF4DFC" w:rsidRPr="00BF4DFC">
        <w:rPr>
          <w:rFonts w:cs="Arial"/>
          <w:bCs/>
          <w:sz w:val="24"/>
          <w:szCs w:val="24"/>
        </w:rPr>
        <w:t xml:space="preserve"> FABRICADO CONFORME NBR 7675, REVESTIMENTO ARGAMASSA DE CIMENTO (INTERNO) ZINCO E PINTURA BETUMINOSA (EXTERNO) (NBR 8682 - 11827). DEVERÁ CONTER NO INTERIOR DA BOLSA INFORMAÇÕES PARA RASTREABILIDADE (LOTE</w:t>
      </w:r>
      <w:proofErr w:type="gramStart"/>
      <w:r w:rsidR="00BF4DFC" w:rsidRPr="00BF4DFC">
        <w:rPr>
          <w:rFonts w:cs="Arial"/>
          <w:bCs/>
          <w:sz w:val="24"/>
          <w:szCs w:val="24"/>
        </w:rPr>
        <w:t>, DATA</w:t>
      </w:r>
      <w:proofErr w:type="gramEnd"/>
      <w:r w:rsidR="00BF4DFC" w:rsidRPr="00BF4DFC">
        <w:rPr>
          <w:rFonts w:cs="Arial"/>
          <w:bCs/>
          <w:sz w:val="24"/>
          <w:szCs w:val="24"/>
        </w:rPr>
        <w:t xml:space="preserve"> DE FABRICAÇÃO E FABRICANTE). SERÃO ACEITOS MATERIAIS COM NO MÁXIMO </w:t>
      </w:r>
      <w:proofErr w:type="gramStart"/>
      <w:r w:rsidR="00BF4DFC" w:rsidRPr="00BF4DFC">
        <w:rPr>
          <w:rFonts w:cs="Arial"/>
          <w:bCs/>
          <w:sz w:val="24"/>
          <w:szCs w:val="24"/>
        </w:rPr>
        <w:t>2</w:t>
      </w:r>
      <w:proofErr w:type="gramEnd"/>
      <w:r w:rsidR="00BF4DFC" w:rsidRPr="00BF4DFC">
        <w:rPr>
          <w:rFonts w:cs="Arial"/>
          <w:bCs/>
          <w:sz w:val="24"/>
          <w:szCs w:val="24"/>
        </w:rPr>
        <w:t xml:space="preserve"> (DOIS) ANOS DE FABRICAÇÃO</w:t>
      </w:r>
    </w:p>
    <w:p w:rsidR="00D257DC" w:rsidRDefault="00D257DC" w:rsidP="00D50A2F">
      <w:pPr>
        <w:spacing w:before="120"/>
        <w:rPr>
          <w:rFonts w:cs="Arial"/>
          <w:bCs/>
          <w:sz w:val="24"/>
          <w:szCs w:val="24"/>
        </w:rPr>
      </w:pPr>
      <w:r w:rsidRPr="003C48DE">
        <w:rPr>
          <w:rFonts w:cs="Arial"/>
          <w:b/>
          <w:bCs/>
          <w:sz w:val="24"/>
          <w:szCs w:val="24"/>
        </w:rPr>
        <w:t>UNIDADE</w:t>
      </w:r>
      <w:r>
        <w:rPr>
          <w:rFonts w:cs="Arial"/>
          <w:bCs/>
          <w:sz w:val="24"/>
          <w:szCs w:val="24"/>
        </w:rPr>
        <w:t xml:space="preserve">: </w:t>
      </w:r>
      <w:r w:rsidR="00BF4DFC">
        <w:rPr>
          <w:rFonts w:cs="Arial"/>
          <w:bCs/>
          <w:sz w:val="24"/>
          <w:szCs w:val="24"/>
        </w:rPr>
        <w:t>METRO</w:t>
      </w:r>
      <w:r w:rsidR="00D50A2F">
        <w:rPr>
          <w:rFonts w:cs="Arial"/>
          <w:bCs/>
          <w:sz w:val="24"/>
          <w:szCs w:val="24"/>
        </w:rPr>
        <w:tab/>
      </w:r>
      <w:r w:rsidR="00D50A2F">
        <w:rPr>
          <w:rFonts w:cs="Arial"/>
          <w:bCs/>
          <w:sz w:val="24"/>
          <w:szCs w:val="24"/>
        </w:rPr>
        <w:tab/>
      </w:r>
      <w:r w:rsidR="00D50A2F">
        <w:rPr>
          <w:rFonts w:cs="Arial"/>
          <w:bCs/>
          <w:sz w:val="24"/>
          <w:szCs w:val="24"/>
        </w:rPr>
        <w:tab/>
      </w:r>
      <w:r w:rsidR="00D50A2F">
        <w:rPr>
          <w:rFonts w:cs="Arial"/>
          <w:bCs/>
          <w:sz w:val="24"/>
          <w:szCs w:val="24"/>
        </w:rPr>
        <w:tab/>
      </w:r>
      <w:r w:rsidRPr="003C48DE">
        <w:rPr>
          <w:rFonts w:cs="Arial"/>
          <w:b/>
          <w:bCs/>
          <w:sz w:val="24"/>
          <w:szCs w:val="24"/>
        </w:rPr>
        <w:t>QUANTIDADE</w:t>
      </w:r>
      <w:r>
        <w:rPr>
          <w:rFonts w:cs="Arial"/>
          <w:b/>
          <w:bCs/>
          <w:sz w:val="24"/>
          <w:szCs w:val="24"/>
        </w:rPr>
        <w:t xml:space="preserve">: </w:t>
      </w:r>
      <w:r w:rsidR="00BF4DFC" w:rsidRPr="00BF4DFC">
        <w:rPr>
          <w:rFonts w:cs="Arial"/>
          <w:bCs/>
          <w:sz w:val="24"/>
          <w:szCs w:val="24"/>
        </w:rPr>
        <w:t>448</w:t>
      </w:r>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F0697A" w:rsidRDefault="0075745C" w:rsidP="00D50A2F">
      <w:pPr>
        <w:suppressAutoHyphens w:val="0"/>
        <w:autoSpaceDE w:val="0"/>
        <w:autoSpaceDN w:val="0"/>
        <w:adjustRightInd w:val="0"/>
        <w:spacing w:before="120" w:line="360" w:lineRule="auto"/>
        <w:ind w:firstLine="567"/>
        <w:rPr>
          <w:sz w:val="24"/>
          <w:szCs w:val="24"/>
        </w:rPr>
      </w:pPr>
      <w:r w:rsidRPr="00274DF5">
        <w:rPr>
          <w:sz w:val="24"/>
          <w:szCs w:val="24"/>
        </w:rPr>
        <w:t xml:space="preserve">Os documentos referentes </w:t>
      </w:r>
      <w:proofErr w:type="gramStart"/>
      <w:r w:rsidRPr="00274DF5">
        <w:rPr>
          <w:sz w:val="24"/>
          <w:szCs w:val="24"/>
        </w:rPr>
        <w:t>a</w:t>
      </w:r>
      <w:proofErr w:type="gramEnd"/>
      <w:r w:rsidRPr="00274DF5">
        <w:rPr>
          <w:sz w:val="24"/>
          <w:szCs w:val="24"/>
        </w:rPr>
        <w:t xml:space="preserve">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tbl>
      <w:tblPr>
        <w:tblW w:w="8717" w:type="dxa"/>
        <w:jc w:val="center"/>
        <w:tblCellMar>
          <w:left w:w="70" w:type="dxa"/>
          <w:right w:w="70" w:type="dxa"/>
        </w:tblCellMar>
        <w:tblLook w:val="04A0"/>
      </w:tblPr>
      <w:tblGrid>
        <w:gridCol w:w="571"/>
        <w:gridCol w:w="1312"/>
        <w:gridCol w:w="3749"/>
        <w:gridCol w:w="982"/>
        <w:gridCol w:w="969"/>
        <w:gridCol w:w="1134"/>
      </w:tblGrid>
      <w:tr w:rsidR="005B7A06" w:rsidRPr="00D50A2F" w:rsidTr="00D50A2F">
        <w:trPr>
          <w:trHeight w:val="840"/>
          <w:jc w:val="center"/>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7A06" w:rsidRPr="00D50A2F" w:rsidRDefault="005B7A06" w:rsidP="005B7A06">
            <w:pPr>
              <w:suppressAutoHyphens w:val="0"/>
              <w:jc w:val="center"/>
              <w:rPr>
                <w:rFonts w:cs="Arial"/>
                <w:b/>
                <w:bCs/>
                <w:sz w:val="16"/>
                <w:szCs w:val="16"/>
                <w:lang w:eastAsia="pt-BR"/>
              </w:rPr>
            </w:pPr>
            <w:r w:rsidRPr="00D50A2F">
              <w:rPr>
                <w:rFonts w:cs="Arial"/>
                <w:b/>
                <w:bCs/>
                <w:sz w:val="16"/>
                <w:szCs w:val="16"/>
                <w:lang w:eastAsia="pt-BR"/>
              </w:rPr>
              <w:t>ITEM</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5B7A06" w:rsidRPr="00D50A2F" w:rsidRDefault="005B7A06" w:rsidP="005B7A06">
            <w:pPr>
              <w:suppressAutoHyphens w:val="0"/>
              <w:jc w:val="center"/>
              <w:rPr>
                <w:rFonts w:cs="Arial"/>
                <w:b/>
                <w:bCs/>
                <w:sz w:val="16"/>
                <w:szCs w:val="16"/>
                <w:lang w:eastAsia="pt-BR"/>
              </w:rPr>
            </w:pPr>
            <w:r w:rsidRPr="00D50A2F">
              <w:rPr>
                <w:rFonts w:cs="Arial"/>
                <w:b/>
                <w:bCs/>
                <w:sz w:val="16"/>
                <w:szCs w:val="16"/>
                <w:lang w:eastAsia="pt-BR"/>
              </w:rPr>
              <w:t>Código</w:t>
            </w:r>
          </w:p>
        </w:tc>
        <w:tc>
          <w:tcPr>
            <w:tcW w:w="3749" w:type="dxa"/>
            <w:tcBorders>
              <w:top w:val="single" w:sz="4" w:space="0" w:color="auto"/>
              <w:left w:val="nil"/>
              <w:bottom w:val="single" w:sz="4" w:space="0" w:color="auto"/>
              <w:right w:val="single" w:sz="4" w:space="0" w:color="auto"/>
            </w:tcBorders>
            <w:shd w:val="clear" w:color="auto" w:fill="auto"/>
            <w:noWrap/>
            <w:vAlign w:val="center"/>
            <w:hideMark/>
          </w:tcPr>
          <w:p w:rsidR="005B7A06" w:rsidRPr="00D50A2F" w:rsidRDefault="005B7A06" w:rsidP="005B7A06">
            <w:pPr>
              <w:suppressAutoHyphens w:val="0"/>
              <w:jc w:val="center"/>
              <w:rPr>
                <w:rFonts w:cs="Arial"/>
                <w:b/>
                <w:bCs/>
                <w:sz w:val="16"/>
                <w:szCs w:val="16"/>
                <w:lang w:eastAsia="pt-BR"/>
              </w:rPr>
            </w:pPr>
            <w:r w:rsidRPr="00D50A2F">
              <w:rPr>
                <w:rFonts w:cs="Arial"/>
                <w:b/>
                <w:bCs/>
                <w:sz w:val="16"/>
                <w:szCs w:val="16"/>
                <w:lang w:eastAsia="pt-BR"/>
              </w:rPr>
              <w:t>Descrição do material</w:t>
            </w:r>
          </w:p>
        </w:tc>
        <w:tc>
          <w:tcPr>
            <w:tcW w:w="982" w:type="dxa"/>
            <w:tcBorders>
              <w:top w:val="single" w:sz="4" w:space="0" w:color="auto"/>
              <w:left w:val="nil"/>
              <w:bottom w:val="single" w:sz="4" w:space="0" w:color="auto"/>
              <w:right w:val="single" w:sz="4" w:space="0" w:color="auto"/>
            </w:tcBorders>
            <w:shd w:val="clear" w:color="auto" w:fill="auto"/>
            <w:noWrap/>
            <w:vAlign w:val="center"/>
            <w:hideMark/>
          </w:tcPr>
          <w:p w:rsidR="005B7A06" w:rsidRPr="00D50A2F" w:rsidRDefault="005B7A06" w:rsidP="00D50A2F">
            <w:pPr>
              <w:suppressAutoHyphens w:val="0"/>
              <w:jc w:val="center"/>
              <w:rPr>
                <w:rFonts w:cs="Arial"/>
                <w:b/>
                <w:bCs/>
                <w:sz w:val="16"/>
                <w:szCs w:val="16"/>
                <w:lang w:eastAsia="pt-BR"/>
              </w:rPr>
            </w:pPr>
            <w:r w:rsidRPr="00D50A2F">
              <w:rPr>
                <w:rFonts w:cs="Arial"/>
                <w:b/>
                <w:bCs/>
                <w:sz w:val="16"/>
                <w:szCs w:val="16"/>
                <w:lang w:eastAsia="pt-BR"/>
              </w:rPr>
              <w:t>Quant.</w:t>
            </w:r>
          </w:p>
        </w:tc>
        <w:tc>
          <w:tcPr>
            <w:tcW w:w="969" w:type="dxa"/>
            <w:tcBorders>
              <w:top w:val="single" w:sz="4" w:space="0" w:color="auto"/>
              <w:left w:val="nil"/>
              <w:bottom w:val="single" w:sz="4" w:space="0" w:color="auto"/>
              <w:right w:val="single" w:sz="4" w:space="0" w:color="auto"/>
            </w:tcBorders>
            <w:shd w:val="clear" w:color="auto" w:fill="auto"/>
            <w:noWrap/>
            <w:vAlign w:val="center"/>
            <w:hideMark/>
          </w:tcPr>
          <w:p w:rsidR="005B7A06" w:rsidRPr="00D50A2F" w:rsidRDefault="005B7A06" w:rsidP="00D50A2F">
            <w:pPr>
              <w:suppressAutoHyphens w:val="0"/>
              <w:jc w:val="center"/>
              <w:rPr>
                <w:rFonts w:cs="Arial"/>
                <w:b/>
                <w:bCs/>
                <w:sz w:val="16"/>
                <w:szCs w:val="16"/>
                <w:lang w:eastAsia="pt-BR"/>
              </w:rPr>
            </w:pPr>
            <w:r w:rsidRPr="00D50A2F">
              <w:rPr>
                <w:rFonts w:cs="Arial"/>
                <w:b/>
                <w:bCs/>
                <w:sz w:val="16"/>
                <w:szCs w:val="16"/>
                <w:lang w:eastAsia="pt-BR"/>
              </w:rPr>
              <w:t>Média Unit</w:t>
            </w:r>
            <w:r w:rsidRPr="00D50A2F">
              <w:rPr>
                <w:rFonts w:cs="Arial"/>
                <w:b/>
                <w:bCs/>
                <w:sz w:val="16"/>
                <w:szCs w:val="16"/>
                <w:lang w:eastAsia="pt-BR"/>
              </w:rPr>
              <w:t>á</w:t>
            </w:r>
            <w:r w:rsidRPr="00D50A2F">
              <w:rPr>
                <w:rFonts w:cs="Arial"/>
                <w:b/>
                <w:bCs/>
                <w:sz w:val="16"/>
                <w:szCs w:val="16"/>
                <w:lang w:eastAsia="pt-BR"/>
              </w:rPr>
              <w:t>ria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B7A06" w:rsidRPr="00D50A2F" w:rsidRDefault="005B7A06" w:rsidP="00D50A2F">
            <w:pPr>
              <w:suppressAutoHyphens w:val="0"/>
              <w:jc w:val="center"/>
              <w:rPr>
                <w:rFonts w:cs="Arial"/>
                <w:b/>
                <w:bCs/>
                <w:sz w:val="16"/>
                <w:szCs w:val="16"/>
                <w:lang w:eastAsia="pt-BR"/>
              </w:rPr>
            </w:pPr>
            <w:r w:rsidRPr="00D50A2F">
              <w:rPr>
                <w:rFonts w:cs="Arial"/>
                <w:b/>
                <w:bCs/>
                <w:sz w:val="16"/>
                <w:szCs w:val="16"/>
                <w:lang w:eastAsia="pt-BR"/>
              </w:rPr>
              <w:t>Média Total</w:t>
            </w:r>
          </w:p>
        </w:tc>
      </w:tr>
      <w:tr w:rsidR="005B7A06" w:rsidRPr="00D50A2F" w:rsidTr="00D50A2F">
        <w:trPr>
          <w:trHeight w:val="648"/>
          <w:jc w:val="center"/>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5B7A06" w:rsidRPr="00D50A2F" w:rsidRDefault="005078FC" w:rsidP="00D50A2F">
            <w:pPr>
              <w:jc w:val="center"/>
              <w:rPr>
                <w:rFonts w:cs="Arial"/>
                <w:b/>
                <w:bCs/>
                <w:sz w:val="16"/>
                <w:szCs w:val="16"/>
              </w:rPr>
            </w:pPr>
            <w:proofErr w:type="gramStart"/>
            <w:r w:rsidRPr="00D50A2F">
              <w:rPr>
                <w:rFonts w:cs="Arial"/>
                <w:b/>
                <w:bCs/>
                <w:sz w:val="16"/>
                <w:szCs w:val="16"/>
              </w:rPr>
              <w:t>1</w:t>
            </w:r>
            <w:proofErr w:type="gramEnd"/>
          </w:p>
        </w:tc>
        <w:tc>
          <w:tcPr>
            <w:tcW w:w="1312" w:type="dxa"/>
            <w:tcBorders>
              <w:top w:val="nil"/>
              <w:left w:val="nil"/>
              <w:bottom w:val="single" w:sz="4" w:space="0" w:color="auto"/>
              <w:right w:val="single" w:sz="4" w:space="0" w:color="auto"/>
            </w:tcBorders>
            <w:shd w:val="clear" w:color="auto" w:fill="auto"/>
            <w:noWrap/>
            <w:vAlign w:val="center"/>
            <w:hideMark/>
          </w:tcPr>
          <w:p w:rsidR="005B7A06" w:rsidRPr="00D50A2F" w:rsidRDefault="005078FC" w:rsidP="00D50A2F">
            <w:pPr>
              <w:jc w:val="center"/>
              <w:rPr>
                <w:rFonts w:cs="Arial"/>
                <w:color w:val="000000"/>
                <w:sz w:val="16"/>
                <w:szCs w:val="16"/>
              </w:rPr>
            </w:pPr>
            <w:r w:rsidRPr="00D50A2F">
              <w:rPr>
                <w:rFonts w:cs="Arial"/>
                <w:color w:val="000000"/>
                <w:sz w:val="16"/>
                <w:szCs w:val="16"/>
              </w:rPr>
              <w:t>018.212.0012-8</w:t>
            </w:r>
          </w:p>
        </w:tc>
        <w:tc>
          <w:tcPr>
            <w:tcW w:w="3749" w:type="dxa"/>
            <w:tcBorders>
              <w:top w:val="nil"/>
              <w:left w:val="nil"/>
              <w:bottom w:val="single" w:sz="4" w:space="0" w:color="auto"/>
              <w:right w:val="single" w:sz="4" w:space="0" w:color="auto"/>
            </w:tcBorders>
            <w:shd w:val="clear" w:color="auto" w:fill="auto"/>
            <w:noWrap/>
            <w:vAlign w:val="center"/>
            <w:hideMark/>
          </w:tcPr>
          <w:p w:rsidR="005B7A06" w:rsidRPr="00D50A2F" w:rsidRDefault="00840BE7" w:rsidP="00D50A2F">
            <w:pPr>
              <w:jc w:val="center"/>
              <w:rPr>
                <w:rFonts w:cs="Arial"/>
                <w:color w:val="000000"/>
                <w:sz w:val="16"/>
                <w:szCs w:val="16"/>
              </w:rPr>
            </w:pPr>
            <w:r w:rsidRPr="00D50A2F">
              <w:rPr>
                <w:rFonts w:cs="Arial"/>
                <w:color w:val="000000"/>
                <w:sz w:val="16"/>
                <w:szCs w:val="16"/>
              </w:rPr>
              <w:t xml:space="preserve">TUBO C/ PONTA E BOLSA </w:t>
            </w:r>
            <w:proofErr w:type="spellStart"/>
            <w:r w:rsidRPr="00D50A2F">
              <w:rPr>
                <w:rFonts w:cs="Arial"/>
                <w:color w:val="000000"/>
                <w:sz w:val="16"/>
                <w:szCs w:val="16"/>
              </w:rPr>
              <w:t>FºFº</w:t>
            </w:r>
            <w:proofErr w:type="spellEnd"/>
            <w:r w:rsidRPr="00D50A2F">
              <w:rPr>
                <w:rFonts w:cs="Arial"/>
                <w:color w:val="000000"/>
                <w:sz w:val="16"/>
                <w:szCs w:val="16"/>
              </w:rPr>
              <w:t xml:space="preserve"> K-9 JE DN 80</w:t>
            </w:r>
          </w:p>
        </w:tc>
        <w:tc>
          <w:tcPr>
            <w:tcW w:w="982" w:type="dxa"/>
            <w:tcBorders>
              <w:top w:val="nil"/>
              <w:left w:val="nil"/>
              <w:bottom w:val="single" w:sz="4" w:space="0" w:color="auto"/>
              <w:right w:val="single" w:sz="4" w:space="0" w:color="auto"/>
            </w:tcBorders>
            <w:shd w:val="clear" w:color="auto" w:fill="auto"/>
            <w:noWrap/>
            <w:vAlign w:val="center"/>
            <w:hideMark/>
          </w:tcPr>
          <w:p w:rsidR="005B7A06" w:rsidRPr="00D50A2F" w:rsidRDefault="007B0768" w:rsidP="00D50A2F">
            <w:pPr>
              <w:jc w:val="center"/>
              <w:rPr>
                <w:rFonts w:cs="Arial"/>
                <w:sz w:val="16"/>
                <w:szCs w:val="16"/>
              </w:rPr>
            </w:pPr>
            <w:r w:rsidRPr="00D50A2F">
              <w:rPr>
                <w:rFonts w:cs="Arial"/>
                <w:sz w:val="16"/>
                <w:szCs w:val="16"/>
              </w:rPr>
              <w:t>448</w:t>
            </w:r>
          </w:p>
        </w:tc>
        <w:tc>
          <w:tcPr>
            <w:tcW w:w="969" w:type="dxa"/>
            <w:tcBorders>
              <w:top w:val="nil"/>
              <w:left w:val="nil"/>
              <w:bottom w:val="single" w:sz="4" w:space="0" w:color="auto"/>
              <w:right w:val="single" w:sz="4" w:space="0" w:color="auto"/>
            </w:tcBorders>
            <w:shd w:val="clear" w:color="auto" w:fill="auto"/>
            <w:noWrap/>
            <w:vAlign w:val="center"/>
            <w:hideMark/>
          </w:tcPr>
          <w:p w:rsidR="005B7A06" w:rsidRPr="00D50A2F" w:rsidRDefault="00840BE7" w:rsidP="00D50A2F">
            <w:pPr>
              <w:jc w:val="center"/>
              <w:rPr>
                <w:rFonts w:cs="Arial"/>
                <w:sz w:val="16"/>
                <w:szCs w:val="16"/>
              </w:rPr>
            </w:pPr>
            <w:r w:rsidRPr="00D50A2F">
              <w:rPr>
                <w:rFonts w:cs="Arial"/>
                <w:sz w:val="16"/>
                <w:szCs w:val="16"/>
              </w:rPr>
              <w:t>169,50</w:t>
            </w:r>
          </w:p>
        </w:tc>
        <w:tc>
          <w:tcPr>
            <w:tcW w:w="1134" w:type="dxa"/>
            <w:tcBorders>
              <w:top w:val="nil"/>
              <w:left w:val="nil"/>
              <w:bottom w:val="single" w:sz="4" w:space="0" w:color="auto"/>
              <w:right w:val="single" w:sz="4" w:space="0" w:color="auto"/>
            </w:tcBorders>
            <w:shd w:val="clear" w:color="auto" w:fill="auto"/>
            <w:noWrap/>
            <w:vAlign w:val="center"/>
            <w:hideMark/>
          </w:tcPr>
          <w:p w:rsidR="005B7A06" w:rsidRPr="00D50A2F" w:rsidRDefault="00840BE7" w:rsidP="00D50A2F">
            <w:pPr>
              <w:jc w:val="center"/>
              <w:rPr>
                <w:rFonts w:cs="Arial"/>
                <w:bCs/>
                <w:i/>
                <w:iCs/>
                <w:sz w:val="16"/>
                <w:szCs w:val="16"/>
              </w:rPr>
            </w:pPr>
            <w:r w:rsidRPr="00D50A2F">
              <w:rPr>
                <w:rFonts w:cs="Arial"/>
                <w:bCs/>
                <w:i/>
                <w:iCs/>
                <w:sz w:val="16"/>
                <w:szCs w:val="16"/>
              </w:rPr>
              <w:t>75.936,00</w:t>
            </w:r>
          </w:p>
        </w:tc>
      </w:tr>
      <w:tr w:rsidR="005B7A06" w:rsidRPr="00D50A2F" w:rsidTr="00D50A2F">
        <w:trPr>
          <w:trHeight w:val="528"/>
          <w:jc w:val="center"/>
        </w:trPr>
        <w:tc>
          <w:tcPr>
            <w:tcW w:w="758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7A06" w:rsidRPr="00D50A2F" w:rsidRDefault="00861F4B" w:rsidP="00D50A2F">
            <w:pPr>
              <w:jc w:val="right"/>
              <w:rPr>
                <w:rFonts w:cs="Arial"/>
                <w:b/>
                <w:sz w:val="16"/>
                <w:szCs w:val="16"/>
              </w:rPr>
            </w:pPr>
            <w:r w:rsidRPr="00D50A2F">
              <w:rPr>
                <w:rFonts w:cs="Arial"/>
                <w:b/>
                <w:sz w:val="16"/>
                <w:szCs w:val="16"/>
              </w:rPr>
              <w:t>Total</w:t>
            </w:r>
          </w:p>
        </w:tc>
        <w:tc>
          <w:tcPr>
            <w:tcW w:w="1134" w:type="dxa"/>
            <w:tcBorders>
              <w:top w:val="nil"/>
              <w:left w:val="nil"/>
              <w:bottom w:val="single" w:sz="4" w:space="0" w:color="auto"/>
              <w:right w:val="single" w:sz="4" w:space="0" w:color="auto"/>
            </w:tcBorders>
            <w:shd w:val="clear" w:color="auto" w:fill="auto"/>
            <w:noWrap/>
            <w:vAlign w:val="center"/>
            <w:hideMark/>
          </w:tcPr>
          <w:p w:rsidR="005B7A06" w:rsidRPr="00D50A2F" w:rsidRDefault="00840BE7" w:rsidP="00D50A2F">
            <w:pPr>
              <w:jc w:val="right"/>
              <w:rPr>
                <w:rFonts w:cs="Arial"/>
                <w:b/>
                <w:bCs/>
                <w:i/>
                <w:iCs/>
                <w:sz w:val="16"/>
                <w:szCs w:val="16"/>
              </w:rPr>
            </w:pPr>
            <w:r w:rsidRPr="00D50A2F">
              <w:rPr>
                <w:rFonts w:cs="Arial"/>
                <w:b/>
                <w:bCs/>
                <w:i/>
                <w:iCs/>
                <w:sz w:val="16"/>
                <w:szCs w:val="16"/>
              </w:rPr>
              <w:t>75.936,00</w:t>
            </w:r>
          </w:p>
        </w:tc>
      </w:tr>
    </w:tbl>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Finalizada a etapa de lances, a CESAMA poderá solicitar AMOSTRA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A amostra solicitada deverá ser entregue em embalagem própria, devidamente lacrada e observadas as demais condições de segurança, no </w:t>
      </w:r>
      <w:r w:rsidR="00756995" w:rsidRPr="00274DF5">
        <w:rPr>
          <w:rFonts w:cs="Arial"/>
          <w:b/>
          <w:sz w:val="24"/>
          <w:szCs w:val="24"/>
        </w:rPr>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Rua Santa Terezinha, nº 505, Bairro 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w:t>
      </w:r>
      <w:proofErr w:type="gramStart"/>
      <w:r w:rsidRPr="00274DF5">
        <w:rPr>
          <w:rFonts w:cs="Arial"/>
          <w:sz w:val="24"/>
          <w:szCs w:val="24"/>
        </w:rPr>
        <w:t>do</w:t>
      </w:r>
      <w:r w:rsidR="004143D0" w:rsidRPr="00274DF5">
        <w:rPr>
          <w:rFonts w:cs="Arial"/>
          <w:sz w:val="24"/>
          <w:szCs w:val="24"/>
        </w:rPr>
        <w:t>(</w:t>
      </w:r>
      <w:proofErr w:type="gramEnd"/>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w:t>
      </w:r>
      <w:proofErr w:type="gramStart"/>
      <w:r w:rsidR="00B41EF6" w:rsidRPr="00274DF5">
        <w:rPr>
          <w:rFonts w:cs="Arial"/>
          <w:sz w:val="24"/>
          <w:szCs w:val="24"/>
        </w:rPr>
        <w:t>pelo</w:t>
      </w:r>
      <w:r w:rsidR="004143D0" w:rsidRPr="00274DF5">
        <w:rPr>
          <w:rFonts w:cs="Arial"/>
          <w:sz w:val="24"/>
          <w:szCs w:val="24"/>
        </w:rPr>
        <w:t>(</w:t>
      </w:r>
      <w:proofErr w:type="gramEnd"/>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lastRenderedPageBreak/>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proofErr w:type="gramStart"/>
      <w:r w:rsidRPr="00274DF5">
        <w:rPr>
          <w:rFonts w:cs="Arial"/>
          <w:bCs/>
          <w:sz w:val="24"/>
          <w:szCs w:val="24"/>
        </w:rPr>
        <w:t>Após</w:t>
      </w:r>
      <w:proofErr w:type="gramEnd"/>
      <w:r w:rsidRPr="00274DF5">
        <w:rPr>
          <w:rFonts w:cs="Arial"/>
          <w:bCs/>
          <w:sz w:val="24"/>
          <w:szCs w:val="24"/>
        </w:rPr>
        <w:t xml:space="preserve">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 xml:space="preserve"> 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 xml:space="preserve">A CESAMA poderá submeter </w:t>
      </w:r>
      <w:proofErr w:type="gramStart"/>
      <w:r w:rsidRPr="00274DF5">
        <w:rPr>
          <w:rFonts w:cs="Arial"/>
          <w:sz w:val="24"/>
          <w:szCs w:val="24"/>
        </w:rPr>
        <w:t>a</w:t>
      </w:r>
      <w:proofErr w:type="gramEnd"/>
      <w:r w:rsidRPr="00274DF5">
        <w:rPr>
          <w:rFonts w:cs="Arial"/>
          <w:sz w:val="24"/>
          <w:szCs w:val="24"/>
        </w:rPr>
        <w:t xml:space="preserve"> amostra à instituição especializada para análise do atendimento às características exigidas no edital.</w:t>
      </w:r>
    </w:p>
    <w:p w:rsidR="00B41EF6" w:rsidRPr="00274DF5" w:rsidRDefault="00924129" w:rsidP="0003298F">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274DF5">
        <w:rPr>
          <w:rFonts w:cs="Arial"/>
          <w:bCs/>
          <w:sz w:val="24"/>
          <w:szCs w:val="24"/>
        </w:rPr>
        <w:t>08:00</w:t>
      </w:r>
      <w:proofErr w:type="gramEnd"/>
      <w:r w:rsidRPr="00274DF5">
        <w:rPr>
          <w:rFonts w:cs="Arial"/>
          <w:bCs/>
          <w:sz w:val="24"/>
          <w:szCs w:val="24"/>
        </w:rPr>
        <w:t>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B41EF6" w:rsidRPr="00274DF5" w:rsidRDefault="00B41EF6" w:rsidP="0003298F">
      <w:pPr>
        <w:pStyle w:val="WW-Corpodetexto2"/>
        <w:numPr>
          <w:ilvl w:val="2"/>
          <w:numId w:val="3"/>
        </w:numPr>
        <w:spacing w:before="120" w:line="360" w:lineRule="auto"/>
        <w:ind w:left="0" w:firstLine="0"/>
        <w:rPr>
          <w:sz w:val="24"/>
          <w:szCs w:val="24"/>
        </w:rPr>
      </w:pPr>
      <w:r w:rsidRPr="00274DF5">
        <w:rPr>
          <w:sz w:val="24"/>
          <w:szCs w:val="24"/>
        </w:rPr>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B41EF6" w:rsidRPr="00274DF5" w:rsidRDefault="00B41EF6" w:rsidP="00924129">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prazo máximo de</w:t>
      </w:r>
      <w:r w:rsidR="00E8692C">
        <w:rPr>
          <w:rFonts w:cs="Arial"/>
          <w:b/>
          <w:sz w:val="24"/>
          <w:szCs w:val="24"/>
        </w:rPr>
        <w:t xml:space="preserve"> 30</w:t>
      </w:r>
      <w:r w:rsidR="00274DF5" w:rsidRPr="000B7485">
        <w:rPr>
          <w:rFonts w:cs="Arial"/>
          <w:b/>
          <w:sz w:val="24"/>
          <w:szCs w:val="24"/>
        </w:rPr>
        <w:t xml:space="preserve"> </w:t>
      </w:r>
      <w:r w:rsidRPr="000B7485">
        <w:rPr>
          <w:rFonts w:cs="Arial"/>
          <w:b/>
          <w:sz w:val="24"/>
          <w:szCs w:val="24"/>
        </w:rPr>
        <w:t>dias</w:t>
      </w:r>
      <w:r w:rsidRPr="00274DF5">
        <w:rPr>
          <w:rFonts w:cs="Arial"/>
          <w:sz w:val="24"/>
          <w:szCs w:val="24"/>
        </w:rPr>
        <w:t xml:space="preserve"> contados a partir do recebimento da solicitação, feita através da Ordem de Compra</w:t>
      </w:r>
      <w:r w:rsidRPr="00274DF5">
        <w:rPr>
          <w:rFonts w:cs="Arial"/>
          <w:bCs/>
          <w:sz w:val="24"/>
          <w:szCs w:val="24"/>
        </w:rPr>
        <w:t>.</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bCs/>
          <w:sz w:val="24"/>
          <w:szCs w:val="24"/>
        </w:rPr>
        <w:t xml:space="preserve">Os </w:t>
      </w:r>
      <w:r w:rsidR="00E8402E" w:rsidRPr="00274DF5">
        <w:rPr>
          <w:rFonts w:cs="Arial"/>
          <w:bCs/>
          <w:sz w:val="24"/>
          <w:szCs w:val="24"/>
        </w:rPr>
        <w:t>materiais</w:t>
      </w:r>
      <w:r w:rsidRPr="00274DF5">
        <w:rPr>
          <w:rFonts w:cs="Arial"/>
          <w:bCs/>
          <w:sz w:val="24"/>
          <w:szCs w:val="24"/>
        </w:rPr>
        <w:t xml:space="preserve"> deverão ser entregues no </w:t>
      </w:r>
      <w:r w:rsidR="00AE69C3" w:rsidRPr="00274DF5">
        <w:rPr>
          <w:rFonts w:cs="Arial"/>
          <w:b/>
          <w:sz w:val="24"/>
          <w:szCs w:val="24"/>
        </w:rPr>
        <w:t>Departamento de Compras e Estoque</w:t>
      </w:r>
      <w:r w:rsidR="00AE69C3" w:rsidRPr="00274DF5">
        <w:rPr>
          <w:rFonts w:cs="Arial"/>
          <w:sz w:val="24"/>
          <w:szCs w:val="24"/>
        </w:rPr>
        <w:t>, à Rua Santa Terezinha, nº 505, Bairro Santa Terezinha, Juiz de Fora / MG, CEP 36.045-490,</w:t>
      </w:r>
      <w:r w:rsidRPr="00274DF5">
        <w:rPr>
          <w:rFonts w:cs="Arial"/>
          <w:sz w:val="24"/>
          <w:szCs w:val="24"/>
        </w:rPr>
        <w:t xml:space="preserve"> em dias úteis, das </w:t>
      </w:r>
      <w:proofErr w:type="gramStart"/>
      <w:r w:rsidR="0005421D" w:rsidRPr="00274DF5">
        <w:rPr>
          <w:rFonts w:cs="Arial"/>
          <w:bCs/>
          <w:sz w:val="24"/>
          <w:szCs w:val="24"/>
        </w:rPr>
        <w:t>08:00</w:t>
      </w:r>
      <w:proofErr w:type="gramEnd"/>
      <w:r w:rsidR="0005421D" w:rsidRPr="00274DF5">
        <w:rPr>
          <w:rFonts w:cs="Arial"/>
          <w:bCs/>
          <w:sz w:val="24"/>
          <w:szCs w:val="24"/>
        </w:rPr>
        <w:t>h às 11:30h e de 14</w:t>
      </w:r>
      <w:r w:rsidRPr="00274DF5">
        <w:rPr>
          <w:rFonts w:cs="Arial"/>
          <w:bCs/>
          <w:sz w:val="24"/>
          <w:szCs w:val="24"/>
        </w:rPr>
        <w:t>:00h as 1</w:t>
      </w:r>
      <w:r w:rsidR="0005421D" w:rsidRPr="00274DF5">
        <w:rPr>
          <w:rFonts w:cs="Arial"/>
          <w:bCs/>
          <w:sz w:val="24"/>
          <w:szCs w:val="24"/>
        </w:rPr>
        <w:t>7</w:t>
      </w:r>
      <w:r w:rsidRPr="00274DF5">
        <w:rPr>
          <w:rFonts w:cs="Arial"/>
          <w:bCs/>
          <w:sz w:val="24"/>
          <w:szCs w:val="24"/>
        </w:rPr>
        <w:t>:00h</w:t>
      </w:r>
      <w:r w:rsidRPr="00274DF5">
        <w:rPr>
          <w:rFonts w:cs="Arial"/>
          <w:sz w:val="24"/>
          <w:szCs w:val="24"/>
        </w:rPr>
        <w:t>.</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deverão ser entregues devidamente embalados, lacrados, acondicionados e transportados com segurança e sob a responsabilidade da </w:t>
      </w:r>
      <w:r w:rsidR="004E5E45" w:rsidRPr="00274DF5">
        <w:rPr>
          <w:rFonts w:cs="Arial"/>
          <w:sz w:val="24"/>
          <w:szCs w:val="24"/>
        </w:rPr>
        <w:t>fornecedora</w:t>
      </w:r>
      <w:r w:rsidRPr="00274DF5">
        <w:rPr>
          <w:rFonts w:cs="Arial"/>
          <w:sz w:val="24"/>
          <w:szCs w:val="24"/>
        </w:rPr>
        <w:t xml:space="preserve">. A CESAMA recusará os </w:t>
      </w:r>
      <w:r w:rsidR="00E8402E" w:rsidRPr="00274DF5">
        <w:rPr>
          <w:rFonts w:cs="Arial"/>
          <w:sz w:val="24"/>
          <w:szCs w:val="24"/>
        </w:rPr>
        <w:t>materiais</w:t>
      </w:r>
      <w:r w:rsidRPr="00274DF5">
        <w:rPr>
          <w:rFonts w:cs="Arial"/>
          <w:sz w:val="24"/>
          <w:szCs w:val="24"/>
        </w:rPr>
        <w:t xml:space="preserve"> que forem entregues em desconformidade com esta previsão.</w:t>
      </w:r>
    </w:p>
    <w:p w:rsidR="00B41EF6" w:rsidRPr="00274DF5" w:rsidRDefault="00B41EF6" w:rsidP="00436287">
      <w:pPr>
        <w:numPr>
          <w:ilvl w:val="2"/>
          <w:numId w:val="3"/>
        </w:numPr>
        <w:spacing w:before="120" w:line="360" w:lineRule="auto"/>
        <w:ind w:left="0" w:firstLine="0"/>
        <w:rPr>
          <w:rFonts w:cs="Arial"/>
          <w:sz w:val="24"/>
          <w:szCs w:val="24"/>
        </w:rPr>
      </w:pPr>
      <w:r w:rsidRPr="00274DF5">
        <w:rPr>
          <w:rFonts w:cs="Arial"/>
          <w:sz w:val="24"/>
          <w:szCs w:val="24"/>
        </w:rPr>
        <w:t xml:space="preserve">Durante os serviços de transporte e descarga a </w:t>
      </w:r>
      <w:r w:rsidR="004E5E45" w:rsidRPr="00274DF5">
        <w:rPr>
          <w:rFonts w:cs="Arial"/>
          <w:sz w:val="24"/>
          <w:szCs w:val="24"/>
        </w:rPr>
        <w:t>fornecedora</w:t>
      </w:r>
      <w:r w:rsidRPr="00274DF5">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274DF5" w:rsidRDefault="00E56101" w:rsidP="0003298F">
      <w:pPr>
        <w:numPr>
          <w:ilvl w:val="2"/>
          <w:numId w:val="3"/>
        </w:numPr>
        <w:spacing w:before="120" w:line="360" w:lineRule="auto"/>
        <w:ind w:left="0" w:firstLine="0"/>
        <w:rPr>
          <w:rFonts w:cs="Arial"/>
          <w:sz w:val="24"/>
          <w:szCs w:val="24"/>
        </w:rPr>
      </w:pPr>
      <w:r w:rsidRPr="00274DF5">
        <w:rPr>
          <w:rFonts w:cs="Arial"/>
          <w:bCs/>
          <w:sz w:val="24"/>
          <w:szCs w:val="24"/>
        </w:rPr>
        <w:t>O veículo utilizado para entrega</w:t>
      </w:r>
      <w:r w:rsidR="006F3EF9" w:rsidRPr="00274DF5">
        <w:rPr>
          <w:rFonts w:cs="Arial"/>
          <w:bCs/>
          <w:sz w:val="24"/>
          <w:szCs w:val="24"/>
        </w:rPr>
        <w:t xml:space="preserve"> dos materiais</w:t>
      </w:r>
      <w:r w:rsidRPr="00274DF5">
        <w:rPr>
          <w:rFonts w:cs="Arial"/>
          <w:bCs/>
          <w:sz w:val="24"/>
          <w:szCs w:val="24"/>
        </w:rPr>
        <w:t xml:space="preserve"> no Departamento de Compras e Estoque deverá ter no máximo 14 metros de comprimento, de pára-choque a pára-choque, e altura máxima de 4 metros. </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B41EF6"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 empregado designado</w:t>
      </w:r>
      <w:r w:rsidR="00B41EF6" w:rsidRPr="00274DF5">
        <w:rPr>
          <w:rFonts w:cs="Arial"/>
          <w:sz w:val="24"/>
          <w:szCs w:val="24"/>
        </w:rPr>
        <w:t xml:space="preserve"> assinará termo ratificando o recebimento provisório, podendo recusar os </w:t>
      </w:r>
      <w:r w:rsidR="00E8402E" w:rsidRPr="00274DF5">
        <w:rPr>
          <w:rFonts w:cs="Arial"/>
          <w:sz w:val="24"/>
          <w:szCs w:val="24"/>
        </w:rPr>
        <w:t>materiais</w:t>
      </w:r>
      <w:r w:rsidR="00B41EF6" w:rsidRPr="00274DF5">
        <w:rPr>
          <w:rFonts w:cs="Arial"/>
          <w:sz w:val="24"/>
          <w:szCs w:val="24"/>
        </w:rPr>
        <w:t xml:space="preserve"> que estiverem em desacordo com a exigência editalícia no prazo máximo de 10 (dez) dias úteis a contar de sua entrega no local informado no item </w:t>
      </w:r>
      <w:r w:rsidR="003F2224" w:rsidRPr="00274DF5">
        <w:rPr>
          <w:rFonts w:cs="Arial"/>
          <w:sz w:val="24"/>
          <w:szCs w:val="24"/>
        </w:rPr>
        <w:t>7</w:t>
      </w:r>
      <w:r w:rsidR="00B41EF6" w:rsidRPr="00274DF5">
        <w:rPr>
          <w:rFonts w:cs="Arial"/>
          <w:sz w:val="24"/>
          <w:szCs w:val="24"/>
        </w:rPr>
        <w:t>.2.</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274DF5">
        <w:rPr>
          <w:rFonts w:cs="Arial"/>
          <w:sz w:val="24"/>
          <w:szCs w:val="24"/>
        </w:rPr>
        <w:t>às custas</w:t>
      </w:r>
      <w:proofErr w:type="gramEnd"/>
      <w:r w:rsidRPr="00274DF5">
        <w:rPr>
          <w:rFonts w:cs="Arial"/>
          <w:sz w:val="24"/>
          <w:szCs w:val="24"/>
        </w:rPr>
        <w:t xml:space="preserve"> da fornecedora, no prazo máximo de 02 (dois) dias úteis.</w:t>
      </w:r>
    </w:p>
    <w:p w:rsidR="00B41EF6" w:rsidRPr="00274DF5" w:rsidRDefault="00436287"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274DF5">
        <w:rPr>
          <w:rFonts w:cs="Arial"/>
          <w:sz w:val="24"/>
          <w:szCs w:val="24"/>
        </w:rPr>
        <w:t>.</w:t>
      </w:r>
    </w:p>
    <w:p w:rsidR="00D13D92"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Verificando-se, novamente, a desconformidade do </w:t>
      </w:r>
      <w:r w:rsidR="00E8402E" w:rsidRPr="00274DF5">
        <w:rPr>
          <w:rFonts w:cs="Arial"/>
          <w:sz w:val="24"/>
          <w:szCs w:val="24"/>
        </w:rPr>
        <w:t>material</w:t>
      </w:r>
      <w:r w:rsidRPr="00274DF5">
        <w:rPr>
          <w:rFonts w:cs="Arial"/>
          <w:sz w:val="24"/>
          <w:szCs w:val="24"/>
        </w:rPr>
        <w:t xml:space="preserve"> entregue com o exigido em edital, ficará demonstrada a incapacidade da empresa fornecedora, sujeitando-se, a mesma, as penalidades previstas neste Edital.</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os </w:t>
      </w:r>
      <w:r w:rsidR="00E8402E" w:rsidRPr="00274DF5">
        <w:rPr>
          <w:rFonts w:cs="Arial"/>
          <w:sz w:val="24"/>
          <w:szCs w:val="24"/>
        </w:rPr>
        <w:t>materiais</w:t>
      </w:r>
      <w:r w:rsidRPr="00274DF5">
        <w:rPr>
          <w:rFonts w:cs="Arial"/>
          <w:sz w:val="24"/>
          <w:szCs w:val="24"/>
        </w:rPr>
        <w:t xml:space="preserve"> deverão estar com seu prazo de validade decorrido em, no máximo, e</w:t>
      </w:r>
      <w:r w:rsidR="00CE1A43" w:rsidRPr="00274DF5">
        <w:rPr>
          <w:rFonts w:cs="Arial"/>
          <w:sz w:val="24"/>
          <w:szCs w:val="24"/>
        </w:rPr>
        <w:t>m 25% (vinte e cinco por cento</w:t>
      </w:r>
      <w:r w:rsidR="00A02511" w:rsidRPr="00274DF5">
        <w:rPr>
          <w:rFonts w:cs="Arial"/>
          <w:sz w:val="24"/>
          <w:szCs w:val="24"/>
        </w:rPr>
        <w:t>)</w:t>
      </w:r>
      <w:r w:rsidR="00CE1A43" w:rsidRPr="00274DF5">
        <w:rPr>
          <w:rFonts w:cs="Arial"/>
          <w:sz w:val="24"/>
          <w:szCs w:val="24"/>
        </w:rPr>
        <w:t>.</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a CESAMA poderá exigir os laudos informados no item </w:t>
      </w:r>
      <w:r w:rsidR="000F688B" w:rsidRPr="00274DF5">
        <w:rPr>
          <w:rFonts w:cs="Arial"/>
          <w:sz w:val="24"/>
          <w:szCs w:val="24"/>
        </w:rPr>
        <w:t>6</w:t>
      </w:r>
      <w:r w:rsidRPr="00274DF5">
        <w:rPr>
          <w:rFonts w:cs="Arial"/>
          <w:sz w:val="24"/>
          <w:szCs w:val="24"/>
        </w:rPr>
        <w:t>.7 deste Termo.</w:t>
      </w:r>
    </w:p>
    <w:p w:rsidR="00D13D92" w:rsidRPr="00274DF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DA VALIDADE DO REGISTRO DE PREÇOS</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 xml:space="preserve">O prazo de vigência da Ata de Registro de Preços é de </w:t>
      </w:r>
      <w:r w:rsidR="00274DF5" w:rsidRPr="00274DF5">
        <w:rPr>
          <w:rFonts w:cs="Arial"/>
          <w:sz w:val="24"/>
          <w:szCs w:val="24"/>
        </w:rPr>
        <w:t xml:space="preserve">12 </w:t>
      </w:r>
      <w:r w:rsidRPr="00274DF5">
        <w:rPr>
          <w:rFonts w:cs="Arial"/>
          <w:sz w:val="24"/>
          <w:szCs w:val="24"/>
        </w:rPr>
        <w:t xml:space="preserve">meses a contar da data da assinatura do Termo de Aceitação (Anexo </w:t>
      </w:r>
      <w:r w:rsidR="000A7FB7" w:rsidRPr="00274DF5">
        <w:rPr>
          <w:rFonts w:cs="Arial"/>
          <w:sz w:val="24"/>
          <w:szCs w:val="24"/>
        </w:rPr>
        <w:t>III</w:t>
      </w:r>
      <w:r w:rsidRPr="00274DF5">
        <w:rPr>
          <w:rFonts w:cs="Arial"/>
          <w:sz w:val="24"/>
          <w:szCs w:val="24"/>
        </w:rPr>
        <w:t xml:space="preserve"> do Edital), após a homologação do certame.</w:t>
      </w:r>
    </w:p>
    <w:p w:rsidR="00D13D92" w:rsidRPr="00274DF5" w:rsidRDefault="00D13D92" w:rsidP="00436287">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r w:rsidR="00D747EF" w:rsidRPr="00274DF5">
        <w:rPr>
          <w:rFonts w:cs="Arial"/>
          <w:sz w:val="24"/>
          <w:szCs w:val="24"/>
        </w:rPr>
        <w:t>.</w:t>
      </w:r>
    </w:p>
    <w:p w:rsidR="00D13D92" w:rsidRPr="00274DF5"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0F688B" w:rsidRPr="00274DF5" w:rsidRDefault="000F688B" w:rsidP="00436287">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quinta-feira</w:t>
      </w:r>
      <w:r w:rsidR="00436287" w:rsidRPr="00274DF5">
        <w:rPr>
          <w:iCs/>
          <w:sz w:val="24"/>
          <w:szCs w:val="24"/>
        </w:rPr>
        <w:t xml:space="preserve"> em até</w:t>
      </w:r>
      <w:r w:rsidRPr="00274DF5">
        <w:rPr>
          <w:iCs/>
          <w:sz w:val="24"/>
          <w:szCs w:val="24"/>
        </w:rPr>
        <w:t xml:space="preserve"> 30 </w:t>
      </w:r>
      <w:r w:rsidRPr="00274DF5">
        <w:rPr>
          <w:sz w:val="24"/>
          <w:szCs w:val="24"/>
        </w:rPr>
        <w:t>(trinta) dias após a entrega dos materiais juntamente com a apresentação e aceitação da Nota Fiscal / Fatura pelo departamento competente.</w:t>
      </w:r>
    </w:p>
    <w:p w:rsidR="000F688B" w:rsidRPr="00274DF5" w:rsidRDefault="00183B57" w:rsidP="008122F6">
      <w:pPr>
        <w:pStyle w:val="Corpodetexto"/>
        <w:numPr>
          <w:ilvl w:val="1"/>
          <w:numId w:val="3"/>
        </w:numPr>
        <w:spacing w:before="120" w:line="360" w:lineRule="auto"/>
        <w:ind w:left="0" w:firstLine="0"/>
        <w:rPr>
          <w:sz w:val="24"/>
          <w:szCs w:val="24"/>
        </w:rPr>
      </w:pPr>
      <w:r w:rsidRPr="00274DF5">
        <w:rPr>
          <w:rFonts w:cs="Arial"/>
          <w:sz w:val="24"/>
          <w:szCs w:val="24"/>
        </w:rPr>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00436287" w:rsidRPr="00274DF5">
        <w:rPr>
          <w:rFonts w:cs="Arial"/>
          <w:bCs/>
          <w:sz w:val="24"/>
          <w:szCs w:val="24"/>
        </w:rPr>
        <w:t>empresa fornecedora</w:t>
      </w:r>
      <w:r w:rsidRPr="00274DF5">
        <w:rPr>
          <w:sz w:val="24"/>
          <w:szCs w:val="24"/>
        </w:rPr>
        <w:t>.</w:t>
      </w:r>
    </w:p>
    <w:p w:rsidR="000F688B" w:rsidRPr="00274DF5" w:rsidRDefault="000F688B" w:rsidP="00436287">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w:t>
      </w:r>
      <w:proofErr w:type="spellStart"/>
      <w:r w:rsidRPr="00274DF5">
        <w:rPr>
          <w:rFonts w:cs="Arial"/>
          <w:sz w:val="24"/>
          <w:szCs w:val="24"/>
        </w:rPr>
        <w:t>NF-e</w:t>
      </w:r>
      <w:proofErr w:type="spellEnd"/>
      <w:r w:rsidRPr="00274DF5">
        <w:rPr>
          <w:rFonts w:cs="Arial"/>
          <w:sz w:val="24"/>
          <w:szCs w:val="24"/>
        </w:rPr>
        <w:t xml:space="preserv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36287" w:rsidRPr="00274DF5" w:rsidRDefault="00436287" w:rsidP="00436287">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0F688B" w:rsidRPr="00274DF5" w:rsidRDefault="000F688B" w:rsidP="00436287">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 xml:space="preserve">Após o recolhimento pela </w:t>
      </w:r>
      <w:proofErr w:type="gramStart"/>
      <w:r w:rsidRPr="00274DF5">
        <w:rPr>
          <w:sz w:val="24"/>
          <w:szCs w:val="24"/>
        </w:rPr>
        <w:t>adjudicatária de quaisquer multas que lhe tenham sido impostas em decorrência de inadimplemento contratual</w:t>
      </w:r>
      <w:proofErr w:type="gramEnd"/>
      <w:r w:rsidRPr="00274DF5">
        <w:rPr>
          <w:sz w:val="24"/>
          <w:szCs w:val="24"/>
        </w:rPr>
        <w:t>.</w:t>
      </w:r>
    </w:p>
    <w:p w:rsidR="008122F6" w:rsidRPr="00274DF5" w:rsidRDefault="008122F6"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 xml:space="preserve">Na Nota Fiscal / Fatura (em duas vias) deverão ser anexadas </w:t>
      </w:r>
      <w:proofErr w:type="gramStart"/>
      <w:r w:rsidRPr="00274DF5">
        <w:rPr>
          <w:color w:val="auto"/>
          <w:sz w:val="24"/>
          <w:szCs w:val="24"/>
        </w:rPr>
        <w:t>as</w:t>
      </w:r>
      <w:proofErr w:type="gramEnd"/>
      <w:r w:rsidRPr="00274DF5">
        <w:rPr>
          <w:color w:val="auto"/>
          <w:sz w:val="24"/>
          <w:szCs w:val="24"/>
        </w:rPr>
        <w:t xml:space="preserve"> certidões atualizadas de regularidade junto ao INSS, ao FGTS e à Justiça do Trabalho.</w:t>
      </w:r>
    </w:p>
    <w:p w:rsidR="000F688B" w:rsidRPr="00274DF5" w:rsidRDefault="000F688B"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O CNPJ da </w:t>
      </w:r>
      <w:r w:rsidR="00436287" w:rsidRPr="00274DF5">
        <w:rPr>
          <w:rFonts w:cs="Arial"/>
          <w:sz w:val="24"/>
          <w:szCs w:val="24"/>
        </w:rPr>
        <w:t>empresa fornecedora,</w:t>
      </w:r>
      <w:r w:rsidRPr="00274DF5">
        <w:rPr>
          <w:rFonts w:cs="Arial"/>
          <w:sz w:val="24"/>
          <w:szCs w:val="24"/>
        </w:rPr>
        <w:t xml:space="preserve"> constante da </w:t>
      </w:r>
      <w:r w:rsidR="00436287" w:rsidRPr="00274DF5">
        <w:rPr>
          <w:sz w:val="24"/>
          <w:szCs w:val="24"/>
        </w:rPr>
        <w:t>Nota Fiscal / Fatura,</w:t>
      </w:r>
      <w:r w:rsidRPr="00274DF5">
        <w:rPr>
          <w:rFonts w:cs="Arial"/>
          <w:sz w:val="24"/>
          <w:szCs w:val="24"/>
        </w:rPr>
        <w:t xml:space="preserve"> deverá ser o mesmo da documentação apresentada na licitação.</w:t>
      </w:r>
    </w:p>
    <w:p w:rsidR="000F688B" w:rsidRPr="00274DF5" w:rsidRDefault="000F688B" w:rsidP="00436287">
      <w:pPr>
        <w:numPr>
          <w:ilvl w:val="1"/>
          <w:numId w:val="3"/>
        </w:numPr>
        <w:spacing w:before="120" w:line="360" w:lineRule="auto"/>
        <w:ind w:left="0" w:firstLine="0"/>
        <w:rPr>
          <w:iCs/>
          <w:sz w:val="24"/>
          <w:szCs w:val="24"/>
        </w:rPr>
      </w:pPr>
      <w:r w:rsidRPr="00274DF5">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274DF5">
        <w:rPr>
          <w:iCs/>
          <w:sz w:val="24"/>
          <w:szCs w:val="24"/>
        </w:rPr>
        <w:t xml:space="preserve"> de Preços e suas Ordens de Compra</w:t>
      </w:r>
      <w:r w:rsidRPr="00274DF5">
        <w:rPr>
          <w:iCs/>
          <w:sz w:val="24"/>
          <w:szCs w:val="24"/>
        </w:rPr>
        <w:t>, no que couber.</w:t>
      </w:r>
    </w:p>
    <w:p w:rsidR="000F688B" w:rsidRPr="00274DF5" w:rsidRDefault="000F688B" w:rsidP="00436287">
      <w:pPr>
        <w:numPr>
          <w:ilvl w:val="1"/>
          <w:numId w:val="3"/>
        </w:numPr>
        <w:spacing w:before="120" w:line="360" w:lineRule="auto"/>
        <w:ind w:left="0" w:firstLine="0"/>
        <w:rPr>
          <w:sz w:val="24"/>
          <w:szCs w:val="24"/>
          <w:lang w:val="de-DE"/>
        </w:rPr>
      </w:pPr>
      <w:r w:rsidRPr="00274DF5">
        <w:rPr>
          <w:sz w:val="24"/>
          <w:szCs w:val="24"/>
        </w:rPr>
        <w:t xml:space="preserve">Na hipótese de ocorrer atraso no pagamento da </w:t>
      </w:r>
      <w:r w:rsidR="008122F6" w:rsidRPr="00274DF5">
        <w:rPr>
          <w:sz w:val="24"/>
          <w:szCs w:val="24"/>
        </w:rPr>
        <w:t>Nota Fiscal / Fatur</w:t>
      </w:r>
      <w:r w:rsidRPr="00274DF5">
        <w:rPr>
          <w:sz w:val="24"/>
          <w:szCs w:val="24"/>
        </w:rPr>
        <w:t>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A </w:t>
      </w:r>
      <w:r w:rsidR="007D3FF3" w:rsidRPr="00274DF5">
        <w:rPr>
          <w:rFonts w:cs="Arial"/>
          <w:sz w:val="24"/>
          <w:szCs w:val="24"/>
        </w:rPr>
        <w:t>empresa fornecedora</w:t>
      </w:r>
      <w:r w:rsidRPr="00274DF5">
        <w:rPr>
          <w:rFonts w:cs="Arial"/>
          <w:sz w:val="24"/>
          <w:szCs w:val="24"/>
        </w:rPr>
        <w:t xml:space="preserve"> não poderá ceder ou dar em garantia, em qualquer hipótese em parte, os créditos de qualquer natureza, decorrentes ou oriundos da Ordem de Compra.</w:t>
      </w:r>
    </w:p>
    <w:p w:rsidR="000F688B" w:rsidRPr="00274DF5" w:rsidRDefault="000F688B" w:rsidP="00436287">
      <w:pPr>
        <w:numPr>
          <w:ilvl w:val="1"/>
          <w:numId w:val="3"/>
        </w:numPr>
        <w:spacing w:before="120" w:line="360" w:lineRule="auto"/>
        <w:ind w:left="0" w:firstLine="0"/>
        <w:rPr>
          <w:b/>
          <w:bCs/>
          <w:sz w:val="24"/>
          <w:szCs w:val="24"/>
        </w:rPr>
      </w:pPr>
      <w:r w:rsidRPr="00274DF5">
        <w:rPr>
          <w:rFonts w:cs="Arial"/>
          <w:sz w:val="24"/>
          <w:szCs w:val="24"/>
        </w:rPr>
        <w:t xml:space="preserve">Nenhum pagamento será efetuado </w:t>
      </w:r>
      <w:r w:rsidR="00D72D4E" w:rsidRPr="00274DF5">
        <w:rPr>
          <w:rFonts w:cs="Arial"/>
          <w:sz w:val="24"/>
          <w:szCs w:val="24"/>
        </w:rPr>
        <w:t>à</w:t>
      </w:r>
      <w:r w:rsidRPr="00274DF5">
        <w:rPr>
          <w:rFonts w:cs="Arial"/>
          <w:sz w:val="24"/>
          <w:szCs w:val="24"/>
        </w:rPr>
        <w:t xml:space="preserve"> </w:t>
      </w:r>
      <w:r w:rsidR="00D72D4E" w:rsidRPr="00274DF5">
        <w:rPr>
          <w:rFonts w:cs="Arial"/>
          <w:sz w:val="24"/>
          <w:szCs w:val="24"/>
        </w:rPr>
        <w:t>fornecedora</w:t>
      </w:r>
      <w:r w:rsidRPr="00274DF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274DF5"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 xml:space="preserve">OBRIGAÇÕES DA </w:t>
      </w:r>
      <w:r w:rsidR="00D72D4E" w:rsidRPr="00274DF5">
        <w:rPr>
          <w:rFonts w:cs="Arial"/>
          <w:b/>
          <w:sz w:val="24"/>
          <w:szCs w:val="24"/>
        </w:rPr>
        <w:t>FORNECEDORA</w:t>
      </w:r>
    </w:p>
    <w:p w:rsidR="00D914ED" w:rsidRPr="00274DF5" w:rsidRDefault="00B41EF6" w:rsidP="008122F6">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w:t>
      </w:r>
      <w:r w:rsidR="00E8402E" w:rsidRPr="00274DF5">
        <w:rPr>
          <w:rFonts w:cs="Arial"/>
          <w:sz w:val="24"/>
          <w:szCs w:val="24"/>
        </w:rPr>
        <w:t>materiais</w:t>
      </w:r>
      <w:r w:rsidRPr="00274DF5">
        <w:rPr>
          <w:rFonts w:cs="Arial"/>
          <w:sz w:val="24"/>
          <w:szCs w:val="24"/>
        </w:rPr>
        <w:t xml:space="preserve"> fornecidos, conforme definido neste Termo.</w:t>
      </w:r>
      <w:r w:rsidR="008122F6" w:rsidRPr="00274DF5">
        <w:rPr>
          <w:rFonts w:cs="Arial"/>
          <w:sz w:val="24"/>
          <w:szCs w:val="24"/>
        </w:rPr>
        <w:t xml:space="preserve"> </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Entregar os </w:t>
      </w:r>
      <w:r w:rsidR="00E8402E" w:rsidRPr="00274DF5">
        <w:rPr>
          <w:rFonts w:cs="Arial"/>
          <w:sz w:val="24"/>
          <w:szCs w:val="24"/>
        </w:rPr>
        <w:t>materiais</w:t>
      </w:r>
      <w:r w:rsidRPr="00274DF5">
        <w:rPr>
          <w:rFonts w:cs="Arial"/>
          <w:sz w:val="24"/>
          <w:szCs w:val="24"/>
        </w:rPr>
        <w:t xml:space="preserve"> dentro das condições estabelecidas e respeitando os prazos fixados.</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w:t>
      </w:r>
      <w:r w:rsidR="00D914ED" w:rsidRPr="00274DF5">
        <w:rPr>
          <w:rFonts w:cs="Arial"/>
          <w:sz w:val="24"/>
          <w:szCs w:val="24"/>
        </w:rPr>
        <w:t xml:space="preserve"> e qualidade</w:t>
      </w:r>
      <w:r w:rsidRPr="00274DF5">
        <w:rPr>
          <w:rFonts w:cs="Arial"/>
          <w:sz w:val="24"/>
          <w:szCs w:val="24"/>
        </w:rPr>
        <w:t xml:space="preserve"> do</w:t>
      </w:r>
      <w:r w:rsidR="00E8402E" w:rsidRPr="00274DF5">
        <w:rPr>
          <w:rFonts w:cs="Arial"/>
          <w:sz w:val="24"/>
          <w:szCs w:val="24"/>
        </w:rPr>
        <w:t>s</w:t>
      </w:r>
      <w:r w:rsidRPr="00274DF5">
        <w:rPr>
          <w:rFonts w:cs="Arial"/>
          <w:sz w:val="24"/>
          <w:szCs w:val="24"/>
        </w:rPr>
        <w:t xml:space="preserve"> </w:t>
      </w:r>
      <w:r w:rsidR="00E8402E" w:rsidRPr="00274DF5">
        <w:rPr>
          <w:rFonts w:cs="Arial"/>
          <w:sz w:val="24"/>
          <w:szCs w:val="24"/>
        </w:rPr>
        <w:t>materiais</w:t>
      </w:r>
      <w:r w:rsidRPr="00274DF5">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274DF5">
        <w:rPr>
          <w:rFonts w:cs="Arial"/>
          <w:sz w:val="24"/>
          <w:szCs w:val="24"/>
        </w:rPr>
        <w:t xml:space="preserve"> de Registro de Preços e suas Ordens de Compra</w:t>
      </w:r>
      <w:r w:rsidRPr="00274DF5">
        <w:rPr>
          <w:rFonts w:cs="Arial"/>
          <w:sz w:val="24"/>
          <w:szCs w:val="24"/>
        </w:rPr>
        <w:t>.</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Dirimir qualquer dúvida e prestar esclarecimentos acerca da execução da Ata, durante toda a sua vigência, a pedido da CESAMA.</w:t>
      </w:r>
    </w:p>
    <w:p w:rsidR="00B41EF6" w:rsidRPr="00274DF5" w:rsidRDefault="00E6605C"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274DF5">
        <w:rPr>
          <w:rFonts w:cs="Arial"/>
          <w:sz w:val="24"/>
          <w:szCs w:val="24"/>
        </w:rPr>
        <w:t>.</w:t>
      </w:r>
    </w:p>
    <w:p w:rsidR="00B41EF6" w:rsidRPr="00274DF5"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w:t>
      </w:r>
      <w:r w:rsidR="000A7FB7" w:rsidRPr="00274DF5">
        <w:rPr>
          <w:rFonts w:cs="Arial"/>
          <w:sz w:val="24"/>
          <w:szCs w:val="24"/>
        </w:rPr>
        <w:t>(s)</w:t>
      </w:r>
      <w:r w:rsidRPr="00274DF5">
        <w:rPr>
          <w:rFonts w:cs="Arial"/>
          <w:sz w:val="24"/>
          <w:szCs w:val="24"/>
        </w:rPr>
        <w:t xml:space="preserve"> pedido</w:t>
      </w:r>
      <w:r w:rsidR="000A7FB7" w:rsidRPr="00274DF5">
        <w:rPr>
          <w:rFonts w:cs="Arial"/>
          <w:sz w:val="24"/>
          <w:szCs w:val="24"/>
        </w:rPr>
        <w:t>(s)</w:t>
      </w:r>
      <w:r w:rsidRPr="00274DF5">
        <w:rPr>
          <w:rFonts w:cs="Arial"/>
          <w:sz w:val="24"/>
          <w:szCs w:val="24"/>
        </w:rPr>
        <w:t xml:space="preserve"> através da Ordem de Compra.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Efetuar todos os pagamentos devidos à </w:t>
      </w:r>
      <w:r w:rsidR="000A7FB7" w:rsidRPr="00274DF5">
        <w:rPr>
          <w:rFonts w:cs="Arial"/>
          <w:sz w:val="24"/>
          <w:szCs w:val="24"/>
        </w:rPr>
        <w:t>fornecedora,</w:t>
      </w:r>
      <w:r w:rsidRPr="00274DF5">
        <w:rPr>
          <w:rFonts w:cs="Arial"/>
          <w:sz w:val="24"/>
          <w:szCs w:val="24"/>
        </w:rPr>
        <w:t xml:space="preserve"> nas condições estabelecidas.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Fiscalizar a execução da</w:t>
      </w:r>
      <w:r w:rsidR="000A7FB7" w:rsidRPr="00274DF5">
        <w:rPr>
          <w:rFonts w:cs="Arial"/>
          <w:sz w:val="24"/>
          <w:szCs w:val="24"/>
        </w:rPr>
        <w:t xml:space="preserve"> Ata de Registro de Preços e sua(s)</w:t>
      </w:r>
      <w:r w:rsidRPr="00274DF5">
        <w:rPr>
          <w:rFonts w:cs="Arial"/>
          <w:sz w:val="24"/>
          <w:szCs w:val="24"/>
        </w:rPr>
        <w:t xml:space="preserve"> </w:t>
      </w:r>
      <w:proofErr w:type="gramStart"/>
      <w:r w:rsidR="000A7FB7" w:rsidRPr="00274DF5">
        <w:rPr>
          <w:rFonts w:cs="Arial"/>
          <w:sz w:val="24"/>
          <w:szCs w:val="24"/>
        </w:rPr>
        <w:t>Ordem(</w:t>
      </w:r>
      <w:proofErr w:type="spellStart"/>
      <w:proofErr w:type="gramEnd"/>
      <w:r w:rsidR="000A7FB7" w:rsidRPr="00274DF5">
        <w:rPr>
          <w:rFonts w:cs="Arial"/>
          <w:sz w:val="24"/>
          <w:szCs w:val="24"/>
        </w:rPr>
        <w:t>ns</w:t>
      </w:r>
      <w:proofErr w:type="spellEnd"/>
      <w:r w:rsidR="000A7FB7" w:rsidRPr="00274DF5">
        <w:rPr>
          <w:rFonts w:cs="Arial"/>
          <w:sz w:val="24"/>
          <w:szCs w:val="24"/>
        </w:rPr>
        <w:t>) de Compra</w:t>
      </w:r>
      <w:r w:rsidRPr="00274DF5">
        <w:rPr>
          <w:rFonts w:cs="Arial"/>
          <w:sz w:val="24"/>
          <w:szCs w:val="24"/>
        </w:rPr>
        <w:t xml:space="preserve">, o que não fará cessar ou diminuir a responsabilidade da </w:t>
      </w:r>
      <w:r w:rsidR="000A7FB7" w:rsidRPr="00274DF5">
        <w:rPr>
          <w:rFonts w:cs="Arial"/>
          <w:sz w:val="24"/>
          <w:szCs w:val="24"/>
        </w:rPr>
        <w:t>fornecedora</w:t>
      </w:r>
      <w:r w:rsidRPr="00274DF5">
        <w:rPr>
          <w:rFonts w:cs="Arial"/>
          <w:sz w:val="24"/>
          <w:szCs w:val="24"/>
        </w:rPr>
        <w:t xml:space="preserve"> pelo perfeito cumprimento das obrigações estipuladas, nem por quaisquer danos, inclusive quanto a terceiros, ou por irregularidades constatadas;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Rejeitar todo e qualquer </w:t>
      </w:r>
      <w:r w:rsidR="00E8402E" w:rsidRPr="00274DF5">
        <w:rPr>
          <w:rFonts w:cs="Arial"/>
          <w:sz w:val="24"/>
          <w:szCs w:val="24"/>
        </w:rPr>
        <w:t>material</w:t>
      </w:r>
      <w:r w:rsidRPr="00274DF5">
        <w:rPr>
          <w:rFonts w:cs="Arial"/>
          <w:sz w:val="24"/>
          <w:szCs w:val="24"/>
        </w:rPr>
        <w:t xml:space="preserve"> de má qualidade e em desconformidade com as especificações deste Termo;</w:t>
      </w:r>
    </w:p>
    <w:p w:rsidR="0046147D" w:rsidRDefault="00B41EF6" w:rsidP="0046147D">
      <w:pPr>
        <w:numPr>
          <w:ilvl w:val="1"/>
          <w:numId w:val="3"/>
        </w:numPr>
        <w:spacing w:before="120" w:line="360" w:lineRule="auto"/>
        <w:ind w:left="0" w:firstLine="0"/>
        <w:rPr>
          <w:rFonts w:cs="Arial"/>
          <w:sz w:val="24"/>
          <w:szCs w:val="24"/>
        </w:rPr>
      </w:pPr>
      <w:r w:rsidRPr="0049575F">
        <w:rPr>
          <w:rFonts w:cs="Arial"/>
          <w:sz w:val="24"/>
          <w:szCs w:val="24"/>
        </w:rPr>
        <w:t xml:space="preserve">Efetuar o recebimento provisório e o recebimento definitivo do objeto, por meio do Departamento de </w:t>
      </w:r>
      <w:r w:rsidR="00EB3C86" w:rsidRPr="0049575F">
        <w:rPr>
          <w:rFonts w:cs="Arial"/>
          <w:sz w:val="24"/>
          <w:szCs w:val="24"/>
        </w:rPr>
        <w:t>Compras</w:t>
      </w:r>
      <w:r w:rsidRPr="0049575F">
        <w:rPr>
          <w:rFonts w:cs="Arial"/>
          <w:sz w:val="24"/>
          <w:szCs w:val="24"/>
        </w:rPr>
        <w:t xml:space="preserve"> e Estoque.</w:t>
      </w:r>
    </w:p>
    <w:p w:rsidR="00767532" w:rsidRPr="00274DF5" w:rsidRDefault="00767532" w:rsidP="00D914ED">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767532" w:rsidRPr="00274DF5"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Pr="00274DF5">
        <w:rPr>
          <w:rFonts w:eastAsia="Arial Unicode MS" w:cs="Arial"/>
          <w:sz w:val="24"/>
          <w:szCs w:val="24"/>
          <w:u w:val="single"/>
        </w:rPr>
        <w:t>E</w:t>
      </w:r>
      <w:r w:rsidRPr="00274DF5">
        <w:rPr>
          <w:rFonts w:eastAsia="Arial Unicode MS" w:cs="Arial"/>
          <w:sz w:val="24"/>
          <w:szCs w:val="24"/>
          <w:u w:val="single"/>
        </w:rPr>
        <w:t xml:space="preserve">NOR VALOR </w:t>
      </w:r>
      <w:r w:rsidR="00D914ED" w:rsidRPr="00274DF5">
        <w:rPr>
          <w:rFonts w:eastAsia="Arial Unicode MS" w:cs="Arial"/>
          <w:sz w:val="24"/>
          <w:szCs w:val="24"/>
          <w:u w:val="single"/>
        </w:rPr>
        <w:t xml:space="preserve">UNITÁRIO REGISTRADO </w:t>
      </w:r>
      <w:r w:rsidRPr="00274DF5">
        <w:rPr>
          <w:rFonts w:eastAsia="Arial Unicode MS" w:cs="Arial"/>
          <w:sz w:val="24"/>
          <w:szCs w:val="24"/>
          <w:u w:val="single"/>
        </w:rPr>
        <w:t>POR ITEM,</w:t>
      </w:r>
      <w:r w:rsidRPr="00274DF5">
        <w:rPr>
          <w:rFonts w:eastAsia="Arial Unicode MS" w:cs="Arial"/>
          <w:sz w:val="24"/>
          <w:szCs w:val="24"/>
        </w:rPr>
        <w:t xml:space="preserve"> </w:t>
      </w:r>
      <w:r w:rsidRPr="00274DF5">
        <w:rPr>
          <w:rFonts w:cs="Arial"/>
          <w:sz w:val="24"/>
          <w:szCs w:val="24"/>
        </w:rPr>
        <w:t>desde que observadas às e</w:t>
      </w:r>
      <w:r w:rsidRPr="00274DF5">
        <w:rPr>
          <w:rFonts w:cs="Arial"/>
          <w:sz w:val="24"/>
          <w:szCs w:val="24"/>
        </w:rPr>
        <w:t>s</w:t>
      </w:r>
      <w:r w:rsidRPr="00274DF5">
        <w:rPr>
          <w:rFonts w:cs="Arial"/>
          <w:sz w:val="24"/>
          <w:szCs w:val="24"/>
        </w:rPr>
        <w:t>pecificações e demais condições estabelecidas no Edital e seus anexos</w:t>
      </w:r>
      <w:r w:rsidR="005155D4" w:rsidRPr="00274DF5">
        <w:rPr>
          <w:rFonts w:cs="Arial"/>
          <w:sz w:val="24"/>
          <w:szCs w:val="24"/>
        </w:rPr>
        <w:t>.</w:t>
      </w:r>
    </w:p>
    <w:p w:rsidR="005155D4" w:rsidRPr="00274DF5" w:rsidRDefault="00BC3358" w:rsidP="00BC3358">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r w:rsidR="005155D4" w:rsidRPr="00274DF5">
        <w:rPr>
          <w:rFonts w:cs="Arial"/>
          <w:b/>
          <w:sz w:val="24"/>
          <w:szCs w:val="24"/>
        </w:rPr>
        <w:t xml:space="preserve"> </w:t>
      </w:r>
    </w:p>
    <w:p w:rsidR="00BC3358" w:rsidRPr="00274DF5" w:rsidRDefault="00C742A7" w:rsidP="00BC3358">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F9583E" w:rsidP="00F9583E">
      <w:pPr>
        <w:autoSpaceDE w:val="0"/>
        <w:autoSpaceDN w:val="0"/>
        <w:adjustRightInd w:val="0"/>
        <w:spacing w:before="480" w:line="360" w:lineRule="auto"/>
        <w:rPr>
          <w:rFonts w:cs="Arial"/>
          <w:b/>
          <w:sz w:val="24"/>
          <w:szCs w:val="24"/>
        </w:rPr>
      </w:pPr>
      <w:r w:rsidRPr="00274DF5">
        <w:rPr>
          <w:rFonts w:cs="Arial"/>
          <w:b/>
          <w:sz w:val="24"/>
          <w:szCs w:val="24"/>
        </w:rPr>
        <w:t>14.</w:t>
      </w:r>
      <w:r w:rsidR="000B7485">
        <w:rPr>
          <w:rFonts w:cs="Arial"/>
          <w:b/>
          <w:sz w:val="24"/>
          <w:szCs w:val="24"/>
        </w:rPr>
        <w:t xml:space="preserve"> </w:t>
      </w:r>
      <w:r w:rsidR="00A739B4" w:rsidRPr="00274DF5">
        <w:rPr>
          <w:rFonts w:cs="Arial"/>
          <w:b/>
          <w:sz w:val="24"/>
          <w:szCs w:val="24"/>
        </w:rPr>
        <w:t>DISPOSIÇÕES</w:t>
      </w:r>
      <w:r w:rsidR="00BC3358" w:rsidRPr="00274DF5">
        <w:rPr>
          <w:rFonts w:cs="Arial"/>
          <w:b/>
          <w:sz w:val="24"/>
          <w:szCs w:val="24"/>
        </w:rPr>
        <w:t xml:space="preserve"> GERAIS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 xml:space="preserve">A CESAMA e a fornecedora poderão restabelecer o equilíbrio econômico-financeiro da contratação, nos termos do artigo 65, inciso II, alínea “d”, da Lei n. 8.666/93, por novo pacto </w:t>
      </w:r>
      <w:proofErr w:type="gramStart"/>
      <w:r w:rsidRPr="00274DF5">
        <w:rPr>
          <w:rFonts w:cs="Arial"/>
          <w:bCs/>
          <w:sz w:val="24"/>
          <w:szCs w:val="24"/>
        </w:rPr>
        <w:t>precedido de cálculo ou de demonstração analítica do aumento ou diminuição dos custos, obedecidos</w:t>
      </w:r>
      <w:proofErr w:type="gramEnd"/>
      <w:r w:rsidRPr="00274DF5">
        <w:rPr>
          <w:rFonts w:cs="Arial"/>
          <w:bCs/>
          <w:sz w:val="24"/>
          <w:szCs w:val="24"/>
        </w:rPr>
        <w:t xml:space="preserve"> os critérios estabelecidos em planilha de formação de preços e tendo como limite a média dos preços encontrados no mercado em geral.</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274DF5">
        <w:rPr>
          <w:rFonts w:cs="Arial"/>
          <w:bCs/>
          <w:sz w:val="24"/>
          <w:szCs w:val="24"/>
        </w:rPr>
        <w:t>pleno vigor</w:t>
      </w:r>
      <w:proofErr w:type="gramEnd"/>
      <w:r w:rsidRPr="00274DF5">
        <w:rPr>
          <w:rFonts w:cs="Arial"/>
          <w:bCs/>
          <w:sz w:val="24"/>
          <w:szCs w:val="24"/>
        </w:rPr>
        <w:t xml:space="preserve"> todas as condições do ajuste e podendo a CESAMA exigir o seu cumprimento a qualquer tempo.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274DF5">
        <w:rPr>
          <w:rFonts w:cs="Arial"/>
          <w:bCs/>
          <w:sz w:val="24"/>
          <w:szCs w:val="24"/>
        </w:rPr>
        <w:t xml:space="preserve">Todas as informações, resultados, relatórios e quaisquer outros documentos obtidos ou elaborados pela </w:t>
      </w:r>
      <w:r w:rsidR="00A23A20" w:rsidRPr="00274DF5">
        <w:rPr>
          <w:rFonts w:cs="Arial"/>
          <w:bCs/>
          <w:sz w:val="24"/>
          <w:szCs w:val="24"/>
        </w:rPr>
        <w:t>fornecedora</w:t>
      </w:r>
      <w:r w:rsidRPr="00274DF5">
        <w:rPr>
          <w:rFonts w:cs="Arial"/>
          <w:bCs/>
          <w:sz w:val="24"/>
          <w:szCs w:val="24"/>
        </w:rPr>
        <w:t xml:space="preserve"> durante a execução do objeto </w:t>
      </w:r>
      <w:r w:rsidR="00A23A20" w:rsidRPr="00274DF5">
        <w:rPr>
          <w:rFonts w:cs="Arial"/>
          <w:bCs/>
          <w:sz w:val="24"/>
          <w:szCs w:val="24"/>
        </w:rPr>
        <w:t>da Ata de Registro de Preços</w:t>
      </w:r>
      <w:r w:rsidRPr="00274DF5">
        <w:rPr>
          <w:rFonts w:cs="Arial"/>
          <w:bCs/>
          <w:sz w:val="24"/>
          <w:szCs w:val="24"/>
        </w:rPr>
        <w:t xml:space="preserve"> serão de exclusiva propriedade da CESAMA, não podendo ser</w:t>
      </w:r>
      <w:r w:rsidRPr="00A23A20">
        <w:rPr>
          <w:rFonts w:cs="Arial"/>
          <w:bCs/>
          <w:sz w:val="24"/>
          <w:szCs w:val="24"/>
        </w:rPr>
        <w:t xml:space="preserve"> utilizados, divulgados, reproduzidos ou veiculados, para qualquer fim, senão com a </w:t>
      </w:r>
      <w:r w:rsidR="00A23A20" w:rsidRPr="00A23A20">
        <w:rPr>
          <w:rFonts w:cs="Arial"/>
          <w:bCs/>
          <w:sz w:val="24"/>
          <w:szCs w:val="24"/>
        </w:rPr>
        <w:t>prévia e expressa autorização da</w:t>
      </w:r>
      <w:r w:rsidRPr="00A23A20">
        <w:rPr>
          <w:rFonts w:cs="Arial"/>
          <w:bCs/>
          <w:sz w:val="24"/>
          <w:szCs w:val="24"/>
        </w:rPr>
        <w:t xml:space="preserve"> </w:t>
      </w:r>
      <w:r w:rsidR="00A23A20" w:rsidRPr="00A23A20">
        <w:rPr>
          <w:rFonts w:cs="Arial"/>
          <w:bCs/>
          <w:sz w:val="24"/>
          <w:szCs w:val="24"/>
        </w:rPr>
        <w:t>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do art. 62 da Lei n. 8.666/93.</w:t>
      </w:r>
    </w:p>
    <w:p w:rsidR="00E6181E" w:rsidRPr="00122982" w:rsidRDefault="00E6181E" w:rsidP="00A23A20">
      <w:pPr>
        <w:numPr>
          <w:ilvl w:val="1"/>
          <w:numId w:val="6"/>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5155D4" w:rsidRDefault="00E6181E" w:rsidP="00153B6A">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153B6A" w:rsidRDefault="008C29F2" w:rsidP="00153B6A">
      <w:pPr>
        <w:spacing w:before="60" w:after="60" w:line="320" w:lineRule="exact"/>
        <w:ind w:left="1"/>
        <w:jc w:val="center"/>
        <w:rPr>
          <w:rFonts w:cs="Arial"/>
          <w:bCs/>
          <w:sz w:val="22"/>
          <w:szCs w:val="22"/>
        </w:rPr>
      </w:pPr>
      <w:r>
        <w:rPr>
          <w:rFonts w:cs="Arial"/>
          <w:bCs/>
          <w:sz w:val="22"/>
          <w:szCs w:val="22"/>
        </w:rPr>
        <w:t xml:space="preserve">JUIZ DE FORA, </w:t>
      </w:r>
      <w:r w:rsidR="00B24B62">
        <w:rPr>
          <w:rFonts w:cs="Arial"/>
          <w:bCs/>
          <w:sz w:val="22"/>
          <w:szCs w:val="22"/>
        </w:rPr>
        <w:t>21</w:t>
      </w:r>
      <w:r w:rsidR="00783FCB">
        <w:rPr>
          <w:rFonts w:cs="Arial"/>
          <w:bCs/>
          <w:sz w:val="22"/>
          <w:szCs w:val="22"/>
        </w:rPr>
        <w:t xml:space="preserve"> </w:t>
      </w:r>
      <w:r w:rsidR="006D30B6">
        <w:rPr>
          <w:rFonts w:cs="Arial"/>
          <w:bCs/>
          <w:sz w:val="22"/>
          <w:szCs w:val="22"/>
        </w:rPr>
        <w:t xml:space="preserve">DE </w:t>
      </w:r>
      <w:r w:rsidR="005539BB">
        <w:rPr>
          <w:rFonts w:cs="Arial"/>
          <w:bCs/>
          <w:sz w:val="22"/>
          <w:szCs w:val="22"/>
        </w:rPr>
        <w:t>MARÇO</w:t>
      </w:r>
      <w:r w:rsidR="00153B6A">
        <w:rPr>
          <w:rFonts w:cs="Arial"/>
          <w:bCs/>
          <w:sz w:val="22"/>
          <w:szCs w:val="22"/>
        </w:rPr>
        <w:t xml:space="preserve"> DE 2018</w:t>
      </w:r>
      <w:r w:rsidR="00153B6A" w:rsidRPr="00F97D86">
        <w:rPr>
          <w:rFonts w:cs="Arial"/>
          <w:bCs/>
          <w:sz w:val="22"/>
          <w:szCs w:val="22"/>
        </w:rPr>
        <w:t>.</w:t>
      </w:r>
    </w:p>
    <w:p w:rsidR="00D50A2F" w:rsidRDefault="00D50A2F" w:rsidP="00153B6A">
      <w:pPr>
        <w:spacing w:before="60" w:after="60" w:line="320" w:lineRule="exact"/>
        <w:ind w:left="1"/>
        <w:jc w:val="center"/>
        <w:rPr>
          <w:rFonts w:cs="Arial"/>
          <w:b/>
          <w:bCs/>
          <w:color w:val="000000" w:themeColor="text1"/>
          <w:sz w:val="16"/>
          <w:szCs w:val="16"/>
        </w:rPr>
      </w:pPr>
    </w:p>
    <w:p w:rsidR="00F0697A" w:rsidRPr="002020B1" w:rsidRDefault="002020B1" w:rsidP="00153B6A">
      <w:pPr>
        <w:spacing w:before="60" w:after="60" w:line="320" w:lineRule="exact"/>
        <w:ind w:left="1"/>
        <w:jc w:val="center"/>
        <w:rPr>
          <w:rFonts w:cs="Arial"/>
          <w:b/>
          <w:bCs/>
          <w:color w:val="000000" w:themeColor="text1"/>
          <w:sz w:val="16"/>
          <w:szCs w:val="16"/>
        </w:rPr>
      </w:pPr>
      <w:r w:rsidRPr="002020B1">
        <w:rPr>
          <w:rFonts w:cs="Arial"/>
          <w:b/>
          <w:bCs/>
          <w:color w:val="000000" w:themeColor="text1"/>
          <w:sz w:val="16"/>
          <w:szCs w:val="16"/>
        </w:rPr>
        <w:t>Assinado no original</w:t>
      </w:r>
    </w:p>
    <w:p w:rsidR="00153B6A" w:rsidRPr="00181420" w:rsidRDefault="00153B6A" w:rsidP="000B7485">
      <w:pPr>
        <w:jc w:val="center"/>
        <w:rPr>
          <w:rFonts w:cs="Arial"/>
          <w:b/>
          <w:bCs/>
          <w:sz w:val="22"/>
          <w:szCs w:val="22"/>
        </w:rPr>
      </w:pPr>
      <w:r>
        <w:rPr>
          <w:rFonts w:cs="Arial"/>
          <w:b/>
          <w:bCs/>
          <w:sz w:val="22"/>
          <w:szCs w:val="22"/>
        </w:rPr>
        <w:t>FABIANA VICENTE DE MESQUITA</w:t>
      </w:r>
    </w:p>
    <w:p w:rsidR="00153B6A" w:rsidRPr="00181420" w:rsidRDefault="00153B6A" w:rsidP="000B7485">
      <w:pPr>
        <w:jc w:val="center"/>
        <w:rPr>
          <w:rFonts w:cs="Arial"/>
          <w:b/>
          <w:bCs/>
          <w:sz w:val="22"/>
          <w:szCs w:val="22"/>
        </w:rPr>
      </w:pPr>
      <w:r w:rsidRPr="00181420">
        <w:rPr>
          <w:rFonts w:cs="Arial"/>
          <w:b/>
          <w:bCs/>
          <w:sz w:val="22"/>
          <w:szCs w:val="22"/>
        </w:rPr>
        <w:t>DEPARTAMENTO DE COMPRAS E ESTOQUE</w:t>
      </w:r>
    </w:p>
    <w:p w:rsidR="00153B6A" w:rsidRDefault="00153B6A" w:rsidP="000B7485">
      <w:pPr>
        <w:jc w:val="center"/>
        <w:rPr>
          <w:rFonts w:cs="Arial"/>
          <w:b/>
          <w:bCs/>
          <w:sz w:val="22"/>
          <w:szCs w:val="22"/>
        </w:rPr>
      </w:pPr>
    </w:p>
    <w:p w:rsidR="002020B1" w:rsidRPr="002020B1" w:rsidRDefault="002020B1" w:rsidP="002020B1">
      <w:pPr>
        <w:spacing w:before="60" w:after="60" w:line="320" w:lineRule="exact"/>
        <w:ind w:left="1"/>
        <w:jc w:val="center"/>
        <w:rPr>
          <w:rFonts w:cs="Arial"/>
          <w:b/>
          <w:bCs/>
          <w:color w:val="000000" w:themeColor="text1"/>
          <w:sz w:val="16"/>
          <w:szCs w:val="16"/>
        </w:rPr>
      </w:pPr>
      <w:r w:rsidRPr="002020B1">
        <w:rPr>
          <w:rFonts w:cs="Arial"/>
          <w:b/>
          <w:bCs/>
          <w:color w:val="000000" w:themeColor="text1"/>
          <w:sz w:val="16"/>
          <w:szCs w:val="16"/>
        </w:rPr>
        <w:t>Assinado no original</w:t>
      </w:r>
    </w:p>
    <w:p w:rsidR="00153B6A" w:rsidRPr="00181420" w:rsidRDefault="00153B6A" w:rsidP="000B7485">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153B6A" w:rsidRPr="00181420" w:rsidRDefault="00153B6A" w:rsidP="000B7485">
      <w:pPr>
        <w:jc w:val="center"/>
        <w:rPr>
          <w:rFonts w:cs="Arial"/>
          <w:b/>
          <w:bCs/>
          <w:sz w:val="22"/>
          <w:szCs w:val="22"/>
        </w:rPr>
      </w:pPr>
      <w:r w:rsidRPr="00181420">
        <w:rPr>
          <w:rFonts w:cs="Arial"/>
          <w:b/>
          <w:bCs/>
          <w:sz w:val="22"/>
          <w:szCs w:val="22"/>
        </w:rPr>
        <w:t>GERÊNCIA FINANCEIRA</w:t>
      </w:r>
      <w:r w:rsidR="000B7485">
        <w:rPr>
          <w:rFonts w:cs="Arial"/>
          <w:b/>
          <w:bCs/>
          <w:sz w:val="22"/>
          <w:szCs w:val="22"/>
        </w:rPr>
        <w:t xml:space="preserve"> E CONTÁBIL</w:t>
      </w:r>
    </w:p>
    <w:p w:rsidR="00153B6A" w:rsidRDefault="00153B6A" w:rsidP="000B7485">
      <w:pPr>
        <w:jc w:val="center"/>
        <w:rPr>
          <w:rFonts w:cs="Arial"/>
          <w:b/>
          <w:bCs/>
          <w:sz w:val="22"/>
          <w:szCs w:val="22"/>
        </w:rPr>
      </w:pPr>
    </w:p>
    <w:p w:rsidR="002020B1" w:rsidRPr="002020B1" w:rsidRDefault="002020B1" w:rsidP="002020B1">
      <w:pPr>
        <w:spacing w:before="60" w:after="60" w:line="320" w:lineRule="exact"/>
        <w:ind w:left="1"/>
        <w:jc w:val="center"/>
        <w:rPr>
          <w:rFonts w:cs="Arial"/>
          <w:b/>
          <w:bCs/>
          <w:color w:val="000000" w:themeColor="text1"/>
          <w:sz w:val="16"/>
          <w:szCs w:val="16"/>
        </w:rPr>
      </w:pPr>
      <w:r w:rsidRPr="002020B1">
        <w:rPr>
          <w:rFonts w:cs="Arial"/>
          <w:b/>
          <w:bCs/>
          <w:color w:val="000000" w:themeColor="text1"/>
          <w:sz w:val="16"/>
          <w:szCs w:val="16"/>
        </w:rPr>
        <w:t>Assinado no original</w:t>
      </w:r>
    </w:p>
    <w:p w:rsidR="00153B6A" w:rsidRPr="00181420" w:rsidRDefault="00153B6A" w:rsidP="000B7485">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A3325C" w:rsidRDefault="00153B6A" w:rsidP="000B7485">
      <w:pPr>
        <w:jc w:val="center"/>
      </w:pPr>
      <w:r w:rsidRPr="00181420">
        <w:rPr>
          <w:rFonts w:cs="Arial"/>
          <w:b/>
          <w:bCs/>
          <w:sz w:val="22"/>
          <w:szCs w:val="22"/>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4860" w:rsidRDefault="00154860">
      <w:r>
        <w:separator/>
      </w:r>
    </w:p>
  </w:endnote>
  <w:endnote w:type="continuationSeparator" w:id="1">
    <w:p w:rsidR="00154860" w:rsidRDefault="001548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DE4" w:rsidRDefault="007F0DE4"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7F0DE4" w:rsidRPr="00020390" w:rsidRDefault="007F0DE4"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7F0DE4" w:rsidRPr="00DC08CD" w:rsidRDefault="007F0DE4"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7F0DE4" w:rsidRPr="00DC08CD" w:rsidRDefault="007F0DE4"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4860" w:rsidRDefault="00154860">
      <w:r>
        <w:separator/>
      </w:r>
    </w:p>
  </w:footnote>
  <w:footnote w:type="continuationSeparator" w:id="1">
    <w:p w:rsidR="00154860" w:rsidRDefault="001548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DE4" w:rsidRDefault="00176BF5">
    <w:pPr>
      <w:pStyle w:val="Cabealho"/>
      <w:framePr w:wrap="around" w:vAnchor="text" w:hAnchor="margin" w:xAlign="right" w:y="1"/>
      <w:rPr>
        <w:rStyle w:val="Nmerodepgina"/>
      </w:rPr>
    </w:pPr>
    <w:r>
      <w:rPr>
        <w:rStyle w:val="Nmerodepgina"/>
      </w:rPr>
      <w:fldChar w:fldCharType="begin"/>
    </w:r>
    <w:r w:rsidR="007F0DE4">
      <w:rPr>
        <w:rStyle w:val="Nmerodepgina"/>
      </w:rPr>
      <w:instrText xml:space="preserve">PAGE  </w:instrText>
    </w:r>
    <w:r>
      <w:rPr>
        <w:rStyle w:val="Nmerodepgina"/>
      </w:rPr>
      <w:fldChar w:fldCharType="end"/>
    </w:r>
  </w:p>
  <w:p w:rsidR="007F0DE4" w:rsidRDefault="007F0DE4">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DE4" w:rsidRDefault="007F0DE4" w:rsidP="00DE135D">
    <w:pPr>
      <w:pStyle w:val="Cabealho"/>
      <w:spacing w:after="240"/>
      <w:jc w:val="center"/>
    </w:pPr>
    <w:r>
      <w:t xml:space="preserve">    </w:t>
    </w: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2628"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017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603"/>
    <w:rsid w:val="00012D24"/>
    <w:rsid w:val="00020938"/>
    <w:rsid w:val="000216F2"/>
    <w:rsid w:val="00022214"/>
    <w:rsid w:val="0002228A"/>
    <w:rsid w:val="00022C3D"/>
    <w:rsid w:val="0003298F"/>
    <w:rsid w:val="00035B0E"/>
    <w:rsid w:val="00041984"/>
    <w:rsid w:val="00042A34"/>
    <w:rsid w:val="000462A6"/>
    <w:rsid w:val="000505F0"/>
    <w:rsid w:val="0005421D"/>
    <w:rsid w:val="0005425E"/>
    <w:rsid w:val="00060182"/>
    <w:rsid w:val="000606A4"/>
    <w:rsid w:val="000644C6"/>
    <w:rsid w:val="00064E3E"/>
    <w:rsid w:val="000713D6"/>
    <w:rsid w:val="0007148B"/>
    <w:rsid w:val="00075ADF"/>
    <w:rsid w:val="00077BF3"/>
    <w:rsid w:val="000832FE"/>
    <w:rsid w:val="000856FF"/>
    <w:rsid w:val="000876B7"/>
    <w:rsid w:val="00091F5A"/>
    <w:rsid w:val="000A6DFB"/>
    <w:rsid w:val="000A7FB7"/>
    <w:rsid w:val="000B3AC8"/>
    <w:rsid w:val="000B7485"/>
    <w:rsid w:val="000C1AE8"/>
    <w:rsid w:val="000C20C2"/>
    <w:rsid w:val="000D114B"/>
    <w:rsid w:val="000E12EF"/>
    <w:rsid w:val="000E332E"/>
    <w:rsid w:val="000E6267"/>
    <w:rsid w:val="000E713A"/>
    <w:rsid w:val="000F357E"/>
    <w:rsid w:val="000F688B"/>
    <w:rsid w:val="00104E00"/>
    <w:rsid w:val="00117A92"/>
    <w:rsid w:val="00122982"/>
    <w:rsid w:val="00123D84"/>
    <w:rsid w:val="00126BFA"/>
    <w:rsid w:val="00127585"/>
    <w:rsid w:val="00130DCE"/>
    <w:rsid w:val="00132963"/>
    <w:rsid w:val="001352C5"/>
    <w:rsid w:val="00140911"/>
    <w:rsid w:val="00141562"/>
    <w:rsid w:val="00142A08"/>
    <w:rsid w:val="00146CEB"/>
    <w:rsid w:val="00151CE1"/>
    <w:rsid w:val="001536C6"/>
    <w:rsid w:val="00153B6A"/>
    <w:rsid w:val="00154860"/>
    <w:rsid w:val="00155C17"/>
    <w:rsid w:val="001712BA"/>
    <w:rsid w:val="001736E5"/>
    <w:rsid w:val="00173F85"/>
    <w:rsid w:val="00176BF5"/>
    <w:rsid w:val="00183292"/>
    <w:rsid w:val="00183713"/>
    <w:rsid w:val="00183760"/>
    <w:rsid w:val="00183B57"/>
    <w:rsid w:val="00186539"/>
    <w:rsid w:val="00194D39"/>
    <w:rsid w:val="001954C7"/>
    <w:rsid w:val="001A0639"/>
    <w:rsid w:val="001A4E0C"/>
    <w:rsid w:val="001B200D"/>
    <w:rsid w:val="001B4036"/>
    <w:rsid w:val="001C5197"/>
    <w:rsid w:val="001C730C"/>
    <w:rsid w:val="001C74E8"/>
    <w:rsid w:val="001D4A49"/>
    <w:rsid w:val="001D7FB8"/>
    <w:rsid w:val="001E163F"/>
    <w:rsid w:val="001E307E"/>
    <w:rsid w:val="001F02ED"/>
    <w:rsid w:val="001F1627"/>
    <w:rsid w:val="00201358"/>
    <w:rsid w:val="002020B1"/>
    <w:rsid w:val="00205837"/>
    <w:rsid w:val="002067F8"/>
    <w:rsid w:val="00225035"/>
    <w:rsid w:val="00234D3B"/>
    <w:rsid w:val="002444E9"/>
    <w:rsid w:val="00254054"/>
    <w:rsid w:val="0025409B"/>
    <w:rsid w:val="00261551"/>
    <w:rsid w:val="00261C01"/>
    <w:rsid w:val="00274DF5"/>
    <w:rsid w:val="00275D6F"/>
    <w:rsid w:val="00281CEB"/>
    <w:rsid w:val="0028737F"/>
    <w:rsid w:val="00294A70"/>
    <w:rsid w:val="002A0A54"/>
    <w:rsid w:val="002A2796"/>
    <w:rsid w:val="002B4011"/>
    <w:rsid w:val="002C180B"/>
    <w:rsid w:val="002C6AB8"/>
    <w:rsid w:val="002C751F"/>
    <w:rsid w:val="002D2C74"/>
    <w:rsid w:val="002E30DC"/>
    <w:rsid w:val="002E39C0"/>
    <w:rsid w:val="002E4CD8"/>
    <w:rsid w:val="00300CD3"/>
    <w:rsid w:val="003074E7"/>
    <w:rsid w:val="0031380D"/>
    <w:rsid w:val="003151DD"/>
    <w:rsid w:val="00315AFC"/>
    <w:rsid w:val="00315CB0"/>
    <w:rsid w:val="003167FE"/>
    <w:rsid w:val="00316C53"/>
    <w:rsid w:val="00316F21"/>
    <w:rsid w:val="00317651"/>
    <w:rsid w:val="003215B0"/>
    <w:rsid w:val="00323804"/>
    <w:rsid w:val="00324466"/>
    <w:rsid w:val="00331747"/>
    <w:rsid w:val="0034111D"/>
    <w:rsid w:val="00343875"/>
    <w:rsid w:val="00343EC3"/>
    <w:rsid w:val="00345C12"/>
    <w:rsid w:val="0035048C"/>
    <w:rsid w:val="00354870"/>
    <w:rsid w:val="0036062F"/>
    <w:rsid w:val="003614F6"/>
    <w:rsid w:val="003647CA"/>
    <w:rsid w:val="00365D37"/>
    <w:rsid w:val="0036619E"/>
    <w:rsid w:val="00372414"/>
    <w:rsid w:val="00373FA4"/>
    <w:rsid w:val="0037730C"/>
    <w:rsid w:val="00383AB0"/>
    <w:rsid w:val="00391C1F"/>
    <w:rsid w:val="003A1DDB"/>
    <w:rsid w:val="003A5332"/>
    <w:rsid w:val="003B30E3"/>
    <w:rsid w:val="003B5E7A"/>
    <w:rsid w:val="003B6B69"/>
    <w:rsid w:val="003C7D88"/>
    <w:rsid w:val="003D4324"/>
    <w:rsid w:val="003D60FC"/>
    <w:rsid w:val="003F2224"/>
    <w:rsid w:val="003F4904"/>
    <w:rsid w:val="00403869"/>
    <w:rsid w:val="004070D1"/>
    <w:rsid w:val="00413D78"/>
    <w:rsid w:val="004143D0"/>
    <w:rsid w:val="00414773"/>
    <w:rsid w:val="0042214D"/>
    <w:rsid w:val="004224B4"/>
    <w:rsid w:val="00430850"/>
    <w:rsid w:val="00432517"/>
    <w:rsid w:val="004329A3"/>
    <w:rsid w:val="004351D3"/>
    <w:rsid w:val="00436287"/>
    <w:rsid w:val="004419C9"/>
    <w:rsid w:val="004422C8"/>
    <w:rsid w:val="00442500"/>
    <w:rsid w:val="0044358B"/>
    <w:rsid w:val="00445EE5"/>
    <w:rsid w:val="0045043F"/>
    <w:rsid w:val="00453682"/>
    <w:rsid w:val="0045681F"/>
    <w:rsid w:val="00460C81"/>
    <w:rsid w:val="0046147D"/>
    <w:rsid w:val="00461FC4"/>
    <w:rsid w:val="00462452"/>
    <w:rsid w:val="00467B6C"/>
    <w:rsid w:val="0047045A"/>
    <w:rsid w:val="00473974"/>
    <w:rsid w:val="00476D23"/>
    <w:rsid w:val="00491C2E"/>
    <w:rsid w:val="004946F8"/>
    <w:rsid w:val="0049575F"/>
    <w:rsid w:val="004A24A1"/>
    <w:rsid w:val="004A765C"/>
    <w:rsid w:val="004B0938"/>
    <w:rsid w:val="004B425D"/>
    <w:rsid w:val="004B4F60"/>
    <w:rsid w:val="004B605B"/>
    <w:rsid w:val="004B670C"/>
    <w:rsid w:val="004C0428"/>
    <w:rsid w:val="004C529A"/>
    <w:rsid w:val="004C57A1"/>
    <w:rsid w:val="004E0486"/>
    <w:rsid w:val="004E3195"/>
    <w:rsid w:val="004E5E45"/>
    <w:rsid w:val="004F0024"/>
    <w:rsid w:val="004F3A17"/>
    <w:rsid w:val="004F54F5"/>
    <w:rsid w:val="00503883"/>
    <w:rsid w:val="005078FC"/>
    <w:rsid w:val="005155D4"/>
    <w:rsid w:val="0051754C"/>
    <w:rsid w:val="005208BA"/>
    <w:rsid w:val="00522C22"/>
    <w:rsid w:val="00522D85"/>
    <w:rsid w:val="00523A12"/>
    <w:rsid w:val="005267C0"/>
    <w:rsid w:val="005340D7"/>
    <w:rsid w:val="00535368"/>
    <w:rsid w:val="00541789"/>
    <w:rsid w:val="00542353"/>
    <w:rsid w:val="0054331E"/>
    <w:rsid w:val="005539BB"/>
    <w:rsid w:val="00562E8E"/>
    <w:rsid w:val="00563793"/>
    <w:rsid w:val="00563DC4"/>
    <w:rsid w:val="005671B1"/>
    <w:rsid w:val="005728C9"/>
    <w:rsid w:val="0057444B"/>
    <w:rsid w:val="005804CF"/>
    <w:rsid w:val="00581250"/>
    <w:rsid w:val="005823BE"/>
    <w:rsid w:val="00582A9A"/>
    <w:rsid w:val="00585FE4"/>
    <w:rsid w:val="005949D5"/>
    <w:rsid w:val="00597954"/>
    <w:rsid w:val="005B2A8F"/>
    <w:rsid w:val="005B7A06"/>
    <w:rsid w:val="005C36F3"/>
    <w:rsid w:val="005C46B4"/>
    <w:rsid w:val="005C6D57"/>
    <w:rsid w:val="005C7632"/>
    <w:rsid w:val="005D21EF"/>
    <w:rsid w:val="005D3196"/>
    <w:rsid w:val="005D4513"/>
    <w:rsid w:val="005D649E"/>
    <w:rsid w:val="005E342A"/>
    <w:rsid w:val="005E7302"/>
    <w:rsid w:val="005F14B0"/>
    <w:rsid w:val="005F1A93"/>
    <w:rsid w:val="005F2A17"/>
    <w:rsid w:val="005F2AA1"/>
    <w:rsid w:val="005F33C5"/>
    <w:rsid w:val="005F6DC9"/>
    <w:rsid w:val="00600E45"/>
    <w:rsid w:val="00605435"/>
    <w:rsid w:val="00606192"/>
    <w:rsid w:val="00606F88"/>
    <w:rsid w:val="00613F38"/>
    <w:rsid w:val="006144EB"/>
    <w:rsid w:val="00614B03"/>
    <w:rsid w:val="006217DC"/>
    <w:rsid w:val="006366FD"/>
    <w:rsid w:val="006425B3"/>
    <w:rsid w:val="0064759A"/>
    <w:rsid w:val="00650D44"/>
    <w:rsid w:val="00650E8D"/>
    <w:rsid w:val="00665E53"/>
    <w:rsid w:val="0066632B"/>
    <w:rsid w:val="006709A6"/>
    <w:rsid w:val="00670D7F"/>
    <w:rsid w:val="00681E5A"/>
    <w:rsid w:val="00684679"/>
    <w:rsid w:val="006846E6"/>
    <w:rsid w:val="006849E2"/>
    <w:rsid w:val="00686065"/>
    <w:rsid w:val="00686863"/>
    <w:rsid w:val="00694451"/>
    <w:rsid w:val="00694C09"/>
    <w:rsid w:val="0069799A"/>
    <w:rsid w:val="006A3FEE"/>
    <w:rsid w:val="006A518B"/>
    <w:rsid w:val="006C15AC"/>
    <w:rsid w:val="006C739D"/>
    <w:rsid w:val="006D1588"/>
    <w:rsid w:val="006D30B6"/>
    <w:rsid w:val="006E05C8"/>
    <w:rsid w:val="006E3B2E"/>
    <w:rsid w:val="006E3E43"/>
    <w:rsid w:val="006E54DA"/>
    <w:rsid w:val="006E5E72"/>
    <w:rsid w:val="006F3EF9"/>
    <w:rsid w:val="006F5102"/>
    <w:rsid w:val="00702A0C"/>
    <w:rsid w:val="00703006"/>
    <w:rsid w:val="00720C22"/>
    <w:rsid w:val="00721323"/>
    <w:rsid w:val="007232BC"/>
    <w:rsid w:val="00734693"/>
    <w:rsid w:val="007350D9"/>
    <w:rsid w:val="00737F91"/>
    <w:rsid w:val="007451EB"/>
    <w:rsid w:val="007531C5"/>
    <w:rsid w:val="00756995"/>
    <w:rsid w:val="0075745C"/>
    <w:rsid w:val="007604C9"/>
    <w:rsid w:val="0076249E"/>
    <w:rsid w:val="007652F2"/>
    <w:rsid w:val="00767532"/>
    <w:rsid w:val="00770B74"/>
    <w:rsid w:val="00770EB4"/>
    <w:rsid w:val="00775E07"/>
    <w:rsid w:val="00780CC7"/>
    <w:rsid w:val="00783FCB"/>
    <w:rsid w:val="007903D5"/>
    <w:rsid w:val="007950D1"/>
    <w:rsid w:val="00795CF2"/>
    <w:rsid w:val="007A09B4"/>
    <w:rsid w:val="007A49C0"/>
    <w:rsid w:val="007B0768"/>
    <w:rsid w:val="007B6134"/>
    <w:rsid w:val="007C3CE0"/>
    <w:rsid w:val="007D050F"/>
    <w:rsid w:val="007D3FF3"/>
    <w:rsid w:val="007D50B5"/>
    <w:rsid w:val="007D5FD5"/>
    <w:rsid w:val="007E4C53"/>
    <w:rsid w:val="007E58A1"/>
    <w:rsid w:val="007F0CED"/>
    <w:rsid w:val="007F0DE4"/>
    <w:rsid w:val="007F55C2"/>
    <w:rsid w:val="007F6D09"/>
    <w:rsid w:val="007F75B3"/>
    <w:rsid w:val="00801F8C"/>
    <w:rsid w:val="00804F10"/>
    <w:rsid w:val="00805779"/>
    <w:rsid w:val="00811CCD"/>
    <w:rsid w:val="008122F6"/>
    <w:rsid w:val="00812F34"/>
    <w:rsid w:val="00813B26"/>
    <w:rsid w:val="00817F3F"/>
    <w:rsid w:val="0082207F"/>
    <w:rsid w:val="00835D3E"/>
    <w:rsid w:val="0083711B"/>
    <w:rsid w:val="00840BE7"/>
    <w:rsid w:val="008421DA"/>
    <w:rsid w:val="0084731C"/>
    <w:rsid w:val="00856066"/>
    <w:rsid w:val="008619F9"/>
    <w:rsid w:val="00861F4B"/>
    <w:rsid w:val="00864348"/>
    <w:rsid w:val="00870582"/>
    <w:rsid w:val="008805F6"/>
    <w:rsid w:val="008971F6"/>
    <w:rsid w:val="008A1758"/>
    <w:rsid w:val="008A6BC7"/>
    <w:rsid w:val="008A7B4B"/>
    <w:rsid w:val="008B00FD"/>
    <w:rsid w:val="008B206F"/>
    <w:rsid w:val="008B32D8"/>
    <w:rsid w:val="008C29F2"/>
    <w:rsid w:val="008C4953"/>
    <w:rsid w:val="008C5D33"/>
    <w:rsid w:val="008C6FC5"/>
    <w:rsid w:val="008E0907"/>
    <w:rsid w:val="008E133E"/>
    <w:rsid w:val="008E1393"/>
    <w:rsid w:val="008F2DC5"/>
    <w:rsid w:val="008F4AEA"/>
    <w:rsid w:val="009013A9"/>
    <w:rsid w:val="00904C9B"/>
    <w:rsid w:val="00910204"/>
    <w:rsid w:val="00910431"/>
    <w:rsid w:val="00910499"/>
    <w:rsid w:val="00911BA2"/>
    <w:rsid w:val="00914E67"/>
    <w:rsid w:val="00924129"/>
    <w:rsid w:val="009316A8"/>
    <w:rsid w:val="00937235"/>
    <w:rsid w:val="00953EB9"/>
    <w:rsid w:val="00960095"/>
    <w:rsid w:val="0096102D"/>
    <w:rsid w:val="00967005"/>
    <w:rsid w:val="00986A7D"/>
    <w:rsid w:val="00987617"/>
    <w:rsid w:val="00992130"/>
    <w:rsid w:val="009928C5"/>
    <w:rsid w:val="00992C6A"/>
    <w:rsid w:val="0099401B"/>
    <w:rsid w:val="009A511A"/>
    <w:rsid w:val="009B25A0"/>
    <w:rsid w:val="009B289B"/>
    <w:rsid w:val="009B3E3F"/>
    <w:rsid w:val="009B43A4"/>
    <w:rsid w:val="009C000B"/>
    <w:rsid w:val="009C091E"/>
    <w:rsid w:val="009C106B"/>
    <w:rsid w:val="009C4167"/>
    <w:rsid w:val="009C41C9"/>
    <w:rsid w:val="009D64F7"/>
    <w:rsid w:val="009E0513"/>
    <w:rsid w:val="009E1D63"/>
    <w:rsid w:val="009F1DAD"/>
    <w:rsid w:val="009F4F3A"/>
    <w:rsid w:val="009F69DB"/>
    <w:rsid w:val="00A022B9"/>
    <w:rsid w:val="00A02511"/>
    <w:rsid w:val="00A14B6F"/>
    <w:rsid w:val="00A1513F"/>
    <w:rsid w:val="00A23A20"/>
    <w:rsid w:val="00A3325C"/>
    <w:rsid w:val="00A359CD"/>
    <w:rsid w:val="00A42B16"/>
    <w:rsid w:val="00A47B8D"/>
    <w:rsid w:val="00A47ECC"/>
    <w:rsid w:val="00A51CD9"/>
    <w:rsid w:val="00A55A08"/>
    <w:rsid w:val="00A57FE9"/>
    <w:rsid w:val="00A65FE6"/>
    <w:rsid w:val="00A666A1"/>
    <w:rsid w:val="00A67488"/>
    <w:rsid w:val="00A6752F"/>
    <w:rsid w:val="00A7009C"/>
    <w:rsid w:val="00A739B4"/>
    <w:rsid w:val="00A76197"/>
    <w:rsid w:val="00A76B0B"/>
    <w:rsid w:val="00A77A69"/>
    <w:rsid w:val="00A8210C"/>
    <w:rsid w:val="00A82644"/>
    <w:rsid w:val="00A84D87"/>
    <w:rsid w:val="00A8520C"/>
    <w:rsid w:val="00AA3068"/>
    <w:rsid w:val="00AA3382"/>
    <w:rsid w:val="00AA4E9A"/>
    <w:rsid w:val="00AB53D3"/>
    <w:rsid w:val="00AC54E3"/>
    <w:rsid w:val="00AC60B2"/>
    <w:rsid w:val="00AD35B8"/>
    <w:rsid w:val="00AE08DD"/>
    <w:rsid w:val="00AE27A5"/>
    <w:rsid w:val="00AE69C3"/>
    <w:rsid w:val="00AF316B"/>
    <w:rsid w:val="00AF3C00"/>
    <w:rsid w:val="00B00234"/>
    <w:rsid w:val="00B00B30"/>
    <w:rsid w:val="00B02F86"/>
    <w:rsid w:val="00B11A8A"/>
    <w:rsid w:val="00B17B8C"/>
    <w:rsid w:val="00B20198"/>
    <w:rsid w:val="00B24B62"/>
    <w:rsid w:val="00B2557F"/>
    <w:rsid w:val="00B33CAB"/>
    <w:rsid w:val="00B400C0"/>
    <w:rsid w:val="00B409A2"/>
    <w:rsid w:val="00B41EF6"/>
    <w:rsid w:val="00B509FD"/>
    <w:rsid w:val="00B516AD"/>
    <w:rsid w:val="00B51C25"/>
    <w:rsid w:val="00B52770"/>
    <w:rsid w:val="00B55AA8"/>
    <w:rsid w:val="00B63B65"/>
    <w:rsid w:val="00B65D05"/>
    <w:rsid w:val="00B804A7"/>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7BDB"/>
    <w:rsid w:val="00BF0C38"/>
    <w:rsid w:val="00BF2908"/>
    <w:rsid w:val="00BF4DFC"/>
    <w:rsid w:val="00BF6AA1"/>
    <w:rsid w:val="00C00373"/>
    <w:rsid w:val="00C0144C"/>
    <w:rsid w:val="00C10665"/>
    <w:rsid w:val="00C11732"/>
    <w:rsid w:val="00C2720C"/>
    <w:rsid w:val="00C41A06"/>
    <w:rsid w:val="00C5096B"/>
    <w:rsid w:val="00C50E8C"/>
    <w:rsid w:val="00C64146"/>
    <w:rsid w:val="00C7354C"/>
    <w:rsid w:val="00C742A7"/>
    <w:rsid w:val="00C74F6D"/>
    <w:rsid w:val="00C907FF"/>
    <w:rsid w:val="00C925F9"/>
    <w:rsid w:val="00CA0FEC"/>
    <w:rsid w:val="00CB1A91"/>
    <w:rsid w:val="00CB5B64"/>
    <w:rsid w:val="00CB7F44"/>
    <w:rsid w:val="00CC0275"/>
    <w:rsid w:val="00CC0BF0"/>
    <w:rsid w:val="00CD3EC3"/>
    <w:rsid w:val="00CD3FCF"/>
    <w:rsid w:val="00CD455D"/>
    <w:rsid w:val="00CE1A43"/>
    <w:rsid w:val="00CE5C6E"/>
    <w:rsid w:val="00CF5E14"/>
    <w:rsid w:val="00D00068"/>
    <w:rsid w:val="00D004D7"/>
    <w:rsid w:val="00D06235"/>
    <w:rsid w:val="00D11BEA"/>
    <w:rsid w:val="00D13D92"/>
    <w:rsid w:val="00D15F23"/>
    <w:rsid w:val="00D17F75"/>
    <w:rsid w:val="00D219AF"/>
    <w:rsid w:val="00D225AE"/>
    <w:rsid w:val="00D257DC"/>
    <w:rsid w:val="00D26E4A"/>
    <w:rsid w:val="00D344CE"/>
    <w:rsid w:val="00D36EB1"/>
    <w:rsid w:val="00D430AE"/>
    <w:rsid w:val="00D46428"/>
    <w:rsid w:val="00D50A2F"/>
    <w:rsid w:val="00D5111B"/>
    <w:rsid w:val="00D51DB1"/>
    <w:rsid w:val="00D6250C"/>
    <w:rsid w:val="00D66790"/>
    <w:rsid w:val="00D71E31"/>
    <w:rsid w:val="00D72D4E"/>
    <w:rsid w:val="00D747EF"/>
    <w:rsid w:val="00D74910"/>
    <w:rsid w:val="00D8166E"/>
    <w:rsid w:val="00D8491C"/>
    <w:rsid w:val="00D914ED"/>
    <w:rsid w:val="00D93E1A"/>
    <w:rsid w:val="00D95387"/>
    <w:rsid w:val="00D95BEC"/>
    <w:rsid w:val="00DA17BE"/>
    <w:rsid w:val="00DA2F03"/>
    <w:rsid w:val="00DA5A54"/>
    <w:rsid w:val="00DB0C5A"/>
    <w:rsid w:val="00DB122C"/>
    <w:rsid w:val="00DB2A2F"/>
    <w:rsid w:val="00DB2ADB"/>
    <w:rsid w:val="00DB3D07"/>
    <w:rsid w:val="00DB73B4"/>
    <w:rsid w:val="00DE135D"/>
    <w:rsid w:val="00DE2FDD"/>
    <w:rsid w:val="00DF180E"/>
    <w:rsid w:val="00DF74ED"/>
    <w:rsid w:val="00E014D4"/>
    <w:rsid w:val="00E04D5B"/>
    <w:rsid w:val="00E15872"/>
    <w:rsid w:val="00E16733"/>
    <w:rsid w:val="00E30478"/>
    <w:rsid w:val="00E308D4"/>
    <w:rsid w:val="00E339C0"/>
    <w:rsid w:val="00E40C37"/>
    <w:rsid w:val="00E426A7"/>
    <w:rsid w:val="00E43FA8"/>
    <w:rsid w:val="00E45AEB"/>
    <w:rsid w:val="00E51092"/>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863FD"/>
    <w:rsid w:val="00E86703"/>
    <w:rsid w:val="00E8692C"/>
    <w:rsid w:val="00E924FF"/>
    <w:rsid w:val="00E92E2D"/>
    <w:rsid w:val="00EA0E75"/>
    <w:rsid w:val="00EB03A1"/>
    <w:rsid w:val="00EB0BCD"/>
    <w:rsid w:val="00EB3C86"/>
    <w:rsid w:val="00EC0B46"/>
    <w:rsid w:val="00EC167E"/>
    <w:rsid w:val="00EC1D83"/>
    <w:rsid w:val="00EC3BE7"/>
    <w:rsid w:val="00EC5950"/>
    <w:rsid w:val="00EC59BD"/>
    <w:rsid w:val="00ED07A7"/>
    <w:rsid w:val="00EE2116"/>
    <w:rsid w:val="00EE398D"/>
    <w:rsid w:val="00EF58A4"/>
    <w:rsid w:val="00EF637D"/>
    <w:rsid w:val="00F05DC6"/>
    <w:rsid w:val="00F0697A"/>
    <w:rsid w:val="00F10878"/>
    <w:rsid w:val="00F126BF"/>
    <w:rsid w:val="00F13B25"/>
    <w:rsid w:val="00F16881"/>
    <w:rsid w:val="00F17262"/>
    <w:rsid w:val="00F17515"/>
    <w:rsid w:val="00F20D96"/>
    <w:rsid w:val="00F23E50"/>
    <w:rsid w:val="00F33D9D"/>
    <w:rsid w:val="00F34C0F"/>
    <w:rsid w:val="00F36A4C"/>
    <w:rsid w:val="00F36A67"/>
    <w:rsid w:val="00F4727B"/>
    <w:rsid w:val="00F55CCB"/>
    <w:rsid w:val="00F6545F"/>
    <w:rsid w:val="00F70934"/>
    <w:rsid w:val="00F71E9A"/>
    <w:rsid w:val="00F73A02"/>
    <w:rsid w:val="00F81BE2"/>
    <w:rsid w:val="00F9583E"/>
    <w:rsid w:val="00F974D3"/>
    <w:rsid w:val="00F97613"/>
    <w:rsid w:val="00FB626C"/>
    <w:rsid w:val="00FD3882"/>
    <w:rsid w:val="00FD6AF0"/>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71510776">
      <w:bodyDiv w:val="1"/>
      <w:marLeft w:val="0"/>
      <w:marRight w:val="0"/>
      <w:marTop w:val="0"/>
      <w:marBottom w:val="0"/>
      <w:divBdr>
        <w:top w:val="none" w:sz="0" w:space="0" w:color="auto"/>
        <w:left w:val="none" w:sz="0" w:space="0" w:color="auto"/>
        <w:bottom w:val="none" w:sz="0" w:space="0" w:color="auto"/>
        <w:right w:val="none" w:sz="0" w:space="0" w:color="auto"/>
      </w:divBdr>
    </w:div>
    <w:div w:id="106238803">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88498002">
      <w:bodyDiv w:val="1"/>
      <w:marLeft w:val="0"/>
      <w:marRight w:val="0"/>
      <w:marTop w:val="0"/>
      <w:marBottom w:val="0"/>
      <w:divBdr>
        <w:top w:val="none" w:sz="0" w:space="0" w:color="auto"/>
        <w:left w:val="none" w:sz="0" w:space="0" w:color="auto"/>
        <w:bottom w:val="none" w:sz="0" w:space="0" w:color="auto"/>
        <w:right w:val="none" w:sz="0" w:space="0" w:color="auto"/>
      </w:divBdr>
    </w:div>
    <w:div w:id="547960101">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640114916">
      <w:bodyDiv w:val="1"/>
      <w:marLeft w:val="0"/>
      <w:marRight w:val="0"/>
      <w:marTop w:val="0"/>
      <w:marBottom w:val="0"/>
      <w:divBdr>
        <w:top w:val="none" w:sz="0" w:space="0" w:color="auto"/>
        <w:left w:val="none" w:sz="0" w:space="0" w:color="auto"/>
        <w:bottom w:val="none" w:sz="0" w:space="0" w:color="auto"/>
        <w:right w:val="none" w:sz="0" w:space="0" w:color="auto"/>
      </w:divBdr>
    </w:div>
    <w:div w:id="666518954">
      <w:bodyDiv w:val="1"/>
      <w:marLeft w:val="0"/>
      <w:marRight w:val="0"/>
      <w:marTop w:val="0"/>
      <w:marBottom w:val="0"/>
      <w:divBdr>
        <w:top w:val="none" w:sz="0" w:space="0" w:color="auto"/>
        <w:left w:val="none" w:sz="0" w:space="0" w:color="auto"/>
        <w:bottom w:val="none" w:sz="0" w:space="0" w:color="auto"/>
        <w:right w:val="none" w:sz="0" w:space="0" w:color="auto"/>
      </w:divBdr>
    </w:div>
    <w:div w:id="1053307335">
      <w:bodyDiv w:val="1"/>
      <w:marLeft w:val="0"/>
      <w:marRight w:val="0"/>
      <w:marTop w:val="0"/>
      <w:marBottom w:val="0"/>
      <w:divBdr>
        <w:top w:val="none" w:sz="0" w:space="0" w:color="auto"/>
        <w:left w:val="none" w:sz="0" w:space="0" w:color="auto"/>
        <w:bottom w:val="none" w:sz="0" w:space="0" w:color="auto"/>
        <w:right w:val="none" w:sz="0" w:space="0" w:color="auto"/>
      </w:divBdr>
    </w:div>
    <w:div w:id="1063288739">
      <w:bodyDiv w:val="1"/>
      <w:marLeft w:val="0"/>
      <w:marRight w:val="0"/>
      <w:marTop w:val="0"/>
      <w:marBottom w:val="0"/>
      <w:divBdr>
        <w:top w:val="none" w:sz="0" w:space="0" w:color="auto"/>
        <w:left w:val="none" w:sz="0" w:space="0" w:color="auto"/>
        <w:bottom w:val="none" w:sz="0" w:space="0" w:color="auto"/>
        <w:right w:val="none" w:sz="0" w:space="0" w:color="auto"/>
      </w:divBdr>
    </w:div>
    <w:div w:id="1067993051">
      <w:bodyDiv w:val="1"/>
      <w:marLeft w:val="0"/>
      <w:marRight w:val="0"/>
      <w:marTop w:val="0"/>
      <w:marBottom w:val="0"/>
      <w:divBdr>
        <w:top w:val="none" w:sz="0" w:space="0" w:color="auto"/>
        <w:left w:val="none" w:sz="0" w:space="0" w:color="auto"/>
        <w:bottom w:val="none" w:sz="0" w:space="0" w:color="auto"/>
        <w:right w:val="none" w:sz="0" w:space="0" w:color="auto"/>
      </w:divBdr>
    </w:div>
    <w:div w:id="1075778561">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41449390">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9817441">
      <w:bodyDiv w:val="1"/>
      <w:marLeft w:val="0"/>
      <w:marRight w:val="0"/>
      <w:marTop w:val="0"/>
      <w:marBottom w:val="0"/>
      <w:divBdr>
        <w:top w:val="none" w:sz="0" w:space="0" w:color="auto"/>
        <w:left w:val="none" w:sz="0" w:space="0" w:color="auto"/>
        <w:bottom w:val="none" w:sz="0" w:space="0" w:color="auto"/>
        <w:right w:val="none" w:sz="0" w:space="0" w:color="auto"/>
      </w:divBdr>
    </w:div>
    <w:div w:id="1361122843">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22726400">
      <w:bodyDiv w:val="1"/>
      <w:marLeft w:val="0"/>
      <w:marRight w:val="0"/>
      <w:marTop w:val="0"/>
      <w:marBottom w:val="0"/>
      <w:divBdr>
        <w:top w:val="none" w:sz="0" w:space="0" w:color="auto"/>
        <w:left w:val="none" w:sz="0" w:space="0" w:color="auto"/>
        <w:bottom w:val="none" w:sz="0" w:space="0" w:color="auto"/>
        <w:right w:val="none" w:sz="0" w:space="0" w:color="auto"/>
      </w:divBdr>
    </w:div>
    <w:div w:id="1438790287">
      <w:bodyDiv w:val="1"/>
      <w:marLeft w:val="0"/>
      <w:marRight w:val="0"/>
      <w:marTop w:val="0"/>
      <w:marBottom w:val="0"/>
      <w:divBdr>
        <w:top w:val="none" w:sz="0" w:space="0" w:color="auto"/>
        <w:left w:val="none" w:sz="0" w:space="0" w:color="auto"/>
        <w:bottom w:val="none" w:sz="0" w:space="0" w:color="auto"/>
        <w:right w:val="none" w:sz="0" w:space="0" w:color="auto"/>
      </w:divBdr>
    </w:div>
    <w:div w:id="1478381067">
      <w:bodyDiv w:val="1"/>
      <w:marLeft w:val="0"/>
      <w:marRight w:val="0"/>
      <w:marTop w:val="0"/>
      <w:marBottom w:val="0"/>
      <w:divBdr>
        <w:top w:val="none" w:sz="0" w:space="0" w:color="auto"/>
        <w:left w:val="none" w:sz="0" w:space="0" w:color="auto"/>
        <w:bottom w:val="none" w:sz="0" w:space="0" w:color="auto"/>
        <w:right w:val="none" w:sz="0" w:space="0" w:color="auto"/>
      </w:divBdr>
    </w:div>
    <w:div w:id="1564565472">
      <w:bodyDiv w:val="1"/>
      <w:marLeft w:val="0"/>
      <w:marRight w:val="0"/>
      <w:marTop w:val="0"/>
      <w:marBottom w:val="0"/>
      <w:divBdr>
        <w:top w:val="none" w:sz="0" w:space="0" w:color="auto"/>
        <w:left w:val="none" w:sz="0" w:space="0" w:color="auto"/>
        <w:bottom w:val="none" w:sz="0" w:space="0" w:color="auto"/>
        <w:right w:val="none" w:sz="0" w:space="0" w:color="auto"/>
      </w:divBdr>
    </w:div>
    <w:div w:id="1671181949">
      <w:bodyDiv w:val="1"/>
      <w:marLeft w:val="0"/>
      <w:marRight w:val="0"/>
      <w:marTop w:val="0"/>
      <w:marBottom w:val="0"/>
      <w:divBdr>
        <w:top w:val="none" w:sz="0" w:space="0" w:color="auto"/>
        <w:left w:val="none" w:sz="0" w:space="0" w:color="auto"/>
        <w:bottom w:val="none" w:sz="0" w:space="0" w:color="auto"/>
        <w:right w:val="none" w:sz="0" w:space="0" w:color="auto"/>
      </w:divBdr>
    </w:div>
    <w:div w:id="1783571966">
      <w:bodyDiv w:val="1"/>
      <w:marLeft w:val="0"/>
      <w:marRight w:val="0"/>
      <w:marTop w:val="0"/>
      <w:marBottom w:val="0"/>
      <w:divBdr>
        <w:top w:val="none" w:sz="0" w:space="0" w:color="auto"/>
        <w:left w:val="none" w:sz="0" w:space="0" w:color="auto"/>
        <w:bottom w:val="none" w:sz="0" w:space="0" w:color="auto"/>
        <w:right w:val="none" w:sz="0" w:space="0" w:color="auto"/>
      </w:divBdr>
    </w:div>
    <w:div w:id="1916090404">
      <w:bodyDiv w:val="1"/>
      <w:marLeft w:val="0"/>
      <w:marRight w:val="0"/>
      <w:marTop w:val="0"/>
      <w:marBottom w:val="0"/>
      <w:divBdr>
        <w:top w:val="none" w:sz="0" w:space="0" w:color="auto"/>
        <w:left w:val="none" w:sz="0" w:space="0" w:color="auto"/>
        <w:bottom w:val="none" w:sz="0" w:space="0" w:color="auto"/>
        <w:right w:val="none" w:sz="0" w:space="0" w:color="auto"/>
      </w:divBdr>
    </w:div>
    <w:div w:id="201591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ABC2C-81B9-4E1A-AAE3-C5042273C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9</Pages>
  <Words>2488</Words>
  <Characters>13437</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15894</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eclemente</cp:lastModifiedBy>
  <cp:revision>16</cp:revision>
  <cp:lastPrinted>2018-03-19T16:28:00Z</cp:lastPrinted>
  <dcterms:created xsi:type="dcterms:W3CDTF">2018-03-21T14:18:00Z</dcterms:created>
  <dcterms:modified xsi:type="dcterms:W3CDTF">2018-04-12T11:03:00Z</dcterms:modified>
</cp:coreProperties>
</file>