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w:t>
      </w:r>
      <w:r w:rsidR="00B73EBB">
        <w:rPr>
          <w:b/>
          <w:i/>
          <w:sz w:val="24"/>
          <w:szCs w:val="24"/>
        </w:rPr>
        <w:t xml:space="preserve">eses, para eventual aquisição de </w:t>
      </w:r>
      <w:r w:rsidR="00AF3256">
        <w:rPr>
          <w:b/>
          <w:i/>
          <w:sz w:val="24"/>
          <w:szCs w:val="24"/>
        </w:rPr>
        <w:t>artefatos de cimento (anel de concreto e meio fio) e materiais de construção (lajota de barro, areia industrial e brita n° 1)</w:t>
      </w:r>
      <w:r w:rsidR="00B331FB">
        <w:rPr>
          <w:b/>
          <w:i/>
          <w:sz w:val="24"/>
          <w:szCs w:val="24"/>
        </w:rPr>
        <w:t>, para uso da CESAMA</w:t>
      </w:r>
      <w:r w:rsidR="00B73EBB">
        <w:rPr>
          <w:b/>
          <w:i/>
          <w:sz w:val="24"/>
          <w:szCs w:val="24"/>
        </w:rPr>
        <w:t>.</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467B6C" w:rsidRPr="00274DF5"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B41EF6" w:rsidRDefault="00F17515" w:rsidP="0075745C">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AF3256" w:rsidRDefault="00AF3256" w:rsidP="00B73EBB">
      <w:pPr>
        <w:rPr>
          <w:rFonts w:cs="Arial"/>
          <w:b/>
          <w:bCs/>
          <w:sz w:val="24"/>
          <w:szCs w:val="24"/>
        </w:rPr>
      </w:pPr>
    </w:p>
    <w:p w:rsidR="00AF3256" w:rsidRDefault="00AF3256" w:rsidP="00B73EBB">
      <w:pPr>
        <w:rPr>
          <w:rFonts w:cs="Arial"/>
          <w:bCs/>
          <w:sz w:val="24"/>
          <w:szCs w:val="24"/>
        </w:rPr>
      </w:pPr>
      <w:r>
        <w:rPr>
          <w:rFonts w:cs="Arial"/>
          <w:b/>
          <w:bCs/>
          <w:sz w:val="24"/>
          <w:szCs w:val="24"/>
        </w:rPr>
        <w:t xml:space="preserve">ITEM 001 – </w:t>
      </w:r>
      <w:r w:rsidRPr="00AF3256">
        <w:rPr>
          <w:rFonts w:cs="Arial"/>
          <w:bCs/>
          <w:sz w:val="24"/>
          <w:szCs w:val="24"/>
        </w:rPr>
        <w:t>ANEL DE CONCRETO 0,80M (DIÂMETRO) X 0,50M (COMPRIMENTO)</w:t>
      </w:r>
    </w:p>
    <w:p w:rsidR="00114C2C" w:rsidRDefault="00AF3256" w:rsidP="00B73EBB">
      <w:pPr>
        <w:rPr>
          <w:rFonts w:cs="Arial"/>
          <w:bCs/>
          <w:sz w:val="24"/>
          <w:szCs w:val="24"/>
        </w:rPr>
      </w:pPr>
      <w:r>
        <w:rPr>
          <w:rFonts w:cs="Arial"/>
          <w:bCs/>
          <w:sz w:val="24"/>
          <w:szCs w:val="24"/>
        </w:rPr>
        <w:t xml:space="preserve">ESPECIFICAÇÃO: </w:t>
      </w:r>
      <w:r w:rsidRPr="00AF3256">
        <w:rPr>
          <w:rFonts w:cs="Arial"/>
          <w:bCs/>
          <w:sz w:val="24"/>
          <w:szCs w:val="24"/>
        </w:rPr>
        <w:t>ANEL DE CONCRETO PARA POCO DE VISITA (PV) SEM ARMADURA.</w:t>
      </w:r>
    </w:p>
    <w:p w:rsidR="00114C2C" w:rsidRDefault="00114C2C" w:rsidP="00114C2C">
      <w:pPr>
        <w:rPr>
          <w:rFonts w:cs="Arial"/>
          <w:bCs/>
          <w:sz w:val="24"/>
          <w:szCs w:val="24"/>
        </w:rPr>
      </w:pPr>
      <w:r>
        <w:rPr>
          <w:rFonts w:cs="Arial"/>
          <w:b/>
          <w:bCs/>
          <w:sz w:val="24"/>
          <w:szCs w:val="24"/>
        </w:rPr>
        <w:t>UNIDADE</w:t>
      </w:r>
      <w:r>
        <w:rPr>
          <w:rFonts w:cs="Arial"/>
          <w:bCs/>
          <w:sz w:val="24"/>
          <w:szCs w:val="24"/>
        </w:rPr>
        <w:t>: PEÇA</w:t>
      </w:r>
    </w:p>
    <w:p w:rsidR="00114C2C" w:rsidRDefault="00114C2C" w:rsidP="00114C2C">
      <w:pPr>
        <w:rPr>
          <w:rFonts w:cs="Arial"/>
          <w:bCs/>
          <w:sz w:val="24"/>
          <w:szCs w:val="24"/>
        </w:rPr>
      </w:pPr>
      <w:r>
        <w:rPr>
          <w:rFonts w:cs="Arial"/>
          <w:b/>
          <w:bCs/>
          <w:sz w:val="24"/>
          <w:szCs w:val="24"/>
        </w:rPr>
        <w:t>QUANTIDADE</w:t>
      </w:r>
      <w:r>
        <w:rPr>
          <w:rFonts w:cs="Arial"/>
          <w:bCs/>
          <w:sz w:val="24"/>
          <w:szCs w:val="24"/>
        </w:rPr>
        <w:t>: 60</w:t>
      </w:r>
    </w:p>
    <w:p w:rsidR="00114C2C" w:rsidRDefault="00114C2C" w:rsidP="00114C2C">
      <w:pPr>
        <w:rPr>
          <w:rFonts w:cs="Arial"/>
          <w:bCs/>
          <w:sz w:val="24"/>
          <w:szCs w:val="24"/>
        </w:rPr>
      </w:pPr>
    </w:p>
    <w:p w:rsidR="00114C2C" w:rsidRDefault="00114C2C" w:rsidP="00114C2C">
      <w:pPr>
        <w:rPr>
          <w:rFonts w:cs="Arial"/>
          <w:bCs/>
          <w:sz w:val="24"/>
          <w:szCs w:val="24"/>
        </w:rPr>
      </w:pPr>
      <w:r>
        <w:rPr>
          <w:rFonts w:cs="Arial"/>
          <w:b/>
          <w:bCs/>
          <w:sz w:val="24"/>
          <w:szCs w:val="24"/>
        </w:rPr>
        <w:t xml:space="preserve">ITEM 002 – </w:t>
      </w:r>
      <w:r>
        <w:rPr>
          <w:rFonts w:cs="Arial"/>
          <w:bCs/>
          <w:sz w:val="24"/>
          <w:szCs w:val="24"/>
        </w:rPr>
        <w:t>LAJOTA DE BARRO 19 X 19</w:t>
      </w:r>
    </w:p>
    <w:p w:rsidR="00114C2C" w:rsidRDefault="00114C2C" w:rsidP="00114C2C">
      <w:pPr>
        <w:rPr>
          <w:rFonts w:cs="Arial"/>
          <w:bCs/>
          <w:sz w:val="24"/>
          <w:szCs w:val="24"/>
        </w:rPr>
      </w:pPr>
      <w:r>
        <w:rPr>
          <w:rFonts w:cs="Arial"/>
          <w:bCs/>
          <w:sz w:val="24"/>
          <w:szCs w:val="24"/>
        </w:rPr>
        <w:t>ESPECIFICAÇÃO: LAJOTA DE BARRO (TIJOLO) 19 X 19</w:t>
      </w:r>
    </w:p>
    <w:p w:rsidR="00114C2C" w:rsidRDefault="00114C2C" w:rsidP="00114C2C">
      <w:pPr>
        <w:rPr>
          <w:rFonts w:cs="Arial"/>
          <w:bCs/>
          <w:sz w:val="24"/>
          <w:szCs w:val="24"/>
        </w:rPr>
      </w:pPr>
    </w:p>
    <w:p w:rsidR="00114C2C" w:rsidRDefault="00114C2C" w:rsidP="00114C2C">
      <w:pPr>
        <w:rPr>
          <w:rFonts w:cs="Arial"/>
          <w:bCs/>
          <w:sz w:val="24"/>
          <w:szCs w:val="24"/>
        </w:rPr>
      </w:pPr>
      <w:r>
        <w:rPr>
          <w:rFonts w:cs="Arial"/>
          <w:b/>
          <w:bCs/>
          <w:sz w:val="24"/>
          <w:szCs w:val="24"/>
        </w:rPr>
        <w:t>UNIDADE</w:t>
      </w:r>
      <w:r>
        <w:rPr>
          <w:rFonts w:cs="Arial"/>
          <w:bCs/>
          <w:sz w:val="24"/>
          <w:szCs w:val="24"/>
        </w:rPr>
        <w:t>: PEÇA</w:t>
      </w:r>
    </w:p>
    <w:p w:rsidR="00114C2C" w:rsidRDefault="00114C2C" w:rsidP="00114C2C">
      <w:pPr>
        <w:rPr>
          <w:rFonts w:cs="Arial"/>
          <w:bCs/>
          <w:sz w:val="24"/>
          <w:szCs w:val="24"/>
        </w:rPr>
      </w:pPr>
      <w:r>
        <w:rPr>
          <w:rFonts w:cs="Arial"/>
          <w:b/>
          <w:bCs/>
          <w:sz w:val="24"/>
          <w:szCs w:val="24"/>
        </w:rPr>
        <w:lastRenderedPageBreak/>
        <w:t>QUANTIDADE</w:t>
      </w:r>
      <w:r>
        <w:rPr>
          <w:rFonts w:cs="Arial"/>
          <w:bCs/>
          <w:sz w:val="24"/>
          <w:szCs w:val="24"/>
        </w:rPr>
        <w:t>: 3.000</w:t>
      </w:r>
    </w:p>
    <w:p w:rsidR="00114C2C" w:rsidRDefault="00114C2C" w:rsidP="00114C2C">
      <w:pPr>
        <w:rPr>
          <w:rFonts w:cs="Arial"/>
          <w:bCs/>
          <w:sz w:val="24"/>
          <w:szCs w:val="24"/>
        </w:rPr>
      </w:pPr>
    </w:p>
    <w:p w:rsidR="00114C2C" w:rsidRDefault="00114C2C" w:rsidP="00114C2C">
      <w:pPr>
        <w:rPr>
          <w:rFonts w:cs="Arial"/>
          <w:bCs/>
          <w:sz w:val="24"/>
          <w:szCs w:val="24"/>
        </w:rPr>
      </w:pPr>
      <w:r>
        <w:rPr>
          <w:rFonts w:cs="Arial"/>
          <w:b/>
          <w:bCs/>
          <w:sz w:val="24"/>
          <w:szCs w:val="24"/>
        </w:rPr>
        <w:t xml:space="preserve">ITEM 003 – </w:t>
      </w:r>
      <w:r>
        <w:rPr>
          <w:rFonts w:cs="Arial"/>
          <w:bCs/>
          <w:sz w:val="24"/>
          <w:szCs w:val="24"/>
        </w:rPr>
        <w:t>MEIO FIO EM CONCRETO APARENTE 0,80 X 0,30 X 0,12</w:t>
      </w:r>
    </w:p>
    <w:p w:rsidR="00114C2C" w:rsidRDefault="00114C2C" w:rsidP="00114C2C">
      <w:pPr>
        <w:rPr>
          <w:rFonts w:cs="Arial"/>
          <w:bCs/>
          <w:sz w:val="24"/>
          <w:szCs w:val="24"/>
        </w:rPr>
      </w:pPr>
      <w:r>
        <w:rPr>
          <w:rFonts w:cs="Arial"/>
          <w:bCs/>
          <w:sz w:val="24"/>
          <w:szCs w:val="24"/>
        </w:rPr>
        <w:t>ESPECIFICAÇÃO: MEIO FIO EM CONCRETO APARENTE 0,80 X 0,30 X 0,12</w:t>
      </w:r>
    </w:p>
    <w:p w:rsidR="00114C2C" w:rsidRDefault="00114C2C" w:rsidP="00114C2C">
      <w:pPr>
        <w:rPr>
          <w:rFonts w:cs="Arial"/>
          <w:bCs/>
          <w:sz w:val="24"/>
          <w:szCs w:val="24"/>
        </w:rPr>
      </w:pPr>
      <w:r>
        <w:rPr>
          <w:rFonts w:cs="Arial"/>
          <w:b/>
          <w:bCs/>
          <w:sz w:val="24"/>
          <w:szCs w:val="24"/>
        </w:rPr>
        <w:t>UNIDADE</w:t>
      </w:r>
      <w:r>
        <w:rPr>
          <w:rFonts w:cs="Arial"/>
          <w:bCs/>
          <w:sz w:val="24"/>
          <w:szCs w:val="24"/>
        </w:rPr>
        <w:t>: PEÇA</w:t>
      </w:r>
    </w:p>
    <w:p w:rsidR="00114C2C" w:rsidRDefault="00114C2C" w:rsidP="00114C2C">
      <w:pPr>
        <w:rPr>
          <w:rFonts w:cs="Arial"/>
          <w:bCs/>
          <w:sz w:val="24"/>
          <w:szCs w:val="24"/>
        </w:rPr>
      </w:pPr>
      <w:r>
        <w:rPr>
          <w:rFonts w:cs="Arial"/>
          <w:b/>
          <w:bCs/>
          <w:sz w:val="24"/>
          <w:szCs w:val="24"/>
        </w:rPr>
        <w:t>QUANTIDADE</w:t>
      </w:r>
      <w:r>
        <w:rPr>
          <w:rFonts w:cs="Arial"/>
          <w:bCs/>
          <w:sz w:val="24"/>
          <w:szCs w:val="24"/>
        </w:rPr>
        <w:t>: 40</w:t>
      </w:r>
    </w:p>
    <w:p w:rsidR="00AF3256" w:rsidRDefault="00AF3256" w:rsidP="00B73EBB">
      <w:pPr>
        <w:rPr>
          <w:rFonts w:cs="Arial"/>
          <w:b/>
          <w:bCs/>
          <w:sz w:val="24"/>
          <w:szCs w:val="24"/>
        </w:rPr>
      </w:pPr>
    </w:p>
    <w:p w:rsidR="00B331FB" w:rsidRDefault="00114C2C" w:rsidP="00090B71">
      <w:pPr>
        <w:rPr>
          <w:rFonts w:cs="Arial"/>
          <w:b/>
          <w:bCs/>
          <w:sz w:val="24"/>
          <w:szCs w:val="24"/>
        </w:rPr>
      </w:pPr>
      <w:r>
        <w:rPr>
          <w:rFonts w:cs="Arial"/>
          <w:b/>
          <w:bCs/>
          <w:sz w:val="24"/>
          <w:szCs w:val="24"/>
        </w:rPr>
        <w:t>ITEM 004</w:t>
      </w:r>
      <w:r w:rsidR="00B331FB">
        <w:rPr>
          <w:rFonts w:cs="Arial"/>
          <w:b/>
          <w:bCs/>
          <w:sz w:val="24"/>
          <w:szCs w:val="24"/>
        </w:rPr>
        <w:t xml:space="preserve"> – </w:t>
      </w:r>
      <w:r w:rsidR="00B331FB">
        <w:rPr>
          <w:rFonts w:cs="Arial"/>
          <w:bCs/>
          <w:sz w:val="24"/>
          <w:szCs w:val="24"/>
        </w:rPr>
        <w:t>AREIA INDUSTRIAL FINA, DIÂMETRO MÁXIMO 2,00MM</w:t>
      </w:r>
    </w:p>
    <w:p w:rsidR="00B331FB" w:rsidRDefault="00B331FB" w:rsidP="00090B71">
      <w:pPr>
        <w:rPr>
          <w:rFonts w:cs="Arial"/>
          <w:bCs/>
          <w:sz w:val="24"/>
          <w:szCs w:val="24"/>
        </w:rPr>
      </w:pPr>
      <w:r>
        <w:rPr>
          <w:rFonts w:cs="Arial"/>
          <w:b/>
          <w:bCs/>
          <w:sz w:val="24"/>
          <w:szCs w:val="24"/>
        </w:rPr>
        <w:t xml:space="preserve">ESPECIFICAÇÃO: </w:t>
      </w:r>
      <w:r>
        <w:rPr>
          <w:rFonts w:cs="Arial"/>
          <w:bCs/>
          <w:sz w:val="24"/>
          <w:szCs w:val="24"/>
        </w:rPr>
        <w:t>AREIA INDUSTRIAL FINA, DIÂMETRO MÁXIMO 2,00MM</w:t>
      </w:r>
    </w:p>
    <w:p w:rsidR="00B331FB" w:rsidRDefault="00B331FB" w:rsidP="00B331FB">
      <w:pPr>
        <w:rPr>
          <w:rFonts w:cs="Arial"/>
          <w:bCs/>
          <w:sz w:val="24"/>
          <w:szCs w:val="24"/>
        </w:rPr>
      </w:pPr>
      <w:r>
        <w:rPr>
          <w:rFonts w:cs="Arial"/>
          <w:b/>
          <w:bCs/>
          <w:sz w:val="24"/>
          <w:szCs w:val="24"/>
        </w:rPr>
        <w:t>UNIDADE</w:t>
      </w:r>
      <w:r>
        <w:rPr>
          <w:rFonts w:cs="Arial"/>
          <w:bCs/>
          <w:sz w:val="24"/>
          <w:szCs w:val="24"/>
        </w:rPr>
        <w:t>: M. CÚBICO</w:t>
      </w:r>
    </w:p>
    <w:p w:rsidR="00B331FB" w:rsidRDefault="00B331FB" w:rsidP="00751E08">
      <w:pPr>
        <w:rPr>
          <w:rFonts w:cs="Arial"/>
          <w:bCs/>
          <w:sz w:val="24"/>
          <w:szCs w:val="24"/>
        </w:rPr>
      </w:pPr>
      <w:r>
        <w:rPr>
          <w:rFonts w:cs="Arial"/>
          <w:b/>
          <w:bCs/>
          <w:sz w:val="24"/>
          <w:szCs w:val="24"/>
        </w:rPr>
        <w:t>QUANTIDADE</w:t>
      </w:r>
      <w:r w:rsidR="00AF3256">
        <w:rPr>
          <w:rFonts w:cs="Arial"/>
          <w:bCs/>
          <w:sz w:val="24"/>
          <w:szCs w:val="24"/>
        </w:rPr>
        <w:t>: 12</w:t>
      </w:r>
      <w:r>
        <w:rPr>
          <w:rFonts w:cs="Arial"/>
          <w:bCs/>
          <w:sz w:val="24"/>
          <w:szCs w:val="24"/>
        </w:rPr>
        <w:t>0</w:t>
      </w:r>
    </w:p>
    <w:p w:rsidR="00B331FB" w:rsidRDefault="00B331FB" w:rsidP="00B331FB">
      <w:pPr>
        <w:ind w:left="786"/>
        <w:rPr>
          <w:rFonts w:cs="Arial"/>
          <w:bCs/>
          <w:sz w:val="24"/>
          <w:szCs w:val="24"/>
        </w:rPr>
      </w:pPr>
    </w:p>
    <w:p w:rsidR="00B331FB" w:rsidRDefault="00114C2C" w:rsidP="00090B71">
      <w:pPr>
        <w:rPr>
          <w:rFonts w:cs="Arial"/>
          <w:b/>
          <w:bCs/>
          <w:sz w:val="24"/>
          <w:szCs w:val="24"/>
        </w:rPr>
      </w:pPr>
      <w:r>
        <w:rPr>
          <w:rFonts w:cs="Arial"/>
          <w:b/>
          <w:bCs/>
          <w:sz w:val="24"/>
          <w:szCs w:val="24"/>
        </w:rPr>
        <w:t>ITEM 005</w:t>
      </w:r>
      <w:r w:rsidR="00B331FB">
        <w:rPr>
          <w:rFonts w:cs="Arial"/>
          <w:b/>
          <w:bCs/>
          <w:sz w:val="24"/>
          <w:szCs w:val="24"/>
        </w:rPr>
        <w:t xml:space="preserve"> – </w:t>
      </w:r>
      <w:r w:rsidR="00B331FB">
        <w:rPr>
          <w:rFonts w:cs="Arial"/>
          <w:bCs/>
          <w:sz w:val="24"/>
          <w:szCs w:val="24"/>
        </w:rPr>
        <w:t>BRITA N° 1</w:t>
      </w:r>
    </w:p>
    <w:p w:rsidR="00B331FB" w:rsidRDefault="00B331FB" w:rsidP="00090B71">
      <w:pPr>
        <w:rPr>
          <w:rFonts w:cs="Arial"/>
          <w:bCs/>
          <w:sz w:val="24"/>
          <w:szCs w:val="24"/>
        </w:rPr>
      </w:pPr>
      <w:r>
        <w:rPr>
          <w:rFonts w:cs="Arial"/>
          <w:b/>
          <w:bCs/>
          <w:sz w:val="24"/>
          <w:szCs w:val="24"/>
        </w:rPr>
        <w:t xml:space="preserve">ESPECIFICAÇÃO: </w:t>
      </w:r>
      <w:r>
        <w:rPr>
          <w:rFonts w:cs="Arial"/>
          <w:bCs/>
          <w:sz w:val="24"/>
          <w:szCs w:val="24"/>
        </w:rPr>
        <w:t xml:space="preserve">GRANULOMETRIA: 9,5 A </w:t>
      </w:r>
      <w:proofErr w:type="gramStart"/>
      <w:r>
        <w:rPr>
          <w:rFonts w:cs="Arial"/>
          <w:bCs/>
          <w:sz w:val="24"/>
          <w:szCs w:val="24"/>
        </w:rPr>
        <w:t>19MM</w:t>
      </w:r>
      <w:proofErr w:type="gramEnd"/>
      <w:r>
        <w:rPr>
          <w:rFonts w:cs="Arial"/>
          <w:bCs/>
          <w:sz w:val="24"/>
          <w:szCs w:val="24"/>
        </w:rPr>
        <w:t xml:space="preserve"> PESO EM TORNO DE 1,30 KG/DM3 MASSA ESPECIFICA ABSOLUTA EM TORNO DE 2,65 KG/DM3 APRESENTAR MENOS DE 75% DE GRAOS LAMELARES MATERIAL PULVERULENTO INFERIOR 15% MATERIA ORGANICA INDICE INFERIOR A 1%</w:t>
      </w:r>
    </w:p>
    <w:p w:rsidR="00B331FB" w:rsidRDefault="00B331FB" w:rsidP="00B331FB">
      <w:pPr>
        <w:rPr>
          <w:rFonts w:cs="Arial"/>
          <w:bCs/>
          <w:sz w:val="24"/>
          <w:szCs w:val="24"/>
        </w:rPr>
      </w:pPr>
      <w:r>
        <w:rPr>
          <w:rFonts w:cs="Arial"/>
          <w:b/>
          <w:bCs/>
          <w:sz w:val="24"/>
          <w:szCs w:val="24"/>
        </w:rPr>
        <w:t>UNIDADE</w:t>
      </w:r>
      <w:r>
        <w:rPr>
          <w:rFonts w:cs="Arial"/>
          <w:bCs/>
          <w:sz w:val="24"/>
          <w:szCs w:val="24"/>
        </w:rPr>
        <w:t>: M. CÚBICO</w:t>
      </w:r>
    </w:p>
    <w:p w:rsidR="00B331FB" w:rsidRDefault="00B331FB" w:rsidP="00090B71">
      <w:pPr>
        <w:rPr>
          <w:rFonts w:cs="Arial"/>
          <w:bCs/>
          <w:sz w:val="24"/>
          <w:szCs w:val="24"/>
        </w:rPr>
      </w:pPr>
      <w:r>
        <w:rPr>
          <w:rFonts w:cs="Arial"/>
          <w:b/>
          <w:bCs/>
          <w:sz w:val="24"/>
          <w:szCs w:val="24"/>
        </w:rPr>
        <w:t>QUANTIDADE</w:t>
      </w:r>
      <w:r>
        <w:rPr>
          <w:rFonts w:cs="Arial"/>
          <w:bCs/>
          <w:sz w:val="24"/>
          <w:szCs w:val="24"/>
        </w:rPr>
        <w:t>: 50</w:t>
      </w:r>
    </w:p>
    <w:p w:rsidR="0062490D" w:rsidRDefault="0062490D" w:rsidP="00090B71">
      <w:pPr>
        <w:rPr>
          <w:rFonts w:cs="Arial"/>
          <w:bCs/>
          <w:sz w:val="24"/>
          <w:szCs w:val="24"/>
        </w:rPr>
      </w:pPr>
    </w:p>
    <w:p w:rsidR="00751E08" w:rsidRPr="0062490D" w:rsidRDefault="0062490D" w:rsidP="0062490D">
      <w:pPr>
        <w:spacing w:before="120" w:line="360" w:lineRule="auto"/>
        <w:rPr>
          <w:sz w:val="24"/>
          <w:szCs w:val="24"/>
        </w:rPr>
      </w:pPr>
      <w:r w:rsidRPr="0062490D">
        <w:rPr>
          <w:sz w:val="24"/>
          <w:szCs w:val="24"/>
        </w:rPr>
        <w:t xml:space="preserve">Para os itens </w:t>
      </w:r>
      <w:r w:rsidRPr="0062490D">
        <w:rPr>
          <w:b/>
          <w:sz w:val="24"/>
          <w:szCs w:val="24"/>
        </w:rPr>
        <w:t xml:space="preserve">004 – </w:t>
      </w:r>
      <w:proofErr w:type="gramStart"/>
      <w:r w:rsidRPr="0062490D">
        <w:rPr>
          <w:b/>
          <w:sz w:val="24"/>
          <w:szCs w:val="24"/>
        </w:rPr>
        <w:t>AREIA INDUSTRIAL</w:t>
      </w:r>
      <w:r>
        <w:rPr>
          <w:sz w:val="24"/>
          <w:szCs w:val="24"/>
        </w:rPr>
        <w:t xml:space="preserve"> </w:t>
      </w:r>
      <w:r w:rsidRPr="0062490D">
        <w:rPr>
          <w:b/>
          <w:sz w:val="24"/>
          <w:szCs w:val="24"/>
        </w:rPr>
        <w:t>FINA</w:t>
      </w:r>
      <w:r>
        <w:rPr>
          <w:sz w:val="24"/>
          <w:szCs w:val="24"/>
        </w:rPr>
        <w:t xml:space="preserve"> e</w:t>
      </w:r>
      <w:r w:rsidRPr="0062490D">
        <w:rPr>
          <w:sz w:val="24"/>
          <w:szCs w:val="24"/>
        </w:rPr>
        <w:t xml:space="preserve"> </w:t>
      </w:r>
      <w:r w:rsidRPr="0062490D">
        <w:rPr>
          <w:b/>
          <w:sz w:val="24"/>
          <w:szCs w:val="24"/>
        </w:rPr>
        <w:t>005 BRITA</w:t>
      </w:r>
      <w:proofErr w:type="gramEnd"/>
      <w:r w:rsidRPr="0062490D">
        <w:rPr>
          <w:b/>
          <w:sz w:val="24"/>
          <w:szCs w:val="24"/>
        </w:rPr>
        <w:t xml:space="preserve"> Nº 1</w:t>
      </w:r>
      <w:r w:rsidRPr="0062490D">
        <w:rPr>
          <w:sz w:val="24"/>
          <w:szCs w:val="24"/>
        </w:rPr>
        <w:t>, ser</w:t>
      </w:r>
      <w:r>
        <w:rPr>
          <w:sz w:val="24"/>
          <w:szCs w:val="24"/>
        </w:rPr>
        <w:t>ão</w:t>
      </w:r>
      <w:r w:rsidRPr="0062490D">
        <w:rPr>
          <w:sz w:val="24"/>
          <w:szCs w:val="24"/>
        </w:rPr>
        <w:t xml:space="preserve"> </w:t>
      </w:r>
      <w:r>
        <w:rPr>
          <w:sz w:val="24"/>
          <w:szCs w:val="24"/>
        </w:rPr>
        <w:t>exigidos d</w:t>
      </w:r>
      <w:r w:rsidRPr="0062490D">
        <w:rPr>
          <w:sz w:val="24"/>
          <w:szCs w:val="24"/>
        </w:rPr>
        <w:t>ocumentos que comprove</w:t>
      </w:r>
      <w:r>
        <w:rPr>
          <w:sz w:val="24"/>
          <w:szCs w:val="24"/>
        </w:rPr>
        <w:t>m</w:t>
      </w:r>
      <w:r w:rsidRPr="0062490D">
        <w:rPr>
          <w:sz w:val="24"/>
          <w:szCs w:val="24"/>
        </w:rPr>
        <w:t xml:space="preserve"> regularidade ambiental do órgão competente tanto para as empresas que fazem EXTRAÇÃO E COMERCIALIZAÇÃO do produto quanto para aquelas que APENAS COMERCIALIZAM o produto. </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114C2C"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9137" w:type="dxa"/>
        <w:tblCellMar>
          <w:left w:w="70" w:type="dxa"/>
          <w:right w:w="70" w:type="dxa"/>
        </w:tblCellMar>
        <w:tblLook w:val="04A0"/>
      </w:tblPr>
      <w:tblGrid>
        <w:gridCol w:w="1116"/>
        <w:gridCol w:w="1214"/>
        <w:gridCol w:w="3752"/>
        <w:gridCol w:w="740"/>
        <w:gridCol w:w="1242"/>
        <w:gridCol w:w="1073"/>
      </w:tblGrid>
      <w:tr w:rsidR="00114C2C" w:rsidRPr="00114C2C" w:rsidTr="00114C2C">
        <w:trPr>
          <w:trHeight w:val="799"/>
        </w:trPr>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ascii="Comic Sans MS" w:hAnsi="Comic Sans MS" w:cs="Arial"/>
                <w:b/>
                <w:bCs/>
                <w:sz w:val="16"/>
                <w:szCs w:val="16"/>
                <w:lang w:eastAsia="pt-BR"/>
              </w:rPr>
            </w:pPr>
            <w:r w:rsidRPr="00114C2C">
              <w:rPr>
                <w:rFonts w:ascii="Comic Sans MS" w:hAnsi="Comic Sans MS" w:cs="Arial"/>
                <w:b/>
                <w:bCs/>
                <w:sz w:val="16"/>
                <w:szCs w:val="16"/>
                <w:lang w:eastAsia="pt-BR"/>
              </w:rPr>
              <w:t>ITEM</w:t>
            </w:r>
          </w:p>
        </w:tc>
        <w:tc>
          <w:tcPr>
            <w:tcW w:w="1214" w:type="dxa"/>
            <w:tcBorders>
              <w:top w:val="single" w:sz="4" w:space="0" w:color="auto"/>
              <w:left w:val="nil"/>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ascii="Comic Sans MS" w:hAnsi="Comic Sans MS" w:cs="Arial"/>
                <w:b/>
                <w:bCs/>
                <w:sz w:val="16"/>
                <w:szCs w:val="16"/>
                <w:lang w:eastAsia="pt-BR"/>
              </w:rPr>
            </w:pPr>
            <w:r w:rsidRPr="00114C2C">
              <w:rPr>
                <w:rFonts w:ascii="Comic Sans MS" w:hAnsi="Comic Sans MS" w:cs="Arial"/>
                <w:b/>
                <w:bCs/>
                <w:sz w:val="16"/>
                <w:szCs w:val="16"/>
                <w:lang w:eastAsia="pt-BR"/>
              </w:rPr>
              <w:t>Código</w:t>
            </w:r>
          </w:p>
        </w:tc>
        <w:tc>
          <w:tcPr>
            <w:tcW w:w="3752" w:type="dxa"/>
            <w:tcBorders>
              <w:top w:val="single" w:sz="4" w:space="0" w:color="auto"/>
              <w:left w:val="nil"/>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ascii="Comic Sans MS" w:hAnsi="Comic Sans MS" w:cs="Arial"/>
                <w:b/>
                <w:bCs/>
                <w:sz w:val="16"/>
                <w:szCs w:val="16"/>
                <w:lang w:eastAsia="pt-BR"/>
              </w:rPr>
            </w:pPr>
            <w:r w:rsidRPr="00114C2C">
              <w:rPr>
                <w:rFonts w:ascii="Comic Sans MS" w:hAnsi="Comic Sans MS" w:cs="Arial"/>
                <w:b/>
                <w:bCs/>
                <w:sz w:val="16"/>
                <w:szCs w:val="16"/>
                <w:lang w:eastAsia="pt-BR"/>
              </w:rPr>
              <w:t>Descrição do material</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ascii="Comic Sans MS" w:hAnsi="Comic Sans MS" w:cs="Arial"/>
                <w:b/>
                <w:bCs/>
                <w:sz w:val="16"/>
                <w:szCs w:val="16"/>
                <w:lang w:eastAsia="pt-BR"/>
              </w:rPr>
            </w:pPr>
            <w:r w:rsidRPr="00114C2C">
              <w:rPr>
                <w:rFonts w:ascii="Comic Sans MS" w:hAnsi="Comic Sans MS" w:cs="Arial"/>
                <w:b/>
                <w:bCs/>
                <w:sz w:val="16"/>
                <w:szCs w:val="16"/>
                <w:lang w:eastAsia="pt-BR"/>
              </w:rPr>
              <w:t>Quant.</w:t>
            </w:r>
          </w:p>
        </w:tc>
        <w:tc>
          <w:tcPr>
            <w:tcW w:w="1242" w:type="dxa"/>
            <w:tcBorders>
              <w:top w:val="single" w:sz="4" w:space="0" w:color="auto"/>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center"/>
              <w:rPr>
                <w:rFonts w:ascii="Comic Sans MS" w:hAnsi="Comic Sans MS" w:cs="Arial"/>
                <w:b/>
                <w:bCs/>
                <w:sz w:val="16"/>
                <w:szCs w:val="16"/>
                <w:lang w:eastAsia="pt-BR"/>
              </w:rPr>
            </w:pPr>
            <w:r w:rsidRPr="00114C2C">
              <w:rPr>
                <w:rFonts w:ascii="Comic Sans MS" w:hAnsi="Comic Sans MS" w:cs="Arial"/>
                <w:b/>
                <w:bCs/>
                <w:sz w:val="16"/>
                <w:szCs w:val="16"/>
                <w:lang w:eastAsia="pt-BR"/>
              </w:rPr>
              <w:t>Média Unit</w:t>
            </w:r>
            <w:r w:rsidRPr="00114C2C">
              <w:rPr>
                <w:rFonts w:ascii="Comic Sans MS" w:hAnsi="Comic Sans MS" w:cs="Arial"/>
                <w:b/>
                <w:bCs/>
                <w:sz w:val="16"/>
                <w:szCs w:val="16"/>
                <w:lang w:eastAsia="pt-BR"/>
              </w:rPr>
              <w:t>á</w:t>
            </w:r>
            <w:r w:rsidRPr="00114C2C">
              <w:rPr>
                <w:rFonts w:ascii="Comic Sans MS" w:hAnsi="Comic Sans MS" w:cs="Arial"/>
                <w:b/>
                <w:bCs/>
                <w:sz w:val="16"/>
                <w:szCs w:val="16"/>
                <w:lang w:eastAsia="pt-BR"/>
              </w:rPr>
              <w:t>ria</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center"/>
              <w:rPr>
                <w:rFonts w:ascii="Comic Sans MS" w:hAnsi="Comic Sans MS" w:cs="Arial"/>
                <w:b/>
                <w:bCs/>
                <w:sz w:val="16"/>
                <w:szCs w:val="16"/>
                <w:lang w:eastAsia="pt-BR"/>
              </w:rPr>
            </w:pPr>
            <w:r w:rsidRPr="00114C2C">
              <w:rPr>
                <w:rFonts w:ascii="Comic Sans MS" w:hAnsi="Comic Sans MS" w:cs="Arial"/>
                <w:b/>
                <w:bCs/>
                <w:sz w:val="16"/>
                <w:szCs w:val="16"/>
                <w:lang w:eastAsia="pt-BR"/>
              </w:rPr>
              <w:t>Média Total</w:t>
            </w:r>
          </w:p>
        </w:tc>
      </w:tr>
      <w:tr w:rsidR="00114C2C" w:rsidRPr="00114C2C" w:rsidTr="00114C2C">
        <w:trPr>
          <w:trHeight w:val="799"/>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ascii="Comic Sans MS" w:hAnsi="Comic Sans MS" w:cs="Arial"/>
                <w:b/>
                <w:bCs/>
                <w:sz w:val="16"/>
                <w:szCs w:val="16"/>
                <w:lang w:eastAsia="pt-BR"/>
              </w:rPr>
            </w:pPr>
            <w:r w:rsidRPr="00114C2C">
              <w:rPr>
                <w:rFonts w:ascii="Comic Sans MS" w:hAnsi="Comic Sans MS" w:cs="Arial"/>
                <w:b/>
                <w:bCs/>
                <w:sz w:val="16"/>
                <w:szCs w:val="16"/>
                <w:lang w:eastAsia="pt-BR"/>
              </w:rPr>
              <w:t>1</w:t>
            </w:r>
          </w:p>
        </w:tc>
        <w:tc>
          <w:tcPr>
            <w:tcW w:w="1214" w:type="dxa"/>
            <w:tcBorders>
              <w:top w:val="nil"/>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left"/>
              <w:rPr>
                <w:rFonts w:cs="Arial"/>
                <w:color w:val="000000"/>
                <w:sz w:val="16"/>
                <w:szCs w:val="16"/>
                <w:lang w:eastAsia="pt-BR"/>
              </w:rPr>
            </w:pPr>
            <w:r w:rsidRPr="00114C2C">
              <w:rPr>
                <w:rFonts w:cs="Arial"/>
                <w:color w:val="000000"/>
                <w:sz w:val="16"/>
                <w:szCs w:val="16"/>
                <w:lang w:eastAsia="pt-BR"/>
              </w:rPr>
              <w:t>011.065.0001-6</w:t>
            </w:r>
          </w:p>
        </w:tc>
        <w:tc>
          <w:tcPr>
            <w:tcW w:w="3752" w:type="dxa"/>
            <w:tcBorders>
              <w:top w:val="nil"/>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left"/>
              <w:rPr>
                <w:rFonts w:cs="Arial"/>
                <w:color w:val="000000"/>
                <w:sz w:val="16"/>
                <w:szCs w:val="16"/>
                <w:lang w:eastAsia="pt-BR"/>
              </w:rPr>
            </w:pPr>
            <w:r w:rsidRPr="00114C2C">
              <w:rPr>
                <w:rFonts w:cs="Arial"/>
                <w:color w:val="000000"/>
                <w:sz w:val="16"/>
                <w:szCs w:val="16"/>
                <w:lang w:eastAsia="pt-BR"/>
              </w:rPr>
              <w:t>ANEL DE CONCRETO 0,80M (DIAMETRO) X 0,50M (COMPRIMENTO)</w:t>
            </w:r>
          </w:p>
        </w:tc>
        <w:tc>
          <w:tcPr>
            <w:tcW w:w="740" w:type="dxa"/>
            <w:tcBorders>
              <w:top w:val="nil"/>
              <w:left w:val="nil"/>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60</w:t>
            </w:r>
          </w:p>
        </w:tc>
        <w:tc>
          <w:tcPr>
            <w:tcW w:w="1242" w:type="dxa"/>
            <w:tcBorders>
              <w:top w:val="nil"/>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R$ 76,00</w:t>
            </w:r>
          </w:p>
        </w:tc>
        <w:tc>
          <w:tcPr>
            <w:tcW w:w="1073" w:type="dxa"/>
            <w:tcBorders>
              <w:top w:val="nil"/>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R$ 4.560,00</w:t>
            </w:r>
          </w:p>
        </w:tc>
      </w:tr>
      <w:tr w:rsidR="00114C2C" w:rsidRPr="00114C2C" w:rsidTr="00114C2C">
        <w:trPr>
          <w:trHeight w:val="799"/>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ascii="Comic Sans MS" w:hAnsi="Comic Sans MS" w:cs="Arial"/>
                <w:b/>
                <w:bCs/>
                <w:sz w:val="16"/>
                <w:szCs w:val="16"/>
                <w:lang w:eastAsia="pt-BR"/>
              </w:rPr>
            </w:pPr>
            <w:r>
              <w:rPr>
                <w:rFonts w:ascii="Comic Sans MS" w:hAnsi="Comic Sans MS" w:cs="Arial"/>
                <w:b/>
                <w:bCs/>
                <w:sz w:val="16"/>
                <w:szCs w:val="16"/>
                <w:lang w:eastAsia="pt-BR"/>
              </w:rPr>
              <w:t>2</w:t>
            </w:r>
          </w:p>
        </w:tc>
        <w:tc>
          <w:tcPr>
            <w:tcW w:w="1214" w:type="dxa"/>
            <w:tcBorders>
              <w:top w:val="nil"/>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left"/>
              <w:rPr>
                <w:rFonts w:cs="Arial"/>
                <w:color w:val="000000"/>
                <w:sz w:val="16"/>
                <w:szCs w:val="16"/>
                <w:lang w:eastAsia="pt-BR"/>
              </w:rPr>
            </w:pPr>
            <w:r w:rsidRPr="00114C2C">
              <w:rPr>
                <w:rFonts w:cs="Arial"/>
                <w:color w:val="000000"/>
                <w:sz w:val="16"/>
                <w:szCs w:val="16"/>
                <w:lang w:eastAsia="pt-BR"/>
              </w:rPr>
              <w:t>043.053.0001-0</w:t>
            </w:r>
          </w:p>
        </w:tc>
        <w:tc>
          <w:tcPr>
            <w:tcW w:w="3752" w:type="dxa"/>
            <w:tcBorders>
              <w:top w:val="nil"/>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left"/>
              <w:rPr>
                <w:rFonts w:cs="Arial"/>
                <w:color w:val="000000"/>
                <w:sz w:val="16"/>
                <w:szCs w:val="16"/>
                <w:lang w:eastAsia="pt-BR"/>
              </w:rPr>
            </w:pPr>
            <w:r w:rsidRPr="00114C2C">
              <w:rPr>
                <w:rFonts w:cs="Arial"/>
                <w:color w:val="000000"/>
                <w:sz w:val="16"/>
                <w:szCs w:val="16"/>
                <w:lang w:eastAsia="pt-BR"/>
              </w:rPr>
              <w:t>LAJOTA DE BARRO 19 X 19</w:t>
            </w:r>
          </w:p>
        </w:tc>
        <w:tc>
          <w:tcPr>
            <w:tcW w:w="740" w:type="dxa"/>
            <w:tcBorders>
              <w:top w:val="nil"/>
              <w:left w:val="nil"/>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3.000</w:t>
            </w:r>
          </w:p>
        </w:tc>
        <w:tc>
          <w:tcPr>
            <w:tcW w:w="1242" w:type="dxa"/>
            <w:tcBorders>
              <w:top w:val="nil"/>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R$ 0,69</w:t>
            </w:r>
          </w:p>
        </w:tc>
        <w:tc>
          <w:tcPr>
            <w:tcW w:w="1073" w:type="dxa"/>
            <w:tcBorders>
              <w:top w:val="nil"/>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R$ 2.070,00</w:t>
            </w:r>
          </w:p>
        </w:tc>
      </w:tr>
      <w:tr w:rsidR="00114C2C" w:rsidRPr="00114C2C" w:rsidTr="00090B71">
        <w:trPr>
          <w:trHeight w:val="799"/>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ascii="Comic Sans MS" w:hAnsi="Comic Sans MS" w:cs="Arial"/>
                <w:b/>
                <w:bCs/>
                <w:sz w:val="16"/>
                <w:szCs w:val="16"/>
                <w:lang w:eastAsia="pt-BR"/>
              </w:rPr>
            </w:pPr>
            <w:r>
              <w:rPr>
                <w:rFonts w:ascii="Comic Sans MS" w:hAnsi="Comic Sans MS" w:cs="Arial"/>
                <w:b/>
                <w:bCs/>
                <w:sz w:val="16"/>
                <w:szCs w:val="16"/>
                <w:lang w:eastAsia="pt-BR"/>
              </w:rPr>
              <w:t>3</w:t>
            </w:r>
          </w:p>
        </w:tc>
        <w:tc>
          <w:tcPr>
            <w:tcW w:w="1214" w:type="dxa"/>
            <w:tcBorders>
              <w:top w:val="nil"/>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left"/>
              <w:rPr>
                <w:rFonts w:cs="Arial"/>
                <w:color w:val="000000"/>
                <w:sz w:val="16"/>
                <w:szCs w:val="16"/>
                <w:lang w:eastAsia="pt-BR"/>
              </w:rPr>
            </w:pPr>
            <w:r w:rsidRPr="00114C2C">
              <w:rPr>
                <w:rFonts w:cs="Arial"/>
                <w:color w:val="000000"/>
                <w:sz w:val="16"/>
                <w:szCs w:val="16"/>
                <w:lang w:eastAsia="pt-BR"/>
              </w:rPr>
              <w:t>011.083.0001-4</w:t>
            </w:r>
          </w:p>
        </w:tc>
        <w:tc>
          <w:tcPr>
            <w:tcW w:w="3752" w:type="dxa"/>
            <w:tcBorders>
              <w:top w:val="nil"/>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left"/>
              <w:rPr>
                <w:rFonts w:cs="Arial"/>
                <w:color w:val="000000"/>
                <w:sz w:val="16"/>
                <w:szCs w:val="16"/>
                <w:lang w:eastAsia="pt-BR"/>
              </w:rPr>
            </w:pPr>
            <w:r w:rsidRPr="00114C2C">
              <w:rPr>
                <w:rFonts w:cs="Arial"/>
                <w:color w:val="000000"/>
                <w:sz w:val="16"/>
                <w:szCs w:val="16"/>
                <w:lang w:eastAsia="pt-BR"/>
              </w:rPr>
              <w:t>MEIO FIO EM CONCRETO APARENTE 0,80 X 0,30 X 0,12</w:t>
            </w:r>
          </w:p>
        </w:tc>
        <w:tc>
          <w:tcPr>
            <w:tcW w:w="740" w:type="dxa"/>
            <w:tcBorders>
              <w:top w:val="nil"/>
              <w:left w:val="nil"/>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40</w:t>
            </w:r>
          </w:p>
        </w:tc>
        <w:tc>
          <w:tcPr>
            <w:tcW w:w="1242" w:type="dxa"/>
            <w:tcBorders>
              <w:top w:val="nil"/>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R$ 14,00</w:t>
            </w:r>
          </w:p>
        </w:tc>
        <w:tc>
          <w:tcPr>
            <w:tcW w:w="1073" w:type="dxa"/>
            <w:tcBorders>
              <w:top w:val="nil"/>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R$ 560,00</w:t>
            </w:r>
          </w:p>
        </w:tc>
      </w:tr>
      <w:tr w:rsidR="00114C2C" w:rsidRPr="00114C2C" w:rsidTr="00090B71">
        <w:trPr>
          <w:trHeight w:val="799"/>
        </w:trPr>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ascii="Comic Sans MS" w:hAnsi="Comic Sans MS" w:cs="Arial"/>
                <w:b/>
                <w:bCs/>
                <w:sz w:val="16"/>
                <w:szCs w:val="16"/>
                <w:lang w:eastAsia="pt-BR"/>
              </w:rPr>
            </w:pPr>
            <w:r>
              <w:rPr>
                <w:rFonts w:ascii="Comic Sans MS" w:hAnsi="Comic Sans MS" w:cs="Arial"/>
                <w:b/>
                <w:bCs/>
                <w:sz w:val="16"/>
                <w:szCs w:val="16"/>
                <w:lang w:eastAsia="pt-BR"/>
              </w:rPr>
              <w:lastRenderedPageBreak/>
              <w:t>4</w:t>
            </w:r>
          </w:p>
        </w:tc>
        <w:tc>
          <w:tcPr>
            <w:tcW w:w="1214" w:type="dxa"/>
            <w:tcBorders>
              <w:top w:val="single" w:sz="4" w:space="0" w:color="auto"/>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left"/>
              <w:rPr>
                <w:rFonts w:cs="Arial"/>
                <w:color w:val="000000"/>
                <w:sz w:val="16"/>
                <w:szCs w:val="16"/>
                <w:lang w:eastAsia="pt-BR"/>
              </w:rPr>
            </w:pPr>
            <w:r w:rsidRPr="00114C2C">
              <w:rPr>
                <w:rFonts w:cs="Arial"/>
                <w:color w:val="000000"/>
                <w:sz w:val="16"/>
                <w:szCs w:val="16"/>
                <w:lang w:eastAsia="pt-BR"/>
              </w:rPr>
              <w:t>043.010.0001-1</w:t>
            </w:r>
          </w:p>
        </w:tc>
        <w:tc>
          <w:tcPr>
            <w:tcW w:w="3752" w:type="dxa"/>
            <w:tcBorders>
              <w:top w:val="single" w:sz="4" w:space="0" w:color="auto"/>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left"/>
              <w:rPr>
                <w:rFonts w:cs="Arial"/>
                <w:color w:val="000000"/>
                <w:sz w:val="16"/>
                <w:szCs w:val="16"/>
                <w:lang w:eastAsia="pt-BR"/>
              </w:rPr>
            </w:pPr>
            <w:r w:rsidRPr="00114C2C">
              <w:rPr>
                <w:rFonts w:cs="Arial"/>
                <w:color w:val="000000"/>
                <w:sz w:val="16"/>
                <w:szCs w:val="16"/>
                <w:lang w:eastAsia="pt-BR"/>
              </w:rPr>
              <w:t>AREIA INDUSTRIAL FINA, DIAMETRO MAXIMO 2,00MM (ALMOX)</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120</w:t>
            </w:r>
          </w:p>
        </w:tc>
        <w:tc>
          <w:tcPr>
            <w:tcW w:w="1242" w:type="dxa"/>
            <w:tcBorders>
              <w:top w:val="single" w:sz="4" w:space="0" w:color="auto"/>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R$ 79,33</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R$ 9.519,60</w:t>
            </w:r>
          </w:p>
        </w:tc>
      </w:tr>
      <w:tr w:rsidR="00114C2C" w:rsidRPr="00114C2C" w:rsidTr="00090B71">
        <w:trPr>
          <w:trHeight w:val="799"/>
        </w:trPr>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ascii="Comic Sans MS" w:hAnsi="Comic Sans MS" w:cs="Arial"/>
                <w:b/>
                <w:bCs/>
                <w:sz w:val="16"/>
                <w:szCs w:val="16"/>
                <w:lang w:eastAsia="pt-BR"/>
              </w:rPr>
            </w:pPr>
            <w:r>
              <w:rPr>
                <w:rFonts w:ascii="Comic Sans MS" w:hAnsi="Comic Sans MS" w:cs="Arial"/>
                <w:b/>
                <w:bCs/>
                <w:sz w:val="16"/>
                <w:szCs w:val="16"/>
                <w:lang w:eastAsia="pt-BR"/>
              </w:rPr>
              <w:t>5</w:t>
            </w:r>
          </w:p>
        </w:tc>
        <w:tc>
          <w:tcPr>
            <w:tcW w:w="1214" w:type="dxa"/>
            <w:tcBorders>
              <w:top w:val="single" w:sz="4" w:space="0" w:color="auto"/>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left"/>
              <w:rPr>
                <w:rFonts w:cs="Arial"/>
                <w:color w:val="000000"/>
                <w:sz w:val="16"/>
                <w:szCs w:val="16"/>
                <w:lang w:eastAsia="pt-BR"/>
              </w:rPr>
            </w:pPr>
            <w:r w:rsidRPr="00114C2C">
              <w:rPr>
                <w:rFonts w:cs="Arial"/>
                <w:color w:val="000000"/>
                <w:sz w:val="16"/>
                <w:szCs w:val="16"/>
                <w:lang w:eastAsia="pt-BR"/>
              </w:rPr>
              <w:t>043.025.0001-8</w:t>
            </w:r>
          </w:p>
        </w:tc>
        <w:tc>
          <w:tcPr>
            <w:tcW w:w="3752" w:type="dxa"/>
            <w:tcBorders>
              <w:top w:val="single" w:sz="4" w:space="0" w:color="auto"/>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left"/>
              <w:rPr>
                <w:rFonts w:cs="Arial"/>
                <w:color w:val="000000"/>
                <w:sz w:val="16"/>
                <w:szCs w:val="16"/>
                <w:lang w:eastAsia="pt-BR"/>
              </w:rPr>
            </w:pPr>
            <w:r w:rsidRPr="00114C2C">
              <w:rPr>
                <w:rFonts w:cs="Arial"/>
                <w:color w:val="000000"/>
                <w:sz w:val="16"/>
                <w:szCs w:val="16"/>
                <w:lang w:eastAsia="pt-BR"/>
              </w:rPr>
              <w:t>BRITA N. 1</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50</w:t>
            </w:r>
          </w:p>
        </w:tc>
        <w:tc>
          <w:tcPr>
            <w:tcW w:w="1242" w:type="dxa"/>
            <w:tcBorders>
              <w:top w:val="single" w:sz="4" w:space="0" w:color="auto"/>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R$ 79,33</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center"/>
              <w:rPr>
                <w:rFonts w:cs="Arial"/>
                <w:b/>
                <w:bCs/>
                <w:sz w:val="16"/>
                <w:szCs w:val="16"/>
                <w:lang w:eastAsia="pt-BR"/>
              </w:rPr>
            </w:pPr>
            <w:r w:rsidRPr="00114C2C">
              <w:rPr>
                <w:rFonts w:cs="Arial"/>
                <w:b/>
                <w:bCs/>
                <w:sz w:val="16"/>
                <w:szCs w:val="16"/>
                <w:lang w:eastAsia="pt-BR"/>
              </w:rPr>
              <w:t>R$ 3.966,50</w:t>
            </w:r>
          </w:p>
        </w:tc>
      </w:tr>
      <w:tr w:rsidR="00114C2C" w:rsidRPr="00114C2C" w:rsidTr="00114C2C">
        <w:trPr>
          <w:gridAfter w:val="4"/>
          <w:wAfter w:w="6807" w:type="dxa"/>
          <w:trHeight w:val="799"/>
        </w:trPr>
        <w:tc>
          <w:tcPr>
            <w:tcW w:w="1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right"/>
              <w:rPr>
                <w:rFonts w:ascii="Comic Sans MS" w:hAnsi="Comic Sans MS" w:cs="Arial"/>
                <w:b/>
                <w:bCs/>
                <w:sz w:val="16"/>
                <w:szCs w:val="16"/>
                <w:lang w:eastAsia="pt-BR"/>
              </w:rPr>
            </w:pPr>
            <w:r w:rsidRPr="00114C2C">
              <w:rPr>
                <w:rFonts w:ascii="Comic Sans MS" w:hAnsi="Comic Sans MS" w:cs="Arial"/>
                <w:b/>
                <w:bCs/>
                <w:sz w:val="16"/>
                <w:szCs w:val="16"/>
                <w:lang w:eastAsia="pt-BR"/>
              </w:rPr>
              <w:t xml:space="preserve">TOTAL </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4C2C" w:rsidRPr="00114C2C" w:rsidRDefault="00114C2C" w:rsidP="00114C2C">
            <w:pPr>
              <w:suppressAutoHyphens w:val="0"/>
              <w:jc w:val="right"/>
              <w:rPr>
                <w:rFonts w:cs="Arial"/>
                <w:b/>
                <w:bCs/>
                <w:color w:val="FF0000"/>
                <w:sz w:val="16"/>
                <w:szCs w:val="16"/>
                <w:lang w:eastAsia="pt-BR"/>
              </w:rPr>
            </w:pPr>
            <w:r w:rsidRPr="00114C2C">
              <w:rPr>
                <w:rFonts w:cs="Arial"/>
                <w:b/>
                <w:bCs/>
                <w:color w:val="FF0000"/>
                <w:sz w:val="16"/>
                <w:szCs w:val="16"/>
                <w:lang w:eastAsia="pt-BR"/>
              </w:rPr>
              <w:t>R$ 20.676,10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4E7813" w:rsidRPr="00274DF5" w:rsidRDefault="004E7813" w:rsidP="004E7813">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4E7813" w:rsidRPr="00274DF5" w:rsidRDefault="004E7813" w:rsidP="004E7813">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 xml:space="preserve">prazo máximo de </w:t>
      </w:r>
      <w:r w:rsidR="00114C2C">
        <w:rPr>
          <w:rFonts w:cs="Arial"/>
          <w:b/>
          <w:sz w:val="24"/>
          <w:szCs w:val="24"/>
        </w:rPr>
        <w:t>2</w:t>
      </w:r>
      <w:r w:rsidRPr="000B7485">
        <w:rPr>
          <w:rFonts w:cs="Arial"/>
          <w:b/>
          <w:sz w:val="24"/>
          <w:szCs w:val="24"/>
        </w:rPr>
        <w:t>0 dias</w:t>
      </w:r>
      <w:r w:rsidR="00114C2C">
        <w:rPr>
          <w:rFonts w:cs="Arial"/>
          <w:b/>
          <w:sz w:val="24"/>
          <w:szCs w:val="24"/>
        </w:rPr>
        <w:t xml:space="preserve"> (para os itens 1</w:t>
      </w:r>
      <w:r w:rsidR="00090B71">
        <w:rPr>
          <w:rFonts w:cs="Arial"/>
          <w:b/>
          <w:sz w:val="24"/>
          <w:szCs w:val="24"/>
        </w:rPr>
        <w:t xml:space="preserve"> e 3) e 10 dias (para os itens 2, 4 e 5)</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4E7813" w:rsidRPr="00274DF5" w:rsidRDefault="004E7813" w:rsidP="004E7813">
      <w:pPr>
        <w:numPr>
          <w:ilvl w:val="1"/>
          <w:numId w:val="3"/>
        </w:numPr>
        <w:spacing w:before="120" w:line="360" w:lineRule="auto"/>
        <w:ind w:left="0" w:firstLine="0"/>
        <w:rPr>
          <w:rFonts w:cs="Arial"/>
          <w:bCs/>
          <w:sz w:val="24"/>
          <w:szCs w:val="24"/>
        </w:rPr>
      </w:pPr>
      <w:r w:rsidRPr="00274DF5">
        <w:rPr>
          <w:rFonts w:cs="Arial"/>
          <w:bCs/>
          <w:sz w:val="24"/>
          <w:szCs w:val="24"/>
        </w:rPr>
        <w:t xml:space="preserve">Os materiais deverão ser entregues no </w:t>
      </w:r>
      <w:r w:rsidRPr="00274DF5">
        <w:rPr>
          <w:rFonts w:cs="Arial"/>
          <w:b/>
          <w:sz w:val="24"/>
          <w:szCs w:val="24"/>
        </w:rPr>
        <w:t>Departamento de Compras e Estoque</w:t>
      </w:r>
      <w:r w:rsidRPr="00274DF5">
        <w:rPr>
          <w:rFonts w:cs="Arial"/>
          <w:sz w:val="24"/>
          <w:szCs w:val="24"/>
        </w:rPr>
        <w:t xml:space="preserve">, à Rua Santa Terezinha, nº 505, Bairro Santa Terezinha, Juiz de Fora / MG, CEP 36.045-490, em dias úteis, das </w:t>
      </w:r>
      <w:r w:rsidRPr="00274DF5">
        <w:rPr>
          <w:rFonts w:cs="Arial"/>
          <w:bCs/>
          <w:sz w:val="24"/>
          <w:szCs w:val="24"/>
        </w:rPr>
        <w:t>08:00h às 11:30h e de 14:00h as 17:00h</w:t>
      </w:r>
      <w:r w:rsidRPr="00274DF5">
        <w:rPr>
          <w:rFonts w:cs="Arial"/>
          <w:sz w:val="24"/>
          <w:szCs w:val="24"/>
        </w:rPr>
        <w:t>.</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4E7813" w:rsidRPr="00274DF5" w:rsidRDefault="004E7813" w:rsidP="004E7813">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Pr="00274DF5">
        <w:rPr>
          <w:rFonts w:cs="Arial"/>
          <w:sz w:val="24"/>
          <w:szCs w:val="24"/>
        </w:rPr>
        <w:lastRenderedPageBreak/>
        <w:t>segurança do trabalho (de acordo com o Ministério do Trabalho e Emprego) será de responsabilidade exclusiva da detentora da Ata de Registro de Preços.</w:t>
      </w:r>
    </w:p>
    <w:p w:rsidR="004E7813" w:rsidRPr="00274DF5" w:rsidRDefault="004E7813" w:rsidP="004E7813">
      <w:pPr>
        <w:numPr>
          <w:ilvl w:val="2"/>
          <w:numId w:val="3"/>
        </w:numPr>
        <w:spacing w:before="120" w:line="360" w:lineRule="auto"/>
        <w:ind w:left="0" w:firstLine="0"/>
        <w:rPr>
          <w:rFonts w:cs="Arial"/>
          <w:sz w:val="24"/>
          <w:szCs w:val="24"/>
        </w:rPr>
      </w:pPr>
      <w:r w:rsidRPr="00274DF5">
        <w:rPr>
          <w:rFonts w:cs="Arial"/>
          <w:bCs/>
          <w:sz w:val="24"/>
          <w:szCs w:val="24"/>
        </w:rPr>
        <w:t xml:space="preserve">O veículo utilizado para entrega dos materiais no Departamento de Compras e Estoque deverá ter no máximo 14 metros de comprimento, de pára-choque a pára-choque, e altura máxima de 4 metros. </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4E7813" w:rsidRPr="00274DF5" w:rsidRDefault="004E7813" w:rsidP="004E7813">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empregado designado assinará termo ratificando o recebimento provisório, podendo recusar os materiais que estiverem em desacordo com a exigência </w:t>
      </w:r>
      <w:proofErr w:type="spellStart"/>
      <w:r w:rsidRPr="00274DF5">
        <w:rPr>
          <w:rFonts w:cs="Arial"/>
          <w:sz w:val="24"/>
          <w:szCs w:val="24"/>
        </w:rPr>
        <w:t>editalícia</w:t>
      </w:r>
      <w:proofErr w:type="spellEnd"/>
      <w:r w:rsidRPr="00274DF5">
        <w:rPr>
          <w:rFonts w:cs="Arial"/>
          <w:sz w:val="24"/>
          <w:szCs w:val="24"/>
        </w:rPr>
        <w:t xml:space="preserve"> no prazo máximo de 10 (dez) dias úteis a contar de sua entrega no local informado no item 7.2.</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4E7813" w:rsidRPr="00274DF5" w:rsidRDefault="004E7813" w:rsidP="004E7813">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4E7813" w:rsidRPr="00274DF5" w:rsidRDefault="004E7813" w:rsidP="004E7813">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Verificando-se, novamente, a desconformidade do material entregue com o exigido em edital, ficará demonstrada a incapacidade da empresa fornecedora, sujeitando-se, a mesma, as penalidades previstas neste Edital.</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Na entrega, os materiais deverão estar com seu prazo de validade decorrido em, no máximo, em 25% (vinte e cinco por cento).</w:t>
      </w:r>
    </w:p>
    <w:p w:rsidR="004E7813" w:rsidRDefault="004E7813" w:rsidP="004E7813">
      <w:pPr>
        <w:numPr>
          <w:ilvl w:val="1"/>
          <w:numId w:val="3"/>
        </w:numPr>
        <w:spacing w:before="120" w:line="360" w:lineRule="auto"/>
        <w:ind w:left="0" w:firstLine="0"/>
        <w:rPr>
          <w:rFonts w:cs="Arial"/>
          <w:sz w:val="24"/>
          <w:szCs w:val="24"/>
        </w:rPr>
      </w:pPr>
      <w:r w:rsidRPr="00274DF5">
        <w:rPr>
          <w:rFonts w:cs="Arial"/>
          <w:sz w:val="24"/>
          <w:szCs w:val="24"/>
        </w:rPr>
        <w:t>Na entrega, a CESAMA poderá exigir os laudos informados no item 6.7 deste Termo.</w:t>
      </w:r>
    </w:p>
    <w:p w:rsidR="004E7813" w:rsidRPr="00274DF5" w:rsidRDefault="004E7813" w:rsidP="004E781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lastRenderedPageBreak/>
        <w:t>O prazo de vigência da Ata de Registro de Preços é de 12 meses a contar da data da assinatura do Termo de Aceitação (Anexo III do Edital), após a homologação do certame.</w:t>
      </w:r>
    </w:p>
    <w:p w:rsidR="004E7813" w:rsidRPr="00274DF5" w:rsidRDefault="004E7813" w:rsidP="004E7813">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p>
    <w:p w:rsidR="004E7813" w:rsidRPr="00274DF5" w:rsidRDefault="004E7813" w:rsidP="004E781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4E7813" w:rsidRPr="00274DF5" w:rsidRDefault="004E7813" w:rsidP="004E7813">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 xml:space="preserve">quinta-feira em até 30 </w:t>
      </w:r>
      <w:r w:rsidRPr="00274DF5">
        <w:rPr>
          <w:sz w:val="24"/>
          <w:szCs w:val="24"/>
        </w:rPr>
        <w:t>(trinta) dias após a entrega dos materiais juntamente com a apresentação e aceitação da Nota Fiscal / Fatura pelo departamento competente.</w:t>
      </w:r>
    </w:p>
    <w:p w:rsidR="004E7813" w:rsidRPr="00274DF5" w:rsidRDefault="004E7813" w:rsidP="004E7813">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Pr="00274DF5">
        <w:rPr>
          <w:rFonts w:cs="Arial"/>
          <w:bCs/>
          <w:sz w:val="24"/>
          <w:szCs w:val="24"/>
        </w:rPr>
        <w:t>empresa fornecedora</w:t>
      </w:r>
      <w:r w:rsidRPr="00274DF5">
        <w:rPr>
          <w:sz w:val="24"/>
          <w:szCs w:val="24"/>
        </w:rPr>
        <w:t>.</w:t>
      </w:r>
    </w:p>
    <w:p w:rsidR="004E7813" w:rsidRPr="00274DF5" w:rsidRDefault="004E7813" w:rsidP="004E7813">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E7813" w:rsidRPr="00274DF5" w:rsidRDefault="004E7813" w:rsidP="004E7813">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4E7813" w:rsidRPr="00274DF5" w:rsidRDefault="004E7813" w:rsidP="004E7813">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4E7813" w:rsidRPr="00274DF5" w:rsidRDefault="004E7813" w:rsidP="004E7813">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4E7813" w:rsidRPr="00274DF5" w:rsidRDefault="004E7813" w:rsidP="004E7813">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4E7813" w:rsidRPr="00274DF5" w:rsidRDefault="004E7813" w:rsidP="004E7813">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4E7813" w:rsidRPr="00274DF5" w:rsidRDefault="004E7813" w:rsidP="004E7813">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 xml:space="preserve">O CNPJ da empresa fornecedora, constante da </w:t>
      </w:r>
      <w:r w:rsidRPr="00274DF5">
        <w:rPr>
          <w:sz w:val="24"/>
          <w:szCs w:val="24"/>
        </w:rPr>
        <w:t>Nota Fiscal / Fatura,</w:t>
      </w:r>
      <w:r w:rsidRPr="00274DF5">
        <w:rPr>
          <w:rFonts w:cs="Arial"/>
          <w:sz w:val="24"/>
          <w:szCs w:val="24"/>
        </w:rPr>
        <w:t xml:space="preserve"> deverá ser o mesmo da documentação apresentada na licitação.</w:t>
      </w:r>
    </w:p>
    <w:p w:rsidR="004E7813" w:rsidRPr="00274DF5" w:rsidRDefault="004E7813" w:rsidP="004E7813">
      <w:pPr>
        <w:numPr>
          <w:ilvl w:val="1"/>
          <w:numId w:val="3"/>
        </w:numPr>
        <w:spacing w:before="120" w:line="360" w:lineRule="auto"/>
        <w:ind w:left="0" w:firstLine="0"/>
        <w:rPr>
          <w:iCs/>
          <w:sz w:val="24"/>
          <w:szCs w:val="24"/>
        </w:rPr>
      </w:pPr>
      <w:r w:rsidRPr="00274DF5">
        <w:rPr>
          <w:iCs/>
          <w:sz w:val="24"/>
          <w:szCs w:val="24"/>
        </w:rPr>
        <w:lastRenderedPageBreak/>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4E7813" w:rsidRPr="00274DF5" w:rsidRDefault="004E7813" w:rsidP="004E7813">
      <w:pPr>
        <w:numPr>
          <w:ilvl w:val="1"/>
          <w:numId w:val="3"/>
        </w:numPr>
        <w:spacing w:before="120" w:line="360" w:lineRule="auto"/>
        <w:ind w:left="0" w:firstLine="0"/>
        <w:rPr>
          <w:sz w:val="24"/>
          <w:szCs w:val="24"/>
          <w:lang w:val="de-DE"/>
        </w:rPr>
      </w:pPr>
      <w:r w:rsidRPr="00274DF5">
        <w:rPr>
          <w:sz w:val="24"/>
          <w:szCs w:val="24"/>
        </w:rPr>
        <w:t>Na hipótese de ocorrer atraso no pagamento da Nota Fiscal / Fatura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A empresa fornecedora não poderá ceder ou dar em garantia, em qualquer hipótese em parte, os créditos de qualquer natureza, decorrentes ou oriundos da Ordem de Compra.</w:t>
      </w:r>
    </w:p>
    <w:p w:rsidR="004E7813" w:rsidRPr="00274DF5" w:rsidRDefault="004E7813" w:rsidP="004E7813">
      <w:pPr>
        <w:numPr>
          <w:ilvl w:val="1"/>
          <w:numId w:val="3"/>
        </w:numPr>
        <w:spacing w:before="120" w:line="360" w:lineRule="auto"/>
        <w:ind w:left="0" w:firstLine="0"/>
        <w:rPr>
          <w:b/>
          <w:bCs/>
          <w:sz w:val="24"/>
          <w:szCs w:val="24"/>
        </w:rPr>
      </w:pPr>
      <w:r w:rsidRPr="00274DF5">
        <w:rPr>
          <w:rFonts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4E7813" w:rsidRPr="00274DF5" w:rsidRDefault="004E7813" w:rsidP="004E781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FORNECEDORA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materiais fornecidos, conforme definido neste Termo. </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Entregar os materiais dentro das condições estabelecidas e respeitando os prazos fixados.</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Dirimir qualquer dúvida e prestar esclarecimentos acerca da execução da Ata, durante toda a sua vigência, a pedido da CESAMA.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4E7813" w:rsidRPr="00274DF5" w:rsidRDefault="004E7813" w:rsidP="004E781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o(s) pedido(s) através da Ordem de Compra.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Efetuar todos os pagamentos devidos à fornecedora, nas condições estabelecidas.</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 Ata de Registro de Preços e sua(s) Ordem(</w:t>
      </w:r>
      <w:proofErr w:type="spellStart"/>
      <w:r w:rsidRPr="00274DF5">
        <w:rPr>
          <w:rFonts w:cs="Arial"/>
          <w:sz w:val="24"/>
          <w:szCs w:val="24"/>
        </w:rPr>
        <w:t>ns</w:t>
      </w:r>
      <w:proofErr w:type="spellEnd"/>
      <w:r w:rsidRPr="00274DF5">
        <w:rPr>
          <w:rFonts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Rejeitar todo e qualquer material de má qualidade e em desconformidade com as especificações deste Termo;</w:t>
      </w:r>
    </w:p>
    <w:p w:rsidR="004E7813" w:rsidRDefault="004E7813" w:rsidP="004E7813">
      <w:pPr>
        <w:numPr>
          <w:ilvl w:val="1"/>
          <w:numId w:val="3"/>
        </w:numPr>
        <w:spacing w:before="120" w:line="360" w:lineRule="auto"/>
        <w:ind w:left="0" w:firstLine="0"/>
        <w:rPr>
          <w:rFonts w:cs="Arial"/>
          <w:sz w:val="24"/>
          <w:szCs w:val="24"/>
        </w:rPr>
      </w:pPr>
      <w:r w:rsidRPr="00274DF5">
        <w:rPr>
          <w:rFonts w:cs="Arial"/>
          <w:sz w:val="24"/>
          <w:szCs w:val="24"/>
        </w:rPr>
        <w:t>Efetuar o recebimento provisório e o recebimento definitivo do objeto, por meio do Departamento de Compras e Estoque.</w:t>
      </w:r>
    </w:p>
    <w:p w:rsidR="004E7813" w:rsidRPr="00274DF5" w:rsidRDefault="004E7813" w:rsidP="004E7813">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4E7813" w:rsidRPr="00274DF5" w:rsidRDefault="004E7813" w:rsidP="004E7813">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00A4766D">
        <w:rPr>
          <w:rFonts w:eastAsia="Arial Unicode MS" w:cs="Arial"/>
          <w:sz w:val="24"/>
          <w:szCs w:val="24"/>
          <w:u w:val="single"/>
        </w:rPr>
        <w:t>E</w:t>
      </w:r>
      <w:r w:rsidRPr="00274DF5">
        <w:rPr>
          <w:rFonts w:eastAsia="Arial Unicode MS" w:cs="Arial"/>
          <w:sz w:val="24"/>
          <w:szCs w:val="24"/>
          <w:u w:val="single"/>
        </w:rPr>
        <w:t>NOR VALOR UNITÁRIO REGISTRADO POR ITEM,</w:t>
      </w:r>
      <w:r w:rsidR="00910B08" w:rsidRPr="00910B08">
        <w:rPr>
          <w:rFonts w:eastAsia="Arial Unicode MS" w:cs="Arial"/>
          <w:sz w:val="24"/>
          <w:szCs w:val="24"/>
        </w:rPr>
        <w:t xml:space="preserve"> </w:t>
      </w:r>
      <w:r w:rsidRPr="00274DF5">
        <w:rPr>
          <w:rFonts w:cs="Arial"/>
          <w:sz w:val="24"/>
          <w:szCs w:val="24"/>
        </w:rPr>
        <w:t>desde que observadas às e</w:t>
      </w:r>
      <w:r w:rsidRPr="00274DF5">
        <w:rPr>
          <w:rFonts w:cs="Arial"/>
          <w:sz w:val="24"/>
          <w:szCs w:val="24"/>
        </w:rPr>
        <w:t>s</w:t>
      </w:r>
      <w:r w:rsidRPr="00274DF5">
        <w:rPr>
          <w:rFonts w:cs="Arial"/>
          <w:sz w:val="24"/>
          <w:szCs w:val="24"/>
        </w:rPr>
        <w:t>pecificações e demais condições estabelecidas no Edital e seus anexos.</w:t>
      </w:r>
    </w:p>
    <w:p w:rsidR="004E7813" w:rsidRPr="00274DF5" w:rsidRDefault="004E7813" w:rsidP="004E7813">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4E7813" w:rsidRPr="00274DF5" w:rsidRDefault="004E7813" w:rsidP="004E7813">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Default="004E7813" w:rsidP="004E7813">
      <w:pPr>
        <w:autoSpaceDE w:val="0"/>
        <w:autoSpaceDN w:val="0"/>
        <w:adjustRightInd w:val="0"/>
        <w:spacing w:before="480" w:line="360" w:lineRule="auto"/>
        <w:rPr>
          <w:rFonts w:cs="Arial"/>
          <w:b/>
          <w:sz w:val="24"/>
          <w:szCs w:val="24"/>
        </w:rPr>
      </w:pPr>
      <w:r w:rsidRPr="00274DF5">
        <w:rPr>
          <w:rFonts w:cs="Arial"/>
          <w:b/>
          <w:sz w:val="24"/>
          <w:szCs w:val="24"/>
        </w:rPr>
        <w:t>14.</w:t>
      </w:r>
      <w:r w:rsidR="00910B08">
        <w:rPr>
          <w:rFonts w:cs="Arial"/>
          <w:b/>
          <w:sz w:val="24"/>
          <w:szCs w:val="24"/>
        </w:rPr>
        <w:t xml:space="preserve"> </w:t>
      </w:r>
      <w:r w:rsidRPr="00274DF5">
        <w:rPr>
          <w:rFonts w:cs="Arial"/>
          <w:b/>
          <w:sz w:val="24"/>
          <w:szCs w:val="24"/>
        </w:rPr>
        <w:t>DISPOSIÇÕES GERAIS</w:t>
      </w:r>
    </w:p>
    <w:p w:rsidR="00910B08" w:rsidRDefault="00910B08" w:rsidP="00910B08">
      <w:pPr>
        <w:numPr>
          <w:ilvl w:val="1"/>
          <w:numId w:val="6"/>
        </w:numPr>
        <w:spacing w:before="120" w:line="360" w:lineRule="auto"/>
        <w:ind w:left="1" w:firstLine="0"/>
        <w:rPr>
          <w:rFonts w:cs="Arial"/>
          <w:bCs/>
          <w:sz w:val="24"/>
          <w:szCs w:val="24"/>
        </w:rPr>
      </w:pPr>
      <w:r>
        <w:rPr>
          <w:rFonts w:cs="Arial"/>
          <w:bCs/>
          <w:sz w:val="24"/>
          <w:szCs w:val="24"/>
        </w:rPr>
        <w:lastRenderedPageBreak/>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10B08" w:rsidRDefault="00910B08" w:rsidP="00910B08">
      <w:pPr>
        <w:numPr>
          <w:ilvl w:val="1"/>
          <w:numId w:val="6"/>
        </w:numPr>
        <w:spacing w:before="120" w:line="360" w:lineRule="auto"/>
        <w:ind w:left="1" w:firstLine="0"/>
        <w:rPr>
          <w:rFonts w:cs="Arial"/>
          <w:bCs/>
          <w:sz w:val="24"/>
          <w:szCs w:val="24"/>
        </w:rPr>
      </w:pPr>
      <w:r w:rsidRPr="00653118">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653118">
        <w:rPr>
          <w:rFonts w:cs="Arial"/>
          <w:bCs/>
          <w:sz w:val="24"/>
          <w:szCs w:val="24"/>
        </w:rPr>
        <w:t>precedido de cálculo ou de demonstração analítica do aumento ou diminuição dos custos, obedecidos</w:t>
      </w:r>
      <w:proofErr w:type="gramEnd"/>
      <w:r w:rsidRPr="00653118">
        <w:rPr>
          <w:rFonts w:cs="Arial"/>
          <w:bCs/>
          <w:sz w:val="24"/>
          <w:szCs w:val="24"/>
        </w:rPr>
        <w:t xml:space="preserve"> os critérios estabelecidos em planilha de formação de preços e tendo como limite a média dos preços encontrados no mercado em geral</w:t>
      </w:r>
      <w:r>
        <w:rPr>
          <w:rFonts w:cs="Arial"/>
          <w:bCs/>
          <w:sz w:val="24"/>
          <w:szCs w:val="24"/>
        </w:rPr>
        <w:t>.</w:t>
      </w:r>
    </w:p>
    <w:p w:rsidR="00910B08" w:rsidRPr="00BC4D0A" w:rsidRDefault="00910B08" w:rsidP="00910B08">
      <w:pPr>
        <w:numPr>
          <w:ilvl w:val="1"/>
          <w:numId w:val="6"/>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910B08" w:rsidRDefault="00910B08" w:rsidP="00910B08">
      <w:pPr>
        <w:numPr>
          <w:ilvl w:val="1"/>
          <w:numId w:val="6"/>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910B08" w:rsidRDefault="00910B08" w:rsidP="00910B0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ou da omissão em executá-lo, resguardando-se à CESAMA o direito de regresso na hipótese de ser compelido a responder por tais danos ou prejuízos</w:t>
      </w:r>
      <w:r>
        <w:rPr>
          <w:rFonts w:cs="Arial"/>
          <w:bCs/>
          <w:sz w:val="24"/>
          <w:szCs w:val="24"/>
        </w:rPr>
        <w:t>.</w:t>
      </w:r>
    </w:p>
    <w:p w:rsidR="00910B08" w:rsidRDefault="00910B08" w:rsidP="00910B0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10B08" w:rsidRPr="00A23A20" w:rsidRDefault="00910B08" w:rsidP="00910B08">
      <w:pPr>
        <w:numPr>
          <w:ilvl w:val="1"/>
          <w:numId w:val="6"/>
        </w:numPr>
        <w:spacing w:before="120" w:line="360" w:lineRule="auto"/>
        <w:ind w:left="0" w:firstLine="0"/>
        <w:rPr>
          <w:rFonts w:cs="Arial"/>
          <w:b/>
          <w:bCs/>
          <w:sz w:val="24"/>
          <w:szCs w:val="24"/>
        </w:rPr>
      </w:pPr>
      <w:r w:rsidRPr="00A23A20">
        <w:rPr>
          <w:rFonts w:cs="Arial"/>
          <w:bCs/>
          <w:sz w:val="24"/>
          <w:szCs w:val="24"/>
        </w:rPr>
        <w:lastRenderedPageBreak/>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10B08" w:rsidRPr="00E6181E" w:rsidRDefault="00910B08" w:rsidP="00910B08">
      <w:pPr>
        <w:numPr>
          <w:ilvl w:val="1"/>
          <w:numId w:val="6"/>
        </w:numPr>
        <w:spacing w:before="120" w:line="360" w:lineRule="auto"/>
        <w:ind w:left="0" w:firstLine="0"/>
        <w:rPr>
          <w:rFonts w:cs="Arial"/>
          <w:b/>
          <w:bCs/>
          <w:sz w:val="24"/>
          <w:szCs w:val="24"/>
        </w:rPr>
      </w:pPr>
      <w:r w:rsidRPr="00A23A20">
        <w:rPr>
          <w:rFonts w:cs="Arial"/>
          <w:bCs/>
          <w:sz w:val="24"/>
          <w:szCs w:val="24"/>
        </w:rPr>
        <w:t>A</w:t>
      </w:r>
      <w:r>
        <w:rPr>
          <w:rFonts w:cs="Arial"/>
          <w:bCs/>
          <w:sz w:val="24"/>
          <w:szCs w:val="24"/>
        </w:rPr>
        <w:t xml:space="preserve">s possíveis e futuras contratações serão </w:t>
      </w:r>
      <w:r w:rsidRPr="00A23A20">
        <w:rPr>
          <w:rFonts w:cs="Arial"/>
          <w:bCs/>
          <w:sz w:val="24"/>
          <w:szCs w:val="24"/>
        </w:rPr>
        <w:t>formalizada</w:t>
      </w:r>
      <w:r>
        <w:rPr>
          <w:rFonts w:cs="Arial"/>
          <w:bCs/>
          <w:sz w:val="24"/>
          <w:szCs w:val="24"/>
        </w:rPr>
        <w:t>s</w:t>
      </w:r>
      <w:r w:rsidRPr="00A23A20">
        <w:rPr>
          <w:rFonts w:cs="Arial"/>
          <w:bCs/>
          <w:sz w:val="24"/>
          <w:szCs w:val="24"/>
        </w:rPr>
        <w:t xml:space="preserve"> mediante emissão de Ordem de Compra, nos termos </w:t>
      </w:r>
      <w:r>
        <w:rPr>
          <w:rFonts w:cs="Arial"/>
          <w:bCs/>
          <w:sz w:val="24"/>
          <w:szCs w:val="24"/>
        </w:rPr>
        <w:t xml:space="preserve">do </w:t>
      </w:r>
      <w:r w:rsidRPr="00BC4D0A">
        <w:rPr>
          <w:rFonts w:cs="Arial"/>
          <w:bCs/>
          <w:sz w:val="24"/>
          <w:szCs w:val="24"/>
        </w:rPr>
        <w:t xml:space="preserve">art. </w:t>
      </w:r>
      <w:r>
        <w:rPr>
          <w:rFonts w:cs="Arial"/>
          <w:bCs/>
          <w:sz w:val="24"/>
          <w:szCs w:val="24"/>
        </w:rPr>
        <w:t>137, inciso II, do RILC</w:t>
      </w:r>
      <w:r w:rsidRPr="00A23A20">
        <w:rPr>
          <w:rFonts w:cs="Arial"/>
          <w:bCs/>
          <w:sz w:val="24"/>
          <w:szCs w:val="24"/>
        </w:rPr>
        <w:t>.</w:t>
      </w:r>
    </w:p>
    <w:p w:rsidR="00910B08" w:rsidRPr="00E6181E" w:rsidRDefault="00910B08" w:rsidP="00910B08">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10B08" w:rsidRPr="00E6181E" w:rsidRDefault="00910B08" w:rsidP="00910B08">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4E7813" w:rsidRDefault="004E7813" w:rsidP="004E7813">
      <w:pPr>
        <w:spacing w:before="60" w:after="60" w:line="320" w:lineRule="exact"/>
        <w:ind w:left="1"/>
        <w:jc w:val="center"/>
        <w:rPr>
          <w:rFonts w:cs="Arial"/>
          <w:b/>
          <w:bCs/>
          <w:color w:val="FF0000"/>
          <w:sz w:val="22"/>
          <w:szCs w:val="22"/>
        </w:rPr>
      </w:pPr>
    </w:p>
    <w:p w:rsidR="004E7813" w:rsidRDefault="00090B71" w:rsidP="004E7813">
      <w:pPr>
        <w:spacing w:before="60" w:after="60" w:line="320" w:lineRule="exact"/>
        <w:ind w:left="1"/>
        <w:jc w:val="center"/>
        <w:rPr>
          <w:rFonts w:cs="Arial"/>
          <w:bCs/>
          <w:sz w:val="22"/>
          <w:szCs w:val="22"/>
        </w:rPr>
      </w:pPr>
      <w:r>
        <w:rPr>
          <w:rFonts w:cs="Arial"/>
          <w:bCs/>
          <w:sz w:val="22"/>
          <w:szCs w:val="22"/>
        </w:rPr>
        <w:t xml:space="preserve">JUIZ DE FORA, </w:t>
      </w:r>
      <w:r w:rsidR="00355466">
        <w:rPr>
          <w:rFonts w:cs="Arial"/>
          <w:bCs/>
          <w:sz w:val="22"/>
          <w:szCs w:val="22"/>
        </w:rPr>
        <w:t xml:space="preserve">              </w:t>
      </w:r>
      <w:r w:rsidR="004E7813">
        <w:rPr>
          <w:rFonts w:cs="Arial"/>
          <w:bCs/>
          <w:sz w:val="22"/>
          <w:szCs w:val="22"/>
        </w:rPr>
        <w:t xml:space="preserve"> DE </w:t>
      </w:r>
      <w:bookmarkStart w:id="0" w:name="_GoBack"/>
      <w:bookmarkEnd w:id="0"/>
      <w:r w:rsidR="00355466">
        <w:rPr>
          <w:rFonts w:cs="Arial"/>
          <w:bCs/>
          <w:sz w:val="22"/>
          <w:szCs w:val="22"/>
        </w:rPr>
        <w:t xml:space="preserve">                                      </w:t>
      </w:r>
      <w:proofErr w:type="spellStart"/>
      <w:r w:rsidR="004E7813">
        <w:rPr>
          <w:rFonts w:cs="Arial"/>
          <w:bCs/>
          <w:sz w:val="22"/>
          <w:szCs w:val="22"/>
        </w:rPr>
        <w:t>DE</w:t>
      </w:r>
      <w:proofErr w:type="spellEnd"/>
      <w:r w:rsidR="004E7813">
        <w:rPr>
          <w:rFonts w:cs="Arial"/>
          <w:bCs/>
          <w:sz w:val="22"/>
          <w:szCs w:val="22"/>
        </w:rPr>
        <w:t xml:space="preserve"> 2018</w:t>
      </w:r>
      <w:r w:rsidR="004E7813" w:rsidRPr="00F97D86">
        <w:rPr>
          <w:rFonts w:cs="Arial"/>
          <w:bCs/>
          <w:sz w:val="22"/>
          <w:szCs w:val="22"/>
        </w:rPr>
        <w:t>.</w:t>
      </w:r>
    </w:p>
    <w:p w:rsidR="004E7813" w:rsidRDefault="004E7813" w:rsidP="004E7813">
      <w:pPr>
        <w:spacing w:before="60" w:after="60" w:line="320" w:lineRule="exact"/>
        <w:ind w:left="1"/>
        <w:jc w:val="center"/>
        <w:rPr>
          <w:rFonts w:cs="Arial"/>
          <w:b/>
          <w:bCs/>
          <w:color w:val="FF0000"/>
          <w:sz w:val="22"/>
          <w:szCs w:val="22"/>
        </w:rPr>
      </w:pPr>
    </w:p>
    <w:p w:rsidR="00163D6A" w:rsidRDefault="00163D6A" w:rsidP="004E7813">
      <w:pPr>
        <w:spacing w:before="60" w:after="60" w:line="320" w:lineRule="exact"/>
        <w:ind w:left="1"/>
        <w:jc w:val="center"/>
        <w:rPr>
          <w:rFonts w:cs="Arial"/>
          <w:b/>
          <w:bCs/>
          <w:color w:val="FF0000"/>
          <w:sz w:val="22"/>
          <w:szCs w:val="22"/>
        </w:rPr>
      </w:pPr>
    </w:p>
    <w:p w:rsidR="004E7813" w:rsidRPr="00054F79" w:rsidRDefault="00054F79" w:rsidP="004E7813">
      <w:pPr>
        <w:spacing w:before="60" w:after="60" w:line="320" w:lineRule="exact"/>
        <w:ind w:left="1"/>
        <w:jc w:val="center"/>
        <w:rPr>
          <w:rFonts w:cs="Arial"/>
          <w:b/>
          <w:bCs/>
          <w:i/>
          <w:color w:val="FF0000"/>
          <w:sz w:val="18"/>
          <w:szCs w:val="18"/>
        </w:rPr>
      </w:pPr>
      <w:r w:rsidRPr="00054F79">
        <w:rPr>
          <w:rFonts w:cs="Arial"/>
          <w:b/>
          <w:bCs/>
          <w:i/>
          <w:color w:val="FF0000"/>
          <w:sz w:val="18"/>
          <w:szCs w:val="18"/>
        </w:rPr>
        <w:t>(assinado no original)</w:t>
      </w:r>
    </w:p>
    <w:p w:rsidR="004E7813" w:rsidRPr="00181420" w:rsidRDefault="004E7813" w:rsidP="004E7813">
      <w:pPr>
        <w:jc w:val="center"/>
        <w:rPr>
          <w:rFonts w:cs="Arial"/>
          <w:b/>
          <w:bCs/>
          <w:sz w:val="22"/>
          <w:szCs w:val="22"/>
        </w:rPr>
      </w:pPr>
      <w:r>
        <w:rPr>
          <w:rFonts w:cs="Arial"/>
          <w:b/>
          <w:bCs/>
          <w:sz w:val="22"/>
          <w:szCs w:val="22"/>
        </w:rPr>
        <w:t>FABIANA VICENTE DE MESQUITA</w:t>
      </w:r>
    </w:p>
    <w:p w:rsidR="004E7813" w:rsidRPr="00181420" w:rsidRDefault="004E7813" w:rsidP="004E7813">
      <w:pPr>
        <w:jc w:val="center"/>
        <w:rPr>
          <w:rFonts w:cs="Arial"/>
          <w:b/>
          <w:bCs/>
          <w:sz w:val="22"/>
          <w:szCs w:val="22"/>
        </w:rPr>
      </w:pPr>
      <w:r w:rsidRPr="00181420">
        <w:rPr>
          <w:rFonts w:cs="Arial"/>
          <w:b/>
          <w:bCs/>
          <w:sz w:val="22"/>
          <w:szCs w:val="22"/>
        </w:rPr>
        <w:t>DEPARTAMENTO DE COMPRAS E ESTOQUE</w:t>
      </w:r>
    </w:p>
    <w:p w:rsidR="004E7813" w:rsidRDefault="004E7813" w:rsidP="004E7813">
      <w:pPr>
        <w:jc w:val="center"/>
        <w:rPr>
          <w:rFonts w:cs="Arial"/>
          <w:b/>
          <w:bCs/>
          <w:sz w:val="22"/>
          <w:szCs w:val="22"/>
        </w:rPr>
      </w:pPr>
    </w:p>
    <w:p w:rsidR="004E7813" w:rsidRDefault="004E7813" w:rsidP="004E7813">
      <w:pPr>
        <w:jc w:val="center"/>
        <w:rPr>
          <w:rFonts w:cs="Arial"/>
          <w:b/>
          <w:bCs/>
          <w:sz w:val="22"/>
          <w:szCs w:val="22"/>
        </w:rPr>
      </w:pPr>
    </w:p>
    <w:p w:rsidR="00163D6A" w:rsidRDefault="00163D6A" w:rsidP="004E7813">
      <w:pPr>
        <w:jc w:val="center"/>
        <w:rPr>
          <w:rFonts w:cs="Arial"/>
          <w:b/>
          <w:bCs/>
          <w:sz w:val="22"/>
          <w:szCs w:val="22"/>
        </w:rPr>
      </w:pPr>
    </w:p>
    <w:p w:rsidR="00054F79" w:rsidRPr="00054F79" w:rsidRDefault="00054F79" w:rsidP="00054F79">
      <w:pPr>
        <w:spacing w:before="60" w:after="60" w:line="320" w:lineRule="exact"/>
        <w:ind w:left="1"/>
        <w:jc w:val="center"/>
        <w:rPr>
          <w:rFonts w:cs="Arial"/>
          <w:b/>
          <w:bCs/>
          <w:i/>
          <w:color w:val="FF0000"/>
          <w:sz w:val="18"/>
          <w:szCs w:val="18"/>
        </w:rPr>
      </w:pPr>
      <w:r w:rsidRPr="00054F79">
        <w:rPr>
          <w:rFonts w:cs="Arial"/>
          <w:b/>
          <w:bCs/>
          <w:i/>
          <w:color w:val="FF0000"/>
          <w:sz w:val="18"/>
          <w:szCs w:val="18"/>
        </w:rPr>
        <w:t>(assinado no original)</w:t>
      </w:r>
    </w:p>
    <w:p w:rsidR="004E7813" w:rsidRPr="00181420" w:rsidRDefault="004E7813" w:rsidP="004E7813">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4E7813" w:rsidRPr="00181420" w:rsidRDefault="004E7813" w:rsidP="004E7813">
      <w:pPr>
        <w:jc w:val="center"/>
        <w:rPr>
          <w:rFonts w:cs="Arial"/>
          <w:b/>
          <w:bCs/>
          <w:sz w:val="22"/>
          <w:szCs w:val="22"/>
        </w:rPr>
      </w:pPr>
      <w:r w:rsidRPr="00181420">
        <w:rPr>
          <w:rFonts w:cs="Arial"/>
          <w:b/>
          <w:bCs/>
          <w:sz w:val="22"/>
          <w:szCs w:val="22"/>
        </w:rPr>
        <w:t>GERÊNCIA FINANCEIRA</w:t>
      </w:r>
      <w:r>
        <w:rPr>
          <w:rFonts w:cs="Arial"/>
          <w:b/>
          <w:bCs/>
          <w:sz w:val="22"/>
          <w:szCs w:val="22"/>
        </w:rPr>
        <w:t xml:space="preserve"> E CONTÁBIL</w:t>
      </w:r>
    </w:p>
    <w:p w:rsidR="004E7813" w:rsidRDefault="004E7813" w:rsidP="004E7813">
      <w:pPr>
        <w:jc w:val="center"/>
        <w:rPr>
          <w:rFonts w:cs="Arial"/>
          <w:b/>
          <w:bCs/>
          <w:sz w:val="22"/>
          <w:szCs w:val="22"/>
        </w:rPr>
      </w:pPr>
    </w:p>
    <w:p w:rsidR="004E7813" w:rsidRDefault="004E7813" w:rsidP="004E7813">
      <w:pPr>
        <w:jc w:val="center"/>
        <w:rPr>
          <w:rFonts w:cs="Arial"/>
          <w:b/>
          <w:bCs/>
          <w:sz w:val="22"/>
          <w:szCs w:val="22"/>
        </w:rPr>
      </w:pPr>
    </w:p>
    <w:p w:rsidR="004E7813" w:rsidRPr="00181420" w:rsidRDefault="004E7813" w:rsidP="004E7813">
      <w:pPr>
        <w:jc w:val="center"/>
        <w:rPr>
          <w:rFonts w:cs="Arial"/>
          <w:b/>
          <w:bCs/>
          <w:sz w:val="22"/>
          <w:szCs w:val="22"/>
        </w:rPr>
      </w:pPr>
    </w:p>
    <w:p w:rsidR="00054F79" w:rsidRPr="00054F79" w:rsidRDefault="00054F79" w:rsidP="00054F79">
      <w:pPr>
        <w:spacing w:before="60" w:after="60" w:line="320" w:lineRule="exact"/>
        <w:ind w:left="1"/>
        <w:jc w:val="center"/>
        <w:rPr>
          <w:rFonts w:cs="Arial"/>
          <w:b/>
          <w:bCs/>
          <w:i/>
          <w:color w:val="FF0000"/>
          <w:sz w:val="18"/>
          <w:szCs w:val="18"/>
        </w:rPr>
      </w:pPr>
      <w:r w:rsidRPr="00054F79">
        <w:rPr>
          <w:rFonts w:cs="Arial"/>
          <w:b/>
          <w:bCs/>
          <w:i/>
          <w:color w:val="FF0000"/>
          <w:sz w:val="18"/>
          <w:szCs w:val="18"/>
        </w:rPr>
        <w:t>(assinado no original)</w:t>
      </w:r>
    </w:p>
    <w:p w:rsidR="004E7813" w:rsidRPr="00181420" w:rsidRDefault="004E7813" w:rsidP="004E7813">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4E7813" w:rsidRDefault="004E7813" w:rsidP="004E7813">
      <w:pPr>
        <w:jc w:val="center"/>
      </w:pPr>
      <w:r w:rsidRPr="00181420">
        <w:rPr>
          <w:rFonts w:cs="Arial"/>
          <w:b/>
          <w:bCs/>
          <w:sz w:val="22"/>
          <w:szCs w:val="22"/>
        </w:rPr>
        <w:t>DIRETORIA FINANCEIRA E ADMINISTRATIVA</w:t>
      </w:r>
    </w:p>
    <w:sectPr w:rsidR="004E7813"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B08" w:rsidRDefault="00910B08">
      <w:r>
        <w:separator/>
      </w:r>
    </w:p>
  </w:endnote>
  <w:endnote w:type="continuationSeparator" w:id="1">
    <w:p w:rsidR="00910B08" w:rsidRDefault="00910B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B08" w:rsidRDefault="00910B08"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007C662D">
      <w:rPr>
        <w:rFonts w:cs="Arial"/>
        <w:b/>
        <w:sz w:val="16"/>
        <w:szCs w:val="16"/>
      </w:rPr>
      <w:t xml:space="preserve"> </w:t>
    </w:r>
    <w:proofErr w:type="spellStart"/>
    <w:r w:rsidRPr="00DC08CD">
      <w:rPr>
        <w:rFonts w:cs="Arial"/>
        <w:b/>
        <w:sz w:val="16"/>
        <w:szCs w:val="16"/>
      </w:rPr>
      <w:t>Cesama</w:t>
    </w:r>
    <w:proofErr w:type="spellEnd"/>
  </w:p>
  <w:p w:rsidR="00910B08" w:rsidRPr="00020390" w:rsidRDefault="00910B0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910B08" w:rsidRPr="00DC08CD" w:rsidRDefault="00910B0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910B08" w:rsidRPr="00DC08CD" w:rsidRDefault="00910B08"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B08" w:rsidRDefault="00910B08">
      <w:r>
        <w:separator/>
      </w:r>
    </w:p>
  </w:footnote>
  <w:footnote w:type="continuationSeparator" w:id="1">
    <w:p w:rsidR="00910B08" w:rsidRDefault="00910B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B08" w:rsidRDefault="00ED6C8D">
    <w:pPr>
      <w:pStyle w:val="Cabealho"/>
      <w:framePr w:wrap="around" w:vAnchor="text" w:hAnchor="margin" w:xAlign="right" w:y="1"/>
      <w:rPr>
        <w:rStyle w:val="Nmerodepgina"/>
      </w:rPr>
    </w:pPr>
    <w:r>
      <w:rPr>
        <w:rStyle w:val="Nmerodepgina"/>
      </w:rPr>
      <w:fldChar w:fldCharType="begin"/>
    </w:r>
    <w:r w:rsidR="00910B08">
      <w:rPr>
        <w:rStyle w:val="Nmerodepgina"/>
      </w:rPr>
      <w:instrText xml:space="preserve">PAGE  </w:instrText>
    </w:r>
    <w:r>
      <w:rPr>
        <w:rStyle w:val="Nmerodepgina"/>
      </w:rPr>
      <w:fldChar w:fldCharType="end"/>
    </w:r>
  </w:p>
  <w:p w:rsidR="00910B08" w:rsidRDefault="00910B08">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B08" w:rsidRDefault="00910B08"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306"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50131DFD"/>
    <w:multiLevelType w:val="hybridMultilevel"/>
    <w:tmpl w:val="74F2C2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7"/>
  </w:num>
  <w:num w:numId="4">
    <w:abstractNumId w:val="5"/>
  </w:num>
  <w:num w:numId="5">
    <w:abstractNumId w:val="11"/>
  </w:num>
  <w:num w:numId="6">
    <w:abstractNumId w:val="6"/>
  </w:num>
  <w:num w:numId="7">
    <w:abstractNumId w:val="8"/>
  </w:num>
  <w:num w:numId="8">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C3D"/>
    <w:rsid w:val="0003298F"/>
    <w:rsid w:val="00035B0E"/>
    <w:rsid w:val="00035BD6"/>
    <w:rsid w:val="00041984"/>
    <w:rsid w:val="00042A34"/>
    <w:rsid w:val="000462A6"/>
    <w:rsid w:val="000505F0"/>
    <w:rsid w:val="0005421D"/>
    <w:rsid w:val="0005425E"/>
    <w:rsid w:val="00054F79"/>
    <w:rsid w:val="00060182"/>
    <w:rsid w:val="000606A4"/>
    <w:rsid w:val="000644C6"/>
    <w:rsid w:val="00064E3E"/>
    <w:rsid w:val="000713D6"/>
    <w:rsid w:val="0007148B"/>
    <w:rsid w:val="00075ADF"/>
    <w:rsid w:val="00077BF3"/>
    <w:rsid w:val="000856FF"/>
    <w:rsid w:val="000876B7"/>
    <w:rsid w:val="00090B71"/>
    <w:rsid w:val="00091F5A"/>
    <w:rsid w:val="000A6DFB"/>
    <w:rsid w:val="000A7FB7"/>
    <w:rsid w:val="000B3AC8"/>
    <w:rsid w:val="000B7485"/>
    <w:rsid w:val="000C1AE8"/>
    <w:rsid w:val="000D114B"/>
    <w:rsid w:val="000E12EF"/>
    <w:rsid w:val="000E332E"/>
    <w:rsid w:val="000E6267"/>
    <w:rsid w:val="000F357E"/>
    <w:rsid w:val="000F688B"/>
    <w:rsid w:val="00104E00"/>
    <w:rsid w:val="00114C2C"/>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63D6A"/>
    <w:rsid w:val="001712BA"/>
    <w:rsid w:val="001736E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837"/>
    <w:rsid w:val="002067F8"/>
    <w:rsid w:val="00222E4F"/>
    <w:rsid w:val="00225035"/>
    <w:rsid w:val="00234D3B"/>
    <w:rsid w:val="002444E9"/>
    <w:rsid w:val="0025409B"/>
    <w:rsid w:val="00261551"/>
    <w:rsid w:val="00274DF5"/>
    <w:rsid w:val="00275D6F"/>
    <w:rsid w:val="00281CEB"/>
    <w:rsid w:val="0028737F"/>
    <w:rsid w:val="00294A70"/>
    <w:rsid w:val="002A0A54"/>
    <w:rsid w:val="002A2796"/>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5C12"/>
    <w:rsid w:val="0035048C"/>
    <w:rsid w:val="00354870"/>
    <w:rsid w:val="00355466"/>
    <w:rsid w:val="0036062F"/>
    <w:rsid w:val="003614F6"/>
    <w:rsid w:val="003647CA"/>
    <w:rsid w:val="00365D37"/>
    <w:rsid w:val="0036619E"/>
    <w:rsid w:val="00372414"/>
    <w:rsid w:val="00373FA4"/>
    <w:rsid w:val="0037730C"/>
    <w:rsid w:val="00383AB0"/>
    <w:rsid w:val="003A1DDB"/>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2517"/>
    <w:rsid w:val="004329A3"/>
    <w:rsid w:val="004351D3"/>
    <w:rsid w:val="00436287"/>
    <w:rsid w:val="004419C9"/>
    <w:rsid w:val="004422C8"/>
    <w:rsid w:val="00442500"/>
    <w:rsid w:val="00445EE5"/>
    <w:rsid w:val="0045043F"/>
    <w:rsid w:val="00453682"/>
    <w:rsid w:val="0045681F"/>
    <w:rsid w:val="00460C81"/>
    <w:rsid w:val="00461FC4"/>
    <w:rsid w:val="00462452"/>
    <w:rsid w:val="00467B6C"/>
    <w:rsid w:val="0047045A"/>
    <w:rsid w:val="00473974"/>
    <w:rsid w:val="00476D23"/>
    <w:rsid w:val="00491C2E"/>
    <w:rsid w:val="004946F8"/>
    <w:rsid w:val="004A765C"/>
    <w:rsid w:val="004B0938"/>
    <w:rsid w:val="004B605B"/>
    <w:rsid w:val="004B670C"/>
    <w:rsid w:val="004C0428"/>
    <w:rsid w:val="004C529A"/>
    <w:rsid w:val="004C57A1"/>
    <w:rsid w:val="004E0486"/>
    <w:rsid w:val="004E3195"/>
    <w:rsid w:val="004E5E45"/>
    <w:rsid w:val="004E7813"/>
    <w:rsid w:val="004F0024"/>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804CF"/>
    <w:rsid w:val="00581250"/>
    <w:rsid w:val="005823BE"/>
    <w:rsid w:val="00582A9A"/>
    <w:rsid w:val="00585FE4"/>
    <w:rsid w:val="005949D5"/>
    <w:rsid w:val="00597954"/>
    <w:rsid w:val="005C36F3"/>
    <w:rsid w:val="005C46B4"/>
    <w:rsid w:val="005C6D57"/>
    <w:rsid w:val="005C7632"/>
    <w:rsid w:val="005D21EF"/>
    <w:rsid w:val="005D3196"/>
    <w:rsid w:val="005D4513"/>
    <w:rsid w:val="005D649E"/>
    <w:rsid w:val="005E6A12"/>
    <w:rsid w:val="005E7302"/>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2490D"/>
    <w:rsid w:val="006338C5"/>
    <w:rsid w:val="006425B3"/>
    <w:rsid w:val="0064759A"/>
    <w:rsid w:val="00650D44"/>
    <w:rsid w:val="00650E8D"/>
    <w:rsid w:val="00665E53"/>
    <w:rsid w:val="0066632B"/>
    <w:rsid w:val="006709A6"/>
    <w:rsid w:val="00670D7F"/>
    <w:rsid w:val="00684679"/>
    <w:rsid w:val="006846E6"/>
    <w:rsid w:val="00686065"/>
    <w:rsid w:val="00686863"/>
    <w:rsid w:val="00694451"/>
    <w:rsid w:val="00694C09"/>
    <w:rsid w:val="0069799A"/>
    <w:rsid w:val="006A3FEE"/>
    <w:rsid w:val="006A518B"/>
    <w:rsid w:val="006C15AC"/>
    <w:rsid w:val="006C739D"/>
    <w:rsid w:val="006D1588"/>
    <w:rsid w:val="006E05C8"/>
    <w:rsid w:val="006E3B2E"/>
    <w:rsid w:val="006E3E43"/>
    <w:rsid w:val="006E54DA"/>
    <w:rsid w:val="006E5E72"/>
    <w:rsid w:val="006F3EF9"/>
    <w:rsid w:val="006F5102"/>
    <w:rsid w:val="00702781"/>
    <w:rsid w:val="00702A0C"/>
    <w:rsid w:val="00703006"/>
    <w:rsid w:val="00720C22"/>
    <w:rsid w:val="00721323"/>
    <w:rsid w:val="007232BC"/>
    <w:rsid w:val="00734693"/>
    <w:rsid w:val="007350D9"/>
    <w:rsid w:val="00737F91"/>
    <w:rsid w:val="00751E08"/>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C3CE0"/>
    <w:rsid w:val="007C662D"/>
    <w:rsid w:val="007D050F"/>
    <w:rsid w:val="007D3FF3"/>
    <w:rsid w:val="007D5FD5"/>
    <w:rsid w:val="007E4C53"/>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61DC"/>
    <w:rsid w:val="008971F6"/>
    <w:rsid w:val="008A1758"/>
    <w:rsid w:val="008A6BC7"/>
    <w:rsid w:val="008B206F"/>
    <w:rsid w:val="008C29F2"/>
    <w:rsid w:val="008C6FC5"/>
    <w:rsid w:val="008E0907"/>
    <w:rsid w:val="008E133E"/>
    <w:rsid w:val="008E1393"/>
    <w:rsid w:val="008F2DC5"/>
    <w:rsid w:val="008F4AEA"/>
    <w:rsid w:val="009013A9"/>
    <w:rsid w:val="00910204"/>
    <w:rsid w:val="00910431"/>
    <w:rsid w:val="00910B08"/>
    <w:rsid w:val="00911BA2"/>
    <w:rsid w:val="00914E67"/>
    <w:rsid w:val="00924129"/>
    <w:rsid w:val="009316A8"/>
    <w:rsid w:val="00960095"/>
    <w:rsid w:val="00960AC2"/>
    <w:rsid w:val="00967005"/>
    <w:rsid w:val="00986A7D"/>
    <w:rsid w:val="00992130"/>
    <w:rsid w:val="009928C5"/>
    <w:rsid w:val="00992C6A"/>
    <w:rsid w:val="0099401B"/>
    <w:rsid w:val="009A1442"/>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05C34"/>
    <w:rsid w:val="00A14B6F"/>
    <w:rsid w:val="00A1513F"/>
    <w:rsid w:val="00A23A20"/>
    <w:rsid w:val="00A3325C"/>
    <w:rsid w:val="00A359CD"/>
    <w:rsid w:val="00A42B16"/>
    <w:rsid w:val="00A4766D"/>
    <w:rsid w:val="00A47B8D"/>
    <w:rsid w:val="00A47ECC"/>
    <w:rsid w:val="00A51CD9"/>
    <w:rsid w:val="00A55A08"/>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E08DD"/>
    <w:rsid w:val="00AE27A5"/>
    <w:rsid w:val="00AE69C3"/>
    <w:rsid w:val="00AF316B"/>
    <w:rsid w:val="00AF3256"/>
    <w:rsid w:val="00AF3C00"/>
    <w:rsid w:val="00B00234"/>
    <w:rsid w:val="00B00B30"/>
    <w:rsid w:val="00B02F86"/>
    <w:rsid w:val="00B11A8A"/>
    <w:rsid w:val="00B17B8C"/>
    <w:rsid w:val="00B20198"/>
    <w:rsid w:val="00B2557F"/>
    <w:rsid w:val="00B331FB"/>
    <w:rsid w:val="00B33CAB"/>
    <w:rsid w:val="00B400C0"/>
    <w:rsid w:val="00B41EF6"/>
    <w:rsid w:val="00B509FD"/>
    <w:rsid w:val="00B516AD"/>
    <w:rsid w:val="00B52770"/>
    <w:rsid w:val="00B63B65"/>
    <w:rsid w:val="00B65D05"/>
    <w:rsid w:val="00B73EBB"/>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60D"/>
    <w:rsid w:val="00BE7BDB"/>
    <w:rsid w:val="00BF0C38"/>
    <w:rsid w:val="00BF2908"/>
    <w:rsid w:val="00BF6AA1"/>
    <w:rsid w:val="00C00373"/>
    <w:rsid w:val="00C0144C"/>
    <w:rsid w:val="00C11732"/>
    <w:rsid w:val="00C2720C"/>
    <w:rsid w:val="00C41A06"/>
    <w:rsid w:val="00C64146"/>
    <w:rsid w:val="00C7354C"/>
    <w:rsid w:val="00C742A7"/>
    <w:rsid w:val="00C74F6D"/>
    <w:rsid w:val="00C907FF"/>
    <w:rsid w:val="00C925F9"/>
    <w:rsid w:val="00C9458B"/>
    <w:rsid w:val="00CB1A91"/>
    <w:rsid w:val="00CB5B64"/>
    <w:rsid w:val="00CB7F44"/>
    <w:rsid w:val="00CC0275"/>
    <w:rsid w:val="00CC0BF0"/>
    <w:rsid w:val="00CD3EC3"/>
    <w:rsid w:val="00CD3FCF"/>
    <w:rsid w:val="00CD455D"/>
    <w:rsid w:val="00CE1A43"/>
    <w:rsid w:val="00CF5E14"/>
    <w:rsid w:val="00CF7782"/>
    <w:rsid w:val="00D00068"/>
    <w:rsid w:val="00D004D7"/>
    <w:rsid w:val="00D06235"/>
    <w:rsid w:val="00D0721F"/>
    <w:rsid w:val="00D11BEA"/>
    <w:rsid w:val="00D13D92"/>
    <w:rsid w:val="00D15F23"/>
    <w:rsid w:val="00D17F75"/>
    <w:rsid w:val="00D219AF"/>
    <w:rsid w:val="00D225AE"/>
    <w:rsid w:val="00D26E4A"/>
    <w:rsid w:val="00D344CE"/>
    <w:rsid w:val="00D36EB1"/>
    <w:rsid w:val="00D46428"/>
    <w:rsid w:val="00D5111B"/>
    <w:rsid w:val="00D6250C"/>
    <w:rsid w:val="00D66790"/>
    <w:rsid w:val="00D71E31"/>
    <w:rsid w:val="00D72D4E"/>
    <w:rsid w:val="00D747EF"/>
    <w:rsid w:val="00D8166E"/>
    <w:rsid w:val="00D8491C"/>
    <w:rsid w:val="00D914ED"/>
    <w:rsid w:val="00D93E1A"/>
    <w:rsid w:val="00D95387"/>
    <w:rsid w:val="00DA17BE"/>
    <w:rsid w:val="00DA2F03"/>
    <w:rsid w:val="00DB0C5A"/>
    <w:rsid w:val="00DB122C"/>
    <w:rsid w:val="00DB2A2F"/>
    <w:rsid w:val="00DB2ADB"/>
    <w:rsid w:val="00DB73B4"/>
    <w:rsid w:val="00DE135D"/>
    <w:rsid w:val="00DE2FDD"/>
    <w:rsid w:val="00DF180E"/>
    <w:rsid w:val="00DF74ED"/>
    <w:rsid w:val="00E014D4"/>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92E2D"/>
    <w:rsid w:val="00EA0E75"/>
    <w:rsid w:val="00EB03A1"/>
    <w:rsid w:val="00EB3C86"/>
    <w:rsid w:val="00EC0B46"/>
    <w:rsid w:val="00EC167E"/>
    <w:rsid w:val="00EC1D83"/>
    <w:rsid w:val="00EC3BE7"/>
    <w:rsid w:val="00EC5950"/>
    <w:rsid w:val="00EC59BD"/>
    <w:rsid w:val="00ED07A7"/>
    <w:rsid w:val="00ED6C8D"/>
    <w:rsid w:val="00EE2116"/>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9583E"/>
    <w:rsid w:val="00F974D3"/>
    <w:rsid w:val="00F97613"/>
    <w:rsid w:val="00FB626C"/>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77233975">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31557942">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81468919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29678232">
      <w:bodyDiv w:val="1"/>
      <w:marLeft w:val="0"/>
      <w:marRight w:val="0"/>
      <w:marTop w:val="0"/>
      <w:marBottom w:val="0"/>
      <w:divBdr>
        <w:top w:val="none" w:sz="0" w:space="0" w:color="auto"/>
        <w:left w:val="none" w:sz="0" w:space="0" w:color="auto"/>
        <w:bottom w:val="none" w:sz="0" w:space="0" w:color="auto"/>
        <w:right w:val="none" w:sz="0" w:space="0" w:color="auto"/>
      </w:divBdr>
    </w:div>
    <w:div w:id="201032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D59A5-6D0F-45E4-8B86-FA20E3E46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2657</Words>
  <Characters>14352</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16976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13</cp:revision>
  <cp:lastPrinted>2018-09-06T17:50:00Z</cp:lastPrinted>
  <dcterms:created xsi:type="dcterms:W3CDTF">2018-09-06T17:25:00Z</dcterms:created>
  <dcterms:modified xsi:type="dcterms:W3CDTF">2018-10-05T17:38:00Z</dcterms:modified>
</cp:coreProperties>
</file>