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bookmarkStart w:id="0" w:name="OLE_LINK1"/>
      <w:r w:rsidRPr="00D9083B">
        <w:rPr>
          <w:rFonts w:ascii="Arial" w:hAnsi="Arial" w:cs="Arial"/>
          <w:b/>
        </w:rPr>
        <w:t>Aquisição</w:t>
      </w:r>
      <w:r w:rsidR="00D9083B" w:rsidRPr="00D9083B">
        <w:rPr>
          <w:rFonts w:ascii="Arial" w:hAnsi="Arial" w:cs="Arial"/>
          <w:b/>
        </w:rPr>
        <w:t xml:space="preserve"> de </w:t>
      </w:r>
      <w:proofErr w:type="spellStart"/>
      <w:r w:rsidR="004C6B6B">
        <w:rPr>
          <w:rFonts w:ascii="Arial" w:hAnsi="Arial" w:cs="Arial"/>
          <w:b/>
        </w:rPr>
        <w:t>Cubeta</w:t>
      </w:r>
      <w:proofErr w:type="spellEnd"/>
      <w:r w:rsidR="004C6B6B">
        <w:rPr>
          <w:rFonts w:ascii="Arial" w:hAnsi="Arial" w:cs="Arial"/>
          <w:b/>
        </w:rPr>
        <w:t xml:space="preserve"> de Vidro para Espectrofotômetro, Placa de </w:t>
      </w:r>
      <w:proofErr w:type="spellStart"/>
      <w:r w:rsidR="004C6B6B">
        <w:rPr>
          <w:rFonts w:ascii="Arial" w:hAnsi="Arial" w:cs="Arial"/>
          <w:b/>
        </w:rPr>
        <w:t>Petri</w:t>
      </w:r>
      <w:proofErr w:type="spellEnd"/>
      <w:r w:rsidR="004C6B6B">
        <w:rPr>
          <w:rFonts w:ascii="Arial" w:hAnsi="Arial" w:cs="Arial"/>
          <w:b/>
        </w:rPr>
        <w:t xml:space="preserve">, Frasco de Boca Larga de Polipropileno, Frasco de Coleta </w:t>
      </w:r>
      <w:proofErr w:type="spellStart"/>
      <w:r w:rsidR="004C6B6B">
        <w:rPr>
          <w:rFonts w:ascii="Arial" w:hAnsi="Arial" w:cs="Arial"/>
          <w:b/>
        </w:rPr>
        <w:t>Autoclavável</w:t>
      </w:r>
      <w:proofErr w:type="spellEnd"/>
      <w:r w:rsidR="004C6B6B">
        <w:rPr>
          <w:rFonts w:ascii="Arial" w:hAnsi="Arial" w:cs="Arial"/>
          <w:b/>
        </w:rPr>
        <w:t xml:space="preserve">, </w:t>
      </w:r>
      <w:proofErr w:type="spellStart"/>
      <w:r w:rsidR="004C6B6B">
        <w:rPr>
          <w:rFonts w:ascii="Arial" w:hAnsi="Arial" w:cs="Arial"/>
          <w:b/>
        </w:rPr>
        <w:t>Tetina</w:t>
      </w:r>
      <w:proofErr w:type="spellEnd"/>
      <w:r w:rsidR="004C6B6B">
        <w:rPr>
          <w:rFonts w:ascii="Arial" w:hAnsi="Arial" w:cs="Arial"/>
          <w:b/>
        </w:rPr>
        <w:t xml:space="preserve"> de Silicone e</w:t>
      </w:r>
      <w:proofErr w:type="gramStart"/>
      <w:r w:rsidR="00D44F5E">
        <w:rPr>
          <w:rFonts w:ascii="Arial" w:hAnsi="Arial" w:cs="Arial"/>
          <w:b/>
        </w:rPr>
        <w:t xml:space="preserve">  </w:t>
      </w:r>
      <w:proofErr w:type="spellStart"/>
      <w:proofErr w:type="gramEnd"/>
      <w:r w:rsidR="00D44F5E">
        <w:rPr>
          <w:rFonts w:ascii="Arial" w:hAnsi="Arial" w:cs="Arial"/>
          <w:b/>
        </w:rPr>
        <w:t>Bombona</w:t>
      </w:r>
      <w:proofErr w:type="spellEnd"/>
      <w:r w:rsidR="00D44F5E">
        <w:rPr>
          <w:rFonts w:ascii="Arial" w:hAnsi="Arial" w:cs="Arial"/>
          <w:b/>
        </w:rPr>
        <w:t xml:space="preserve"> de Cole</w:t>
      </w:r>
      <w:r w:rsidR="004C6B6B">
        <w:rPr>
          <w:rFonts w:ascii="Arial" w:hAnsi="Arial" w:cs="Arial"/>
          <w:b/>
        </w:rPr>
        <w:t>ta.</w:t>
      </w:r>
    </w:p>
    <w:bookmarkEnd w:id="0"/>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812434" w:rsidP="00D9083B">
      <w:pPr>
        <w:pStyle w:val="western"/>
        <w:spacing w:before="120" w:beforeAutospacing="0" w:after="0" w:line="360" w:lineRule="auto"/>
        <w:ind w:firstLine="567"/>
        <w:jc w:val="both"/>
        <w:rPr>
          <w:rFonts w:ascii="Arial" w:hAnsi="Arial" w:cs="Arial"/>
        </w:rPr>
      </w:pPr>
      <w:r w:rsidRPr="00D9083B">
        <w:rPr>
          <w:rFonts w:ascii="Arial" w:hAnsi="Arial" w:cs="Arial"/>
        </w:rPr>
        <w:t xml:space="preserve">Os produtos a serem adquiridos são utilizados rotineiramente pelo Laboratório Central </w:t>
      </w:r>
      <w:r w:rsidR="004C6B6B">
        <w:rPr>
          <w:rFonts w:ascii="Arial" w:hAnsi="Arial" w:cs="Arial"/>
        </w:rPr>
        <w:t>para coleta de amostras, e análises físico-químicas e bacteriológicas</w:t>
      </w:r>
      <w:r w:rsidRPr="00D9083B">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EB3EFC"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C47ED5" w:rsidRDefault="00C47ED5" w:rsidP="00C47ED5">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Pr>
          <w:rFonts w:cs="Arial"/>
          <w:b/>
          <w:bCs/>
          <w:snapToGrid w:val="0"/>
          <w:color w:val="000000"/>
          <w:sz w:val="16"/>
          <w:szCs w:val="16"/>
        </w:rPr>
        <w:t>Unidade</w:t>
      </w:r>
      <w:proofErr w:type="gramStart"/>
      <w:r>
        <w:rPr>
          <w:rFonts w:cs="Arial"/>
          <w:sz w:val="24"/>
          <w:szCs w:val="24"/>
        </w:rPr>
        <w:t xml:space="preserve">  </w:t>
      </w:r>
      <w:proofErr w:type="gramEnd"/>
      <w:r>
        <w:rPr>
          <w:rFonts w:cs="Arial"/>
          <w:b/>
          <w:bCs/>
          <w:snapToGrid w:val="0"/>
          <w:color w:val="000000"/>
          <w:sz w:val="16"/>
          <w:szCs w:val="16"/>
        </w:rPr>
        <w:t>Quantidade</w:t>
      </w:r>
      <w:r>
        <w:rPr>
          <w:rFonts w:cs="Arial"/>
          <w:sz w:val="24"/>
          <w:szCs w:val="24"/>
        </w:rPr>
        <w:tab/>
      </w:r>
    </w:p>
    <w:p w:rsidR="00C47ED5" w:rsidRDefault="00C47ED5" w:rsidP="00C47ED5">
      <w:pPr>
        <w:widowControl w:val="0"/>
        <w:autoSpaceDE w:val="0"/>
        <w:autoSpaceDN w:val="0"/>
        <w:adjustRightInd w:val="0"/>
        <w:spacing w:line="62" w:lineRule="exact"/>
        <w:rPr>
          <w:rFonts w:cs="Arial"/>
          <w:sz w:val="24"/>
          <w:szCs w:val="24"/>
        </w:rPr>
      </w:pPr>
    </w:p>
    <w:p w:rsidR="00C47ED5" w:rsidRDefault="00F52B5C" w:rsidP="00C47ED5">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1</w:t>
      </w:r>
      <w:r w:rsidR="00C47ED5">
        <w:rPr>
          <w:rFonts w:cs="Arial"/>
          <w:snapToGrid w:val="0"/>
          <w:color w:val="000000"/>
          <w:sz w:val="16"/>
          <w:szCs w:val="16"/>
        </w:rPr>
        <w:t>-</w:t>
      </w:r>
      <w:r w:rsidR="00C47ED5">
        <w:rPr>
          <w:rFonts w:cs="Arial"/>
          <w:sz w:val="24"/>
          <w:szCs w:val="24"/>
        </w:rPr>
        <w:t xml:space="preserve"> </w:t>
      </w:r>
      <w:r>
        <w:rPr>
          <w:rFonts w:cs="Arial"/>
          <w:sz w:val="24"/>
          <w:szCs w:val="24"/>
        </w:rPr>
        <w:t xml:space="preserve">     </w:t>
      </w:r>
      <w:r w:rsidR="00C47ED5">
        <w:rPr>
          <w:rFonts w:cs="Arial"/>
          <w:sz w:val="24"/>
          <w:szCs w:val="24"/>
        </w:rPr>
        <w:t xml:space="preserve"> </w:t>
      </w:r>
      <w:r w:rsidR="00C47ED5">
        <w:rPr>
          <w:rFonts w:cs="Arial"/>
          <w:snapToGrid w:val="0"/>
          <w:color w:val="000000"/>
          <w:sz w:val="16"/>
          <w:szCs w:val="16"/>
        </w:rPr>
        <w:t>002.039.0007-3</w:t>
      </w:r>
      <w:r w:rsidR="00C47ED5">
        <w:rPr>
          <w:rFonts w:cs="Arial"/>
          <w:sz w:val="24"/>
          <w:szCs w:val="24"/>
        </w:rPr>
        <w:t xml:space="preserve"> </w:t>
      </w:r>
      <w:r w:rsidR="00C47ED5" w:rsidRPr="00C47ED5">
        <w:rPr>
          <w:rFonts w:asciiTheme="minorHAnsi" w:hAnsiTheme="minorHAnsi" w:cs="Arial"/>
          <w:snapToGrid w:val="0"/>
          <w:color w:val="000000"/>
          <w:sz w:val="16"/>
          <w:szCs w:val="16"/>
        </w:rPr>
        <w:t xml:space="preserve">CUBETA DE VIDRO RETANGULAR P/ ESPECTOFOTOMETRO DE </w:t>
      </w:r>
      <w:proofErr w:type="gramStart"/>
      <w:r w:rsidR="00C47ED5" w:rsidRPr="00C47ED5">
        <w:rPr>
          <w:rFonts w:asciiTheme="minorHAnsi" w:hAnsiTheme="minorHAnsi" w:cs="Arial"/>
          <w:snapToGrid w:val="0"/>
          <w:color w:val="000000"/>
          <w:sz w:val="16"/>
          <w:szCs w:val="16"/>
        </w:rPr>
        <w:t>50MM</w:t>
      </w:r>
      <w:proofErr w:type="gramEnd"/>
      <w:r w:rsidR="00C47ED5">
        <w:rPr>
          <w:rFonts w:cs="Arial"/>
          <w:sz w:val="24"/>
          <w:szCs w:val="24"/>
        </w:rPr>
        <w:t xml:space="preserve">    </w:t>
      </w:r>
      <w:r w:rsidR="00C47ED5">
        <w:rPr>
          <w:rFonts w:cs="Arial"/>
          <w:snapToGrid w:val="0"/>
          <w:color w:val="000000"/>
          <w:sz w:val="16"/>
          <w:szCs w:val="16"/>
        </w:rPr>
        <w:t xml:space="preserve">                    </w:t>
      </w:r>
      <w:r w:rsidR="00C47ED5" w:rsidRPr="00C47ED5">
        <w:rPr>
          <w:rFonts w:cs="Arial"/>
          <w:snapToGrid w:val="0"/>
          <w:color w:val="000000"/>
          <w:sz w:val="16"/>
          <w:szCs w:val="16"/>
        </w:rPr>
        <w:t xml:space="preserve"> </w:t>
      </w:r>
      <w:r w:rsidR="00C47ED5">
        <w:rPr>
          <w:rFonts w:cs="Arial"/>
          <w:snapToGrid w:val="0"/>
          <w:color w:val="000000"/>
          <w:sz w:val="16"/>
          <w:szCs w:val="16"/>
        </w:rPr>
        <w:t>PÇ</w:t>
      </w:r>
      <w:r w:rsidR="00C47ED5">
        <w:rPr>
          <w:rFonts w:cs="Arial"/>
          <w:sz w:val="24"/>
          <w:szCs w:val="24"/>
        </w:rPr>
        <w:t xml:space="preserve">             </w:t>
      </w:r>
      <w:r w:rsidR="00C47ED5">
        <w:rPr>
          <w:rFonts w:cs="Arial"/>
          <w:snapToGrid w:val="0"/>
          <w:color w:val="000000"/>
          <w:sz w:val="16"/>
          <w:szCs w:val="16"/>
        </w:rPr>
        <w:t>4</w:t>
      </w:r>
      <w:r w:rsidR="00C47ED5">
        <w:rPr>
          <w:rFonts w:cs="Arial"/>
          <w:sz w:val="24"/>
          <w:szCs w:val="24"/>
        </w:rPr>
        <w:tab/>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proofErr w:type="spellStart"/>
      <w:r>
        <w:rPr>
          <w:rFonts w:cs="Arial"/>
          <w:snapToGrid w:val="0"/>
          <w:color w:val="000000"/>
          <w:sz w:val="16"/>
          <w:szCs w:val="16"/>
        </w:rPr>
        <w:t>cubeta</w:t>
      </w:r>
      <w:proofErr w:type="spellEnd"/>
      <w:r>
        <w:rPr>
          <w:rFonts w:cs="Arial"/>
          <w:snapToGrid w:val="0"/>
          <w:color w:val="000000"/>
          <w:sz w:val="16"/>
          <w:szCs w:val="16"/>
        </w:rPr>
        <w:t xml:space="preserve"> de vidro 50 mm, retangular com tampa para uso em </w:t>
      </w:r>
      <w:r>
        <w:rPr>
          <w:rFonts w:cs="Arial"/>
          <w:sz w:val="24"/>
          <w:szCs w:val="24"/>
        </w:rPr>
        <w:tab/>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espectrofotômetro</w:t>
      </w:r>
      <w:proofErr w:type="gramEnd"/>
      <w:r>
        <w:rPr>
          <w:rFonts w:cs="Arial"/>
          <w:snapToGrid w:val="0"/>
          <w:color w:val="000000"/>
          <w:sz w:val="16"/>
          <w:szCs w:val="16"/>
        </w:rPr>
        <w:t>.</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Faixa de utilização: 334 a 2.500 </w:t>
      </w:r>
      <w:proofErr w:type="spellStart"/>
      <w:r>
        <w:rPr>
          <w:rFonts w:cs="Arial"/>
          <w:snapToGrid w:val="0"/>
          <w:color w:val="000000"/>
          <w:sz w:val="16"/>
          <w:szCs w:val="16"/>
        </w:rPr>
        <w:t>nm</w:t>
      </w:r>
      <w:proofErr w:type="spellEnd"/>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Janela: UV-VIS Vidro Óptico</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Medida Interna: 10,0 x 50,0 x 45 mm</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Medida externa: 12,5 x 52,5 x 45 mm </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Volume Nominal: 17.500 ml</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Tampa: Teflon</w:t>
      </w:r>
    </w:p>
    <w:p w:rsidR="00C47ED5" w:rsidRDefault="00C47ED5" w:rsidP="00C47ED5">
      <w:pPr>
        <w:widowControl w:val="0"/>
        <w:tabs>
          <w:tab w:val="left" w:pos="1545"/>
        </w:tabs>
        <w:autoSpaceDE w:val="0"/>
        <w:autoSpaceDN w:val="0"/>
        <w:adjustRightInd w:val="0"/>
        <w:spacing w:line="148" w:lineRule="exact"/>
        <w:rPr>
          <w:rFonts w:cs="Arial"/>
          <w:sz w:val="24"/>
          <w:szCs w:val="24"/>
        </w:rPr>
      </w:pPr>
    </w:p>
    <w:p w:rsidR="00C47ED5" w:rsidRDefault="00C47ED5" w:rsidP="00C47ED5">
      <w:pPr>
        <w:widowControl w:val="0"/>
        <w:autoSpaceDE w:val="0"/>
        <w:autoSpaceDN w:val="0"/>
        <w:adjustRightInd w:val="0"/>
        <w:spacing w:line="62" w:lineRule="exact"/>
        <w:rPr>
          <w:rFonts w:cs="Arial"/>
          <w:sz w:val="24"/>
          <w:szCs w:val="24"/>
        </w:rPr>
      </w:pPr>
    </w:p>
    <w:p w:rsidR="00C47ED5" w:rsidRDefault="00F52B5C" w:rsidP="00C47ED5">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2</w:t>
      </w:r>
      <w:r w:rsidR="00C47ED5">
        <w:rPr>
          <w:rFonts w:cs="Arial"/>
          <w:snapToGrid w:val="0"/>
          <w:color w:val="000000"/>
          <w:sz w:val="16"/>
          <w:szCs w:val="16"/>
        </w:rPr>
        <w:t>-</w:t>
      </w:r>
      <w:r w:rsidR="00C47ED5">
        <w:rPr>
          <w:rFonts w:cs="Arial"/>
          <w:sz w:val="24"/>
          <w:szCs w:val="24"/>
        </w:rPr>
        <w:tab/>
      </w:r>
      <w:r w:rsidR="00C47ED5">
        <w:rPr>
          <w:rFonts w:cs="Arial"/>
          <w:snapToGrid w:val="0"/>
          <w:color w:val="000000"/>
          <w:sz w:val="16"/>
          <w:szCs w:val="16"/>
        </w:rPr>
        <w:t>002.130.0004-0</w:t>
      </w:r>
      <w:r w:rsidR="00C47ED5">
        <w:rPr>
          <w:rFonts w:cs="Arial"/>
          <w:sz w:val="24"/>
          <w:szCs w:val="24"/>
        </w:rPr>
        <w:tab/>
      </w:r>
      <w:r w:rsidR="00C47ED5">
        <w:rPr>
          <w:rFonts w:cs="Arial"/>
          <w:snapToGrid w:val="0"/>
          <w:color w:val="000000"/>
          <w:sz w:val="16"/>
          <w:szCs w:val="16"/>
        </w:rPr>
        <w:t xml:space="preserve">PLACA DE PETRI 100 X </w:t>
      </w:r>
      <w:proofErr w:type="gramStart"/>
      <w:r w:rsidR="00C47ED5">
        <w:rPr>
          <w:rFonts w:cs="Arial"/>
          <w:snapToGrid w:val="0"/>
          <w:color w:val="000000"/>
          <w:sz w:val="16"/>
          <w:szCs w:val="16"/>
        </w:rPr>
        <w:t>15MM</w:t>
      </w:r>
      <w:proofErr w:type="gramEnd"/>
      <w:r w:rsidR="00C47ED5">
        <w:rPr>
          <w:rFonts w:cs="Arial"/>
          <w:sz w:val="24"/>
          <w:szCs w:val="24"/>
        </w:rPr>
        <w:t xml:space="preserve">                                     </w:t>
      </w:r>
      <w:r w:rsidR="00C47ED5">
        <w:rPr>
          <w:rFonts w:cs="Arial"/>
          <w:snapToGrid w:val="0"/>
          <w:color w:val="000000"/>
          <w:sz w:val="16"/>
          <w:szCs w:val="16"/>
        </w:rPr>
        <w:t>PÇ</w:t>
      </w:r>
      <w:r w:rsidR="00C47ED5">
        <w:rPr>
          <w:rFonts w:cs="Arial"/>
          <w:sz w:val="24"/>
          <w:szCs w:val="24"/>
        </w:rPr>
        <w:t xml:space="preserve">        </w:t>
      </w:r>
      <w:r w:rsidR="00C47ED5">
        <w:rPr>
          <w:rFonts w:cs="Arial"/>
          <w:snapToGrid w:val="0"/>
          <w:color w:val="000000"/>
          <w:sz w:val="16"/>
          <w:szCs w:val="16"/>
        </w:rPr>
        <w:t>100</w:t>
      </w:r>
      <w:r w:rsidR="00C47ED5">
        <w:rPr>
          <w:rFonts w:cs="Arial"/>
          <w:sz w:val="24"/>
          <w:szCs w:val="24"/>
        </w:rPr>
        <w:tab/>
      </w:r>
    </w:p>
    <w:p w:rsidR="00C47ED5" w:rsidRDefault="00C47ED5" w:rsidP="00C47ED5">
      <w:pPr>
        <w:widowControl w:val="0"/>
        <w:autoSpaceDE w:val="0"/>
        <w:autoSpaceDN w:val="0"/>
        <w:adjustRightInd w:val="0"/>
        <w:spacing w:line="62" w:lineRule="exact"/>
        <w:rPr>
          <w:rFonts w:cs="Arial"/>
          <w:sz w:val="24"/>
          <w:szCs w:val="24"/>
        </w:rPr>
      </w:pPr>
    </w:p>
    <w:p w:rsidR="00C47ED5" w:rsidRPr="00C47ED5" w:rsidRDefault="00C47ED5" w:rsidP="00C47ED5">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24"/>
          <w:szCs w:val="24"/>
        </w:rPr>
      </w:pPr>
      <w:r>
        <w:rPr>
          <w:rFonts w:cs="Arial"/>
          <w:b/>
          <w:bCs/>
          <w:snapToGrid w:val="0"/>
          <w:color w:val="000000"/>
          <w:sz w:val="16"/>
          <w:szCs w:val="16"/>
        </w:rPr>
        <w:t xml:space="preserve">Descrição do Item </w:t>
      </w:r>
      <w:r>
        <w:rPr>
          <w:rFonts w:cs="Arial"/>
          <w:sz w:val="24"/>
          <w:szCs w:val="24"/>
        </w:rPr>
        <w:tab/>
      </w:r>
      <w:r w:rsidRPr="00C47ED5">
        <w:rPr>
          <w:rFonts w:asciiTheme="minorHAnsi" w:hAnsiTheme="minorHAnsi" w:cs="Arial"/>
          <w:snapToGrid w:val="0"/>
          <w:color w:val="000000"/>
          <w:sz w:val="16"/>
          <w:szCs w:val="16"/>
        </w:rPr>
        <w:t xml:space="preserve">PLACA DE PETRI EM VIDRO BOROSSILICATO (RESISTENTE A ALTAS </w:t>
      </w:r>
      <w:r w:rsidRPr="00C47ED5">
        <w:rPr>
          <w:rFonts w:asciiTheme="minorHAnsi" w:hAnsiTheme="minorHAnsi" w:cs="Arial"/>
          <w:sz w:val="24"/>
          <w:szCs w:val="24"/>
        </w:rPr>
        <w:tab/>
      </w:r>
    </w:p>
    <w:p w:rsidR="00C47ED5" w:rsidRPr="00C47ED5" w:rsidRDefault="00C47ED5" w:rsidP="00C47ED5">
      <w:pPr>
        <w:widowControl w:val="0"/>
        <w:autoSpaceDE w:val="0"/>
        <w:autoSpaceDN w:val="0"/>
        <w:adjustRightInd w:val="0"/>
        <w:spacing w:line="62" w:lineRule="exact"/>
        <w:rPr>
          <w:rFonts w:asciiTheme="minorHAnsi" w:hAnsiTheme="minorHAnsi" w:cs="Arial"/>
          <w:sz w:val="24"/>
          <w:szCs w:val="24"/>
        </w:rPr>
      </w:pPr>
    </w:p>
    <w:p w:rsidR="00C47ED5" w:rsidRPr="00C47ED5" w:rsidRDefault="00C47ED5" w:rsidP="00C47ED5">
      <w:pPr>
        <w:widowControl w:val="0"/>
        <w:tabs>
          <w:tab w:val="left" w:pos="1545"/>
        </w:tabs>
        <w:autoSpaceDE w:val="0"/>
        <w:autoSpaceDN w:val="0"/>
        <w:adjustRightInd w:val="0"/>
        <w:spacing w:line="148" w:lineRule="exact"/>
        <w:rPr>
          <w:rFonts w:asciiTheme="minorHAnsi" w:hAnsiTheme="minorHAnsi" w:cs="Arial"/>
          <w:sz w:val="24"/>
          <w:szCs w:val="24"/>
        </w:rPr>
      </w:pPr>
      <w:r w:rsidRPr="00C47ED5">
        <w:rPr>
          <w:rFonts w:asciiTheme="minorHAnsi" w:hAnsiTheme="minorHAnsi" w:cs="Arial"/>
          <w:sz w:val="24"/>
          <w:szCs w:val="24"/>
        </w:rPr>
        <w:tab/>
      </w:r>
      <w:proofErr w:type="gramStart"/>
      <w:r w:rsidRPr="00C47ED5">
        <w:rPr>
          <w:rFonts w:asciiTheme="minorHAnsi" w:hAnsiTheme="minorHAnsi" w:cs="Arial"/>
          <w:snapToGrid w:val="0"/>
          <w:color w:val="000000"/>
          <w:sz w:val="16"/>
          <w:szCs w:val="16"/>
        </w:rPr>
        <w:t>TEMPERATURAS)</w:t>
      </w:r>
      <w:proofErr w:type="gramEnd"/>
      <w:r w:rsidRPr="00C47ED5">
        <w:rPr>
          <w:rFonts w:asciiTheme="minorHAnsi" w:hAnsiTheme="minorHAnsi" w:cs="Arial"/>
          <w:snapToGrid w:val="0"/>
          <w:color w:val="000000"/>
          <w:sz w:val="16"/>
          <w:szCs w:val="16"/>
        </w:rPr>
        <w:t xml:space="preserve">, COM TAMPA E FUNDO - SUPERFICIES PLANAS. DIMENSOES: </w:t>
      </w:r>
    </w:p>
    <w:p w:rsidR="00C47ED5" w:rsidRPr="00C47ED5" w:rsidRDefault="00C47ED5" w:rsidP="00C47ED5">
      <w:pPr>
        <w:widowControl w:val="0"/>
        <w:autoSpaceDE w:val="0"/>
        <w:autoSpaceDN w:val="0"/>
        <w:adjustRightInd w:val="0"/>
        <w:spacing w:line="62" w:lineRule="exact"/>
        <w:rPr>
          <w:rFonts w:asciiTheme="minorHAnsi" w:hAnsiTheme="minorHAnsi" w:cs="Arial"/>
          <w:sz w:val="24"/>
          <w:szCs w:val="24"/>
        </w:rPr>
      </w:pPr>
    </w:p>
    <w:p w:rsidR="00C47ED5" w:rsidRDefault="00C47ED5" w:rsidP="00C47ED5">
      <w:pPr>
        <w:widowControl w:val="0"/>
        <w:tabs>
          <w:tab w:val="left" w:pos="1545"/>
        </w:tabs>
        <w:autoSpaceDE w:val="0"/>
        <w:autoSpaceDN w:val="0"/>
        <w:adjustRightInd w:val="0"/>
        <w:spacing w:line="148" w:lineRule="exact"/>
        <w:rPr>
          <w:rFonts w:cs="Arial"/>
          <w:snapToGrid w:val="0"/>
          <w:color w:val="000000"/>
          <w:sz w:val="16"/>
          <w:szCs w:val="16"/>
        </w:rPr>
      </w:pPr>
      <w:r w:rsidRPr="00C47ED5">
        <w:rPr>
          <w:rFonts w:asciiTheme="minorHAnsi" w:hAnsiTheme="minorHAnsi" w:cs="Arial"/>
          <w:sz w:val="24"/>
          <w:szCs w:val="24"/>
        </w:rPr>
        <w:tab/>
      </w:r>
      <w:r w:rsidRPr="00C47ED5">
        <w:rPr>
          <w:rFonts w:asciiTheme="minorHAnsi" w:hAnsiTheme="minorHAnsi" w:cs="Arial"/>
          <w:snapToGrid w:val="0"/>
          <w:color w:val="000000"/>
          <w:sz w:val="16"/>
          <w:szCs w:val="16"/>
        </w:rPr>
        <w:t xml:space="preserve">DIAMETRO </w:t>
      </w:r>
      <w:proofErr w:type="gramStart"/>
      <w:r w:rsidRPr="00C47ED5">
        <w:rPr>
          <w:rFonts w:asciiTheme="minorHAnsi" w:hAnsiTheme="minorHAnsi" w:cs="Arial"/>
          <w:snapToGrid w:val="0"/>
          <w:color w:val="000000"/>
          <w:sz w:val="16"/>
          <w:szCs w:val="16"/>
        </w:rPr>
        <w:t>100MM</w:t>
      </w:r>
      <w:proofErr w:type="gramEnd"/>
      <w:r w:rsidRPr="00C47ED5">
        <w:rPr>
          <w:rFonts w:asciiTheme="minorHAnsi" w:hAnsiTheme="minorHAnsi" w:cs="Arial"/>
          <w:snapToGrid w:val="0"/>
          <w:color w:val="000000"/>
          <w:sz w:val="16"/>
          <w:szCs w:val="16"/>
        </w:rPr>
        <w:t xml:space="preserve"> E ALTURA 15MM</w:t>
      </w:r>
    </w:p>
    <w:p w:rsidR="00C47ED5" w:rsidRDefault="00C47ED5" w:rsidP="00C47ED5">
      <w:pPr>
        <w:widowControl w:val="0"/>
        <w:tabs>
          <w:tab w:val="left" w:pos="1545"/>
        </w:tabs>
        <w:autoSpaceDE w:val="0"/>
        <w:autoSpaceDN w:val="0"/>
        <w:adjustRightInd w:val="0"/>
        <w:spacing w:line="148" w:lineRule="exact"/>
        <w:rPr>
          <w:rFonts w:cs="Arial"/>
          <w:sz w:val="24"/>
          <w:szCs w:val="24"/>
        </w:rPr>
      </w:pPr>
    </w:p>
    <w:p w:rsidR="00C47ED5" w:rsidRDefault="00C47ED5" w:rsidP="00C47ED5">
      <w:pPr>
        <w:widowControl w:val="0"/>
        <w:autoSpaceDE w:val="0"/>
        <w:autoSpaceDN w:val="0"/>
        <w:adjustRightInd w:val="0"/>
        <w:spacing w:line="62" w:lineRule="exact"/>
        <w:rPr>
          <w:rFonts w:cs="Arial"/>
          <w:sz w:val="24"/>
          <w:szCs w:val="24"/>
        </w:rPr>
      </w:pPr>
    </w:p>
    <w:p w:rsidR="00C47ED5" w:rsidRDefault="00F52B5C" w:rsidP="00C47ED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3</w:t>
      </w:r>
      <w:r w:rsidR="00C47ED5">
        <w:rPr>
          <w:rFonts w:cs="Arial"/>
          <w:snapToGrid w:val="0"/>
          <w:color w:val="000000"/>
          <w:sz w:val="16"/>
          <w:szCs w:val="16"/>
        </w:rPr>
        <w:t>-</w:t>
      </w:r>
      <w:r w:rsidR="00C47ED5">
        <w:rPr>
          <w:rFonts w:cs="Arial"/>
          <w:sz w:val="24"/>
          <w:szCs w:val="24"/>
        </w:rPr>
        <w:tab/>
      </w:r>
      <w:r w:rsidR="00C47ED5">
        <w:rPr>
          <w:rFonts w:cs="Arial"/>
          <w:snapToGrid w:val="0"/>
          <w:color w:val="000000"/>
          <w:sz w:val="16"/>
          <w:szCs w:val="16"/>
        </w:rPr>
        <w:t>002.057.0006-3</w:t>
      </w:r>
      <w:r w:rsidR="00C47ED5">
        <w:rPr>
          <w:rFonts w:cs="Arial"/>
          <w:sz w:val="24"/>
          <w:szCs w:val="24"/>
        </w:rPr>
        <w:tab/>
      </w:r>
      <w:r w:rsidR="00C47ED5" w:rsidRPr="00C47ED5">
        <w:rPr>
          <w:rFonts w:asciiTheme="minorHAnsi" w:hAnsiTheme="minorHAnsi" w:cs="Arial"/>
          <w:snapToGrid w:val="0"/>
          <w:color w:val="000000"/>
          <w:sz w:val="16"/>
          <w:szCs w:val="16"/>
        </w:rPr>
        <w:t xml:space="preserve">FRASCO DE BOCA LARGA POLIPROPILENO </w:t>
      </w:r>
      <w:proofErr w:type="gramStart"/>
      <w:r w:rsidR="00C47ED5" w:rsidRPr="00C47ED5">
        <w:rPr>
          <w:rFonts w:asciiTheme="minorHAnsi" w:hAnsiTheme="minorHAnsi" w:cs="Arial"/>
          <w:snapToGrid w:val="0"/>
          <w:color w:val="000000"/>
          <w:sz w:val="16"/>
          <w:szCs w:val="16"/>
        </w:rPr>
        <w:t>1000ML</w:t>
      </w:r>
      <w:proofErr w:type="gramEnd"/>
      <w:r w:rsidR="00C47ED5" w:rsidRPr="00C47ED5">
        <w:rPr>
          <w:rFonts w:asciiTheme="minorHAnsi" w:hAnsiTheme="minorHAnsi" w:cs="Arial"/>
          <w:sz w:val="24"/>
          <w:szCs w:val="24"/>
        </w:rPr>
        <w:t xml:space="preserve"> </w:t>
      </w:r>
      <w:r w:rsidR="00C47ED5">
        <w:rPr>
          <w:rFonts w:cs="Arial"/>
          <w:sz w:val="24"/>
          <w:szCs w:val="24"/>
        </w:rPr>
        <w:t xml:space="preserve">                    </w:t>
      </w:r>
      <w:r w:rsidR="00C47ED5">
        <w:rPr>
          <w:rFonts w:cs="Arial"/>
          <w:snapToGrid w:val="0"/>
          <w:color w:val="000000"/>
          <w:sz w:val="16"/>
          <w:szCs w:val="16"/>
        </w:rPr>
        <w:t>PÇ</w:t>
      </w:r>
      <w:r w:rsidR="00C47ED5">
        <w:rPr>
          <w:rFonts w:cs="Arial"/>
          <w:sz w:val="24"/>
          <w:szCs w:val="24"/>
        </w:rPr>
        <w:t xml:space="preserve">          </w:t>
      </w:r>
      <w:r w:rsidR="00C47ED5">
        <w:rPr>
          <w:rFonts w:cs="Arial"/>
          <w:snapToGrid w:val="0"/>
          <w:color w:val="000000"/>
          <w:sz w:val="16"/>
          <w:szCs w:val="16"/>
        </w:rPr>
        <w:t>20</w:t>
      </w:r>
      <w:r w:rsidR="00C47ED5">
        <w:rPr>
          <w:rFonts w:cs="Arial"/>
          <w:sz w:val="24"/>
          <w:szCs w:val="24"/>
        </w:rPr>
        <w:tab/>
      </w:r>
    </w:p>
    <w:p w:rsidR="00C47ED5" w:rsidRDefault="00C47ED5" w:rsidP="00C47ED5">
      <w:pPr>
        <w:widowControl w:val="0"/>
        <w:autoSpaceDE w:val="0"/>
        <w:autoSpaceDN w:val="0"/>
        <w:adjustRightInd w:val="0"/>
        <w:spacing w:line="62" w:lineRule="exact"/>
        <w:rPr>
          <w:rFonts w:cs="Arial"/>
          <w:sz w:val="24"/>
          <w:szCs w:val="24"/>
        </w:rPr>
      </w:pPr>
    </w:p>
    <w:p w:rsidR="00F52B5C" w:rsidRDefault="00F52B5C" w:rsidP="00C47ED5">
      <w:pPr>
        <w:widowControl w:val="0"/>
        <w:tabs>
          <w:tab w:val="left" w:pos="0"/>
          <w:tab w:val="left" w:pos="1545"/>
          <w:tab w:val="left" w:pos="7710"/>
          <w:tab w:val="left" w:pos="8310"/>
        </w:tabs>
        <w:autoSpaceDE w:val="0"/>
        <w:autoSpaceDN w:val="0"/>
        <w:adjustRightInd w:val="0"/>
        <w:spacing w:line="239" w:lineRule="exact"/>
        <w:rPr>
          <w:rFonts w:cs="Arial"/>
          <w:b/>
          <w:bCs/>
          <w:snapToGrid w:val="0"/>
          <w:color w:val="000000"/>
          <w:sz w:val="16"/>
          <w:szCs w:val="16"/>
        </w:rPr>
      </w:pPr>
    </w:p>
    <w:p w:rsidR="00C47ED5" w:rsidRPr="00C47ED5" w:rsidRDefault="00C47ED5" w:rsidP="00C47ED5">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24"/>
          <w:szCs w:val="24"/>
        </w:rPr>
      </w:pPr>
      <w:r>
        <w:rPr>
          <w:rFonts w:cs="Arial"/>
          <w:b/>
          <w:bCs/>
          <w:snapToGrid w:val="0"/>
          <w:color w:val="000000"/>
          <w:sz w:val="16"/>
          <w:szCs w:val="16"/>
        </w:rPr>
        <w:t xml:space="preserve">Descrição do Item </w:t>
      </w:r>
      <w:r>
        <w:rPr>
          <w:rFonts w:cs="Arial"/>
          <w:sz w:val="24"/>
          <w:szCs w:val="24"/>
        </w:rPr>
        <w:tab/>
      </w:r>
      <w:r w:rsidRPr="00C47ED5">
        <w:rPr>
          <w:rFonts w:asciiTheme="minorHAnsi" w:hAnsiTheme="minorHAnsi" w:cs="Arial"/>
          <w:snapToGrid w:val="0"/>
          <w:color w:val="000000"/>
          <w:sz w:val="16"/>
          <w:szCs w:val="16"/>
        </w:rPr>
        <w:t xml:space="preserve">FRASCOS DE BOCA LARGA EM POLIPROPILENO TRANSLUCIDO, COM CONE DE </w:t>
      </w:r>
      <w:r w:rsidRPr="00C47ED5">
        <w:rPr>
          <w:rFonts w:asciiTheme="minorHAnsi" w:hAnsiTheme="minorHAnsi" w:cs="Arial"/>
          <w:sz w:val="24"/>
          <w:szCs w:val="24"/>
        </w:rPr>
        <w:tab/>
      </w:r>
      <w:r w:rsidRPr="00C47ED5">
        <w:rPr>
          <w:rFonts w:asciiTheme="minorHAnsi" w:hAnsiTheme="minorHAnsi" w:cs="Arial"/>
          <w:snapToGrid w:val="0"/>
          <w:color w:val="000000"/>
          <w:sz w:val="16"/>
          <w:szCs w:val="16"/>
        </w:rPr>
        <w:t xml:space="preserve"> </w:t>
      </w:r>
    </w:p>
    <w:p w:rsidR="00C47ED5" w:rsidRPr="00C47ED5" w:rsidRDefault="00C47ED5" w:rsidP="00C47ED5">
      <w:pPr>
        <w:widowControl w:val="0"/>
        <w:autoSpaceDE w:val="0"/>
        <w:autoSpaceDN w:val="0"/>
        <w:adjustRightInd w:val="0"/>
        <w:spacing w:line="62" w:lineRule="exact"/>
        <w:rPr>
          <w:rFonts w:asciiTheme="minorHAnsi" w:hAnsiTheme="minorHAnsi" w:cs="Arial"/>
          <w:sz w:val="24"/>
          <w:szCs w:val="24"/>
        </w:rPr>
      </w:pPr>
    </w:p>
    <w:p w:rsidR="00C47ED5" w:rsidRPr="00C47ED5" w:rsidRDefault="00C47ED5" w:rsidP="00C47ED5">
      <w:pPr>
        <w:widowControl w:val="0"/>
        <w:tabs>
          <w:tab w:val="left" w:pos="1545"/>
        </w:tabs>
        <w:autoSpaceDE w:val="0"/>
        <w:autoSpaceDN w:val="0"/>
        <w:adjustRightInd w:val="0"/>
        <w:spacing w:line="148" w:lineRule="exact"/>
        <w:rPr>
          <w:rFonts w:asciiTheme="minorHAnsi" w:hAnsiTheme="minorHAnsi" w:cs="Arial"/>
          <w:sz w:val="24"/>
          <w:szCs w:val="24"/>
        </w:rPr>
      </w:pPr>
      <w:r w:rsidRPr="00C47ED5">
        <w:rPr>
          <w:rFonts w:asciiTheme="minorHAnsi" w:hAnsiTheme="minorHAnsi" w:cs="Arial"/>
          <w:sz w:val="24"/>
          <w:szCs w:val="24"/>
        </w:rPr>
        <w:tab/>
      </w:r>
      <w:r w:rsidRPr="00C47ED5">
        <w:rPr>
          <w:rFonts w:asciiTheme="minorHAnsi" w:hAnsiTheme="minorHAnsi" w:cs="Arial"/>
          <w:snapToGrid w:val="0"/>
          <w:color w:val="000000"/>
          <w:sz w:val="16"/>
          <w:szCs w:val="16"/>
        </w:rPr>
        <w:t xml:space="preserve">OBTURACAO NAS TAMPAS DE ROSCA, SEM LACRE. ESTERILIZAVEIS EM </w:t>
      </w:r>
    </w:p>
    <w:p w:rsidR="00C47ED5" w:rsidRPr="00C47ED5" w:rsidRDefault="00C47ED5" w:rsidP="00C47ED5">
      <w:pPr>
        <w:widowControl w:val="0"/>
        <w:autoSpaceDE w:val="0"/>
        <w:autoSpaceDN w:val="0"/>
        <w:adjustRightInd w:val="0"/>
        <w:spacing w:line="62" w:lineRule="exact"/>
        <w:rPr>
          <w:rFonts w:asciiTheme="minorHAnsi" w:hAnsiTheme="minorHAnsi" w:cs="Arial"/>
          <w:sz w:val="24"/>
          <w:szCs w:val="24"/>
        </w:rPr>
      </w:pPr>
    </w:p>
    <w:p w:rsidR="00C47ED5" w:rsidRDefault="00C47ED5" w:rsidP="00C47ED5">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r w:rsidRPr="00C47ED5">
        <w:rPr>
          <w:rFonts w:asciiTheme="minorHAnsi" w:hAnsiTheme="minorHAnsi" w:cs="Arial"/>
          <w:sz w:val="24"/>
          <w:szCs w:val="24"/>
        </w:rPr>
        <w:tab/>
      </w:r>
      <w:r w:rsidRPr="00C47ED5">
        <w:rPr>
          <w:rFonts w:asciiTheme="minorHAnsi" w:hAnsiTheme="minorHAnsi" w:cs="Arial"/>
          <w:snapToGrid w:val="0"/>
          <w:color w:val="000000"/>
          <w:sz w:val="16"/>
          <w:szCs w:val="16"/>
        </w:rPr>
        <w:t xml:space="preserve">AUTOCLAVE (121°C). DIAMETRO </w:t>
      </w:r>
      <w:proofErr w:type="gramStart"/>
      <w:r w:rsidRPr="00C47ED5">
        <w:rPr>
          <w:rFonts w:asciiTheme="minorHAnsi" w:hAnsiTheme="minorHAnsi" w:cs="Arial"/>
          <w:snapToGrid w:val="0"/>
          <w:color w:val="000000"/>
          <w:sz w:val="16"/>
          <w:szCs w:val="16"/>
        </w:rPr>
        <w:t>90MM</w:t>
      </w:r>
      <w:proofErr w:type="gramEnd"/>
      <w:r w:rsidRPr="00C47ED5">
        <w:rPr>
          <w:rFonts w:asciiTheme="minorHAnsi" w:hAnsiTheme="minorHAnsi" w:cs="Arial"/>
          <w:snapToGrid w:val="0"/>
          <w:color w:val="000000"/>
          <w:sz w:val="16"/>
          <w:szCs w:val="16"/>
        </w:rPr>
        <w:t xml:space="preserve"> ALTURA 207MM DIAMETO DA BOCA </w:t>
      </w:r>
      <w:r w:rsidRPr="00C47ED5">
        <w:rPr>
          <w:rFonts w:asciiTheme="minorHAnsi" w:hAnsiTheme="minorHAnsi" w:cs="Arial"/>
          <w:sz w:val="24"/>
          <w:szCs w:val="24"/>
        </w:rPr>
        <w:t xml:space="preserve"> </w:t>
      </w:r>
      <w:r w:rsidRPr="00C47ED5">
        <w:rPr>
          <w:rFonts w:asciiTheme="minorHAnsi" w:hAnsiTheme="minorHAnsi" w:cs="Arial"/>
          <w:snapToGrid w:val="0"/>
          <w:color w:val="000000"/>
          <w:sz w:val="16"/>
          <w:szCs w:val="16"/>
        </w:rPr>
        <w:t>53MM</w:t>
      </w:r>
    </w:p>
    <w:p w:rsidR="00F52B5C" w:rsidRPr="00C47ED5" w:rsidRDefault="00F52B5C" w:rsidP="00C47ED5">
      <w:pPr>
        <w:widowControl w:val="0"/>
        <w:tabs>
          <w:tab w:val="left" w:pos="1545"/>
        </w:tabs>
        <w:autoSpaceDE w:val="0"/>
        <w:autoSpaceDN w:val="0"/>
        <w:adjustRightInd w:val="0"/>
        <w:spacing w:line="148" w:lineRule="exact"/>
        <w:rPr>
          <w:rFonts w:asciiTheme="minorHAnsi" w:hAnsiTheme="minorHAnsi" w:cs="Arial"/>
          <w:snapToGrid w:val="0"/>
          <w:color w:val="000000"/>
          <w:sz w:val="16"/>
          <w:szCs w:val="16"/>
        </w:rPr>
      </w:pPr>
    </w:p>
    <w:p w:rsidR="00C47ED5" w:rsidRDefault="00C47ED5" w:rsidP="00C47ED5">
      <w:pPr>
        <w:widowControl w:val="0"/>
        <w:tabs>
          <w:tab w:val="left" w:pos="1545"/>
        </w:tabs>
        <w:autoSpaceDE w:val="0"/>
        <w:autoSpaceDN w:val="0"/>
        <w:adjustRightInd w:val="0"/>
        <w:spacing w:line="148" w:lineRule="exact"/>
        <w:rPr>
          <w:rFonts w:cs="Arial"/>
          <w:sz w:val="24"/>
          <w:szCs w:val="24"/>
        </w:rPr>
      </w:pPr>
    </w:p>
    <w:p w:rsidR="00F52B5C" w:rsidRDefault="00F52B5C" w:rsidP="00C47ED5">
      <w:pPr>
        <w:widowControl w:val="0"/>
        <w:tabs>
          <w:tab w:val="left" w:pos="1545"/>
        </w:tabs>
        <w:autoSpaceDE w:val="0"/>
        <w:autoSpaceDN w:val="0"/>
        <w:adjustRightInd w:val="0"/>
        <w:spacing w:line="148" w:lineRule="exact"/>
        <w:rPr>
          <w:rFonts w:cs="Arial"/>
          <w:sz w:val="24"/>
          <w:szCs w:val="24"/>
        </w:rPr>
      </w:pPr>
    </w:p>
    <w:p w:rsidR="00F52B5C" w:rsidRDefault="00F52B5C" w:rsidP="00C47ED5">
      <w:pPr>
        <w:widowControl w:val="0"/>
        <w:tabs>
          <w:tab w:val="left" w:pos="1545"/>
        </w:tabs>
        <w:autoSpaceDE w:val="0"/>
        <w:autoSpaceDN w:val="0"/>
        <w:adjustRightInd w:val="0"/>
        <w:spacing w:line="148" w:lineRule="exact"/>
        <w:rPr>
          <w:rFonts w:cs="Arial"/>
          <w:sz w:val="24"/>
          <w:szCs w:val="24"/>
        </w:rPr>
      </w:pPr>
    </w:p>
    <w:p w:rsidR="00C47ED5" w:rsidRDefault="00C47ED5" w:rsidP="00C47ED5">
      <w:pPr>
        <w:widowControl w:val="0"/>
        <w:autoSpaceDE w:val="0"/>
        <w:autoSpaceDN w:val="0"/>
        <w:adjustRightInd w:val="0"/>
        <w:spacing w:line="62" w:lineRule="exact"/>
        <w:rPr>
          <w:rFonts w:cs="Arial"/>
          <w:sz w:val="24"/>
          <w:szCs w:val="24"/>
        </w:rPr>
      </w:pPr>
    </w:p>
    <w:p w:rsidR="00C47ED5" w:rsidRDefault="00F52B5C" w:rsidP="00C47ED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4</w:t>
      </w:r>
      <w:r w:rsidR="00C47ED5">
        <w:rPr>
          <w:rFonts w:cs="Arial"/>
          <w:snapToGrid w:val="0"/>
          <w:color w:val="000000"/>
          <w:sz w:val="16"/>
          <w:szCs w:val="16"/>
        </w:rPr>
        <w:t>-</w:t>
      </w:r>
      <w:r w:rsidR="00C47ED5">
        <w:rPr>
          <w:rFonts w:cs="Arial"/>
          <w:sz w:val="24"/>
          <w:szCs w:val="24"/>
        </w:rPr>
        <w:tab/>
      </w:r>
      <w:r w:rsidR="00C47ED5">
        <w:rPr>
          <w:rFonts w:cs="Arial"/>
          <w:snapToGrid w:val="0"/>
          <w:color w:val="000000"/>
          <w:sz w:val="16"/>
          <w:szCs w:val="16"/>
        </w:rPr>
        <w:t>002.057.0007-2</w:t>
      </w:r>
      <w:r w:rsidR="00C47ED5">
        <w:rPr>
          <w:rFonts w:cs="Arial"/>
          <w:sz w:val="24"/>
          <w:szCs w:val="24"/>
        </w:rPr>
        <w:tab/>
      </w:r>
      <w:r w:rsidR="00C47ED5" w:rsidRPr="00C47ED5">
        <w:rPr>
          <w:rFonts w:asciiTheme="minorHAnsi" w:hAnsiTheme="minorHAnsi" w:cs="Arial"/>
          <w:snapToGrid w:val="0"/>
          <w:color w:val="000000"/>
          <w:sz w:val="16"/>
          <w:szCs w:val="16"/>
        </w:rPr>
        <w:t>FRASCO DE COLETA AUTOCLAVAVEL</w:t>
      </w:r>
      <w:r w:rsidR="00C47ED5">
        <w:rPr>
          <w:rFonts w:cs="Arial"/>
          <w:sz w:val="24"/>
          <w:szCs w:val="24"/>
        </w:rPr>
        <w:t xml:space="preserve">                                   </w:t>
      </w:r>
      <w:r w:rsidR="00C47ED5">
        <w:rPr>
          <w:rFonts w:cs="Arial"/>
          <w:snapToGrid w:val="0"/>
          <w:color w:val="000000"/>
          <w:sz w:val="16"/>
          <w:szCs w:val="16"/>
        </w:rPr>
        <w:t>PÇ</w:t>
      </w:r>
      <w:r w:rsidR="00C47ED5">
        <w:rPr>
          <w:rFonts w:cs="Arial"/>
          <w:sz w:val="24"/>
          <w:szCs w:val="24"/>
        </w:rPr>
        <w:t xml:space="preserve">        </w:t>
      </w:r>
      <w:r w:rsidR="00C47ED5">
        <w:rPr>
          <w:rFonts w:cs="Arial"/>
          <w:snapToGrid w:val="0"/>
          <w:color w:val="000000"/>
          <w:sz w:val="16"/>
          <w:szCs w:val="16"/>
        </w:rPr>
        <w:t>200</w:t>
      </w:r>
      <w:r w:rsidR="00C47ED5">
        <w:rPr>
          <w:rFonts w:cs="Arial"/>
          <w:sz w:val="24"/>
          <w:szCs w:val="24"/>
        </w:rPr>
        <w:tab/>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Fabricado em polipropileno </w:t>
      </w:r>
      <w:proofErr w:type="spellStart"/>
      <w:r>
        <w:rPr>
          <w:rFonts w:cs="Arial"/>
          <w:snapToGrid w:val="0"/>
          <w:color w:val="000000"/>
          <w:sz w:val="16"/>
          <w:szCs w:val="16"/>
        </w:rPr>
        <w:t>autoclavável</w:t>
      </w:r>
      <w:proofErr w:type="spellEnd"/>
      <w:r>
        <w:rPr>
          <w:rFonts w:cs="Arial"/>
          <w:sz w:val="24"/>
          <w:szCs w:val="24"/>
        </w:rPr>
        <w:tab/>
      </w:r>
      <w:r>
        <w:rPr>
          <w:rFonts w:cs="Arial"/>
          <w:snapToGrid w:val="0"/>
          <w:color w:val="000000"/>
          <w:sz w:val="16"/>
          <w:szCs w:val="16"/>
        </w:rPr>
        <w:t xml:space="preserve"> </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Sem graduação</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Tampa </w:t>
      </w:r>
      <w:proofErr w:type="spellStart"/>
      <w:r>
        <w:rPr>
          <w:rFonts w:cs="Arial"/>
          <w:snapToGrid w:val="0"/>
          <w:color w:val="000000"/>
          <w:sz w:val="16"/>
          <w:szCs w:val="16"/>
        </w:rPr>
        <w:t>rosqueável</w:t>
      </w:r>
      <w:proofErr w:type="spellEnd"/>
      <w:r>
        <w:rPr>
          <w:rFonts w:cs="Arial"/>
          <w:snapToGrid w:val="0"/>
          <w:color w:val="000000"/>
          <w:sz w:val="16"/>
          <w:szCs w:val="16"/>
        </w:rPr>
        <w:t xml:space="preserve"> </w:t>
      </w:r>
      <w:proofErr w:type="spellStart"/>
      <w:r>
        <w:rPr>
          <w:rFonts w:cs="Arial"/>
          <w:snapToGrid w:val="0"/>
          <w:color w:val="000000"/>
          <w:sz w:val="16"/>
          <w:szCs w:val="16"/>
        </w:rPr>
        <w:t>antivazamento</w:t>
      </w:r>
      <w:proofErr w:type="spellEnd"/>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Boca larga</w:t>
      </w: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250 ML</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Altura da boca: 2,50 CM</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Altura do copo: 11,0 CM</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Peso: Aproximadamente 44 G</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spellStart"/>
      <w:r>
        <w:rPr>
          <w:rFonts w:cs="Arial"/>
          <w:snapToGrid w:val="0"/>
          <w:color w:val="000000"/>
          <w:sz w:val="16"/>
          <w:szCs w:val="16"/>
        </w:rPr>
        <w:t>Diametro</w:t>
      </w:r>
      <w:proofErr w:type="spellEnd"/>
      <w:r>
        <w:rPr>
          <w:rFonts w:cs="Arial"/>
          <w:snapToGrid w:val="0"/>
          <w:color w:val="000000"/>
          <w:sz w:val="16"/>
          <w:szCs w:val="16"/>
        </w:rPr>
        <w:t xml:space="preserve"> da boca: 50 MM</w:t>
      </w:r>
    </w:p>
    <w:p w:rsidR="00C47ED5" w:rsidRDefault="00C47ED5" w:rsidP="00C47ED5">
      <w:pPr>
        <w:widowControl w:val="0"/>
        <w:tabs>
          <w:tab w:val="left" w:pos="1545"/>
        </w:tabs>
        <w:autoSpaceDE w:val="0"/>
        <w:autoSpaceDN w:val="0"/>
        <w:adjustRightInd w:val="0"/>
        <w:spacing w:line="148" w:lineRule="exact"/>
        <w:rPr>
          <w:rFonts w:cs="Arial"/>
          <w:sz w:val="24"/>
          <w:szCs w:val="24"/>
        </w:rPr>
      </w:pP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100ML</w:t>
      </w:r>
      <w:proofErr w:type="gramEnd"/>
      <w:r>
        <w:rPr>
          <w:rFonts w:cs="Arial"/>
          <w:snapToGrid w:val="0"/>
          <w:color w:val="000000"/>
          <w:sz w:val="16"/>
          <w:szCs w:val="16"/>
        </w:rPr>
        <w:t>.</w:t>
      </w:r>
    </w:p>
    <w:p w:rsidR="00F52B5C" w:rsidRDefault="00F52B5C" w:rsidP="00C47ED5">
      <w:pPr>
        <w:widowControl w:val="0"/>
        <w:tabs>
          <w:tab w:val="left" w:pos="1545"/>
        </w:tabs>
        <w:autoSpaceDE w:val="0"/>
        <w:autoSpaceDN w:val="0"/>
        <w:adjustRightInd w:val="0"/>
        <w:spacing w:line="148" w:lineRule="exact"/>
        <w:rPr>
          <w:rFonts w:cs="Arial"/>
          <w:snapToGrid w:val="0"/>
          <w:color w:val="000000"/>
          <w:sz w:val="16"/>
          <w:szCs w:val="16"/>
        </w:rPr>
      </w:pPr>
    </w:p>
    <w:p w:rsidR="00F52B5C" w:rsidRDefault="00F52B5C" w:rsidP="00C47ED5">
      <w:pPr>
        <w:widowControl w:val="0"/>
        <w:tabs>
          <w:tab w:val="left" w:pos="1545"/>
        </w:tabs>
        <w:autoSpaceDE w:val="0"/>
        <w:autoSpaceDN w:val="0"/>
        <w:adjustRightInd w:val="0"/>
        <w:spacing w:line="148" w:lineRule="exact"/>
        <w:rPr>
          <w:rFonts w:cs="Arial"/>
          <w:sz w:val="24"/>
          <w:szCs w:val="24"/>
        </w:rPr>
      </w:pP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napToGrid w:val="0"/>
          <w:color w:val="000000"/>
          <w:sz w:val="16"/>
          <w:szCs w:val="16"/>
        </w:rPr>
      </w:pPr>
    </w:p>
    <w:p w:rsidR="00C47ED5" w:rsidRDefault="00F52B5C" w:rsidP="00C47ED5">
      <w:pPr>
        <w:widowControl w:val="0"/>
        <w:tabs>
          <w:tab w:val="left" w:pos="1545"/>
        </w:tabs>
        <w:autoSpaceDE w:val="0"/>
        <w:autoSpaceDN w:val="0"/>
        <w:adjustRightInd w:val="0"/>
        <w:spacing w:line="148" w:lineRule="exact"/>
        <w:rPr>
          <w:rFonts w:cs="Arial"/>
          <w:sz w:val="24"/>
          <w:szCs w:val="24"/>
        </w:rPr>
      </w:pPr>
      <w:r>
        <w:rPr>
          <w:rFonts w:cs="Arial"/>
          <w:snapToGrid w:val="0"/>
          <w:color w:val="000000"/>
          <w:sz w:val="16"/>
          <w:szCs w:val="16"/>
        </w:rPr>
        <w:t>5</w:t>
      </w:r>
      <w:r w:rsidR="00C47ED5">
        <w:rPr>
          <w:rFonts w:cs="Arial"/>
          <w:snapToGrid w:val="0"/>
          <w:color w:val="000000"/>
          <w:sz w:val="16"/>
          <w:szCs w:val="16"/>
        </w:rPr>
        <w:t>-</w:t>
      </w:r>
      <w:r w:rsidR="00C47ED5">
        <w:rPr>
          <w:rFonts w:cs="Arial"/>
          <w:sz w:val="24"/>
          <w:szCs w:val="24"/>
        </w:rPr>
        <w:tab/>
      </w:r>
      <w:r w:rsidR="00C47ED5">
        <w:rPr>
          <w:rFonts w:cs="Arial"/>
          <w:snapToGrid w:val="0"/>
          <w:color w:val="000000"/>
          <w:sz w:val="16"/>
          <w:szCs w:val="16"/>
        </w:rPr>
        <w:t>002.151.0007-0</w:t>
      </w:r>
      <w:r w:rsidR="00C47ED5">
        <w:rPr>
          <w:rFonts w:cs="Arial"/>
          <w:sz w:val="24"/>
          <w:szCs w:val="24"/>
        </w:rPr>
        <w:tab/>
      </w:r>
      <w:r w:rsidR="00C47ED5" w:rsidRPr="00C47ED5">
        <w:rPr>
          <w:rFonts w:asciiTheme="minorHAnsi" w:hAnsiTheme="minorHAnsi" w:cs="Arial"/>
          <w:snapToGrid w:val="0"/>
          <w:color w:val="000000"/>
          <w:sz w:val="16"/>
          <w:szCs w:val="16"/>
        </w:rPr>
        <w:t>TETINA DE SILICONE PARA PIPETA</w:t>
      </w:r>
      <w:proofErr w:type="gramStart"/>
      <w:r w:rsidR="00C47ED5" w:rsidRPr="00C47ED5">
        <w:rPr>
          <w:rFonts w:asciiTheme="minorHAnsi" w:hAnsiTheme="minorHAnsi" w:cs="Arial"/>
          <w:snapToGrid w:val="0"/>
          <w:color w:val="000000"/>
          <w:sz w:val="16"/>
          <w:szCs w:val="16"/>
        </w:rPr>
        <w:t xml:space="preserve">  </w:t>
      </w:r>
      <w:proofErr w:type="gramEnd"/>
      <w:r w:rsidR="00C47ED5" w:rsidRPr="00C47ED5">
        <w:rPr>
          <w:rFonts w:asciiTheme="minorHAnsi" w:hAnsiTheme="minorHAnsi" w:cs="Arial"/>
          <w:snapToGrid w:val="0"/>
          <w:color w:val="000000"/>
          <w:sz w:val="16"/>
          <w:szCs w:val="16"/>
        </w:rPr>
        <w:t>PASTEUR</w:t>
      </w:r>
      <w:r w:rsidR="00C47ED5">
        <w:rPr>
          <w:rFonts w:cs="Arial"/>
          <w:snapToGrid w:val="0"/>
          <w:color w:val="000000"/>
          <w:sz w:val="16"/>
          <w:szCs w:val="16"/>
        </w:rPr>
        <w:t xml:space="preserve">                                     PÇ             5</w:t>
      </w:r>
      <w:r w:rsidR="00C47ED5">
        <w:rPr>
          <w:rFonts w:cs="Arial"/>
          <w:sz w:val="24"/>
          <w:szCs w:val="24"/>
        </w:rPr>
        <w:tab/>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Material – silicone; Indicado para uso em pipetas Pasteur; 4,0 cm de </w:t>
      </w:r>
      <w:r>
        <w:rPr>
          <w:rFonts w:cs="Arial"/>
          <w:sz w:val="24"/>
          <w:szCs w:val="24"/>
        </w:rPr>
        <w:tab/>
      </w:r>
      <w:r>
        <w:rPr>
          <w:rFonts w:cs="Arial"/>
          <w:snapToGrid w:val="0"/>
          <w:color w:val="000000"/>
          <w:sz w:val="16"/>
          <w:szCs w:val="16"/>
        </w:rPr>
        <w:t xml:space="preserve"> </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comprimento</w:t>
      </w:r>
      <w:proofErr w:type="gramEnd"/>
      <w:r>
        <w:rPr>
          <w:rFonts w:cs="Arial"/>
          <w:snapToGrid w:val="0"/>
          <w:color w:val="000000"/>
          <w:sz w:val="16"/>
          <w:szCs w:val="16"/>
        </w:rPr>
        <w:t xml:space="preserve"> e 0,5 cm de diâmetro interno (furo)</w:t>
      </w:r>
    </w:p>
    <w:p w:rsidR="00F52B5C" w:rsidRDefault="00F52B5C" w:rsidP="00C47ED5">
      <w:pPr>
        <w:widowControl w:val="0"/>
        <w:tabs>
          <w:tab w:val="left" w:pos="1545"/>
        </w:tabs>
        <w:autoSpaceDE w:val="0"/>
        <w:autoSpaceDN w:val="0"/>
        <w:adjustRightInd w:val="0"/>
        <w:spacing w:line="148" w:lineRule="exact"/>
        <w:rPr>
          <w:rFonts w:cs="Arial"/>
          <w:snapToGrid w:val="0"/>
          <w:color w:val="000000"/>
          <w:sz w:val="16"/>
          <w:szCs w:val="16"/>
        </w:rPr>
      </w:pPr>
    </w:p>
    <w:p w:rsidR="00C47ED5" w:rsidRDefault="00C47ED5" w:rsidP="00C47ED5">
      <w:pPr>
        <w:widowControl w:val="0"/>
        <w:tabs>
          <w:tab w:val="left" w:pos="1545"/>
        </w:tabs>
        <w:autoSpaceDE w:val="0"/>
        <w:autoSpaceDN w:val="0"/>
        <w:adjustRightInd w:val="0"/>
        <w:spacing w:line="148" w:lineRule="exact"/>
        <w:rPr>
          <w:rFonts w:cs="Arial"/>
          <w:sz w:val="24"/>
          <w:szCs w:val="24"/>
        </w:rPr>
      </w:pPr>
    </w:p>
    <w:p w:rsidR="00F52B5C" w:rsidRDefault="00F52B5C" w:rsidP="00C47ED5">
      <w:pPr>
        <w:widowControl w:val="0"/>
        <w:tabs>
          <w:tab w:val="left" w:pos="1545"/>
        </w:tabs>
        <w:autoSpaceDE w:val="0"/>
        <w:autoSpaceDN w:val="0"/>
        <w:adjustRightInd w:val="0"/>
        <w:spacing w:line="148" w:lineRule="exact"/>
        <w:rPr>
          <w:rFonts w:cs="Arial"/>
          <w:sz w:val="24"/>
          <w:szCs w:val="24"/>
        </w:rPr>
      </w:pPr>
    </w:p>
    <w:p w:rsidR="00C47ED5" w:rsidRDefault="00C47ED5" w:rsidP="00C47ED5">
      <w:pPr>
        <w:widowControl w:val="0"/>
        <w:autoSpaceDE w:val="0"/>
        <w:autoSpaceDN w:val="0"/>
        <w:adjustRightInd w:val="0"/>
        <w:spacing w:line="62" w:lineRule="exact"/>
        <w:rPr>
          <w:rFonts w:cs="Arial"/>
          <w:sz w:val="24"/>
          <w:szCs w:val="24"/>
        </w:rPr>
      </w:pPr>
    </w:p>
    <w:p w:rsidR="00F52B5C" w:rsidRDefault="00F52B5C" w:rsidP="00C47ED5">
      <w:pPr>
        <w:widowControl w:val="0"/>
        <w:autoSpaceDE w:val="0"/>
        <w:autoSpaceDN w:val="0"/>
        <w:adjustRightInd w:val="0"/>
        <w:spacing w:line="62" w:lineRule="exact"/>
        <w:rPr>
          <w:rFonts w:cs="Arial"/>
          <w:sz w:val="24"/>
          <w:szCs w:val="24"/>
        </w:rPr>
      </w:pPr>
    </w:p>
    <w:p w:rsidR="00F52B5C" w:rsidRDefault="00F52B5C" w:rsidP="00C47ED5">
      <w:pPr>
        <w:widowControl w:val="0"/>
        <w:autoSpaceDE w:val="0"/>
        <w:autoSpaceDN w:val="0"/>
        <w:adjustRightInd w:val="0"/>
        <w:spacing w:line="62" w:lineRule="exact"/>
        <w:rPr>
          <w:rFonts w:cs="Arial"/>
          <w:sz w:val="24"/>
          <w:szCs w:val="24"/>
        </w:rPr>
      </w:pPr>
    </w:p>
    <w:p w:rsidR="00C47ED5" w:rsidRDefault="00F52B5C" w:rsidP="00C47ED5">
      <w:pPr>
        <w:widowControl w:val="0"/>
        <w:tabs>
          <w:tab w:val="left" w:pos="0"/>
          <w:tab w:val="left" w:pos="1020"/>
          <w:tab w:val="left" w:pos="2850"/>
          <w:tab w:val="left" w:pos="11025"/>
          <w:tab w:val="right" w:pos="12810"/>
          <w:tab w:val="left" w:pos="13440"/>
          <w:tab w:val="left" w:pos="14760"/>
        </w:tabs>
        <w:autoSpaceDE w:val="0"/>
        <w:autoSpaceDN w:val="0"/>
        <w:adjustRightInd w:val="0"/>
        <w:spacing w:line="494" w:lineRule="exact"/>
        <w:rPr>
          <w:rFonts w:cs="Arial"/>
          <w:sz w:val="24"/>
          <w:szCs w:val="24"/>
        </w:rPr>
      </w:pPr>
      <w:r>
        <w:rPr>
          <w:rFonts w:cs="Arial"/>
          <w:snapToGrid w:val="0"/>
          <w:color w:val="000000"/>
          <w:sz w:val="16"/>
          <w:szCs w:val="16"/>
        </w:rPr>
        <w:t>6</w:t>
      </w:r>
      <w:r w:rsidR="00C47ED5">
        <w:rPr>
          <w:rFonts w:cs="Arial"/>
          <w:snapToGrid w:val="0"/>
          <w:color w:val="000000"/>
          <w:sz w:val="16"/>
          <w:szCs w:val="16"/>
        </w:rPr>
        <w:t>-</w:t>
      </w:r>
      <w:r w:rsidR="00C47ED5">
        <w:rPr>
          <w:rFonts w:cs="Arial"/>
          <w:sz w:val="24"/>
          <w:szCs w:val="24"/>
        </w:rPr>
        <w:tab/>
      </w:r>
      <w:r w:rsidR="00C47ED5">
        <w:rPr>
          <w:rFonts w:cs="Arial"/>
          <w:snapToGrid w:val="0"/>
          <w:color w:val="000000"/>
          <w:sz w:val="16"/>
          <w:szCs w:val="16"/>
        </w:rPr>
        <w:t>002.057.0007-3</w:t>
      </w:r>
      <w:r w:rsidR="00C47ED5">
        <w:rPr>
          <w:rFonts w:cs="Arial"/>
          <w:sz w:val="24"/>
          <w:szCs w:val="24"/>
        </w:rPr>
        <w:tab/>
      </w:r>
      <w:r w:rsidR="00C47ED5" w:rsidRPr="00C47ED5">
        <w:rPr>
          <w:rFonts w:asciiTheme="minorHAnsi" w:hAnsiTheme="minorHAnsi" w:cs="Arial"/>
          <w:snapToGrid w:val="0"/>
          <w:color w:val="000000"/>
          <w:sz w:val="16"/>
          <w:szCs w:val="16"/>
        </w:rPr>
        <w:t>BOMBONA DE COLETA</w:t>
      </w:r>
      <w:r w:rsidR="00C47ED5">
        <w:rPr>
          <w:rFonts w:cs="Arial"/>
          <w:sz w:val="24"/>
          <w:szCs w:val="24"/>
        </w:rPr>
        <w:t xml:space="preserve">                                               </w:t>
      </w:r>
      <w:r w:rsidR="00C47ED5">
        <w:rPr>
          <w:rFonts w:cs="Arial"/>
          <w:snapToGrid w:val="0"/>
          <w:color w:val="000000"/>
          <w:sz w:val="16"/>
          <w:szCs w:val="16"/>
        </w:rPr>
        <w:t>PÇ</w:t>
      </w:r>
      <w:r w:rsidR="00C47ED5">
        <w:rPr>
          <w:rFonts w:cs="Arial"/>
          <w:sz w:val="24"/>
          <w:szCs w:val="24"/>
        </w:rPr>
        <w:t xml:space="preserve">        </w:t>
      </w:r>
      <w:r w:rsidR="00C47ED5">
        <w:rPr>
          <w:rFonts w:cs="Arial"/>
          <w:snapToGrid w:val="0"/>
          <w:color w:val="000000"/>
          <w:sz w:val="16"/>
          <w:szCs w:val="16"/>
        </w:rPr>
        <w:t>15</w:t>
      </w:r>
      <w:r w:rsidR="00C47ED5">
        <w:rPr>
          <w:rFonts w:cs="Arial"/>
          <w:sz w:val="24"/>
          <w:szCs w:val="24"/>
        </w:rPr>
        <w:tab/>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Material: polietileno de alta densidade.</w:t>
      </w:r>
      <w:r>
        <w:rPr>
          <w:rFonts w:cs="Arial"/>
          <w:sz w:val="24"/>
          <w:szCs w:val="24"/>
        </w:rPr>
        <w:tab/>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 laterais paralelas (para melhor acomodação em caixas de coleta).</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Capacidade: 3.000 ML</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Altura da tampa: Aproximadamente 305 MM</w:t>
      </w:r>
    </w:p>
    <w:p w:rsidR="00C47ED5" w:rsidRDefault="00C47ED5" w:rsidP="00C47ED5">
      <w:pPr>
        <w:widowControl w:val="0"/>
        <w:autoSpaceDE w:val="0"/>
        <w:autoSpaceDN w:val="0"/>
        <w:adjustRightInd w:val="0"/>
        <w:spacing w:line="62" w:lineRule="exact"/>
        <w:rPr>
          <w:rFonts w:cs="Arial"/>
          <w:sz w:val="24"/>
          <w:szCs w:val="24"/>
        </w:rPr>
      </w:pPr>
    </w:p>
    <w:p w:rsidR="00C47ED5" w:rsidRDefault="00C47ED5" w:rsidP="00C47ED5">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r>
        <w:rPr>
          <w:rFonts w:cs="Arial"/>
          <w:snapToGrid w:val="0"/>
          <w:color w:val="000000"/>
          <w:sz w:val="16"/>
          <w:szCs w:val="16"/>
        </w:rPr>
        <w:t>Diametro</w:t>
      </w:r>
      <w:proofErr w:type="spellEnd"/>
      <w:r>
        <w:rPr>
          <w:rFonts w:cs="Arial"/>
          <w:snapToGrid w:val="0"/>
          <w:color w:val="000000"/>
          <w:sz w:val="16"/>
          <w:szCs w:val="16"/>
        </w:rPr>
        <w:t xml:space="preserve"> interno do bocal: Aproximadamente 30 MM</w:t>
      </w:r>
    </w:p>
    <w:p w:rsidR="00C47ED5" w:rsidRDefault="00C47ED5" w:rsidP="00C47ED5">
      <w:pPr>
        <w:widowControl w:val="0"/>
        <w:autoSpaceDE w:val="0"/>
        <w:autoSpaceDN w:val="0"/>
        <w:adjustRightInd w:val="0"/>
        <w:spacing w:line="68" w:lineRule="exact"/>
        <w:rPr>
          <w:rFonts w:cs="Arial"/>
          <w:sz w:val="24"/>
          <w:szCs w:val="24"/>
        </w:rPr>
      </w:pPr>
    </w:p>
    <w:p w:rsidR="00C47ED5" w:rsidRDefault="00C47ED5" w:rsidP="00C47ED5">
      <w:pPr>
        <w:widowControl w:val="0"/>
        <w:tabs>
          <w:tab w:val="left" w:pos="1545"/>
        </w:tabs>
        <w:autoSpaceDE w:val="0"/>
        <w:autoSpaceDN w:val="0"/>
        <w:adjustRightInd w:val="0"/>
        <w:spacing w:line="142" w:lineRule="exact"/>
        <w:rPr>
          <w:rFonts w:cs="Arial"/>
          <w:sz w:val="24"/>
          <w:szCs w:val="24"/>
        </w:rPr>
      </w:pPr>
      <w:r>
        <w:rPr>
          <w:rFonts w:cs="Arial"/>
          <w:sz w:val="24"/>
          <w:szCs w:val="24"/>
        </w:rPr>
        <w:tab/>
      </w:r>
      <w:r>
        <w:rPr>
          <w:rFonts w:cs="Arial"/>
          <w:snapToGrid w:val="0"/>
          <w:color w:val="000000"/>
          <w:sz w:val="16"/>
          <w:szCs w:val="16"/>
        </w:rPr>
        <w:t>Base: Aproximadamente 98 X 166 MM</w:t>
      </w:r>
    </w:p>
    <w:p w:rsidR="001E287C" w:rsidRDefault="004167A1" w:rsidP="006A17C1">
      <w:pPr>
        <w:widowControl w:val="0"/>
        <w:tabs>
          <w:tab w:val="left" w:pos="1545"/>
        </w:tabs>
        <w:autoSpaceDE w:val="0"/>
        <w:autoSpaceDN w:val="0"/>
        <w:adjustRightInd w:val="0"/>
        <w:spacing w:before="480" w:line="360" w:lineRule="auto"/>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tbl>
      <w:tblPr>
        <w:tblW w:w="8605" w:type="dxa"/>
        <w:tblInd w:w="65" w:type="dxa"/>
        <w:tblCellMar>
          <w:left w:w="70" w:type="dxa"/>
          <w:right w:w="70" w:type="dxa"/>
        </w:tblCellMar>
        <w:tblLook w:val="04A0"/>
      </w:tblPr>
      <w:tblGrid>
        <w:gridCol w:w="580"/>
        <w:gridCol w:w="4660"/>
        <w:gridCol w:w="840"/>
        <w:gridCol w:w="1325"/>
        <w:gridCol w:w="1200"/>
      </w:tblGrid>
      <w:tr w:rsidR="00C47ED5" w:rsidRPr="00C47ED5" w:rsidTr="00395297">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sz w:val="16"/>
                <w:szCs w:val="16"/>
                <w:lang w:eastAsia="pt-BR"/>
              </w:rPr>
            </w:pPr>
            <w:r w:rsidRPr="00C47ED5">
              <w:rPr>
                <w:rFonts w:ascii="Calibri" w:hAnsi="Calibri" w:cs="Arial"/>
                <w:b/>
                <w:bCs/>
                <w:sz w:val="16"/>
                <w:szCs w:val="16"/>
                <w:lang w:eastAsia="pt-BR"/>
              </w:rPr>
              <w:t>ITEM</w:t>
            </w:r>
          </w:p>
        </w:tc>
        <w:tc>
          <w:tcPr>
            <w:tcW w:w="4660" w:type="dxa"/>
            <w:tcBorders>
              <w:top w:val="single" w:sz="4" w:space="0" w:color="auto"/>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sz w:val="16"/>
                <w:szCs w:val="16"/>
                <w:lang w:eastAsia="pt-BR"/>
              </w:rPr>
            </w:pPr>
            <w:r w:rsidRPr="00C47ED5">
              <w:rPr>
                <w:rFonts w:ascii="Calibri" w:hAnsi="Calibri" w:cs="Arial"/>
                <w:b/>
                <w:bCs/>
                <w:sz w:val="16"/>
                <w:szCs w:val="16"/>
                <w:lang w:eastAsia="pt-BR"/>
              </w:rPr>
              <w:t>Descrição do material</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sz w:val="16"/>
                <w:szCs w:val="16"/>
                <w:lang w:eastAsia="pt-BR"/>
              </w:rPr>
            </w:pPr>
            <w:r w:rsidRPr="00C47ED5">
              <w:rPr>
                <w:rFonts w:ascii="Calibri" w:hAnsi="Calibri" w:cs="Arial"/>
                <w:b/>
                <w:bCs/>
                <w:sz w:val="16"/>
                <w:szCs w:val="16"/>
                <w:lang w:eastAsia="pt-BR"/>
              </w:rPr>
              <w:t>Quant.</w:t>
            </w:r>
          </w:p>
        </w:tc>
        <w:tc>
          <w:tcPr>
            <w:tcW w:w="1325" w:type="dxa"/>
            <w:tcBorders>
              <w:top w:val="single" w:sz="4" w:space="0" w:color="auto"/>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sz w:val="16"/>
                <w:szCs w:val="16"/>
                <w:lang w:eastAsia="pt-BR"/>
              </w:rPr>
            </w:pPr>
            <w:r w:rsidRPr="00C47ED5">
              <w:rPr>
                <w:rFonts w:ascii="Calibri" w:hAnsi="Calibri" w:cs="Arial"/>
                <w:b/>
                <w:bCs/>
                <w:sz w:val="16"/>
                <w:szCs w:val="16"/>
                <w:lang w:eastAsia="pt-BR"/>
              </w:rPr>
              <w:t>Média Unitária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sz w:val="16"/>
                <w:szCs w:val="16"/>
                <w:lang w:eastAsia="pt-BR"/>
              </w:rPr>
            </w:pPr>
            <w:r w:rsidRPr="00C47ED5">
              <w:rPr>
                <w:rFonts w:ascii="Calibri" w:hAnsi="Calibri" w:cs="Arial"/>
                <w:b/>
                <w:bCs/>
                <w:sz w:val="16"/>
                <w:szCs w:val="16"/>
                <w:lang w:eastAsia="pt-BR"/>
              </w:rPr>
              <w:t>Média Total</w:t>
            </w:r>
          </w:p>
        </w:tc>
      </w:tr>
      <w:tr w:rsidR="00C47ED5" w:rsidRPr="00C47ED5" w:rsidTr="0039529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sz w:val="16"/>
                <w:szCs w:val="16"/>
                <w:lang w:eastAsia="pt-BR"/>
              </w:rPr>
            </w:pPr>
            <w:proofErr w:type="gramStart"/>
            <w:r w:rsidRPr="00C47ED5">
              <w:rPr>
                <w:rFonts w:ascii="Calibri" w:hAnsi="Calibri" w:cs="Arial"/>
                <w:b/>
                <w:bCs/>
                <w:sz w:val="16"/>
                <w:szCs w:val="16"/>
                <w:lang w:eastAsia="pt-BR"/>
              </w:rPr>
              <w:t>1</w:t>
            </w:r>
            <w:proofErr w:type="gramEnd"/>
          </w:p>
        </w:tc>
        <w:tc>
          <w:tcPr>
            <w:tcW w:w="466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color w:val="000000"/>
                <w:sz w:val="16"/>
                <w:szCs w:val="16"/>
                <w:lang w:eastAsia="pt-BR"/>
              </w:rPr>
            </w:pPr>
            <w:r w:rsidRPr="00C47ED5">
              <w:rPr>
                <w:rFonts w:ascii="Calibri" w:hAnsi="Calibri" w:cs="Arial"/>
                <w:color w:val="000000"/>
                <w:sz w:val="16"/>
                <w:szCs w:val="16"/>
                <w:lang w:eastAsia="pt-BR"/>
              </w:rPr>
              <w:t xml:space="preserve">CUBETA DE VIDRO RETANG. P/ ESPECTOFOTO. - </w:t>
            </w:r>
            <w:proofErr w:type="gramStart"/>
            <w:r w:rsidRPr="00C47ED5">
              <w:rPr>
                <w:rFonts w:ascii="Calibri" w:hAnsi="Calibri" w:cs="Arial"/>
                <w:color w:val="000000"/>
                <w:sz w:val="16"/>
                <w:szCs w:val="16"/>
                <w:lang w:eastAsia="pt-BR"/>
              </w:rPr>
              <w:t>50MM</w:t>
            </w:r>
            <w:proofErr w:type="gramEnd"/>
          </w:p>
        </w:tc>
        <w:tc>
          <w:tcPr>
            <w:tcW w:w="84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proofErr w:type="gramStart"/>
            <w:r w:rsidRPr="00C47ED5">
              <w:rPr>
                <w:rFonts w:ascii="Calibri" w:hAnsi="Calibri" w:cs="Arial"/>
                <w:sz w:val="16"/>
                <w:szCs w:val="16"/>
                <w:lang w:eastAsia="pt-BR"/>
              </w:rPr>
              <w:t>4</w:t>
            </w:r>
            <w:proofErr w:type="gramEnd"/>
          </w:p>
        </w:tc>
        <w:tc>
          <w:tcPr>
            <w:tcW w:w="1325"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R$ 49,00</w:t>
            </w:r>
          </w:p>
        </w:tc>
        <w:tc>
          <w:tcPr>
            <w:tcW w:w="120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i/>
                <w:iCs/>
                <w:sz w:val="16"/>
                <w:szCs w:val="16"/>
                <w:lang w:eastAsia="pt-BR"/>
              </w:rPr>
            </w:pPr>
            <w:r w:rsidRPr="00C47ED5">
              <w:rPr>
                <w:rFonts w:ascii="Calibri" w:hAnsi="Calibri" w:cs="Arial"/>
                <w:b/>
                <w:bCs/>
                <w:i/>
                <w:iCs/>
                <w:sz w:val="16"/>
                <w:szCs w:val="16"/>
                <w:lang w:eastAsia="pt-BR"/>
              </w:rPr>
              <w:t>R$ 196,00</w:t>
            </w:r>
          </w:p>
        </w:tc>
      </w:tr>
      <w:tr w:rsidR="00C47ED5" w:rsidRPr="00C47ED5" w:rsidTr="0039529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sz w:val="16"/>
                <w:szCs w:val="16"/>
                <w:lang w:eastAsia="pt-BR"/>
              </w:rPr>
            </w:pPr>
            <w:proofErr w:type="gramStart"/>
            <w:r w:rsidRPr="00C47ED5">
              <w:rPr>
                <w:rFonts w:ascii="Calibri" w:hAnsi="Calibri" w:cs="Arial"/>
                <w:b/>
                <w:bCs/>
                <w:sz w:val="16"/>
                <w:szCs w:val="16"/>
                <w:lang w:eastAsia="pt-BR"/>
              </w:rPr>
              <w:t>2</w:t>
            </w:r>
            <w:proofErr w:type="gramEnd"/>
          </w:p>
        </w:tc>
        <w:tc>
          <w:tcPr>
            <w:tcW w:w="466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color w:val="000000"/>
                <w:sz w:val="16"/>
                <w:szCs w:val="16"/>
                <w:lang w:eastAsia="pt-BR"/>
              </w:rPr>
            </w:pPr>
            <w:r w:rsidRPr="00C47ED5">
              <w:rPr>
                <w:rFonts w:ascii="Calibri" w:hAnsi="Calibri" w:cs="Arial"/>
                <w:color w:val="000000"/>
                <w:sz w:val="16"/>
                <w:szCs w:val="16"/>
                <w:lang w:eastAsia="pt-BR"/>
              </w:rPr>
              <w:t xml:space="preserve">PLACA DE PETRI 100 X </w:t>
            </w:r>
            <w:proofErr w:type="gramStart"/>
            <w:r w:rsidRPr="00C47ED5">
              <w:rPr>
                <w:rFonts w:ascii="Calibri" w:hAnsi="Calibri" w:cs="Arial"/>
                <w:color w:val="000000"/>
                <w:sz w:val="16"/>
                <w:szCs w:val="16"/>
                <w:lang w:eastAsia="pt-BR"/>
              </w:rPr>
              <w:t>15MM</w:t>
            </w:r>
            <w:proofErr w:type="gramEnd"/>
          </w:p>
        </w:tc>
        <w:tc>
          <w:tcPr>
            <w:tcW w:w="84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100</w:t>
            </w:r>
          </w:p>
        </w:tc>
        <w:tc>
          <w:tcPr>
            <w:tcW w:w="1325"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R$ 8,79</w:t>
            </w:r>
          </w:p>
        </w:tc>
        <w:tc>
          <w:tcPr>
            <w:tcW w:w="120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i/>
                <w:iCs/>
                <w:sz w:val="16"/>
                <w:szCs w:val="16"/>
                <w:lang w:eastAsia="pt-BR"/>
              </w:rPr>
            </w:pPr>
            <w:r w:rsidRPr="00C47ED5">
              <w:rPr>
                <w:rFonts w:ascii="Calibri" w:hAnsi="Calibri" w:cs="Arial"/>
                <w:b/>
                <w:bCs/>
                <w:i/>
                <w:iCs/>
                <w:sz w:val="16"/>
                <w:szCs w:val="16"/>
                <w:lang w:eastAsia="pt-BR"/>
              </w:rPr>
              <w:t>R$ 879,00</w:t>
            </w:r>
          </w:p>
        </w:tc>
      </w:tr>
      <w:tr w:rsidR="00C47ED5" w:rsidRPr="00C47ED5" w:rsidTr="0039529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sz w:val="16"/>
                <w:szCs w:val="16"/>
                <w:lang w:eastAsia="pt-BR"/>
              </w:rPr>
            </w:pPr>
            <w:proofErr w:type="gramStart"/>
            <w:r w:rsidRPr="00C47ED5">
              <w:rPr>
                <w:rFonts w:ascii="Calibri" w:hAnsi="Calibri" w:cs="Arial"/>
                <w:b/>
                <w:bCs/>
                <w:sz w:val="16"/>
                <w:szCs w:val="16"/>
                <w:lang w:eastAsia="pt-BR"/>
              </w:rPr>
              <w:t>3</w:t>
            </w:r>
            <w:proofErr w:type="gramEnd"/>
          </w:p>
        </w:tc>
        <w:tc>
          <w:tcPr>
            <w:tcW w:w="466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color w:val="000000"/>
                <w:sz w:val="16"/>
                <w:szCs w:val="16"/>
                <w:lang w:eastAsia="pt-BR"/>
              </w:rPr>
            </w:pPr>
            <w:r w:rsidRPr="00C47ED5">
              <w:rPr>
                <w:rFonts w:ascii="Calibri" w:hAnsi="Calibri" w:cs="Arial"/>
                <w:color w:val="000000"/>
                <w:sz w:val="16"/>
                <w:szCs w:val="16"/>
                <w:lang w:eastAsia="pt-BR"/>
              </w:rPr>
              <w:t xml:space="preserve">FRASCO DE BOCA LARGA POLIPROPILENO </w:t>
            </w:r>
            <w:proofErr w:type="gramStart"/>
            <w:r w:rsidRPr="00C47ED5">
              <w:rPr>
                <w:rFonts w:ascii="Calibri" w:hAnsi="Calibri" w:cs="Arial"/>
                <w:color w:val="000000"/>
                <w:sz w:val="16"/>
                <w:szCs w:val="16"/>
                <w:lang w:eastAsia="pt-BR"/>
              </w:rPr>
              <w:t>1000ML</w:t>
            </w:r>
            <w:proofErr w:type="gramEnd"/>
          </w:p>
        </w:tc>
        <w:tc>
          <w:tcPr>
            <w:tcW w:w="84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20</w:t>
            </w:r>
          </w:p>
        </w:tc>
        <w:tc>
          <w:tcPr>
            <w:tcW w:w="1325"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R$ 25,02</w:t>
            </w:r>
          </w:p>
        </w:tc>
        <w:tc>
          <w:tcPr>
            <w:tcW w:w="120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i/>
                <w:iCs/>
                <w:sz w:val="16"/>
                <w:szCs w:val="16"/>
                <w:lang w:eastAsia="pt-BR"/>
              </w:rPr>
            </w:pPr>
            <w:r w:rsidRPr="00C47ED5">
              <w:rPr>
                <w:rFonts w:ascii="Calibri" w:hAnsi="Calibri" w:cs="Arial"/>
                <w:b/>
                <w:bCs/>
                <w:i/>
                <w:iCs/>
                <w:sz w:val="16"/>
                <w:szCs w:val="16"/>
                <w:lang w:eastAsia="pt-BR"/>
              </w:rPr>
              <w:t>R$ 500,40</w:t>
            </w:r>
          </w:p>
        </w:tc>
      </w:tr>
      <w:tr w:rsidR="00C47ED5" w:rsidRPr="00C47ED5" w:rsidTr="0039529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sz w:val="16"/>
                <w:szCs w:val="16"/>
                <w:lang w:eastAsia="pt-BR"/>
              </w:rPr>
            </w:pPr>
            <w:proofErr w:type="gramStart"/>
            <w:r w:rsidRPr="00C47ED5">
              <w:rPr>
                <w:rFonts w:ascii="Calibri" w:hAnsi="Calibri" w:cs="Arial"/>
                <w:b/>
                <w:bCs/>
                <w:sz w:val="16"/>
                <w:szCs w:val="16"/>
                <w:lang w:eastAsia="pt-BR"/>
              </w:rPr>
              <w:t>4</w:t>
            </w:r>
            <w:proofErr w:type="gramEnd"/>
          </w:p>
        </w:tc>
        <w:tc>
          <w:tcPr>
            <w:tcW w:w="466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color w:val="000000"/>
                <w:sz w:val="16"/>
                <w:szCs w:val="16"/>
                <w:lang w:eastAsia="pt-BR"/>
              </w:rPr>
            </w:pPr>
            <w:r w:rsidRPr="00C47ED5">
              <w:rPr>
                <w:rFonts w:ascii="Calibri" w:hAnsi="Calibri" w:cs="Arial"/>
                <w:color w:val="000000"/>
                <w:sz w:val="16"/>
                <w:szCs w:val="16"/>
                <w:lang w:eastAsia="pt-BR"/>
              </w:rPr>
              <w:t>FRASCO DE COLETA AUTOCLAVAVEL</w:t>
            </w:r>
          </w:p>
        </w:tc>
        <w:tc>
          <w:tcPr>
            <w:tcW w:w="84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200</w:t>
            </w:r>
          </w:p>
        </w:tc>
        <w:tc>
          <w:tcPr>
            <w:tcW w:w="1325"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R$ 12,25</w:t>
            </w:r>
          </w:p>
        </w:tc>
        <w:tc>
          <w:tcPr>
            <w:tcW w:w="120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i/>
                <w:iCs/>
                <w:sz w:val="16"/>
                <w:szCs w:val="16"/>
                <w:lang w:eastAsia="pt-BR"/>
              </w:rPr>
            </w:pPr>
            <w:r w:rsidRPr="00C47ED5">
              <w:rPr>
                <w:rFonts w:ascii="Calibri" w:hAnsi="Calibri" w:cs="Arial"/>
                <w:b/>
                <w:bCs/>
                <w:i/>
                <w:iCs/>
                <w:sz w:val="16"/>
                <w:szCs w:val="16"/>
                <w:lang w:eastAsia="pt-BR"/>
              </w:rPr>
              <w:t>R$ 2.450,00</w:t>
            </w:r>
          </w:p>
        </w:tc>
      </w:tr>
      <w:tr w:rsidR="00C47ED5" w:rsidRPr="00C47ED5" w:rsidTr="0039529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47ED5" w:rsidRPr="00C47ED5" w:rsidRDefault="001E287C" w:rsidP="00C47ED5">
            <w:pPr>
              <w:suppressAutoHyphens w:val="0"/>
              <w:jc w:val="center"/>
              <w:rPr>
                <w:rFonts w:ascii="Calibri" w:hAnsi="Calibri" w:cs="Arial"/>
                <w:b/>
                <w:bCs/>
                <w:sz w:val="16"/>
                <w:szCs w:val="16"/>
                <w:lang w:eastAsia="pt-BR"/>
              </w:rPr>
            </w:pPr>
            <w:proofErr w:type="gramStart"/>
            <w:r>
              <w:rPr>
                <w:rFonts w:ascii="Calibri" w:hAnsi="Calibri" w:cs="Arial"/>
                <w:b/>
                <w:bCs/>
                <w:sz w:val="16"/>
                <w:szCs w:val="16"/>
                <w:lang w:eastAsia="pt-BR"/>
              </w:rPr>
              <w:t>5</w:t>
            </w:r>
            <w:proofErr w:type="gramEnd"/>
          </w:p>
        </w:tc>
        <w:tc>
          <w:tcPr>
            <w:tcW w:w="466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color w:val="000000"/>
                <w:sz w:val="16"/>
                <w:szCs w:val="16"/>
                <w:lang w:eastAsia="pt-BR"/>
              </w:rPr>
            </w:pPr>
            <w:r w:rsidRPr="00C47ED5">
              <w:rPr>
                <w:rFonts w:ascii="Calibri" w:hAnsi="Calibri" w:cs="Arial"/>
                <w:color w:val="000000"/>
                <w:sz w:val="16"/>
                <w:szCs w:val="16"/>
                <w:lang w:eastAsia="pt-BR"/>
              </w:rPr>
              <w:t>TETINA DE SILICONE PARA PIPETA</w:t>
            </w:r>
            <w:proofErr w:type="gramStart"/>
            <w:r w:rsidRPr="00C47ED5">
              <w:rPr>
                <w:rFonts w:ascii="Calibri" w:hAnsi="Calibri" w:cs="Arial"/>
                <w:color w:val="000000"/>
                <w:sz w:val="16"/>
                <w:szCs w:val="16"/>
                <w:lang w:eastAsia="pt-BR"/>
              </w:rPr>
              <w:t xml:space="preserve">  </w:t>
            </w:r>
            <w:proofErr w:type="gramEnd"/>
            <w:r w:rsidRPr="00C47ED5">
              <w:rPr>
                <w:rFonts w:ascii="Calibri" w:hAnsi="Calibri" w:cs="Arial"/>
                <w:color w:val="000000"/>
                <w:sz w:val="16"/>
                <w:szCs w:val="16"/>
                <w:lang w:eastAsia="pt-BR"/>
              </w:rPr>
              <w:t>PASTEUR</w:t>
            </w:r>
          </w:p>
        </w:tc>
        <w:tc>
          <w:tcPr>
            <w:tcW w:w="84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proofErr w:type="gramStart"/>
            <w:r w:rsidRPr="00C47ED5">
              <w:rPr>
                <w:rFonts w:ascii="Calibri" w:hAnsi="Calibri" w:cs="Arial"/>
                <w:sz w:val="16"/>
                <w:szCs w:val="16"/>
                <w:lang w:eastAsia="pt-BR"/>
              </w:rPr>
              <w:t>5</w:t>
            </w:r>
            <w:proofErr w:type="gramEnd"/>
          </w:p>
        </w:tc>
        <w:tc>
          <w:tcPr>
            <w:tcW w:w="1325"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R$ 3,90</w:t>
            </w:r>
          </w:p>
        </w:tc>
        <w:tc>
          <w:tcPr>
            <w:tcW w:w="120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i/>
                <w:iCs/>
                <w:sz w:val="16"/>
                <w:szCs w:val="16"/>
                <w:lang w:eastAsia="pt-BR"/>
              </w:rPr>
            </w:pPr>
            <w:r w:rsidRPr="00C47ED5">
              <w:rPr>
                <w:rFonts w:ascii="Calibri" w:hAnsi="Calibri" w:cs="Arial"/>
                <w:b/>
                <w:bCs/>
                <w:i/>
                <w:iCs/>
                <w:sz w:val="16"/>
                <w:szCs w:val="16"/>
                <w:lang w:eastAsia="pt-BR"/>
              </w:rPr>
              <w:t>R$ 19,50</w:t>
            </w:r>
          </w:p>
        </w:tc>
      </w:tr>
      <w:tr w:rsidR="00C47ED5" w:rsidRPr="00C47ED5" w:rsidTr="00395297">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47ED5" w:rsidRPr="00C47ED5" w:rsidRDefault="001E287C" w:rsidP="00C47ED5">
            <w:pPr>
              <w:suppressAutoHyphens w:val="0"/>
              <w:jc w:val="center"/>
              <w:rPr>
                <w:rFonts w:ascii="Calibri" w:hAnsi="Calibri" w:cs="Arial"/>
                <w:b/>
                <w:bCs/>
                <w:sz w:val="16"/>
                <w:szCs w:val="16"/>
                <w:lang w:eastAsia="pt-BR"/>
              </w:rPr>
            </w:pPr>
            <w:proofErr w:type="gramStart"/>
            <w:r>
              <w:rPr>
                <w:rFonts w:ascii="Calibri" w:hAnsi="Calibri" w:cs="Arial"/>
                <w:b/>
                <w:bCs/>
                <w:sz w:val="16"/>
                <w:szCs w:val="16"/>
                <w:lang w:eastAsia="pt-BR"/>
              </w:rPr>
              <w:lastRenderedPageBreak/>
              <w:t>6</w:t>
            </w:r>
            <w:proofErr w:type="gramEnd"/>
          </w:p>
        </w:tc>
        <w:tc>
          <w:tcPr>
            <w:tcW w:w="466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color w:val="000000"/>
                <w:sz w:val="16"/>
                <w:szCs w:val="16"/>
                <w:lang w:eastAsia="pt-BR"/>
              </w:rPr>
            </w:pPr>
            <w:r w:rsidRPr="00C47ED5">
              <w:rPr>
                <w:rFonts w:ascii="Calibri" w:hAnsi="Calibri" w:cs="Arial"/>
                <w:color w:val="000000"/>
                <w:sz w:val="16"/>
                <w:szCs w:val="16"/>
                <w:lang w:eastAsia="pt-BR"/>
              </w:rPr>
              <w:t>BOMBONA DE COLETA</w:t>
            </w:r>
          </w:p>
        </w:tc>
        <w:tc>
          <w:tcPr>
            <w:tcW w:w="84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15</w:t>
            </w:r>
          </w:p>
        </w:tc>
        <w:tc>
          <w:tcPr>
            <w:tcW w:w="1325"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sidRPr="00C47ED5">
              <w:rPr>
                <w:rFonts w:ascii="Calibri" w:hAnsi="Calibri" w:cs="Arial"/>
                <w:sz w:val="16"/>
                <w:szCs w:val="16"/>
                <w:lang w:eastAsia="pt-BR"/>
              </w:rPr>
              <w:t>R$ 29,60</w:t>
            </w:r>
          </w:p>
        </w:tc>
        <w:tc>
          <w:tcPr>
            <w:tcW w:w="120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i/>
                <w:iCs/>
                <w:sz w:val="16"/>
                <w:szCs w:val="16"/>
                <w:lang w:eastAsia="pt-BR"/>
              </w:rPr>
            </w:pPr>
            <w:r w:rsidRPr="00C47ED5">
              <w:rPr>
                <w:rFonts w:ascii="Calibri" w:hAnsi="Calibri" w:cs="Arial"/>
                <w:b/>
                <w:bCs/>
                <w:i/>
                <w:iCs/>
                <w:sz w:val="16"/>
                <w:szCs w:val="16"/>
                <w:lang w:eastAsia="pt-BR"/>
              </w:rPr>
              <w:t>R$ 444,00</w:t>
            </w:r>
          </w:p>
        </w:tc>
      </w:tr>
      <w:tr w:rsidR="00C47ED5" w:rsidRPr="00C47ED5" w:rsidTr="00395297">
        <w:trPr>
          <w:trHeight w:val="799"/>
        </w:trPr>
        <w:tc>
          <w:tcPr>
            <w:tcW w:w="60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r>
              <w:rPr>
                <w:rFonts w:ascii="Calibri" w:hAnsi="Calibri" w:cs="Arial"/>
                <w:sz w:val="16"/>
                <w:szCs w:val="16"/>
                <w:lang w:eastAsia="pt-BR"/>
              </w:rPr>
              <w:t>TOTAL</w:t>
            </w:r>
          </w:p>
        </w:tc>
        <w:tc>
          <w:tcPr>
            <w:tcW w:w="1325"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sz w:val="16"/>
                <w:szCs w:val="16"/>
                <w:lang w:eastAsia="pt-BR"/>
              </w:rPr>
            </w:pPr>
          </w:p>
        </w:tc>
        <w:tc>
          <w:tcPr>
            <w:tcW w:w="1200" w:type="dxa"/>
            <w:tcBorders>
              <w:top w:val="nil"/>
              <w:left w:val="nil"/>
              <w:bottom w:val="single" w:sz="4" w:space="0" w:color="auto"/>
              <w:right w:val="single" w:sz="4" w:space="0" w:color="auto"/>
            </w:tcBorders>
            <w:shd w:val="clear" w:color="auto" w:fill="auto"/>
            <w:noWrap/>
            <w:vAlign w:val="center"/>
            <w:hideMark/>
          </w:tcPr>
          <w:p w:rsidR="00C47ED5" w:rsidRPr="00C47ED5" w:rsidRDefault="00C47ED5" w:rsidP="00C47ED5">
            <w:pPr>
              <w:suppressAutoHyphens w:val="0"/>
              <w:jc w:val="center"/>
              <w:rPr>
                <w:rFonts w:ascii="Calibri" w:hAnsi="Calibri" w:cs="Arial"/>
                <w:b/>
                <w:bCs/>
                <w:color w:val="FF0000"/>
                <w:sz w:val="16"/>
                <w:szCs w:val="16"/>
                <w:lang w:eastAsia="pt-BR"/>
              </w:rPr>
            </w:pPr>
            <w:r w:rsidRPr="00C47ED5">
              <w:rPr>
                <w:rFonts w:ascii="Calibri" w:hAnsi="Calibri" w:cs="Arial"/>
                <w:b/>
                <w:bCs/>
                <w:color w:val="FF0000"/>
                <w:sz w:val="16"/>
                <w:szCs w:val="16"/>
                <w:lang w:eastAsia="pt-BR"/>
              </w:rPr>
              <w:t>4.488,90</w:t>
            </w:r>
          </w:p>
        </w:tc>
      </w:tr>
    </w:tbl>
    <w:p w:rsidR="005D4895" w:rsidRDefault="005D4895" w:rsidP="000B3AC8">
      <w:pPr>
        <w:spacing w:before="120" w:line="360" w:lineRule="auto"/>
        <w:ind w:firstLine="567"/>
        <w:rPr>
          <w:rFonts w:cs="Arial"/>
          <w:sz w:val="24"/>
          <w:szCs w:val="24"/>
        </w:rPr>
      </w:pPr>
    </w:p>
    <w:p w:rsidR="006846E6" w:rsidRPr="00D9083B"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rFonts w:cs="Arial"/>
          <w:sz w:val="24"/>
          <w:szCs w:val="24"/>
        </w:rPr>
      </w:pPr>
      <w:r w:rsidRPr="00D9083B">
        <w:rPr>
          <w:rFonts w:cs="Arial"/>
          <w:sz w:val="24"/>
          <w:szCs w:val="24"/>
        </w:rPr>
        <w:t xml:space="preserve">Os documentos referentes </w:t>
      </w:r>
      <w:proofErr w:type="gramStart"/>
      <w:r w:rsidRPr="00D9083B">
        <w:rPr>
          <w:rFonts w:cs="Arial"/>
          <w:sz w:val="24"/>
          <w:szCs w:val="24"/>
        </w:rPr>
        <w:t>a</w:t>
      </w:r>
      <w:proofErr w:type="gramEnd"/>
      <w:r w:rsidRPr="00D9083B">
        <w:rPr>
          <w:rFonts w:cs="Arial"/>
          <w:sz w:val="24"/>
          <w:szCs w:val="24"/>
        </w:rPr>
        <w:t xml:space="preserve"> pesquisa de mercado encontram-se na Supervisão de Compras e Materiais do Departamento de Compras e </w:t>
      </w:r>
      <w:r w:rsidR="00694C09" w:rsidRPr="00D9083B">
        <w:rPr>
          <w:rFonts w:cs="Arial"/>
          <w:sz w:val="24"/>
          <w:szCs w:val="24"/>
        </w:rPr>
        <w:t>Estoque</w:t>
      </w:r>
      <w:r w:rsidRPr="00D9083B">
        <w:rPr>
          <w:rFonts w:cs="Arial"/>
          <w:sz w:val="24"/>
          <w:szCs w:val="24"/>
        </w:rPr>
        <w:t xml:space="preserve"> e serão anexados ao processo </w:t>
      </w:r>
      <w:r w:rsidR="00E97594" w:rsidRPr="00D9083B">
        <w:rPr>
          <w:rFonts w:cs="Arial"/>
          <w:sz w:val="24"/>
          <w:szCs w:val="24"/>
        </w:rPr>
        <w:t xml:space="preserve">para </w:t>
      </w:r>
      <w:r w:rsidRPr="00D9083B">
        <w:rPr>
          <w:rFonts w:cs="Arial"/>
          <w:sz w:val="24"/>
          <w:szCs w:val="24"/>
        </w:rPr>
        <w:t xml:space="preserve"> homologação do certame.</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lastRenderedPageBreak/>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F04709">
        <w:rPr>
          <w:rFonts w:cs="Arial"/>
          <w:b/>
          <w:sz w:val="24"/>
          <w:szCs w:val="24"/>
        </w:rPr>
        <w:t>30 (trinta)</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00E361DB" w:rsidRPr="00D9083B">
        <w:rPr>
          <w:rFonts w:cs="Arial"/>
          <w:sz w:val="24"/>
          <w:szCs w:val="24"/>
        </w:rPr>
        <w:lastRenderedPageBreak/>
        <w:t>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lastRenderedPageBreak/>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roofErr w:type="gramStart"/>
      <w:r w:rsidR="002B272A" w:rsidRPr="00C34E79">
        <w:rPr>
          <w:rFonts w:cs="Arial"/>
          <w:iCs/>
          <w:sz w:val="24"/>
          <w:szCs w:val="24"/>
        </w:rPr>
        <w:t>.</w:t>
      </w:r>
      <w:r w:rsidR="002B272A" w:rsidRPr="006C63BB">
        <w:rPr>
          <w:rFonts w:cs="Arial"/>
          <w:iCs/>
          <w:sz w:val="24"/>
          <w:szCs w:val="24"/>
        </w:rPr>
        <w:t>.</w:t>
      </w:r>
      <w:proofErr w:type="gramEnd"/>
      <w:r w:rsidR="002B272A" w:rsidRPr="006C63BB">
        <w:rPr>
          <w:rFonts w:cs="Arial"/>
          <w:iCs/>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lastRenderedPageBreak/>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D7197D">
        <w:rPr>
          <w:rFonts w:cs="Arial"/>
          <w:sz w:val="24"/>
          <w:szCs w:val="24"/>
        </w:rPr>
        <w:t>,</w:t>
      </w:r>
      <w:r w:rsidR="000A10CB" w:rsidRPr="00D9083B">
        <w:rPr>
          <w:rFonts w:eastAsia="Arial" w:cs="Arial"/>
          <w:sz w:val="24"/>
          <w:szCs w:val="24"/>
        </w:rPr>
        <w:t xml:space="preserve"> </w:t>
      </w:r>
      <w:r w:rsidR="00D7197D">
        <w:rPr>
          <w:rFonts w:eastAsia="Arial" w:cs="Arial"/>
          <w:sz w:val="24"/>
          <w:szCs w:val="24"/>
        </w:rPr>
        <w:t xml:space="preserve">no todo ou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A inexecução total ou parcial do contrato poderá ensejar a sua rescisão, com</w:t>
      </w:r>
      <w:proofErr w:type="gramStart"/>
      <w:r w:rsidR="002B272A" w:rsidRPr="00460F2F">
        <w:rPr>
          <w:rFonts w:ascii="Arial" w:hAnsi="Arial" w:cs="Arial"/>
        </w:rPr>
        <w:t xml:space="preserve"> </w:t>
      </w:r>
      <w:r>
        <w:rPr>
          <w:rFonts w:ascii="Arial" w:hAnsi="Arial" w:cs="Arial"/>
        </w:rPr>
        <w:t xml:space="preserve"> </w:t>
      </w:r>
      <w:proofErr w:type="gramEnd"/>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w:t>
      </w:r>
      <w:proofErr w:type="gramStart"/>
      <w:r w:rsidRPr="00460F2F">
        <w:rPr>
          <w:rFonts w:ascii="Arial" w:hAnsi="Arial" w:cs="Arial"/>
        </w:rPr>
        <w:t xml:space="preserve"> </w:t>
      </w:r>
      <w:r w:rsidR="00460F2F" w:rsidRPr="00460F2F">
        <w:rPr>
          <w:rFonts w:ascii="Arial" w:hAnsi="Arial" w:cs="Arial"/>
        </w:rPr>
        <w:t xml:space="preserve">  </w:t>
      </w:r>
      <w:proofErr w:type="gramEnd"/>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sidR="00460F2F">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lastRenderedPageBreak/>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2B272A" w:rsidRPr="003F7B03" w:rsidRDefault="002B272A" w:rsidP="002B272A">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2B272A"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lastRenderedPageBreak/>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w:t>
      </w:r>
      <w:proofErr w:type="gramStart"/>
      <w:r w:rsidR="000F688B" w:rsidRPr="00D9083B">
        <w:rPr>
          <w:rFonts w:cs="Arial"/>
          <w:iCs/>
          <w:sz w:val="24"/>
          <w:szCs w:val="24"/>
        </w:rPr>
        <w:t>tem</w:t>
      </w:r>
      <w:proofErr w:type="gramEnd"/>
      <w:r w:rsidR="000F688B" w:rsidRPr="00D9083B">
        <w:rPr>
          <w:rFonts w:cs="Arial"/>
          <w:iCs/>
          <w:sz w:val="24"/>
          <w:szCs w:val="24"/>
        </w:rPr>
        <w:t xml:space="preserve">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w:t>
      </w:r>
      <w:r w:rsidR="0074673C">
        <w:rPr>
          <w:rFonts w:cs="Arial"/>
          <w:sz w:val="24"/>
          <w:szCs w:val="24"/>
        </w:rPr>
        <w:t>, no todo ou</w:t>
      </w:r>
      <w:r w:rsidR="000F688B" w:rsidRPr="00D9083B">
        <w:rPr>
          <w:rFonts w:cs="Arial"/>
          <w:sz w:val="24"/>
          <w:szCs w:val="24"/>
        </w:rPr>
        <w:t xml:space="preserv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w:t>
      </w:r>
      <w:r w:rsidR="00B41EF6" w:rsidRPr="00D9083B">
        <w:rPr>
          <w:rFonts w:cs="Arial"/>
          <w:sz w:val="24"/>
          <w:szCs w:val="24"/>
        </w:rPr>
        <w:lastRenderedPageBreak/>
        <w:t xml:space="preserve">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D4895" w:rsidRDefault="005D4895" w:rsidP="00B6125C">
      <w:pPr>
        <w:tabs>
          <w:tab w:val="left" w:pos="-2410"/>
        </w:tabs>
        <w:suppressAutoHyphens w:val="0"/>
        <w:autoSpaceDE w:val="0"/>
        <w:autoSpaceDN w:val="0"/>
        <w:adjustRightInd w:val="0"/>
        <w:spacing w:before="480" w:line="360" w:lineRule="auto"/>
        <w:rPr>
          <w:rFonts w:cs="Arial"/>
          <w:b/>
          <w:sz w:val="24"/>
          <w:szCs w:val="24"/>
        </w:rPr>
      </w:pP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lastRenderedPageBreak/>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w:t>
      </w:r>
      <w:proofErr w:type="gramStart"/>
      <w:r w:rsidR="001E1C08" w:rsidRPr="00D9083B">
        <w:rPr>
          <w:rFonts w:cs="Arial"/>
          <w:bCs/>
          <w:sz w:val="24"/>
          <w:szCs w:val="24"/>
        </w:rPr>
        <w:t>reserva</w:t>
      </w:r>
      <w:proofErr w:type="gramEnd"/>
      <w:r w:rsidR="001E1C08" w:rsidRPr="00D9083B">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 xml:space="preserve">A Contratada, por si, seus agentes, prepostos, empregados ou quaisquer encarregados, assume inteira responsabilidade por quaisquer danos ou prejuízos </w:t>
      </w:r>
      <w:r w:rsidR="001E1C08" w:rsidRPr="00D9083B">
        <w:rPr>
          <w:rFonts w:cs="Arial"/>
          <w:bCs/>
          <w:sz w:val="24"/>
          <w:szCs w:val="24"/>
        </w:rPr>
        <w:lastRenderedPageBreak/>
        <w:t>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1E3BB8" w:rsidRDefault="001E3BB8" w:rsidP="001E3BB8">
      <w:pPr>
        <w:suppressAutoHyphens w:val="0"/>
        <w:autoSpaceDE w:val="0"/>
        <w:autoSpaceDN w:val="0"/>
        <w:adjustRightInd w:val="0"/>
        <w:spacing w:before="60" w:after="60" w:line="320" w:lineRule="exact"/>
        <w:jc w:val="center"/>
        <w:rPr>
          <w:rFonts w:cs="Arial"/>
          <w:b/>
          <w:bCs/>
          <w:sz w:val="16"/>
          <w:szCs w:val="16"/>
        </w:rPr>
      </w:pPr>
      <w:r w:rsidRPr="001E3BB8">
        <w:rPr>
          <w:rFonts w:cs="Arial"/>
          <w:b/>
          <w:bCs/>
          <w:sz w:val="16"/>
          <w:szCs w:val="16"/>
        </w:rPr>
        <w:t>(</w:t>
      </w:r>
      <w:r>
        <w:rPr>
          <w:rFonts w:cs="Arial"/>
          <w:b/>
          <w:bCs/>
          <w:sz w:val="16"/>
          <w:szCs w:val="16"/>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1E3BB8" w:rsidRPr="001E3BB8" w:rsidRDefault="001E3BB8" w:rsidP="001E3BB8">
      <w:pPr>
        <w:suppressAutoHyphens w:val="0"/>
        <w:autoSpaceDE w:val="0"/>
        <w:autoSpaceDN w:val="0"/>
        <w:adjustRightInd w:val="0"/>
        <w:spacing w:before="60" w:after="60" w:line="320" w:lineRule="exact"/>
        <w:jc w:val="center"/>
        <w:rPr>
          <w:rFonts w:cs="Arial"/>
          <w:b/>
          <w:bCs/>
          <w:sz w:val="16"/>
          <w:szCs w:val="16"/>
        </w:rPr>
      </w:pPr>
      <w:r w:rsidRPr="001E3BB8">
        <w:rPr>
          <w:rFonts w:cs="Arial"/>
          <w:b/>
          <w:bCs/>
          <w:sz w:val="16"/>
          <w:szCs w:val="16"/>
        </w:rPr>
        <w:t>(</w:t>
      </w:r>
      <w:r>
        <w:rPr>
          <w:rFonts w:cs="Arial"/>
          <w:b/>
          <w:bCs/>
          <w:sz w:val="16"/>
          <w:szCs w:val="16"/>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904592" w:rsidRPr="00D9083B" w:rsidRDefault="00FC2989" w:rsidP="005D4895">
      <w:pPr>
        <w:spacing w:before="60" w:after="60" w:line="320" w:lineRule="exact"/>
        <w:jc w:val="center"/>
        <w:rPr>
          <w:rFonts w:cs="Arial"/>
          <w:b/>
          <w:bCs/>
          <w:color w:val="FF0000"/>
          <w:sz w:val="22"/>
          <w:szCs w:val="22"/>
        </w:rPr>
      </w:pPr>
      <w:r w:rsidRPr="00D9083B">
        <w:rPr>
          <w:rFonts w:cs="Arial"/>
          <w:b/>
          <w:bCs/>
          <w:sz w:val="22"/>
          <w:szCs w:val="22"/>
        </w:rPr>
        <w:t xml:space="preserve">     Diretor Técnico Operacional</w:t>
      </w: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5B4" w:rsidRDefault="008B05B4">
      <w:r>
        <w:separator/>
      </w:r>
    </w:p>
  </w:endnote>
  <w:endnote w:type="continuationSeparator" w:id="1">
    <w:p w:rsidR="008B05B4" w:rsidRDefault="008B05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B4" w:rsidRDefault="008B05B4" w:rsidP="00D9083B">
    <w:pPr>
      <w:pStyle w:val="Rodap"/>
      <w:tabs>
        <w:tab w:val="right" w:pos="8505"/>
      </w:tabs>
      <w:ind w:right="-1"/>
      <w:jc w:val="center"/>
      <w:rPr>
        <w:rFonts w:cs="Arial"/>
        <w:b/>
        <w:sz w:val="16"/>
        <w:szCs w:val="16"/>
      </w:rPr>
    </w:pPr>
    <w:r>
      <w:rPr>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8B05B4" w:rsidRPr="00020390" w:rsidRDefault="008B05B4" w:rsidP="00D9083B">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8B05B4" w:rsidRPr="00DC08CD" w:rsidRDefault="008B05B4"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8B05B4" w:rsidRPr="00DC08CD" w:rsidRDefault="008B05B4"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5B4" w:rsidRDefault="008B05B4">
      <w:r>
        <w:separator/>
      </w:r>
    </w:p>
  </w:footnote>
  <w:footnote w:type="continuationSeparator" w:id="1">
    <w:p w:rsidR="008B05B4" w:rsidRDefault="008B05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B4" w:rsidRDefault="006F30AC">
    <w:pPr>
      <w:pStyle w:val="Cabealho"/>
      <w:framePr w:wrap="around" w:vAnchor="text" w:hAnchor="margin" w:xAlign="right" w:y="1"/>
      <w:rPr>
        <w:rStyle w:val="Nmerodepgina"/>
      </w:rPr>
    </w:pPr>
    <w:r>
      <w:rPr>
        <w:rStyle w:val="Nmerodepgina"/>
      </w:rPr>
      <w:fldChar w:fldCharType="begin"/>
    </w:r>
    <w:r w:rsidR="008B05B4">
      <w:rPr>
        <w:rStyle w:val="Nmerodepgina"/>
      </w:rPr>
      <w:instrText xml:space="preserve">PAGE  </w:instrText>
    </w:r>
    <w:r>
      <w:rPr>
        <w:rStyle w:val="Nmerodepgina"/>
      </w:rPr>
      <w:fldChar w:fldCharType="end"/>
    </w:r>
  </w:p>
  <w:p w:rsidR="008B05B4" w:rsidRDefault="008B05B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B4" w:rsidRDefault="008B05B4" w:rsidP="00DE135D">
    <w:pPr>
      <w:pStyle w:val="Cabealho"/>
      <w:spacing w:after="240"/>
      <w:jc w:val="center"/>
    </w:pPr>
    <w:r>
      <w:t xml:space="preserve">    </w:t>
    </w:r>
    <w:r>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1"/>
  </w:num>
  <w:num w:numId="3">
    <w:abstractNumId w:val="22"/>
  </w:num>
  <w:num w:numId="4">
    <w:abstractNumId w:val="17"/>
  </w:num>
  <w:num w:numId="5">
    <w:abstractNumId w:val="16"/>
  </w:num>
  <w:num w:numId="6">
    <w:abstractNumId w:val="10"/>
  </w:num>
  <w:num w:numId="7">
    <w:abstractNumId w:val="19"/>
  </w:num>
  <w:num w:numId="8">
    <w:abstractNumId w:val="27"/>
  </w:num>
  <w:num w:numId="9">
    <w:abstractNumId w:val="30"/>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2"/>
  </w:num>
  <w:num w:numId="22">
    <w:abstractNumId w:val="29"/>
  </w:num>
  <w:num w:numId="23">
    <w:abstractNumId w:val="24"/>
  </w:num>
  <w:num w:numId="24">
    <w:abstractNumId w:val="28"/>
  </w:num>
  <w:num w:numId="25">
    <w:abstractNumId w:val="14"/>
  </w:num>
  <w:num w:numId="26">
    <w:abstractNumId w:val="25"/>
  </w:num>
  <w:num w:numId="27">
    <w:abstractNumId w:val="23"/>
  </w:num>
  <w:num w:numId="28">
    <w:abstractNumId w:val="21"/>
  </w:num>
  <w:num w:numId="2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126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36361"/>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A10CB"/>
    <w:rsid w:val="000A7FB7"/>
    <w:rsid w:val="000B1190"/>
    <w:rsid w:val="000B3491"/>
    <w:rsid w:val="000B3AC8"/>
    <w:rsid w:val="000B4420"/>
    <w:rsid w:val="000B6C3E"/>
    <w:rsid w:val="000C7580"/>
    <w:rsid w:val="000D114B"/>
    <w:rsid w:val="000E332E"/>
    <w:rsid w:val="000E4965"/>
    <w:rsid w:val="000E5D49"/>
    <w:rsid w:val="000E6267"/>
    <w:rsid w:val="000F357E"/>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2A08"/>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A49"/>
    <w:rsid w:val="001E163F"/>
    <w:rsid w:val="001E1C08"/>
    <w:rsid w:val="001E287C"/>
    <w:rsid w:val="001E307E"/>
    <w:rsid w:val="001E3BB8"/>
    <w:rsid w:val="001F1627"/>
    <w:rsid w:val="001F56AE"/>
    <w:rsid w:val="001F5BB3"/>
    <w:rsid w:val="001F6500"/>
    <w:rsid w:val="00201358"/>
    <w:rsid w:val="0020235A"/>
    <w:rsid w:val="00205837"/>
    <w:rsid w:val="002067F8"/>
    <w:rsid w:val="00223E06"/>
    <w:rsid w:val="00225035"/>
    <w:rsid w:val="00227C23"/>
    <w:rsid w:val="00234265"/>
    <w:rsid w:val="00234D3B"/>
    <w:rsid w:val="002444E9"/>
    <w:rsid w:val="0025409B"/>
    <w:rsid w:val="00255E1B"/>
    <w:rsid w:val="00261551"/>
    <w:rsid w:val="0026396C"/>
    <w:rsid w:val="002673B2"/>
    <w:rsid w:val="0027437E"/>
    <w:rsid w:val="00275D6F"/>
    <w:rsid w:val="0028161C"/>
    <w:rsid w:val="00281CEB"/>
    <w:rsid w:val="00281FB7"/>
    <w:rsid w:val="0028737F"/>
    <w:rsid w:val="00294A70"/>
    <w:rsid w:val="002A0A54"/>
    <w:rsid w:val="002A0A74"/>
    <w:rsid w:val="002B259D"/>
    <w:rsid w:val="002B272A"/>
    <w:rsid w:val="002B2E9F"/>
    <w:rsid w:val="002B2EDF"/>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672AB"/>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333"/>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F0024"/>
    <w:rsid w:val="004F1318"/>
    <w:rsid w:val="004F3C5F"/>
    <w:rsid w:val="004F54F5"/>
    <w:rsid w:val="00503883"/>
    <w:rsid w:val="00504A2A"/>
    <w:rsid w:val="00505D54"/>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949D5"/>
    <w:rsid w:val="00597954"/>
    <w:rsid w:val="005B2B99"/>
    <w:rsid w:val="005C0B44"/>
    <w:rsid w:val="005C36F3"/>
    <w:rsid w:val="005C46B4"/>
    <w:rsid w:val="005C47E9"/>
    <w:rsid w:val="005C680D"/>
    <w:rsid w:val="005D21EF"/>
    <w:rsid w:val="005D3196"/>
    <w:rsid w:val="005D3A0C"/>
    <w:rsid w:val="005D4513"/>
    <w:rsid w:val="005D4895"/>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25B3"/>
    <w:rsid w:val="0064759A"/>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87E6F"/>
    <w:rsid w:val="00694451"/>
    <w:rsid w:val="00694C09"/>
    <w:rsid w:val="0069799A"/>
    <w:rsid w:val="006A17C1"/>
    <w:rsid w:val="006A3FEE"/>
    <w:rsid w:val="006C15AC"/>
    <w:rsid w:val="006C739D"/>
    <w:rsid w:val="006D1588"/>
    <w:rsid w:val="006D1677"/>
    <w:rsid w:val="006E05C8"/>
    <w:rsid w:val="006E3B2E"/>
    <w:rsid w:val="006E3E43"/>
    <w:rsid w:val="006E54DA"/>
    <w:rsid w:val="006E5E72"/>
    <w:rsid w:val="006F30AC"/>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4673C"/>
    <w:rsid w:val="007531C5"/>
    <w:rsid w:val="00756995"/>
    <w:rsid w:val="007604C9"/>
    <w:rsid w:val="007652F2"/>
    <w:rsid w:val="007662F6"/>
    <w:rsid w:val="00770B74"/>
    <w:rsid w:val="00770EB4"/>
    <w:rsid w:val="00790D53"/>
    <w:rsid w:val="00790F59"/>
    <w:rsid w:val="00795CF2"/>
    <w:rsid w:val="007A09B4"/>
    <w:rsid w:val="007A49C0"/>
    <w:rsid w:val="007B4507"/>
    <w:rsid w:val="007C0481"/>
    <w:rsid w:val="007C09B1"/>
    <w:rsid w:val="007C1148"/>
    <w:rsid w:val="007C3CE0"/>
    <w:rsid w:val="007C6F05"/>
    <w:rsid w:val="007D050F"/>
    <w:rsid w:val="007D58F7"/>
    <w:rsid w:val="007D5FD5"/>
    <w:rsid w:val="007E4C53"/>
    <w:rsid w:val="007F0CED"/>
    <w:rsid w:val="007F1B8C"/>
    <w:rsid w:val="007F5D7A"/>
    <w:rsid w:val="007F6D09"/>
    <w:rsid w:val="007F75B3"/>
    <w:rsid w:val="008020DC"/>
    <w:rsid w:val="00804EA7"/>
    <w:rsid w:val="00804F10"/>
    <w:rsid w:val="00806966"/>
    <w:rsid w:val="0081102C"/>
    <w:rsid w:val="00811CCD"/>
    <w:rsid w:val="00812434"/>
    <w:rsid w:val="00812F34"/>
    <w:rsid w:val="00813B26"/>
    <w:rsid w:val="00814092"/>
    <w:rsid w:val="00817F3F"/>
    <w:rsid w:val="0082207F"/>
    <w:rsid w:val="008421DA"/>
    <w:rsid w:val="0084731C"/>
    <w:rsid w:val="0084755A"/>
    <w:rsid w:val="00853ACE"/>
    <w:rsid w:val="008558C3"/>
    <w:rsid w:val="00856066"/>
    <w:rsid w:val="0086017F"/>
    <w:rsid w:val="008619F9"/>
    <w:rsid w:val="008630B4"/>
    <w:rsid w:val="008637B4"/>
    <w:rsid w:val="00864348"/>
    <w:rsid w:val="00875E9D"/>
    <w:rsid w:val="008805F6"/>
    <w:rsid w:val="00894943"/>
    <w:rsid w:val="008971F6"/>
    <w:rsid w:val="008A1758"/>
    <w:rsid w:val="008A6BC7"/>
    <w:rsid w:val="008B05B4"/>
    <w:rsid w:val="008B6189"/>
    <w:rsid w:val="008C47B6"/>
    <w:rsid w:val="008C5B84"/>
    <w:rsid w:val="008C6FC5"/>
    <w:rsid w:val="008D010F"/>
    <w:rsid w:val="008D357F"/>
    <w:rsid w:val="008E0907"/>
    <w:rsid w:val="008E1393"/>
    <w:rsid w:val="008E3280"/>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4F2"/>
    <w:rsid w:val="00955B2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E08DD"/>
    <w:rsid w:val="00AE0DE1"/>
    <w:rsid w:val="00AE27A5"/>
    <w:rsid w:val="00AE69C3"/>
    <w:rsid w:val="00AF00F9"/>
    <w:rsid w:val="00AF316B"/>
    <w:rsid w:val="00AF3C00"/>
    <w:rsid w:val="00AF619E"/>
    <w:rsid w:val="00B00B30"/>
    <w:rsid w:val="00B02F86"/>
    <w:rsid w:val="00B10E5B"/>
    <w:rsid w:val="00B11A77"/>
    <w:rsid w:val="00B11A8A"/>
    <w:rsid w:val="00B16419"/>
    <w:rsid w:val="00B17B8C"/>
    <w:rsid w:val="00B20631"/>
    <w:rsid w:val="00B2557F"/>
    <w:rsid w:val="00B400C0"/>
    <w:rsid w:val="00B41915"/>
    <w:rsid w:val="00B41EF6"/>
    <w:rsid w:val="00B46F79"/>
    <w:rsid w:val="00B516AD"/>
    <w:rsid w:val="00B52770"/>
    <w:rsid w:val="00B54490"/>
    <w:rsid w:val="00B6125C"/>
    <w:rsid w:val="00B61E9B"/>
    <w:rsid w:val="00B63B65"/>
    <w:rsid w:val="00B65D05"/>
    <w:rsid w:val="00B7060B"/>
    <w:rsid w:val="00B7103E"/>
    <w:rsid w:val="00B716CD"/>
    <w:rsid w:val="00B86D5E"/>
    <w:rsid w:val="00B90143"/>
    <w:rsid w:val="00B9099B"/>
    <w:rsid w:val="00B922BA"/>
    <w:rsid w:val="00B925C3"/>
    <w:rsid w:val="00B9443B"/>
    <w:rsid w:val="00B94EAE"/>
    <w:rsid w:val="00B95123"/>
    <w:rsid w:val="00BA11A5"/>
    <w:rsid w:val="00BA3987"/>
    <w:rsid w:val="00BA5491"/>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4146"/>
    <w:rsid w:val="00C7354C"/>
    <w:rsid w:val="00C74789"/>
    <w:rsid w:val="00C80FF8"/>
    <w:rsid w:val="00C871D1"/>
    <w:rsid w:val="00C907FF"/>
    <w:rsid w:val="00C90854"/>
    <w:rsid w:val="00C925F9"/>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6EB1"/>
    <w:rsid w:val="00D44F5E"/>
    <w:rsid w:val="00D46428"/>
    <w:rsid w:val="00D46519"/>
    <w:rsid w:val="00D5111B"/>
    <w:rsid w:val="00D6250C"/>
    <w:rsid w:val="00D63AE8"/>
    <w:rsid w:val="00D67A3D"/>
    <w:rsid w:val="00D7197D"/>
    <w:rsid w:val="00D71E31"/>
    <w:rsid w:val="00D72D4E"/>
    <w:rsid w:val="00D76506"/>
    <w:rsid w:val="00D8166E"/>
    <w:rsid w:val="00D8491C"/>
    <w:rsid w:val="00D9083B"/>
    <w:rsid w:val="00D90F6E"/>
    <w:rsid w:val="00D93E1A"/>
    <w:rsid w:val="00D95387"/>
    <w:rsid w:val="00DA1F5B"/>
    <w:rsid w:val="00DA2F03"/>
    <w:rsid w:val="00DA6513"/>
    <w:rsid w:val="00DB0C5A"/>
    <w:rsid w:val="00DB2A2F"/>
    <w:rsid w:val="00DB2ADB"/>
    <w:rsid w:val="00DB760B"/>
    <w:rsid w:val="00DC0D44"/>
    <w:rsid w:val="00DC1BD2"/>
    <w:rsid w:val="00DC2241"/>
    <w:rsid w:val="00DD0A54"/>
    <w:rsid w:val="00DE135D"/>
    <w:rsid w:val="00DE2FDD"/>
    <w:rsid w:val="00DE6022"/>
    <w:rsid w:val="00DF2488"/>
    <w:rsid w:val="00E00991"/>
    <w:rsid w:val="00E014D4"/>
    <w:rsid w:val="00E01D3C"/>
    <w:rsid w:val="00E01F72"/>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27838"/>
    <w:rsid w:val="00F33D9D"/>
    <w:rsid w:val="00F34C0F"/>
    <w:rsid w:val="00F36A4C"/>
    <w:rsid w:val="00F44AE1"/>
    <w:rsid w:val="00F45E93"/>
    <w:rsid w:val="00F52B5C"/>
    <w:rsid w:val="00F55CCB"/>
    <w:rsid w:val="00F6545F"/>
    <w:rsid w:val="00F71E9A"/>
    <w:rsid w:val="00F73A02"/>
    <w:rsid w:val="00F82556"/>
    <w:rsid w:val="00F974D3"/>
    <w:rsid w:val="00F97613"/>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BAF7F-FC49-48AF-8137-DAC1890C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0</TotalTime>
  <Pages>12</Pages>
  <Words>3368</Words>
  <Characters>18193</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21518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laragao</cp:lastModifiedBy>
  <cp:revision>2</cp:revision>
  <cp:lastPrinted>2018-09-26T18:38:00Z</cp:lastPrinted>
  <dcterms:created xsi:type="dcterms:W3CDTF">2018-09-28T14:11:00Z</dcterms:created>
  <dcterms:modified xsi:type="dcterms:W3CDTF">2018-09-28T14:11:00Z</dcterms:modified>
</cp:coreProperties>
</file>