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C43D91" w:rsidRPr="00274DF5" w:rsidRDefault="00C43D91" w:rsidP="00D90C98">
      <w:pPr>
        <w:spacing w:before="120" w:line="360" w:lineRule="auto"/>
        <w:rPr>
          <w:rFonts w:cs="Arial"/>
          <w:bCs/>
          <w:sz w:val="24"/>
          <w:szCs w:val="24"/>
        </w:rPr>
      </w:pPr>
      <w:r>
        <w:rPr>
          <w:b/>
          <w:i/>
          <w:sz w:val="24"/>
          <w:szCs w:val="24"/>
        </w:rPr>
        <w:t xml:space="preserve">       </w:t>
      </w:r>
      <w:r w:rsidRPr="00694C09">
        <w:rPr>
          <w:b/>
          <w:i/>
          <w:sz w:val="24"/>
          <w:szCs w:val="24"/>
        </w:rPr>
        <w:t xml:space="preserve">Implantação do Sistema de Registro de Preços, pelo prazo de </w:t>
      </w:r>
      <w:r w:rsidRPr="00817F17">
        <w:rPr>
          <w:b/>
          <w:i/>
          <w:sz w:val="24"/>
          <w:szCs w:val="24"/>
        </w:rPr>
        <w:t>12 meses</w:t>
      </w:r>
      <w:r w:rsidR="009776D8">
        <w:rPr>
          <w:b/>
          <w:i/>
          <w:sz w:val="24"/>
          <w:szCs w:val="24"/>
        </w:rPr>
        <w:t xml:space="preserve">, para eventual aquisição de </w:t>
      </w:r>
      <w:r w:rsidR="00451C76">
        <w:rPr>
          <w:b/>
          <w:i/>
          <w:sz w:val="24"/>
          <w:szCs w:val="24"/>
        </w:rPr>
        <w:t>materiais diversos em ferro fundido (conexões, registros e tubos) e acessórios – arruelas de borracha, parafusos e colar de tomada,</w:t>
      </w:r>
      <w:r>
        <w:rPr>
          <w:b/>
          <w:i/>
          <w:sz w:val="24"/>
          <w:szCs w:val="24"/>
        </w:rPr>
        <w:t xml:space="preserve"> para uso da CESAMA.</w:t>
      </w:r>
    </w:p>
    <w:p w:rsidR="00C43D91" w:rsidRPr="00274DF5" w:rsidRDefault="00C43D91" w:rsidP="00C43D91">
      <w:pPr>
        <w:numPr>
          <w:ilvl w:val="0"/>
          <w:numId w:val="3"/>
        </w:numPr>
        <w:spacing w:before="480" w:line="360" w:lineRule="auto"/>
        <w:ind w:left="284" w:hanging="284"/>
        <w:rPr>
          <w:rFonts w:cs="Arial"/>
          <w:b/>
          <w:bCs/>
          <w:sz w:val="24"/>
          <w:szCs w:val="24"/>
        </w:rPr>
      </w:pPr>
      <w:r w:rsidRPr="00274DF5">
        <w:rPr>
          <w:rFonts w:cs="Arial"/>
          <w:b/>
          <w:bCs/>
          <w:sz w:val="24"/>
          <w:szCs w:val="24"/>
        </w:rPr>
        <w:t>JUSTIFICATIVAS</w:t>
      </w:r>
    </w:p>
    <w:p w:rsidR="00C43D91" w:rsidRPr="00274DF5" w:rsidRDefault="00C43D91" w:rsidP="00C43D91">
      <w:pPr>
        <w:spacing w:before="120" w:line="360" w:lineRule="auto"/>
        <w:ind w:firstLine="567"/>
        <w:rPr>
          <w:rFonts w:cs="Arial"/>
          <w:sz w:val="24"/>
          <w:szCs w:val="24"/>
          <w:lang w:eastAsia="pt-BR"/>
        </w:rPr>
      </w:pPr>
      <w:r w:rsidRPr="00274DF5">
        <w:rPr>
          <w:rFonts w:cs="Arial"/>
          <w:bCs/>
          <w:sz w:val="24"/>
          <w:szCs w:val="24"/>
        </w:rPr>
        <w:t>Reposição gradual do estoque</w:t>
      </w:r>
      <w:r w:rsidR="00D66E76">
        <w:rPr>
          <w:rFonts w:cs="Arial"/>
          <w:bCs/>
          <w:sz w:val="24"/>
          <w:szCs w:val="24"/>
        </w:rPr>
        <w:t xml:space="preserve"> do material imprescindível nas ligações e manutenções das redes de água.</w:t>
      </w:r>
    </w:p>
    <w:p w:rsidR="00C43D91" w:rsidRPr="00274DF5" w:rsidRDefault="00C43D91" w:rsidP="00C43D91">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 durante o prazo de 12 meses.</w:t>
      </w:r>
    </w:p>
    <w:p w:rsidR="00C43D91" w:rsidRPr="00274DF5" w:rsidRDefault="00C43D91" w:rsidP="00C43D91">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F17515" w:rsidRPr="00C43D91" w:rsidRDefault="00467B6C" w:rsidP="00C43D91">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1A0639" w:rsidRDefault="00467B6C" w:rsidP="00467B6C">
      <w:pPr>
        <w:suppressAutoHyphens w:val="0"/>
        <w:spacing w:before="120" w:line="360" w:lineRule="auto"/>
        <w:ind w:firstLine="567"/>
        <w:rPr>
          <w:sz w:val="24"/>
          <w:szCs w:val="24"/>
        </w:rPr>
      </w:pPr>
      <w:r w:rsidRPr="001A0639">
        <w:rPr>
          <w:sz w:val="24"/>
          <w:szCs w:val="24"/>
        </w:rPr>
        <w:t>Os recursos financeiros necessários aos pagamentos do objeto desta licitação são oriundos da CESAMA.</w:t>
      </w:r>
    </w:p>
    <w:p w:rsidR="00B41EF6" w:rsidRDefault="00F17515" w:rsidP="0075745C">
      <w:pPr>
        <w:numPr>
          <w:ilvl w:val="0"/>
          <w:numId w:val="3"/>
        </w:numPr>
        <w:spacing w:before="480" w:line="360" w:lineRule="auto"/>
        <w:ind w:left="284" w:hanging="284"/>
        <w:rPr>
          <w:rFonts w:cs="Arial"/>
          <w:b/>
          <w:bCs/>
          <w:sz w:val="24"/>
          <w:szCs w:val="24"/>
        </w:rPr>
      </w:pPr>
      <w:r>
        <w:rPr>
          <w:rFonts w:cs="Arial"/>
          <w:b/>
          <w:bCs/>
          <w:sz w:val="24"/>
          <w:szCs w:val="24"/>
        </w:rPr>
        <w:t>ESPECIFICAÇÃO DO OBJETO</w:t>
      </w:r>
    </w:p>
    <w:p w:rsidR="00787E41" w:rsidRPr="00451C76" w:rsidRDefault="00787E41" w:rsidP="00787E41">
      <w:pPr>
        <w:rPr>
          <w:rFonts w:cs="Arial"/>
          <w:bCs/>
          <w:sz w:val="24"/>
          <w:szCs w:val="24"/>
        </w:rPr>
      </w:pPr>
      <w:r>
        <w:rPr>
          <w:rFonts w:cs="Arial"/>
          <w:b/>
          <w:bCs/>
          <w:sz w:val="24"/>
          <w:szCs w:val="24"/>
        </w:rPr>
        <w:t>ITEM 001</w:t>
      </w:r>
      <w:r w:rsidRPr="00601467">
        <w:rPr>
          <w:rFonts w:cs="Arial"/>
          <w:b/>
          <w:bCs/>
          <w:sz w:val="24"/>
          <w:szCs w:val="24"/>
        </w:rPr>
        <w:t xml:space="preserve"> -</w:t>
      </w:r>
      <w:r>
        <w:rPr>
          <w:rFonts w:cs="Arial"/>
          <w:b/>
          <w:bCs/>
          <w:sz w:val="24"/>
          <w:szCs w:val="24"/>
        </w:rPr>
        <w:t xml:space="preserve"> </w:t>
      </w:r>
      <w:r w:rsidR="00451C76" w:rsidRPr="00451C76">
        <w:rPr>
          <w:rFonts w:cs="Arial"/>
          <w:bCs/>
          <w:sz w:val="24"/>
          <w:szCs w:val="24"/>
        </w:rPr>
        <w:t xml:space="preserve">ANEL VEDACAO "VTF" </w:t>
      </w:r>
      <w:proofErr w:type="gramStart"/>
      <w:r w:rsidR="00451C76" w:rsidRPr="00451C76">
        <w:rPr>
          <w:rFonts w:cs="Arial"/>
          <w:bCs/>
          <w:sz w:val="24"/>
          <w:szCs w:val="24"/>
        </w:rPr>
        <w:t>100MM</w:t>
      </w:r>
      <w:proofErr w:type="gramEnd"/>
    </w:p>
    <w:p w:rsidR="00787E41" w:rsidRDefault="00787E41" w:rsidP="00787E41">
      <w:pPr>
        <w:ind w:left="786"/>
        <w:rPr>
          <w:rFonts w:cs="Arial"/>
          <w:b/>
          <w:bCs/>
          <w:sz w:val="24"/>
          <w:szCs w:val="24"/>
        </w:rPr>
      </w:pPr>
    </w:p>
    <w:p w:rsidR="00583505" w:rsidRDefault="00787E41" w:rsidP="00451C76">
      <w:pPr>
        <w:rPr>
          <w:rFonts w:cs="Arial"/>
          <w:bCs/>
          <w:sz w:val="24"/>
          <w:szCs w:val="24"/>
        </w:rPr>
      </w:pPr>
      <w:r>
        <w:rPr>
          <w:rFonts w:cs="Arial"/>
          <w:b/>
          <w:bCs/>
          <w:sz w:val="24"/>
          <w:szCs w:val="24"/>
        </w:rPr>
        <w:t xml:space="preserve">ESPECIFICAÇÃO: </w:t>
      </w:r>
      <w:r w:rsidR="00451C76" w:rsidRPr="00451C76">
        <w:rPr>
          <w:rFonts w:cs="Arial"/>
          <w:bCs/>
          <w:sz w:val="24"/>
          <w:szCs w:val="24"/>
        </w:rPr>
        <w:t>ANEL DE BORRACHA P/ VEDACAO DE VENTOSA DE TRIPLICE FUNCAO. (ASTM D 2000)</w:t>
      </w:r>
    </w:p>
    <w:p w:rsidR="00451C76" w:rsidRPr="00972137" w:rsidRDefault="00451C76" w:rsidP="00451C76">
      <w:pPr>
        <w:rPr>
          <w:rFonts w:cs="Arial"/>
          <w:bCs/>
          <w:sz w:val="24"/>
          <w:szCs w:val="24"/>
        </w:rPr>
      </w:pPr>
    </w:p>
    <w:p w:rsidR="00787E41" w:rsidRDefault="00787E41" w:rsidP="00787E41">
      <w:pPr>
        <w:rPr>
          <w:rFonts w:cs="Arial"/>
          <w:bCs/>
          <w:sz w:val="24"/>
          <w:szCs w:val="24"/>
        </w:rPr>
      </w:pPr>
      <w:r>
        <w:rPr>
          <w:rFonts w:cs="Arial"/>
          <w:b/>
          <w:bCs/>
          <w:sz w:val="24"/>
          <w:szCs w:val="24"/>
        </w:rPr>
        <w:t>UNIDADE</w:t>
      </w:r>
      <w:r>
        <w:rPr>
          <w:rFonts w:cs="Arial"/>
          <w:bCs/>
          <w:sz w:val="24"/>
          <w:szCs w:val="24"/>
        </w:rPr>
        <w:t>: PEÇA</w:t>
      </w:r>
    </w:p>
    <w:p w:rsidR="00787E41" w:rsidRDefault="00787E41" w:rsidP="00787E41">
      <w:pPr>
        <w:rPr>
          <w:rFonts w:cs="Arial"/>
          <w:bCs/>
          <w:sz w:val="24"/>
          <w:szCs w:val="24"/>
        </w:rPr>
      </w:pPr>
      <w:r>
        <w:rPr>
          <w:rFonts w:cs="Arial"/>
          <w:b/>
          <w:bCs/>
          <w:sz w:val="24"/>
          <w:szCs w:val="24"/>
        </w:rPr>
        <w:t>QUANTIDADE</w:t>
      </w:r>
      <w:r>
        <w:rPr>
          <w:rFonts w:cs="Arial"/>
          <w:bCs/>
          <w:sz w:val="24"/>
          <w:szCs w:val="24"/>
        </w:rPr>
        <w:t xml:space="preserve">: </w:t>
      </w:r>
      <w:r w:rsidR="00451C76">
        <w:rPr>
          <w:rFonts w:cs="Arial"/>
          <w:bCs/>
          <w:sz w:val="24"/>
          <w:szCs w:val="24"/>
        </w:rPr>
        <w:t>10</w:t>
      </w:r>
    </w:p>
    <w:p w:rsidR="003468A4" w:rsidRDefault="003468A4" w:rsidP="00787E41">
      <w:pPr>
        <w:rPr>
          <w:rFonts w:cs="Arial"/>
          <w:bCs/>
          <w:sz w:val="24"/>
          <w:szCs w:val="24"/>
        </w:rPr>
      </w:pPr>
    </w:p>
    <w:p w:rsidR="003468A4" w:rsidRDefault="003468A4" w:rsidP="00787E41">
      <w:pPr>
        <w:rPr>
          <w:rFonts w:cs="Arial"/>
          <w:bCs/>
          <w:sz w:val="24"/>
          <w:szCs w:val="24"/>
        </w:rPr>
      </w:pPr>
    </w:p>
    <w:p w:rsidR="003468A4" w:rsidRDefault="003468A4" w:rsidP="00787E41">
      <w:pPr>
        <w:rPr>
          <w:rFonts w:cs="Arial"/>
          <w:bCs/>
          <w:sz w:val="24"/>
          <w:szCs w:val="24"/>
        </w:rPr>
      </w:pPr>
    </w:p>
    <w:p w:rsidR="003468A4" w:rsidRDefault="003468A4" w:rsidP="00787E41">
      <w:pPr>
        <w:rPr>
          <w:rFonts w:cs="Arial"/>
          <w:bCs/>
          <w:sz w:val="24"/>
          <w:szCs w:val="24"/>
        </w:rPr>
      </w:pPr>
    </w:p>
    <w:p w:rsidR="00787E41" w:rsidRDefault="00787E41" w:rsidP="00787E41">
      <w:pPr>
        <w:ind w:left="786"/>
        <w:rPr>
          <w:rFonts w:cs="Arial"/>
          <w:bCs/>
          <w:sz w:val="24"/>
          <w:szCs w:val="24"/>
        </w:rPr>
      </w:pPr>
    </w:p>
    <w:p w:rsidR="00787E41" w:rsidRPr="00972137" w:rsidRDefault="00787E41" w:rsidP="00787E41">
      <w:pPr>
        <w:rPr>
          <w:rFonts w:cs="Arial"/>
          <w:bCs/>
          <w:sz w:val="24"/>
          <w:szCs w:val="24"/>
        </w:rPr>
      </w:pPr>
      <w:r>
        <w:rPr>
          <w:rFonts w:cs="Arial"/>
          <w:b/>
          <w:bCs/>
          <w:sz w:val="24"/>
          <w:szCs w:val="24"/>
        </w:rPr>
        <w:t>ITEM 002</w:t>
      </w:r>
      <w:r w:rsidRPr="00601467">
        <w:rPr>
          <w:rFonts w:cs="Arial"/>
          <w:b/>
          <w:bCs/>
          <w:sz w:val="24"/>
          <w:szCs w:val="24"/>
        </w:rPr>
        <w:t xml:space="preserve"> </w:t>
      </w:r>
      <w:r w:rsidR="00451C76">
        <w:rPr>
          <w:rFonts w:cs="Arial"/>
          <w:b/>
          <w:bCs/>
          <w:sz w:val="24"/>
          <w:szCs w:val="24"/>
        </w:rPr>
        <w:t>–</w:t>
      </w:r>
      <w:r>
        <w:rPr>
          <w:rFonts w:cs="Arial"/>
          <w:b/>
          <w:bCs/>
          <w:sz w:val="24"/>
          <w:szCs w:val="24"/>
        </w:rPr>
        <w:t xml:space="preserve"> </w:t>
      </w:r>
      <w:r w:rsidR="00451C76">
        <w:rPr>
          <w:rFonts w:cs="Arial"/>
          <w:bCs/>
          <w:sz w:val="24"/>
          <w:szCs w:val="24"/>
        </w:rPr>
        <w:t xml:space="preserve">ARRUELA DE BORRACHA </w:t>
      </w:r>
      <w:proofErr w:type="gramStart"/>
      <w:r w:rsidR="00451C76">
        <w:rPr>
          <w:rFonts w:cs="Arial"/>
          <w:bCs/>
          <w:sz w:val="24"/>
          <w:szCs w:val="24"/>
        </w:rPr>
        <w:t>100MM</w:t>
      </w:r>
      <w:proofErr w:type="gramEnd"/>
      <w:r w:rsidR="00451C76">
        <w:rPr>
          <w:rFonts w:cs="Arial"/>
          <w:bCs/>
          <w:sz w:val="24"/>
          <w:szCs w:val="24"/>
        </w:rPr>
        <w:t xml:space="preserve"> - ABF</w:t>
      </w:r>
    </w:p>
    <w:p w:rsidR="00787E41" w:rsidRDefault="00787E41" w:rsidP="00787E41">
      <w:pPr>
        <w:ind w:left="786"/>
        <w:rPr>
          <w:rFonts w:cs="Arial"/>
          <w:b/>
          <w:bCs/>
          <w:sz w:val="24"/>
          <w:szCs w:val="24"/>
        </w:rPr>
      </w:pPr>
    </w:p>
    <w:p w:rsidR="0051110D" w:rsidRDefault="00787E41" w:rsidP="00451C76">
      <w:pPr>
        <w:rPr>
          <w:rFonts w:cs="Arial"/>
          <w:bCs/>
          <w:sz w:val="24"/>
          <w:szCs w:val="24"/>
        </w:rPr>
      </w:pPr>
      <w:r>
        <w:rPr>
          <w:rFonts w:cs="Arial"/>
          <w:b/>
          <w:bCs/>
          <w:sz w:val="24"/>
          <w:szCs w:val="24"/>
        </w:rPr>
        <w:t xml:space="preserve">ESPECIFICAÇÃO: </w:t>
      </w:r>
      <w:r w:rsidR="00451C76" w:rsidRPr="00451C76">
        <w:rPr>
          <w:rFonts w:cs="Arial"/>
          <w:bCs/>
          <w:sz w:val="24"/>
          <w:szCs w:val="24"/>
        </w:rPr>
        <w:t xml:space="preserve">ARRUELA DE BORRACHA NATURAL VULCANIZADA PARA FLANGES, DE ACORDO COM A CLASSIFICACAO </w:t>
      </w:r>
      <w:proofErr w:type="gramStart"/>
      <w:r w:rsidR="00451C76" w:rsidRPr="00451C76">
        <w:rPr>
          <w:rFonts w:cs="Arial"/>
          <w:bCs/>
          <w:sz w:val="24"/>
          <w:szCs w:val="24"/>
        </w:rPr>
        <w:t>4AA</w:t>
      </w:r>
      <w:proofErr w:type="gramEnd"/>
      <w:r w:rsidR="00451C76" w:rsidRPr="00451C76">
        <w:rPr>
          <w:rFonts w:cs="Arial"/>
          <w:bCs/>
          <w:sz w:val="24"/>
          <w:szCs w:val="24"/>
        </w:rPr>
        <w:t xml:space="preserve"> 615 A13 B13 L14 DA ASTM D-2000, FABRICADA DE ACORDO COM OS PADROES DIMENSIONAIS DA NBR 7675 E COM UMA ESPESSURA, MINIMA DE 3 MM, PARA MONTAGEM ENTRE OS FLANGES E PARAFUSOS.               </w:t>
      </w:r>
    </w:p>
    <w:p w:rsidR="00451C76" w:rsidRPr="00601467" w:rsidRDefault="00451C76" w:rsidP="00451C76">
      <w:pPr>
        <w:rPr>
          <w:rFonts w:cs="Arial"/>
          <w:b/>
          <w:bCs/>
          <w:sz w:val="24"/>
          <w:szCs w:val="24"/>
        </w:rPr>
      </w:pPr>
    </w:p>
    <w:p w:rsidR="00787E41" w:rsidRDefault="00787E41" w:rsidP="00787E41">
      <w:pPr>
        <w:rPr>
          <w:rFonts w:cs="Arial"/>
          <w:bCs/>
          <w:sz w:val="24"/>
          <w:szCs w:val="24"/>
        </w:rPr>
      </w:pPr>
      <w:r>
        <w:rPr>
          <w:rFonts w:cs="Arial"/>
          <w:b/>
          <w:bCs/>
          <w:sz w:val="24"/>
          <w:szCs w:val="24"/>
        </w:rPr>
        <w:t>UNIDADE</w:t>
      </w:r>
      <w:r>
        <w:rPr>
          <w:rFonts w:cs="Arial"/>
          <w:bCs/>
          <w:sz w:val="24"/>
          <w:szCs w:val="24"/>
        </w:rPr>
        <w:t xml:space="preserve">: </w:t>
      </w:r>
      <w:r w:rsidR="00451C76">
        <w:rPr>
          <w:rFonts w:cs="Arial"/>
          <w:bCs/>
          <w:sz w:val="24"/>
          <w:szCs w:val="24"/>
        </w:rPr>
        <w:t>PEÇA</w:t>
      </w:r>
    </w:p>
    <w:p w:rsidR="00787E41" w:rsidRDefault="00787E41" w:rsidP="00787E41">
      <w:pPr>
        <w:rPr>
          <w:rFonts w:cs="Arial"/>
          <w:bCs/>
          <w:sz w:val="24"/>
          <w:szCs w:val="24"/>
        </w:rPr>
      </w:pPr>
      <w:r>
        <w:rPr>
          <w:rFonts w:cs="Arial"/>
          <w:b/>
          <w:bCs/>
          <w:sz w:val="24"/>
          <w:szCs w:val="24"/>
        </w:rPr>
        <w:t>QUANTIDADE</w:t>
      </w:r>
      <w:r w:rsidR="00451C76">
        <w:rPr>
          <w:rFonts w:cs="Arial"/>
          <w:bCs/>
          <w:sz w:val="24"/>
          <w:szCs w:val="24"/>
        </w:rPr>
        <w:t>: 5</w:t>
      </w:r>
      <w:r w:rsidR="0051110D">
        <w:rPr>
          <w:rFonts w:cs="Arial"/>
          <w:bCs/>
          <w:sz w:val="24"/>
          <w:szCs w:val="24"/>
        </w:rPr>
        <w:t>0</w:t>
      </w:r>
    </w:p>
    <w:p w:rsidR="0051110D" w:rsidRDefault="0051110D" w:rsidP="00787E41">
      <w:pPr>
        <w:rPr>
          <w:rFonts w:cs="Arial"/>
          <w:bCs/>
          <w:sz w:val="24"/>
          <w:szCs w:val="24"/>
        </w:rPr>
      </w:pPr>
    </w:p>
    <w:p w:rsidR="0051110D" w:rsidRDefault="0051110D" w:rsidP="0051110D">
      <w:pPr>
        <w:rPr>
          <w:rFonts w:cs="Arial"/>
          <w:b/>
          <w:bCs/>
          <w:sz w:val="24"/>
          <w:szCs w:val="24"/>
        </w:rPr>
      </w:pPr>
      <w:r>
        <w:rPr>
          <w:rFonts w:cs="Arial"/>
          <w:b/>
          <w:bCs/>
          <w:sz w:val="24"/>
          <w:szCs w:val="24"/>
        </w:rPr>
        <w:t>ITEM 003</w:t>
      </w:r>
      <w:r w:rsidRPr="00601467">
        <w:rPr>
          <w:rFonts w:cs="Arial"/>
          <w:b/>
          <w:bCs/>
          <w:sz w:val="24"/>
          <w:szCs w:val="24"/>
        </w:rPr>
        <w:t xml:space="preserve"> -</w:t>
      </w:r>
      <w:r>
        <w:rPr>
          <w:rFonts w:cs="Arial"/>
          <w:b/>
          <w:bCs/>
          <w:sz w:val="24"/>
          <w:szCs w:val="24"/>
        </w:rPr>
        <w:t xml:space="preserve"> </w:t>
      </w:r>
      <w:r w:rsidR="00451C76" w:rsidRPr="00451C76">
        <w:rPr>
          <w:rFonts w:cs="Arial"/>
          <w:bCs/>
          <w:sz w:val="24"/>
          <w:szCs w:val="24"/>
        </w:rPr>
        <w:t xml:space="preserve">ARRUELA DE BORRACHA </w:t>
      </w:r>
      <w:proofErr w:type="gramStart"/>
      <w:r w:rsidR="00451C76" w:rsidRPr="00451C76">
        <w:rPr>
          <w:rFonts w:cs="Arial"/>
          <w:bCs/>
          <w:sz w:val="24"/>
          <w:szCs w:val="24"/>
        </w:rPr>
        <w:t>150MM</w:t>
      </w:r>
      <w:proofErr w:type="gramEnd"/>
      <w:r w:rsidR="00451C76" w:rsidRPr="00451C76">
        <w:rPr>
          <w:rFonts w:cs="Arial"/>
          <w:bCs/>
          <w:sz w:val="24"/>
          <w:szCs w:val="24"/>
        </w:rPr>
        <w:t xml:space="preserve"> - ABF</w:t>
      </w:r>
    </w:p>
    <w:p w:rsidR="0051110D" w:rsidRDefault="0051110D" w:rsidP="0051110D">
      <w:pPr>
        <w:ind w:left="786"/>
        <w:rPr>
          <w:rFonts w:cs="Arial"/>
          <w:b/>
          <w:bCs/>
          <w:sz w:val="24"/>
          <w:szCs w:val="24"/>
        </w:rPr>
      </w:pPr>
    </w:p>
    <w:p w:rsidR="00451C76" w:rsidRDefault="0051110D" w:rsidP="00451C76">
      <w:pPr>
        <w:rPr>
          <w:rFonts w:cs="Arial"/>
          <w:bCs/>
          <w:sz w:val="24"/>
          <w:szCs w:val="24"/>
        </w:rPr>
      </w:pPr>
      <w:r>
        <w:rPr>
          <w:rFonts w:cs="Arial"/>
          <w:b/>
          <w:bCs/>
          <w:sz w:val="24"/>
          <w:szCs w:val="24"/>
        </w:rPr>
        <w:t xml:space="preserve">ESPECIFICAÇÃO: </w:t>
      </w:r>
      <w:r w:rsidR="00451C76" w:rsidRPr="00451C76">
        <w:rPr>
          <w:rFonts w:cs="Arial"/>
          <w:bCs/>
          <w:sz w:val="24"/>
          <w:szCs w:val="24"/>
        </w:rPr>
        <w:t xml:space="preserve">ARRUELA DE BORRACHA NATURAL VULCANIZADA PARA FLANGES, DE ACORDO COM A CLASSIFICACAO </w:t>
      </w:r>
      <w:proofErr w:type="gramStart"/>
      <w:r w:rsidR="00451C76" w:rsidRPr="00451C76">
        <w:rPr>
          <w:rFonts w:cs="Arial"/>
          <w:bCs/>
          <w:sz w:val="24"/>
          <w:szCs w:val="24"/>
        </w:rPr>
        <w:t>4AA</w:t>
      </w:r>
      <w:proofErr w:type="gramEnd"/>
      <w:r w:rsidR="00451C76" w:rsidRPr="00451C76">
        <w:rPr>
          <w:rFonts w:cs="Arial"/>
          <w:bCs/>
          <w:sz w:val="24"/>
          <w:szCs w:val="24"/>
        </w:rPr>
        <w:t xml:space="preserve"> 615 A13 B13 L14 DA ASTM D-2000, FABRICADA DE ACORDO COM OS PADROES DIMENSIONAIS DA NBR 7675 E COM UMA ESPESSURA, MINIMA DE 3 MM, PARA MONTAGEM ENTRE OS FLANGES E PARAFUSOS.               </w:t>
      </w:r>
    </w:p>
    <w:p w:rsidR="00583505" w:rsidRPr="00972137" w:rsidRDefault="00583505" w:rsidP="00451C76">
      <w:pPr>
        <w:rPr>
          <w:rFonts w:cs="Arial"/>
          <w:bCs/>
          <w:sz w:val="24"/>
          <w:szCs w:val="24"/>
        </w:rPr>
      </w:pPr>
    </w:p>
    <w:p w:rsidR="0051110D" w:rsidRDefault="0051110D" w:rsidP="0051110D">
      <w:pPr>
        <w:rPr>
          <w:rFonts w:cs="Arial"/>
          <w:bCs/>
          <w:sz w:val="24"/>
          <w:szCs w:val="24"/>
        </w:rPr>
      </w:pPr>
      <w:r>
        <w:rPr>
          <w:rFonts w:cs="Arial"/>
          <w:b/>
          <w:bCs/>
          <w:sz w:val="24"/>
          <w:szCs w:val="24"/>
        </w:rPr>
        <w:t>UNIDADE</w:t>
      </w:r>
      <w:r>
        <w:rPr>
          <w:rFonts w:cs="Arial"/>
          <w:bCs/>
          <w:sz w:val="24"/>
          <w:szCs w:val="24"/>
        </w:rPr>
        <w:t xml:space="preserve">: </w:t>
      </w:r>
      <w:r w:rsidR="00451C76">
        <w:rPr>
          <w:rFonts w:cs="Arial"/>
          <w:bCs/>
          <w:sz w:val="24"/>
          <w:szCs w:val="24"/>
        </w:rPr>
        <w:t>PEÇA</w:t>
      </w:r>
    </w:p>
    <w:p w:rsidR="0051110D" w:rsidRDefault="0051110D" w:rsidP="0051110D">
      <w:pPr>
        <w:rPr>
          <w:rFonts w:cs="Arial"/>
          <w:bCs/>
          <w:sz w:val="24"/>
          <w:szCs w:val="24"/>
        </w:rPr>
      </w:pPr>
      <w:r>
        <w:rPr>
          <w:rFonts w:cs="Arial"/>
          <w:b/>
          <w:bCs/>
          <w:sz w:val="24"/>
          <w:szCs w:val="24"/>
        </w:rPr>
        <w:t>QUANTIDADE</w:t>
      </w:r>
      <w:r w:rsidR="00451C76">
        <w:rPr>
          <w:rFonts w:cs="Arial"/>
          <w:bCs/>
          <w:sz w:val="24"/>
          <w:szCs w:val="24"/>
        </w:rPr>
        <w:t>: 10</w:t>
      </w:r>
      <w:r w:rsidR="006763D3">
        <w:rPr>
          <w:rFonts w:cs="Arial"/>
          <w:bCs/>
          <w:sz w:val="24"/>
          <w:szCs w:val="24"/>
        </w:rPr>
        <w:t>0</w:t>
      </w:r>
    </w:p>
    <w:p w:rsidR="0051110D" w:rsidRDefault="0051110D" w:rsidP="0051110D">
      <w:pPr>
        <w:rPr>
          <w:rFonts w:cs="Arial"/>
          <w:bCs/>
          <w:sz w:val="24"/>
          <w:szCs w:val="24"/>
        </w:rPr>
      </w:pPr>
    </w:p>
    <w:p w:rsidR="0051110D" w:rsidRDefault="0051110D" w:rsidP="0051110D">
      <w:pPr>
        <w:rPr>
          <w:rFonts w:cs="Arial"/>
          <w:b/>
          <w:bCs/>
          <w:sz w:val="24"/>
          <w:szCs w:val="24"/>
        </w:rPr>
      </w:pPr>
      <w:r>
        <w:rPr>
          <w:rFonts w:cs="Arial"/>
          <w:b/>
          <w:bCs/>
          <w:sz w:val="24"/>
          <w:szCs w:val="24"/>
        </w:rPr>
        <w:t>ITEM 004</w:t>
      </w:r>
      <w:r w:rsidRPr="00601467">
        <w:rPr>
          <w:rFonts w:cs="Arial"/>
          <w:b/>
          <w:bCs/>
          <w:sz w:val="24"/>
          <w:szCs w:val="24"/>
        </w:rPr>
        <w:t xml:space="preserve"> -</w:t>
      </w:r>
      <w:r>
        <w:rPr>
          <w:rFonts w:cs="Arial"/>
          <w:b/>
          <w:bCs/>
          <w:sz w:val="24"/>
          <w:szCs w:val="24"/>
        </w:rPr>
        <w:t xml:space="preserve"> </w:t>
      </w:r>
      <w:r w:rsidR="00451C76" w:rsidRPr="00451C76">
        <w:rPr>
          <w:rFonts w:cs="Arial"/>
          <w:bCs/>
          <w:sz w:val="24"/>
          <w:szCs w:val="24"/>
        </w:rPr>
        <w:t xml:space="preserve">ARRUELA DE BORRACHA </w:t>
      </w:r>
      <w:proofErr w:type="gramStart"/>
      <w:r w:rsidR="00451C76" w:rsidRPr="00451C76">
        <w:rPr>
          <w:rFonts w:cs="Arial"/>
          <w:bCs/>
          <w:sz w:val="24"/>
          <w:szCs w:val="24"/>
        </w:rPr>
        <w:t>200MM</w:t>
      </w:r>
      <w:proofErr w:type="gramEnd"/>
      <w:r w:rsidR="00451C76" w:rsidRPr="00451C76">
        <w:rPr>
          <w:rFonts w:cs="Arial"/>
          <w:bCs/>
          <w:sz w:val="24"/>
          <w:szCs w:val="24"/>
        </w:rPr>
        <w:t xml:space="preserve"> - ABF</w:t>
      </w:r>
    </w:p>
    <w:p w:rsidR="0051110D" w:rsidRDefault="0051110D" w:rsidP="0051110D">
      <w:pPr>
        <w:ind w:left="786"/>
        <w:rPr>
          <w:rFonts w:cs="Arial"/>
          <w:b/>
          <w:bCs/>
          <w:sz w:val="24"/>
          <w:szCs w:val="24"/>
        </w:rPr>
      </w:pPr>
    </w:p>
    <w:p w:rsidR="00451C76" w:rsidRDefault="0051110D" w:rsidP="00451C76">
      <w:pPr>
        <w:rPr>
          <w:rFonts w:cs="Arial"/>
          <w:bCs/>
          <w:sz w:val="24"/>
          <w:szCs w:val="24"/>
        </w:rPr>
      </w:pPr>
      <w:r>
        <w:rPr>
          <w:rFonts w:cs="Arial"/>
          <w:b/>
          <w:bCs/>
          <w:sz w:val="24"/>
          <w:szCs w:val="24"/>
        </w:rPr>
        <w:t xml:space="preserve">ESPECIFICAÇÃO: </w:t>
      </w:r>
      <w:r w:rsidR="00451C76" w:rsidRPr="00451C76">
        <w:rPr>
          <w:rFonts w:cs="Arial"/>
          <w:bCs/>
          <w:sz w:val="24"/>
          <w:szCs w:val="24"/>
        </w:rPr>
        <w:t xml:space="preserve">ARRUELA DE BORRACHA NATURAL VULCANIZADA PARA FLANGES, DE ACORDO COM A CLASSIFICACAO </w:t>
      </w:r>
      <w:proofErr w:type="gramStart"/>
      <w:r w:rsidR="00451C76" w:rsidRPr="00451C76">
        <w:rPr>
          <w:rFonts w:cs="Arial"/>
          <w:bCs/>
          <w:sz w:val="24"/>
          <w:szCs w:val="24"/>
        </w:rPr>
        <w:t>4AA</w:t>
      </w:r>
      <w:proofErr w:type="gramEnd"/>
      <w:r w:rsidR="00451C76" w:rsidRPr="00451C76">
        <w:rPr>
          <w:rFonts w:cs="Arial"/>
          <w:bCs/>
          <w:sz w:val="24"/>
          <w:szCs w:val="24"/>
        </w:rPr>
        <w:t xml:space="preserve"> 615 A13 B13 L14 DA ASTM D-2000, FABRICADA DE ACORDO COM OS PADROES DIMENSIONAIS DA NBR 7675 E COM UMA ESPESSURA, MINIMA DE 3 MM, PARA MONTAGEM ENTRE OS FLANGES E PARAFUSOS.               </w:t>
      </w:r>
    </w:p>
    <w:p w:rsidR="00583505" w:rsidRPr="00583505" w:rsidRDefault="00583505" w:rsidP="0051110D">
      <w:pPr>
        <w:rPr>
          <w:rFonts w:cs="Arial"/>
          <w:bCs/>
          <w:sz w:val="24"/>
          <w:szCs w:val="24"/>
        </w:rPr>
      </w:pPr>
    </w:p>
    <w:p w:rsidR="0051110D" w:rsidRDefault="0051110D" w:rsidP="0051110D">
      <w:pPr>
        <w:rPr>
          <w:rFonts w:cs="Arial"/>
          <w:bCs/>
          <w:sz w:val="24"/>
          <w:szCs w:val="24"/>
        </w:rPr>
      </w:pPr>
      <w:r>
        <w:rPr>
          <w:rFonts w:cs="Arial"/>
          <w:b/>
          <w:bCs/>
          <w:sz w:val="24"/>
          <w:szCs w:val="24"/>
        </w:rPr>
        <w:t>UNIDADE</w:t>
      </w:r>
      <w:r>
        <w:rPr>
          <w:rFonts w:cs="Arial"/>
          <w:bCs/>
          <w:sz w:val="24"/>
          <w:szCs w:val="24"/>
        </w:rPr>
        <w:t>: PEÇA</w:t>
      </w:r>
    </w:p>
    <w:p w:rsidR="0051110D" w:rsidRDefault="0051110D" w:rsidP="0051110D">
      <w:pPr>
        <w:rPr>
          <w:rFonts w:cs="Arial"/>
          <w:bCs/>
          <w:sz w:val="24"/>
          <w:szCs w:val="24"/>
        </w:rPr>
      </w:pPr>
      <w:r>
        <w:rPr>
          <w:rFonts w:cs="Arial"/>
          <w:b/>
          <w:bCs/>
          <w:sz w:val="24"/>
          <w:szCs w:val="24"/>
        </w:rPr>
        <w:t>QUANTIDADE</w:t>
      </w:r>
      <w:r w:rsidR="00451C76">
        <w:rPr>
          <w:rFonts w:cs="Arial"/>
          <w:bCs/>
          <w:sz w:val="24"/>
          <w:szCs w:val="24"/>
        </w:rPr>
        <w:t>: 4</w:t>
      </w:r>
      <w:r w:rsidR="00583505">
        <w:rPr>
          <w:rFonts w:cs="Arial"/>
          <w:bCs/>
          <w:sz w:val="24"/>
          <w:szCs w:val="24"/>
        </w:rPr>
        <w:t>0</w:t>
      </w:r>
    </w:p>
    <w:p w:rsidR="0051110D" w:rsidRDefault="0051110D" w:rsidP="0051110D">
      <w:pPr>
        <w:rPr>
          <w:rFonts w:cs="Arial"/>
          <w:bCs/>
          <w:sz w:val="24"/>
          <w:szCs w:val="24"/>
        </w:rPr>
      </w:pPr>
    </w:p>
    <w:p w:rsidR="0051110D" w:rsidRDefault="0051110D" w:rsidP="0051110D">
      <w:pPr>
        <w:rPr>
          <w:rFonts w:cs="Arial"/>
          <w:b/>
          <w:bCs/>
          <w:sz w:val="24"/>
          <w:szCs w:val="24"/>
        </w:rPr>
      </w:pPr>
      <w:r>
        <w:rPr>
          <w:rFonts w:cs="Arial"/>
          <w:b/>
          <w:bCs/>
          <w:sz w:val="24"/>
          <w:szCs w:val="24"/>
        </w:rPr>
        <w:t>ITEM 005</w:t>
      </w:r>
      <w:r w:rsidRPr="00601467">
        <w:rPr>
          <w:rFonts w:cs="Arial"/>
          <w:b/>
          <w:bCs/>
          <w:sz w:val="24"/>
          <w:szCs w:val="24"/>
        </w:rPr>
        <w:t xml:space="preserve"> -</w:t>
      </w:r>
      <w:r>
        <w:rPr>
          <w:rFonts w:cs="Arial"/>
          <w:b/>
          <w:bCs/>
          <w:sz w:val="24"/>
          <w:szCs w:val="24"/>
        </w:rPr>
        <w:t xml:space="preserve"> </w:t>
      </w:r>
      <w:r w:rsidR="00451C76" w:rsidRPr="00451C76">
        <w:rPr>
          <w:rFonts w:cs="Arial"/>
          <w:bCs/>
          <w:sz w:val="24"/>
          <w:szCs w:val="24"/>
        </w:rPr>
        <w:t xml:space="preserve">ARRUELA DE BORRACHA </w:t>
      </w:r>
      <w:proofErr w:type="gramStart"/>
      <w:r w:rsidR="00451C76" w:rsidRPr="00451C76">
        <w:rPr>
          <w:rFonts w:cs="Arial"/>
          <w:bCs/>
          <w:sz w:val="24"/>
          <w:szCs w:val="24"/>
        </w:rPr>
        <w:t>50MM</w:t>
      </w:r>
      <w:proofErr w:type="gramEnd"/>
      <w:r w:rsidR="00451C76" w:rsidRPr="00451C76">
        <w:rPr>
          <w:rFonts w:cs="Arial"/>
          <w:bCs/>
          <w:sz w:val="24"/>
          <w:szCs w:val="24"/>
        </w:rPr>
        <w:t xml:space="preserve"> - ABF</w:t>
      </w:r>
    </w:p>
    <w:p w:rsidR="0051110D" w:rsidRDefault="0051110D" w:rsidP="0051110D">
      <w:pPr>
        <w:ind w:left="786"/>
        <w:rPr>
          <w:rFonts w:cs="Arial"/>
          <w:b/>
          <w:bCs/>
          <w:sz w:val="24"/>
          <w:szCs w:val="24"/>
        </w:rPr>
      </w:pPr>
    </w:p>
    <w:p w:rsidR="00583505" w:rsidRDefault="0051110D" w:rsidP="0051110D">
      <w:pPr>
        <w:rPr>
          <w:rFonts w:cs="Arial"/>
          <w:bCs/>
          <w:sz w:val="24"/>
          <w:szCs w:val="24"/>
        </w:rPr>
      </w:pPr>
      <w:r>
        <w:rPr>
          <w:rFonts w:cs="Arial"/>
          <w:b/>
          <w:bCs/>
          <w:sz w:val="24"/>
          <w:szCs w:val="24"/>
        </w:rPr>
        <w:t xml:space="preserve">ESPECIFICAÇÃO: </w:t>
      </w:r>
      <w:r w:rsidR="00451C76" w:rsidRPr="00451C76">
        <w:rPr>
          <w:rFonts w:cs="Arial"/>
          <w:bCs/>
          <w:sz w:val="24"/>
          <w:szCs w:val="24"/>
        </w:rPr>
        <w:t xml:space="preserve">ARRUELA DE BORRACHA NATURAL VULCANIZADA PARA FLANGES, DE ACO RDO COM A CLASSIFICACAO </w:t>
      </w:r>
      <w:proofErr w:type="gramStart"/>
      <w:r w:rsidR="00451C76" w:rsidRPr="00451C76">
        <w:rPr>
          <w:rFonts w:cs="Arial"/>
          <w:bCs/>
          <w:sz w:val="24"/>
          <w:szCs w:val="24"/>
        </w:rPr>
        <w:t>4AA</w:t>
      </w:r>
      <w:proofErr w:type="gramEnd"/>
      <w:r w:rsidR="00451C76" w:rsidRPr="00451C76">
        <w:rPr>
          <w:rFonts w:cs="Arial"/>
          <w:bCs/>
          <w:sz w:val="24"/>
          <w:szCs w:val="24"/>
        </w:rPr>
        <w:t xml:space="preserve"> 615 A13 B13 L14 DA ASTM D-2000, FABRICADA DE ACORDO COM OS PADROES DIMENSIONAIS DA NBR 7675 E COM UMA ESPESSURA, MINIMA DE 3 MM, PARA MONTAGEM ENTRE OS FLANGES E PARAFUSOS.</w:t>
      </w:r>
    </w:p>
    <w:p w:rsidR="00451C76" w:rsidRPr="00972137" w:rsidRDefault="00451C76" w:rsidP="0051110D">
      <w:pPr>
        <w:rPr>
          <w:rFonts w:cs="Arial"/>
          <w:bCs/>
          <w:sz w:val="24"/>
          <w:szCs w:val="24"/>
        </w:rPr>
      </w:pPr>
    </w:p>
    <w:p w:rsidR="0051110D" w:rsidRDefault="0051110D" w:rsidP="0051110D">
      <w:pPr>
        <w:rPr>
          <w:rFonts w:cs="Arial"/>
          <w:bCs/>
          <w:sz w:val="24"/>
          <w:szCs w:val="24"/>
        </w:rPr>
      </w:pPr>
      <w:r>
        <w:rPr>
          <w:rFonts w:cs="Arial"/>
          <w:b/>
          <w:bCs/>
          <w:sz w:val="24"/>
          <w:szCs w:val="24"/>
        </w:rPr>
        <w:t>UNIDADE</w:t>
      </w:r>
      <w:r>
        <w:rPr>
          <w:rFonts w:cs="Arial"/>
          <w:bCs/>
          <w:sz w:val="24"/>
          <w:szCs w:val="24"/>
        </w:rPr>
        <w:t>: PEÇA</w:t>
      </w:r>
    </w:p>
    <w:p w:rsidR="0051110D" w:rsidRDefault="0051110D" w:rsidP="0051110D">
      <w:pPr>
        <w:rPr>
          <w:rFonts w:cs="Arial"/>
          <w:bCs/>
          <w:sz w:val="24"/>
          <w:szCs w:val="24"/>
        </w:rPr>
      </w:pPr>
      <w:r>
        <w:rPr>
          <w:rFonts w:cs="Arial"/>
          <w:b/>
          <w:bCs/>
          <w:sz w:val="24"/>
          <w:szCs w:val="24"/>
        </w:rPr>
        <w:t>QUANTIDADE</w:t>
      </w:r>
      <w:r w:rsidR="00451C76">
        <w:rPr>
          <w:rFonts w:cs="Arial"/>
          <w:bCs/>
          <w:sz w:val="24"/>
          <w:szCs w:val="24"/>
        </w:rPr>
        <w:t>: 5</w:t>
      </w:r>
      <w:r>
        <w:rPr>
          <w:rFonts w:cs="Arial"/>
          <w:bCs/>
          <w:sz w:val="24"/>
          <w:szCs w:val="24"/>
        </w:rPr>
        <w:t>0</w:t>
      </w:r>
    </w:p>
    <w:p w:rsidR="0051110D" w:rsidRDefault="0051110D" w:rsidP="0051110D">
      <w:pPr>
        <w:rPr>
          <w:rFonts w:cs="Arial"/>
          <w:bCs/>
          <w:sz w:val="24"/>
          <w:szCs w:val="24"/>
        </w:rPr>
      </w:pPr>
    </w:p>
    <w:p w:rsidR="0051110D" w:rsidRPr="00451C76" w:rsidRDefault="0051110D" w:rsidP="0051110D">
      <w:pPr>
        <w:rPr>
          <w:rFonts w:cs="Arial"/>
          <w:bCs/>
          <w:sz w:val="24"/>
          <w:szCs w:val="24"/>
        </w:rPr>
      </w:pPr>
      <w:r>
        <w:rPr>
          <w:rFonts w:cs="Arial"/>
          <w:b/>
          <w:bCs/>
          <w:sz w:val="24"/>
          <w:szCs w:val="24"/>
        </w:rPr>
        <w:t>ITEM 006</w:t>
      </w:r>
      <w:r w:rsidRPr="00601467">
        <w:rPr>
          <w:rFonts w:cs="Arial"/>
          <w:b/>
          <w:bCs/>
          <w:sz w:val="24"/>
          <w:szCs w:val="24"/>
        </w:rPr>
        <w:t xml:space="preserve"> -</w:t>
      </w:r>
      <w:r>
        <w:rPr>
          <w:rFonts w:cs="Arial"/>
          <w:b/>
          <w:bCs/>
          <w:sz w:val="24"/>
          <w:szCs w:val="24"/>
        </w:rPr>
        <w:t xml:space="preserve"> </w:t>
      </w:r>
      <w:r w:rsidR="00451C76" w:rsidRPr="00451C76">
        <w:rPr>
          <w:rFonts w:cs="Arial"/>
          <w:bCs/>
          <w:sz w:val="24"/>
          <w:szCs w:val="24"/>
        </w:rPr>
        <w:t xml:space="preserve">ARRUELA DE BORRACHA </w:t>
      </w:r>
      <w:proofErr w:type="gramStart"/>
      <w:r w:rsidR="00451C76" w:rsidRPr="00451C76">
        <w:rPr>
          <w:rFonts w:cs="Arial"/>
          <w:bCs/>
          <w:sz w:val="24"/>
          <w:szCs w:val="24"/>
        </w:rPr>
        <w:t>75MM</w:t>
      </w:r>
      <w:proofErr w:type="gramEnd"/>
      <w:r w:rsidR="00451C76" w:rsidRPr="00451C76">
        <w:rPr>
          <w:rFonts w:cs="Arial"/>
          <w:bCs/>
          <w:sz w:val="24"/>
          <w:szCs w:val="24"/>
        </w:rPr>
        <w:t xml:space="preserve"> - ABF</w:t>
      </w:r>
    </w:p>
    <w:p w:rsidR="0051110D" w:rsidRDefault="0051110D" w:rsidP="0051110D">
      <w:pPr>
        <w:ind w:left="786"/>
        <w:rPr>
          <w:rFonts w:cs="Arial"/>
          <w:b/>
          <w:bCs/>
          <w:sz w:val="24"/>
          <w:szCs w:val="24"/>
        </w:rPr>
      </w:pPr>
    </w:p>
    <w:p w:rsidR="00451C76" w:rsidRDefault="0051110D" w:rsidP="00451C76">
      <w:pPr>
        <w:rPr>
          <w:rFonts w:cs="Arial"/>
          <w:bCs/>
          <w:sz w:val="24"/>
          <w:szCs w:val="24"/>
        </w:rPr>
      </w:pPr>
      <w:r>
        <w:rPr>
          <w:rFonts w:cs="Arial"/>
          <w:b/>
          <w:bCs/>
          <w:sz w:val="24"/>
          <w:szCs w:val="24"/>
        </w:rPr>
        <w:lastRenderedPageBreak/>
        <w:t xml:space="preserve">ESPECIFICAÇÃO: </w:t>
      </w:r>
      <w:r w:rsidR="00451C76" w:rsidRPr="00451C76">
        <w:rPr>
          <w:rFonts w:cs="Arial"/>
          <w:bCs/>
          <w:sz w:val="24"/>
          <w:szCs w:val="24"/>
        </w:rPr>
        <w:t xml:space="preserve">ARRUELA DE BORRACHA NATURAL VULCANIZADA PARA FLANGES, DE ACO RDO COM A CLASSIFICACAO </w:t>
      </w:r>
      <w:proofErr w:type="gramStart"/>
      <w:r w:rsidR="00451C76" w:rsidRPr="00451C76">
        <w:rPr>
          <w:rFonts w:cs="Arial"/>
          <w:bCs/>
          <w:sz w:val="24"/>
          <w:szCs w:val="24"/>
        </w:rPr>
        <w:t>4AA</w:t>
      </w:r>
      <w:proofErr w:type="gramEnd"/>
      <w:r w:rsidR="00451C76" w:rsidRPr="00451C76">
        <w:rPr>
          <w:rFonts w:cs="Arial"/>
          <w:bCs/>
          <w:sz w:val="24"/>
          <w:szCs w:val="24"/>
        </w:rPr>
        <w:t xml:space="preserve"> 615 A13 B13 L14 DA ASTM D-2000, FABRICADA DE ACORDO COM OS PADROES DIMENSIONAIS DA NBR 7675 E COM UMA ESPESSURA, MINIMA DE 3 MM, PARA MONTAGEM ENTRE OS FLANGES E PARAFUSOS.</w:t>
      </w:r>
    </w:p>
    <w:p w:rsidR="00583505" w:rsidRPr="00972137" w:rsidRDefault="00583505" w:rsidP="00451C76">
      <w:pPr>
        <w:rPr>
          <w:rFonts w:cs="Arial"/>
          <w:bCs/>
          <w:sz w:val="24"/>
          <w:szCs w:val="24"/>
        </w:rPr>
      </w:pPr>
    </w:p>
    <w:p w:rsidR="0051110D" w:rsidRDefault="0051110D" w:rsidP="0051110D">
      <w:pPr>
        <w:rPr>
          <w:rFonts w:cs="Arial"/>
          <w:bCs/>
          <w:sz w:val="24"/>
          <w:szCs w:val="24"/>
        </w:rPr>
      </w:pPr>
      <w:r>
        <w:rPr>
          <w:rFonts w:cs="Arial"/>
          <w:b/>
          <w:bCs/>
          <w:sz w:val="24"/>
          <w:szCs w:val="24"/>
        </w:rPr>
        <w:t>UNIDADE</w:t>
      </w:r>
      <w:r>
        <w:rPr>
          <w:rFonts w:cs="Arial"/>
          <w:bCs/>
          <w:sz w:val="24"/>
          <w:szCs w:val="24"/>
        </w:rPr>
        <w:t>: PEÇA</w:t>
      </w:r>
    </w:p>
    <w:p w:rsidR="0051110D" w:rsidRDefault="0051110D" w:rsidP="0051110D">
      <w:pPr>
        <w:rPr>
          <w:rFonts w:cs="Arial"/>
          <w:bCs/>
          <w:sz w:val="24"/>
          <w:szCs w:val="24"/>
        </w:rPr>
      </w:pPr>
      <w:r>
        <w:rPr>
          <w:rFonts w:cs="Arial"/>
          <w:b/>
          <w:bCs/>
          <w:sz w:val="24"/>
          <w:szCs w:val="24"/>
        </w:rPr>
        <w:t>QUANTIDADE</w:t>
      </w:r>
      <w:r w:rsidR="00451C76">
        <w:rPr>
          <w:rFonts w:cs="Arial"/>
          <w:bCs/>
          <w:sz w:val="24"/>
          <w:szCs w:val="24"/>
        </w:rPr>
        <w:t>: 5</w:t>
      </w:r>
      <w:r w:rsidR="00583505">
        <w:rPr>
          <w:rFonts w:cs="Arial"/>
          <w:bCs/>
          <w:sz w:val="24"/>
          <w:szCs w:val="24"/>
        </w:rPr>
        <w:t>0</w:t>
      </w:r>
    </w:p>
    <w:p w:rsidR="0051110D" w:rsidRDefault="0051110D" w:rsidP="0051110D">
      <w:pPr>
        <w:rPr>
          <w:rFonts w:cs="Arial"/>
          <w:bCs/>
          <w:sz w:val="24"/>
          <w:szCs w:val="24"/>
        </w:rPr>
      </w:pPr>
    </w:p>
    <w:p w:rsidR="0051110D" w:rsidRDefault="0051110D" w:rsidP="0051110D">
      <w:pPr>
        <w:rPr>
          <w:rFonts w:cs="Arial"/>
          <w:b/>
          <w:bCs/>
          <w:sz w:val="24"/>
          <w:szCs w:val="24"/>
        </w:rPr>
      </w:pPr>
      <w:r>
        <w:rPr>
          <w:rFonts w:cs="Arial"/>
          <w:b/>
          <w:bCs/>
          <w:sz w:val="24"/>
          <w:szCs w:val="24"/>
        </w:rPr>
        <w:t>ITEM 007</w:t>
      </w:r>
      <w:r w:rsidRPr="00601467">
        <w:rPr>
          <w:rFonts w:cs="Arial"/>
          <w:b/>
          <w:bCs/>
          <w:sz w:val="24"/>
          <w:szCs w:val="24"/>
        </w:rPr>
        <w:t xml:space="preserve"> -</w:t>
      </w:r>
      <w:r w:rsidR="00583505">
        <w:rPr>
          <w:rFonts w:cs="Arial"/>
          <w:b/>
          <w:bCs/>
          <w:sz w:val="24"/>
          <w:szCs w:val="24"/>
        </w:rPr>
        <w:t xml:space="preserve"> </w:t>
      </w:r>
      <w:r w:rsidR="00451C76" w:rsidRPr="00451C76">
        <w:rPr>
          <w:rFonts w:cs="Arial"/>
          <w:bCs/>
          <w:sz w:val="24"/>
          <w:szCs w:val="24"/>
        </w:rPr>
        <w:t xml:space="preserve">ARRUELA DE BORRACHA </w:t>
      </w:r>
      <w:proofErr w:type="gramStart"/>
      <w:r w:rsidR="00451C76" w:rsidRPr="00451C76">
        <w:rPr>
          <w:rFonts w:cs="Arial"/>
          <w:bCs/>
          <w:sz w:val="24"/>
          <w:szCs w:val="24"/>
        </w:rPr>
        <w:t>80MM</w:t>
      </w:r>
      <w:proofErr w:type="gramEnd"/>
      <w:r w:rsidR="00451C76" w:rsidRPr="00451C76">
        <w:rPr>
          <w:rFonts w:cs="Arial"/>
          <w:bCs/>
          <w:sz w:val="24"/>
          <w:szCs w:val="24"/>
        </w:rPr>
        <w:t xml:space="preserve"> - ABF</w:t>
      </w:r>
    </w:p>
    <w:p w:rsidR="0051110D" w:rsidRDefault="0051110D" w:rsidP="0051110D">
      <w:pPr>
        <w:ind w:left="786"/>
        <w:rPr>
          <w:rFonts w:cs="Arial"/>
          <w:b/>
          <w:bCs/>
          <w:sz w:val="24"/>
          <w:szCs w:val="24"/>
        </w:rPr>
      </w:pPr>
    </w:p>
    <w:p w:rsidR="00451C76" w:rsidRDefault="0051110D" w:rsidP="00451C76">
      <w:pPr>
        <w:rPr>
          <w:rFonts w:cs="Arial"/>
          <w:bCs/>
          <w:sz w:val="24"/>
          <w:szCs w:val="24"/>
        </w:rPr>
      </w:pPr>
      <w:r>
        <w:rPr>
          <w:rFonts w:cs="Arial"/>
          <w:b/>
          <w:bCs/>
          <w:sz w:val="24"/>
          <w:szCs w:val="24"/>
        </w:rPr>
        <w:t xml:space="preserve">ESPECIFICAÇÃO: </w:t>
      </w:r>
      <w:r w:rsidR="00451C76" w:rsidRPr="00451C76">
        <w:rPr>
          <w:rFonts w:cs="Arial"/>
          <w:bCs/>
          <w:sz w:val="24"/>
          <w:szCs w:val="24"/>
        </w:rPr>
        <w:t xml:space="preserve">ARRUELA DE BORRACHA NATURAL VULCANIZADA PARA FLANGES, DE ACO RDO COM A CLASSIFICACAO </w:t>
      </w:r>
      <w:proofErr w:type="gramStart"/>
      <w:r w:rsidR="00451C76" w:rsidRPr="00451C76">
        <w:rPr>
          <w:rFonts w:cs="Arial"/>
          <w:bCs/>
          <w:sz w:val="24"/>
          <w:szCs w:val="24"/>
        </w:rPr>
        <w:t>4AA</w:t>
      </w:r>
      <w:proofErr w:type="gramEnd"/>
      <w:r w:rsidR="00451C76" w:rsidRPr="00451C76">
        <w:rPr>
          <w:rFonts w:cs="Arial"/>
          <w:bCs/>
          <w:sz w:val="24"/>
          <w:szCs w:val="24"/>
        </w:rPr>
        <w:t xml:space="preserve"> 615 A13 B13 L14 DA ASTM D-2000, FABRICADA DE ACORDO COM OS PADROES DIMENSIONAIS DA NBR 7675 E COM UMA ESPESSURA, MINIMA DE 3 MM, PARA MONTAGEM ENTRE OS FLANGES E PARAFUSOS.</w:t>
      </w:r>
    </w:p>
    <w:p w:rsidR="00583505" w:rsidRPr="00972137" w:rsidRDefault="00583505" w:rsidP="0051110D">
      <w:pPr>
        <w:rPr>
          <w:rFonts w:cs="Arial"/>
          <w:bCs/>
          <w:sz w:val="24"/>
          <w:szCs w:val="24"/>
        </w:rPr>
      </w:pPr>
    </w:p>
    <w:p w:rsidR="0051110D" w:rsidRDefault="0051110D" w:rsidP="0051110D">
      <w:pPr>
        <w:rPr>
          <w:rFonts w:cs="Arial"/>
          <w:bCs/>
          <w:sz w:val="24"/>
          <w:szCs w:val="24"/>
        </w:rPr>
      </w:pPr>
      <w:r>
        <w:rPr>
          <w:rFonts w:cs="Arial"/>
          <w:b/>
          <w:bCs/>
          <w:sz w:val="24"/>
          <w:szCs w:val="24"/>
        </w:rPr>
        <w:t>UNIDADE</w:t>
      </w:r>
      <w:r>
        <w:rPr>
          <w:rFonts w:cs="Arial"/>
          <w:bCs/>
          <w:sz w:val="24"/>
          <w:szCs w:val="24"/>
        </w:rPr>
        <w:t>: PEÇA</w:t>
      </w:r>
    </w:p>
    <w:p w:rsidR="0051110D" w:rsidRDefault="0051110D" w:rsidP="0051110D">
      <w:pPr>
        <w:rPr>
          <w:rFonts w:cs="Arial"/>
          <w:bCs/>
          <w:sz w:val="24"/>
          <w:szCs w:val="24"/>
        </w:rPr>
      </w:pPr>
      <w:r>
        <w:rPr>
          <w:rFonts w:cs="Arial"/>
          <w:b/>
          <w:bCs/>
          <w:sz w:val="24"/>
          <w:szCs w:val="24"/>
        </w:rPr>
        <w:t>QUANTIDADE</w:t>
      </w:r>
      <w:r w:rsidR="00583505">
        <w:rPr>
          <w:rFonts w:cs="Arial"/>
          <w:bCs/>
          <w:sz w:val="24"/>
          <w:szCs w:val="24"/>
        </w:rPr>
        <w:t>: 2</w:t>
      </w:r>
      <w:r>
        <w:rPr>
          <w:rFonts w:cs="Arial"/>
          <w:bCs/>
          <w:sz w:val="24"/>
          <w:szCs w:val="24"/>
        </w:rPr>
        <w:t>0</w:t>
      </w:r>
    </w:p>
    <w:p w:rsidR="003468A4" w:rsidRDefault="003468A4" w:rsidP="0051110D">
      <w:pPr>
        <w:rPr>
          <w:rFonts w:cs="Arial"/>
          <w:bCs/>
          <w:sz w:val="24"/>
          <w:szCs w:val="24"/>
        </w:rPr>
      </w:pPr>
    </w:p>
    <w:p w:rsidR="003468A4" w:rsidRPr="00451C76" w:rsidRDefault="003468A4" w:rsidP="003468A4">
      <w:pPr>
        <w:rPr>
          <w:rFonts w:cs="Arial"/>
          <w:bCs/>
          <w:sz w:val="24"/>
          <w:szCs w:val="24"/>
        </w:rPr>
      </w:pPr>
      <w:proofErr w:type="gramStart"/>
      <w:r>
        <w:rPr>
          <w:rFonts w:cs="Arial"/>
          <w:b/>
          <w:bCs/>
          <w:sz w:val="24"/>
          <w:szCs w:val="24"/>
        </w:rPr>
        <w:t>ITEM 008</w:t>
      </w:r>
      <w:r w:rsidRPr="00601467">
        <w:rPr>
          <w:rFonts w:cs="Arial"/>
          <w:b/>
          <w:bCs/>
          <w:sz w:val="24"/>
          <w:szCs w:val="24"/>
        </w:rPr>
        <w:t xml:space="preserve"> -</w:t>
      </w:r>
      <w:r>
        <w:rPr>
          <w:rFonts w:cs="Arial"/>
          <w:b/>
          <w:bCs/>
          <w:sz w:val="24"/>
          <w:szCs w:val="24"/>
        </w:rPr>
        <w:t xml:space="preserve"> </w:t>
      </w:r>
      <w:r w:rsidR="00451C76" w:rsidRPr="00451C76">
        <w:rPr>
          <w:rFonts w:cs="Arial"/>
          <w:bCs/>
          <w:sz w:val="24"/>
          <w:szCs w:val="24"/>
        </w:rPr>
        <w:t xml:space="preserve">CURVA C/ BOLSAS </w:t>
      </w:r>
      <w:proofErr w:type="spellStart"/>
      <w:r w:rsidR="00451C76" w:rsidRPr="00451C76">
        <w:rPr>
          <w:rFonts w:cs="Arial"/>
          <w:bCs/>
          <w:sz w:val="24"/>
          <w:szCs w:val="24"/>
        </w:rPr>
        <w:t>FºFº</w:t>
      </w:r>
      <w:proofErr w:type="spellEnd"/>
      <w:r w:rsidR="00451C76" w:rsidRPr="00451C76">
        <w:rPr>
          <w:rFonts w:cs="Arial"/>
          <w:bCs/>
          <w:sz w:val="24"/>
          <w:szCs w:val="24"/>
        </w:rPr>
        <w:t xml:space="preserve"> JE 22°30"</w:t>
      </w:r>
      <w:proofErr w:type="gramEnd"/>
      <w:r w:rsidR="00451C76" w:rsidRPr="00451C76">
        <w:rPr>
          <w:rFonts w:cs="Arial"/>
          <w:bCs/>
          <w:sz w:val="24"/>
          <w:szCs w:val="24"/>
        </w:rPr>
        <w:t xml:space="preserve"> DN 80MM</w:t>
      </w:r>
    </w:p>
    <w:p w:rsidR="003468A4" w:rsidRDefault="003468A4" w:rsidP="003468A4">
      <w:pPr>
        <w:ind w:left="786"/>
        <w:rPr>
          <w:rFonts w:cs="Arial"/>
          <w:b/>
          <w:bCs/>
          <w:sz w:val="24"/>
          <w:szCs w:val="24"/>
        </w:rPr>
      </w:pPr>
    </w:p>
    <w:p w:rsidR="00F12BFE" w:rsidRDefault="003468A4" w:rsidP="00451C76">
      <w:pPr>
        <w:rPr>
          <w:rFonts w:cs="Arial"/>
          <w:bCs/>
          <w:sz w:val="24"/>
          <w:szCs w:val="24"/>
        </w:rPr>
      </w:pPr>
      <w:r>
        <w:rPr>
          <w:rFonts w:cs="Arial"/>
          <w:b/>
          <w:bCs/>
          <w:sz w:val="24"/>
          <w:szCs w:val="24"/>
        </w:rPr>
        <w:t xml:space="preserve">ESPECIFICAÇÃO: </w:t>
      </w:r>
      <w:r w:rsidR="00451C76" w:rsidRPr="00451C76">
        <w:rPr>
          <w:rFonts w:cs="Arial"/>
          <w:bCs/>
          <w:sz w:val="24"/>
          <w:szCs w:val="24"/>
        </w:rPr>
        <w:t>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MÁXIMO 2 (DOIS) ANOS DE FABRICAÇÃO.</w:t>
      </w:r>
    </w:p>
    <w:p w:rsidR="00451C76" w:rsidRPr="00972137" w:rsidRDefault="00451C76" w:rsidP="00451C76">
      <w:pPr>
        <w:rPr>
          <w:rFonts w:cs="Arial"/>
          <w:bCs/>
          <w:sz w:val="24"/>
          <w:szCs w:val="24"/>
        </w:rPr>
      </w:pPr>
    </w:p>
    <w:p w:rsidR="003468A4" w:rsidRDefault="003468A4" w:rsidP="003468A4">
      <w:pPr>
        <w:rPr>
          <w:rFonts w:cs="Arial"/>
          <w:bCs/>
          <w:sz w:val="24"/>
          <w:szCs w:val="24"/>
        </w:rPr>
      </w:pPr>
      <w:r>
        <w:rPr>
          <w:rFonts w:cs="Arial"/>
          <w:b/>
          <w:bCs/>
          <w:sz w:val="24"/>
          <w:szCs w:val="24"/>
        </w:rPr>
        <w:t>UNIDADE</w:t>
      </w:r>
      <w:r>
        <w:rPr>
          <w:rFonts w:cs="Arial"/>
          <w:bCs/>
          <w:sz w:val="24"/>
          <w:szCs w:val="24"/>
        </w:rPr>
        <w:t>: PEÇA</w:t>
      </w:r>
    </w:p>
    <w:p w:rsidR="003468A4" w:rsidRDefault="003468A4" w:rsidP="003468A4">
      <w:pPr>
        <w:rPr>
          <w:rFonts w:cs="Arial"/>
          <w:bCs/>
          <w:sz w:val="24"/>
          <w:szCs w:val="24"/>
        </w:rPr>
      </w:pPr>
      <w:r>
        <w:rPr>
          <w:rFonts w:cs="Arial"/>
          <w:b/>
          <w:bCs/>
          <w:sz w:val="24"/>
          <w:szCs w:val="24"/>
        </w:rPr>
        <w:t>QUANTIDADE</w:t>
      </w:r>
      <w:r>
        <w:rPr>
          <w:rFonts w:cs="Arial"/>
          <w:bCs/>
          <w:sz w:val="24"/>
          <w:szCs w:val="24"/>
        </w:rPr>
        <w:t xml:space="preserve">: </w:t>
      </w:r>
      <w:r w:rsidR="00451C76">
        <w:rPr>
          <w:rFonts w:cs="Arial"/>
          <w:bCs/>
          <w:sz w:val="24"/>
          <w:szCs w:val="24"/>
        </w:rPr>
        <w:t>02</w:t>
      </w:r>
    </w:p>
    <w:p w:rsidR="003468A4" w:rsidRDefault="003468A4" w:rsidP="003468A4">
      <w:pPr>
        <w:rPr>
          <w:rFonts w:cs="Arial"/>
          <w:bCs/>
          <w:sz w:val="24"/>
          <w:szCs w:val="24"/>
        </w:rPr>
      </w:pPr>
    </w:p>
    <w:p w:rsidR="003468A4" w:rsidRDefault="003468A4" w:rsidP="003468A4">
      <w:pPr>
        <w:rPr>
          <w:rFonts w:cs="Arial"/>
          <w:b/>
          <w:bCs/>
          <w:sz w:val="24"/>
          <w:szCs w:val="24"/>
        </w:rPr>
      </w:pPr>
      <w:r>
        <w:rPr>
          <w:rFonts w:cs="Arial"/>
          <w:b/>
          <w:bCs/>
          <w:sz w:val="24"/>
          <w:szCs w:val="24"/>
        </w:rPr>
        <w:t>ITEM 009</w:t>
      </w:r>
      <w:r w:rsidRPr="00601467">
        <w:rPr>
          <w:rFonts w:cs="Arial"/>
          <w:b/>
          <w:bCs/>
          <w:sz w:val="24"/>
          <w:szCs w:val="24"/>
        </w:rPr>
        <w:t xml:space="preserve"> -</w:t>
      </w:r>
      <w:r w:rsidR="00F12BFE">
        <w:rPr>
          <w:rFonts w:cs="Arial"/>
          <w:b/>
          <w:bCs/>
          <w:sz w:val="24"/>
          <w:szCs w:val="24"/>
        </w:rPr>
        <w:t xml:space="preserve"> </w:t>
      </w:r>
      <w:r w:rsidR="00451C76" w:rsidRPr="00451C76">
        <w:rPr>
          <w:rFonts w:cs="Arial"/>
          <w:bCs/>
          <w:sz w:val="24"/>
          <w:szCs w:val="24"/>
        </w:rPr>
        <w:t xml:space="preserve">CURVA C/ BOLSAS </w:t>
      </w:r>
      <w:proofErr w:type="spellStart"/>
      <w:r w:rsidR="00451C76" w:rsidRPr="00451C76">
        <w:rPr>
          <w:rFonts w:cs="Arial"/>
          <w:bCs/>
          <w:sz w:val="24"/>
          <w:szCs w:val="24"/>
        </w:rPr>
        <w:t>FºFº</w:t>
      </w:r>
      <w:proofErr w:type="spellEnd"/>
      <w:r w:rsidR="00451C76" w:rsidRPr="00451C76">
        <w:rPr>
          <w:rFonts w:cs="Arial"/>
          <w:bCs/>
          <w:sz w:val="24"/>
          <w:szCs w:val="24"/>
        </w:rPr>
        <w:t xml:space="preserve"> JE 45° DN </w:t>
      </w:r>
      <w:proofErr w:type="gramStart"/>
      <w:r w:rsidR="00451C76" w:rsidRPr="00451C76">
        <w:rPr>
          <w:rFonts w:cs="Arial"/>
          <w:bCs/>
          <w:sz w:val="24"/>
          <w:szCs w:val="24"/>
        </w:rPr>
        <w:t>150MM</w:t>
      </w:r>
      <w:proofErr w:type="gramEnd"/>
    </w:p>
    <w:p w:rsidR="003468A4" w:rsidRDefault="003468A4" w:rsidP="003468A4">
      <w:pPr>
        <w:ind w:left="786"/>
        <w:rPr>
          <w:rFonts w:cs="Arial"/>
          <w:b/>
          <w:bCs/>
          <w:sz w:val="24"/>
          <w:szCs w:val="24"/>
        </w:rPr>
      </w:pPr>
    </w:p>
    <w:p w:rsidR="00F12BFE" w:rsidRDefault="003468A4" w:rsidP="003468A4">
      <w:pPr>
        <w:rPr>
          <w:rFonts w:cs="Arial"/>
          <w:bCs/>
          <w:sz w:val="24"/>
          <w:szCs w:val="24"/>
        </w:rPr>
      </w:pPr>
      <w:r>
        <w:rPr>
          <w:rFonts w:cs="Arial"/>
          <w:b/>
          <w:bCs/>
          <w:sz w:val="24"/>
          <w:szCs w:val="24"/>
        </w:rPr>
        <w:t xml:space="preserve">ESPECIFICAÇÃO: </w:t>
      </w:r>
      <w:r w:rsidR="00C503B9" w:rsidRPr="00C503B9">
        <w:rPr>
          <w:rFonts w:cs="Arial"/>
          <w:bCs/>
          <w:sz w:val="24"/>
          <w:szCs w:val="24"/>
        </w:rPr>
        <w:t>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MÁXIMO 2 (DOIS) ANOS DE FABRICAÇÃO.</w:t>
      </w:r>
    </w:p>
    <w:p w:rsidR="00C503B9" w:rsidRPr="00972137" w:rsidRDefault="00C503B9" w:rsidP="003468A4">
      <w:pPr>
        <w:rPr>
          <w:rFonts w:cs="Arial"/>
          <w:bCs/>
          <w:sz w:val="24"/>
          <w:szCs w:val="24"/>
        </w:rPr>
      </w:pPr>
    </w:p>
    <w:p w:rsidR="003468A4" w:rsidRDefault="003468A4" w:rsidP="003468A4">
      <w:pPr>
        <w:rPr>
          <w:rFonts w:cs="Arial"/>
          <w:bCs/>
          <w:sz w:val="24"/>
          <w:szCs w:val="24"/>
        </w:rPr>
      </w:pPr>
      <w:r>
        <w:rPr>
          <w:rFonts w:cs="Arial"/>
          <w:b/>
          <w:bCs/>
          <w:sz w:val="24"/>
          <w:szCs w:val="24"/>
        </w:rPr>
        <w:t>UNIDADE</w:t>
      </w:r>
      <w:r>
        <w:rPr>
          <w:rFonts w:cs="Arial"/>
          <w:bCs/>
          <w:sz w:val="24"/>
          <w:szCs w:val="24"/>
        </w:rPr>
        <w:t>: PEÇA</w:t>
      </w:r>
    </w:p>
    <w:p w:rsidR="003468A4" w:rsidRDefault="003468A4" w:rsidP="003468A4">
      <w:pPr>
        <w:rPr>
          <w:rFonts w:cs="Arial"/>
          <w:bCs/>
          <w:sz w:val="24"/>
          <w:szCs w:val="24"/>
        </w:rPr>
      </w:pPr>
      <w:r>
        <w:rPr>
          <w:rFonts w:cs="Arial"/>
          <w:b/>
          <w:bCs/>
          <w:sz w:val="24"/>
          <w:szCs w:val="24"/>
        </w:rPr>
        <w:t>QUANTIDADE</w:t>
      </w:r>
      <w:r w:rsidR="00C503B9">
        <w:rPr>
          <w:rFonts w:cs="Arial"/>
          <w:bCs/>
          <w:sz w:val="24"/>
          <w:szCs w:val="24"/>
        </w:rPr>
        <w:t>: 05</w:t>
      </w:r>
    </w:p>
    <w:p w:rsidR="003468A4" w:rsidRDefault="003468A4" w:rsidP="003468A4">
      <w:pPr>
        <w:rPr>
          <w:rFonts w:cs="Arial"/>
          <w:bCs/>
          <w:sz w:val="24"/>
          <w:szCs w:val="24"/>
        </w:rPr>
      </w:pPr>
    </w:p>
    <w:p w:rsidR="003468A4" w:rsidRDefault="003468A4" w:rsidP="003468A4">
      <w:pPr>
        <w:rPr>
          <w:rFonts w:cs="Arial"/>
          <w:b/>
          <w:bCs/>
          <w:sz w:val="24"/>
          <w:szCs w:val="24"/>
        </w:rPr>
      </w:pPr>
      <w:r>
        <w:rPr>
          <w:rFonts w:cs="Arial"/>
          <w:b/>
          <w:bCs/>
          <w:sz w:val="24"/>
          <w:szCs w:val="24"/>
        </w:rPr>
        <w:t>ITEM 010</w:t>
      </w:r>
      <w:r w:rsidRPr="00601467">
        <w:rPr>
          <w:rFonts w:cs="Arial"/>
          <w:b/>
          <w:bCs/>
          <w:sz w:val="24"/>
          <w:szCs w:val="24"/>
        </w:rPr>
        <w:t xml:space="preserve"> -</w:t>
      </w:r>
      <w:r>
        <w:rPr>
          <w:rFonts w:cs="Arial"/>
          <w:b/>
          <w:bCs/>
          <w:sz w:val="24"/>
          <w:szCs w:val="24"/>
        </w:rPr>
        <w:t xml:space="preserve"> </w:t>
      </w:r>
      <w:r w:rsidR="00C503B9" w:rsidRPr="00C503B9">
        <w:rPr>
          <w:rFonts w:cs="Arial"/>
          <w:bCs/>
          <w:sz w:val="24"/>
          <w:szCs w:val="24"/>
        </w:rPr>
        <w:t xml:space="preserve">CURVA C/ FLANGES </w:t>
      </w:r>
      <w:proofErr w:type="spellStart"/>
      <w:r w:rsidR="00C503B9" w:rsidRPr="00C503B9">
        <w:rPr>
          <w:rFonts w:cs="Arial"/>
          <w:bCs/>
          <w:sz w:val="24"/>
          <w:szCs w:val="24"/>
        </w:rPr>
        <w:t>FºFº</w:t>
      </w:r>
      <w:proofErr w:type="spellEnd"/>
      <w:r w:rsidR="00C503B9" w:rsidRPr="00C503B9">
        <w:rPr>
          <w:rFonts w:cs="Arial"/>
          <w:bCs/>
          <w:sz w:val="24"/>
          <w:szCs w:val="24"/>
        </w:rPr>
        <w:t xml:space="preserve"> 45° DN </w:t>
      </w:r>
      <w:proofErr w:type="gramStart"/>
      <w:r w:rsidR="00C503B9" w:rsidRPr="00C503B9">
        <w:rPr>
          <w:rFonts w:cs="Arial"/>
          <w:bCs/>
          <w:sz w:val="24"/>
          <w:szCs w:val="24"/>
        </w:rPr>
        <w:t>75MM</w:t>
      </w:r>
      <w:proofErr w:type="gramEnd"/>
      <w:r w:rsidR="00C503B9" w:rsidRPr="00C503B9">
        <w:rPr>
          <w:rFonts w:cs="Arial"/>
          <w:bCs/>
          <w:sz w:val="24"/>
          <w:szCs w:val="24"/>
        </w:rPr>
        <w:t xml:space="preserve"> - PN10</w:t>
      </w:r>
    </w:p>
    <w:p w:rsidR="003468A4" w:rsidRDefault="003468A4" w:rsidP="003468A4">
      <w:pPr>
        <w:ind w:left="786"/>
        <w:rPr>
          <w:rFonts w:cs="Arial"/>
          <w:b/>
          <w:bCs/>
          <w:sz w:val="24"/>
          <w:szCs w:val="24"/>
        </w:rPr>
      </w:pPr>
    </w:p>
    <w:p w:rsidR="00F12BFE" w:rsidRDefault="003468A4" w:rsidP="003468A4">
      <w:pPr>
        <w:rPr>
          <w:rFonts w:cs="Arial"/>
          <w:bCs/>
          <w:sz w:val="24"/>
          <w:szCs w:val="24"/>
        </w:rPr>
      </w:pPr>
      <w:r>
        <w:rPr>
          <w:rFonts w:cs="Arial"/>
          <w:b/>
          <w:bCs/>
          <w:sz w:val="24"/>
          <w:szCs w:val="24"/>
        </w:rPr>
        <w:t xml:space="preserve">ESPECIFICAÇÃO: </w:t>
      </w:r>
      <w:r w:rsidR="00C503B9" w:rsidRPr="00C503B9">
        <w:rPr>
          <w:rFonts w:cs="Arial"/>
          <w:bCs/>
          <w:sz w:val="24"/>
          <w:szCs w:val="24"/>
        </w:rPr>
        <w:t xml:space="preserve">CURVA FERRO FUNDIDO DUCTIL COM FLANGES, CONFORME ESPECIFICADO NA NBR 7675, REVESTIMENTO INTERNO E EXTERNO EM PINTURA BETUMINOSA. PARA USO EM SISTEMA DE DISTRIBUIÇÃO DE ÁGUA POTÁVEL. DEVERÁ SER FORNECIDO COM ABF (02 PEÇAS) E PARAFUSOS (08 PEÇAS). DEVERÁ CONTER NOME OU MARCA DO FABRICANTE, ANO DE FABRICAÇÃO, CLASSE DE PRESSÃO E DN CORRESPONDENTE, FUNDIDAS EM ALTO RELEVO. SERÃO ACEITOS MATERIAIS COM NO MÁXIMO 2 (DOIS) ANOS DE FABRICAÇÃO. DEVERÃO CONTER NOME OU MARCA DO FABRICANTE, ANO DE FABRICAÇÃO, CLASSE DE PRESSÃO E DN CORRESPONDENTE, FUNDIDAS EM ALTO RELEVO. SERÃO ACEITOS MATERIAIS COM </w:t>
      </w:r>
      <w:proofErr w:type="gramStart"/>
      <w:r w:rsidR="00C503B9" w:rsidRPr="00C503B9">
        <w:rPr>
          <w:rFonts w:cs="Arial"/>
          <w:bCs/>
          <w:sz w:val="24"/>
          <w:szCs w:val="24"/>
        </w:rPr>
        <w:t>NO MÁXIMOS 2</w:t>
      </w:r>
      <w:proofErr w:type="gramEnd"/>
      <w:r w:rsidR="00C503B9" w:rsidRPr="00C503B9">
        <w:rPr>
          <w:rFonts w:cs="Arial"/>
          <w:bCs/>
          <w:sz w:val="24"/>
          <w:szCs w:val="24"/>
        </w:rPr>
        <w:t xml:space="preserve"> (DOIS) ANOS DE FABRICAÇÃO.</w:t>
      </w:r>
    </w:p>
    <w:p w:rsidR="00C503B9" w:rsidRPr="00972137" w:rsidRDefault="00C503B9" w:rsidP="003468A4">
      <w:pPr>
        <w:rPr>
          <w:rFonts w:cs="Arial"/>
          <w:bCs/>
          <w:sz w:val="24"/>
          <w:szCs w:val="24"/>
        </w:rPr>
      </w:pPr>
    </w:p>
    <w:p w:rsidR="003468A4" w:rsidRDefault="003468A4" w:rsidP="003468A4">
      <w:pPr>
        <w:rPr>
          <w:rFonts w:cs="Arial"/>
          <w:bCs/>
          <w:sz w:val="24"/>
          <w:szCs w:val="24"/>
        </w:rPr>
      </w:pPr>
      <w:r>
        <w:rPr>
          <w:rFonts w:cs="Arial"/>
          <w:b/>
          <w:bCs/>
          <w:sz w:val="24"/>
          <w:szCs w:val="24"/>
        </w:rPr>
        <w:t>UNIDADE</w:t>
      </w:r>
      <w:r>
        <w:rPr>
          <w:rFonts w:cs="Arial"/>
          <w:bCs/>
          <w:sz w:val="24"/>
          <w:szCs w:val="24"/>
        </w:rPr>
        <w:t>: PEÇA</w:t>
      </w:r>
    </w:p>
    <w:p w:rsidR="003468A4" w:rsidRDefault="003468A4" w:rsidP="003468A4">
      <w:pPr>
        <w:rPr>
          <w:rFonts w:cs="Arial"/>
          <w:bCs/>
          <w:sz w:val="24"/>
          <w:szCs w:val="24"/>
        </w:rPr>
      </w:pPr>
      <w:r>
        <w:rPr>
          <w:rFonts w:cs="Arial"/>
          <w:b/>
          <w:bCs/>
          <w:sz w:val="24"/>
          <w:szCs w:val="24"/>
        </w:rPr>
        <w:t>QUANTIDADE</w:t>
      </w:r>
      <w:r w:rsidR="00C503B9">
        <w:rPr>
          <w:rFonts w:cs="Arial"/>
          <w:bCs/>
          <w:sz w:val="24"/>
          <w:szCs w:val="24"/>
        </w:rPr>
        <w:t>: 05</w:t>
      </w:r>
    </w:p>
    <w:p w:rsidR="003468A4" w:rsidRDefault="003468A4" w:rsidP="003468A4">
      <w:pPr>
        <w:rPr>
          <w:rFonts w:cs="Arial"/>
          <w:bCs/>
          <w:sz w:val="24"/>
          <w:szCs w:val="24"/>
        </w:rPr>
      </w:pPr>
    </w:p>
    <w:p w:rsidR="003468A4" w:rsidRPr="00C503B9" w:rsidRDefault="003468A4" w:rsidP="003468A4">
      <w:pPr>
        <w:rPr>
          <w:rFonts w:cs="Arial"/>
          <w:bCs/>
          <w:sz w:val="24"/>
          <w:szCs w:val="24"/>
        </w:rPr>
      </w:pPr>
      <w:r>
        <w:rPr>
          <w:rFonts w:cs="Arial"/>
          <w:b/>
          <w:bCs/>
          <w:sz w:val="24"/>
          <w:szCs w:val="24"/>
        </w:rPr>
        <w:t>ITEM 011</w:t>
      </w:r>
      <w:r w:rsidRPr="00601467">
        <w:rPr>
          <w:rFonts w:cs="Arial"/>
          <w:b/>
          <w:bCs/>
          <w:sz w:val="24"/>
          <w:szCs w:val="24"/>
        </w:rPr>
        <w:t xml:space="preserve"> -</w:t>
      </w:r>
      <w:r w:rsidR="00F12BFE">
        <w:rPr>
          <w:rFonts w:cs="Arial"/>
          <w:b/>
          <w:bCs/>
          <w:sz w:val="24"/>
          <w:szCs w:val="24"/>
        </w:rPr>
        <w:t xml:space="preserve"> </w:t>
      </w:r>
      <w:r w:rsidR="00C503B9" w:rsidRPr="00C503B9">
        <w:rPr>
          <w:rFonts w:cs="Arial"/>
          <w:bCs/>
          <w:sz w:val="24"/>
          <w:szCs w:val="24"/>
        </w:rPr>
        <w:t xml:space="preserve">CURVA C/ FLANGES </w:t>
      </w:r>
      <w:proofErr w:type="spellStart"/>
      <w:r w:rsidR="00C503B9" w:rsidRPr="00C503B9">
        <w:rPr>
          <w:rFonts w:cs="Arial"/>
          <w:bCs/>
          <w:sz w:val="24"/>
          <w:szCs w:val="24"/>
        </w:rPr>
        <w:t>FºFº</w:t>
      </w:r>
      <w:proofErr w:type="spellEnd"/>
      <w:r w:rsidR="00C503B9" w:rsidRPr="00C503B9">
        <w:rPr>
          <w:rFonts w:cs="Arial"/>
          <w:bCs/>
          <w:sz w:val="24"/>
          <w:szCs w:val="24"/>
        </w:rPr>
        <w:t xml:space="preserve"> 90° DN </w:t>
      </w:r>
      <w:proofErr w:type="gramStart"/>
      <w:r w:rsidR="00C503B9" w:rsidRPr="00C503B9">
        <w:rPr>
          <w:rFonts w:cs="Arial"/>
          <w:bCs/>
          <w:sz w:val="24"/>
          <w:szCs w:val="24"/>
        </w:rPr>
        <w:t>80MM</w:t>
      </w:r>
      <w:proofErr w:type="gramEnd"/>
      <w:r w:rsidR="00C503B9" w:rsidRPr="00C503B9">
        <w:rPr>
          <w:rFonts w:cs="Arial"/>
          <w:bCs/>
          <w:sz w:val="24"/>
          <w:szCs w:val="24"/>
        </w:rPr>
        <w:t xml:space="preserve"> - PN16</w:t>
      </w:r>
    </w:p>
    <w:p w:rsidR="003468A4" w:rsidRDefault="003468A4" w:rsidP="003468A4">
      <w:pPr>
        <w:ind w:left="786"/>
        <w:rPr>
          <w:rFonts w:cs="Arial"/>
          <w:b/>
          <w:bCs/>
          <w:sz w:val="24"/>
          <w:szCs w:val="24"/>
        </w:rPr>
      </w:pPr>
    </w:p>
    <w:p w:rsidR="00F12BFE" w:rsidRDefault="003468A4" w:rsidP="003468A4">
      <w:pPr>
        <w:rPr>
          <w:rFonts w:cs="Arial"/>
          <w:bCs/>
          <w:sz w:val="24"/>
          <w:szCs w:val="24"/>
        </w:rPr>
      </w:pPr>
      <w:r>
        <w:rPr>
          <w:rFonts w:cs="Arial"/>
          <w:b/>
          <w:bCs/>
          <w:sz w:val="24"/>
          <w:szCs w:val="24"/>
        </w:rPr>
        <w:t xml:space="preserve">ESPECIFICAÇÃO: </w:t>
      </w:r>
      <w:r w:rsidR="00C503B9" w:rsidRPr="00C503B9">
        <w:rPr>
          <w:rFonts w:cs="Arial"/>
          <w:bCs/>
          <w:sz w:val="24"/>
          <w:szCs w:val="24"/>
        </w:rPr>
        <w:t>CURVA FERRO FUNDIDO DUCTIL COM FLANGES, CONFORME ESPECIFICADO NA NBR 7675, REVESTIMENTO INTERNO E EXTERNO EM PINTURA BETUMINOSA. PARA USO EM SISTEMA DE DISTRIBUIÇÃO DE ÁGUA POTÁVEL. DEVERÁ SER FORNECIDO COM ABF (02 PEÇAS) E PARAFUSOS (16 PEÇAS). DEVERÁ CONTER NOME OU MARCA</w:t>
      </w:r>
      <w:proofErr w:type="gramStart"/>
      <w:r w:rsidR="00C503B9" w:rsidRPr="00C503B9">
        <w:rPr>
          <w:rFonts w:cs="Arial"/>
          <w:bCs/>
          <w:sz w:val="24"/>
          <w:szCs w:val="24"/>
        </w:rPr>
        <w:t xml:space="preserve">  </w:t>
      </w:r>
      <w:proofErr w:type="gramEnd"/>
      <w:r w:rsidR="00C503B9" w:rsidRPr="00C503B9">
        <w:rPr>
          <w:rFonts w:cs="Arial"/>
          <w:bCs/>
          <w:sz w:val="24"/>
          <w:szCs w:val="24"/>
        </w:rPr>
        <w:t>DO FABRICANTE, ANO DE FABRICAÇÃO, CLASSE DE PRESSÃO E DN CORRESPONDENTE, FUNDIDAS EM ALTO RELEVO. SERÃO ACEITOS MATERIAIS COM NO MÁXIMO 2 (DOIS) ANOS DE FABRICAÇÃO. DEVERÃO CONTER NOME OU MARCA</w:t>
      </w:r>
      <w:proofErr w:type="gramStart"/>
      <w:r w:rsidR="00C503B9" w:rsidRPr="00C503B9">
        <w:rPr>
          <w:rFonts w:cs="Arial"/>
          <w:bCs/>
          <w:sz w:val="24"/>
          <w:szCs w:val="24"/>
        </w:rPr>
        <w:t xml:space="preserve">  </w:t>
      </w:r>
      <w:proofErr w:type="gramEnd"/>
      <w:r w:rsidR="00C503B9" w:rsidRPr="00C503B9">
        <w:rPr>
          <w:rFonts w:cs="Arial"/>
          <w:bCs/>
          <w:sz w:val="24"/>
          <w:szCs w:val="24"/>
        </w:rPr>
        <w:t xml:space="preserve">DO FABRICANTE, ANO DE FABRICAÇÃO, CLASSE DE PRESSÃO E DN CORRESPONDENTE, FUNDIDAS EM ALTO RELEVO. SERÃO ACEITOS MATERIAIS COM </w:t>
      </w:r>
      <w:proofErr w:type="gramStart"/>
      <w:r w:rsidR="00C503B9" w:rsidRPr="00C503B9">
        <w:rPr>
          <w:rFonts w:cs="Arial"/>
          <w:bCs/>
          <w:sz w:val="24"/>
          <w:szCs w:val="24"/>
        </w:rPr>
        <w:t>NO MÁXIMOS 2</w:t>
      </w:r>
      <w:proofErr w:type="gramEnd"/>
      <w:r w:rsidR="00C503B9" w:rsidRPr="00C503B9">
        <w:rPr>
          <w:rFonts w:cs="Arial"/>
          <w:bCs/>
          <w:sz w:val="24"/>
          <w:szCs w:val="24"/>
        </w:rPr>
        <w:t xml:space="preserve"> (DOIS) ANOS DE FABRICAÇÃO.</w:t>
      </w:r>
    </w:p>
    <w:p w:rsidR="00C503B9" w:rsidRPr="00972137" w:rsidRDefault="00C503B9" w:rsidP="003468A4">
      <w:pPr>
        <w:rPr>
          <w:rFonts w:cs="Arial"/>
          <w:bCs/>
          <w:sz w:val="24"/>
          <w:szCs w:val="24"/>
        </w:rPr>
      </w:pPr>
    </w:p>
    <w:p w:rsidR="003468A4" w:rsidRDefault="003468A4" w:rsidP="003468A4">
      <w:pPr>
        <w:rPr>
          <w:rFonts w:cs="Arial"/>
          <w:bCs/>
          <w:sz w:val="24"/>
          <w:szCs w:val="24"/>
        </w:rPr>
      </w:pPr>
      <w:r>
        <w:rPr>
          <w:rFonts w:cs="Arial"/>
          <w:b/>
          <w:bCs/>
          <w:sz w:val="24"/>
          <w:szCs w:val="24"/>
        </w:rPr>
        <w:t>UNIDADE</w:t>
      </w:r>
      <w:r w:rsidR="00C503B9">
        <w:rPr>
          <w:rFonts w:cs="Arial"/>
          <w:bCs/>
          <w:sz w:val="24"/>
          <w:szCs w:val="24"/>
        </w:rPr>
        <w:t>: PEÇA</w:t>
      </w:r>
    </w:p>
    <w:p w:rsidR="003468A4" w:rsidRDefault="003468A4" w:rsidP="003468A4">
      <w:pPr>
        <w:rPr>
          <w:rFonts w:cs="Arial"/>
          <w:bCs/>
          <w:sz w:val="24"/>
          <w:szCs w:val="24"/>
        </w:rPr>
      </w:pPr>
      <w:r>
        <w:rPr>
          <w:rFonts w:cs="Arial"/>
          <w:b/>
          <w:bCs/>
          <w:sz w:val="24"/>
          <w:szCs w:val="24"/>
        </w:rPr>
        <w:t>QUANTIDADE</w:t>
      </w:r>
      <w:r w:rsidR="00C503B9">
        <w:rPr>
          <w:rFonts w:cs="Arial"/>
          <w:bCs/>
          <w:sz w:val="24"/>
          <w:szCs w:val="24"/>
        </w:rPr>
        <w:t>: 08</w:t>
      </w:r>
    </w:p>
    <w:p w:rsidR="003468A4" w:rsidRDefault="003468A4" w:rsidP="003468A4">
      <w:pPr>
        <w:rPr>
          <w:rFonts w:cs="Arial"/>
          <w:bCs/>
          <w:sz w:val="24"/>
          <w:szCs w:val="24"/>
        </w:rPr>
      </w:pPr>
    </w:p>
    <w:p w:rsidR="003468A4" w:rsidRDefault="003468A4" w:rsidP="003468A4">
      <w:pPr>
        <w:rPr>
          <w:rFonts w:cs="Arial"/>
          <w:b/>
          <w:bCs/>
          <w:sz w:val="24"/>
          <w:szCs w:val="24"/>
        </w:rPr>
      </w:pPr>
      <w:r>
        <w:rPr>
          <w:rFonts w:cs="Arial"/>
          <w:b/>
          <w:bCs/>
          <w:sz w:val="24"/>
          <w:szCs w:val="24"/>
        </w:rPr>
        <w:t>ITEM 012</w:t>
      </w:r>
      <w:r w:rsidR="00F12BFE">
        <w:rPr>
          <w:rFonts w:cs="Arial"/>
          <w:b/>
          <w:bCs/>
          <w:sz w:val="24"/>
          <w:szCs w:val="24"/>
        </w:rPr>
        <w:t xml:space="preserve"> </w:t>
      </w:r>
      <w:r w:rsidRPr="00601467">
        <w:rPr>
          <w:rFonts w:cs="Arial"/>
          <w:b/>
          <w:bCs/>
          <w:sz w:val="24"/>
          <w:szCs w:val="24"/>
        </w:rPr>
        <w:t>-</w:t>
      </w:r>
      <w:r w:rsidR="00F12BFE">
        <w:rPr>
          <w:rFonts w:cs="Arial"/>
          <w:b/>
          <w:bCs/>
          <w:sz w:val="24"/>
          <w:szCs w:val="24"/>
        </w:rPr>
        <w:t xml:space="preserve"> </w:t>
      </w:r>
      <w:r w:rsidR="00C503B9" w:rsidRPr="00C503B9">
        <w:rPr>
          <w:rFonts w:cs="Arial"/>
          <w:bCs/>
          <w:sz w:val="24"/>
          <w:szCs w:val="24"/>
        </w:rPr>
        <w:t xml:space="preserve">EXTREMIDADE C/FLANGE E BOLSA </w:t>
      </w:r>
      <w:proofErr w:type="spellStart"/>
      <w:r w:rsidR="00C503B9" w:rsidRPr="00C503B9">
        <w:rPr>
          <w:rFonts w:cs="Arial"/>
          <w:bCs/>
          <w:sz w:val="24"/>
          <w:szCs w:val="24"/>
        </w:rPr>
        <w:t>FºFº</w:t>
      </w:r>
      <w:proofErr w:type="spellEnd"/>
      <w:r w:rsidR="00C503B9" w:rsidRPr="00C503B9">
        <w:rPr>
          <w:rFonts w:cs="Arial"/>
          <w:bCs/>
          <w:sz w:val="24"/>
          <w:szCs w:val="24"/>
        </w:rPr>
        <w:t xml:space="preserve"> JE </w:t>
      </w:r>
      <w:proofErr w:type="gramStart"/>
      <w:r w:rsidR="00C503B9" w:rsidRPr="00C503B9">
        <w:rPr>
          <w:rFonts w:cs="Arial"/>
          <w:bCs/>
          <w:sz w:val="24"/>
          <w:szCs w:val="24"/>
        </w:rPr>
        <w:t>100MM</w:t>
      </w:r>
      <w:proofErr w:type="gramEnd"/>
      <w:r w:rsidR="00C503B9" w:rsidRPr="00C503B9">
        <w:rPr>
          <w:rFonts w:cs="Arial"/>
          <w:bCs/>
          <w:sz w:val="24"/>
          <w:szCs w:val="24"/>
        </w:rPr>
        <w:t xml:space="preserve"> - PN10</w:t>
      </w:r>
    </w:p>
    <w:p w:rsidR="003468A4" w:rsidRDefault="003468A4" w:rsidP="003468A4">
      <w:pPr>
        <w:ind w:left="786"/>
        <w:rPr>
          <w:rFonts w:cs="Arial"/>
          <w:b/>
          <w:bCs/>
          <w:sz w:val="24"/>
          <w:szCs w:val="24"/>
        </w:rPr>
      </w:pPr>
    </w:p>
    <w:p w:rsidR="00C503B9" w:rsidRDefault="003468A4" w:rsidP="003468A4">
      <w:pPr>
        <w:rPr>
          <w:rFonts w:cs="Arial"/>
          <w:bCs/>
          <w:sz w:val="24"/>
          <w:szCs w:val="24"/>
        </w:rPr>
      </w:pPr>
      <w:r>
        <w:rPr>
          <w:rFonts w:cs="Arial"/>
          <w:b/>
          <w:bCs/>
          <w:sz w:val="24"/>
          <w:szCs w:val="24"/>
        </w:rPr>
        <w:t xml:space="preserve">ESPECIFICAÇÃO: </w:t>
      </w:r>
      <w:r w:rsidR="00C503B9" w:rsidRPr="00C503B9">
        <w:rPr>
          <w:rFonts w:cs="Arial"/>
          <w:bCs/>
          <w:sz w:val="24"/>
          <w:szCs w:val="24"/>
        </w:rPr>
        <w:t>EXTREMIDADE</w:t>
      </w:r>
      <w:proofErr w:type="gramStart"/>
      <w:r w:rsidR="00C503B9" w:rsidRPr="00C503B9">
        <w:rPr>
          <w:rFonts w:cs="Arial"/>
          <w:bCs/>
          <w:sz w:val="24"/>
          <w:szCs w:val="24"/>
        </w:rPr>
        <w:t xml:space="preserve">  </w:t>
      </w:r>
      <w:proofErr w:type="gramEnd"/>
      <w:r w:rsidR="00C503B9" w:rsidRPr="00C503B9">
        <w:rPr>
          <w:rFonts w:cs="Arial"/>
          <w:bCs/>
          <w:sz w:val="24"/>
          <w:szCs w:val="24"/>
        </w:rPr>
        <w:t xml:space="preserve">FERRO FUNDIDO DUCTIL COM FLANGE E BOLSA, JUNTA JGS, CONFORME ESPECIFICADO NA NBR 7675, REVESTIMENTO INTERNO E EXTERNO EM PINTURA BETUMINOSA. PARA USO EM SISTEMA DE DISTRIBUIÇÃO DE ÁGUA POTÁVEL. </w:t>
      </w:r>
      <w:proofErr w:type="gramStart"/>
      <w:r w:rsidR="00C503B9" w:rsidRPr="00C503B9">
        <w:rPr>
          <w:rFonts w:cs="Arial"/>
          <w:bCs/>
          <w:sz w:val="24"/>
          <w:szCs w:val="24"/>
        </w:rPr>
        <w:t>DEVERÁ SER</w:t>
      </w:r>
      <w:proofErr w:type="gramEnd"/>
      <w:r w:rsidR="00C503B9" w:rsidRPr="00C503B9">
        <w:rPr>
          <w:rFonts w:cs="Arial"/>
          <w:bCs/>
          <w:sz w:val="24"/>
          <w:szCs w:val="24"/>
        </w:rPr>
        <w:t xml:space="preserve"> FORNECIDO COM ANEL DE BORRACHA (01 PEÇA), ABF (01 PEÇA) E PARAFUSOS (08 PEÇAS). DEVERÁ CONTER NOME OU MARCA</w:t>
      </w:r>
      <w:proofErr w:type="gramStart"/>
      <w:r w:rsidR="00C503B9" w:rsidRPr="00C503B9">
        <w:rPr>
          <w:rFonts w:cs="Arial"/>
          <w:bCs/>
          <w:sz w:val="24"/>
          <w:szCs w:val="24"/>
        </w:rPr>
        <w:t xml:space="preserve">  </w:t>
      </w:r>
      <w:proofErr w:type="gramEnd"/>
      <w:r w:rsidR="00C503B9" w:rsidRPr="00C503B9">
        <w:rPr>
          <w:rFonts w:cs="Arial"/>
          <w:bCs/>
          <w:sz w:val="24"/>
          <w:szCs w:val="24"/>
        </w:rPr>
        <w:t>DO FABRICANTE, ANO DE FABRICAÇÃO, CLASSE DE PRESSÃO E DN CORRESPONDENTE, FUNDIDAS EM ALTO RELEVO. SERÃO ACEITOS MATERIAIS COM NO MÁXIMO 2 (DOIS) ANOS DE FABRICAÇÃO.</w:t>
      </w:r>
    </w:p>
    <w:p w:rsidR="003468A4" w:rsidRPr="00972137" w:rsidRDefault="00F12BFE" w:rsidP="003468A4">
      <w:pPr>
        <w:rPr>
          <w:rFonts w:cs="Arial"/>
          <w:bCs/>
          <w:sz w:val="24"/>
          <w:szCs w:val="24"/>
        </w:rPr>
      </w:pPr>
      <w:r w:rsidRPr="00F12BFE">
        <w:rPr>
          <w:rFonts w:cs="Arial"/>
          <w:bCs/>
          <w:sz w:val="24"/>
          <w:szCs w:val="24"/>
        </w:rPr>
        <w:t xml:space="preserve">    </w:t>
      </w:r>
    </w:p>
    <w:p w:rsidR="003468A4" w:rsidRDefault="003468A4" w:rsidP="003468A4">
      <w:pPr>
        <w:rPr>
          <w:rFonts w:cs="Arial"/>
          <w:bCs/>
          <w:sz w:val="24"/>
          <w:szCs w:val="24"/>
        </w:rPr>
      </w:pPr>
      <w:r>
        <w:rPr>
          <w:rFonts w:cs="Arial"/>
          <w:b/>
          <w:bCs/>
          <w:sz w:val="24"/>
          <w:szCs w:val="24"/>
        </w:rPr>
        <w:t>UNIDADE</w:t>
      </w:r>
      <w:r>
        <w:rPr>
          <w:rFonts w:cs="Arial"/>
          <w:bCs/>
          <w:sz w:val="24"/>
          <w:szCs w:val="24"/>
        </w:rPr>
        <w:t>: PEÇA</w:t>
      </w:r>
    </w:p>
    <w:p w:rsidR="00787E41" w:rsidRDefault="003468A4" w:rsidP="003468A4">
      <w:pPr>
        <w:rPr>
          <w:rFonts w:cs="Arial"/>
          <w:bCs/>
          <w:sz w:val="24"/>
          <w:szCs w:val="24"/>
        </w:rPr>
      </w:pPr>
      <w:r>
        <w:rPr>
          <w:rFonts w:cs="Arial"/>
          <w:b/>
          <w:bCs/>
          <w:sz w:val="24"/>
          <w:szCs w:val="24"/>
        </w:rPr>
        <w:t>QUANTIDADE</w:t>
      </w:r>
      <w:r w:rsidR="00C503B9">
        <w:rPr>
          <w:rFonts w:cs="Arial"/>
          <w:bCs/>
          <w:sz w:val="24"/>
          <w:szCs w:val="24"/>
        </w:rPr>
        <w:t>: 35</w:t>
      </w:r>
    </w:p>
    <w:p w:rsidR="00C503B9" w:rsidRDefault="00C503B9" w:rsidP="003468A4">
      <w:pPr>
        <w:rPr>
          <w:rFonts w:cs="Arial"/>
          <w:bCs/>
          <w:sz w:val="24"/>
          <w:szCs w:val="24"/>
        </w:rPr>
      </w:pPr>
    </w:p>
    <w:p w:rsidR="00C503B9" w:rsidRDefault="00C503B9" w:rsidP="00C503B9">
      <w:pPr>
        <w:rPr>
          <w:rFonts w:cs="Arial"/>
          <w:b/>
          <w:bCs/>
          <w:sz w:val="24"/>
          <w:szCs w:val="24"/>
        </w:rPr>
      </w:pPr>
      <w:r>
        <w:rPr>
          <w:rFonts w:cs="Arial"/>
          <w:b/>
          <w:bCs/>
          <w:sz w:val="24"/>
          <w:szCs w:val="24"/>
        </w:rPr>
        <w:t xml:space="preserve">ITEM 013 </w:t>
      </w:r>
      <w:r w:rsidRPr="00601467">
        <w:rPr>
          <w:rFonts w:cs="Arial"/>
          <w:b/>
          <w:bCs/>
          <w:sz w:val="24"/>
          <w:szCs w:val="24"/>
        </w:rPr>
        <w:t>-</w:t>
      </w:r>
      <w:r>
        <w:rPr>
          <w:rFonts w:cs="Arial"/>
          <w:b/>
          <w:bCs/>
          <w:sz w:val="24"/>
          <w:szCs w:val="24"/>
        </w:rPr>
        <w:t xml:space="preserve"> </w:t>
      </w:r>
      <w:r w:rsidRPr="00C503B9">
        <w:rPr>
          <w:rFonts w:cs="Arial"/>
          <w:bCs/>
          <w:sz w:val="24"/>
          <w:szCs w:val="24"/>
        </w:rPr>
        <w:t>EXTREMID</w:t>
      </w:r>
      <w:r>
        <w:rPr>
          <w:rFonts w:cs="Arial"/>
          <w:bCs/>
          <w:sz w:val="24"/>
          <w:szCs w:val="24"/>
        </w:rPr>
        <w:t xml:space="preserve">ADE C/FLANGE E BOLSA </w:t>
      </w:r>
      <w:proofErr w:type="spellStart"/>
      <w:r>
        <w:rPr>
          <w:rFonts w:cs="Arial"/>
          <w:bCs/>
          <w:sz w:val="24"/>
          <w:szCs w:val="24"/>
        </w:rPr>
        <w:t>FºFº</w:t>
      </w:r>
      <w:proofErr w:type="spellEnd"/>
      <w:r>
        <w:rPr>
          <w:rFonts w:cs="Arial"/>
          <w:bCs/>
          <w:sz w:val="24"/>
          <w:szCs w:val="24"/>
        </w:rPr>
        <w:t xml:space="preserve"> JE </w:t>
      </w:r>
      <w:proofErr w:type="gramStart"/>
      <w:r>
        <w:rPr>
          <w:rFonts w:cs="Arial"/>
          <w:bCs/>
          <w:sz w:val="24"/>
          <w:szCs w:val="24"/>
        </w:rPr>
        <w:t>200</w:t>
      </w:r>
      <w:r w:rsidRPr="00C503B9">
        <w:rPr>
          <w:rFonts w:cs="Arial"/>
          <w:bCs/>
          <w:sz w:val="24"/>
          <w:szCs w:val="24"/>
        </w:rPr>
        <w:t>MM</w:t>
      </w:r>
      <w:proofErr w:type="gramEnd"/>
      <w:r w:rsidRPr="00C503B9">
        <w:rPr>
          <w:rFonts w:cs="Arial"/>
          <w:bCs/>
          <w:sz w:val="24"/>
          <w:szCs w:val="24"/>
        </w:rPr>
        <w:t xml:space="preserve"> - PN10</w:t>
      </w:r>
    </w:p>
    <w:p w:rsidR="00C503B9" w:rsidRDefault="00C503B9" w:rsidP="00C503B9">
      <w:pPr>
        <w:ind w:left="786"/>
        <w:rPr>
          <w:rFonts w:cs="Arial"/>
          <w:b/>
          <w:bCs/>
          <w:sz w:val="24"/>
          <w:szCs w:val="24"/>
        </w:rPr>
      </w:pPr>
    </w:p>
    <w:p w:rsidR="00C503B9" w:rsidRDefault="00C503B9" w:rsidP="00C503B9">
      <w:pPr>
        <w:rPr>
          <w:rFonts w:cs="Arial"/>
          <w:bCs/>
          <w:sz w:val="24"/>
          <w:szCs w:val="24"/>
        </w:rPr>
      </w:pPr>
      <w:r>
        <w:rPr>
          <w:rFonts w:cs="Arial"/>
          <w:b/>
          <w:bCs/>
          <w:sz w:val="24"/>
          <w:szCs w:val="24"/>
        </w:rPr>
        <w:t xml:space="preserve">ESPECIFICAÇÃO: </w:t>
      </w:r>
      <w:r w:rsidRPr="00C503B9">
        <w:rPr>
          <w:rFonts w:cs="Arial"/>
          <w:bCs/>
          <w:sz w:val="24"/>
          <w:szCs w:val="24"/>
        </w:rPr>
        <w:t>EXTREMIDADE</w:t>
      </w:r>
      <w:proofErr w:type="gramStart"/>
      <w:r w:rsidRPr="00C503B9">
        <w:rPr>
          <w:rFonts w:cs="Arial"/>
          <w:bCs/>
          <w:sz w:val="24"/>
          <w:szCs w:val="24"/>
        </w:rPr>
        <w:t xml:space="preserve">  </w:t>
      </w:r>
      <w:proofErr w:type="gramEnd"/>
      <w:r w:rsidRPr="00C503B9">
        <w:rPr>
          <w:rFonts w:cs="Arial"/>
          <w:bCs/>
          <w:sz w:val="24"/>
          <w:szCs w:val="24"/>
        </w:rPr>
        <w:t xml:space="preserve">FERRO FUNDIDO DUCTIL COM FLANGE E BOLSA, JUNTA JGS, CONFORME ESPECIFICADO NA NBR 7675, REVESTIMENTO INTERNO E EXTERNO EM PINTURA BETUMINOSA. PARA USO EM SISTEMA DE DISTRIBUIÇÃO DE ÁGUA POTÁVEL. </w:t>
      </w:r>
      <w:proofErr w:type="gramStart"/>
      <w:r w:rsidRPr="00C503B9">
        <w:rPr>
          <w:rFonts w:cs="Arial"/>
          <w:bCs/>
          <w:sz w:val="24"/>
          <w:szCs w:val="24"/>
        </w:rPr>
        <w:t>DEVERÁ SER</w:t>
      </w:r>
      <w:proofErr w:type="gramEnd"/>
      <w:r w:rsidRPr="00C503B9">
        <w:rPr>
          <w:rFonts w:cs="Arial"/>
          <w:bCs/>
          <w:sz w:val="24"/>
          <w:szCs w:val="24"/>
        </w:rPr>
        <w:t xml:space="preserve"> FORNECIDO COM ANEL DE BORRACHA (01 PEÇA), ABF (01 PEÇA) E PARAFUSOS (08 PEÇAS). DEVERÁ CONTER NOME OU MARCA</w:t>
      </w:r>
      <w:proofErr w:type="gramStart"/>
      <w:r w:rsidRPr="00C503B9">
        <w:rPr>
          <w:rFonts w:cs="Arial"/>
          <w:bCs/>
          <w:sz w:val="24"/>
          <w:szCs w:val="24"/>
        </w:rPr>
        <w:t xml:space="preserve">  </w:t>
      </w:r>
      <w:proofErr w:type="gramEnd"/>
      <w:r w:rsidRPr="00C503B9">
        <w:rPr>
          <w:rFonts w:cs="Arial"/>
          <w:bCs/>
          <w:sz w:val="24"/>
          <w:szCs w:val="24"/>
        </w:rPr>
        <w:t>DO FABRICANTE, ANO DE FABRICAÇÃO, CLASSE DE PRESSÃO E DN CORRESPONDENTE, FUNDIDAS EM ALTO RELEVO. SERÃO ACEITOS MATERIAIS COM NO MÁXIMO 2 (DOIS) ANOS DE FABRICAÇÃO.</w:t>
      </w:r>
    </w:p>
    <w:p w:rsidR="00C503B9" w:rsidRPr="00972137" w:rsidRDefault="00C503B9" w:rsidP="00C503B9">
      <w:pPr>
        <w:rPr>
          <w:rFonts w:cs="Arial"/>
          <w:bCs/>
          <w:sz w:val="24"/>
          <w:szCs w:val="24"/>
        </w:rPr>
      </w:pPr>
      <w:r w:rsidRPr="00F12BFE">
        <w:rPr>
          <w:rFonts w:cs="Arial"/>
          <w:bCs/>
          <w:sz w:val="24"/>
          <w:szCs w:val="24"/>
        </w:rPr>
        <w:t xml:space="preserve">    </w:t>
      </w:r>
    </w:p>
    <w:p w:rsidR="00C503B9" w:rsidRDefault="00C503B9" w:rsidP="00C503B9">
      <w:pPr>
        <w:rPr>
          <w:rFonts w:cs="Arial"/>
          <w:bCs/>
          <w:sz w:val="24"/>
          <w:szCs w:val="24"/>
        </w:rPr>
      </w:pPr>
      <w:r>
        <w:rPr>
          <w:rFonts w:cs="Arial"/>
          <w:b/>
          <w:bCs/>
          <w:sz w:val="24"/>
          <w:szCs w:val="24"/>
        </w:rPr>
        <w:t>UNIDADE</w:t>
      </w:r>
      <w:r>
        <w:rPr>
          <w:rFonts w:cs="Arial"/>
          <w:bCs/>
          <w:sz w:val="24"/>
          <w:szCs w:val="24"/>
        </w:rPr>
        <w:t>: PEÇA</w:t>
      </w:r>
    </w:p>
    <w:p w:rsidR="00C503B9" w:rsidRDefault="00C503B9" w:rsidP="00C503B9">
      <w:pPr>
        <w:rPr>
          <w:rFonts w:cs="Arial"/>
          <w:bCs/>
          <w:sz w:val="24"/>
          <w:szCs w:val="24"/>
        </w:rPr>
      </w:pPr>
      <w:r>
        <w:rPr>
          <w:rFonts w:cs="Arial"/>
          <w:b/>
          <w:bCs/>
          <w:sz w:val="24"/>
          <w:szCs w:val="24"/>
        </w:rPr>
        <w:t>QUANTIDADE</w:t>
      </w:r>
      <w:r>
        <w:rPr>
          <w:rFonts w:cs="Arial"/>
          <w:bCs/>
          <w:sz w:val="24"/>
          <w:szCs w:val="24"/>
        </w:rPr>
        <w:t>: 10</w:t>
      </w:r>
    </w:p>
    <w:p w:rsidR="00C503B9" w:rsidRDefault="00C503B9" w:rsidP="00C503B9">
      <w:pPr>
        <w:rPr>
          <w:rFonts w:cs="Arial"/>
          <w:bCs/>
          <w:sz w:val="24"/>
          <w:szCs w:val="24"/>
        </w:rPr>
      </w:pPr>
    </w:p>
    <w:p w:rsidR="00C503B9" w:rsidRDefault="00C503B9" w:rsidP="00C503B9">
      <w:pPr>
        <w:rPr>
          <w:rFonts w:cs="Arial"/>
          <w:b/>
          <w:bCs/>
          <w:sz w:val="24"/>
          <w:szCs w:val="24"/>
        </w:rPr>
      </w:pPr>
      <w:r>
        <w:rPr>
          <w:rFonts w:cs="Arial"/>
          <w:b/>
          <w:bCs/>
          <w:sz w:val="24"/>
          <w:szCs w:val="24"/>
        </w:rPr>
        <w:t xml:space="preserve">ITEM 014 </w:t>
      </w:r>
      <w:r w:rsidRPr="00601467">
        <w:rPr>
          <w:rFonts w:cs="Arial"/>
          <w:b/>
          <w:bCs/>
          <w:sz w:val="24"/>
          <w:szCs w:val="24"/>
        </w:rPr>
        <w:t>-</w:t>
      </w:r>
      <w:r>
        <w:rPr>
          <w:rFonts w:cs="Arial"/>
          <w:b/>
          <w:bCs/>
          <w:sz w:val="24"/>
          <w:szCs w:val="24"/>
        </w:rPr>
        <w:t xml:space="preserve"> </w:t>
      </w:r>
      <w:r w:rsidRPr="00C503B9">
        <w:rPr>
          <w:rFonts w:cs="Arial"/>
          <w:bCs/>
          <w:sz w:val="24"/>
          <w:szCs w:val="24"/>
        </w:rPr>
        <w:t>EXTREMID</w:t>
      </w:r>
      <w:r>
        <w:rPr>
          <w:rFonts w:cs="Arial"/>
          <w:bCs/>
          <w:sz w:val="24"/>
          <w:szCs w:val="24"/>
        </w:rPr>
        <w:t xml:space="preserve">ADE C/FLANGE E BOLSA </w:t>
      </w:r>
      <w:proofErr w:type="spellStart"/>
      <w:r>
        <w:rPr>
          <w:rFonts w:cs="Arial"/>
          <w:bCs/>
          <w:sz w:val="24"/>
          <w:szCs w:val="24"/>
        </w:rPr>
        <w:t>FºFº</w:t>
      </w:r>
      <w:proofErr w:type="spellEnd"/>
      <w:r>
        <w:rPr>
          <w:rFonts w:cs="Arial"/>
          <w:bCs/>
          <w:sz w:val="24"/>
          <w:szCs w:val="24"/>
        </w:rPr>
        <w:t xml:space="preserve"> JE </w:t>
      </w:r>
      <w:proofErr w:type="gramStart"/>
      <w:r>
        <w:rPr>
          <w:rFonts w:cs="Arial"/>
          <w:bCs/>
          <w:sz w:val="24"/>
          <w:szCs w:val="24"/>
        </w:rPr>
        <w:t>250</w:t>
      </w:r>
      <w:r w:rsidRPr="00C503B9">
        <w:rPr>
          <w:rFonts w:cs="Arial"/>
          <w:bCs/>
          <w:sz w:val="24"/>
          <w:szCs w:val="24"/>
        </w:rPr>
        <w:t>MM</w:t>
      </w:r>
      <w:proofErr w:type="gramEnd"/>
      <w:r w:rsidRPr="00C503B9">
        <w:rPr>
          <w:rFonts w:cs="Arial"/>
          <w:bCs/>
          <w:sz w:val="24"/>
          <w:szCs w:val="24"/>
        </w:rPr>
        <w:t xml:space="preserve"> - PN10</w:t>
      </w:r>
    </w:p>
    <w:p w:rsidR="00C503B9" w:rsidRDefault="00C503B9" w:rsidP="00C503B9">
      <w:pPr>
        <w:ind w:left="786"/>
        <w:rPr>
          <w:rFonts w:cs="Arial"/>
          <w:b/>
          <w:bCs/>
          <w:sz w:val="24"/>
          <w:szCs w:val="24"/>
        </w:rPr>
      </w:pPr>
    </w:p>
    <w:p w:rsidR="00C503B9" w:rsidRDefault="00C503B9" w:rsidP="00C503B9">
      <w:pPr>
        <w:rPr>
          <w:rFonts w:cs="Arial"/>
          <w:bCs/>
          <w:sz w:val="24"/>
          <w:szCs w:val="24"/>
        </w:rPr>
      </w:pPr>
      <w:r>
        <w:rPr>
          <w:rFonts w:cs="Arial"/>
          <w:b/>
          <w:bCs/>
          <w:sz w:val="24"/>
          <w:szCs w:val="24"/>
        </w:rPr>
        <w:t xml:space="preserve">ESPECIFICAÇÃO: </w:t>
      </w:r>
      <w:r w:rsidRPr="00C503B9">
        <w:rPr>
          <w:rFonts w:cs="Arial"/>
          <w:bCs/>
          <w:sz w:val="24"/>
          <w:szCs w:val="24"/>
        </w:rPr>
        <w:t>EXTREMIDADE</w:t>
      </w:r>
      <w:proofErr w:type="gramStart"/>
      <w:r w:rsidRPr="00C503B9">
        <w:rPr>
          <w:rFonts w:cs="Arial"/>
          <w:bCs/>
          <w:sz w:val="24"/>
          <w:szCs w:val="24"/>
        </w:rPr>
        <w:t xml:space="preserve">  </w:t>
      </w:r>
      <w:proofErr w:type="gramEnd"/>
      <w:r w:rsidRPr="00C503B9">
        <w:rPr>
          <w:rFonts w:cs="Arial"/>
          <w:bCs/>
          <w:sz w:val="24"/>
          <w:szCs w:val="24"/>
        </w:rPr>
        <w:t xml:space="preserve">FERRO FUNDIDO DUCTIL COM FLANGE E BOLSA, JUNTA JGS, CONFORME ESPECIFICADO NA NBR 7675, REVESTIMENTO INTERNO E EXTERNO EM PINTURA BETUMINOSA. PARA USO EM SISTEMA DE DISTRIBUIÇÃO DE ÁGUA POTÁVEL. </w:t>
      </w:r>
      <w:proofErr w:type="gramStart"/>
      <w:r w:rsidRPr="00C503B9">
        <w:rPr>
          <w:rFonts w:cs="Arial"/>
          <w:bCs/>
          <w:sz w:val="24"/>
          <w:szCs w:val="24"/>
        </w:rPr>
        <w:t>DEVERÁ SER</w:t>
      </w:r>
      <w:proofErr w:type="gramEnd"/>
      <w:r w:rsidRPr="00C503B9">
        <w:rPr>
          <w:rFonts w:cs="Arial"/>
          <w:bCs/>
          <w:sz w:val="24"/>
          <w:szCs w:val="24"/>
        </w:rPr>
        <w:t xml:space="preserve"> FORNECIDO COM ANEL DE BORRACHA (01 PEÇA), ABF (01 PEÇA) E PARAFUSOS (08 PEÇAS). DEVERÁ CONTER NOME OU MARCA</w:t>
      </w:r>
      <w:proofErr w:type="gramStart"/>
      <w:r w:rsidRPr="00C503B9">
        <w:rPr>
          <w:rFonts w:cs="Arial"/>
          <w:bCs/>
          <w:sz w:val="24"/>
          <w:szCs w:val="24"/>
        </w:rPr>
        <w:t xml:space="preserve">  </w:t>
      </w:r>
      <w:proofErr w:type="gramEnd"/>
      <w:r w:rsidRPr="00C503B9">
        <w:rPr>
          <w:rFonts w:cs="Arial"/>
          <w:bCs/>
          <w:sz w:val="24"/>
          <w:szCs w:val="24"/>
        </w:rPr>
        <w:t>DO FABRICANTE, ANO DE FABRICAÇÃO, CLASSE DE PRESSÃO E DN CORRESPONDENTE, FUNDIDAS EM ALTO RELEVO. SERÃO ACEITOS MATERIAIS COM NO MÁXIMO 2 (DOIS) ANOS DE FABRICAÇÃO.</w:t>
      </w:r>
    </w:p>
    <w:p w:rsidR="00C503B9" w:rsidRPr="00972137" w:rsidRDefault="00C503B9" w:rsidP="00C503B9">
      <w:pPr>
        <w:rPr>
          <w:rFonts w:cs="Arial"/>
          <w:bCs/>
          <w:sz w:val="24"/>
          <w:szCs w:val="24"/>
        </w:rPr>
      </w:pPr>
      <w:r w:rsidRPr="00F12BFE">
        <w:rPr>
          <w:rFonts w:cs="Arial"/>
          <w:bCs/>
          <w:sz w:val="24"/>
          <w:szCs w:val="24"/>
        </w:rPr>
        <w:t xml:space="preserve">    </w:t>
      </w:r>
    </w:p>
    <w:p w:rsidR="00C503B9" w:rsidRDefault="00C503B9" w:rsidP="00C503B9">
      <w:pPr>
        <w:rPr>
          <w:rFonts w:cs="Arial"/>
          <w:bCs/>
          <w:sz w:val="24"/>
          <w:szCs w:val="24"/>
        </w:rPr>
      </w:pPr>
      <w:r>
        <w:rPr>
          <w:rFonts w:cs="Arial"/>
          <w:b/>
          <w:bCs/>
          <w:sz w:val="24"/>
          <w:szCs w:val="24"/>
        </w:rPr>
        <w:t>UNIDADE</w:t>
      </w:r>
      <w:r>
        <w:rPr>
          <w:rFonts w:cs="Arial"/>
          <w:bCs/>
          <w:sz w:val="24"/>
          <w:szCs w:val="24"/>
        </w:rPr>
        <w:t>: PEÇA</w:t>
      </w:r>
    </w:p>
    <w:p w:rsidR="00C503B9" w:rsidRDefault="00C503B9" w:rsidP="00C503B9">
      <w:pPr>
        <w:rPr>
          <w:rFonts w:cs="Arial"/>
          <w:bCs/>
          <w:sz w:val="24"/>
          <w:szCs w:val="24"/>
        </w:rPr>
      </w:pPr>
      <w:r>
        <w:rPr>
          <w:rFonts w:cs="Arial"/>
          <w:b/>
          <w:bCs/>
          <w:sz w:val="24"/>
          <w:szCs w:val="24"/>
        </w:rPr>
        <w:t>QUANTIDADE</w:t>
      </w:r>
      <w:r>
        <w:rPr>
          <w:rFonts w:cs="Arial"/>
          <w:bCs/>
          <w:sz w:val="24"/>
          <w:szCs w:val="24"/>
        </w:rPr>
        <w:t>: 06</w:t>
      </w:r>
    </w:p>
    <w:p w:rsidR="00C503B9" w:rsidRDefault="00C503B9" w:rsidP="00C503B9">
      <w:pPr>
        <w:rPr>
          <w:rFonts w:cs="Arial"/>
          <w:bCs/>
          <w:sz w:val="24"/>
          <w:szCs w:val="24"/>
        </w:rPr>
      </w:pPr>
    </w:p>
    <w:p w:rsidR="00C503B9" w:rsidRDefault="00C503B9" w:rsidP="00C503B9">
      <w:pPr>
        <w:rPr>
          <w:rFonts w:cs="Arial"/>
          <w:b/>
          <w:bCs/>
          <w:sz w:val="24"/>
          <w:szCs w:val="24"/>
        </w:rPr>
      </w:pPr>
      <w:r>
        <w:rPr>
          <w:rFonts w:cs="Arial"/>
          <w:b/>
          <w:bCs/>
          <w:sz w:val="24"/>
          <w:szCs w:val="24"/>
        </w:rPr>
        <w:t xml:space="preserve">ITEM 015 </w:t>
      </w:r>
      <w:r w:rsidRPr="00601467">
        <w:rPr>
          <w:rFonts w:cs="Arial"/>
          <w:b/>
          <w:bCs/>
          <w:sz w:val="24"/>
          <w:szCs w:val="24"/>
        </w:rPr>
        <w:t>-</w:t>
      </w:r>
      <w:r>
        <w:rPr>
          <w:rFonts w:cs="Arial"/>
          <w:b/>
          <w:bCs/>
          <w:sz w:val="24"/>
          <w:szCs w:val="24"/>
        </w:rPr>
        <w:t xml:space="preserve"> </w:t>
      </w:r>
      <w:r w:rsidRPr="00C503B9">
        <w:rPr>
          <w:rFonts w:cs="Arial"/>
          <w:bCs/>
          <w:sz w:val="24"/>
          <w:szCs w:val="24"/>
        </w:rPr>
        <w:t xml:space="preserve">FLANGE AVULSO </w:t>
      </w:r>
      <w:proofErr w:type="spellStart"/>
      <w:r w:rsidRPr="00C503B9">
        <w:rPr>
          <w:rFonts w:cs="Arial"/>
          <w:bCs/>
          <w:sz w:val="24"/>
          <w:szCs w:val="24"/>
        </w:rPr>
        <w:t>FºFº</w:t>
      </w:r>
      <w:proofErr w:type="spellEnd"/>
      <w:r w:rsidRPr="00C503B9">
        <w:rPr>
          <w:rFonts w:cs="Arial"/>
          <w:bCs/>
          <w:sz w:val="24"/>
          <w:szCs w:val="24"/>
        </w:rPr>
        <w:t xml:space="preserve"> SEM ROSCA 12F DN </w:t>
      </w:r>
      <w:proofErr w:type="gramStart"/>
      <w:r w:rsidRPr="00C503B9">
        <w:rPr>
          <w:rFonts w:cs="Arial"/>
          <w:bCs/>
          <w:sz w:val="24"/>
          <w:szCs w:val="24"/>
        </w:rPr>
        <w:t>200MM</w:t>
      </w:r>
      <w:proofErr w:type="gramEnd"/>
      <w:r w:rsidRPr="00C503B9">
        <w:rPr>
          <w:rFonts w:cs="Arial"/>
          <w:bCs/>
          <w:sz w:val="24"/>
          <w:szCs w:val="24"/>
        </w:rPr>
        <w:t xml:space="preserve"> - PN16</w:t>
      </w:r>
    </w:p>
    <w:p w:rsidR="00C503B9" w:rsidRDefault="00C503B9" w:rsidP="00C503B9">
      <w:pPr>
        <w:ind w:left="786"/>
        <w:rPr>
          <w:rFonts w:cs="Arial"/>
          <w:b/>
          <w:bCs/>
          <w:sz w:val="24"/>
          <w:szCs w:val="24"/>
        </w:rPr>
      </w:pPr>
    </w:p>
    <w:p w:rsidR="00C503B9" w:rsidRDefault="00C503B9" w:rsidP="00C503B9">
      <w:pPr>
        <w:rPr>
          <w:rFonts w:cs="Arial"/>
          <w:bCs/>
          <w:sz w:val="24"/>
          <w:szCs w:val="24"/>
        </w:rPr>
      </w:pPr>
      <w:r>
        <w:rPr>
          <w:rFonts w:cs="Arial"/>
          <w:b/>
          <w:bCs/>
          <w:sz w:val="24"/>
          <w:szCs w:val="24"/>
        </w:rPr>
        <w:t xml:space="preserve">ESPECIFICAÇÃO: </w:t>
      </w:r>
      <w:r w:rsidRPr="00C503B9">
        <w:rPr>
          <w:rFonts w:cs="Arial"/>
          <w:bCs/>
          <w:sz w:val="24"/>
          <w:szCs w:val="24"/>
        </w:rPr>
        <w:t>FLANGE AVULSO FERRO FUNDIDO DUCTIL, CONFORME ESPECIFICADO NA NBR 7675, REVESTIMENTO INTERNO E EXTERNO EM PINTURA BETUMINOSA. PARA USO EM SISTEMA DE DISTRIBUIÇÃO DE ÁGUA POTÁVEL. DEVERÁ SER FORNECIDO COM ABF (01 PEÇA) E PARAFUSOS (08 PEÇAS). DEVERÁ CONTER NOME OU MARCA</w:t>
      </w:r>
      <w:proofErr w:type="gramStart"/>
      <w:r w:rsidRPr="00C503B9">
        <w:rPr>
          <w:rFonts w:cs="Arial"/>
          <w:bCs/>
          <w:sz w:val="24"/>
          <w:szCs w:val="24"/>
        </w:rPr>
        <w:t xml:space="preserve">  </w:t>
      </w:r>
      <w:proofErr w:type="gramEnd"/>
      <w:r w:rsidRPr="00C503B9">
        <w:rPr>
          <w:rFonts w:cs="Arial"/>
          <w:bCs/>
          <w:sz w:val="24"/>
          <w:szCs w:val="24"/>
        </w:rPr>
        <w:t>DO FABRICANTE, ANO DE FABRICAÇÃO, CLASSE DE PRESSÃO E DN CORRESPONDENTE, FUNDIDAS EM ALTO RELEVO. SERÃO ACEITOS MATERIAIS COM NO MÁXIMO 2 (DOIS) ANOS DE FABRICAÇÃO.</w:t>
      </w:r>
    </w:p>
    <w:p w:rsidR="00C503B9" w:rsidRPr="00972137" w:rsidRDefault="00C503B9" w:rsidP="00C503B9">
      <w:pPr>
        <w:rPr>
          <w:rFonts w:cs="Arial"/>
          <w:bCs/>
          <w:sz w:val="24"/>
          <w:szCs w:val="24"/>
        </w:rPr>
      </w:pPr>
      <w:r w:rsidRPr="00F12BFE">
        <w:rPr>
          <w:rFonts w:cs="Arial"/>
          <w:bCs/>
          <w:sz w:val="24"/>
          <w:szCs w:val="24"/>
        </w:rPr>
        <w:t xml:space="preserve">    </w:t>
      </w:r>
    </w:p>
    <w:p w:rsidR="00C503B9" w:rsidRDefault="00C503B9" w:rsidP="00C503B9">
      <w:pPr>
        <w:rPr>
          <w:rFonts w:cs="Arial"/>
          <w:bCs/>
          <w:sz w:val="24"/>
          <w:szCs w:val="24"/>
        </w:rPr>
      </w:pPr>
      <w:r>
        <w:rPr>
          <w:rFonts w:cs="Arial"/>
          <w:b/>
          <w:bCs/>
          <w:sz w:val="24"/>
          <w:szCs w:val="24"/>
        </w:rPr>
        <w:t>UNIDADE</w:t>
      </w:r>
      <w:r>
        <w:rPr>
          <w:rFonts w:cs="Arial"/>
          <w:bCs/>
          <w:sz w:val="24"/>
          <w:szCs w:val="24"/>
        </w:rPr>
        <w:t>: PEÇA</w:t>
      </w:r>
    </w:p>
    <w:p w:rsidR="00C503B9" w:rsidRDefault="00C503B9" w:rsidP="00C503B9">
      <w:pPr>
        <w:rPr>
          <w:rFonts w:cs="Arial"/>
          <w:bCs/>
          <w:sz w:val="24"/>
          <w:szCs w:val="24"/>
        </w:rPr>
      </w:pPr>
      <w:r>
        <w:rPr>
          <w:rFonts w:cs="Arial"/>
          <w:b/>
          <w:bCs/>
          <w:sz w:val="24"/>
          <w:szCs w:val="24"/>
        </w:rPr>
        <w:t>QUANTIDADE</w:t>
      </w:r>
      <w:r>
        <w:rPr>
          <w:rFonts w:cs="Arial"/>
          <w:bCs/>
          <w:sz w:val="24"/>
          <w:szCs w:val="24"/>
        </w:rPr>
        <w:t>: 05</w:t>
      </w:r>
    </w:p>
    <w:p w:rsidR="00C503B9" w:rsidRDefault="00C503B9" w:rsidP="00C503B9">
      <w:pPr>
        <w:rPr>
          <w:rFonts w:cs="Arial"/>
          <w:bCs/>
          <w:sz w:val="24"/>
          <w:szCs w:val="24"/>
        </w:rPr>
      </w:pPr>
    </w:p>
    <w:p w:rsidR="00C503B9" w:rsidRDefault="00C503B9" w:rsidP="00C503B9">
      <w:pPr>
        <w:rPr>
          <w:rFonts w:cs="Arial"/>
          <w:b/>
          <w:bCs/>
          <w:sz w:val="24"/>
          <w:szCs w:val="24"/>
        </w:rPr>
      </w:pPr>
      <w:r>
        <w:rPr>
          <w:rFonts w:cs="Arial"/>
          <w:b/>
          <w:bCs/>
          <w:sz w:val="24"/>
          <w:szCs w:val="24"/>
        </w:rPr>
        <w:t xml:space="preserve">ITEM 016 </w:t>
      </w:r>
      <w:r w:rsidRPr="00601467">
        <w:rPr>
          <w:rFonts w:cs="Arial"/>
          <w:b/>
          <w:bCs/>
          <w:sz w:val="24"/>
          <w:szCs w:val="24"/>
        </w:rPr>
        <w:t>-</w:t>
      </w:r>
      <w:r>
        <w:rPr>
          <w:rFonts w:cs="Arial"/>
          <w:b/>
          <w:bCs/>
          <w:sz w:val="24"/>
          <w:szCs w:val="24"/>
        </w:rPr>
        <w:t xml:space="preserve"> </w:t>
      </w:r>
      <w:r>
        <w:rPr>
          <w:rFonts w:cs="Arial"/>
          <w:bCs/>
          <w:sz w:val="24"/>
          <w:szCs w:val="24"/>
        </w:rPr>
        <w:t xml:space="preserve">FLANGE AVULSO </w:t>
      </w:r>
      <w:proofErr w:type="spellStart"/>
      <w:r>
        <w:rPr>
          <w:rFonts w:cs="Arial"/>
          <w:bCs/>
          <w:sz w:val="24"/>
          <w:szCs w:val="24"/>
        </w:rPr>
        <w:t>FºFº</w:t>
      </w:r>
      <w:proofErr w:type="spellEnd"/>
      <w:r>
        <w:rPr>
          <w:rFonts w:cs="Arial"/>
          <w:bCs/>
          <w:sz w:val="24"/>
          <w:szCs w:val="24"/>
        </w:rPr>
        <w:t xml:space="preserve"> SEM ROSCA 8F DN </w:t>
      </w:r>
      <w:proofErr w:type="gramStart"/>
      <w:r>
        <w:rPr>
          <w:rFonts w:cs="Arial"/>
          <w:bCs/>
          <w:sz w:val="24"/>
          <w:szCs w:val="24"/>
        </w:rPr>
        <w:t>1</w:t>
      </w:r>
      <w:r w:rsidRPr="00C503B9">
        <w:rPr>
          <w:rFonts w:cs="Arial"/>
          <w:bCs/>
          <w:sz w:val="24"/>
          <w:szCs w:val="24"/>
        </w:rPr>
        <w:t>00MM</w:t>
      </w:r>
      <w:proofErr w:type="gramEnd"/>
      <w:r w:rsidRPr="00C503B9">
        <w:rPr>
          <w:rFonts w:cs="Arial"/>
          <w:bCs/>
          <w:sz w:val="24"/>
          <w:szCs w:val="24"/>
        </w:rPr>
        <w:t xml:space="preserve"> - PN16</w:t>
      </w:r>
    </w:p>
    <w:p w:rsidR="00C503B9" w:rsidRDefault="00C503B9" w:rsidP="00C503B9">
      <w:pPr>
        <w:ind w:left="786"/>
        <w:rPr>
          <w:rFonts w:cs="Arial"/>
          <w:b/>
          <w:bCs/>
          <w:sz w:val="24"/>
          <w:szCs w:val="24"/>
        </w:rPr>
      </w:pPr>
    </w:p>
    <w:p w:rsidR="00C503B9" w:rsidRDefault="00C503B9" w:rsidP="00C503B9">
      <w:pPr>
        <w:rPr>
          <w:rFonts w:cs="Arial"/>
          <w:bCs/>
          <w:sz w:val="24"/>
          <w:szCs w:val="24"/>
        </w:rPr>
      </w:pPr>
      <w:r>
        <w:rPr>
          <w:rFonts w:cs="Arial"/>
          <w:b/>
          <w:bCs/>
          <w:sz w:val="24"/>
          <w:szCs w:val="24"/>
        </w:rPr>
        <w:t xml:space="preserve">ESPECIFICAÇÃO: </w:t>
      </w:r>
      <w:r w:rsidRPr="00C503B9">
        <w:rPr>
          <w:rFonts w:cs="Arial"/>
          <w:bCs/>
          <w:sz w:val="24"/>
          <w:szCs w:val="24"/>
        </w:rPr>
        <w:t xml:space="preserve">FLANGE AVULSO FERRO FUNDIDO DUCTIL, CONFORME ESPECIFICADO NA NBR 7675, REVESTIMENTO INTERNO E EXTERNO EM </w:t>
      </w:r>
      <w:r w:rsidRPr="00C503B9">
        <w:rPr>
          <w:rFonts w:cs="Arial"/>
          <w:bCs/>
          <w:sz w:val="24"/>
          <w:szCs w:val="24"/>
        </w:rPr>
        <w:lastRenderedPageBreak/>
        <w:t>PINTURA BETUMINOSA. PARA USO EM SISTEMA DE DISTRIBUIÇÃO DE ÁGUA POTÁVEL. DEVERÁ SER FORNECIDO COM ABF (01 PEÇA) E PARAFUSOS (08 PEÇAS). DEVERÁ CONTER NOME OU MARCA</w:t>
      </w:r>
      <w:proofErr w:type="gramStart"/>
      <w:r w:rsidRPr="00C503B9">
        <w:rPr>
          <w:rFonts w:cs="Arial"/>
          <w:bCs/>
          <w:sz w:val="24"/>
          <w:szCs w:val="24"/>
        </w:rPr>
        <w:t xml:space="preserve">  </w:t>
      </w:r>
      <w:proofErr w:type="gramEnd"/>
      <w:r w:rsidRPr="00C503B9">
        <w:rPr>
          <w:rFonts w:cs="Arial"/>
          <w:bCs/>
          <w:sz w:val="24"/>
          <w:szCs w:val="24"/>
        </w:rPr>
        <w:t>DO FABRICANTE, ANO DE FABRICAÇÃO, CLASSE DE PRESSÃO E DN CORRESPONDENTE, FUNDIDAS EM ALTO RELEVO. SERÃO ACEITOS MATERIAIS COM NO MÁXIMO 2 (DOIS) ANOS DE FABRICAÇÃO.</w:t>
      </w:r>
    </w:p>
    <w:p w:rsidR="00C503B9" w:rsidRPr="00972137" w:rsidRDefault="00C503B9" w:rsidP="00C503B9">
      <w:pPr>
        <w:rPr>
          <w:rFonts w:cs="Arial"/>
          <w:bCs/>
          <w:sz w:val="24"/>
          <w:szCs w:val="24"/>
        </w:rPr>
      </w:pPr>
      <w:r w:rsidRPr="00F12BFE">
        <w:rPr>
          <w:rFonts w:cs="Arial"/>
          <w:bCs/>
          <w:sz w:val="24"/>
          <w:szCs w:val="24"/>
        </w:rPr>
        <w:t xml:space="preserve">    </w:t>
      </w:r>
    </w:p>
    <w:p w:rsidR="00C503B9" w:rsidRDefault="00C503B9" w:rsidP="00C503B9">
      <w:pPr>
        <w:rPr>
          <w:rFonts w:cs="Arial"/>
          <w:bCs/>
          <w:sz w:val="24"/>
          <w:szCs w:val="24"/>
        </w:rPr>
      </w:pPr>
      <w:r>
        <w:rPr>
          <w:rFonts w:cs="Arial"/>
          <w:b/>
          <w:bCs/>
          <w:sz w:val="24"/>
          <w:szCs w:val="24"/>
        </w:rPr>
        <w:t>UNIDADE</w:t>
      </w:r>
      <w:r>
        <w:rPr>
          <w:rFonts w:cs="Arial"/>
          <w:bCs/>
          <w:sz w:val="24"/>
          <w:szCs w:val="24"/>
        </w:rPr>
        <w:t>: PEÇA</w:t>
      </w:r>
    </w:p>
    <w:p w:rsidR="00C503B9" w:rsidRDefault="00C503B9" w:rsidP="00C503B9">
      <w:pPr>
        <w:rPr>
          <w:rFonts w:cs="Arial"/>
          <w:bCs/>
          <w:sz w:val="24"/>
          <w:szCs w:val="24"/>
        </w:rPr>
      </w:pPr>
      <w:r>
        <w:rPr>
          <w:rFonts w:cs="Arial"/>
          <w:b/>
          <w:bCs/>
          <w:sz w:val="24"/>
          <w:szCs w:val="24"/>
        </w:rPr>
        <w:t>QUANTIDADE</w:t>
      </w:r>
      <w:r>
        <w:rPr>
          <w:rFonts w:cs="Arial"/>
          <w:bCs/>
          <w:sz w:val="24"/>
          <w:szCs w:val="24"/>
        </w:rPr>
        <w:t>: 30</w:t>
      </w:r>
    </w:p>
    <w:p w:rsidR="00C503B9" w:rsidRDefault="00C503B9" w:rsidP="00C503B9">
      <w:pPr>
        <w:rPr>
          <w:rFonts w:cs="Arial"/>
          <w:bCs/>
          <w:sz w:val="24"/>
          <w:szCs w:val="24"/>
        </w:rPr>
      </w:pPr>
    </w:p>
    <w:p w:rsidR="00C503B9" w:rsidRDefault="00C503B9" w:rsidP="00C503B9">
      <w:pPr>
        <w:rPr>
          <w:rFonts w:cs="Arial"/>
          <w:bCs/>
          <w:sz w:val="24"/>
          <w:szCs w:val="24"/>
        </w:rPr>
      </w:pPr>
    </w:p>
    <w:p w:rsidR="00C503B9" w:rsidRDefault="00C503B9" w:rsidP="00C503B9">
      <w:pPr>
        <w:rPr>
          <w:rFonts w:cs="Arial"/>
          <w:b/>
          <w:bCs/>
          <w:sz w:val="24"/>
          <w:szCs w:val="24"/>
        </w:rPr>
      </w:pPr>
      <w:r>
        <w:rPr>
          <w:rFonts w:cs="Arial"/>
          <w:b/>
          <w:bCs/>
          <w:sz w:val="24"/>
          <w:szCs w:val="24"/>
        </w:rPr>
        <w:t xml:space="preserve">ITEM 017 </w:t>
      </w:r>
      <w:r w:rsidRPr="00601467">
        <w:rPr>
          <w:rFonts w:cs="Arial"/>
          <w:b/>
          <w:bCs/>
          <w:sz w:val="24"/>
          <w:szCs w:val="24"/>
        </w:rPr>
        <w:t>-</w:t>
      </w:r>
      <w:r>
        <w:rPr>
          <w:rFonts w:cs="Arial"/>
          <w:b/>
          <w:bCs/>
          <w:sz w:val="24"/>
          <w:szCs w:val="24"/>
        </w:rPr>
        <w:t xml:space="preserve"> </w:t>
      </w:r>
      <w:r w:rsidRPr="00C503B9">
        <w:rPr>
          <w:rFonts w:cs="Arial"/>
          <w:bCs/>
          <w:sz w:val="24"/>
          <w:szCs w:val="24"/>
        </w:rPr>
        <w:t xml:space="preserve">REDUCAO C/ FLANGES </w:t>
      </w:r>
      <w:proofErr w:type="spellStart"/>
      <w:r w:rsidRPr="00C503B9">
        <w:rPr>
          <w:rFonts w:cs="Arial"/>
          <w:bCs/>
          <w:sz w:val="24"/>
          <w:szCs w:val="24"/>
        </w:rPr>
        <w:t>F.F.</w:t>
      </w:r>
      <w:proofErr w:type="spellEnd"/>
      <w:r w:rsidRPr="00C503B9">
        <w:rPr>
          <w:rFonts w:cs="Arial"/>
          <w:bCs/>
          <w:sz w:val="24"/>
          <w:szCs w:val="24"/>
        </w:rPr>
        <w:t xml:space="preserve"> DE</w:t>
      </w:r>
      <w:proofErr w:type="gramStart"/>
      <w:r w:rsidRPr="00C503B9">
        <w:rPr>
          <w:rFonts w:cs="Arial"/>
          <w:bCs/>
          <w:sz w:val="24"/>
          <w:szCs w:val="24"/>
        </w:rPr>
        <w:t xml:space="preserve">  </w:t>
      </w:r>
      <w:proofErr w:type="gramEnd"/>
      <w:r w:rsidRPr="00C503B9">
        <w:rPr>
          <w:rFonts w:cs="Arial"/>
          <w:bCs/>
          <w:sz w:val="24"/>
          <w:szCs w:val="24"/>
        </w:rPr>
        <w:t>75MM X  50MM -PN10</w:t>
      </w:r>
    </w:p>
    <w:p w:rsidR="00C503B9" w:rsidRDefault="00C503B9" w:rsidP="00C503B9">
      <w:pPr>
        <w:ind w:left="786"/>
        <w:rPr>
          <w:rFonts w:cs="Arial"/>
          <w:b/>
          <w:bCs/>
          <w:sz w:val="24"/>
          <w:szCs w:val="24"/>
        </w:rPr>
      </w:pPr>
    </w:p>
    <w:p w:rsidR="00C503B9" w:rsidRPr="00C503B9" w:rsidRDefault="00C503B9" w:rsidP="00C503B9">
      <w:pPr>
        <w:rPr>
          <w:rFonts w:cs="Arial"/>
          <w:bCs/>
          <w:sz w:val="24"/>
          <w:szCs w:val="24"/>
        </w:rPr>
      </w:pPr>
      <w:r>
        <w:rPr>
          <w:rFonts w:cs="Arial"/>
          <w:b/>
          <w:bCs/>
          <w:sz w:val="24"/>
          <w:szCs w:val="24"/>
        </w:rPr>
        <w:t xml:space="preserve">ESPECIFICAÇÃO: </w:t>
      </w:r>
      <w:r w:rsidRPr="00C503B9">
        <w:rPr>
          <w:rFonts w:cs="Arial"/>
          <w:bCs/>
          <w:sz w:val="24"/>
          <w:szCs w:val="24"/>
        </w:rPr>
        <w:t xml:space="preserve">REDUCAO DE FERRO FUNDIDO DUCTIL, COM FLANGES, REVESTIDA INTE RNA E EXTERNAMENTE COM ESMALTE ANTICORROSIVO, ADERENTE, NAO PEGAJOSO, OU COM PINTURA DE EPOXI A PO, FABRICADA DE ACORDO COM A NBR 7675, PARA REDES DE DISTRIBUICAO DE AGUA POTAVEL, FORNECIDA COM UM CONJUNTO DE </w:t>
      </w:r>
      <w:proofErr w:type="gramStart"/>
      <w:r w:rsidRPr="00C503B9">
        <w:rPr>
          <w:rFonts w:cs="Arial"/>
          <w:bCs/>
          <w:sz w:val="24"/>
          <w:szCs w:val="24"/>
        </w:rPr>
        <w:t>ACESSORIOS,</w:t>
      </w:r>
      <w:proofErr w:type="gramEnd"/>
      <w:r w:rsidRPr="00C503B9">
        <w:rPr>
          <w:rFonts w:cs="Arial"/>
          <w:bCs/>
          <w:sz w:val="24"/>
          <w:szCs w:val="24"/>
        </w:rPr>
        <w:t>COMPOSTO DE PARAFUSO S C/PORCAS E ARRUELAS DE METAL, ARRUELA DE BORRACHA NATURAL VULCANIZADA, CONFORME NBRS ATUALIZADAS, EM QUANTIDADE NECESS ARIA A MONTAGEM.O RESSALTO DO FLANGE DEVERA TER RANHURAS CONCENTRICAS.</w:t>
      </w:r>
    </w:p>
    <w:p w:rsidR="00C503B9" w:rsidRPr="00C503B9" w:rsidRDefault="00C503B9" w:rsidP="00C503B9">
      <w:pPr>
        <w:rPr>
          <w:rFonts w:cs="Arial"/>
          <w:bCs/>
          <w:sz w:val="24"/>
          <w:szCs w:val="24"/>
        </w:rPr>
      </w:pPr>
    </w:p>
    <w:p w:rsidR="00C503B9" w:rsidRPr="00C503B9" w:rsidRDefault="00C503B9" w:rsidP="00C503B9">
      <w:pPr>
        <w:rPr>
          <w:rFonts w:cs="Arial"/>
          <w:bCs/>
          <w:sz w:val="24"/>
          <w:szCs w:val="24"/>
        </w:rPr>
      </w:pPr>
      <w:r w:rsidRPr="00C503B9">
        <w:rPr>
          <w:rFonts w:cs="Arial"/>
          <w:bCs/>
          <w:sz w:val="24"/>
          <w:szCs w:val="24"/>
        </w:rPr>
        <w:t>DEVERÃO CONTER NOME OU MARCA</w:t>
      </w:r>
      <w:proofErr w:type="gramStart"/>
      <w:r w:rsidRPr="00C503B9">
        <w:rPr>
          <w:rFonts w:cs="Arial"/>
          <w:bCs/>
          <w:sz w:val="24"/>
          <w:szCs w:val="24"/>
        </w:rPr>
        <w:t xml:space="preserve">  </w:t>
      </w:r>
      <w:proofErr w:type="gramEnd"/>
      <w:r w:rsidRPr="00C503B9">
        <w:rPr>
          <w:rFonts w:cs="Arial"/>
          <w:bCs/>
          <w:sz w:val="24"/>
          <w:szCs w:val="24"/>
        </w:rPr>
        <w:t>DO FABRICANTE, ANO DE FABRICAÇÃO, CLASSE DE PRESSÃO E DN CORRESPONDENTE, FUNDIDAS EM ALTO RELEVO.</w:t>
      </w:r>
    </w:p>
    <w:p w:rsidR="00C503B9" w:rsidRDefault="00C503B9" w:rsidP="00C503B9">
      <w:pPr>
        <w:rPr>
          <w:rFonts w:cs="Arial"/>
          <w:bCs/>
          <w:sz w:val="24"/>
          <w:szCs w:val="24"/>
        </w:rPr>
      </w:pPr>
      <w:r w:rsidRPr="00C503B9">
        <w:rPr>
          <w:rFonts w:cs="Arial"/>
          <w:bCs/>
          <w:sz w:val="24"/>
          <w:szCs w:val="24"/>
        </w:rPr>
        <w:t xml:space="preserve">SERÃO ACEITOS MATERIAIS COM </w:t>
      </w:r>
      <w:proofErr w:type="gramStart"/>
      <w:r w:rsidRPr="00C503B9">
        <w:rPr>
          <w:rFonts w:cs="Arial"/>
          <w:bCs/>
          <w:sz w:val="24"/>
          <w:szCs w:val="24"/>
        </w:rPr>
        <w:t>NO MÁXIMOS 2</w:t>
      </w:r>
      <w:proofErr w:type="gramEnd"/>
      <w:r w:rsidRPr="00C503B9">
        <w:rPr>
          <w:rFonts w:cs="Arial"/>
          <w:bCs/>
          <w:sz w:val="24"/>
          <w:szCs w:val="24"/>
        </w:rPr>
        <w:t xml:space="preserve"> (DOIS) ANOS DE FABRICAÇÃO</w:t>
      </w:r>
    </w:p>
    <w:p w:rsidR="00C503B9" w:rsidRPr="00972137" w:rsidRDefault="00C503B9" w:rsidP="00C503B9">
      <w:pPr>
        <w:rPr>
          <w:rFonts w:cs="Arial"/>
          <w:bCs/>
          <w:sz w:val="24"/>
          <w:szCs w:val="24"/>
        </w:rPr>
      </w:pPr>
      <w:r w:rsidRPr="00F12BFE">
        <w:rPr>
          <w:rFonts w:cs="Arial"/>
          <w:bCs/>
          <w:sz w:val="24"/>
          <w:szCs w:val="24"/>
        </w:rPr>
        <w:t xml:space="preserve">    </w:t>
      </w:r>
    </w:p>
    <w:p w:rsidR="00C503B9" w:rsidRDefault="00C503B9" w:rsidP="00C503B9">
      <w:pPr>
        <w:rPr>
          <w:rFonts w:cs="Arial"/>
          <w:bCs/>
          <w:sz w:val="24"/>
          <w:szCs w:val="24"/>
        </w:rPr>
      </w:pPr>
      <w:r>
        <w:rPr>
          <w:rFonts w:cs="Arial"/>
          <w:b/>
          <w:bCs/>
          <w:sz w:val="24"/>
          <w:szCs w:val="24"/>
        </w:rPr>
        <w:t>UNIDADE</w:t>
      </w:r>
      <w:r>
        <w:rPr>
          <w:rFonts w:cs="Arial"/>
          <w:bCs/>
          <w:sz w:val="24"/>
          <w:szCs w:val="24"/>
        </w:rPr>
        <w:t>: PEÇA</w:t>
      </w:r>
    </w:p>
    <w:p w:rsidR="00C503B9" w:rsidRDefault="00C503B9" w:rsidP="00C503B9">
      <w:pPr>
        <w:rPr>
          <w:rFonts w:cs="Arial"/>
          <w:bCs/>
          <w:sz w:val="24"/>
          <w:szCs w:val="24"/>
        </w:rPr>
      </w:pPr>
      <w:r>
        <w:rPr>
          <w:rFonts w:cs="Arial"/>
          <w:b/>
          <w:bCs/>
          <w:sz w:val="24"/>
          <w:szCs w:val="24"/>
        </w:rPr>
        <w:t>QUANTIDADE</w:t>
      </w:r>
      <w:r>
        <w:rPr>
          <w:rFonts w:cs="Arial"/>
          <w:bCs/>
          <w:sz w:val="24"/>
          <w:szCs w:val="24"/>
        </w:rPr>
        <w:t>: 02</w:t>
      </w:r>
    </w:p>
    <w:p w:rsidR="00C503B9" w:rsidRDefault="00C503B9" w:rsidP="00C503B9">
      <w:pPr>
        <w:rPr>
          <w:rFonts w:cs="Arial"/>
          <w:bCs/>
          <w:sz w:val="24"/>
          <w:szCs w:val="24"/>
        </w:rPr>
      </w:pPr>
    </w:p>
    <w:p w:rsidR="00C503B9" w:rsidRDefault="00C503B9" w:rsidP="00C503B9">
      <w:pPr>
        <w:rPr>
          <w:rFonts w:cs="Arial"/>
          <w:b/>
          <w:bCs/>
          <w:sz w:val="24"/>
          <w:szCs w:val="24"/>
        </w:rPr>
      </w:pPr>
      <w:r>
        <w:rPr>
          <w:rFonts w:cs="Arial"/>
          <w:b/>
          <w:bCs/>
          <w:sz w:val="24"/>
          <w:szCs w:val="24"/>
        </w:rPr>
        <w:t xml:space="preserve">ITEM 018 </w:t>
      </w:r>
      <w:r w:rsidRPr="00601467">
        <w:rPr>
          <w:rFonts w:cs="Arial"/>
          <w:b/>
          <w:bCs/>
          <w:sz w:val="24"/>
          <w:szCs w:val="24"/>
        </w:rPr>
        <w:t>-</w:t>
      </w:r>
      <w:r>
        <w:rPr>
          <w:rFonts w:cs="Arial"/>
          <w:b/>
          <w:bCs/>
          <w:sz w:val="24"/>
          <w:szCs w:val="24"/>
        </w:rPr>
        <w:t xml:space="preserve"> </w:t>
      </w:r>
      <w:r>
        <w:rPr>
          <w:rFonts w:cs="Arial"/>
          <w:bCs/>
          <w:sz w:val="24"/>
          <w:szCs w:val="24"/>
        </w:rPr>
        <w:t xml:space="preserve">REDUCAO C/ FLANGES </w:t>
      </w:r>
      <w:proofErr w:type="spellStart"/>
      <w:r>
        <w:rPr>
          <w:rFonts w:cs="Arial"/>
          <w:bCs/>
          <w:sz w:val="24"/>
          <w:szCs w:val="24"/>
        </w:rPr>
        <w:t>F.F.</w:t>
      </w:r>
      <w:proofErr w:type="spellEnd"/>
      <w:r>
        <w:rPr>
          <w:rFonts w:cs="Arial"/>
          <w:bCs/>
          <w:sz w:val="24"/>
          <w:szCs w:val="24"/>
        </w:rPr>
        <w:t xml:space="preserve"> DE</w:t>
      </w:r>
      <w:proofErr w:type="gramStart"/>
      <w:r>
        <w:rPr>
          <w:rFonts w:cs="Arial"/>
          <w:bCs/>
          <w:sz w:val="24"/>
          <w:szCs w:val="24"/>
        </w:rPr>
        <w:t xml:space="preserve">  </w:t>
      </w:r>
      <w:proofErr w:type="gramEnd"/>
      <w:r>
        <w:rPr>
          <w:rFonts w:cs="Arial"/>
          <w:bCs/>
          <w:sz w:val="24"/>
          <w:szCs w:val="24"/>
        </w:rPr>
        <w:t>200</w:t>
      </w:r>
      <w:r w:rsidRPr="00C503B9">
        <w:rPr>
          <w:rFonts w:cs="Arial"/>
          <w:bCs/>
          <w:sz w:val="24"/>
          <w:szCs w:val="24"/>
        </w:rPr>
        <w:t xml:space="preserve">MM X  </w:t>
      </w:r>
      <w:r>
        <w:rPr>
          <w:rFonts w:cs="Arial"/>
          <w:bCs/>
          <w:sz w:val="24"/>
          <w:szCs w:val="24"/>
        </w:rPr>
        <w:t>10</w:t>
      </w:r>
      <w:r w:rsidRPr="00C503B9">
        <w:rPr>
          <w:rFonts w:cs="Arial"/>
          <w:bCs/>
          <w:sz w:val="24"/>
          <w:szCs w:val="24"/>
        </w:rPr>
        <w:t>0MM -PN10</w:t>
      </w:r>
    </w:p>
    <w:p w:rsidR="00C503B9" w:rsidRDefault="00C503B9" w:rsidP="00C503B9">
      <w:pPr>
        <w:ind w:left="786"/>
        <w:rPr>
          <w:rFonts w:cs="Arial"/>
          <w:b/>
          <w:bCs/>
          <w:sz w:val="24"/>
          <w:szCs w:val="24"/>
        </w:rPr>
      </w:pPr>
    </w:p>
    <w:p w:rsidR="00C503B9" w:rsidRDefault="00C503B9" w:rsidP="00C503B9">
      <w:pPr>
        <w:rPr>
          <w:rFonts w:cs="Arial"/>
          <w:bCs/>
          <w:sz w:val="24"/>
          <w:szCs w:val="24"/>
        </w:rPr>
      </w:pPr>
      <w:r>
        <w:rPr>
          <w:rFonts w:cs="Arial"/>
          <w:b/>
          <w:bCs/>
          <w:sz w:val="24"/>
          <w:szCs w:val="24"/>
        </w:rPr>
        <w:t xml:space="preserve">ESPECIFICAÇÃO: </w:t>
      </w:r>
      <w:r w:rsidRPr="00C503B9">
        <w:rPr>
          <w:rFonts w:cs="Arial"/>
          <w:bCs/>
          <w:sz w:val="24"/>
          <w:szCs w:val="24"/>
        </w:rPr>
        <w:t xml:space="preserve">REDUCAO DE FERRO FUNDIDO DUCTIL, COM FLANGES, REVESTIDA INTE RNA E EXTERNAMENTE COM ESMALTE ANTICORROSIVO, ADERENTE, NAO PEGAJOSO, OU COM PINTURA DE EPOXI A PO, FABRICADA DE ACORDO COM A NBR 7675, PARA REDES DE DISTRIBUICAO DE AGUA POTAVEL, FORNECIDA COM UM CONJUNTO DE </w:t>
      </w:r>
      <w:proofErr w:type="gramStart"/>
      <w:r w:rsidRPr="00C503B9">
        <w:rPr>
          <w:rFonts w:cs="Arial"/>
          <w:bCs/>
          <w:sz w:val="24"/>
          <w:szCs w:val="24"/>
        </w:rPr>
        <w:t>ACESSORIOS,</w:t>
      </w:r>
      <w:proofErr w:type="gramEnd"/>
      <w:r w:rsidRPr="00C503B9">
        <w:rPr>
          <w:rFonts w:cs="Arial"/>
          <w:bCs/>
          <w:sz w:val="24"/>
          <w:szCs w:val="24"/>
        </w:rPr>
        <w:t>COMPOSTO DE PARAFUSO S C/PORCAS E ARRUELAS DE METAL, ARRUELA DE BORRACHA NATURAL VULCANIZADA, CONFORME NBRS ATUALIZADAS, EM QUANTIDADE NECESS ARIA A MONTAGEM.O RESSALTO DO FLANGE DEVERA TER RANHURAS CONCENTRICAS.</w:t>
      </w:r>
    </w:p>
    <w:p w:rsidR="00C503B9" w:rsidRPr="00C503B9" w:rsidRDefault="00C503B9" w:rsidP="00C503B9">
      <w:pPr>
        <w:rPr>
          <w:rFonts w:cs="Arial"/>
          <w:bCs/>
          <w:sz w:val="24"/>
          <w:szCs w:val="24"/>
        </w:rPr>
      </w:pPr>
    </w:p>
    <w:p w:rsidR="00C503B9" w:rsidRPr="00C503B9" w:rsidRDefault="00C503B9" w:rsidP="00C503B9">
      <w:pPr>
        <w:rPr>
          <w:rFonts w:cs="Arial"/>
          <w:bCs/>
          <w:sz w:val="24"/>
          <w:szCs w:val="24"/>
        </w:rPr>
      </w:pPr>
      <w:r w:rsidRPr="00C503B9">
        <w:rPr>
          <w:rFonts w:cs="Arial"/>
          <w:bCs/>
          <w:sz w:val="24"/>
          <w:szCs w:val="24"/>
        </w:rPr>
        <w:t>DEVERÃO CONTER NOME OU MARCA</w:t>
      </w:r>
      <w:proofErr w:type="gramStart"/>
      <w:r w:rsidRPr="00C503B9">
        <w:rPr>
          <w:rFonts w:cs="Arial"/>
          <w:bCs/>
          <w:sz w:val="24"/>
          <w:szCs w:val="24"/>
        </w:rPr>
        <w:t xml:space="preserve">  </w:t>
      </w:r>
      <w:proofErr w:type="gramEnd"/>
      <w:r w:rsidRPr="00C503B9">
        <w:rPr>
          <w:rFonts w:cs="Arial"/>
          <w:bCs/>
          <w:sz w:val="24"/>
          <w:szCs w:val="24"/>
        </w:rPr>
        <w:t>DO FABRICANTE, ANO DE FABRICAÇÃO, CLASSE DE PRESSÃO E DN CORRESPONDENTE, FUNDIDAS EM ALTO RELEVO.</w:t>
      </w:r>
    </w:p>
    <w:p w:rsidR="00C503B9" w:rsidRDefault="00C503B9" w:rsidP="00C503B9">
      <w:pPr>
        <w:rPr>
          <w:rFonts w:cs="Arial"/>
          <w:bCs/>
          <w:sz w:val="24"/>
          <w:szCs w:val="24"/>
        </w:rPr>
      </w:pPr>
      <w:r w:rsidRPr="00C503B9">
        <w:rPr>
          <w:rFonts w:cs="Arial"/>
          <w:bCs/>
          <w:sz w:val="24"/>
          <w:szCs w:val="24"/>
        </w:rPr>
        <w:t xml:space="preserve">SERÃO ACEITOS MATERIAIS COM </w:t>
      </w:r>
      <w:proofErr w:type="gramStart"/>
      <w:r w:rsidRPr="00C503B9">
        <w:rPr>
          <w:rFonts w:cs="Arial"/>
          <w:bCs/>
          <w:sz w:val="24"/>
          <w:szCs w:val="24"/>
        </w:rPr>
        <w:t>NO MÁXIMOS 2</w:t>
      </w:r>
      <w:proofErr w:type="gramEnd"/>
      <w:r w:rsidRPr="00C503B9">
        <w:rPr>
          <w:rFonts w:cs="Arial"/>
          <w:bCs/>
          <w:sz w:val="24"/>
          <w:szCs w:val="24"/>
        </w:rPr>
        <w:t xml:space="preserve"> (DOIS) ANOS DE FABRICAÇÃO</w:t>
      </w:r>
    </w:p>
    <w:p w:rsidR="00C503B9" w:rsidRPr="00972137" w:rsidRDefault="00C503B9" w:rsidP="00C503B9">
      <w:pPr>
        <w:rPr>
          <w:rFonts w:cs="Arial"/>
          <w:bCs/>
          <w:sz w:val="24"/>
          <w:szCs w:val="24"/>
        </w:rPr>
      </w:pPr>
      <w:r w:rsidRPr="00F12BFE">
        <w:rPr>
          <w:rFonts w:cs="Arial"/>
          <w:bCs/>
          <w:sz w:val="24"/>
          <w:szCs w:val="24"/>
        </w:rPr>
        <w:lastRenderedPageBreak/>
        <w:t xml:space="preserve">    </w:t>
      </w:r>
    </w:p>
    <w:p w:rsidR="00C503B9" w:rsidRDefault="00C503B9" w:rsidP="00C503B9">
      <w:pPr>
        <w:rPr>
          <w:rFonts w:cs="Arial"/>
          <w:bCs/>
          <w:sz w:val="24"/>
          <w:szCs w:val="24"/>
        </w:rPr>
      </w:pPr>
      <w:r>
        <w:rPr>
          <w:rFonts w:cs="Arial"/>
          <w:b/>
          <w:bCs/>
          <w:sz w:val="24"/>
          <w:szCs w:val="24"/>
        </w:rPr>
        <w:t>UNIDADE</w:t>
      </w:r>
      <w:r>
        <w:rPr>
          <w:rFonts w:cs="Arial"/>
          <w:bCs/>
          <w:sz w:val="24"/>
          <w:szCs w:val="24"/>
        </w:rPr>
        <w:t>: PEÇA</w:t>
      </w:r>
    </w:p>
    <w:p w:rsidR="00C503B9" w:rsidRDefault="00C503B9" w:rsidP="00C503B9">
      <w:pPr>
        <w:rPr>
          <w:rFonts w:cs="Arial"/>
          <w:bCs/>
          <w:sz w:val="24"/>
          <w:szCs w:val="24"/>
        </w:rPr>
      </w:pPr>
      <w:r>
        <w:rPr>
          <w:rFonts w:cs="Arial"/>
          <w:b/>
          <w:bCs/>
          <w:sz w:val="24"/>
          <w:szCs w:val="24"/>
        </w:rPr>
        <w:t>QUANTIDADE</w:t>
      </w:r>
      <w:r>
        <w:rPr>
          <w:rFonts w:cs="Arial"/>
          <w:bCs/>
          <w:sz w:val="24"/>
          <w:szCs w:val="24"/>
        </w:rPr>
        <w:t>: 08</w:t>
      </w:r>
    </w:p>
    <w:p w:rsidR="00C503B9" w:rsidRDefault="00C503B9" w:rsidP="00C503B9">
      <w:pPr>
        <w:rPr>
          <w:rFonts w:cs="Arial"/>
          <w:bCs/>
          <w:sz w:val="24"/>
          <w:szCs w:val="24"/>
        </w:rPr>
      </w:pPr>
    </w:p>
    <w:p w:rsidR="00C503B9" w:rsidRDefault="00C503B9" w:rsidP="00C503B9">
      <w:pPr>
        <w:rPr>
          <w:rFonts w:cs="Arial"/>
          <w:b/>
          <w:bCs/>
          <w:sz w:val="24"/>
          <w:szCs w:val="24"/>
        </w:rPr>
      </w:pPr>
      <w:r>
        <w:rPr>
          <w:rFonts w:cs="Arial"/>
          <w:b/>
          <w:bCs/>
          <w:sz w:val="24"/>
          <w:szCs w:val="24"/>
        </w:rPr>
        <w:t xml:space="preserve">ITEM 019 </w:t>
      </w:r>
      <w:r w:rsidRPr="00601467">
        <w:rPr>
          <w:rFonts w:cs="Arial"/>
          <w:b/>
          <w:bCs/>
          <w:sz w:val="24"/>
          <w:szCs w:val="24"/>
        </w:rPr>
        <w:t>-</w:t>
      </w:r>
      <w:r>
        <w:rPr>
          <w:rFonts w:cs="Arial"/>
          <w:b/>
          <w:bCs/>
          <w:sz w:val="24"/>
          <w:szCs w:val="24"/>
        </w:rPr>
        <w:t xml:space="preserve"> </w:t>
      </w:r>
      <w:r w:rsidRPr="00C503B9">
        <w:rPr>
          <w:rFonts w:cs="Arial"/>
          <w:bCs/>
          <w:sz w:val="24"/>
          <w:szCs w:val="24"/>
        </w:rPr>
        <w:t xml:space="preserve">REDUCAO C/ PONTA E BOLSA </w:t>
      </w:r>
      <w:proofErr w:type="spellStart"/>
      <w:r w:rsidRPr="00C503B9">
        <w:rPr>
          <w:rFonts w:cs="Arial"/>
          <w:bCs/>
          <w:sz w:val="24"/>
          <w:szCs w:val="24"/>
        </w:rPr>
        <w:t>F.F.</w:t>
      </w:r>
      <w:proofErr w:type="spellEnd"/>
      <w:r w:rsidRPr="00C503B9">
        <w:rPr>
          <w:rFonts w:cs="Arial"/>
          <w:bCs/>
          <w:sz w:val="24"/>
          <w:szCs w:val="24"/>
        </w:rPr>
        <w:t xml:space="preserve"> JE DE </w:t>
      </w:r>
      <w:proofErr w:type="gramStart"/>
      <w:r w:rsidRPr="00C503B9">
        <w:rPr>
          <w:rFonts w:cs="Arial"/>
          <w:bCs/>
          <w:sz w:val="24"/>
          <w:szCs w:val="24"/>
        </w:rPr>
        <w:t>250MM</w:t>
      </w:r>
      <w:proofErr w:type="gramEnd"/>
      <w:r w:rsidRPr="00C503B9">
        <w:rPr>
          <w:rFonts w:cs="Arial"/>
          <w:bCs/>
          <w:sz w:val="24"/>
          <w:szCs w:val="24"/>
        </w:rPr>
        <w:t xml:space="preserve"> X 100MM</w:t>
      </w:r>
    </w:p>
    <w:p w:rsidR="00C503B9" w:rsidRDefault="00C503B9" w:rsidP="00C503B9">
      <w:pPr>
        <w:ind w:left="786"/>
        <w:rPr>
          <w:rFonts w:cs="Arial"/>
          <w:b/>
          <w:bCs/>
          <w:sz w:val="24"/>
          <w:szCs w:val="24"/>
        </w:rPr>
      </w:pPr>
    </w:p>
    <w:p w:rsidR="00C503B9" w:rsidRPr="00C503B9" w:rsidRDefault="00C503B9" w:rsidP="00C503B9">
      <w:pPr>
        <w:rPr>
          <w:rFonts w:cs="Arial"/>
          <w:bCs/>
          <w:sz w:val="24"/>
          <w:szCs w:val="24"/>
        </w:rPr>
      </w:pPr>
      <w:r>
        <w:rPr>
          <w:rFonts w:cs="Arial"/>
          <w:b/>
          <w:bCs/>
          <w:sz w:val="24"/>
          <w:szCs w:val="24"/>
        </w:rPr>
        <w:t xml:space="preserve">ESPECIFICAÇÃO: </w:t>
      </w:r>
      <w:r w:rsidRPr="00C503B9">
        <w:rPr>
          <w:rFonts w:cs="Arial"/>
          <w:bCs/>
          <w:sz w:val="24"/>
          <w:szCs w:val="24"/>
        </w:rPr>
        <w:t>REDUCAO DE FERRO FUNDIDO DUCTIL, COM PONTA E BOLSA DE JUNTA ELASTICA DE ACORDO COM A NBR 7674, OU COM BOLSA DE JUNTA ELA STICA JE2GS DE ACORDO COM A NBR 13747, FABRICADA DE ACORDO C OM A NBR 7675, COM REVESTIMENTO INTERNO E EXTERNO DE ESMALTE BETUMINOSO ANTICORROSIVO, FORNECIDA COM OS RESPECTIVOS ANEI S DE BORRACHA, PARA REDES DE DISTRIBUICAO DE AGUA POTAVEL.</w:t>
      </w:r>
    </w:p>
    <w:p w:rsidR="00C503B9" w:rsidRPr="00C503B9" w:rsidRDefault="00C503B9" w:rsidP="00C503B9">
      <w:pPr>
        <w:rPr>
          <w:rFonts w:cs="Arial"/>
          <w:bCs/>
          <w:sz w:val="24"/>
          <w:szCs w:val="24"/>
        </w:rPr>
      </w:pPr>
    </w:p>
    <w:p w:rsidR="00C503B9" w:rsidRPr="00C503B9" w:rsidRDefault="00C503B9" w:rsidP="00C503B9">
      <w:pPr>
        <w:rPr>
          <w:rFonts w:cs="Arial"/>
          <w:bCs/>
          <w:sz w:val="24"/>
          <w:szCs w:val="24"/>
        </w:rPr>
      </w:pPr>
      <w:r w:rsidRPr="00C503B9">
        <w:rPr>
          <w:rFonts w:cs="Arial"/>
          <w:bCs/>
          <w:sz w:val="24"/>
          <w:szCs w:val="24"/>
        </w:rPr>
        <w:t>DEVERÃO CONTER NOME OU MARCA</w:t>
      </w:r>
      <w:proofErr w:type="gramStart"/>
      <w:r w:rsidRPr="00C503B9">
        <w:rPr>
          <w:rFonts w:cs="Arial"/>
          <w:bCs/>
          <w:sz w:val="24"/>
          <w:szCs w:val="24"/>
        </w:rPr>
        <w:t xml:space="preserve">  </w:t>
      </w:r>
      <w:proofErr w:type="gramEnd"/>
      <w:r w:rsidRPr="00C503B9">
        <w:rPr>
          <w:rFonts w:cs="Arial"/>
          <w:bCs/>
          <w:sz w:val="24"/>
          <w:szCs w:val="24"/>
        </w:rPr>
        <w:t>DO FABRICANTE, ANO DE FABRICAÇÃO, CLASSE DE PRESSÃO E DN CORRESPONDENTE, FUNDIDAS EM ALTO RELEVO.</w:t>
      </w:r>
    </w:p>
    <w:p w:rsidR="00C503B9" w:rsidRDefault="00C503B9" w:rsidP="00C503B9">
      <w:pPr>
        <w:rPr>
          <w:rFonts w:cs="Arial"/>
          <w:bCs/>
          <w:sz w:val="24"/>
          <w:szCs w:val="24"/>
        </w:rPr>
      </w:pPr>
      <w:r w:rsidRPr="00C503B9">
        <w:rPr>
          <w:rFonts w:cs="Arial"/>
          <w:bCs/>
          <w:sz w:val="24"/>
          <w:szCs w:val="24"/>
        </w:rPr>
        <w:t xml:space="preserve">SERÃO ACEITOS MATERIAIS COM </w:t>
      </w:r>
      <w:proofErr w:type="gramStart"/>
      <w:r w:rsidRPr="00C503B9">
        <w:rPr>
          <w:rFonts w:cs="Arial"/>
          <w:bCs/>
          <w:sz w:val="24"/>
          <w:szCs w:val="24"/>
        </w:rPr>
        <w:t>NO MÁXIMOS 2</w:t>
      </w:r>
      <w:proofErr w:type="gramEnd"/>
      <w:r w:rsidRPr="00C503B9">
        <w:rPr>
          <w:rFonts w:cs="Arial"/>
          <w:bCs/>
          <w:sz w:val="24"/>
          <w:szCs w:val="24"/>
        </w:rPr>
        <w:t xml:space="preserve"> (DOIS) ANOS DE FABRICAÇÃO</w:t>
      </w:r>
    </w:p>
    <w:p w:rsidR="00C503B9" w:rsidRPr="00972137" w:rsidRDefault="00C503B9" w:rsidP="00C503B9">
      <w:pPr>
        <w:rPr>
          <w:rFonts w:cs="Arial"/>
          <w:bCs/>
          <w:sz w:val="24"/>
          <w:szCs w:val="24"/>
        </w:rPr>
      </w:pPr>
      <w:r w:rsidRPr="00F12BFE">
        <w:rPr>
          <w:rFonts w:cs="Arial"/>
          <w:bCs/>
          <w:sz w:val="24"/>
          <w:szCs w:val="24"/>
        </w:rPr>
        <w:t xml:space="preserve">    </w:t>
      </w:r>
    </w:p>
    <w:p w:rsidR="00C503B9" w:rsidRDefault="00C503B9" w:rsidP="00C503B9">
      <w:pPr>
        <w:rPr>
          <w:rFonts w:cs="Arial"/>
          <w:bCs/>
          <w:sz w:val="24"/>
          <w:szCs w:val="24"/>
        </w:rPr>
      </w:pPr>
      <w:r>
        <w:rPr>
          <w:rFonts w:cs="Arial"/>
          <w:b/>
          <w:bCs/>
          <w:sz w:val="24"/>
          <w:szCs w:val="24"/>
        </w:rPr>
        <w:t>UNIDADE</w:t>
      </w:r>
      <w:r>
        <w:rPr>
          <w:rFonts w:cs="Arial"/>
          <w:bCs/>
          <w:sz w:val="24"/>
          <w:szCs w:val="24"/>
        </w:rPr>
        <w:t>: PEÇA</w:t>
      </w:r>
    </w:p>
    <w:p w:rsidR="00C503B9" w:rsidRDefault="00C503B9" w:rsidP="00C503B9">
      <w:pPr>
        <w:rPr>
          <w:rFonts w:cs="Arial"/>
          <w:bCs/>
          <w:sz w:val="24"/>
          <w:szCs w:val="24"/>
        </w:rPr>
      </w:pPr>
      <w:r>
        <w:rPr>
          <w:rFonts w:cs="Arial"/>
          <w:b/>
          <w:bCs/>
          <w:sz w:val="24"/>
          <w:szCs w:val="24"/>
        </w:rPr>
        <w:t>QUANTIDADE</w:t>
      </w:r>
      <w:r>
        <w:rPr>
          <w:rFonts w:cs="Arial"/>
          <w:bCs/>
          <w:sz w:val="24"/>
          <w:szCs w:val="24"/>
        </w:rPr>
        <w:t>: 02</w:t>
      </w:r>
    </w:p>
    <w:p w:rsidR="00C503B9" w:rsidRDefault="00C503B9" w:rsidP="00C503B9">
      <w:pPr>
        <w:rPr>
          <w:rFonts w:cs="Arial"/>
          <w:bCs/>
          <w:sz w:val="24"/>
          <w:szCs w:val="24"/>
        </w:rPr>
      </w:pPr>
    </w:p>
    <w:p w:rsidR="00C503B9" w:rsidRDefault="00C503B9" w:rsidP="00C503B9">
      <w:pPr>
        <w:rPr>
          <w:rFonts w:cs="Arial"/>
          <w:b/>
          <w:bCs/>
          <w:sz w:val="24"/>
          <w:szCs w:val="24"/>
        </w:rPr>
      </w:pPr>
      <w:r>
        <w:rPr>
          <w:rFonts w:cs="Arial"/>
          <w:b/>
          <w:bCs/>
          <w:sz w:val="24"/>
          <w:szCs w:val="24"/>
        </w:rPr>
        <w:t xml:space="preserve">ITEM 020 </w:t>
      </w:r>
      <w:r w:rsidRPr="00601467">
        <w:rPr>
          <w:rFonts w:cs="Arial"/>
          <w:b/>
          <w:bCs/>
          <w:sz w:val="24"/>
          <w:szCs w:val="24"/>
        </w:rPr>
        <w:t>-</w:t>
      </w:r>
      <w:r>
        <w:rPr>
          <w:rFonts w:cs="Arial"/>
          <w:b/>
          <w:bCs/>
          <w:sz w:val="24"/>
          <w:szCs w:val="24"/>
        </w:rPr>
        <w:t xml:space="preserve"> </w:t>
      </w:r>
      <w:r w:rsidRPr="00C503B9">
        <w:rPr>
          <w:rFonts w:cs="Arial"/>
          <w:bCs/>
          <w:sz w:val="24"/>
          <w:szCs w:val="24"/>
        </w:rPr>
        <w:t xml:space="preserve">REGISTRO CHATO FLANGE E CABECOTE P/FºFº DN </w:t>
      </w:r>
      <w:proofErr w:type="gramStart"/>
      <w:r w:rsidRPr="00C503B9">
        <w:rPr>
          <w:rFonts w:cs="Arial"/>
          <w:bCs/>
          <w:sz w:val="24"/>
          <w:szCs w:val="24"/>
        </w:rPr>
        <w:t>200MM</w:t>
      </w:r>
      <w:proofErr w:type="gramEnd"/>
      <w:r w:rsidRPr="00C503B9">
        <w:rPr>
          <w:rFonts w:cs="Arial"/>
          <w:bCs/>
          <w:sz w:val="24"/>
          <w:szCs w:val="24"/>
        </w:rPr>
        <w:t xml:space="preserve"> - PN16</w:t>
      </w:r>
    </w:p>
    <w:p w:rsidR="00C503B9" w:rsidRDefault="00C503B9" w:rsidP="00C503B9">
      <w:pPr>
        <w:ind w:left="786"/>
        <w:rPr>
          <w:rFonts w:cs="Arial"/>
          <w:b/>
          <w:bCs/>
          <w:sz w:val="24"/>
          <w:szCs w:val="24"/>
        </w:rPr>
      </w:pPr>
    </w:p>
    <w:p w:rsidR="00C503B9" w:rsidRPr="00C503B9" w:rsidRDefault="00C503B9" w:rsidP="00C503B9">
      <w:pPr>
        <w:rPr>
          <w:rFonts w:cs="Arial"/>
          <w:bCs/>
          <w:sz w:val="24"/>
          <w:szCs w:val="24"/>
        </w:rPr>
      </w:pPr>
      <w:r>
        <w:rPr>
          <w:rFonts w:cs="Arial"/>
          <w:b/>
          <w:bCs/>
          <w:sz w:val="24"/>
          <w:szCs w:val="24"/>
        </w:rPr>
        <w:t xml:space="preserve">ESPECIFICAÇÃO: </w:t>
      </w:r>
      <w:r w:rsidRPr="00C503B9">
        <w:rPr>
          <w:rFonts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w:t>
      </w:r>
      <w:proofErr w:type="gramStart"/>
      <w:r w:rsidRPr="00C503B9">
        <w:rPr>
          <w:rFonts w:cs="Arial"/>
          <w:bCs/>
          <w:sz w:val="24"/>
          <w:szCs w:val="24"/>
        </w:rPr>
        <w:t>TAMPA CONFECCIONADOS EM FERRO FUNDIDO DÚCTIL</w:t>
      </w:r>
      <w:proofErr w:type="gramEnd"/>
      <w:r w:rsidRPr="00C503B9">
        <w:rPr>
          <w:rFonts w:cs="Arial"/>
          <w:bCs/>
          <w:sz w:val="24"/>
          <w:szCs w:val="24"/>
        </w:rPr>
        <w:t xml:space="preserve">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w:t>
      </w:r>
      <w:proofErr w:type="spellStart"/>
      <w:r w:rsidRPr="00C503B9">
        <w:rPr>
          <w:rFonts w:cs="Arial"/>
          <w:bCs/>
          <w:sz w:val="24"/>
          <w:szCs w:val="24"/>
        </w:rPr>
        <w:t>O´RINGS</w:t>
      </w:r>
      <w:proofErr w:type="spellEnd"/>
      <w:r w:rsidRPr="00C503B9">
        <w:rPr>
          <w:rFonts w:cs="Arial"/>
          <w:bCs/>
          <w:sz w:val="24"/>
          <w:szCs w:val="24"/>
        </w:rPr>
        <w:t xml:space="preserve">) ALOJADOS NA BUCHA DE VEDAÇÃO CONFECCIONADA EM LATÃO COM, NO MÁXIMO, 5% DE </w:t>
      </w:r>
      <w:proofErr w:type="gramStart"/>
      <w:r w:rsidRPr="00C503B9">
        <w:rPr>
          <w:rFonts w:cs="Arial"/>
          <w:bCs/>
          <w:sz w:val="24"/>
          <w:szCs w:val="24"/>
        </w:rPr>
        <w:t>CHUMBO .</w:t>
      </w:r>
      <w:proofErr w:type="gramEnd"/>
      <w:r w:rsidRPr="00C503B9">
        <w:rPr>
          <w:rFonts w:cs="Arial"/>
          <w:bCs/>
          <w:sz w:val="24"/>
          <w:szCs w:val="24"/>
        </w:rPr>
        <w:t xml:space="preserve"> SISTEMA DE </w:t>
      </w:r>
      <w:proofErr w:type="gramStart"/>
      <w:r w:rsidRPr="00C503B9">
        <w:rPr>
          <w:rFonts w:cs="Arial"/>
          <w:bCs/>
          <w:sz w:val="24"/>
          <w:szCs w:val="24"/>
        </w:rPr>
        <w:t>CONTRA-VEDAÇÃO</w:t>
      </w:r>
      <w:proofErr w:type="gramEnd"/>
      <w:r w:rsidRPr="00C503B9">
        <w:rPr>
          <w:rFonts w:cs="Arial"/>
          <w:bCs/>
          <w:sz w:val="24"/>
          <w:szCs w:val="24"/>
        </w:rPr>
        <w:t xml:space="preserve"> CONFECCIONADOS EM MATERIAL PLÁSTICO, PERMITINDO A TROCA DOS ELEMENTOS DE VEDAÇÃO DA HASTE, COM A REDE EM CARGA, COM A PRESSÃO DE SERVIÇO MÍNIMA DE 1KGF/</w:t>
      </w:r>
      <w:proofErr w:type="spellStart"/>
      <w:r w:rsidRPr="00C503B9">
        <w:rPr>
          <w:rFonts w:cs="Arial"/>
          <w:bCs/>
          <w:sz w:val="24"/>
          <w:szCs w:val="24"/>
        </w:rPr>
        <w:t>CM²</w:t>
      </w:r>
      <w:proofErr w:type="spellEnd"/>
      <w:r w:rsidRPr="00C503B9">
        <w:rPr>
          <w:rFonts w:cs="Arial"/>
          <w:bCs/>
          <w:sz w:val="24"/>
          <w:szCs w:val="24"/>
        </w:rPr>
        <w:t xml:space="preserve">. A </w:t>
      </w:r>
      <w:r w:rsidRPr="00C503B9">
        <w:rPr>
          <w:rFonts w:cs="Arial"/>
          <w:bCs/>
          <w:sz w:val="24"/>
          <w:szCs w:val="24"/>
        </w:rPr>
        <w:lastRenderedPageBreak/>
        <w:t xml:space="preserve">FIXAÇÃO DA TAMPA AO CORPO SEM PARAFUSOS DO TIPO </w:t>
      </w:r>
      <w:proofErr w:type="gramStart"/>
      <w:r w:rsidRPr="00C503B9">
        <w:rPr>
          <w:rFonts w:cs="Arial"/>
          <w:bCs/>
          <w:sz w:val="24"/>
          <w:szCs w:val="24"/>
        </w:rPr>
        <w:t>AUTO-CLAVE</w:t>
      </w:r>
      <w:proofErr w:type="gramEnd"/>
      <w:r w:rsidRPr="00C503B9">
        <w:rPr>
          <w:rFonts w:cs="Arial"/>
          <w:bCs/>
          <w:sz w:val="24"/>
          <w:szCs w:val="24"/>
        </w:rPr>
        <w:t xml:space="preserve">. O ACIONAMENTO PODE SER FEITO POR CABEÇOTE, VOLANTE OU POR ATUADOR ELÉTRICO E EXTREMIDADES COM FLANGES, GABARITO DE FURAÇÃO DE ACORDO COM A NORMA NBR 7675 PN 10 OU PN 16, FACE A FACE CURTO, DE ACORDO COM A NORMA ISO 5752 SÉRIE 14. </w:t>
      </w:r>
    </w:p>
    <w:p w:rsidR="00C503B9" w:rsidRPr="00C503B9" w:rsidRDefault="00C503B9" w:rsidP="00C503B9">
      <w:pPr>
        <w:rPr>
          <w:rFonts w:cs="Arial"/>
          <w:bCs/>
          <w:sz w:val="24"/>
          <w:szCs w:val="24"/>
        </w:rPr>
      </w:pPr>
      <w:r w:rsidRPr="00C503B9">
        <w:rPr>
          <w:rFonts w:cs="Arial"/>
          <w:bCs/>
          <w:sz w:val="24"/>
          <w:szCs w:val="24"/>
        </w:rPr>
        <w:t>REFERÊNCIA: EURO 23</w:t>
      </w:r>
    </w:p>
    <w:p w:rsidR="00C503B9" w:rsidRDefault="00C503B9" w:rsidP="00C503B9">
      <w:pPr>
        <w:rPr>
          <w:rFonts w:cs="Arial"/>
          <w:bCs/>
          <w:sz w:val="24"/>
          <w:szCs w:val="24"/>
        </w:rPr>
      </w:pPr>
      <w:r w:rsidRPr="00C503B9">
        <w:rPr>
          <w:rFonts w:cs="Arial"/>
          <w:bCs/>
          <w:sz w:val="24"/>
          <w:szCs w:val="24"/>
        </w:rPr>
        <w:t>DEVERÁ SER FORNECIDO COM 02 ARRUELAS DE BORRACHA E 16 PARAFUSOS CORRESPONDENTES.</w:t>
      </w:r>
    </w:p>
    <w:p w:rsidR="00C503B9" w:rsidRPr="00972137" w:rsidRDefault="00C503B9" w:rsidP="00C503B9">
      <w:pPr>
        <w:rPr>
          <w:rFonts w:cs="Arial"/>
          <w:bCs/>
          <w:sz w:val="24"/>
          <w:szCs w:val="24"/>
        </w:rPr>
      </w:pPr>
      <w:r w:rsidRPr="00F12BFE">
        <w:rPr>
          <w:rFonts w:cs="Arial"/>
          <w:bCs/>
          <w:sz w:val="24"/>
          <w:szCs w:val="24"/>
        </w:rPr>
        <w:t xml:space="preserve">    </w:t>
      </w:r>
    </w:p>
    <w:p w:rsidR="00C503B9" w:rsidRDefault="00C503B9" w:rsidP="00C503B9">
      <w:pPr>
        <w:rPr>
          <w:rFonts w:cs="Arial"/>
          <w:bCs/>
          <w:sz w:val="24"/>
          <w:szCs w:val="24"/>
        </w:rPr>
      </w:pPr>
      <w:r>
        <w:rPr>
          <w:rFonts w:cs="Arial"/>
          <w:b/>
          <w:bCs/>
          <w:sz w:val="24"/>
          <w:szCs w:val="24"/>
        </w:rPr>
        <w:t>UNIDADE</w:t>
      </w:r>
      <w:r>
        <w:rPr>
          <w:rFonts w:cs="Arial"/>
          <w:bCs/>
          <w:sz w:val="24"/>
          <w:szCs w:val="24"/>
        </w:rPr>
        <w:t>: PEÇA</w:t>
      </w:r>
    </w:p>
    <w:p w:rsidR="00C503B9" w:rsidRDefault="00C503B9" w:rsidP="00C503B9">
      <w:pPr>
        <w:rPr>
          <w:rFonts w:cs="Arial"/>
          <w:bCs/>
          <w:sz w:val="24"/>
          <w:szCs w:val="24"/>
        </w:rPr>
      </w:pPr>
      <w:r>
        <w:rPr>
          <w:rFonts w:cs="Arial"/>
          <w:b/>
          <w:bCs/>
          <w:sz w:val="24"/>
          <w:szCs w:val="24"/>
        </w:rPr>
        <w:t>QUANTIDADE</w:t>
      </w:r>
      <w:r>
        <w:rPr>
          <w:rFonts w:cs="Arial"/>
          <w:bCs/>
          <w:sz w:val="24"/>
          <w:szCs w:val="24"/>
        </w:rPr>
        <w:t>: 06</w:t>
      </w:r>
    </w:p>
    <w:p w:rsidR="00DE6107" w:rsidRDefault="00DE6107" w:rsidP="00C503B9">
      <w:pPr>
        <w:rPr>
          <w:rFonts w:cs="Arial"/>
          <w:bCs/>
          <w:sz w:val="24"/>
          <w:szCs w:val="24"/>
        </w:rPr>
      </w:pPr>
    </w:p>
    <w:p w:rsidR="00DE6107" w:rsidRDefault="00DE6107" w:rsidP="00DE6107">
      <w:pPr>
        <w:rPr>
          <w:rFonts w:cs="Arial"/>
          <w:b/>
          <w:bCs/>
          <w:sz w:val="24"/>
          <w:szCs w:val="24"/>
        </w:rPr>
      </w:pPr>
      <w:r>
        <w:rPr>
          <w:rFonts w:cs="Arial"/>
          <w:b/>
          <w:bCs/>
          <w:sz w:val="24"/>
          <w:szCs w:val="24"/>
        </w:rPr>
        <w:t xml:space="preserve">ITEM 021 </w:t>
      </w:r>
      <w:r w:rsidRPr="00601467">
        <w:rPr>
          <w:rFonts w:cs="Arial"/>
          <w:b/>
          <w:bCs/>
          <w:sz w:val="24"/>
          <w:szCs w:val="24"/>
        </w:rPr>
        <w:t>-</w:t>
      </w:r>
      <w:r>
        <w:rPr>
          <w:rFonts w:cs="Arial"/>
          <w:b/>
          <w:bCs/>
          <w:sz w:val="24"/>
          <w:szCs w:val="24"/>
        </w:rPr>
        <w:t xml:space="preserve"> </w:t>
      </w:r>
      <w:r w:rsidRPr="00C503B9">
        <w:rPr>
          <w:rFonts w:cs="Arial"/>
          <w:bCs/>
          <w:sz w:val="24"/>
          <w:szCs w:val="24"/>
        </w:rPr>
        <w:t xml:space="preserve">REGISTRO CHATO FLANGE E </w:t>
      </w:r>
      <w:r>
        <w:rPr>
          <w:rFonts w:cs="Arial"/>
          <w:bCs/>
          <w:sz w:val="24"/>
          <w:szCs w:val="24"/>
        </w:rPr>
        <w:t xml:space="preserve">VOLANTE P/FºFº DN </w:t>
      </w:r>
      <w:proofErr w:type="gramStart"/>
      <w:r>
        <w:rPr>
          <w:rFonts w:cs="Arial"/>
          <w:bCs/>
          <w:sz w:val="24"/>
          <w:szCs w:val="24"/>
        </w:rPr>
        <w:t>8</w:t>
      </w:r>
      <w:r w:rsidRPr="00C503B9">
        <w:rPr>
          <w:rFonts w:cs="Arial"/>
          <w:bCs/>
          <w:sz w:val="24"/>
          <w:szCs w:val="24"/>
        </w:rPr>
        <w:t>0MM</w:t>
      </w:r>
      <w:proofErr w:type="gramEnd"/>
      <w:r w:rsidRPr="00C503B9">
        <w:rPr>
          <w:rFonts w:cs="Arial"/>
          <w:bCs/>
          <w:sz w:val="24"/>
          <w:szCs w:val="24"/>
        </w:rPr>
        <w:t xml:space="preserve"> - PN16</w:t>
      </w:r>
    </w:p>
    <w:p w:rsidR="00DE6107" w:rsidRDefault="00DE6107" w:rsidP="00DE6107">
      <w:pPr>
        <w:ind w:left="786"/>
        <w:rPr>
          <w:rFonts w:cs="Arial"/>
          <w:b/>
          <w:bCs/>
          <w:sz w:val="24"/>
          <w:szCs w:val="24"/>
        </w:rPr>
      </w:pPr>
    </w:p>
    <w:p w:rsidR="00DE6107" w:rsidRPr="00DE6107" w:rsidRDefault="00DE6107" w:rsidP="00DE6107">
      <w:pPr>
        <w:rPr>
          <w:rFonts w:cs="Arial"/>
          <w:bCs/>
          <w:sz w:val="24"/>
          <w:szCs w:val="24"/>
        </w:rPr>
      </w:pPr>
      <w:r>
        <w:rPr>
          <w:rFonts w:cs="Arial"/>
          <w:b/>
          <w:bCs/>
          <w:sz w:val="24"/>
          <w:szCs w:val="24"/>
        </w:rPr>
        <w:t xml:space="preserve">ESPECIFICAÇÃO: </w:t>
      </w:r>
      <w:r w:rsidRPr="00DE6107">
        <w:rPr>
          <w:rFonts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w:t>
      </w:r>
      <w:proofErr w:type="gramStart"/>
      <w:r w:rsidRPr="00DE6107">
        <w:rPr>
          <w:rFonts w:cs="Arial"/>
          <w:bCs/>
          <w:sz w:val="24"/>
          <w:szCs w:val="24"/>
        </w:rPr>
        <w:t>TAMPA CONFECCIONADOS EM FERRO FUNDIDO DÚCTIL</w:t>
      </w:r>
      <w:proofErr w:type="gramEnd"/>
      <w:r w:rsidRPr="00DE6107">
        <w:rPr>
          <w:rFonts w:cs="Arial"/>
          <w:bCs/>
          <w:sz w:val="24"/>
          <w:szCs w:val="24"/>
        </w:rPr>
        <w:t xml:space="preserve">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w:t>
      </w:r>
      <w:proofErr w:type="spellStart"/>
      <w:r w:rsidRPr="00DE6107">
        <w:rPr>
          <w:rFonts w:cs="Arial"/>
          <w:bCs/>
          <w:sz w:val="24"/>
          <w:szCs w:val="24"/>
        </w:rPr>
        <w:t>O´RINGS</w:t>
      </w:r>
      <w:proofErr w:type="spellEnd"/>
      <w:r w:rsidRPr="00DE6107">
        <w:rPr>
          <w:rFonts w:cs="Arial"/>
          <w:bCs/>
          <w:sz w:val="24"/>
          <w:szCs w:val="24"/>
        </w:rPr>
        <w:t xml:space="preserve">) ALOJADOS NA BUCHA DE VEDAÇÃO CONFECCIONADA EM LATÃO COM, NO MÁXIMO, 5% DE </w:t>
      </w:r>
      <w:proofErr w:type="gramStart"/>
      <w:r w:rsidRPr="00DE6107">
        <w:rPr>
          <w:rFonts w:cs="Arial"/>
          <w:bCs/>
          <w:sz w:val="24"/>
          <w:szCs w:val="24"/>
        </w:rPr>
        <w:t>CHUMBO .</w:t>
      </w:r>
      <w:proofErr w:type="gramEnd"/>
      <w:r w:rsidRPr="00DE6107">
        <w:rPr>
          <w:rFonts w:cs="Arial"/>
          <w:bCs/>
          <w:sz w:val="24"/>
          <w:szCs w:val="24"/>
        </w:rPr>
        <w:t xml:space="preserve"> SISTEMA DE </w:t>
      </w:r>
      <w:proofErr w:type="gramStart"/>
      <w:r w:rsidRPr="00DE6107">
        <w:rPr>
          <w:rFonts w:cs="Arial"/>
          <w:bCs/>
          <w:sz w:val="24"/>
          <w:szCs w:val="24"/>
        </w:rPr>
        <w:t>CONTRA-VEDAÇÃO</w:t>
      </w:r>
      <w:proofErr w:type="gramEnd"/>
      <w:r w:rsidRPr="00DE6107">
        <w:rPr>
          <w:rFonts w:cs="Arial"/>
          <w:bCs/>
          <w:sz w:val="24"/>
          <w:szCs w:val="24"/>
        </w:rPr>
        <w:t xml:space="preserve"> CONFECCIONADOS EM MATERIAL PLÁSTICO, PERMITINDO A TROCA DOS ELEMENTOS DE VEDAÇÃO DA HASTE, COM A REDE EM CARGA, COM A PRESSÃO DE SERVIÇO MÍNIMA DE 1KGF/</w:t>
      </w:r>
      <w:proofErr w:type="spellStart"/>
      <w:r w:rsidRPr="00DE6107">
        <w:rPr>
          <w:rFonts w:cs="Arial"/>
          <w:bCs/>
          <w:sz w:val="24"/>
          <w:szCs w:val="24"/>
        </w:rPr>
        <w:t>CM²</w:t>
      </w:r>
      <w:proofErr w:type="spellEnd"/>
      <w:r w:rsidRPr="00DE6107">
        <w:rPr>
          <w:rFonts w:cs="Arial"/>
          <w:bCs/>
          <w:sz w:val="24"/>
          <w:szCs w:val="24"/>
        </w:rPr>
        <w:t xml:space="preserve">. A FIXAÇÃO DA TAMPA AO CORPO SEM PARAFUSOS DO TIPO </w:t>
      </w:r>
      <w:proofErr w:type="gramStart"/>
      <w:r w:rsidRPr="00DE6107">
        <w:rPr>
          <w:rFonts w:cs="Arial"/>
          <w:bCs/>
          <w:sz w:val="24"/>
          <w:szCs w:val="24"/>
        </w:rPr>
        <w:t>AUTO-CLAVE</w:t>
      </w:r>
      <w:proofErr w:type="gramEnd"/>
      <w:r w:rsidRPr="00DE6107">
        <w:rPr>
          <w:rFonts w:cs="Arial"/>
          <w:bCs/>
          <w:sz w:val="24"/>
          <w:szCs w:val="24"/>
        </w:rPr>
        <w:t xml:space="preserve">. O ACIONAMENTO PODE SER FEITO POR CABEÇOTE, VOLANTE OU POR ATUADOR ELÉTRICO E EXTREMIDADES COM FLANGES, GABARITO DE FURAÇÃO DE ACORDO COM A NORMA NBR 7675 PN 10 OU PN 16, FACE A FACE CURTO, DE ACORDO COM A NORMA ISO 5752 SÉRIE 14. </w:t>
      </w:r>
    </w:p>
    <w:p w:rsidR="00DE6107" w:rsidRPr="00DE6107" w:rsidRDefault="00DE6107" w:rsidP="00DE6107">
      <w:pPr>
        <w:rPr>
          <w:rFonts w:cs="Arial"/>
          <w:bCs/>
          <w:sz w:val="24"/>
          <w:szCs w:val="24"/>
        </w:rPr>
      </w:pPr>
      <w:r w:rsidRPr="00DE6107">
        <w:rPr>
          <w:rFonts w:cs="Arial"/>
          <w:bCs/>
          <w:sz w:val="24"/>
          <w:szCs w:val="24"/>
        </w:rPr>
        <w:t>REFERÊNCIA: EURO 23</w:t>
      </w:r>
    </w:p>
    <w:p w:rsidR="00DE6107" w:rsidRDefault="00DE6107" w:rsidP="00DE6107">
      <w:pPr>
        <w:rPr>
          <w:rFonts w:cs="Arial"/>
          <w:bCs/>
          <w:sz w:val="24"/>
          <w:szCs w:val="24"/>
        </w:rPr>
      </w:pPr>
      <w:r w:rsidRPr="00DE6107">
        <w:rPr>
          <w:rFonts w:cs="Arial"/>
          <w:bCs/>
          <w:sz w:val="24"/>
          <w:szCs w:val="24"/>
        </w:rPr>
        <w:t>DEVERÁ SER FORNECIDO COM 02 ARRUELAS DE BORRACHA E 16 PARAFUSOS CORRESPONDENTES.</w:t>
      </w:r>
    </w:p>
    <w:p w:rsidR="00DE6107" w:rsidRPr="00972137" w:rsidRDefault="00DE6107" w:rsidP="00DE6107">
      <w:pPr>
        <w:rPr>
          <w:rFonts w:cs="Arial"/>
          <w:bCs/>
          <w:sz w:val="24"/>
          <w:szCs w:val="24"/>
        </w:rPr>
      </w:pPr>
      <w:r w:rsidRPr="00F12BFE">
        <w:rPr>
          <w:rFonts w:cs="Arial"/>
          <w:bCs/>
          <w:sz w:val="24"/>
          <w:szCs w:val="24"/>
        </w:rPr>
        <w:t xml:space="preserve">    </w:t>
      </w:r>
    </w:p>
    <w:p w:rsidR="00DE6107" w:rsidRDefault="00DE6107" w:rsidP="00DE6107">
      <w:pPr>
        <w:rPr>
          <w:rFonts w:cs="Arial"/>
          <w:bCs/>
          <w:sz w:val="24"/>
          <w:szCs w:val="24"/>
        </w:rPr>
      </w:pPr>
      <w:r>
        <w:rPr>
          <w:rFonts w:cs="Arial"/>
          <w:b/>
          <w:bCs/>
          <w:sz w:val="24"/>
          <w:szCs w:val="24"/>
        </w:rPr>
        <w:t>UNIDADE</w:t>
      </w:r>
      <w:r>
        <w:rPr>
          <w:rFonts w:cs="Arial"/>
          <w:bCs/>
          <w:sz w:val="24"/>
          <w:szCs w:val="24"/>
        </w:rPr>
        <w:t>: PEÇA</w:t>
      </w:r>
    </w:p>
    <w:p w:rsidR="00DE6107" w:rsidRDefault="00DE6107" w:rsidP="00DE6107">
      <w:pPr>
        <w:rPr>
          <w:rFonts w:cs="Arial"/>
          <w:bCs/>
          <w:sz w:val="24"/>
          <w:szCs w:val="24"/>
        </w:rPr>
      </w:pPr>
      <w:r>
        <w:rPr>
          <w:rFonts w:cs="Arial"/>
          <w:b/>
          <w:bCs/>
          <w:sz w:val="24"/>
          <w:szCs w:val="24"/>
        </w:rPr>
        <w:t>QUANTIDADE</w:t>
      </w:r>
      <w:r>
        <w:rPr>
          <w:rFonts w:cs="Arial"/>
          <w:bCs/>
          <w:sz w:val="24"/>
          <w:szCs w:val="24"/>
        </w:rPr>
        <w:t>: 04</w:t>
      </w:r>
    </w:p>
    <w:p w:rsidR="00DE6107" w:rsidRDefault="00DE6107" w:rsidP="00DE6107">
      <w:pPr>
        <w:rPr>
          <w:rFonts w:cs="Arial"/>
          <w:bCs/>
          <w:sz w:val="24"/>
          <w:szCs w:val="24"/>
        </w:rPr>
      </w:pPr>
    </w:p>
    <w:p w:rsidR="00DE6107" w:rsidRDefault="00DE6107" w:rsidP="00DE6107">
      <w:pPr>
        <w:rPr>
          <w:rFonts w:cs="Arial"/>
          <w:b/>
          <w:bCs/>
          <w:sz w:val="24"/>
          <w:szCs w:val="24"/>
        </w:rPr>
      </w:pPr>
      <w:r>
        <w:rPr>
          <w:rFonts w:cs="Arial"/>
          <w:b/>
          <w:bCs/>
          <w:sz w:val="24"/>
          <w:szCs w:val="24"/>
        </w:rPr>
        <w:t xml:space="preserve">ITEM 022 </w:t>
      </w:r>
      <w:r w:rsidRPr="00601467">
        <w:rPr>
          <w:rFonts w:cs="Arial"/>
          <w:b/>
          <w:bCs/>
          <w:sz w:val="24"/>
          <w:szCs w:val="24"/>
        </w:rPr>
        <w:t>-</w:t>
      </w:r>
      <w:r>
        <w:rPr>
          <w:rFonts w:cs="Arial"/>
          <w:b/>
          <w:bCs/>
          <w:sz w:val="24"/>
          <w:szCs w:val="24"/>
        </w:rPr>
        <w:t xml:space="preserve"> </w:t>
      </w:r>
      <w:r w:rsidRPr="00DE6107">
        <w:rPr>
          <w:rFonts w:cs="Arial"/>
          <w:bCs/>
          <w:sz w:val="24"/>
          <w:szCs w:val="24"/>
        </w:rPr>
        <w:t xml:space="preserve">TAMPAO </w:t>
      </w:r>
      <w:proofErr w:type="spellStart"/>
      <w:r w:rsidRPr="00DE6107">
        <w:rPr>
          <w:rFonts w:cs="Arial"/>
          <w:bCs/>
          <w:sz w:val="24"/>
          <w:szCs w:val="24"/>
        </w:rPr>
        <w:t>F.F.</w:t>
      </w:r>
      <w:proofErr w:type="spellEnd"/>
      <w:r w:rsidRPr="00DE6107">
        <w:rPr>
          <w:rFonts w:cs="Arial"/>
          <w:bCs/>
          <w:sz w:val="24"/>
          <w:szCs w:val="24"/>
        </w:rPr>
        <w:t xml:space="preserve"> P/ REGISTRO (</w:t>
      </w:r>
      <w:proofErr w:type="gramStart"/>
      <w:r w:rsidRPr="00DE6107">
        <w:rPr>
          <w:rFonts w:cs="Arial"/>
          <w:bCs/>
          <w:sz w:val="24"/>
          <w:szCs w:val="24"/>
        </w:rPr>
        <w:t>CX.</w:t>
      </w:r>
      <w:proofErr w:type="gramEnd"/>
      <w:r w:rsidRPr="00DE6107">
        <w:rPr>
          <w:rFonts w:cs="Arial"/>
          <w:bCs/>
          <w:sz w:val="24"/>
          <w:szCs w:val="24"/>
        </w:rPr>
        <w:t>ARTICULADA C/200 X 110 X 125MM) - CÔNICO</w:t>
      </w:r>
    </w:p>
    <w:p w:rsidR="00DE6107" w:rsidRDefault="00DE6107" w:rsidP="00DE6107">
      <w:pPr>
        <w:ind w:left="786"/>
        <w:rPr>
          <w:rFonts w:cs="Arial"/>
          <w:b/>
          <w:bCs/>
          <w:sz w:val="24"/>
          <w:szCs w:val="24"/>
        </w:rPr>
      </w:pPr>
    </w:p>
    <w:p w:rsidR="00DE6107" w:rsidRDefault="00DE6107" w:rsidP="00DE6107">
      <w:pPr>
        <w:rPr>
          <w:rFonts w:cs="Arial"/>
          <w:bCs/>
          <w:sz w:val="24"/>
          <w:szCs w:val="24"/>
        </w:rPr>
      </w:pPr>
      <w:r>
        <w:rPr>
          <w:rFonts w:cs="Arial"/>
          <w:b/>
          <w:bCs/>
          <w:sz w:val="24"/>
          <w:szCs w:val="24"/>
        </w:rPr>
        <w:t xml:space="preserve">ESPECIFICAÇÃO: </w:t>
      </w:r>
      <w:r w:rsidRPr="00DE6107">
        <w:rPr>
          <w:rFonts w:cs="Arial"/>
          <w:bCs/>
          <w:sz w:val="24"/>
          <w:szCs w:val="24"/>
        </w:rPr>
        <w:t xml:space="preserve">CAIXA (TAMPÃO CÔNICO) DE FERRO FUNDIDO NODULAR FE 42012 CONFORME A ABNT NBR 6916, CLASSE 300, COM TAMPA CIRCULAR ARTICUL ADA, REVESTIDAS INTEGRALMENTE COM ESMALTE BETUMINOSO ANTICOR ROSIVO, ADERENTE, NÃO PEGAJOSO, OU COM PINTURA DE EPÓXI A </w:t>
      </w:r>
      <w:proofErr w:type="gramStart"/>
      <w:r w:rsidRPr="00DE6107">
        <w:rPr>
          <w:rFonts w:cs="Arial"/>
          <w:bCs/>
          <w:sz w:val="24"/>
          <w:szCs w:val="24"/>
        </w:rPr>
        <w:t>PÓ ,</w:t>
      </w:r>
      <w:proofErr w:type="gramEnd"/>
      <w:r w:rsidRPr="00DE6107">
        <w:rPr>
          <w:rFonts w:cs="Arial"/>
          <w:bCs/>
          <w:sz w:val="24"/>
          <w:szCs w:val="24"/>
        </w:rPr>
        <w:t xml:space="preserve"> UTILIZADA PARA OPERAÇÃO DE REGISTRO DE PARADA.NOTAS:-DEVE APRESENTAR MARCAÇÕES DO NOME OU MARCA DE IDENTIFICAÇÃO DO FABRICANTE E O NOME E/OU LOGOMARCA DA "CESAMA" -  A TAMPA E O  ARO DEVEM APRESENTAR UM PERFEITO ASSENTAMENTO ENTRE SI -  A CAIXA DEVE APRESENTAR MASSA APROXIMADA DE 5,5 KG. </w:t>
      </w:r>
    </w:p>
    <w:p w:rsidR="00DE6107" w:rsidRPr="00972137" w:rsidRDefault="00DE6107" w:rsidP="00DE6107">
      <w:pPr>
        <w:rPr>
          <w:rFonts w:cs="Arial"/>
          <w:bCs/>
          <w:sz w:val="24"/>
          <w:szCs w:val="24"/>
        </w:rPr>
      </w:pPr>
      <w:r w:rsidRPr="00F12BFE">
        <w:rPr>
          <w:rFonts w:cs="Arial"/>
          <w:bCs/>
          <w:sz w:val="24"/>
          <w:szCs w:val="24"/>
        </w:rPr>
        <w:t xml:space="preserve">    </w:t>
      </w:r>
    </w:p>
    <w:p w:rsidR="00DE6107" w:rsidRDefault="00DE6107" w:rsidP="00DE6107">
      <w:pPr>
        <w:rPr>
          <w:rFonts w:cs="Arial"/>
          <w:bCs/>
          <w:sz w:val="24"/>
          <w:szCs w:val="24"/>
        </w:rPr>
      </w:pPr>
      <w:r>
        <w:rPr>
          <w:rFonts w:cs="Arial"/>
          <w:b/>
          <w:bCs/>
          <w:sz w:val="24"/>
          <w:szCs w:val="24"/>
        </w:rPr>
        <w:t>UNIDADE</w:t>
      </w:r>
      <w:r>
        <w:rPr>
          <w:rFonts w:cs="Arial"/>
          <w:bCs/>
          <w:sz w:val="24"/>
          <w:szCs w:val="24"/>
        </w:rPr>
        <w:t>: PEÇA</w:t>
      </w:r>
    </w:p>
    <w:p w:rsidR="00DE6107" w:rsidRDefault="00DE6107" w:rsidP="00DE6107">
      <w:pPr>
        <w:rPr>
          <w:rFonts w:cs="Arial"/>
          <w:bCs/>
          <w:sz w:val="24"/>
          <w:szCs w:val="24"/>
        </w:rPr>
      </w:pPr>
      <w:r>
        <w:rPr>
          <w:rFonts w:cs="Arial"/>
          <w:b/>
          <w:bCs/>
          <w:sz w:val="24"/>
          <w:szCs w:val="24"/>
        </w:rPr>
        <w:t>QUANTIDADE</w:t>
      </w:r>
      <w:r>
        <w:rPr>
          <w:rFonts w:cs="Arial"/>
          <w:bCs/>
          <w:sz w:val="24"/>
          <w:szCs w:val="24"/>
        </w:rPr>
        <w:t>: 30</w:t>
      </w:r>
    </w:p>
    <w:p w:rsidR="00DE6107" w:rsidRDefault="00DE6107" w:rsidP="00DE6107">
      <w:pPr>
        <w:rPr>
          <w:rFonts w:cs="Arial"/>
          <w:bCs/>
          <w:sz w:val="24"/>
          <w:szCs w:val="24"/>
        </w:rPr>
      </w:pPr>
      <w:r>
        <w:rPr>
          <w:rFonts w:cs="Arial"/>
          <w:b/>
          <w:bCs/>
          <w:sz w:val="24"/>
          <w:szCs w:val="24"/>
        </w:rPr>
        <w:t xml:space="preserve">ITEM 023 </w:t>
      </w:r>
      <w:r w:rsidRPr="00601467">
        <w:rPr>
          <w:rFonts w:cs="Arial"/>
          <w:b/>
          <w:bCs/>
          <w:sz w:val="24"/>
          <w:szCs w:val="24"/>
        </w:rPr>
        <w:t>-</w:t>
      </w:r>
      <w:r>
        <w:rPr>
          <w:rFonts w:cs="Arial"/>
          <w:b/>
          <w:bCs/>
          <w:sz w:val="24"/>
          <w:szCs w:val="24"/>
        </w:rPr>
        <w:t xml:space="preserve"> </w:t>
      </w:r>
      <w:r w:rsidRPr="00DE6107">
        <w:rPr>
          <w:rFonts w:cs="Arial"/>
          <w:bCs/>
          <w:sz w:val="24"/>
          <w:szCs w:val="24"/>
        </w:rPr>
        <w:t xml:space="preserve">TE C/ FLANGES </w:t>
      </w:r>
      <w:proofErr w:type="spellStart"/>
      <w:r w:rsidRPr="00DE6107">
        <w:rPr>
          <w:rFonts w:cs="Arial"/>
          <w:bCs/>
          <w:sz w:val="24"/>
          <w:szCs w:val="24"/>
        </w:rPr>
        <w:t>FºFº</w:t>
      </w:r>
      <w:proofErr w:type="spellEnd"/>
      <w:r w:rsidRPr="00DE6107">
        <w:rPr>
          <w:rFonts w:cs="Arial"/>
          <w:bCs/>
          <w:sz w:val="24"/>
          <w:szCs w:val="24"/>
        </w:rPr>
        <w:t xml:space="preserve"> DN </w:t>
      </w:r>
      <w:proofErr w:type="gramStart"/>
      <w:r w:rsidRPr="00DE6107">
        <w:rPr>
          <w:rFonts w:cs="Arial"/>
          <w:bCs/>
          <w:sz w:val="24"/>
          <w:szCs w:val="24"/>
        </w:rPr>
        <w:t>100MM</w:t>
      </w:r>
      <w:proofErr w:type="gramEnd"/>
      <w:r w:rsidRPr="00DE6107">
        <w:rPr>
          <w:rFonts w:cs="Arial"/>
          <w:bCs/>
          <w:sz w:val="24"/>
          <w:szCs w:val="24"/>
        </w:rPr>
        <w:t xml:space="preserve"> X 100MM - PN16</w:t>
      </w:r>
    </w:p>
    <w:p w:rsidR="00DE6107" w:rsidRDefault="00DE6107" w:rsidP="00DE6107">
      <w:pPr>
        <w:rPr>
          <w:rFonts w:cs="Arial"/>
          <w:b/>
          <w:bCs/>
          <w:sz w:val="24"/>
          <w:szCs w:val="24"/>
        </w:rPr>
      </w:pPr>
    </w:p>
    <w:p w:rsidR="00DE6107" w:rsidRDefault="00DE6107" w:rsidP="00DE6107">
      <w:pPr>
        <w:rPr>
          <w:rFonts w:cs="Arial"/>
          <w:bCs/>
          <w:sz w:val="24"/>
          <w:szCs w:val="24"/>
        </w:rPr>
      </w:pPr>
      <w:r>
        <w:rPr>
          <w:rFonts w:cs="Arial"/>
          <w:b/>
          <w:bCs/>
          <w:sz w:val="24"/>
          <w:szCs w:val="24"/>
        </w:rPr>
        <w:t xml:space="preserve">ESPECIFICAÇÃO: </w:t>
      </w:r>
      <w:r w:rsidRPr="00DE6107">
        <w:rPr>
          <w:rFonts w:cs="Arial"/>
          <w:bCs/>
          <w:sz w:val="24"/>
          <w:szCs w:val="24"/>
        </w:rPr>
        <w:t>TE FERRO FUNDIDO DUCTIL COM FLANGES, CONFORME ESPECIFICADO NA NBR 7675, REVESTIMENTO INTERNO E EXTERNO EM PINTURA BETUMINOSA. PARA USO EM SISTEMA DE DISTRIBUIÇÃO DE ÁGUA POTÁVEL. DEVERÁ SER FORNECIDO COM ABF (03 PEÇAS) E PARAFUSOS (24 PEÇAS). DEVERÁ CONTER NOME OU MARCA</w:t>
      </w:r>
      <w:proofErr w:type="gramStart"/>
      <w:r w:rsidRPr="00DE6107">
        <w:rPr>
          <w:rFonts w:cs="Arial"/>
          <w:bCs/>
          <w:sz w:val="24"/>
          <w:szCs w:val="24"/>
        </w:rPr>
        <w:t xml:space="preserve">  </w:t>
      </w:r>
      <w:proofErr w:type="gramEnd"/>
      <w:r w:rsidRPr="00DE6107">
        <w:rPr>
          <w:rFonts w:cs="Arial"/>
          <w:bCs/>
          <w:sz w:val="24"/>
          <w:szCs w:val="24"/>
        </w:rPr>
        <w:t>DO FABRICANTE, ANO DE FABRICAÇÃO, CLASSE DE PRESSÃO E DN CORRESPONDENTE, FUNDIDAS EM ALTO RELEVO. SERÃO ACEITOS MATERIAIS COM NO MÁXIMO 2 (DOIS) ANOS DE FABRICAÇÃO.</w:t>
      </w:r>
    </w:p>
    <w:p w:rsidR="00DE6107" w:rsidRPr="00972137" w:rsidRDefault="00DE6107" w:rsidP="00DE6107">
      <w:pPr>
        <w:rPr>
          <w:rFonts w:cs="Arial"/>
          <w:bCs/>
          <w:sz w:val="24"/>
          <w:szCs w:val="24"/>
        </w:rPr>
      </w:pPr>
      <w:r w:rsidRPr="00F12BFE">
        <w:rPr>
          <w:rFonts w:cs="Arial"/>
          <w:bCs/>
          <w:sz w:val="24"/>
          <w:szCs w:val="24"/>
        </w:rPr>
        <w:t xml:space="preserve">    </w:t>
      </w:r>
    </w:p>
    <w:p w:rsidR="00DE6107" w:rsidRDefault="00DE6107" w:rsidP="00DE6107">
      <w:pPr>
        <w:rPr>
          <w:rFonts w:cs="Arial"/>
          <w:bCs/>
          <w:sz w:val="24"/>
          <w:szCs w:val="24"/>
        </w:rPr>
      </w:pPr>
      <w:r>
        <w:rPr>
          <w:rFonts w:cs="Arial"/>
          <w:b/>
          <w:bCs/>
          <w:sz w:val="24"/>
          <w:szCs w:val="24"/>
        </w:rPr>
        <w:t>UNIDADE</w:t>
      </w:r>
      <w:r>
        <w:rPr>
          <w:rFonts w:cs="Arial"/>
          <w:bCs/>
          <w:sz w:val="24"/>
          <w:szCs w:val="24"/>
        </w:rPr>
        <w:t>: PEÇA</w:t>
      </w:r>
    </w:p>
    <w:p w:rsidR="00DE6107" w:rsidRDefault="00DE6107" w:rsidP="00DE6107">
      <w:pPr>
        <w:rPr>
          <w:rFonts w:cs="Arial"/>
          <w:bCs/>
          <w:sz w:val="24"/>
          <w:szCs w:val="24"/>
        </w:rPr>
      </w:pPr>
      <w:r>
        <w:rPr>
          <w:rFonts w:cs="Arial"/>
          <w:b/>
          <w:bCs/>
          <w:sz w:val="24"/>
          <w:szCs w:val="24"/>
        </w:rPr>
        <w:t>QUANTIDADE</w:t>
      </w:r>
      <w:r>
        <w:rPr>
          <w:rFonts w:cs="Arial"/>
          <w:bCs/>
          <w:sz w:val="24"/>
          <w:szCs w:val="24"/>
        </w:rPr>
        <w:t>: 03</w:t>
      </w:r>
    </w:p>
    <w:p w:rsidR="00DE6107" w:rsidRDefault="00DE6107" w:rsidP="00DE6107">
      <w:pPr>
        <w:rPr>
          <w:rFonts w:cs="Arial"/>
          <w:bCs/>
          <w:sz w:val="24"/>
          <w:szCs w:val="24"/>
        </w:rPr>
      </w:pPr>
    </w:p>
    <w:p w:rsidR="00DE6107" w:rsidRDefault="00DE6107" w:rsidP="00DE6107">
      <w:pPr>
        <w:rPr>
          <w:rFonts w:cs="Arial"/>
          <w:bCs/>
          <w:sz w:val="24"/>
          <w:szCs w:val="24"/>
        </w:rPr>
      </w:pPr>
      <w:r>
        <w:rPr>
          <w:rFonts w:cs="Arial"/>
          <w:b/>
          <w:bCs/>
          <w:sz w:val="24"/>
          <w:szCs w:val="24"/>
        </w:rPr>
        <w:t xml:space="preserve">ITEM 024 </w:t>
      </w:r>
      <w:r w:rsidRPr="00601467">
        <w:rPr>
          <w:rFonts w:cs="Arial"/>
          <w:b/>
          <w:bCs/>
          <w:sz w:val="24"/>
          <w:szCs w:val="24"/>
        </w:rPr>
        <w:t>-</w:t>
      </w:r>
      <w:r>
        <w:rPr>
          <w:rFonts w:cs="Arial"/>
          <w:b/>
          <w:bCs/>
          <w:sz w:val="24"/>
          <w:szCs w:val="24"/>
        </w:rPr>
        <w:t xml:space="preserve"> </w:t>
      </w:r>
      <w:r w:rsidRPr="00DE6107">
        <w:rPr>
          <w:rFonts w:cs="Arial"/>
          <w:bCs/>
          <w:sz w:val="24"/>
          <w:szCs w:val="24"/>
        </w:rPr>
        <w:t xml:space="preserve">TUBO C/ PONTA E BOLSA </w:t>
      </w:r>
      <w:proofErr w:type="spellStart"/>
      <w:r w:rsidRPr="00DE6107">
        <w:rPr>
          <w:rFonts w:cs="Arial"/>
          <w:bCs/>
          <w:sz w:val="24"/>
          <w:szCs w:val="24"/>
        </w:rPr>
        <w:t>FºFº</w:t>
      </w:r>
      <w:proofErr w:type="spellEnd"/>
      <w:r w:rsidRPr="00DE6107">
        <w:rPr>
          <w:rFonts w:cs="Arial"/>
          <w:bCs/>
          <w:sz w:val="24"/>
          <w:szCs w:val="24"/>
        </w:rPr>
        <w:t xml:space="preserve"> K-9 JE DN 150</w:t>
      </w:r>
    </w:p>
    <w:p w:rsidR="00DE6107" w:rsidRDefault="00DE6107" w:rsidP="00DE6107">
      <w:pPr>
        <w:rPr>
          <w:rFonts w:cs="Arial"/>
          <w:b/>
          <w:bCs/>
          <w:sz w:val="24"/>
          <w:szCs w:val="24"/>
        </w:rPr>
      </w:pPr>
    </w:p>
    <w:p w:rsidR="00DE6107" w:rsidRDefault="00DE6107" w:rsidP="00DE6107">
      <w:pPr>
        <w:rPr>
          <w:rFonts w:cs="Arial"/>
          <w:bCs/>
          <w:sz w:val="24"/>
          <w:szCs w:val="24"/>
        </w:rPr>
      </w:pPr>
      <w:r>
        <w:rPr>
          <w:rFonts w:cs="Arial"/>
          <w:b/>
          <w:bCs/>
          <w:sz w:val="24"/>
          <w:szCs w:val="24"/>
        </w:rPr>
        <w:t xml:space="preserve">ESPECIFICAÇÃO: </w:t>
      </w:r>
      <w:r w:rsidRPr="00DE6107">
        <w:rPr>
          <w:rFonts w:cs="Arial"/>
          <w:bCs/>
          <w:sz w:val="24"/>
          <w:szCs w:val="24"/>
        </w:rPr>
        <w:t xml:space="preserve">TUBO EM FERRO FUNDIDO DÚCTIL </w:t>
      </w:r>
      <w:proofErr w:type="gramStart"/>
      <w:r w:rsidRPr="00DE6107">
        <w:rPr>
          <w:rFonts w:cs="Arial"/>
          <w:bCs/>
          <w:sz w:val="24"/>
          <w:szCs w:val="24"/>
        </w:rPr>
        <w:t>K-9 ,</w:t>
      </w:r>
      <w:proofErr w:type="gramEnd"/>
      <w:r w:rsidRPr="00DE6107">
        <w:rPr>
          <w:rFonts w:cs="Arial"/>
          <w:bCs/>
          <w:sz w:val="24"/>
          <w:szCs w:val="24"/>
        </w:rPr>
        <w:t xml:space="preserve"> ENCAIXE PONTA/BOLSA PARA TUBOS DE FERRO FUNDIDO DÚCTIL K-9 (NBR 7675), TIPO DE JUNTA ELÁSTICA COM PASTA LUBRIFICANTE (NBR 7676), L = 6,00 MTS., FABRICADO CONFORME NBR 7675, REVESTIMENTO ARGAMASSA DE CIMENTO (INTERNO) ZINCO E PINTURA BETUMINOSA (EXTERNO) (NBR 8682 - 11827). DEVERÁ CONTER NO INTERIOR DA BOLSA INFORMAÇÕES PARA RASTREABILIDADE (LOTE</w:t>
      </w:r>
      <w:proofErr w:type="gramStart"/>
      <w:r w:rsidRPr="00DE6107">
        <w:rPr>
          <w:rFonts w:cs="Arial"/>
          <w:bCs/>
          <w:sz w:val="24"/>
          <w:szCs w:val="24"/>
        </w:rPr>
        <w:t>, DATA</w:t>
      </w:r>
      <w:proofErr w:type="gramEnd"/>
      <w:r w:rsidRPr="00DE6107">
        <w:rPr>
          <w:rFonts w:cs="Arial"/>
          <w:bCs/>
          <w:sz w:val="24"/>
          <w:szCs w:val="24"/>
        </w:rPr>
        <w:t xml:space="preserve"> DE FABRICAÇÃO E FABRICANTE). SERÃO ACEITOS MATERIAIS COM NO MÁXIMO 2 (DOIS) ANOS DE FABRICAÇÃO</w:t>
      </w:r>
    </w:p>
    <w:p w:rsidR="00DE6107" w:rsidRPr="00972137" w:rsidRDefault="00DE6107" w:rsidP="00DE6107">
      <w:pPr>
        <w:rPr>
          <w:rFonts w:cs="Arial"/>
          <w:bCs/>
          <w:sz w:val="24"/>
          <w:szCs w:val="24"/>
        </w:rPr>
      </w:pPr>
      <w:r w:rsidRPr="00F12BFE">
        <w:rPr>
          <w:rFonts w:cs="Arial"/>
          <w:bCs/>
          <w:sz w:val="24"/>
          <w:szCs w:val="24"/>
        </w:rPr>
        <w:t xml:space="preserve">    </w:t>
      </w:r>
    </w:p>
    <w:p w:rsidR="00DE6107" w:rsidRDefault="00DE6107" w:rsidP="00DE6107">
      <w:pPr>
        <w:rPr>
          <w:rFonts w:cs="Arial"/>
          <w:bCs/>
          <w:sz w:val="24"/>
          <w:szCs w:val="24"/>
        </w:rPr>
      </w:pPr>
      <w:r>
        <w:rPr>
          <w:rFonts w:cs="Arial"/>
          <w:b/>
          <w:bCs/>
          <w:sz w:val="24"/>
          <w:szCs w:val="24"/>
        </w:rPr>
        <w:t>UNIDADE</w:t>
      </w:r>
      <w:r>
        <w:rPr>
          <w:rFonts w:cs="Arial"/>
          <w:bCs/>
          <w:sz w:val="24"/>
          <w:szCs w:val="24"/>
        </w:rPr>
        <w:t>: METRO</w:t>
      </w:r>
    </w:p>
    <w:p w:rsidR="00DE6107" w:rsidRDefault="00DE6107" w:rsidP="00DE6107">
      <w:pPr>
        <w:rPr>
          <w:rFonts w:cs="Arial"/>
          <w:bCs/>
          <w:sz w:val="24"/>
          <w:szCs w:val="24"/>
        </w:rPr>
      </w:pPr>
      <w:r>
        <w:rPr>
          <w:rFonts w:cs="Arial"/>
          <w:b/>
          <w:bCs/>
          <w:sz w:val="24"/>
          <w:szCs w:val="24"/>
        </w:rPr>
        <w:t>QUANTIDADE</w:t>
      </w:r>
      <w:r>
        <w:rPr>
          <w:rFonts w:cs="Arial"/>
          <w:bCs/>
          <w:sz w:val="24"/>
          <w:szCs w:val="24"/>
        </w:rPr>
        <w:t>: 66</w:t>
      </w:r>
    </w:p>
    <w:p w:rsidR="00DE6107" w:rsidRDefault="00DE6107" w:rsidP="00DE6107">
      <w:pPr>
        <w:rPr>
          <w:rFonts w:cs="Arial"/>
          <w:bCs/>
          <w:sz w:val="24"/>
          <w:szCs w:val="24"/>
        </w:rPr>
      </w:pPr>
    </w:p>
    <w:p w:rsidR="00DE6107" w:rsidRDefault="00DE6107" w:rsidP="00DE6107">
      <w:pPr>
        <w:rPr>
          <w:rFonts w:cs="Arial"/>
          <w:bCs/>
          <w:sz w:val="24"/>
          <w:szCs w:val="24"/>
        </w:rPr>
      </w:pPr>
      <w:r>
        <w:rPr>
          <w:rFonts w:cs="Arial"/>
          <w:b/>
          <w:bCs/>
          <w:sz w:val="24"/>
          <w:szCs w:val="24"/>
        </w:rPr>
        <w:t xml:space="preserve">ITEM 025 </w:t>
      </w:r>
      <w:r w:rsidRPr="00601467">
        <w:rPr>
          <w:rFonts w:cs="Arial"/>
          <w:b/>
          <w:bCs/>
          <w:sz w:val="24"/>
          <w:szCs w:val="24"/>
        </w:rPr>
        <w:t>-</w:t>
      </w:r>
      <w:r>
        <w:rPr>
          <w:rFonts w:cs="Arial"/>
          <w:b/>
          <w:bCs/>
          <w:sz w:val="24"/>
          <w:szCs w:val="24"/>
        </w:rPr>
        <w:t xml:space="preserve"> </w:t>
      </w:r>
      <w:r w:rsidRPr="00DE6107">
        <w:rPr>
          <w:rFonts w:cs="Arial"/>
          <w:bCs/>
          <w:sz w:val="24"/>
          <w:szCs w:val="24"/>
        </w:rPr>
        <w:t xml:space="preserve">VENTOSA SIMPLES FUNCAO </w:t>
      </w:r>
      <w:proofErr w:type="spellStart"/>
      <w:r w:rsidRPr="00DE6107">
        <w:rPr>
          <w:rFonts w:cs="Arial"/>
          <w:bCs/>
          <w:sz w:val="24"/>
          <w:szCs w:val="24"/>
        </w:rPr>
        <w:t>FºFº</w:t>
      </w:r>
      <w:proofErr w:type="spellEnd"/>
      <w:r w:rsidRPr="00DE6107">
        <w:rPr>
          <w:rFonts w:cs="Arial"/>
          <w:bCs/>
          <w:sz w:val="24"/>
          <w:szCs w:val="24"/>
        </w:rPr>
        <w:t xml:space="preserve"> COM FLANGE DN </w:t>
      </w:r>
      <w:proofErr w:type="gramStart"/>
      <w:r w:rsidRPr="00DE6107">
        <w:rPr>
          <w:rFonts w:cs="Arial"/>
          <w:bCs/>
          <w:sz w:val="24"/>
          <w:szCs w:val="24"/>
        </w:rPr>
        <w:t>50MM</w:t>
      </w:r>
      <w:proofErr w:type="gramEnd"/>
      <w:r w:rsidRPr="00DE6107">
        <w:rPr>
          <w:rFonts w:cs="Arial"/>
          <w:bCs/>
          <w:sz w:val="24"/>
          <w:szCs w:val="24"/>
        </w:rPr>
        <w:t xml:space="preserve"> - PN10</w:t>
      </w:r>
    </w:p>
    <w:p w:rsidR="00DE6107" w:rsidRDefault="00DE6107" w:rsidP="00DE6107">
      <w:pPr>
        <w:rPr>
          <w:rFonts w:cs="Arial"/>
          <w:b/>
          <w:bCs/>
          <w:sz w:val="24"/>
          <w:szCs w:val="24"/>
        </w:rPr>
      </w:pPr>
    </w:p>
    <w:p w:rsidR="00DE6107" w:rsidRPr="00DE6107" w:rsidRDefault="00DE6107" w:rsidP="00DE6107">
      <w:pPr>
        <w:rPr>
          <w:rFonts w:cs="Arial"/>
          <w:bCs/>
          <w:sz w:val="24"/>
          <w:szCs w:val="24"/>
        </w:rPr>
      </w:pPr>
      <w:r>
        <w:rPr>
          <w:rFonts w:cs="Arial"/>
          <w:b/>
          <w:bCs/>
          <w:sz w:val="24"/>
          <w:szCs w:val="24"/>
        </w:rPr>
        <w:t xml:space="preserve">ESPECIFICAÇÃO: </w:t>
      </w:r>
      <w:r w:rsidRPr="00DE6107">
        <w:rPr>
          <w:rFonts w:cs="Arial"/>
          <w:bCs/>
          <w:sz w:val="24"/>
          <w:szCs w:val="24"/>
        </w:rPr>
        <w:t xml:space="preserve">VENTOSA SIMPLES, DE FF DUCTIL DE ACORDO C/A ASTM MA-536 GRAU 65-45-12 OU DE ACORDO COM A NBR 6916 CLASSE FE-42012, DOTADA DE UMA BASE FLANGEADA COM RESSALTO E FURACAO DE </w:t>
      </w:r>
      <w:r w:rsidRPr="00DE6107">
        <w:rPr>
          <w:rFonts w:cs="Arial"/>
          <w:bCs/>
          <w:sz w:val="24"/>
          <w:szCs w:val="24"/>
        </w:rPr>
        <w:lastRenderedPageBreak/>
        <w:t>ACORDO COM A NBR 7675, REVESTIDA COM PINTURA ANTICORROSIVA, E SUPERFICI E RANHURADA DE ACORDO COM A ESPEC. MSS-SP-6, NIPLE DE DESCAR GA DE LATAO OU DE BORRACHA NATURAL, FLUTUADOR ESFERICO DE BORRACHA OU AÇO INOX E JUNTA DE VEDACAO BUNA-N, APROPRIADA PARA DESCARGA O U ADMISSAO DE AR NOS SISTEMAS DE ADUCAO E DISTRIBUICAO DE AG UA POTAVEL, ACOMPANHADA DE TODOS ACESSORIOS P/SUA COLOCACAO.</w:t>
      </w:r>
    </w:p>
    <w:p w:rsidR="00DE6107" w:rsidRDefault="00DE6107" w:rsidP="00DE6107">
      <w:pPr>
        <w:rPr>
          <w:rFonts w:cs="Arial"/>
          <w:bCs/>
          <w:sz w:val="24"/>
          <w:szCs w:val="24"/>
        </w:rPr>
      </w:pPr>
      <w:r w:rsidRPr="00DE6107">
        <w:rPr>
          <w:rFonts w:cs="Arial"/>
          <w:bCs/>
          <w:sz w:val="24"/>
          <w:szCs w:val="24"/>
        </w:rPr>
        <w:t>SERÃO ACEITOS MATERIAIS COM NO MÁXIMO 2 (DOIS) ANOS DE FABRICAÇÃO.</w:t>
      </w:r>
    </w:p>
    <w:p w:rsidR="00DE6107" w:rsidRPr="00972137" w:rsidRDefault="00DE6107" w:rsidP="00DE6107">
      <w:pPr>
        <w:rPr>
          <w:rFonts w:cs="Arial"/>
          <w:bCs/>
          <w:sz w:val="24"/>
          <w:szCs w:val="24"/>
        </w:rPr>
      </w:pPr>
      <w:r w:rsidRPr="00F12BFE">
        <w:rPr>
          <w:rFonts w:cs="Arial"/>
          <w:bCs/>
          <w:sz w:val="24"/>
          <w:szCs w:val="24"/>
        </w:rPr>
        <w:t xml:space="preserve">    </w:t>
      </w:r>
    </w:p>
    <w:p w:rsidR="00DE6107" w:rsidRDefault="00DE6107" w:rsidP="00DE6107">
      <w:pPr>
        <w:rPr>
          <w:rFonts w:cs="Arial"/>
          <w:bCs/>
          <w:sz w:val="24"/>
          <w:szCs w:val="24"/>
        </w:rPr>
      </w:pPr>
      <w:r>
        <w:rPr>
          <w:rFonts w:cs="Arial"/>
          <w:b/>
          <w:bCs/>
          <w:sz w:val="24"/>
          <w:szCs w:val="24"/>
        </w:rPr>
        <w:t>UNIDADE</w:t>
      </w:r>
      <w:r>
        <w:rPr>
          <w:rFonts w:cs="Arial"/>
          <w:bCs/>
          <w:sz w:val="24"/>
          <w:szCs w:val="24"/>
        </w:rPr>
        <w:t>: PEÇA</w:t>
      </w:r>
    </w:p>
    <w:p w:rsidR="00DE6107" w:rsidRDefault="00DE6107" w:rsidP="00DE6107">
      <w:pPr>
        <w:rPr>
          <w:rFonts w:cs="Arial"/>
          <w:bCs/>
          <w:sz w:val="24"/>
          <w:szCs w:val="24"/>
        </w:rPr>
      </w:pPr>
      <w:r>
        <w:rPr>
          <w:rFonts w:cs="Arial"/>
          <w:b/>
          <w:bCs/>
          <w:sz w:val="24"/>
          <w:szCs w:val="24"/>
        </w:rPr>
        <w:t>QUANTIDADE</w:t>
      </w:r>
      <w:r>
        <w:rPr>
          <w:rFonts w:cs="Arial"/>
          <w:bCs/>
          <w:sz w:val="24"/>
          <w:szCs w:val="24"/>
        </w:rPr>
        <w:t>: 02</w:t>
      </w:r>
    </w:p>
    <w:p w:rsidR="00DE6107" w:rsidRDefault="00DE6107" w:rsidP="00DE6107">
      <w:pPr>
        <w:rPr>
          <w:rFonts w:cs="Arial"/>
          <w:bCs/>
          <w:sz w:val="24"/>
          <w:szCs w:val="24"/>
        </w:rPr>
      </w:pPr>
    </w:p>
    <w:p w:rsidR="00DE6107" w:rsidRDefault="00DE6107" w:rsidP="00DE6107">
      <w:pPr>
        <w:rPr>
          <w:rFonts w:cs="Arial"/>
          <w:bCs/>
          <w:sz w:val="24"/>
          <w:szCs w:val="24"/>
        </w:rPr>
      </w:pPr>
      <w:proofErr w:type="gramStart"/>
      <w:r>
        <w:rPr>
          <w:rFonts w:cs="Arial"/>
          <w:b/>
          <w:bCs/>
          <w:sz w:val="24"/>
          <w:szCs w:val="24"/>
        </w:rPr>
        <w:t xml:space="preserve">ITEM 026 </w:t>
      </w:r>
      <w:r w:rsidRPr="00601467">
        <w:rPr>
          <w:rFonts w:cs="Arial"/>
          <w:b/>
          <w:bCs/>
          <w:sz w:val="24"/>
          <w:szCs w:val="24"/>
        </w:rPr>
        <w:t>-</w:t>
      </w:r>
      <w:r>
        <w:rPr>
          <w:rFonts w:cs="Arial"/>
          <w:b/>
          <w:bCs/>
          <w:sz w:val="24"/>
          <w:szCs w:val="24"/>
        </w:rPr>
        <w:t xml:space="preserve"> </w:t>
      </w:r>
      <w:r w:rsidRPr="00DE6107">
        <w:rPr>
          <w:rFonts w:cs="Arial"/>
          <w:bCs/>
          <w:sz w:val="24"/>
          <w:szCs w:val="24"/>
        </w:rPr>
        <w:t xml:space="preserve">VENTOSA SIMPLES FUNCAO </w:t>
      </w:r>
      <w:proofErr w:type="spellStart"/>
      <w:r w:rsidRPr="00DE6107">
        <w:rPr>
          <w:rFonts w:cs="Arial"/>
          <w:bCs/>
          <w:sz w:val="24"/>
          <w:szCs w:val="24"/>
        </w:rPr>
        <w:t>FºFº</w:t>
      </w:r>
      <w:proofErr w:type="spellEnd"/>
      <w:r w:rsidRPr="00DE6107">
        <w:rPr>
          <w:rFonts w:cs="Arial"/>
          <w:bCs/>
          <w:sz w:val="24"/>
          <w:szCs w:val="24"/>
        </w:rPr>
        <w:t xml:space="preserve"> COM </w:t>
      </w:r>
      <w:r>
        <w:rPr>
          <w:rFonts w:cs="Arial"/>
          <w:bCs/>
          <w:sz w:val="24"/>
          <w:szCs w:val="24"/>
        </w:rPr>
        <w:t>ROSCA</w:t>
      </w:r>
      <w:r w:rsidRPr="00DE6107">
        <w:rPr>
          <w:rFonts w:cs="Arial"/>
          <w:bCs/>
          <w:sz w:val="24"/>
          <w:szCs w:val="24"/>
        </w:rPr>
        <w:t xml:space="preserve"> </w:t>
      </w:r>
      <w:r>
        <w:rPr>
          <w:rFonts w:cs="Arial"/>
          <w:bCs/>
          <w:sz w:val="24"/>
          <w:szCs w:val="24"/>
        </w:rPr>
        <w:t>2”</w:t>
      </w:r>
      <w:proofErr w:type="gramEnd"/>
    </w:p>
    <w:p w:rsidR="00DE6107" w:rsidRDefault="00DE6107" w:rsidP="00DE6107">
      <w:pPr>
        <w:rPr>
          <w:rFonts w:cs="Arial"/>
          <w:b/>
          <w:bCs/>
          <w:sz w:val="24"/>
          <w:szCs w:val="24"/>
        </w:rPr>
      </w:pPr>
    </w:p>
    <w:p w:rsidR="00DE6107" w:rsidRDefault="00DE6107" w:rsidP="00DE6107">
      <w:pPr>
        <w:rPr>
          <w:rFonts w:cs="Arial"/>
          <w:bCs/>
          <w:sz w:val="24"/>
          <w:szCs w:val="24"/>
        </w:rPr>
      </w:pPr>
      <w:r>
        <w:rPr>
          <w:rFonts w:cs="Arial"/>
          <w:b/>
          <w:bCs/>
          <w:sz w:val="24"/>
          <w:szCs w:val="24"/>
        </w:rPr>
        <w:t xml:space="preserve">ESPECIFICAÇÃO: </w:t>
      </w:r>
      <w:r w:rsidRPr="00DE6107">
        <w:rPr>
          <w:rFonts w:cs="Arial"/>
          <w:bCs/>
          <w:sz w:val="24"/>
          <w:szCs w:val="24"/>
        </w:rPr>
        <w:t>VENTOSA DE SIMPLES FUNÇÃO, COM ROSCA, DE FF DÚCTIL DE ACORDO COM A ASTM A-536 GRAU 65-45-12 OU DE ACORDO COM A NBR 6916 CLASSE FE 4 2012,</w:t>
      </w:r>
      <w:r w:rsidRPr="00DE6107">
        <w:rPr>
          <w:rFonts w:cs="Arial"/>
          <w:bCs/>
          <w:sz w:val="24"/>
          <w:szCs w:val="24"/>
        </w:rPr>
        <w:tab/>
        <w:t>REVESTIDA COM PINTURA ANTICORROSIVA OU DE ÉPOXI A PÓ, DOTADA DE BUCHA DE REDUÇÃO DE FERRO MALEÁVEL GALVANIZADO DE ACORDO COM A NBR 6943. DOTADA DE NIPLE DE DESCARGA DE LATÃO, COM FLUTUADOR ESFÉRICO DE BORRACHA OU AÇO INOX E JUNTA DE VEDAÇÃO DE BUNA-N, APROPRIADA PARA DESCARGA OU ADMISSÃO DE AR NOS SISTEMAS DE ADUÇÃO E DISTRIBUIÇÃO DE ÁGUA POTÁVEL. A ROSCA DA BASE DEVE SER DE ACORDO COM A NBR NM-ISO 7-1. DEVERÁ CONTER NOME OU MARCA DO FABRICANTE, ANO DE FABRICAÇÃO, CLASSE DE PRESSÃO E DN CORRESPONDENTE, FUNDIDAS EM ALTO RELEVO. SERÃO ACEITOS MATERIAIS COM NO MÁXIMO 2 (DOIS) ANOS DE FABRICAÇÃO.</w:t>
      </w:r>
    </w:p>
    <w:p w:rsidR="00DE6107" w:rsidRPr="00972137" w:rsidRDefault="00DE6107" w:rsidP="00DE6107">
      <w:pPr>
        <w:rPr>
          <w:rFonts w:cs="Arial"/>
          <w:bCs/>
          <w:sz w:val="24"/>
          <w:szCs w:val="24"/>
        </w:rPr>
      </w:pPr>
      <w:r w:rsidRPr="00F12BFE">
        <w:rPr>
          <w:rFonts w:cs="Arial"/>
          <w:bCs/>
          <w:sz w:val="24"/>
          <w:szCs w:val="24"/>
        </w:rPr>
        <w:t xml:space="preserve">    </w:t>
      </w:r>
    </w:p>
    <w:p w:rsidR="00DE6107" w:rsidRDefault="00DE6107" w:rsidP="00DE6107">
      <w:pPr>
        <w:rPr>
          <w:rFonts w:cs="Arial"/>
          <w:bCs/>
          <w:sz w:val="24"/>
          <w:szCs w:val="24"/>
        </w:rPr>
      </w:pPr>
      <w:r>
        <w:rPr>
          <w:rFonts w:cs="Arial"/>
          <w:b/>
          <w:bCs/>
          <w:sz w:val="24"/>
          <w:szCs w:val="24"/>
        </w:rPr>
        <w:t>UNIDADE</w:t>
      </w:r>
      <w:r>
        <w:rPr>
          <w:rFonts w:cs="Arial"/>
          <w:bCs/>
          <w:sz w:val="24"/>
          <w:szCs w:val="24"/>
        </w:rPr>
        <w:t>: PEÇA</w:t>
      </w:r>
    </w:p>
    <w:p w:rsidR="00DE6107" w:rsidRDefault="00DE6107" w:rsidP="00DE6107">
      <w:pPr>
        <w:rPr>
          <w:rFonts w:cs="Arial"/>
          <w:bCs/>
          <w:sz w:val="24"/>
          <w:szCs w:val="24"/>
        </w:rPr>
      </w:pPr>
      <w:r>
        <w:rPr>
          <w:rFonts w:cs="Arial"/>
          <w:b/>
          <w:bCs/>
          <w:sz w:val="24"/>
          <w:szCs w:val="24"/>
        </w:rPr>
        <w:t>QUANTIDADE</w:t>
      </w:r>
      <w:r>
        <w:rPr>
          <w:rFonts w:cs="Arial"/>
          <w:bCs/>
          <w:sz w:val="24"/>
          <w:szCs w:val="24"/>
        </w:rPr>
        <w:t>: 03</w:t>
      </w:r>
    </w:p>
    <w:p w:rsidR="00DE6107" w:rsidRDefault="00DE6107" w:rsidP="00DE6107">
      <w:pPr>
        <w:rPr>
          <w:rFonts w:cs="Arial"/>
          <w:bCs/>
          <w:sz w:val="24"/>
          <w:szCs w:val="24"/>
        </w:rPr>
      </w:pPr>
    </w:p>
    <w:p w:rsidR="00DE6107" w:rsidRDefault="00DE6107" w:rsidP="00DE6107">
      <w:pPr>
        <w:rPr>
          <w:rFonts w:cs="Arial"/>
          <w:bCs/>
          <w:sz w:val="24"/>
          <w:szCs w:val="24"/>
        </w:rPr>
      </w:pPr>
      <w:r>
        <w:rPr>
          <w:rFonts w:cs="Arial"/>
          <w:b/>
          <w:bCs/>
          <w:sz w:val="24"/>
          <w:szCs w:val="24"/>
        </w:rPr>
        <w:t xml:space="preserve">ITEM 027 </w:t>
      </w:r>
      <w:r w:rsidRPr="00601467">
        <w:rPr>
          <w:rFonts w:cs="Arial"/>
          <w:b/>
          <w:bCs/>
          <w:sz w:val="24"/>
          <w:szCs w:val="24"/>
        </w:rPr>
        <w:t>-</w:t>
      </w:r>
      <w:r>
        <w:rPr>
          <w:rFonts w:cs="Arial"/>
          <w:b/>
          <w:bCs/>
          <w:sz w:val="24"/>
          <w:szCs w:val="24"/>
        </w:rPr>
        <w:t xml:space="preserve"> </w:t>
      </w:r>
      <w:r w:rsidRPr="00DE6107">
        <w:rPr>
          <w:rFonts w:cs="Arial"/>
          <w:bCs/>
          <w:sz w:val="24"/>
          <w:szCs w:val="24"/>
        </w:rPr>
        <w:t xml:space="preserve">VENTOSA </w:t>
      </w:r>
      <w:r>
        <w:rPr>
          <w:rFonts w:cs="Arial"/>
          <w:bCs/>
          <w:sz w:val="24"/>
          <w:szCs w:val="24"/>
        </w:rPr>
        <w:t>TRIPLICE</w:t>
      </w:r>
      <w:r w:rsidRPr="00DE6107">
        <w:rPr>
          <w:rFonts w:cs="Arial"/>
          <w:bCs/>
          <w:sz w:val="24"/>
          <w:szCs w:val="24"/>
        </w:rPr>
        <w:t xml:space="preserve"> FUNCAO </w:t>
      </w:r>
      <w:r>
        <w:rPr>
          <w:rFonts w:cs="Arial"/>
          <w:bCs/>
          <w:sz w:val="24"/>
          <w:szCs w:val="24"/>
        </w:rPr>
        <w:t xml:space="preserve">C/ FLANGE DN </w:t>
      </w:r>
      <w:proofErr w:type="gramStart"/>
      <w:r>
        <w:rPr>
          <w:rFonts w:cs="Arial"/>
          <w:bCs/>
          <w:sz w:val="24"/>
          <w:szCs w:val="24"/>
        </w:rPr>
        <w:t>50MM</w:t>
      </w:r>
      <w:proofErr w:type="gramEnd"/>
      <w:r>
        <w:rPr>
          <w:rFonts w:cs="Arial"/>
          <w:bCs/>
          <w:sz w:val="24"/>
          <w:szCs w:val="24"/>
        </w:rPr>
        <w:t xml:space="preserve"> PN-10</w:t>
      </w:r>
    </w:p>
    <w:p w:rsidR="00DE6107" w:rsidRDefault="00DE6107" w:rsidP="00DE6107">
      <w:pPr>
        <w:rPr>
          <w:rFonts w:cs="Arial"/>
          <w:b/>
          <w:bCs/>
          <w:sz w:val="24"/>
          <w:szCs w:val="24"/>
        </w:rPr>
      </w:pPr>
    </w:p>
    <w:p w:rsidR="00DE6107" w:rsidRDefault="00DE6107" w:rsidP="00DE6107">
      <w:pPr>
        <w:rPr>
          <w:rFonts w:cs="Arial"/>
          <w:bCs/>
          <w:sz w:val="24"/>
          <w:szCs w:val="24"/>
        </w:rPr>
      </w:pPr>
      <w:r>
        <w:rPr>
          <w:rFonts w:cs="Arial"/>
          <w:b/>
          <w:bCs/>
          <w:sz w:val="24"/>
          <w:szCs w:val="24"/>
        </w:rPr>
        <w:t xml:space="preserve">ESPECIFICAÇÃO: </w:t>
      </w:r>
      <w:r w:rsidRPr="00DE6107">
        <w:rPr>
          <w:rFonts w:cs="Arial"/>
          <w:bCs/>
          <w:sz w:val="24"/>
          <w:szCs w:val="24"/>
        </w:rPr>
        <w:t xml:space="preserve">VENTOSA DE TRIPLICE </w:t>
      </w:r>
      <w:proofErr w:type="gramStart"/>
      <w:r w:rsidRPr="00DE6107">
        <w:rPr>
          <w:rFonts w:cs="Arial"/>
          <w:bCs/>
          <w:sz w:val="24"/>
          <w:szCs w:val="24"/>
        </w:rPr>
        <w:t>FUNCAO,</w:t>
      </w:r>
      <w:proofErr w:type="gramEnd"/>
      <w:r w:rsidRPr="00DE6107">
        <w:rPr>
          <w:rFonts w:cs="Arial"/>
          <w:bCs/>
          <w:sz w:val="24"/>
          <w:szCs w:val="24"/>
        </w:rPr>
        <w:t>C/CORPO DE FOFO DUCTIL DE ACORDO C/ASTM A-536 GRAU 65-45-12 OU DE ACORDO C/NBR 6916 CL. FE-</w:t>
      </w:r>
      <w:proofErr w:type="gramStart"/>
      <w:r w:rsidRPr="00DE6107">
        <w:rPr>
          <w:rFonts w:cs="Arial"/>
          <w:bCs/>
          <w:sz w:val="24"/>
          <w:szCs w:val="24"/>
        </w:rPr>
        <w:t>42 012,</w:t>
      </w:r>
      <w:proofErr w:type="gramEnd"/>
      <w:r w:rsidRPr="00DE6107">
        <w:rPr>
          <w:rFonts w:cs="Arial"/>
          <w:bCs/>
          <w:sz w:val="24"/>
          <w:szCs w:val="24"/>
        </w:rPr>
        <w:t xml:space="preserve">REVESTIDA C/PINTURA ANTICORROSIVA,DOTADA DE UMA BASE FLA NGEADA,C/RESSALTO E FURACAO DE ACORDO C/NBR 7675 E SUPERFICI E RANHURADA DE ACORDO C/ESPECIFICACAO MSS-SP-6,C/NIPLE DE </w:t>
      </w:r>
      <w:proofErr w:type="spellStart"/>
      <w:r w:rsidRPr="00DE6107">
        <w:rPr>
          <w:rFonts w:cs="Arial"/>
          <w:bCs/>
          <w:sz w:val="24"/>
          <w:szCs w:val="24"/>
        </w:rPr>
        <w:t>DE</w:t>
      </w:r>
      <w:proofErr w:type="spellEnd"/>
      <w:r w:rsidRPr="00DE6107">
        <w:rPr>
          <w:rFonts w:cs="Arial"/>
          <w:bCs/>
          <w:sz w:val="24"/>
          <w:szCs w:val="24"/>
        </w:rPr>
        <w:t xml:space="preserve"> SCARGA DE LATAO OU DE BORRACHA NATURAL,APROPRIADA P/DESCARGA OU ADMISSAO DE AR NOS SISTEMAS DE ADUCAO E DISTRIBUICAO DE A GUA POTAVEL.DEVERA SER FORNECIDO C/CONJ.DE PARAFUSO C/PORCAS ARRUELAS DE METAL E DE BORRACHA COMPATIVEL C/NUMERO DE FUROS</w:t>
      </w:r>
    </w:p>
    <w:p w:rsidR="00DE6107" w:rsidRPr="00972137" w:rsidRDefault="00DE6107" w:rsidP="00DE6107">
      <w:pPr>
        <w:rPr>
          <w:rFonts w:cs="Arial"/>
          <w:bCs/>
          <w:sz w:val="24"/>
          <w:szCs w:val="24"/>
        </w:rPr>
      </w:pPr>
      <w:r w:rsidRPr="00F12BFE">
        <w:rPr>
          <w:rFonts w:cs="Arial"/>
          <w:bCs/>
          <w:sz w:val="24"/>
          <w:szCs w:val="24"/>
        </w:rPr>
        <w:t xml:space="preserve">    </w:t>
      </w:r>
    </w:p>
    <w:p w:rsidR="00DE6107" w:rsidRDefault="00DE6107" w:rsidP="00DE6107">
      <w:pPr>
        <w:rPr>
          <w:rFonts w:cs="Arial"/>
          <w:bCs/>
          <w:sz w:val="24"/>
          <w:szCs w:val="24"/>
        </w:rPr>
      </w:pPr>
      <w:r>
        <w:rPr>
          <w:rFonts w:cs="Arial"/>
          <w:b/>
          <w:bCs/>
          <w:sz w:val="24"/>
          <w:szCs w:val="24"/>
        </w:rPr>
        <w:t>UNIDADE</w:t>
      </w:r>
      <w:r>
        <w:rPr>
          <w:rFonts w:cs="Arial"/>
          <w:bCs/>
          <w:sz w:val="24"/>
          <w:szCs w:val="24"/>
        </w:rPr>
        <w:t>: PEÇA</w:t>
      </w:r>
    </w:p>
    <w:p w:rsidR="00DE6107" w:rsidRDefault="00DE6107" w:rsidP="00DE6107">
      <w:pPr>
        <w:rPr>
          <w:rFonts w:cs="Arial"/>
          <w:bCs/>
          <w:sz w:val="24"/>
          <w:szCs w:val="24"/>
        </w:rPr>
      </w:pPr>
      <w:r>
        <w:rPr>
          <w:rFonts w:cs="Arial"/>
          <w:b/>
          <w:bCs/>
          <w:sz w:val="24"/>
          <w:szCs w:val="24"/>
        </w:rPr>
        <w:t>QUANTIDADE</w:t>
      </w:r>
      <w:r>
        <w:rPr>
          <w:rFonts w:cs="Arial"/>
          <w:bCs/>
          <w:sz w:val="24"/>
          <w:szCs w:val="24"/>
        </w:rPr>
        <w:t>: 10</w:t>
      </w:r>
    </w:p>
    <w:p w:rsidR="00DE6107" w:rsidRDefault="00DE6107" w:rsidP="00DE6107">
      <w:pPr>
        <w:rPr>
          <w:rFonts w:cs="Arial"/>
          <w:bCs/>
          <w:sz w:val="24"/>
          <w:szCs w:val="24"/>
        </w:rPr>
      </w:pPr>
    </w:p>
    <w:p w:rsidR="00DE6107" w:rsidRDefault="00DE6107" w:rsidP="00DE6107">
      <w:pPr>
        <w:rPr>
          <w:rFonts w:cs="Arial"/>
          <w:bCs/>
          <w:sz w:val="24"/>
          <w:szCs w:val="24"/>
        </w:rPr>
      </w:pPr>
      <w:r>
        <w:rPr>
          <w:rFonts w:cs="Arial"/>
          <w:b/>
          <w:bCs/>
          <w:sz w:val="24"/>
          <w:szCs w:val="24"/>
        </w:rPr>
        <w:t xml:space="preserve">ITEM 028 </w:t>
      </w:r>
      <w:r w:rsidRPr="00601467">
        <w:rPr>
          <w:rFonts w:cs="Arial"/>
          <w:b/>
          <w:bCs/>
          <w:sz w:val="24"/>
          <w:szCs w:val="24"/>
        </w:rPr>
        <w:t>-</w:t>
      </w:r>
      <w:r>
        <w:rPr>
          <w:rFonts w:cs="Arial"/>
          <w:b/>
          <w:bCs/>
          <w:sz w:val="24"/>
          <w:szCs w:val="24"/>
        </w:rPr>
        <w:t xml:space="preserve"> </w:t>
      </w:r>
      <w:r w:rsidRPr="00DE6107">
        <w:rPr>
          <w:rFonts w:cs="Arial"/>
          <w:bCs/>
          <w:sz w:val="24"/>
          <w:szCs w:val="24"/>
        </w:rPr>
        <w:t xml:space="preserve">CURVA C/ FLANGES </w:t>
      </w:r>
      <w:proofErr w:type="spellStart"/>
      <w:r w:rsidRPr="00DE6107">
        <w:rPr>
          <w:rFonts w:cs="Arial"/>
          <w:bCs/>
          <w:sz w:val="24"/>
          <w:szCs w:val="24"/>
        </w:rPr>
        <w:t>FºFº</w:t>
      </w:r>
      <w:proofErr w:type="spellEnd"/>
      <w:r w:rsidRPr="00DE6107">
        <w:rPr>
          <w:rFonts w:cs="Arial"/>
          <w:bCs/>
          <w:sz w:val="24"/>
          <w:szCs w:val="24"/>
        </w:rPr>
        <w:t xml:space="preserve"> 45° DN </w:t>
      </w:r>
      <w:proofErr w:type="gramStart"/>
      <w:r w:rsidRPr="00DE6107">
        <w:rPr>
          <w:rFonts w:cs="Arial"/>
          <w:bCs/>
          <w:sz w:val="24"/>
          <w:szCs w:val="24"/>
        </w:rPr>
        <w:t>150MM</w:t>
      </w:r>
      <w:proofErr w:type="gramEnd"/>
      <w:r w:rsidRPr="00DE6107">
        <w:rPr>
          <w:rFonts w:cs="Arial"/>
          <w:bCs/>
          <w:sz w:val="24"/>
          <w:szCs w:val="24"/>
        </w:rPr>
        <w:t xml:space="preserve"> - PN10</w:t>
      </w:r>
    </w:p>
    <w:p w:rsidR="00DE6107" w:rsidRDefault="00DE6107" w:rsidP="00DE6107">
      <w:pPr>
        <w:rPr>
          <w:rFonts w:cs="Arial"/>
          <w:b/>
          <w:bCs/>
          <w:sz w:val="24"/>
          <w:szCs w:val="24"/>
        </w:rPr>
      </w:pPr>
    </w:p>
    <w:p w:rsidR="00DE6107" w:rsidRDefault="00DE6107" w:rsidP="00DE6107">
      <w:pPr>
        <w:rPr>
          <w:rFonts w:cs="Arial"/>
          <w:bCs/>
          <w:sz w:val="24"/>
          <w:szCs w:val="24"/>
        </w:rPr>
      </w:pPr>
      <w:r>
        <w:rPr>
          <w:rFonts w:cs="Arial"/>
          <w:b/>
          <w:bCs/>
          <w:sz w:val="24"/>
          <w:szCs w:val="24"/>
        </w:rPr>
        <w:t xml:space="preserve">ESPECIFICAÇÃO: </w:t>
      </w:r>
      <w:r w:rsidRPr="00DE6107">
        <w:rPr>
          <w:rFonts w:cs="Arial"/>
          <w:bCs/>
          <w:sz w:val="24"/>
          <w:szCs w:val="24"/>
        </w:rPr>
        <w:t xml:space="preserve">CURVA FERRO FUNDIDO DUCTIL COM FLANGES, CONFORME ESPECIFICADO NA NBR 7675, REVESTIMENTO INTERNO E EXTERNO EM PINTURA BETUMINOSA. PARA USO EM SISTEMA DE DISTRIBUIÇÃO DE ÁGUA POTÁVEL. DEVERÁ SER FORNECIDO COM ABF (02 PEÇAS) E PARAFUSOS (16 PEÇAS). DEVERÁ CONTER NOME OU MARCA DO FABRICANTE, ANO DE FABRICAÇÃO, CLASSE DE PRESSÃO E DN CORRESPONDENTE, FUNDIDAS EM ALTO RELEVO. SERÃO ACEITOS MATERIAIS COM NO MÁXIMO 2 (DOIS) ANOS DE FABRICAÇÃO. DEVERÃO CONTER NOME OU MARCA DO FABRICANTE, ANO DE FABRICAÇÃO, CLASSE DE PRESSÃO E DN CORRESPONDENTE, FUNDIDAS EM ALTO RELEVO. SERÃO ACEITOS MATERIAIS COM </w:t>
      </w:r>
      <w:proofErr w:type="gramStart"/>
      <w:r w:rsidRPr="00DE6107">
        <w:rPr>
          <w:rFonts w:cs="Arial"/>
          <w:bCs/>
          <w:sz w:val="24"/>
          <w:szCs w:val="24"/>
        </w:rPr>
        <w:t>NO MÁXIMOS 2</w:t>
      </w:r>
      <w:proofErr w:type="gramEnd"/>
      <w:r w:rsidRPr="00DE6107">
        <w:rPr>
          <w:rFonts w:cs="Arial"/>
          <w:bCs/>
          <w:sz w:val="24"/>
          <w:szCs w:val="24"/>
        </w:rPr>
        <w:t xml:space="preserve"> (DOIS) ANOS DE FABRICAÇÃO.</w:t>
      </w:r>
    </w:p>
    <w:p w:rsidR="00DE6107" w:rsidRPr="00972137" w:rsidRDefault="00DE6107" w:rsidP="00DE6107">
      <w:pPr>
        <w:rPr>
          <w:rFonts w:cs="Arial"/>
          <w:bCs/>
          <w:sz w:val="24"/>
          <w:szCs w:val="24"/>
        </w:rPr>
      </w:pPr>
      <w:r w:rsidRPr="00F12BFE">
        <w:rPr>
          <w:rFonts w:cs="Arial"/>
          <w:bCs/>
          <w:sz w:val="24"/>
          <w:szCs w:val="24"/>
        </w:rPr>
        <w:t xml:space="preserve">    </w:t>
      </w:r>
    </w:p>
    <w:p w:rsidR="00DE6107" w:rsidRDefault="00DE6107" w:rsidP="00DE6107">
      <w:pPr>
        <w:rPr>
          <w:rFonts w:cs="Arial"/>
          <w:bCs/>
          <w:sz w:val="24"/>
          <w:szCs w:val="24"/>
        </w:rPr>
      </w:pPr>
      <w:r>
        <w:rPr>
          <w:rFonts w:cs="Arial"/>
          <w:b/>
          <w:bCs/>
          <w:sz w:val="24"/>
          <w:szCs w:val="24"/>
        </w:rPr>
        <w:t>UNIDADE</w:t>
      </w:r>
      <w:r>
        <w:rPr>
          <w:rFonts w:cs="Arial"/>
          <w:bCs/>
          <w:sz w:val="24"/>
          <w:szCs w:val="24"/>
        </w:rPr>
        <w:t>: PEÇA</w:t>
      </w:r>
    </w:p>
    <w:p w:rsidR="00DE6107" w:rsidRDefault="00DE6107" w:rsidP="00DE6107">
      <w:pPr>
        <w:rPr>
          <w:rFonts w:cs="Arial"/>
          <w:bCs/>
          <w:sz w:val="24"/>
          <w:szCs w:val="24"/>
        </w:rPr>
      </w:pPr>
      <w:r>
        <w:rPr>
          <w:rFonts w:cs="Arial"/>
          <w:b/>
          <w:bCs/>
          <w:sz w:val="24"/>
          <w:szCs w:val="24"/>
        </w:rPr>
        <w:t>QUANTIDADE</w:t>
      </w:r>
      <w:r>
        <w:rPr>
          <w:rFonts w:cs="Arial"/>
          <w:bCs/>
          <w:sz w:val="24"/>
          <w:szCs w:val="24"/>
        </w:rPr>
        <w:t>: 05</w:t>
      </w:r>
    </w:p>
    <w:p w:rsidR="00DE6107" w:rsidRDefault="00DE6107" w:rsidP="00DE6107">
      <w:pPr>
        <w:rPr>
          <w:rFonts w:cs="Arial"/>
          <w:bCs/>
          <w:sz w:val="24"/>
          <w:szCs w:val="24"/>
        </w:rPr>
      </w:pPr>
    </w:p>
    <w:p w:rsidR="00DE6107" w:rsidRDefault="00DE6107" w:rsidP="00DE6107">
      <w:pPr>
        <w:rPr>
          <w:rFonts w:cs="Arial"/>
          <w:bCs/>
          <w:sz w:val="24"/>
          <w:szCs w:val="24"/>
        </w:rPr>
      </w:pPr>
      <w:r>
        <w:rPr>
          <w:rFonts w:cs="Arial"/>
          <w:b/>
          <w:bCs/>
          <w:sz w:val="24"/>
          <w:szCs w:val="24"/>
        </w:rPr>
        <w:t xml:space="preserve">ITEM 029 </w:t>
      </w:r>
      <w:r w:rsidRPr="00601467">
        <w:rPr>
          <w:rFonts w:cs="Arial"/>
          <w:b/>
          <w:bCs/>
          <w:sz w:val="24"/>
          <w:szCs w:val="24"/>
        </w:rPr>
        <w:t>-</w:t>
      </w:r>
      <w:r>
        <w:rPr>
          <w:rFonts w:cs="Arial"/>
          <w:b/>
          <w:bCs/>
          <w:sz w:val="24"/>
          <w:szCs w:val="24"/>
        </w:rPr>
        <w:t xml:space="preserve"> </w:t>
      </w:r>
      <w:r w:rsidRPr="00DE6107">
        <w:rPr>
          <w:rFonts w:cs="Arial"/>
          <w:bCs/>
          <w:sz w:val="24"/>
          <w:szCs w:val="24"/>
        </w:rPr>
        <w:t xml:space="preserve">PARAFUSO C/ PORCA P/ FLANGES </w:t>
      </w:r>
      <w:proofErr w:type="gramStart"/>
      <w:r w:rsidRPr="00DE6107">
        <w:rPr>
          <w:rFonts w:cs="Arial"/>
          <w:bCs/>
          <w:sz w:val="24"/>
          <w:szCs w:val="24"/>
        </w:rPr>
        <w:t>20MM</w:t>
      </w:r>
      <w:proofErr w:type="gramEnd"/>
      <w:r w:rsidRPr="00DE6107">
        <w:rPr>
          <w:rFonts w:cs="Arial"/>
          <w:bCs/>
          <w:sz w:val="24"/>
          <w:szCs w:val="24"/>
        </w:rPr>
        <w:t xml:space="preserve"> X  80MM(P/DIAM 150)</w:t>
      </w:r>
    </w:p>
    <w:p w:rsidR="00DE6107" w:rsidRDefault="00DE6107" w:rsidP="00DE6107">
      <w:pPr>
        <w:rPr>
          <w:rFonts w:cs="Arial"/>
          <w:b/>
          <w:bCs/>
          <w:sz w:val="24"/>
          <w:szCs w:val="24"/>
        </w:rPr>
      </w:pPr>
    </w:p>
    <w:p w:rsidR="00DE6107" w:rsidRDefault="00DE6107" w:rsidP="00DE6107">
      <w:pPr>
        <w:rPr>
          <w:rFonts w:cs="Arial"/>
          <w:bCs/>
          <w:sz w:val="24"/>
          <w:szCs w:val="24"/>
        </w:rPr>
      </w:pPr>
      <w:r>
        <w:rPr>
          <w:rFonts w:cs="Arial"/>
          <w:b/>
          <w:bCs/>
          <w:sz w:val="24"/>
          <w:szCs w:val="24"/>
        </w:rPr>
        <w:t xml:space="preserve">ESPECIFICAÇÃO: </w:t>
      </w:r>
      <w:r w:rsidRPr="00DE6107">
        <w:rPr>
          <w:rFonts w:cs="Arial"/>
          <w:bCs/>
          <w:sz w:val="24"/>
          <w:szCs w:val="24"/>
        </w:rPr>
        <w:t>PARAFUSO DE ACO CARBONO, DE CABECA SEXTAVADA, FABRICADO DE A CORDO COM A NORMA ASTM A307 - GRAU B, COM UMA PORCA SEXTAVAD A E DUAS ARRUELAS DE ACO CARBONO DE ACORDO COM A NORMA ASTM A563 - GRAU A, GALVANIZADOS POR IMERSAO A QUENTE DE ACORDO C OM A NORMA ASTMA153 - CLASSE C. O TRECHO EM ROSCA DEVERA SER DO COMPRIMENTO TOTAL DO PAR</w:t>
      </w:r>
      <w:r>
        <w:rPr>
          <w:rFonts w:cs="Arial"/>
          <w:bCs/>
          <w:sz w:val="24"/>
          <w:szCs w:val="24"/>
        </w:rPr>
        <w:t>AFUS</w:t>
      </w:r>
      <w:r w:rsidRPr="00DE6107">
        <w:rPr>
          <w:rFonts w:cs="Arial"/>
          <w:bCs/>
          <w:sz w:val="24"/>
          <w:szCs w:val="24"/>
        </w:rPr>
        <w:t>O</w:t>
      </w:r>
      <w:r w:rsidRPr="00F12BFE">
        <w:rPr>
          <w:rFonts w:cs="Arial"/>
          <w:bCs/>
          <w:sz w:val="24"/>
          <w:szCs w:val="24"/>
        </w:rPr>
        <w:t xml:space="preserve">  </w:t>
      </w:r>
    </w:p>
    <w:p w:rsidR="00DE6107" w:rsidRPr="00972137" w:rsidRDefault="00DE6107" w:rsidP="00DE6107">
      <w:pPr>
        <w:rPr>
          <w:rFonts w:cs="Arial"/>
          <w:bCs/>
          <w:sz w:val="24"/>
          <w:szCs w:val="24"/>
        </w:rPr>
      </w:pPr>
      <w:r w:rsidRPr="00F12BFE">
        <w:rPr>
          <w:rFonts w:cs="Arial"/>
          <w:bCs/>
          <w:sz w:val="24"/>
          <w:szCs w:val="24"/>
        </w:rPr>
        <w:t xml:space="preserve">  </w:t>
      </w:r>
    </w:p>
    <w:p w:rsidR="00DE6107" w:rsidRDefault="00DE6107" w:rsidP="00DE6107">
      <w:pPr>
        <w:rPr>
          <w:rFonts w:cs="Arial"/>
          <w:bCs/>
          <w:sz w:val="24"/>
          <w:szCs w:val="24"/>
        </w:rPr>
      </w:pPr>
      <w:r>
        <w:rPr>
          <w:rFonts w:cs="Arial"/>
          <w:b/>
          <w:bCs/>
          <w:sz w:val="24"/>
          <w:szCs w:val="24"/>
        </w:rPr>
        <w:t>UNIDADE</w:t>
      </w:r>
      <w:r>
        <w:rPr>
          <w:rFonts w:cs="Arial"/>
          <w:bCs/>
          <w:sz w:val="24"/>
          <w:szCs w:val="24"/>
        </w:rPr>
        <w:t>: PEÇA</w:t>
      </w:r>
    </w:p>
    <w:p w:rsidR="00DE6107" w:rsidRDefault="00DE6107" w:rsidP="00DE6107">
      <w:pPr>
        <w:rPr>
          <w:rFonts w:cs="Arial"/>
          <w:bCs/>
          <w:sz w:val="24"/>
          <w:szCs w:val="24"/>
        </w:rPr>
      </w:pPr>
      <w:r>
        <w:rPr>
          <w:rFonts w:cs="Arial"/>
          <w:b/>
          <w:bCs/>
          <w:sz w:val="24"/>
          <w:szCs w:val="24"/>
        </w:rPr>
        <w:t>QUANTIDADE</w:t>
      </w:r>
      <w:r>
        <w:rPr>
          <w:rFonts w:cs="Arial"/>
          <w:bCs/>
          <w:sz w:val="24"/>
          <w:szCs w:val="24"/>
        </w:rPr>
        <w:t>: 400</w:t>
      </w:r>
    </w:p>
    <w:p w:rsidR="00DE6107" w:rsidRDefault="00DE6107" w:rsidP="00DE6107">
      <w:pPr>
        <w:rPr>
          <w:rFonts w:cs="Arial"/>
          <w:bCs/>
          <w:sz w:val="24"/>
          <w:szCs w:val="24"/>
        </w:rPr>
      </w:pPr>
    </w:p>
    <w:p w:rsidR="00DE6107" w:rsidRDefault="00DE6107" w:rsidP="00DE6107">
      <w:pPr>
        <w:rPr>
          <w:rFonts w:cs="Arial"/>
          <w:bCs/>
          <w:sz w:val="24"/>
          <w:szCs w:val="24"/>
        </w:rPr>
      </w:pPr>
      <w:r>
        <w:rPr>
          <w:rFonts w:cs="Arial"/>
          <w:b/>
          <w:bCs/>
          <w:sz w:val="24"/>
          <w:szCs w:val="24"/>
        </w:rPr>
        <w:t xml:space="preserve">ITEM 030 </w:t>
      </w:r>
      <w:r w:rsidRPr="00601467">
        <w:rPr>
          <w:rFonts w:cs="Arial"/>
          <w:b/>
          <w:bCs/>
          <w:sz w:val="24"/>
          <w:szCs w:val="24"/>
        </w:rPr>
        <w:t>-</w:t>
      </w:r>
      <w:r>
        <w:rPr>
          <w:rFonts w:cs="Arial"/>
          <w:b/>
          <w:bCs/>
          <w:sz w:val="24"/>
          <w:szCs w:val="24"/>
        </w:rPr>
        <w:t xml:space="preserve"> </w:t>
      </w:r>
      <w:r w:rsidRPr="00DE6107">
        <w:rPr>
          <w:rFonts w:cs="Arial"/>
          <w:bCs/>
          <w:sz w:val="24"/>
          <w:szCs w:val="24"/>
        </w:rPr>
        <w:t xml:space="preserve">COLAR DE TOMADA </w:t>
      </w:r>
      <w:proofErr w:type="spellStart"/>
      <w:r w:rsidRPr="00DE6107">
        <w:rPr>
          <w:rFonts w:cs="Arial"/>
          <w:bCs/>
          <w:sz w:val="24"/>
          <w:szCs w:val="24"/>
        </w:rPr>
        <w:t>F°Fº</w:t>
      </w:r>
      <w:proofErr w:type="spellEnd"/>
      <w:r w:rsidRPr="00DE6107">
        <w:rPr>
          <w:rFonts w:cs="Arial"/>
          <w:bCs/>
          <w:sz w:val="24"/>
          <w:szCs w:val="24"/>
        </w:rPr>
        <w:t xml:space="preserve"> P/ PVC DN 50 (DE </w:t>
      </w:r>
      <w:proofErr w:type="gramStart"/>
      <w:r w:rsidRPr="00DE6107">
        <w:rPr>
          <w:rFonts w:cs="Arial"/>
          <w:bCs/>
          <w:sz w:val="24"/>
          <w:szCs w:val="24"/>
        </w:rPr>
        <w:t>60MM</w:t>
      </w:r>
      <w:proofErr w:type="gramEnd"/>
      <w:r w:rsidRPr="00DE6107">
        <w:rPr>
          <w:rFonts w:cs="Arial"/>
          <w:bCs/>
          <w:sz w:val="24"/>
          <w:szCs w:val="24"/>
        </w:rPr>
        <w:t>) X 1/2"</w:t>
      </w:r>
    </w:p>
    <w:p w:rsidR="00DE6107" w:rsidRDefault="00DE6107" w:rsidP="00DE6107">
      <w:pPr>
        <w:rPr>
          <w:rFonts w:cs="Arial"/>
          <w:b/>
          <w:bCs/>
          <w:sz w:val="24"/>
          <w:szCs w:val="24"/>
        </w:rPr>
      </w:pPr>
    </w:p>
    <w:p w:rsidR="00DE6107" w:rsidRDefault="00DE6107" w:rsidP="00DE6107">
      <w:pPr>
        <w:rPr>
          <w:rFonts w:cs="Arial"/>
          <w:bCs/>
          <w:sz w:val="24"/>
          <w:szCs w:val="24"/>
        </w:rPr>
      </w:pPr>
      <w:r>
        <w:rPr>
          <w:rFonts w:cs="Arial"/>
          <w:b/>
          <w:bCs/>
          <w:sz w:val="24"/>
          <w:szCs w:val="24"/>
        </w:rPr>
        <w:t xml:space="preserve">ESPECIFICAÇÃO: </w:t>
      </w:r>
      <w:r w:rsidRPr="00DE6107">
        <w:rPr>
          <w:rFonts w:cs="Arial"/>
          <w:bCs/>
          <w:sz w:val="24"/>
          <w:szCs w:val="24"/>
        </w:rPr>
        <w:t>COLAR DE TOMADA DE FERRO FUNDIDO DÚCTIL, COM DERIVACAO ROSCADA DE ACORDO COM A NBR NM ISO 7-1, REVESTIDO INTEGRALMENTE COM ESMALTE ANTICORROSIVO, ADERENTE, NAO PEGAJOSO, OU COM PINTURA DE EPOXI A PO. FORNECIDO COM PARAFUSOS ROSCA TOTAL, PORCAS, ARRUELAS DE ACO E ANEL DE BORRACHA PARA VEDACAO DA DERIVACAO PARA LIGAÇÃO PREDIAL EM REDES DE DISTRIBUICAO DE AGUA POTAVEL, COM TUBOS DE PVC</w:t>
      </w:r>
      <w:proofErr w:type="gramStart"/>
      <w:r w:rsidRPr="00DE6107">
        <w:rPr>
          <w:rFonts w:cs="Arial"/>
          <w:bCs/>
          <w:sz w:val="24"/>
          <w:szCs w:val="24"/>
        </w:rPr>
        <w:t xml:space="preserve">  </w:t>
      </w:r>
      <w:proofErr w:type="gramEnd"/>
      <w:r w:rsidRPr="00DE6107">
        <w:rPr>
          <w:rFonts w:cs="Arial"/>
          <w:bCs/>
          <w:sz w:val="24"/>
          <w:szCs w:val="24"/>
        </w:rPr>
        <w:t>DE ACORDO C/NBR 5647. DEVERÁ CONTER NOME OU MARCA</w:t>
      </w:r>
      <w:proofErr w:type="gramStart"/>
      <w:r w:rsidRPr="00DE6107">
        <w:rPr>
          <w:rFonts w:cs="Arial"/>
          <w:bCs/>
          <w:sz w:val="24"/>
          <w:szCs w:val="24"/>
        </w:rPr>
        <w:t xml:space="preserve">  </w:t>
      </w:r>
      <w:proofErr w:type="gramEnd"/>
      <w:r w:rsidRPr="00DE6107">
        <w:rPr>
          <w:rFonts w:cs="Arial"/>
          <w:bCs/>
          <w:sz w:val="24"/>
          <w:szCs w:val="24"/>
        </w:rPr>
        <w:t>DO FABRICANTE, ANO DE FABRICAÇÃO, CLASSE DE PRESSÃO E DN CORRESPONDENTE, FUNDIDAS EM ALTO RELEVO. SERÃO ACEITOS MATERIAIS COM NO MÁXIMO 2 (DOIS) ANOS DE FABRICAÇÃO.</w:t>
      </w:r>
    </w:p>
    <w:p w:rsidR="00DE6107" w:rsidRPr="00972137" w:rsidRDefault="00DE6107" w:rsidP="00DE6107">
      <w:pPr>
        <w:rPr>
          <w:rFonts w:cs="Arial"/>
          <w:bCs/>
          <w:sz w:val="24"/>
          <w:szCs w:val="24"/>
        </w:rPr>
      </w:pPr>
      <w:r w:rsidRPr="00F12BFE">
        <w:rPr>
          <w:rFonts w:cs="Arial"/>
          <w:bCs/>
          <w:sz w:val="24"/>
          <w:szCs w:val="24"/>
        </w:rPr>
        <w:t xml:space="preserve">    </w:t>
      </w:r>
    </w:p>
    <w:p w:rsidR="00DE6107" w:rsidRDefault="00DE6107" w:rsidP="00DE6107">
      <w:pPr>
        <w:rPr>
          <w:rFonts w:cs="Arial"/>
          <w:bCs/>
          <w:sz w:val="24"/>
          <w:szCs w:val="24"/>
        </w:rPr>
      </w:pPr>
      <w:r>
        <w:rPr>
          <w:rFonts w:cs="Arial"/>
          <w:b/>
          <w:bCs/>
          <w:sz w:val="24"/>
          <w:szCs w:val="24"/>
        </w:rPr>
        <w:t>UNIDADE</w:t>
      </w:r>
      <w:r>
        <w:rPr>
          <w:rFonts w:cs="Arial"/>
          <w:bCs/>
          <w:sz w:val="24"/>
          <w:szCs w:val="24"/>
        </w:rPr>
        <w:t>: PEÇA</w:t>
      </w:r>
    </w:p>
    <w:p w:rsidR="00DE6107" w:rsidRDefault="00DE6107" w:rsidP="00DE6107">
      <w:pPr>
        <w:rPr>
          <w:rFonts w:cs="Arial"/>
          <w:bCs/>
          <w:sz w:val="24"/>
          <w:szCs w:val="24"/>
        </w:rPr>
      </w:pPr>
      <w:r>
        <w:rPr>
          <w:rFonts w:cs="Arial"/>
          <w:b/>
          <w:bCs/>
          <w:sz w:val="24"/>
          <w:szCs w:val="24"/>
        </w:rPr>
        <w:t>QUANTIDADE</w:t>
      </w:r>
      <w:r>
        <w:rPr>
          <w:rFonts w:cs="Arial"/>
          <w:bCs/>
          <w:sz w:val="24"/>
          <w:szCs w:val="24"/>
        </w:rPr>
        <w:t>: 05</w:t>
      </w:r>
    </w:p>
    <w:p w:rsidR="00081DDF" w:rsidRDefault="00081DDF" w:rsidP="00DE6107">
      <w:pPr>
        <w:rPr>
          <w:rFonts w:cs="Arial"/>
          <w:bCs/>
          <w:sz w:val="24"/>
          <w:szCs w:val="24"/>
        </w:rPr>
      </w:pPr>
    </w:p>
    <w:p w:rsidR="00081DDF" w:rsidRDefault="00081DDF" w:rsidP="00081DDF">
      <w:pPr>
        <w:rPr>
          <w:rFonts w:cs="Arial"/>
          <w:bCs/>
          <w:sz w:val="24"/>
          <w:szCs w:val="24"/>
        </w:rPr>
      </w:pPr>
      <w:r>
        <w:rPr>
          <w:rFonts w:cs="Arial"/>
          <w:b/>
          <w:bCs/>
          <w:sz w:val="24"/>
          <w:szCs w:val="24"/>
        </w:rPr>
        <w:t xml:space="preserve">ITEM 031 </w:t>
      </w:r>
      <w:r w:rsidRPr="00601467">
        <w:rPr>
          <w:rFonts w:cs="Arial"/>
          <w:b/>
          <w:bCs/>
          <w:sz w:val="24"/>
          <w:szCs w:val="24"/>
        </w:rPr>
        <w:t>-</w:t>
      </w:r>
      <w:r>
        <w:rPr>
          <w:rFonts w:cs="Arial"/>
          <w:b/>
          <w:bCs/>
          <w:sz w:val="24"/>
          <w:szCs w:val="24"/>
        </w:rPr>
        <w:t xml:space="preserve"> </w:t>
      </w:r>
      <w:r w:rsidRPr="00081DDF">
        <w:rPr>
          <w:rFonts w:cs="Arial"/>
          <w:bCs/>
          <w:sz w:val="24"/>
          <w:szCs w:val="24"/>
        </w:rPr>
        <w:t xml:space="preserve">COLAR DE TOMADA </w:t>
      </w:r>
      <w:proofErr w:type="spellStart"/>
      <w:r w:rsidRPr="00081DDF">
        <w:rPr>
          <w:rFonts w:cs="Arial"/>
          <w:bCs/>
          <w:sz w:val="24"/>
          <w:szCs w:val="24"/>
        </w:rPr>
        <w:t>FºFº</w:t>
      </w:r>
      <w:proofErr w:type="spellEnd"/>
      <w:r w:rsidRPr="00081DDF">
        <w:rPr>
          <w:rFonts w:cs="Arial"/>
          <w:bCs/>
          <w:sz w:val="24"/>
          <w:szCs w:val="24"/>
        </w:rPr>
        <w:t xml:space="preserve"> COMPLETO </w:t>
      </w:r>
      <w:proofErr w:type="gramStart"/>
      <w:r w:rsidRPr="00081DDF">
        <w:rPr>
          <w:rFonts w:cs="Arial"/>
          <w:bCs/>
          <w:sz w:val="24"/>
          <w:szCs w:val="24"/>
        </w:rPr>
        <w:t>150MM</w:t>
      </w:r>
      <w:proofErr w:type="gramEnd"/>
      <w:r w:rsidRPr="00081DDF">
        <w:rPr>
          <w:rFonts w:cs="Arial"/>
          <w:bCs/>
          <w:sz w:val="24"/>
          <w:szCs w:val="24"/>
        </w:rPr>
        <w:t xml:space="preserve"> X 1/2"</w:t>
      </w:r>
    </w:p>
    <w:p w:rsidR="00081DDF" w:rsidRDefault="00081DDF" w:rsidP="00081DDF">
      <w:pPr>
        <w:rPr>
          <w:rFonts w:cs="Arial"/>
          <w:b/>
          <w:bCs/>
          <w:sz w:val="24"/>
          <w:szCs w:val="24"/>
        </w:rPr>
      </w:pPr>
    </w:p>
    <w:p w:rsidR="00081DDF" w:rsidRDefault="00081DDF" w:rsidP="00081DDF">
      <w:pPr>
        <w:rPr>
          <w:rFonts w:cs="Arial"/>
          <w:bCs/>
          <w:sz w:val="24"/>
          <w:szCs w:val="24"/>
        </w:rPr>
      </w:pPr>
      <w:r>
        <w:rPr>
          <w:rFonts w:cs="Arial"/>
          <w:b/>
          <w:bCs/>
          <w:sz w:val="24"/>
          <w:szCs w:val="24"/>
        </w:rPr>
        <w:lastRenderedPageBreak/>
        <w:t xml:space="preserve">ESPECIFICAÇÃO: </w:t>
      </w:r>
      <w:r w:rsidRPr="00081DDF">
        <w:rPr>
          <w:rFonts w:cs="Arial"/>
          <w:bCs/>
          <w:sz w:val="24"/>
          <w:szCs w:val="24"/>
        </w:rPr>
        <w:t>COLAR DE TOMADA DE FERRO FUNDIDO DÚCTIL, COM DERIVACAO ROSCADA DE ACORDO COM A NBR NM ISO 7-1, REVESTIDO INTEGRALMENTE COM ESMALTE ANTICORROSIVO, ADERENTE, NAO PEGAJOSO, OU C/PINTURA DE EPOXI A PO. FORNECIDO COM PARAFUSOS ROSCA TOTAL, PORCAS, ARRUELAS DE ACO E ANEL DE BORRACHA PARA VEDACAO DA DERIVACAO PARA LIGAÇÃO PREDIAL EM REDES DE DISTRIBUICAO DE AGUA POTAVEL COM TUBOS DE PVC DEFOFO DE ACORDO C/NBR 7665 OU FERRO FUNDIDO DE ACORDO C/NBR 7662 E 7675. DEVERÁ CONTER NOME OU MARCA</w:t>
      </w:r>
      <w:proofErr w:type="gramStart"/>
      <w:r w:rsidRPr="00081DDF">
        <w:rPr>
          <w:rFonts w:cs="Arial"/>
          <w:bCs/>
          <w:sz w:val="24"/>
          <w:szCs w:val="24"/>
        </w:rPr>
        <w:t xml:space="preserve">  </w:t>
      </w:r>
      <w:proofErr w:type="gramEnd"/>
      <w:r w:rsidRPr="00081DDF">
        <w:rPr>
          <w:rFonts w:cs="Arial"/>
          <w:bCs/>
          <w:sz w:val="24"/>
          <w:szCs w:val="24"/>
        </w:rPr>
        <w:t>DO FABRICANTE, ANO DE FABRICAÇÃO, CLASSE DE PRESSÃO E DN CORRESPONDENTE, FUNDIDAS EM ALTO RELEVO. SERÃO ACEITOS MATERIAIS COM NO MÁXIMO 2 (DOIS) ANOS DE FABRICAÇÃO.</w:t>
      </w:r>
    </w:p>
    <w:p w:rsidR="00081DDF" w:rsidRPr="00972137" w:rsidRDefault="00081DDF" w:rsidP="00081DDF">
      <w:pPr>
        <w:rPr>
          <w:rFonts w:cs="Arial"/>
          <w:bCs/>
          <w:sz w:val="24"/>
          <w:szCs w:val="24"/>
        </w:rPr>
      </w:pPr>
      <w:r w:rsidRPr="00F12BFE">
        <w:rPr>
          <w:rFonts w:cs="Arial"/>
          <w:bCs/>
          <w:sz w:val="24"/>
          <w:szCs w:val="24"/>
        </w:rPr>
        <w:t xml:space="preserve">    </w:t>
      </w:r>
    </w:p>
    <w:p w:rsidR="00081DDF" w:rsidRDefault="00081DDF" w:rsidP="00081DDF">
      <w:pPr>
        <w:rPr>
          <w:rFonts w:cs="Arial"/>
          <w:bCs/>
          <w:sz w:val="24"/>
          <w:szCs w:val="24"/>
        </w:rPr>
      </w:pPr>
      <w:r>
        <w:rPr>
          <w:rFonts w:cs="Arial"/>
          <w:b/>
          <w:bCs/>
          <w:sz w:val="24"/>
          <w:szCs w:val="24"/>
        </w:rPr>
        <w:t>UNIDADE</w:t>
      </w:r>
      <w:r>
        <w:rPr>
          <w:rFonts w:cs="Arial"/>
          <w:bCs/>
          <w:sz w:val="24"/>
          <w:szCs w:val="24"/>
        </w:rPr>
        <w:t>: PEÇA</w:t>
      </w:r>
    </w:p>
    <w:p w:rsidR="00081DDF" w:rsidRDefault="00081DDF" w:rsidP="00081DDF">
      <w:pPr>
        <w:rPr>
          <w:rFonts w:cs="Arial"/>
          <w:bCs/>
          <w:sz w:val="24"/>
          <w:szCs w:val="24"/>
        </w:rPr>
      </w:pPr>
      <w:r>
        <w:rPr>
          <w:rFonts w:cs="Arial"/>
          <w:b/>
          <w:bCs/>
          <w:sz w:val="24"/>
          <w:szCs w:val="24"/>
        </w:rPr>
        <w:t>QUANTIDADE</w:t>
      </w:r>
      <w:r>
        <w:rPr>
          <w:rFonts w:cs="Arial"/>
          <w:bCs/>
          <w:sz w:val="24"/>
          <w:szCs w:val="24"/>
        </w:rPr>
        <w:t>: 110</w:t>
      </w:r>
    </w:p>
    <w:p w:rsidR="00081DDF" w:rsidRDefault="00081DDF" w:rsidP="00081DDF">
      <w:pPr>
        <w:rPr>
          <w:rFonts w:cs="Arial"/>
          <w:bCs/>
          <w:sz w:val="24"/>
          <w:szCs w:val="24"/>
        </w:rPr>
      </w:pPr>
    </w:p>
    <w:p w:rsidR="00081DDF" w:rsidRDefault="00081DDF" w:rsidP="00081DDF">
      <w:pPr>
        <w:rPr>
          <w:rFonts w:cs="Arial"/>
          <w:bCs/>
          <w:sz w:val="24"/>
          <w:szCs w:val="24"/>
        </w:rPr>
      </w:pPr>
      <w:r>
        <w:rPr>
          <w:rFonts w:cs="Arial"/>
          <w:b/>
          <w:bCs/>
          <w:sz w:val="24"/>
          <w:szCs w:val="24"/>
        </w:rPr>
        <w:t xml:space="preserve">ITEM 032 </w:t>
      </w:r>
      <w:r w:rsidRPr="00601467">
        <w:rPr>
          <w:rFonts w:cs="Arial"/>
          <w:b/>
          <w:bCs/>
          <w:sz w:val="24"/>
          <w:szCs w:val="24"/>
        </w:rPr>
        <w:t>-</w:t>
      </w:r>
      <w:r>
        <w:rPr>
          <w:rFonts w:cs="Arial"/>
          <w:b/>
          <w:bCs/>
          <w:sz w:val="24"/>
          <w:szCs w:val="24"/>
        </w:rPr>
        <w:t xml:space="preserve"> </w:t>
      </w:r>
      <w:r w:rsidRPr="00081DDF">
        <w:rPr>
          <w:rFonts w:cs="Arial"/>
          <w:bCs/>
          <w:sz w:val="24"/>
          <w:szCs w:val="24"/>
        </w:rPr>
        <w:t xml:space="preserve">COLAR DE TOMADA </w:t>
      </w:r>
      <w:proofErr w:type="spellStart"/>
      <w:r w:rsidRPr="00081DDF">
        <w:rPr>
          <w:rFonts w:cs="Arial"/>
          <w:bCs/>
          <w:sz w:val="24"/>
          <w:szCs w:val="24"/>
        </w:rPr>
        <w:t>FºFº</w:t>
      </w:r>
      <w:proofErr w:type="spellEnd"/>
      <w:r w:rsidRPr="00081DDF">
        <w:rPr>
          <w:rFonts w:cs="Arial"/>
          <w:bCs/>
          <w:sz w:val="24"/>
          <w:szCs w:val="24"/>
        </w:rPr>
        <w:t xml:space="preserve"> P/ PVC DN 100 (DE </w:t>
      </w:r>
      <w:proofErr w:type="gramStart"/>
      <w:r w:rsidRPr="00081DDF">
        <w:rPr>
          <w:rFonts w:cs="Arial"/>
          <w:bCs/>
          <w:sz w:val="24"/>
          <w:szCs w:val="24"/>
        </w:rPr>
        <w:t>110MM</w:t>
      </w:r>
      <w:proofErr w:type="gramEnd"/>
      <w:r w:rsidRPr="00081DDF">
        <w:rPr>
          <w:rFonts w:cs="Arial"/>
          <w:bCs/>
          <w:sz w:val="24"/>
          <w:szCs w:val="24"/>
        </w:rPr>
        <w:t>) X 1"</w:t>
      </w:r>
    </w:p>
    <w:p w:rsidR="00081DDF" w:rsidRDefault="00081DDF" w:rsidP="00081DDF">
      <w:pPr>
        <w:rPr>
          <w:rFonts w:cs="Arial"/>
          <w:b/>
          <w:bCs/>
          <w:sz w:val="24"/>
          <w:szCs w:val="24"/>
        </w:rPr>
      </w:pPr>
    </w:p>
    <w:p w:rsidR="00081DDF" w:rsidRDefault="00081DDF" w:rsidP="00081DDF">
      <w:pPr>
        <w:rPr>
          <w:rFonts w:cs="Arial"/>
          <w:bCs/>
          <w:sz w:val="24"/>
          <w:szCs w:val="24"/>
        </w:rPr>
      </w:pPr>
      <w:r>
        <w:rPr>
          <w:rFonts w:cs="Arial"/>
          <w:b/>
          <w:bCs/>
          <w:sz w:val="24"/>
          <w:szCs w:val="24"/>
        </w:rPr>
        <w:t xml:space="preserve">ESPECIFICAÇÃO: </w:t>
      </w:r>
      <w:r w:rsidRPr="00081DDF">
        <w:rPr>
          <w:rFonts w:cs="Arial"/>
          <w:bCs/>
          <w:sz w:val="24"/>
          <w:szCs w:val="24"/>
        </w:rPr>
        <w:t>COLAR DE TOMADA DE FERRO FUNDIDO DÚCTIL, COM DERIVACAO ROSCADA DE ACORDO COM A NBR NM ISO 7-1, REVESTIDO INTEGRALMENTE COM ESMALTE ANTICORROSIVO, ADERENTE, NAO PEGAJOSO, OU COM PINTURA DE EPOXI A PO. FORNECIDO COM PARAFUSOS ROSCA TOTAL, PORCAS, ARRUELAS DE ACO E ANEL DE BORRACHA PARA VEDACAO DA DERIVACAO PARA LIGAÇÃO PREDIAL EM REDES DE DISTRIBUICAO DE AGUA POTAVEL, COM TUBOS DE PVC</w:t>
      </w:r>
      <w:proofErr w:type="gramStart"/>
      <w:r w:rsidRPr="00081DDF">
        <w:rPr>
          <w:rFonts w:cs="Arial"/>
          <w:bCs/>
          <w:sz w:val="24"/>
          <w:szCs w:val="24"/>
        </w:rPr>
        <w:t xml:space="preserve">  </w:t>
      </w:r>
      <w:proofErr w:type="gramEnd"/>
      <w:r w:rsidRPr="00081DDF">
        <w:rPr>
          <w:rFonts w:cs="Arial"/>
          <w:bCs/>
          <w:sz w:val="24"/>
          <w:szCs w:val="24"/>
        </w:rPr>
        <w:t>DE ACORDO C/NBR 5647. DEVERÁ CONTER NOME OU MARCA</w:t>
      </w:r>
      <w:proofErr w:type="gramStart"/>
      <w:r w:rsidRPr="00081DDF">
        <w:rPr>
          <w:rFonts w:cs="Arial"/>
          <w:bCs/>
          <w:sz w:val="24"/>
          <w:szCs w:val="24"/>
        </w:rPr>
        <w:t xml:space="preserve">  </w:t>
      </w:r>
      <w:proofErr w:type="gramEnd"/>
      <w:r w:rsidRPr="00081DDF">
        <w:rPr>
          <w:rFonts w:cs="Arial"/>
          <w:bCs/>
          <w:sz w:val="24"/>
          <w:szCs w:val="24"/>
        </w:rPr>
        <w:t>DO FABRICANTE, ANO DE FABRICAÇÃO, CLASSE DE PRESSÃO E DN CORRESPONDENTE, FUNDIDAS EM ALTO RELEVO. SERÃO ACEITOS MATERIAIS COM NO MÁXIMO 2 (DOIS) ANOS DE FABRICAÇÃO.</w:t>
      </w:r>
    </w:p>
    <w:p w:rsidR="00081DDF" w:rsidRPr="00972137" w:rsidRDefault="00081DDF" w:rsidP="00081DDF">
      <w:pPr>
        <w:rPr>
          <w:rFonts w:cs="Arial"/>
          <w:bCs/>
          <w:sz w:val="24"/>
          <w:szCs w:val="24"/>
        </w:rPr>
      </w:pPr>
      <w:r w:rsidRPr="00F12BFE">
        <w:rPr>
          <w:rFonts w:cs="Arial"/>
          <w:bCs/>
          <w:sz w:val="24"/>
          <w:szCs w:val="24"/>
        </w:rPr>
        <w:t xml:space="preserve">    </w:t>
      </w:r>
    </w:p>
    <w:p w:rsidR="00081DDF" w:rsidRDefault="00081DDF" w:rsidP="00081DDF">
      <w:pPr>
        <w:rPr>
          <w:rFonts w:cs="Arial"/>
          <w:bCs/>
          <w:sz w:val="24"/>
          <w:szCs w:val="24"/>
        </w:rPr>
      </w:pPr>
      <w:r>
        <w:rPr>
          <w:rFonts w:cs="Arial"/>
          <w:b/>
          <w:bCs/>
          <w:sz w:val="24"/>
          <w:szCs w:val="24"/>
        </w:rPr>
        <w:t>UNIDADE</w:t>
      </w:r>
      <w:r>
        <w:rPr>
          <w:rFonts w:cs="Arial"/>
          <w:bCs/>
          <w:sz w:val="24"/>
          <w:szCs w:val="24"/>
        </w:rPr>
        <w:t>: PEÇA</w:t>
      </w:r>
    </w:p>
    <w:p w:rsidR="00081DDF" w:rsidRDefault="00081DDF" w:rsidP="00081DDF">
      <w:pPr>
        <w:rPr>
          <w:rFonts w:cs="Arial"/>
          <w:bCs/>
          <w:sz w:val="24"/>
          <w:szCs w:val="24"/>
        </w:rPr>
      </w:pPr>
      <w:r>
        <w:rPr>
          <w:rFonts w:cs="Arial"/>
          <w:b/>
          <w:bCs/>
          <w:sz w:val="24"/>
          <w:szCs w:val="24"/>
        </w:rPr>
        <w:t>QUANTIDADE</w:t>
      </w:r>
      <w:r>
        <w:rPr>
          <w:rFonts w:cs="Arial"/>
          <w:bCs/>
          <w:sz w:val="24"/>
          <w:szCs w:val="24"/>
        </w:rPr>
        <w:t>: 20</w:t>
      </w:r>
    </w:p>
    <w:p w:rsidR="00081DDF" w:rsidRDefault="00081DDF" w:rsidP="00081DDF">
      <w:pPr>
        <w:rPr>
          <w:rFonts w:cs="Arial"/>
          <w:bCs/>
          <w:sz w:val="24"/>
          <w:szCs w:val="24"/>
        </w:rPr>
      </w:pPr>
    </w:p>
    <w:p w:rsidR="00081DDF" w:rsidRDefault="00081DDF" w:rsidP="00081DDF">
      <w:pPr>
        <w:rPr>
          <w:rFonts w:cs="Arial"/>
          <w:bCs/>
          <w:sz w:val="24"/>
          <w:szCs w:val="24"/>
        </w:rPr>
      </w:pPr>
      <w:r>
        <w:rPr>
          <w:rFonts w:cs="Arial"/>
          <w:b/>
          <w:bCs/>
          <w:sz w:val="24"/>
          <w:szCs w:val="24"/>
        </w:rPr>
        <w:t xml:space="preserve">ITEM 033 </w:t>
      </w:r>
      <w:r w:rsidRPr="00601467">
        <w:rPr>
          <w:rFonts w:cs="Arial"/>
          <w:b/>
          <w:bCs/>
          <w:sz w:val="24"/>
          <w:szCs w:val="24"/>
        </w:rPr>
        <w:t>-</w:t>
      </w:r>
      <w:r>
        <w:rPr>
          <w:rFonts w:cs="Arial"/>
          <w:b/>
          <w:bCs/>
          <w:sz w:val="24"/>
          <w:szCs w:val="24"/>
        </w:rPr>
        <w:t xml:space="preserve"> </w:t>
      </w:r>
      <w:r w:rsidRPr="00081DDF">
        <w:rPr>
          <w:rFonts w:cs="Arial"/>
          <w:bCs/>
          <w:sz w:val="24"/>
          <w:szCs w:val="24"/>
        </w:rPr>
        <w:t>CO</w:t>
      </w:r>
      <w:r>
        <w:rPr>
          <w:rFonts w:cs="Arial"/>
          <w:bCs/>
          <w:sz w:val="24"/>
          <w:szCs w:val="24"/>
        </w:rPr>
        <w:t xml:space="preserve">LAR DE TOMADA </w:t>
      </w:r>
      <w:proofErr w:type="spellStart"/>
      <w:r>
        <w:rPr>
          <w:rFonts w:cs="Arial"/>
          <w:bCs/>
          <w:sz w:val="24"/>
          <w:szCs w:val="24"/>
        </w:rPr>
        <w:t>FºFº</w:t>
      </w:r>
      <w:proofErr w:type="spellEnd"/>
      <w:r>
        <w:rPr>
          <w:rFonts w:cs="Arial"/>
          <w:bCs/>
          <w:sz w:val="24"/>
          <w:szCs w:val="24"/>
        </w:rPr>
        <w:t xml:space="preserve"> P/ PVC DN 125 (DE </w:t>
      </w:r>
      <w:proofErr w:type="gramStart"/>
      <w:r>
        <w:rPr>
          <w:rFonts w:cs="Arial"/>
          <w:bCs/>
          <w:sz w:val="24"/>
          <w:szCs w:val="24"/>
        </w:rPr>
        <w:t>140MM</w:t>
      </w:r>
      <w:proofErr w:type="gramEnd"/>
      <w:r>
        <w:rPr>
          <w:rFonts w:cs="Arial"/>
          <w:bCs/>
          <w:sz w:val="24"/>
          <w:szCs w:val="24"/>
        </w:rPr>
        <w:t>) X 3/4</w:t>
      </w:r>
      <w:r w:rsidRPr="00081DDF">
        <w:rPr>
          <w:rFonts w:cs="Arial"/>
          <w:bCs/>
          <w:sz w:val="24"/>
          <w:szCs w:val="24"/>
        </w:rPr>
        <w:t>"</w:t>
      </w:r>
    </w:p>
    <w:p w:rsidR="00081DDF" w:rsidRDefault="00081DDF" w:rsidP="00081DDF">
      <w:pPr>
        <w:rPr>
          <w:rFonts w:cs="Arial"/>
          <w:b/>
          <w:bCs/>
          <w:sz w:val="24"/>
          <w:szCs w:val="24"/>
        </w:rPr>
      </w:pPr>
    </w:p>
    <w:p w:rsidR="00081DDF" w:rsidRDefault="00081DDF" w:rsidP="00081DDF">
      <w:pPr>
        <w:rPr>
          <w:rFonts w:cs="Arial"/>
          <w:bCs/>
          <w:sz w:val="24"/>
          <w:szCs w:val="24"/>
        </w:rPr>
      </w:pPr>
      <w:r>
        <w:rPr>
          <w:rFonts w:cs="Arial"/>
          <w:b/>
          <w:bCs/>
          <w:sz w:val="24"/>
          <w:szCs w:val="24"/>
        </w:rPr>
        <w:t xml:space="preserve">ESPECIFICAÇÃO: </w:t>
      </w:r>
      <w:r w:rsidRPr="00081DDF">
        <w:rPr>
          <w:rFonts w:cs="Arial"/>
          <w:bCs/>
          <w:sz w:val="24"/>
          <w:szCs w:val="24"/>
        </w:rPr>
        <w:t>COLAR DE TOMADA DE FERRO FUNDIDO DÚCTIL, COM DERIVACAO ROSCADA DE ACORDO COM A NBR NM ISO 7-1, REVESTIDO INTEGRALMENTE COM ESMALTE ANTICORROSIVO, ADERENTE, NAO PEGAJOSO, OU COM PINTURA DE EPOXI A PO. FORNECIDO COM PARAFUSOS ROSCA TOTAL, PORCAS, ARRUELAS DE ACO E ANEL DE BORRACHA PARA VEDACAO DA DERIVACAO PARA LIGAÇÃO PREDIAL EM REDES DE DISTRIBUICAO DE AGUA POTAVEL, COM TUBOS DE PVC</w:t>
      </w:r>
      <w:proofErr w:type="gramStart"/>
      <w:r w:rsidRPr="00081DDF">
        <w:rPr>
          <w:rFonts w:cs="Arial"/>
          <w:bCs/>
          <w:sz w:val="24"/>
          <w:szCs w:val="24"/>
        </w:rPr>
        <w:t xml:space="preserve">  </w:t>
      </w:r>
      <w:proofErr w:type="gramEnd"/>
      <w:r w:rsidRPr="00081DDF">
        <w:rPr>
          <w:rFonts w:cs="Arial"/>
          <w:bCs/>
          <w:sz w:val="24"/>
          <w:szCs w:val="24"/>
        </w:rPr>
        <w:t>DE ACORDO C/NBR 5647. DEVERÁ CONTER NOME OU MARCA</w:t>
      </w:r>
      <w:proofErr w:type="gramStart"/>
      <w:r w:rsidRPr="00081DDF">
        <w:rPr>
          <w:rFonts w:cs="Arial"/>
          <w:bCs/>
          <w:sz w:val="24"/>
          <w:szCs w:val="24"/>
        </w:rPr>
        <w:t xml:space="preserve">  </w:t>
      </w:r>
      <w:proofErr w:type="gramEnd"/>
      <w:r w:rsidRPr="00081DDF">
        <w:rPr>
          <w:rFonts w:cs="Arial"/>
          <w:bCs/>
          <w:sz w:val="24"/>
          <w:szCs w:val="24"/>
        </w:rPr>
        <w:t>DO FABRICANTE, ANO DE FABRICAÇÃO, CLASSE DE PRESSÃO E DN CORRESPONDENTE, FUNDIDAS EM ALTO RELEVO. SERÃO ACEITOS MATERIAIS COM NO MÁXIMO 2 (DOIS) ANOS DE FABRICAÇÃO.</w:t>
      </w:r>
    </w:p>
    <w:p w:rsidR="00081DDF" w:rsidRPr="00972137" w:rsidRDefault="00081DDF" w:rsidP="00081DDF">
      <w:pPr>
        <w:rPr>
          <w:rFonts w:cs="Arial"/>
          <w:bCs/>
          <w:sz w:val="24"/>
          <w:szCs w:val="24"/>
        </w:rPr>
      </w:pPr>
      <w:r w:rsidRPr="00F12BFE">
        <w:rPr>
          <w:rFonts w:cs="Arial"/>
          <w:bCs/>
          <w:sz w:val="24"/>
          <w:szCs w:val="24"/>
        </w:rPr>
        <w:t xml:space="preserve">    </w:t>
      </w:r>
    </w:p>
    <w:p w:rsidR="00081DDF" w:rsidRDefault="00081DDF" w:rsidP="00081DDF">
      <w:pPr>
        <w:rPr>
          <w:rFonts w:cs="Arial"/>
          <w:bCs/>
          <w:sz w:val="24"/>
          <w:szCs w:val="24"/>
        </w:rPr>
      </w:pPr>
      <w:r>
        <w:rPr>
          <w:rFonts w:cs="Arial"/>
          <w:b/>
          <w:bCs/>
          <w:sz w:val="24"/>
          <w:szCs w:val="24"/>
        </w:rPr>
        <w:t>UNIDADE</w:t>
      </w:r>
      <w:r>
        <w:rPr>
          <w:rFonts w:cs="Arial"/>
          <w:bCs/>
          <w:sz w:val="24"/>
          <w:szCs w:val="24"/>
        </w:rPr>
        <w:t>: PEÇA</w:t>
      </w:r>
    </w:p>
    <w:p w:rsidR="00081DDF" w:rsidRDefault="00081DDF" w:rsidP="00081DDF">
      <w:pPr>
        <w:rPr>
          <w:rFonts w:cs="Arial"/>
          <w:bCs/>
          <w:sz w:val="24"/>
          <w:szCs w:val="24"/>
        </w:rPr>
      </w:pPr>
      <w:r>
        <w:rPr>
          <w:rFonts w:cs="Arial"/>
          <w:b/>
          <w:bCs/>
          <w:sz w:val="24"/>
          <w:szCs w:val="24"/>
        </w:rPr>
        <w:t>QUANTIDADE</w:t>
      </w:r>
      <w:r>
        <w:rPr>
          <w:rFonts w:cs="Arial"/>
          <w:bCs/>
          <w:sz w:val="24"/>
          <w:szCs w:val="24"/>
        </w:rPr>
        <w:t>: 80</w:t>
      </w:r>
    </w:p>
    <w:p w:rsidR="00081DDF" w:rsidRDefault="00081DDF" w:rsidP="00081DDF">
      <w:pPr>
        <w:rPr>
          <w:rFonts w:cs="Arial"/>
          <w:bCs/>
          <w:sz w:val="24"/>
          <w:szCs w:val="24"/>
        </w:rPr>
      </w:pPr>
    </w:p>
    <w:p w:rsidR="00081DDF" w:rsidRDefault="00081DDF" w:rsidP="00081DDF">
      <w:pPr>
        <w:rPr>
          <w:rFonts w:cs="Arial"/>
          <w:bCs/>
          <w:sz w:val="24"/>
          <w:szCs w:val="24"/>
        </w:rPr>
      </w:pPr>
      <w:r>
        <w:rPr>
          <w:rFonts w:cs="Arial"/>
          <w:b/>
          <w:bCs/>
          <w:sz w:val="24"/>
          <w:szCs w:val="24"/>
        </w:rPr>
        <w:t xml:space="preserve">ITEM 034 </w:t>
      </w:r>
      <w:r w:rsidRPr="00601467">
        <w:rPr>
          <w:rFonts w:cs="Arial"/>
          <w:b/>
          <w:bCs/>
          <w:sz w:val="24"/>
          <w:szCs w:val="24"/>
        </w:rPr>
        <w:t>-</w:t>
      </w:r>
      <w:r>
        <w:rPr>
          <w:rFonts w:cs="Arial"/>
          <w:b/>
          <w:bCs/>
          <w:sz w:val="24"/>
          <w:szCs w:val="24"/>
        </w:rPr>
        <w:t xml:space="preserve"> </w:t>
      </w:r>
      <w:r w:rsidRPr="00081DDF">
        <w:rPr>
          <w:rFonts w:cs="Arial"/>
          <w:bCs/>
          <w:sz w:val="24"/>
          <w:szCs w:val="24"/>
        </w:rPr>
        <w:t>CO</w:t>
      </w:r>
      <w:r>
        <w:rPr>
          <w:rFonts w:cs="Arial"/>
          <w:bCs/>
          <w:sz w:val="24"/>
          <w:szCs w:val="24"/>
        </w:rPr>
        <w:t xml:space="preserve">LAR DE TOMADA </w:t>
      </w:r>
      <w:proofErr w:type="spellStart"/>
      <w:r>
        <w:rPr>
          <w:rFonts w:cs="Arial"/>
          <w:bCs/>
          <w:sz w:val="24"/>
          <w:szCs w:val="24"/>
        </w:rPr>
        <w:t>FºFº</w:t>
      </w:r>
      <w:proofErr w:type="spellEnd"/>
      <w:r>
        <w:rPr>
          <w:rFonts w:cs="Arial"/>
          <w:bCs/>
          <w:sz w:val="24"/>
          <w:szCs w:val="24"/>
        </w:rPr>
        <w:t xml:space="preserve"> P/ PVC DN 50 (DE </w:t>
      </w:r>
      <w:proofErr w:type="gramStart"/>
      <w:r>
        <w:rPr>
          <w:rFonts w:cs="Arial"/>
          <w:bCs/>
          <w:sz w:val="24"/>
          <w:szCs w:val="24"/>
        </w:rPr>
        <w:t>60MM</w:t>
      </w:r>
      <w:proofErr w:type="gramEnd"/>
      <w:r>
        <w:rPr>
          <w:rFonts w:cs="Arial"/>
          <w:bCs/>
          <w:sz w:val="24"/>
          <w:szCs w:val="24"/>
        </w:rPr>
        <w:t>) X 1</w:t>
      </w:r>
      <w:r w:rsidRPr="00081DDF">
        <w:rPr>
          <w:rFonts w:cs="Arial"/>
          <w:bCs/>
          <w:sz w:val="24"/>
          <w:szCs w:val="24"/>
        </w:rPr>
        <w:t>"</w:t>
      </w:r>
    </w:p>
    <w:p w:rsidR="00081DDF" w:rsidRDefault="00081DDF" w:rsidP="00081DDF">
      <w:pPr>
        <w:rPr>
          <w:rFonts w:cs="Arial"/>
          <w:b/>
          <w:bCs/>
          <w:sz w:val="24"/>
          <w:szCs w:val="24"/>
        </w:rPr>
      </w:pPr>
    </w:p>
    <w:p w:rsidR="00081DDF" w:rsidRDefault="00081DDF" w:rsidP="00081DDF">
      <w:pPr>
        <w:rPr>
          <w:rFonts w:cs="Arial"/>
          <w:bCs/>
          <w:sz w:val="24"/>
          <w:szCs w:val="24"/>
        </w:rPr>
      </w:pPr>
      <w:r>
        <w:rPr>
          <w:rFonts w:cs="Arial"/>
          <w:b/>
          <w:bCs/>
          <w:sz w:val="24"/>
          <w:szCs w:val="24"/>
        </w:rPr>
        <w:t xml:space="preserve">ESPECIFICAÇÃO: </w:t>
      </w:r>
      <w:r w:rsidRPr="00081DDF">
        <w:rPr>
          <w:rFonts w:cs="Arial"/>
          <w:bCs/>
          <w:sz w:val="24"/>
          <w:szCs w:val="24"/>
        </w:rPr>
        <w:t>COLAR DE TOMADA DE FERRO FUNDIDO DÚCTIL, COM DERIVACAO ROSCADA DE ACORDO COM A NBR NM ISO 7-1, REVESTIDO INTEGRALMENTE COM ESMALTE ANTICORROSIVO, ADERENTE, NAO PEGAJOSO, OU COM PINTURA DE EPOXI A PO. FORNECIDO COM PARAFUSOS ROSCA TOTAL, PORCAS, ARRUELAS DE ACO E ANEL DE BORRACHA PARA VEDACAO DA DERIVACAO PARA LIGAÇÃO PREDIAL EM REDES DE DISTRIBUICAO DE AGUA POTAVEL, COM TUBOS DE PVC</w:t>
      </w:r>
      <w:proofErr w:type="gramStart"/>
      <w:r w:rsidRPr="00081DDF">
        <w:rPr>
          <w:rFonts w:cs="Arial"/>
          <w:bCs/>
          <w:sz w:val="24"/>
          <w:szCs w:val="24"/>
        </w:rPr>
        <w:t xml:space="preserve">  </w:t>
      </w:r>
      <w:proofErr w:type="gramEnd"/>
      <w:r w:rsidRPr="00081DDF">
        <w:rPr>
          <w:rFonts w:cs="Arial"/>
          <w:bCs/>
          <w:sz w:val="24"/>
          <w:szCs w:val="24"/>
        </w:rPr>
        <w:t>DE ACORDO C/NBR 5647. DEVERÁ CONTER NOME OU MARCA</w:t>
      </w:r>
      <w:proofErr w:type="gramStart"/>
      <w:r w:rsidRPr="00081DDF">
        <w:rPr>
          <w:rFonts w:cs="Arial"/>
          <w:bCs/>
          <w:sz w:val="24"/>
          <w:szCs w:val="24"/>
        </w:rPr>
        <w:t xml:space="preserve">  </w:t>
      </w:r>
      <w:proofErr w:type="gramEnd"/>
      <w:r w:rsidRPr="00081DDF">
        <w:rPr>
          <w:rFonts w:cs="Arial"/>
          <w:bCs/>
          <w:sz w:val="24"/>
          <w:szCs w:val="24"/>
        </w:rPr>
        <w:t>DO FABRICANTE, ANO DE FABRICAÇÃO, CLASSE DE PRESSÃO E DN CORRESPONDENTE, FUNDIDAS EM ALTO RELEVO. SERÃO ACEITOS MATERIAIS COM NO MÁXIMO 2 (DOIS) ANOS DE FABRICAÇÃO.</w:t>
      </w:r>
    </w:p>
    <w:p w:rsidR="00081DDF" w:rsidRPr="00972137" w:rsidRDefault="00081DDF" w:rsidP="00081DDF">
      <w:pPr>
        <w:rPr>
          <w:rFonts w:cs="Arial"/>
          <w:bCs/>
          <w:sz w:val="24"/>
          <w:szCs w:val="24"/>
        </w:rPr>
      </w:pPr>
      <w:r w:rsidRPr="00F12BFE">
        <w:rPr>
          <w:rFonts w:cs="Arial"/>
          <w:bCs/>
          <w:sz w:val="24"/>
          <w:szCs w:val="24"/>
        </w:rPr>
        <w:t xml:space="preserve">    </w:t>
      </w:r>
    </w:p>
    <w:p w:rsidR="00081DDF" w:rsidRDefault="00081DDF" w:rsidP="00081DDF">
      <w:pPr>
        <w:rPr>
          <w:rFonts w:cs="Arial"/>
          <w:bCs/>
          <w:sz w:val="24"/>
          <w:szCs w:val="24"/>
        </w:rPr>
      </w:pPr>
      <w:r>
        <w:rPr>
          <w:rFonts w:cs="Arial"/>
          <w:b/>
          <w:bCs/>
          <w:sz w:val="24"/>
          <w:szCs w:val="24"/>
        </w:rPr>
        <w:t>UNIDADE</w:t>
      </w:r>
      <w:r>
        <w:rPr>
          <w:rFonts w:cs="Arial"/>
          <w:bCs/>
          <w:sz w:val="24"/>
          <w:szCs w:val="24"/>
        </w:rPr>
        <w:t>: PEÇA</w:t>
      </w:r>
    </w:p>
    <w:p w:rsidR="00081DDF" w:rsidRDefault="00081DDF" w:rsidP="00081DDF">
      <w:pPr>
        <w:rPr>
          <w:rFonts w:cs="Arial"/>
          <w:bCs/>
          <w:sz w:val="24"/>
          <w:szCs w:val="24"/>
        </w:rPr>
      </w:pPr>
      <w:r>
        <w:rPr>
          <w:rFonts w:cs="Arial"/>
          <w:b/>
          <w:bCs/>
          <w:sz w:val="24"/>
          <w:szCs w:val="24"/>
        </w:rPr>
        <w:t>QUANTIDADE</w:t>
      </w:r>
      <w:r>
        <w:rPr>
          <w:rFonts w:cs="Arial"/>
          <w:bCs/>
          <w:sz w:val="24"/>
          <w:szCs w:val="24"/>
        </w:rPr>
        <w:t>: 10</w:t>
      </w:r>
    </w:p>
    <w:p w:rsidR="00081DDF" w:rsidRDefault="00081DDF" w:rsidP="00081DDF">
      <w:pPr>
        <w:rPr>
          <w:rFonts w:cs="Arial"/>
          <w:bCs/>
          <w:sz w:val="24"/>
          <w:szCs w:val="24"/>
        </w:rPr>
      </w:pPr>
    </w:p>
    <w:p w:rsidR="00081DDF" w:rsidRDefault="00081DDF" w:rsidP="00081DDF">
      <w:pPr>
        <w:rPr>
          <w:rFonts w:cs="Arial"/>
          <w:bCs/>
          <w:sz w:val="24"/>
          <w:szCs w:val="24"/>
        </w:rPr>
      </w:pPr>
      <w:r>
        <w:rPr>
          <w:rFonts w:cs="Arial"/>
          <w:b/>
          <w:bCs/>
          <w:sz w:val="24"/>
          <w:szCs w:val="24"/>
        </w:rPr>
        <w:t xml:space="preserve">ITEM 035 </w:t>
      </w:r>
      <w:r w:rsidRPr="00601467">
        <w:rPr>
          <w:rFonts w:cs="Arial"/>
          <w:b/>
          <w:bCs/>
          <w:sz w:val="24"/>
          <w:szCs w:val="24"/>
        </w:rPr>
        <w:t>-</w:t>
      </w:r>
      <w:r>
        <w:rPr>
          <w:rFonts w:cs="Arial"/>
          <w:b/>
          <w:bCs/>
          <w:sz w:val="24"/>
          <w:szCs w:val="24"/>
        </w:rPr>
        <w:t xml:space="preserve"> </w:t>
      </w:r>
      <w:r w:rsidRPr="00081DDF">
        <w:rPr>
          <w:rFonts w:cs="Arial"/>
          <w:bCs/>
          <w:sz w:val="24"/>
          <w:szCs w:val="24"/>
        </w:rPr>
        <w:t>CO</w:t>
      </w:r>
      <w:r>
        <w:rPr>
          <w:rFonts w:cs="Arial"/>
          <w:bCs/>
          <w:sz w:val="24"/>
          <w:szCs w:val="24"/>
        </w:rPr>
        <w:t xml:space="preserve">LAR DE TOMADA </w:t>
      </w:r>
      <w:proofErr w:type="spellStart"/>
      <w:r>
        <w:rPr>
          <w:rFonts w:cs="Arial"/>
          <w:bCs/>
          <w:sz w:val="24"/>
          <w:szCs w:val="24"/>
        </w:rPr>
        <w:t>FºFº</w:t>
      </w:r>
      <w:proofErr w:type="spellEnd"/>
      <w:r>
        <w:rPr>
          <w:rFonts w:cs="Arial"/>
          <w:bCs/>
          <w:sz w:val="24"/>
          <w:szCs w:val="24"/>
        </w:rPr>
        <w:t xml:space="preserve"> P/ PVC DN 75 (DE </w:t>
      </w:r>
      <w:proofErr w:type="gramStart"/>
      <w:r>
        <w:rPr>
          <w:rFonts w:cs="Arial"/>
          <w:bCs/>
          <w:sz w:val="24"/>
          <w:szCs w:val="24"/>
        </w:rPr>
        <w:t>85MM</w:t>
      </w:r>
      <w:proofErr w:type="gramEnd"/>
      <w:r>
        <w:rPr>
          <w:rFonts w:cs="Arial"/>
          <w:bCs/>
          <w:sz w:val="24"/>
          <w:szCs w:val="24"/>
        </w:rPr>
        <w:t>) X 1</w:t>
      </w:r>
      <w:r w:rsidRPr="00081DDF">
        <w:rPr>
          <w:rFonts w:cs="Arial"/>
          <w:bCs/>
          <w:sz w:val="24"/>
          <w:szCs w:val="24"/>
        </w:rPr>
        <w:t>"</w:t>
      </w:r>
    </w:p>
    <w:p w:rsidR="00081DDF" w:rsidRDefault="00081DDF" w:rsidP="00081DDF">
      <w:pPr>
        <w:rPr>
          <w:rFonts w:cs="Arial"/>
          <w:b/>
          <w:bCs/>
          <w:sz w:val="24"/>
          <w:szCs w:val="24"/>
        </w:rPr>
      </w:pPr>
    </w:p>
    <w:p w:rsidR="00081DDF" w:rsidRDefault="00081DDF" w:rsidP="00081DDF">
      <w:pPr>
        <w:rPr>
          <w:rFonts w:cs="Arial"/>
          <w:bCs/>
          <w:sz w:val="24"/>
          <w:szCs w:val="24"/>
        </w:rPr>
      </w:pPr>
      <w:r>
        <w:rPr>
          <w:rFonts w:cs="Arial"/>
          <w:b/>
          <w:bCs/>
          <w:sz w:val="24"/>
          <w:szCs w:val="24"/>
        </w:rPr>
        <w:t xml:space="preserve">ESPECIFICAÇÃO: </w:t>
      </w:r>
      <w:r w:rsidRPr="00081DDF">
        <w:rPr>
          <w:rFonts w:cs="Arial"/>
          <w:bCs/>
          <w:sz w:val="24"/>
          <w:szCs w:val="24"/>
        </w:rPr>
        <w:t>COLAR DE TOMADA DE FERRO FUNDIDO DÚCTIL, COM DERIVACAO ROSCADA DE ACORDO COM A NBR NM ISO 7-1, REVESTIDO INTEGRALMENTE COM ESMALTE ANTICORROSIVO, ADERENTE, NAO PEGAJOSO, OU COM PINTURA DE EPOXI A PO. FORNECIDO COM PARAFUSOS ROSCA TOTAL, PORCAS, ARRUELAS DE ACO E ANEL DE BORRACHA PARA VEDACAO DA DERIVACAO PARA LIGAÇÃO PREDIAL EM REDES DE DISTRIBUICAO DE AGUA POTAVEL, COM TUBOS DE PVC DE ACORDO C/NBR 5647. DEVERÁ CONTER NOME OU MARCA DO FABRICANTE, ANO DE FABRICAÇÃO, CLASSE DE PRESSÃO E DN CORRESPONDENTE, FUNDIDAS EM ALTO RELEVO. SERÃO ACEITOS MATERIAIS COM NO MÁXIMO 2 (DOIS) ANOS DE FABRICAÇÃO.</w:t>
      </w:r>
    </w:p>
    <w:p w:rsidR="00081DDF" w:rsidRPr="00972137" w:rsidRDefault="00081DDF" w:rsidP="00081DDF">
      <w:pPr>
        <w:rPr>
          <w:rFonts w:cs="Arial"/>
          <w:bCs/>
          <w:sz w:val="24"/>
          <w:szCs w:val="24"/>
        </w:rPr>
      </w:pPr>
      <w:r w:rsidRPr="00F12BFE">
        <w:rPr>
          <w:rFonts w:cs="Arial"/>
          <w:bCs/>
          <w:sz w:val="24"/>
          <w:szCs w:val="24"/>
        </w:rPr>
        <w:t xml:space="preserve">    </w:t>
      </w:r>
    </w:p>
    <w:p w:rsidR="00081DDF" w:rsidRDefault="00081DDF" w:rsidP="00081DDF">
      <w:pPr>
        <w:rPr>
          <w:rFonts w:cs="Arial"/>
          <w:bCs/>
          <w:sz w:val="24"/>
          <w:szCs w:val="24"/>
        </w:rPr>
      </w:pPr>
      <w:r>
        <w:rPr>
          <w:rFonts w:cs="Arial"/>
          <w:b/>
          <w:bCs/>
          <w:sz w:val="24"/>
          <w:szCs w:val="24"/>
        </w:rPr>
        <w:t>UNIDADE</w:t>
      </w:r>
      <w:r>
        <w:rPr>
          <w:rFonts w:cs="Arial"/>
          <w:bCs/>
          <w:sz w:val="24"/>
          <w:szCs w:val="24"/>
        </w:rPr>
        <w:t>: PEÇA</w:t>
      </w:r>
    </w:p>
    <w:p w:rsidR="00081DDF" w:rsidRDefault="00081DDF" w:rsidP="00081DDF">
      <w:pPr>
        <w:rPr>
          <w:rFonts w:cs="Arial"/>
          <w:bCs/>
          <w:sz w:val="24"/>
          <w:szCs w:val="24"/>
        </w:rPr>
      </w:pPr>
      <w:r>
        <w:rPr>
          <w:rFonts w:cs="Arial"/>
          <w:b/>
          <w:bCs/>
          <w:sz w:val="24"/>
          <w:szCs w:val="24"/>
        </w:rPr>
        <w:t>QUANTIDADE</w:t>
      </w:r>
      <w:r>
        <w:rPr>
          <w:rFonts w:cs="Arial"/>
          <w:bCs/>
          <w:sz w:val="24"/>
          <w:szCs w:val="24"/>
        </w:rPr>
        <w:t>: 05</w:t>
      </w:r>
    </w:p>
    <w:p w:rsidR="00081DDF" w:rsidRDefault="00081DDF" w:rsidP="00081DDF">
      <w:pPr>
        <w:rPr>
          <w:rFonts w:cs="Arial"/>
          <w:bCs/>
          <w:sz w:val="24"/>
          <w:szCs w:val="24"/>
        </w:rPr>
      </w:pPr>
    </w:p>
    <w:p w:rsidR="00081DDF" w:rsidRDefault="00081DDF" w:rsidP="00081DDF">
      <w:pPr>
        <w:rPr>
          <w:rFonts w:cs="Arial"/>
          <w:bCs/>
          <w:sz w:val="24"/>
          <w:szCs w:val="24"/>
        </w:rPr>
      </w:pPr>
      <w:r>
        <w:rPr>
          <w:rFonts w:cs="Arial"/>
          <w:b/>
          <w:bCs/>
          <w:sz w:val="24"/>
          <w:szCs w:val="24"/>
        </w:rPr>
        <w:t xml:space="preserve">ITEM 036 </w:t>
      </w:r>
      <w:r w:rsidRPr="00601467">
        <w:rPr>
          <w:rFonts w:cs="Arial"/>
          <w:b/>
          <w:bCs/>
          <w:sz w:val="24"/>
          <w:szCs w:val="24"/>
        </w:rPr>
        <w:t>-</w:t>
      </w:r>
      <w:r>
        <w:rPr>
          <w:rFonts w:cs="Arial"/>
          <w:b/>
          <w:bCs/>
          <w:sz w:val="24"/>
          <w:szCs w:val="24"/>
        </w:rPr>
        <w:t xml:space="preserve"> </w:t>
      </w:r>
      <w:r w:rsidRPr="00081DDF">
        <w:rPr>
          <w:rFonts w:cs="Arial"/>
          <w:bCs/>
          <w:sz w:val="24"/>
          <w:szCs w:val="24"/>
        </w:rPr>
        <w:t>CURVA C/ FLANGES DISSIMETRICA 90°X 100 MM P/HIDRANTE CD90FF</w:t>
      </w:r>
    </w:p>
    <w:p w:rsidR="00081DDF" w:rsidRDefault="00081DDF" w:rsidP="00081DDF">
      <w:pPr>
        <w:rPr>
          <w:rFonts w:cs="Arial"/>
          <w:b/>
          <w:bCs/>
          <w:sz w:val="24"/>
          <w:szCs w:val="24"/>
        </w:rPr>
      </w:pPr>
    </w:p>
    <w:p w:rsidR="00081DDF" w:rsidRPr="00081DDF" w:rsidRDefault="00081DDF" w:rsidP="00081DDF">
      <w:pPr>
        <w:rPr>
          <w:rFonts w:cs="Arial"/>
          <w:bCs/>
          <w:sz w:val="24"/>
          <w:szCs w:val="24"/>
        </w:rPr>
      </w:pPr>
      <w:r>
        <w:rPr>
          <w:rFonts w:cs="Arial"/>
          <w:b/>
          <w:bCs/>
          <w:sz w:val="24"/>
          <w:szCs w:val="24"/>
        </w:rPr>
        <w:t xml:space="preserve">ESPECIFICAÇÃO: </w:t>
      </w:r>
      <w:r w:rsidRPr="00081DDF">
        <w:rPr>
          <w:rFonts w:cs="Arial"/>
          <w:bCs/>
          <w:sz w:val="24"/>
          <w:szCs w:val="24"/>
        </w:rPr>
        <w:t xml:space="preserve">CURVA DE 90° DE FF DUCTIL, DISSIMETRICA, C/FLANGES, FABRICADA DE ACORDO C/A NBR 7675 E 7560, REVESTIDA INTERNA E EXTERNAMEN TE COM ESMALTE ANTICORROSIVO, ADERENTE, NAO PEGAJOSO, OU COM PINTURA DE EPOXI A PO, PARA REDES DE DISTRIBUICAO DE AGUA P OTAVEL, FORNECIDA COM UM CONJUNTO DE ACESSORIOS, COMPOSTO DE PARAFUSOS, COM PORCAS E ARRUELAS DE METAL, E ARRUELAS DE BORRACHA NATURAL </w:t>
      </w:r>
      <w:proofErr w:type="gramStart"/>
      <w:r w:rsidRPr="00081DDF">
        <w:rPr>
          <w:rFonts w:cs="Arial"/>
          <w:bCs/>
          <w:sz w:val="24"/>
          <w:szCs w:val="24"/>
        </w:rPr>
        <w:t>VULCANIZADA,</w:t>
      </w:r>
      <w:proofErr w:type="gramEnd"/>
      <w:r w:rsidRPr="00081DDF">
        <w:rPr>
          <w:rFonts w:cs="Arial"/>
          <w:bCs/>
          <w:sz w:val="24"/>
          <w:szCs w:val="24"/>
        </w:rPr>
        <w:t xml:space="preserve">DE ACORDO C/NBRS ATUAIS. </w:t>
      </w:r>
      <w:proofErr w:type="gramStart"/>
      <w:r w:rsidRPr="00081DDF">
        <w:rPr>
          <w:rFonts w:cs="Arial"/>
          <w:bCs/>
          <w:sz w:val="24"/>
          <w:szCs w:val="24"/>
        </w:rPr>
        <w:t>OBS:</w:t>
      </w:r>
      <w:proofErr w:type="gramEnd"/>
      <w:r w:rsidRPr="00081DDF">
        <w:rPr>
          <w:rFonts w:cs="Arial"/>
          <w:bCs/>
          <w:sz w:val="24"/>
          <w:szCs w:val="24"/>
        </w:rPr>
        <w:t>OS FLANGES TERAO RESSALTO E O RESSALTO DEVERA APRESENTA R RANHURAS CONCENTRICAS.</w:t>
      </w:r>
    </w:p>
    <w:p w:rsidR="00081DDF" w:rsidRPr="00081DDF" w:rsidRDefault="00081DDF" w:rsidP="00081DDF">
      <w:pPr>
        <w:rPr>
          <w:rFonts w:cs="Arial"/>
          <w:bCs/>
          <w:sz w:val="24"/>
          <w:szCs w:val="24"/>
        </w:rPr>
      </w:pPr>
      <w:r w:rsidRPr="00081DDF">
        <w:rPr>
          <w:rFonts w:cs="Arial"/>
          <w:bCs/>
          <w:sz w:val="24"/>
          <w:szCs w:val="24"/>
        </w:rPr>
        <w:lastRenderedPageBreak/>
        <w:t>DEVERÃO CONTER NOME OU MARCA DO FABRICANTE, ANO DE FABRICAÇÃO, CLASSE DE PRESSÃO E DN CORRESPONDENTE, FUNDIDAS EM ALTO RELEVO.</w:t>
      </w:r>
    </w:p>
    <w:p w:rsidR="00081DDF" w:rsidRDefault="00081DDF" w:rsidP="00081DDF">
      <w:pPr>
        <w:rPr>
          <w:rFonts w:cs="Arial"/>
          <w:bCs/>
          <w:sz w:val="24"/>
          <w:szCs w:val="24"/>
        </w:rPr>
      </w:pPr>
      <w:r w:rsidRPr="00081DDF">
        <w:rPr>
          <w:rFonts w:cs="Arial"/>
          <w:bCs/>
          <w:sz w:val="24"/>
          <w:szCs w:val="24"/>
        </w:rPr>
        <w:t xml:space="preserve">SERÃO ACEITOS MATERIAIS COM </w:t>
      </w:r>
      <w:proofErr w:type="gramStart"/>
      <w:r w:rsidRPr="00081DDF">
        <w:rPr>
          <w:rFonts w:cs="Arial"/>
          <w:bCs/>
          <w:sz w:val="24"/>
          <w:szCs w:val="24"/>
        </w:rPr>
        <w:t>NO MÁXIMOS 2</w:t>
      </w:r>
      <w:proofErr w:type="gramEnd"/>
      <w:r w:rsidRPr="00081DDF">
        <w:rPr>
          <w:rFonts w:cs="Arial"/>
          <w:bCs/>
          <w:sz w:val="24"/>
          <w:szCs w:val="24"/>
        </w:rPr>
        <w:t xml:space="preserve"> (DOIS) ANOS DE FABRICAÇÃO</w:t>
      </w:r>
    </w:p>
    <w:p w:rsidR="00081DDF" w:rsidRPr="00972137" w:rsidRDefault="00081DDF" w:rsidP="00081DDF">
      <w:pPr>
        <w:rPr>
          <w:rFonts w:cs="Arial"/>
          <w:bCs/>
          <w:sz w:val="24"/>
          <w:szCs w:val="24"/>
        </w:rPr>
      </w:pPr>
      <w:r w:rsidRPr="00F12BFE">
        <w:rPr>
          <w:rFonts w:cs="Arial"/>
          <w:bCs/>
          <w:sz w:val="24"/>
          <w:szCs w:val="24"/>
        </w:rPr>
        <w:t xml:space="preserve">    </w:t>
      </w:r>
    </w:p>
    <w:p w:rsidR="00081DDF" w:rsidRDefault="00081DDF" w:rsidP="00081DDF">
      <w:pPr>
        <w:rPr>
          <w:rFonts w:cs="Arial"/>
          <w:bCs/>
          <w:sz w:val="24"/>
          <w:szCs w:val="24"/>
        </w:rPr>
      </w:pPr>
      <w:r>
        <w:rPr>
          <w:rFonts w:cs="Arial"/>
          <w:b/>
          <w:bCs/>
          <w:sz w:val="24"/>
          <w:szCs w:val="24"/>
        </w:rPr>
        <w:t>UNIDADE</w:t>
      </w:r>
      <w:r>
        <w:rPr>
          <w:rFonts w:cs="Arial"/>
          <w:bCs/>
          <w:sz w:val="24"/>
          <w:szCs w:val="24"/>
        </w:rPr>
        <w:t>: PEÇA</w:t>
      </w:r>
    </w:p>
    <w:p w:rsidR="00787E41" w:rsidRDefault="00081DDF" w:rsidP="00081DDF">
      <w:pPr>
        <w:rPr>
          <w:rFonts w:cs="Arial"/>
          <w:bCs/>
          <w:sz w:val="24"/>
          <w:szCs w:val="24"/>
        </w:rPr>
      </w:pPr>
      <w:r>
        <w:rPr>
          <w:rFonts w:cs="Arial"/>
          <w:b/>
          <w:bCs/>
          <w:sz w:val="24"/>
          <w:szCs w:val="24"/>
        </w:rPr>
        <w:t>QUANTIDADE</w:t>
      </w:r>
      <w:r>
        <w:rPr>
          <w:rFonts w:cs="Arial"/>
          <w:bCs/>
          <w:sz w:val="24"/>
          <w:szCs w:val="24"/>
        </w:rPr>
        <w:t>: 02</w:t>
      </w:r>
    </w:p>
    <w:p w:rsidR="00B41EF6" w:rsidRPr="00694C09"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VALORES ESTIMADOS</w:t>
      </w:r>
    </w:p>
    <w:p w:rsidR="0075745C" w:rsidRPr="00EC73BF" w:rsidRDefault="0075745C" w:rsidP="0075745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5207BC" w:rsidRDefault="0075745C" w:rsidP="0075745C">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w:t>
      </w:r>
      <w:proofErr w:type="gramStart"/>
      <w:r w:rsidRPr="00F85DB4">
        <w:rPr>
          <w:sz w:val="24"/>
          <w:szCs w:val="24"/>
        </w:rPr>
        <w:t>a</w:t>
      </w:r>
      <w:proofErr w:type="gramEnd"/>
      <w:r w:rsidRPr="00F85DB4">
        <w:rPr>
          <w:sz w:val="24"/>
          <w:szCs w:val="24"/>
        </w:rPr>
        <w:t xml:space="preserve"> pesquisa de mercado encontram-se na </w:t>
      </w:r>
      <w:r w:rsidRPr="005207BC">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p w:rsidR="00081DDF" w:rsidRDefault="00081DDF" w:rsidP="0075745C">
      <w:pPr>
        <w:suppressAutoHyphens w:val="0"/>
        <w:autoSpaceDE w:val="0"/>
        <w:autoSpaceDN w:val="0"/>
        <w:adjustRightInd w:val="0"/>
        <w:spacing w:before="120" w:line="360" w:lineRule="auto"/>
        <w:ind w:firstLine="567"/>
        <w:rPr>
          <w:sz w:val="24"/>
          <w:szCs w:val="24"/>
        </w:rPr>
      </w:pPr>
    </w:p>
    <w:tbl>
      <w:tblPr>
        <w:tblW w:w="9145" w:type="dxa"/>
        <w:tblInd w:w="75" w:type="dxa"/>
        <w:tblCellMar>
          <w:left w:w="70" w:type="dxa"/>
          <w:right w:w="70" w:type="dxa"/>
        </w:tblCellMar>
        <w:tblLook w:val="04A0"/>
      </w:tblPr>
      <w:tblGrid>
        <w:gridCol w:w="580"/>
        <w:gridCol w:w="1346"/>
        <w:gridCol w:w="3777"/>
        <w:gridCol w:w="790"/>
        <w:gridCol w:w="1399"/>
        <w:gridCol w:w="1253"/>
      </w:tblGrid>
      <w:tr w:rsidR="00081DDF" w:rsidRPr="00081DDF" w:rsidTr="00081DDF">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ITEM</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Código</w:t>
            </w:r>
          </w:p>
        </w:tc>
        <w:tc>
          <w:tcPr>
            <w:tcW w:w="3777"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Descrição do material</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Quant.</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Média Unitária</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Média Total</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1</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018.031.0003-6</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ANEL VEDACAO "VTF" </w:t>
            </w:r>
            <w:proofErr w:type="gramStart"/>
            <w:r w:rsidRPr="00081DDF">
              <w:rPr>
                <w:rFonts w:ascii="Comic Sans MS" w:hAnsi="Comic Sans MS" w:cs="Arial"/>
                <w:sz w:val="16"/>
                <w:szCs w:val="16"/>
                <w:lang w:eastAsia="pt-BR"/>
              </w:rPr>
              <w:t>100MM</w:t>
            </w:r>
            <w:proofErr w:type="gramEnd"/>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3,85</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38,50</w:t>
            </w:r>
          </w:p>
        </w:tc>
      </w:tr>
      <w:tr w:rsidR="00081DDF" w:rsidRPr="00081DDF" w:rsidTr="00081DDF">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2</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018.030.0010-4</w:t>
            </w:r>
          </w:p>
        </w:tc>
        <w:tc>
          <w:tcPr>
            <w:tcW w:w="3777"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ARRUELA DE BORRACHA </w:t>
            </w:r>
            <w:proofErr w:type="gramStart"/>
            <w:r w:rsidRPr="00081DDF">
              <w:rPr>
                <w:rFonts w:ascii="Comic Sans MS" w:hAnsi="Comic Sans MS" w:cs="Arial"/>
                <w:sz w:val="16"/>
                <w:szCs w:val="16"/>
                <w:lang w:eastAsia="pt-BR"/>
              </w:rPr>
              <w:t>100MM</w:t>
            </w:r>
            <w:proofErr w:type="gramEnd"/>
            <w:r w:rsidRPr="00081DDF">
              <w:rPr>
                <w:rFonts w:ascii="Comic Sans MS" w:hAnsi="Comic Sans MS" w:cs="Arial"/>
                <w:sz w:val="16"/>
                <w:szCs w:val="16"/>
                <w:lang w:eastAsia="pt-BR"/>
              </w:rPr>
              <w:t xml:space="preserve"> - ABF</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5,42</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271,00</w:t>
            </w:r>
          </w:p>
        </w:tc>
      </w:tr>
      <w:tr w:rsidR="00081DDF" w:rsidRPr="00081DDF" w:rsidTr="00081DDF">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3</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018.030.0004-0</w:t>
            </w:r>
          </w:p>
        </w:tc>
        <w:tc>
          <w:tcPr>
            <w:tcW w:w="3777"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ARRUELA DE BORRACHA </w:t>
            </w:r>
            <w:proofErr w:type="gramStart"/>
            <w:r w:rsidRPr="00081DDF">
              <w:rPr>
                <w:rFonts w:ascii="Comic Sans MS" w:hAnsi="Comic Sans MS" w:cs="Arial"/>
                <w:sz w:val="16"/>
                <w:szCs w:val="16"/>
                <w:lang w:eastAsia="pt-BR"/>
              </w:rPr>
              <w:t>150MM</w:t>
            </w:r>
            <w:proofErr w:type="gramEnd"/>
            <w:r w:rsidRPr="00081DDF">
              <w:rPr>
                <w:rFonts w:ascii="Comic Sans MS" w:hAnsi="Comic Sans MS" w:cs="Arial"/>
                <w:sz w:val="16"/>
                <w:szCs w:val="16"/>
                <w:lang w:eastAsia="pt-BR"/>
              </w:rPr>
              <w:t xml:space="preserve"> - ABF</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EB2D1F" w:rsidP="00081DDF">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100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6,50</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65</w:t>
            </w:r>
            <w:r w:rsidR="00EB2D1F">
              <w:rPr>
                <w:rFonts w:ascii="Comic Sans MS" w:hAnsi="Comic Sans MS" w:cs="Arial"/>
                <w:b/>
                <w:bCs/>
                <w:i/>
                <w:iCs/>
                <w:sz w:val="16"/>
                <w:szCs w:val="16"/>
                <w:lang w:eastAsia="pt-BR"/>
              </w:rPr>
              <w:t>0</w:t>
            </w:r>
            <w:r w:rsidRPr="00081DDF">
              <w:rPr>
                <w:rFonts w:ascii="Comic Sans MS" w:hAnsi="Comic Sans MS" w:cs="Arial"/>
                <w:b/>
                <w:bCs/>
                <w:i/>
                <w:iCs/>
                <w:sz w:val="16"/>
                <w:szCs w:val="16"/>
                <w:lang w:eastAsia="pt-BR"/>
              </w:rPr>
              <w:t>,00</w:t>
            </w:r>
          </w:p>
        </w:tc>
      </w:tr>
      <w:tr w:rsidR="00081DDF" w:rsidRPr="00081DDF" w:rsidTr="00081DDF">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4</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 xml:space="preserve">018.030.0005-8 </w:t>
            </w:r>
          </w:p>
        </w:tc>
        <w:tc>
          <w:tcPr>
            <w:tcW w:w="3777"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ARRUELA DE BORRACHA </w:t>
            </w:r>
            <w:proofErr w:type="gramStart"/>
            <w:r w:rsidRPr="00081DDF">
              <w:rPr>
                <w:rFonts w:ascii="Comic Sans MS" w:hAnsi="Comic Sans MS" w:cs="Arial"/>
                <w:sz w:val="16"/>
                <w:szCs w:val="16"/>
                <w:lang w:eastAsia="pt-BR"/>
              </w:rPr>
              <w:t>200MM</w:t>
            </w:r>
            <w:proofErr w:type="gramEnd"/>
            <w:r w:rsidRPr="00081DDF">
              <w:rPr>
                <w:rFonts w:ascii="Comic Sans MS" w:hAnsi="Comic Sans MS" w:cs="Arial"/>
                <w:sz w:val="16"/>
                <w:szCs w:val="16"/>
                <w:lang w:eastAsia="pt-BR"/>
              </w:rPr>
              <w:t xml:space="preserve"> - ABF</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40</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12,42</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496,80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5</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018.030.0001-5</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ARRUELA DE BORRACHA </w:t>
            </w:r>
            <w:proofErr w:type="gramStart"/>
            <w:r w:rsidRPr="00081DDF">
              <w:rPr>
                <w:rFonts w:ascii="Comic Sans MS" w:hAnsi="Comic Sans MS" w:cs="Arial"/>
                <w:sz w:val="16"/>
                <w:szCs w:val="16"/>
                <w:lang w:eastAsia="pt-BR"/>
              </w:rPr>
              <w:t>50MM</w:t>
            </w:r>
            <w:proofErr w:type="gramEnd"/>
            <w:r w:rsidRPr="00081DDF">
              <w:rPr>
                <w:rFonts w:ascii="Comic Sans MS" w:hAnsi="Comic Sans MS" w:cs="Arial"/>
                <w:sz w:val="16"/>
                <w:szCs w:val="16"/>
                <w:lang w:eastAsia="pt-BR"/>
              </w:rPr>
              <w:t xml:space="preserve"> - ABF</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2,63</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131,50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6</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018.030.0002-3</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ARRUELA DE BORRACHA </w:t>
            </w:r>
            <w:proofErr w:type="gramStart"/>
            <w:r w:rsidRPr="00081DDF">
              <w:rPr>
                <w:rFonts w:ascii="Comic Sans MS" w:hAnsi="Comic Sans MS" w:cs="Arial"/>
                <w:sz w:val="16"/>
                <w:szCs w:val="16"/>
                <w:lang w:eastAsia="pt-BR"/>
              </w:rPr>
              <w:t>75MM</w:t>
            </w:r>
            <w:proofErr w:type="gramEnd"/>
            <w:r w:rsidRPr="00081DDF">
              <w:rPr>
                <w:rFonts w:ascii="Comic Sans MS" w:hAnsi="Comic Sans MS" w:cs="Arial"/>
                <w:sz w:val="16"/>
                <w:szCs w:val="16"/>
                <w:lang w:eastAsia="pt-BR"/>
              </w:rPr>
              <w:t xml:space="preserve"> - ABF</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3,46</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173,00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7</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018.030.0018-0</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ARRUELA DE BORRACHA </w:t>
            </w:r>
            <w:proofErr w:type="gramStart"/>
            <w:r w:rsidRPr="00081DDF">
              <w:rPr>
                <w:rFonts w:ascii="Comic Sans MS" w:hAnsi="Comic Sans MS" w:cs="Arial"/>
                <w:sz w:val="16"/>
                <w:szCs w:val="16"/>
                <w:lang w:eastAsia="pt-BR"/>
              </w:rPr>
              <w:t>80MM</w:t>
            </w:r>
            <w:proofErr w:type="gramEnd"/>
            <w:r w:rsidRPr="00081DDF">
              <w:rPr>
                <w:rFonts w:ascii="Comic Sans MS" w:hAnsi="Comic Sans MS" w:cs="Arial"/>
                <w:sz w:val="16"/>
                <w:szCs w:val="16"/>
                <w:lang w:eastAsia="pt-BR"/>
              </w:rPr>
              <w:t xml:space="preserve"> - ABF</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2,92</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58,40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8</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018.075.0040-3</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proofErr w:type="gramStart"/>
            <w:r w:rsidRPr="00081DDF">
              <w:rPr>
                <w:rFonts w:ascii="Comic Sans MS" w:hAnsi="Comic Sans MS" w:cs="Arial"/>
                <w:sz w:val="16"/>
                <w:szCs w:val="16"/>
                <w:lang w:eastAsia="pt-BR"/>
              </w:rPr>
              <w:t xml:space="preserve">CURVA C/ BOLSAS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JE 22°30"</w:t>
            </w:r>
            <w:proofErr w:type="gramEnd"/>
            <w:r w:rsidRPr="00081DDF">
              <w:rPr>
                <w:rFonts w:ascii="Comic Sans MS" w:hAnsi="Comic Sans MS" w:cs="Arial"/>
                <w:sz w:val="16"/>
                <w:szCs w:val="16"/>
                <w:lang w:eastAsia="pt-BR"/>
              </w:rPr>
              <w:t xml:space="preserve"> DN 80MM</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101,42</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202,84</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lastRenderedPageBreak/>
              <w:t>9</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018.075.0010-1</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CURVA C/ BOLSAS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JE 45° DN </w:t>
            </w:r>
            <w:proofErr w:type="gramStart"/>
            <w:r w:rsidRPr="00081DDF">
              <w:rPr>
                <w:rFonts w:ascii="Comic Sans MS" w:hAnsi="Comic Sans MS" w:cs="Arial"/>
                <w:sz w:val="16"/>
                <w:szCs w:val="16"/>
                <w:lang w:eastAsia="pt-BR"/>
              </w:rPr>
              <w:t>150MM</w:t>
            </w:r>
            <w:proofErr w:type="gramEnd"/>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239,66</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1.198,30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10</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018.077.0010-0</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CURVA C/ FLANGES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45° DN </w:t>
            </w:r>
            <w:proofErr w:type="gramStart"/>
            <w:r w:rsidRPr="00081DDF">
              <w:rPr>
                <w:rFonts w:ascii="Comic Sans MS" w:hAnsi="Comic Sans MS" w:cs="Arial"/>
                <w:sz w:val="16"/>
                <w:szCs w:val="16"/>
                <w:lang w:eastAsia="pt-BR"/>
              </w:rPr>
              <w:t>75MM</w:t>
            </w:r>
            <w:proofErr w:type="gramEnd"/>
            <w:r w:rsidRPr="00081DDF">
              <w:rPr>
                <w:rFonts w:ascii="Comic Sans MS" w:hAnsi="Comic Sans MS" w:cs="Arial"/>
                <w:sz w:val="16"/>
                <w:szCs w:val="16"/>
                <w:lang w:eastAsia="pt-BR"/>
              </w:rPr>
              <w:t xml:space="preserve"> - PN10</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187,13</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935,65</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11</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018.077.0041-0</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CURVA C/ FLANGES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90° DN </w:t>
            </w:r>
            <w:proofErr w:type="gramStart"/>
            <w:r w:rsidRPr="00081DDF">
              <w:rPr>
                <w:rFonts w:ascii="Comic Sans MS" w:hAnsi="Comic Sans MS" w:cs="Arial"/>
                <w:sz w:val="16"/>
                <w:szCs w:val="16"/>
                <w:lang w:eastAsia="pt-BR"/>
              </w:rPr>
              <w:t>80MM</w:t>
            </w:r>
            <w:proofErr w:type="gramEnd"/>
            <w:r w:rsidRPr="00081DDF">
              <w:rPr>
                <w:rFonts w:ascii="Comic Sans MS" w:hAnsi="Comic Sans MS" w:cs="Arial"/>
                <w:sz w:val="16"/>
                <w:szCs w:val="16"/>
                <w:lang w:eastAsia="pt-BR"/>
              </w:rPr>
              <w:t xml:space="preserve"> - PN16</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8</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198,33</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1.586,64</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12</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018.080.0006-4</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EXTREMIDADE C/FLANGE E BOLSA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JE </w:t>
            </w:r>
            <w:proofErr w:type="gramStart"/>
            <w:r w:rsidRPr="00081DDF">
              <w:rPr>
                <w:rFonts w:ascii="Comic Sans MS" w:hAnsi="Comic Sans MS" w:cs="Arial"/>
                <w:sz w:val="16"/>
                <w:szCs w:val="16"/>
                <w:lang w:eastAsia="pt-BR"/>
              </w:rPr>
              <w:t>100MM</w:t>
            </w:r>
            <w:proofErr w:type="gramEnd"/>
            <w:r w:rsidRPr="00081DDF">
              <w:rPr>
                <w:rFonts w:ascii="Comic Sans MS" w:hAnsi="Comic Sans MS" w:cs="Arial"/>
                <w:sz w:val="16"/>
                <w:szCs w:val="16"/>
                <w:lang w:eastAsia="pt-BR"/>
              </w:rPr>
              <w:t xml:space="preserve"> - PN10</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35</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164,41</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5.754,35</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13</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018.080.0002-1</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EXTREMIDADE C/FLANGE E BOLSA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JE </w:t>
            </w:r>
            <w:proofErr w:type="gramStart"/>
            <w:r w:rsidRPr="00081DDF">
              <w:rPr>
                <w:rFonts w:ascii="Comic Sans MS" w:hAnsi="Comic Sans MS" w:cs="Arial"/>
                <w:sz w:val="16"/>
                <w:szCs w:val="16"/>
                <w:lang w:eastAsia="pt-BR"/>
              </w:rPr>
              <w:t>200MM</w:t>
            </w:r>
            <w:proofErr w:type="gramEnd"/>
            <w:r w:rsidRPr="00081DDF">
              <w:rPr>
                <w:rFonts w:ascii="Comic Sans MS" w:hAnsi="Comic Sans MS" w:cs="Arial"/>
                <w:sz w:val="16"/>
                <w:szCs w:val="16"/>
                <w:lang w:eastAsia="pt-BR"/>
              </w:rPr>
              <w:t xml:space="preserve"> - PN10</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324,50</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3.245,00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14</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018.080.0013-7</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EXTREMIDADE C/FLANGE E BOLSA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JE </w:t>
            </w:r>
            <w:proofErr w:type="gramStart"/>
            <w:r w:rsidRPr="00081DDF">
              <w:rPr>
                <w:rFonts w:ascii="Comic Sans MS" w:hAnsi="Comic Sans MS" w:cs="Arial"/>
                <w:sz w:val="16"/>
                <w:szCs w:val="16"/>
                <w:lang w:eastAsia="pt-BR"/>
              </w:rPr>
              <w:t>250MM</w:t>
            </w:r>
            <w:proofErr w:type="gramEnd"/>
            <w:r w:rsidRPr="00081DDF">
              <w:rPr>
                <w:rFonts w:ascii="Comic Sans MS" w:hAnsi="Comic Sans MS" w:cs="Arial"/>
                <w:sz w:val="16"/>
                <w:szCs w:val="16"/>
                <w:lang w:eastAsia="pt-BR"/>
              </w:rPr>
              <w:t xml:space="preserve"> - PN10</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6</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376,83</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2.260,98</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15</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018.090.0006-8</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FLANGE AVULSO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SEM ROSCA 12F DN </w:t>
            </w:r>
            <w:proofErr w:type="gramStart"/>
            <w:r w:rsidRPr="00081DDF">
              <w:rPr>
                <w:rFonts w:ascii="Comic Sans MS" w:hAnsi="Comic Sans MS" w:cs="Arial"/>
                <w:sz w:val="16"/>
                <w:szCs w:val="16"/>
                <w:lang w:eastAsia="pt-BR"/>
              </w:rPr>
              <w:t>200MM</w:t>
            </w:r>
            <w:proofErr w:type="gramEnd"/>
            <w:r w:rsidRPr="00081DDF">
              <w:rPr>
                <w:rFonts w:ascii="Comic Sans MS" w:hAnsi="Comic Sans MS" w:cs="Arial"/>
                <w:sz w:val="16"/>
                <w:szCs w:val="16"/>
                <w:lang w:eastAsia="pt-BR"/>
              </w:rPr>
              <w:t xml:space="preserve"> - PN16</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177,64</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888,20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16</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018.090.0011-4</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 FLANGE AVULSO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SEM ROSCA 8F DN </w:t>
            </w:r>
            <w:proofErr w:type="gramStart"/>
            <w:r w:rsidRPr="00081DDF">
              <w:rPr>
                <w:rFonts w:ascii="Comic Sans MS" w:hAnsi="Comic Sans MS" w:cs="Arial"/>
                <w:sz w:val="16"/>
                <w:szCs w:val="16"/>
                <w:lang w:eastAsia="pt-BR"/>
              </w:rPr>
              <w:t>100MM</w:t>
            </w:r>
            <w:proofErr w:type="gramEnd"/>
            <w:r w:rsidRPr="00081DDF">
              <w:rPr>
                <w:rFonts w:ascii="Comic Sans MS" w:hAnsi="Comic Sans MS" w:cs="Arial"/>
                <w:sz w:val="16"/>
                <w:szCs w:val="16"/>
                <w:lang w:eastAsia="pt-BR"/>
              </w:rPr>
              <w:t xml:space="preserve"> - PN10</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57,33</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1.719,90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17</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018.169.0009-5</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REDUCAO C/ FLANGES </w:t>
            </w:r>
            <w:proofErr w:type="spellStart"/>
            <w:r w:rsidRPr="00081DDF">
              <w:rPr>
                <w:rFonts w:ascii="Comic Sans MS" w:hAnsi="Comic Sans MS" w:cs="Arial"/>
                <w:sz w:val="16"/>
                <w:szCs w:val="16"/>
                <w:lang w:eastAsia="pt-BR"/>
              </w:rPr>
              <w:t>F.F.</w:t>
            </w:r>
            <w:proofErr w:type="spellEnd"/>
            <w:r w:rsidRPr="00081DDF">
              <w:rPr>
                <w:rFonts w:ascii="Comic Sans MS" w:hAnsi="Comic Sans MS" w:cs="Arial"/>
                <w:sz w:val="16"/>
                <w:szCs w:val="16"/>
                <w:lang w:eastAsia="pt-BR"/>
              </w:rPr>
              <w:t xml:space="preserve"> DE</w:t>
            </w:r>
            <w:proofErr w:type="gramStart"/>
            <w:r w:rsidRPr="00081DDF">
              <w:rPr>
                <w:rFonts w:ascii="Comic Sans MS" w:hAnsi="Comic Sans MS" w:cs="Arial"/>
                <w:sz w:val="16"/>
                <w:szCs w:val="16"/>
                <w:lang w:eastAsia="pt-BR"/>
              </w:rPr>
              <w:t xml:space="preserve">  </w:t>
            </w:r>
            <w:proofErr w:type="gramEnd"/>
            <w:r w:rsidRPr="00081DDF">
              <w:rPr>
                <w:rFonts w:ascii="Comic Sans MS" w:hAnsi="Comic Sans MS" w:cs="Arial"/>
                <w:sz w:val="16"/>
                <w:szCs w:val="16"/>
                <w:lang w:eastAsia="pt-BR"/>
              </w:rPr>
              <w:t>75MM X  50MM -PN10</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171,25</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342,50</w:t>
            </w:r>
          </w:p>
        </w:tc>
      </w:tr>
      <w:tr w:rsidR="00081DDF" w:rsidRPr="00081DDF" w:rsidTr="00081DDF">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18</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018.169.0006-0</w:t>
            </w:r>
          </w:p>
        </w:tc>
        <w:tc>
          <w:tcPr>
            <w:tcW w:w="3777"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REDUCAO C/ FLANGES </w:t>
            </w:r>
            <w:proofErr w:type="spellStart"/>
            <w:r w:rsidRPr="00081DDF">
              <w:rPr>
                <w:rFonts w:ascii="Comic Sans MS" w:hAnsi="Comic Sans MS" w:cs="Arial"/>
                <w:sz w:val="16"/>
                <w:szCs w:val="16"/>
                <w:lang w:eastAsia="pt-BR"/>
              </w:rPr>
              <w:t>F.F.</w:t>
            </w:r>
            <w:proofErr w:type="spellEnd"/>
            <w:r w:rsidRPr="00081DDF">
              <w:rPr>
                <w:rFonts w:ascii="Comic Sans MS" w:hAnsi="Comic Sans MS" w:cs="Arial"/>
                <w:sz w:val="16"/>
                <w:szCs w:val="16"/>
                <w:lang w:eastAsia="pt-BR"/>
              </w:rPr>
              <w:t xml:space="preserve"> DE </w:t>
            </w:r>
            <w:proofErr w:type="gramStart"/>
            <w:r w:rsidRPr="00081DDF">
              <w:rPr>
                <w:rFonts w:ascii="Comic Sans MS" w:hAnsi="Comic Sans MS" w:cs="Arial"/>
                <w:sz w:val="16"/>
                <w:szCs w:val="16"/>
                <w:lang w:eastAsia="pt-BR"/>
              </w:rPr>
              <w:t>200MM</w:t>
            </w:r>
            <w:proofErr w:type="gramEnd"/>
            <w:r w:rsidRPr="00081DDF">
              <w:rPr>
                <w:rFonts w:ascii="Comic Sans MS" w:hAnsi="Comic Sans MS" w:cs="Arial"/>
                <w:sz w:val="16"/>
                <w:szCs w:val="16"/>
                <w:lang w:eastAsia="pt-BR"/>
              </w:rPr>
              <w:t xml:space="preserve"> X 100MM -PN10</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8</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672,00</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5.376,00</w:t>
            </w:r>
          </w:p>
        </w:tc>
      </w:tr>
      <w:tr w:rsidR="00081DDF" w:rsidRPr="00081DDF" w:rsidTr="00081DDF">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19</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018.172.0002-0</w:t>
            </w:r>
          </w:p>
        </w:tc>
        <w:tc>
          <w:tcPr>
            <w:tcW w:w="3777"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REDUCAO C/ PONTA E BOLSA </w:t>
            </w:r>
            <w:proofErr w:type="spellStart"/>
            <w:r w:rsidRPr="00081DDF">
              <w:rPr>
                <w:rFonts w:ascii="Comic Sans MS" w:hAnsi="Comic Sans MS" w:cs="Arial"/>
                <w:sz w:val="16"/>
                <w:szCs w:val="16"/>
                <w:lang w:eastAsia="pt-BR"/>
              </w:rPr>
              <w:t>F.F.</w:t>
            </w:r>
            <w:proofErr w:type="spellEnd"/>
            <w:r w:rsidRPr="00081DDF">
              <w:rPr>
                <w:rFonts w:ascii="Comic Sans MS" w:hAnsi="Comic Sans MS" w:cs="Arial"/>
                <w:sz w:val="16"/>
                <w:szCs w:val="16"/>
                <w:lang w:eastAsia="pt-BR"/>
              </w:rPr>
              <w:t xml:space="preserve"> JE DE </w:t>
            </w:r>
            <w:proofErr w:type="gramStart"/>
            <w:r w:rsidRPr="00081DDF">
              <w:rPr>
                <w:rFonts w:ascii="Comic Sans MS" w:hAnsi="Comic Sans MS" w:cs="Arial"/>
                <w:sz w:val="16"/>
                <w:szCs w:val="16"/>
                <w:lang w:eastAsia="pt-BR"/>
              </w:rPr>
              <w:t>250MM</w:t>
            </w:r>
            <w:proofErr w:type="gramEnd"/>
            <w:r w:rsidRPr="00081DDF">
              <w:rPr>
                <w:rFonts w:ascii="Comic Sans MS" w:hAnsi="Comic Sans MS" w:cs="Arial"/>
                <w:sz w:val="16"/>
                <w:szCs w:val="16"/>
                <w:lang w:eastAsia="pt-BR"/>
              </w:rPr>
              <w:t xml:space="preserve"> X 100MM</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288,00</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576,00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20</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018.182.0010-4</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 REGISTRO CHATO FLANGE E CABECOTE P/FºFº DN </w:t>
            </w:r>
            <w:proofErr w:type="gramStart"/>
            <w:r w:rsidRPr="00081DDF">
              <w:rPr>
                <w:rFonts w:ascii="Comic Sans MS" w:hAnsi="Comic Sans MS" w:cs="Arial"/>
                <w:sz w:val="16"/>
                <w:szCs w:val="16"/>
                <w:lang w:eastAsia="pt-BR"/>
              </w:rPr>
              <w:t>200MM</w:t>
            </w:r>
            <w:proofErr w:type="gramEnd"/>
            <w:r w:rsidRPr="00081DDF">
              <w:rPr>
                <w:rFonts w:ascii="Comic Sans MS" w:hAnsi="Comic Sans MS" w:cs="Arial"/>
                <w:sz w:val="16"/>
                <w:szCs w:val="16"/>
                <w:lang w:eastAsia="pt-BR"/>
              </w:rPr>
              <w:t xml:space="preserve"> - PN16</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6</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1.495,50</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8.973,00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21</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018.183.0017-7</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REGISTRO CHATO FLANGE E VOLANTE P/ F°F° DN </w:t>
            </w:r>
            <w:proofErr w:type="gramStart"/>
            <w:r w:rsidRPr="00081DDF">
              <w:rPr>
                <w:rFonts w:ascii="Comic Sans MS" w:hAnsi="Comic Sans MS" w:cs="Arial"/>
                <w:sz w:val="16"/>
                <w:szCs w:val="16"/>
                <w:lang w:eastAsia="pt-BR"/>
              </w:rPr>
              <w:t>80MM</w:t>
            </w:r>
            <w:proofErr w:type="gramEnd"/>
            <w:r w:rsidRPr="00081DDF">
              <w:rPr>
                <w:rFonts w:ascii="Comic Sans MS" w:hAnsi="Comic Sans MS" w:cs="Arial"/>
                <w:sz w:val="16"/>
                <w:szCs w:val="16"/>
                <w:lang w:eastAsia="pt-BR"/>
              </w:rPr>
              <w:t xml:space="preserve"> - PN16</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4</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526,50</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2.106,00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22</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018.193.0007-2</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TAMPAO </w:t>
            </w:r>
            <w:proofErr w:type="spellStart"/>
            <w:r w:rsidRPr="00081DDF">
              <w:rPr>
                <w:rFonts w:ascii="Comic Sans MS" w:hAnsi="Comic Sans MS" w:cs="Arial"/>
                <w:sz w:val="16"/>
                <w:szCs w:val="16"/>
                <w:lang w:eastAsia="pt-BR"/>
              </w:rPr>
              <w:t>F.F.</w:t>
            </w:r>
            <w:proofErr w:type="spellEnd"/>
            <w:r w:rsidRPr="00081DDF">
              <w:rPr>
                <w:rFonts w:ascii="Comic Sans MS" w:hAnsi="Comic Sans MS" w:cs="Arial"/>
                <w:sz w:val="16"/>
                <w:szCs w:val="16"/>
                <w:lang w:eastAsia="pt-BR"/>
              </w:rPr>
              <w:t xml:space="preserve"> P/ REGISTRO (</w:t>
            </w:r>
            <w:proofErr w:type="gramStart"/>
            <w:r w:rsidRPr="00081DDF">
              <w:rPr>
                <w:rFonts w:ascii="Comic Sans MS" w:hAnsi="Comic Sans MS" w:cs="Arial"/>
                <w:sz w:val="16"/>
                <w:szCs w:val="16"/>
                <w:lang w:eastAsia="pt-BR"/>
              </w:rPr>
              <w:t>CX.</w:t>
            </w:r>
            <w:proofErr w:type="gramEnd"/>
            <w:r w:rsidRPr="00081DDF">
              <w:rPr>
                <w:rFonts w:ascii="Comic Sans MS" w:hAnsi="Comic Sans MS" w:cs="Arial"/>
                <w:sz w:val="16"/>
                <w:szCs w:val="16"/>
                <w:lang w:eastAsia="pt-BR"/>
              </w:rPr>
              <w:t>ARTICULADA C/200 X 110 X 125MM) - CÔNICO</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65,29</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1.958,70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23</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018.200.0001-0</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TE C/ FLANGES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DN </w:t>
            </w:r>
            <w:proofErr w:type="gramStart"/>
            <w:r w:rsidRPr="00081DDF">
              <w:rPr>
                <w:rFonts w:ascii="Comic Sans MS" w:hAnsi="Comic Sans MS" w:cs="Arial"/>
                <w:sz w:val="16"/>
                <w:szCs w:val="16"/>
                <w:lang w:eastAsia="pt-BR"/>
              </w:rPr>
              <w:t>100MM</w:t>
            </w:r>
            <w:proofErr w:type="gramEnd"/>
            <w:r w:rsidRPr="00081DDF">
              <w:rPr>
                <w:rFonts w:ascii="Comic Sans MS" w:hAnsi="Comic Sans MS" w:cs="Arial"/>
                <w:sz w:val="16"/>
                <w:szCs w:val="16"/>
                <w:lang w:eastAsia="pt-BR"/>
              </w:rPr>
              <w:t xml:space="preserve"> X 100MM - PN16</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249,79</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749,37</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24</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 xml:space="preserve">018.212.0014-4 </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TUBO C/ PONTA E BOLSA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K-9 JE DN 150</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66</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281,44</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18.575,04</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lastRenderedPageBreak/>
              <w:t>25</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018.232.0002-8</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VENTOSA SIMPLES FUNCAO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COM FLANGE DN </w:t>
            </w:r>
            <w:proofErr w:type="gramStart"/>
            <w:r w:rsidRPr="00081DDF">
              <w:rPr>
                <w:rFonts w:ascii="Comic Sans MS" w:hAnsi="Comic Sans MS" w:cs="Arial"/>
                <w:sz w:val="16"/>
                <w:szCs w:val="16"/>
                <w:lang w:eastAsia="pt-BR"/>
              </w:rPr>
              <w:t>50MM</w:t>
            </w:r>
            <w:proofErr w:type="gramEnd"/>
            <w:r w:rsidRPr="00081DDF">
              <w:rPr>
                <w:rFonts w:ascii="Comic Sans MS" w:hAnsi="Comic Sans MS" w:cs="Arial"/>
                <w:sz w:val="16"/>
                <w:szCs w:val="16"/>
                <w:lang w:eastAsia="pt-BR"/>
              </w:rPr>
              <w:t xml:space="preserve"> - PN10</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228,42</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456,84</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26</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018.232.0004-4</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proofErr w:type="gramStart"/>
            <w:r w:rsidRPr="00081DDF">
              <w:rPr>
                <w:rFonts w:ascii="Comic Sans MS" w:hAnsi="Comic Sans MS" w:cs="Arial"/>
                <w:sz w:val="16"/>
                <w:szCs w:val="16"/>
                <w:lang w:eastAsia="pt-BR"/>
              </w:rPr>
              <w:t xml:space="preserve">VENTOSA SIMPLES FUNCAO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COM ROSCA 2"</w:t>
            </w:r>
            <w:proofErr w:type="gramEnd"/>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237,50</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712,50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27</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018.235.0001-3</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VENTOSA TRIPLICE FUNCAO C/ FLANGE DN</w:t>
            </w:r>
            <w:proofErr w:type="gramStart"/>
            <w:r w:rsidRPr="00081DDF">
              <w:rPr>
                <w:rFonts w:ascii="Comic Sans MS" w:hAnsi="Comic Sans MS" w:cs="Arial"/>
                <w:sz w:val="16"/>
                <w:szCs w:val="16"/>
                <w:lang w:eastAsia="pt-BR"/>
              </w:rPr>
              <w:t xml:space="preserve">  </w:t>
            </w:r>
            <w:proofErr w:type="gramEnd"/>
            <w:r w:rsidRPr="00081DDF">
              <w:rPr>
                <w:rFonts w:ascii="Comic Sans MS" w:hAnsi="Comic Sans MS" w:cs="Arial"/>
                <w:sz w:val="16"/>
                <w:szCs w:val="16"/>
                <w:lang w:eastAsia="pt-BR"/>
              </w:rPr>
              <w:t>50MM PN -10</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402,00</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4.020,00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28</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018.077.0011-9</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CURVA C/ FLANGES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45° DN </w:t>
            </w:r>
            <w:proofErr w:type="gramStart"/>
            <w:r w:rsidRPr="00081DDF">
              <w:rPr>
                <w:rFonts w:ascii="Comic Sans MS" w:hAnsi="Comic Sans MS" w:cs="Arial"/>
                <w:sz w:val="16"/>
                <w:szCs w:val="16"/>
                <w:lang w:eastAsia="pt-BR"/>
              </w:rPr>
              <w:t>150MM</w:t>
            </w:r>
            <w:proofErr w:type="gramEnd"/>
            <w:r w:rsidRPr="00081DDF">
              <w:rPr>
                <w:rFonts w:ascii="Comic Sans MS" w:hAnsi="Comic Sans MS" w:cs="Arial"/>
                <w:sz w:val="16"/>
                <w:szCs w:val="16"/>
                <w:lang w:eastAsia="pt-BR"/>
              </w:rPr>
              <w:t xml:space="preserve"> - PN10</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291,22</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1.456,10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29</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018.150.0012-0</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PARAFUSO C/ PORCA P/ FLANGES </w:t>
            </w:r>
            <w:proofErr w:type="gramStart"/>
            <w:r w:rsidRPr="00081DDF">
              <w:rPr>
                <w:rFonts w:ascii="Comic Sans MS" w:hAnsi="Comic Sans MS" w:cs="Arial"/>
                <w:sz w:val="16"/>
                <w:szCs w:val="16"/>
                <w:lang w:eastAsia="pt-BR"/>
              </w:rPr>
              <w:t>20MM</w:t>
            </w:r>
            <w:proofErr w:type="gramEnd"/>
            <w:r w:rsidRPr="00081DDF">
              <w:rPr>
                <w:rFonts w:ascii="Comic Sans MS" w:hAnsi="Comic Sans MS" w:cs="Arial"/>
                <w:sz w:val="16"/>
                <w:szCs w:val="16"/>
                <w:lang w:eastAsia="pt-BR"/>
              </w:rPr>
              <w:t xml:space="preserve"> X  80MM(P/DIAM 150)</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400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6,00</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2.400,00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30</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 xml:space="preserve">007.040.0002-4 </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COLAR DE TOMADA </w:t>
            </w:r>
            <w:proofErr w:type="spellStart"/>
            <w:r w:rsidRPr="00081DDF">
              <w:rPr>
                <w:rFonts w:ascii="Comic Sans MS" w:hAnsi="Comic Sans MS" w:cs="Arial"/>
                <w:sz w:val="16"/>
                <w:szCs w:val="16"/>
                <w:lang w:eastAsia="pt-BR"/>
              </w:rPr>
              <w:t>F°Fº</w:t>
            </w:r>
            <w:proofErr w:type="spellEnd"/>
            <w:r w:rsidRPr="00081DDF">
              <w:rPr>
                <w:rFonts w:ascii="Comic Sans MS" w:hAnsi="Comic Sans MS" w:cs="Arial"/>
                <w:sz w:val="16"/>
                <w:szCs w:val="16"/>
                <w:lang w:eastAsia="pt-BR"/>
              </w:rPr>
              <w:t xml:space="preserve"> P/ PVC DN 50 (DE </w:t>
            </w:r>
            <w:proofErr w:type="gramStart"/>
            <w:r w:rsidRPr="00081DDF">
              <w:rPr>
                <w:rFonts w:ascii="Comic Sans MS" w:hAnsi="Comic Sans MS" w:cs="Arial"/>
                <w:sz w:val="16"/>
                <w:szCs w:val="16"/>
                <w:lang w:eastAsia="pt-BR"/>
              </w:rPr>
              <w:t>60MM</w:t>
            </w:r>
            <w:proofErr w:type="gramEnd"/>
            <w:r w:rsidRPr="00081DDF">
              <w:rPr>
                <w:rFonts w:ascii="Comic Sans MS" w:hAnsi="Comic Sans MS" w:cs="Arial"/>
                <w:sz w:val="16"/>
                <w:szCs w:val="16"/>
                <w:lang w:eastAsia="pt-BR"/>
              </w:rPr>
              <w:t>) X 1/2"</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15,75</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78,75</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31</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007.055.0001-2</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COLAR DE TOMADA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COMPLETO </w:t>
            </w:r>
            <w:proofErr w:type="gramStart"/>
            <w:r w:rsidRPr="00081DDF">
              <w:rPr>
                <w:rFonts w:ascii="Comic Sans MS" w:hAnsi="Comic Sans MS" w:cs="Arial"/>
                <w:sz w:val="16"/>
                <w:szCs w:val="16"/>
                <w:lang w:eastAsia="pt-BR"/>
              </w:rPr>
              <w:t>150MM</w:t>
            </w:r>
            <w:proofErr w:type="gramEnd"/>
            <w:r w:rsidRPr="00081DDF">
              <w:rPr>
                <w:rFonts w:ascii="Comic Sans MS" w:hAnsi="Comic Sans MS" w:cs="Arial"/>
                <w:sz w:val="16"/>
                <w:szCs w:val="16"/>
                <w:lang w:eastAsia="pt-BR"/>
              </w:rPr>
              <w:t xml:space="preserve"> X 1/2"</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110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28,50</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3.135,00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32</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007.040.0009-1</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COLAR DE TOMADA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P/ PVC DN 100 (DE </w:t>
            </w:r>
            <w:proofErr w:type="gramStart"/>
            <w:r w:rsidRPr="00081DDF">
              <w:rPr>
                <w:rFonts w:ascii="Comic Sans MS" w:hAnsi="Comic Sans MS" w:cs="Arial"/>
                <w:sz w:val="16"/>
                <w:szCs w:val="16"/>
                <w:lang w:eastAsia="pt-BR"/>
              </w:rPr>
              <w:t>110MM</w:t>
            </w:r>
            <w:proofErr w:type="gramEnd"/>
            <w:r w:rsidRPr="00081DDF">
              <w:rPr>
                <w:rFonts w:ascii="Comic Sans MS" w:hAnsi="Comic Sans MS" w:cs="Arial"/>
                <w:sz w:val="16"/>
                <w:szCs w:val="16"/>
                <w:lang w:eastAsia="pt-BR"/>
              </w:rPr>
              <w:t>) X 1"</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30,50</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610,00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33</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007.040.0011-3</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COLAR DE TOMADA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P/ PVC DN 125 (DE </w:t>
            </w:r>
            <w:proofErr w:type="gramStart"/>
            <w:r w:rsidRPr="00081DDF">
              <w:rPr>
                <w:rFonts w:ascii="Comic Sans MS" w:hAnsi="Comic Sans MS" w:cs="Arial"/>
                <w:sz w:val="16"/>
                <w:szCs w:val="16"/>
                <w:lang w:eastAsia="pt-BR"/>
              </w:rPr>
              <w:t>140MM</w:t>
            </w:r>
            <w:proofErr w:type="gramEnd"/>
            <w:r w:rsidRPr="00081DDF">
              <w:rPr>
                <w:rFonts w:ascii="Comic Sans MS" w:hAnsi="Comic Sans MS" w:cs="Arial"/>
                <w:sz w:val="16"/>
                <w:szCs w:val="16"/>
                <w:lang w:eastAsia="pt-BR"/>
              </w:rPr>
              <w:t>) X 3/4"</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80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37,00</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2.960,00</w:t>
            </w:r>
          </w:p>
        </w:tc>
      </w:tr>
      <w:tr w:rsidR="00081DDF" w:rsidRPr="00081DDF" w:rsidTr="00081DDF">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34</w:t>
            </w:r>
          </w:p>
        </w:tc>
        <w:tc>
          <w:tcPr>
            <w:tcW w:w="1346"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007.040.0003-2</w:t>
            </w:r>
          </w:p>
        </w:tc>
        <w:tc>
          <w:tcPr>
            <w:tcW w:w="3777"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COLAR DE TOMADA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P/ PVC DN 50 (DE </w:t>
            </w:r>
            <w:proofErr w:type="gramStart"/>
            <w:r w:rsidRPr="00081DDF">
              <w:rPr>
                <w:rFonts w:ascii="Comic Sans MS" w:hAnsi="Comic Sans MS" w:cs="Arial"/>
                <w:sz w:val="16"/>
                <w:szCs w:val="16"/>
                <w:lang w:eastAsia="pt-BR"/>
              </w:rPr>
              <w:t>60MM</w:t>
            </w:r>
            <w:proofErr w:type="gramEnd"/>
            <w:r w:rsidRPr="00081DDF">
              <w:rPr>
                <w:rFonts w:ascii="Comic Sans MS" w:hAnsi="Comic Sans MS" w:cs="Arial"/>
                <w:sz w:val="16"/>
                <w:szCs w:val="16"/>
                <w:lang w:eastAsia="pt-BR"/>
              </w:rPr>
              <w:t>) X 1"</w:t>
            </w:r>
          </w:p>
        </w:tc>
        <w:tc>
          <w:tcPr>
            <w:tcW w:w="790" w:type="dxa"/>
            <w:tcBorders>
              <w:top w:val="nil"/>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10</w:t>
            </w:r>
          </w:p>
        </w:tc>
        <w:tc>
          <w:tcPr>
            <w:tcW w:w="1399"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23,00</w:t>
            </w:r>
          </w:p>
        </w:tc>
        <w:tc>
          <w:tcPr>
            <w:tcW w:w="1253"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230,00</w:t>
            </w:r>
          </w:p>
        </w:tc>
      </w:tr>
      <w:tr w:rsidR="00081DDF" w:rsidRPr="00081DDF" w:rsidTr="00081DDF">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35</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007.040.0006-7</w:t>
            </w:r>
          </w:p>
        </w:tc>
        <w:tc>
          <w:tcPr>
            <w:tcW w:w="3777"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COLAR DE TOMADA </w:t>
            </w:r>
            <w:proofErr w:type="spellStart"/>
            <w:r w:rsidRPr="00081DDF">
              <w:rPr>
                <w:rFonts w:ascii="Comic Sans MS" w:hAnsi="Comic Sans MS" w:cs="Arial"/>
                <w:sz w:val="16"/>
                <w:szCs w:val="16"/>
                <w:lang w:eastAsia="pt-BR"/>
              </w:rPr>
              <w:t>FºFº</w:t>
            </w:r>
            <w:proofErr w:type="spellEnd"/>
            <w:r w:rsidRPr="00081DDF">
              <w:rPr>
                <w:rFonts w:ascii="Comic Sans MS" w:hAnsi="Comic Sans MS" w:cs="Arial"/>
                <w:sz w:val="16"/>
                <w:szCs w:val="16"/>
                <w:lang w:eastAsia="pt-BR"/>
              </w:rPr>
              <w:t xml:space="preserve"> P/ PVC DN 75 (DE </w:t>
            </w:r>
            <w:proofErr w:type="gramStart"/>
            <w:r w:rsidRPr="00081DDF">
              <w:rPr>
                <w:rFonts w:ascii="Comic Sans MS" w:hAnsi="Comic Sans MS" w:cs="Arial"/>
                <w:sz w:val="16"/>
                <w:szCs w:val="16"/>
                <w:lang w:eastAsia="pt-BR"/>
              </w:rPr>
              <w:t>85MM</w:t>
            </w:r>
            <w:proofErr w:type="gramEnd"/>
            <w:r w:rsidRPr="00081DDF">
              <w:rPr>
                <w:rFonts w:ascii="Comic Sans MS" w:hAnsi="Comic Sans MS" w:cs="Arial"/>
                <w:sz w:val="16"/>
                <w:szCs w:val="16"/>
                <w:lang w:eastAsia="pt-BR"/>
              </w:rPr>
              <w:t>) X 1"</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5</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28,50</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142,50</w:t>
            </w:r>
          </w:p>
        </w:tc>
      </w:tr>
      <w:tr w:rsidR="00081DDF" w:rsidRPr="00081DDF" w:rsidTr="00081DDF">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36</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018.076.0001-7</w:t>
            </w:r>
          </w:p>
        </w:tc>
        <w:tc>
          <w:tcPr>
            <w:tcW w:w="3777"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CURVA C/ FLANGES DISSIMETRICA 90°X 100 MM P/HIDRANTE</w:t>
            </w:r>
            <w:proofErr w:type="gramStart"/>
            <w:r w:rsidRPr="00081DDF">
              <w:rPr>
                <w:rFonts w:ascii="Comic Sans MS" w:hAnsi="Comic Sans MS" w:cs="Arial"/>
                <w:sz w:val="16"/>
                <w:szCs w:val="16"/>
                <w:lang w:eastAsia="pt-BR"/>
              </w:rPr>
              <w:t xml:space="preserve">  </w:t>
            </w:r>
            <w:proofErr w:type="gramEnd"/>
            <w:r w:rsidRPr="00081DDF">
              <w:rPr>
                <w:rFonts w:ascii="Comic Sans MS" w:hAnsi="Comic Sans MS" w:cs="Arial"/>
                <w:sz w:val="16"/>
                <w:szCs w:val="16"/>
                <w:lang w:eastAsia="pt-BR"/>
              </w:rPr>
              <w:t>CD90FF</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2</w:t>
            </w:r>
          </w:p>
        </w:tc>
        <w:tc>
          <w:tcPr>
            <w:tcW w:w="1399"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center"/>
              <w:rPr>
                <w:rFonts w:ascii="Comic Sans MS" w:hAnsi="Comic Sans MS" w:cs="Arial"/>
                <w:sz w:val="16"/>
                <w:szCs w:val="16"/>
                <w:lang w:eastAsia="pt-BR"/>
              </w:rPr>
            </w:pPr>
            <w:r w:rsidRPr="00081DDF">
              <w:rPr>
                <w:rFonts w:ascii="Comic Sans MS" w:hAnsi="Comic Sans MS" w:cs="Arial"/>
                <w:sz w:val="16"/>
                <w:szCs w:val="16"/>
                <w:lang w:eastAsia="pt-BR"/>
              </w:rPr>
              <w:t>391,00</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right"/>
              <w:rPr>
                <w:rFonts w:ascii="Comic Sans MS" w:hAnsi="Comic Sans MS" w:cs="Arial"/>
                <w:b/>
                <w:bCs/>
                <w:i/>
                <w:iCs/>
                <w:sz w:val="16"/>
                <w:szCs w:val="16"/>
                <w:lang w:eastAsia="pt-BR"/>
              </w:rPr>
            </w:pPr>
            <w:r w:rsidRPr="00081DDF">
              <w:rPr>
                <w:rFonts w:ascii="Comic Sans MS" w:hAnsi="Comic Sans MS" w:cs="Arial"/>
                <w:b/>
                <w:bCs/>
                <w:i/>
                <w:iCs/>
                <w:sz w:val="16"/>
                <w:szCs w:val="16"/>
                <w:lang w:eastAsia="pt-BR"/>
              </w:rPr>
              <w:t>782,00</w:t>
            </w:r>
          </w:p>
        </w:tc>
      </w:tr>
      <w:tr w:rsidR="00081DDF" w:rsidRPr="00081DDF" w:rsidTr="00E4264F">
        <w:trPr>
          <w:trHeight w:val="79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w:t>
            </w:r>
          </w:p>
        </w:tc>
        <w:tc>
          <w:tcPr>
            <w:tcW w:w="1346" w:type="dxa"/>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w:t>
            </w:r>
          </w:p>
        </w:tc>
        <w:tc>
          <w:tcPr>
            <w:tcW w:w="5966" w:type="dxa"/>
            <w:gridSpan w:val="3"/>
            <w:tcBorders>
              <w:top w:val="nil"/>
              <w:left w:val="nil"/>
              <w:bottom w:val="single" w:sz="4" w:space="0" w:color="auto"/>
              <w:right w:val="single" w:sz="4" w:space="0" w:color="auto"/>
            </w:tcBorders>
            <w:shd w:val="clear" w:color="auto" w:fill="auto"/>
            <w:noWrap/>
            <w:vAlign w:val="bottom"/>
            <w:hideMark/>
          </w:tcPr>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xml:space="preserve">Total </w:t>
            </w:r>
          </w:p>
          <w:p w:rsidR="00081DDF" w:rsidRPr="00081DDF" w:rsidRDefault="00081DDF" w:rsidP="00081DDF">
            <w:pPr>
              <w:suppressAutoHyphens w:val="0"/>
              <w:jc w:val="center"/>
              <w:rPr>
                <w:rFonts w:ascii="Comic Sans MS" w:hAnsi="Comic Sans MS" w:cs="Arial"/>
                <w:b/>
                <w:bCs/>
                <w:sz w:val="16"/>
                <w:szCs w:val="16"/>
                <w:lang w:eastAsia="pt-BR"/>
              </w:rPr>
            </w:pPr>
            <w:r w:rsidRPr="00081DDF">
              <w:rPr>
                <w:rFonts w:ascii="Comic Sans MS" w:hAnsi="Comic Sans MS" w:cs="Arial"/>
                <w:b/>
                <w:bCs/>
                <w:sz w:val="16"/>
                <w:szCs w:val="16"/>
                <w:lang w:eastAsia="pt-BR"/>
              </w:rPr>
              <w:t> </w:t>
            </w:r>
          </w:p>
          <w:p w:rsidR="00081DDF" w:rsidRPr="00081DDF" w:rsidRDefault="00081DDF" w:rsidP="00081DDF">
            <w:pPr>
              <w:suppressAutoHyphens w:val="0"/>
              <w:jc w:val="left"/>
              <w:rPr>
                <w:rFonts w:ascii="Comic Sans MS" w:hAnsi="Comic Sans MS" w:cs="Arial"/>
                <w:sz w:val="16"/>
                <w:szCs w:val="16"/>
                <w:lang w:eastAsia="pt-BR"/>
              </w:rPr>
            </w:pPr>
            <w:r w:rsidRPr="00081DDF">
              <w:rPr>
                <w:rFonts w:ascii="Comic Sans MS" w:hAnsi="Comic Sans MS" w:cs="Arial"/>
                <w:sz w:val="16"/>
                <w:szCs w:val="16"/>
                <w:lang w:eastAsia="pt-BR"/>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1DDF" w:rsidRPr="00081DDF" w:rsidRDefault="00E11E62" w:rsidP="00081DDF">
            <w:pPr>
              <w:suppressAutoHyphens w:val="0"/>
              <w:jc w:val="right"/>
              <w:rPr>
                <w:rFonts w:ascii="Comic Sans MS" w:hAnsi="Comic Sans MS" w:cs="Arial"/>
                <w:b/>
                <w:bCs/>
                <w:color w:val="FF0000"/>
                <w:sz w:val="16"/>
                <w:szCs w:val="16"/>
                <w:lang w:eastAsia="pt-BR"/>
              </w:rPr>
            </w:pPr>
            <w:r>
              <w:rPr>
                <w:rFonts w:ascii="Comic Sans MS" w:hAnsi="Comic Sans MS" w:cs="Arial"/>
                <w:b/>
                <w:bCs/>
                <w:color w:val="FF0000"/>
                <w:sz w:val="16"/>
                <w:szCs w:val="16"/>
                <w:lang w:eastAsia="pt-BR"/>
              </w:rPr>
              <w:t>75.251,36</w:t>
            </w:r>
          </w:p>
        </w:tc>
      </w:tr>
    </w:tbl>
    <w:p w:rsidR="00B41EF6" w:rsidRPr="00694C09" w:rsidRDefault="00924129" w:rsidP="00924129">
      <w:pPr>
        <w:numPr>
          <w:ilvl w:val="0"/>
          <w:numId w:val="3"/>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03298F">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5207BC">
        <w:rPr>
          <w:rFonts w:cs="Arial"/>
          <w:b/>
          <w:sz w:val="24"/>
          <w:szCs w:val="24"/>
        </w:rPr>
        <w:lastRenderedPageBreak/>
        <w:t xml:space="preserve">Departamento de </w:t>
      </w:r>
      <w:r w:rsidR="00AE69C3" w:rsidRPr="005207BC">
        <w:rPr>
          <w:rFonts w:cs="Arial"/>
          <w:b/>
          <w:sz w:val="24"/>
          <w:szCs w:val="24"/>
        </w:rPr>
        <w:t>Compras e Estoque</w:t>
      </w:r>
      <w:r w:rsidR="00756995" w:rsidRPr="005207BC">
        <w:rPr>
          <w:rFonts w:cs="Arial"/>
          <w:sz w:val="24"/>
          <w:szCs w:val="24"/>
        </w:rPr>
        <w:t xml:space="preserve">, à </w:t>
      </w:r>
      <w:r w:rsidR="00AE69C3" w:rsidRPr="005207BC">
        <w:rPr>
          <w:rFonts w:cs="Arial"/>
          <w:sz w:val="24"/>
          <w:szCs w:val="24"/>
        </w:rPr>
        <w:t>Rua Santa Terezinha, nº 505, Bairro Santa Terezinha</w:t>
      </w:r>
      <w:r w:rsidR="00756995" w:rsidRPr="005207BC">
        <w:rPr>
          <w:rFonts w:cs="Arial"/>
          <w:sz w:val="24"/>
          <w:szCs w:val="24"/>
        </w:rPr>
        <w:t>, Juiz de Fora / MG, CEP 36.0</w:t>
      </w:r>
      <w:r w:rsidR="00AE69C3" w:rsidRPr="005207BC">
        <w:rPr>
          <w:rFonts w:cs="Arial"/>
          <w:sz w:val="24"/>
          <w:szCs w:val="24"/>
        </w:rPr>
        <w:t>45</w:t>
      </w:r>
      <w:r w:rsidR="00756995" w:rsidRPr="005207BC">
        <w:rPr>
          <w:rFonts w:cs="Arial"/>
          <w:sz w:val="24"/>
          <w:szCs w:val="24"/>
        </w:rPr>
        <w:t>-</w:t>
      </w:r>
      <w:r w:rsidR="00AE69C3" w:rsidRPr="005207BC">
        <w:rPr>
          <w:rFonts w:cs="Arial"/>
          <w:sz w:val="24"/>
          <w:szCs w:val="24"/>
        </w:rPr>
        <w:t>490</w:t>
      </w:r>
      <w:r w:rsidRPr="005207BC">
        <w:rPr>
          <w:rFonts w:cs="Arial"/>
          <w:sz w:val="24"/>
          <w:szCs w:val="24"/>
        </w:rPr>
        <w:t xml:space="preserve">, no </w:t>
      </w:r>
      <w:r w:rsidRPr="005207BC">
        <w:rPr>
          <w:rFonts w:cs="Arial"/>
          <w:b/>
          <w:sz w:val="24"/>
          <w:szCs w:val="24"/>
        </w:rPr>
        <w:t>prazo de 03 (três) dias úteis</w:t>
      </w:r>
      <w:r w:rsidRPr="005207BC">
        <w:rPr>
          <w:rFonts w:cs="Arial"/>
          <w:sz w:val="24"/>
          <w:szCs w:val="24"/>
        </w:rPr>
        <w:t xml:space="preserve"> contados a partir da solicitação </w:t>
      </w:r>
      <w:proofErr w:type="gramStart"/>
      <w:r w:rsidRPr="005207BC">
        <w:rPr>
          <w:rFonts w:cs="Arial"/>
          <w:sz w:val="24"/>
          <w:szCs w:val="24"/>
        </w:rPr>
        <w:t>do</w:t>
      </w:r>
      <w:r w:rsidR="004143D0" w:rsidRPr="005207BC">
        <w:rPr>
          <w:rFonts w:cs="Arial"/>
          <w:sz w:val="24"/>
          <w:szCs w:val="24"/>
        </w:rPr>
        <w:t>(</w:t>
      </w:r>
      <w:proofErr w:type="gramEnd"/>
      <w:r w:rsidR="004143D0" w:rsidRPr="005207BC">
        <w:rPr>
          <w:rFonts w:cs="Arial"/>
          <w:sz w:val="24"/>
          <w:szCs w:val="24"/>
        </w:rPr>
        <w:t>a)</w:t>
      </w:r>
      <w:r w:rsidRPr="005207BC">
        <w:rPr>
          <w:rFonts w:cs="Arial"/>
          <w:sz w:val="24"/>
          <w:szCs w:val="24"/>
        </w:rPr>
        <w:t xml:space="preserve"> Pregoeiro</w:t>
      </w:r>
      <w:r w:rsidR="004143D0" w:rsidRPr="005207BC">
        <w:rPr>
          <w:rFonts w:cs="Arial"/>
          <w:sz w:val="24"/>
          <w:szCs w:val="24"/>
        </w:rPr>
        <w:t>(a)</w:t>
      </w:r>
      <w:r w:rsidRPr="005207BC">
        <w:rPr>
          <w:rFonts w:cs="Arial"/>
          <w:sz w:val="24"/>
          <w:szCs w:val="24"/>
        </w:rPr>
        <w:t xml:space="preserve"> no </w:t>
      </w:r>
      <w:r w:rsidRPr="005207BC">
        <w:rPr>
          <w:rFonts w:cs="Arial"/>
          <w:i/>
          <w:sz w:val="24"/>
          <w:szCs w:val="24"/>
        </w:rPr>
        <w:t>chat</w:t>
      </w:r>
      <w:r w:rsidRPr="005207BC">
        <w:rPr>
          <w:rFonts w:cs="Arial"/>
          <w:sz w:val="24"/>
          <w:szCs w:val="24"/>
        </w:rPr>
        <w:t xml:space="preserve"> do </w:t>
      </w:r>
      <w:r w:rsidR="00AE69C3" w:rsidRPr="005207BC">
        <w:rPr>
          <w:rFonts w:cs="Arial"/>
          <w:i/>
          <w:sz w:val="24"/>
          <w:szCs w:val="24"/>
        </w:rPr>
        <w:t>Portal de</w:t>
      </w:r>
      <w:r w:rsidR="00AE69C3" w:rsidRPr="00AE69C3">
        <w:rPr>
          <w:rFonts w:cs="Arial"/>
          <w:i/>
          <w:sz w:val="24"/>
          <w:szCs w:val="24"/>
        </w:rPr>
        <w:t xml:space="preserve"> Compras Governamentais</w:t>
      </w:r>
      <w:r w:rsidRPr="00694C09">
        <w:rPr>
          <w:rFonts w:cs="Arial"/>
          <w:sz w:val="24"/>
          <w:szCs w:val="24"/>
        </w:rPr>
        <w:t>.</w:t>
      </w:r>
    </w:p>
    <w:p w:rsidR="00B41EF6" w:rsidRPr="00694C09" w:rsidRDefault="0003298F" w:rsidP="00924129">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03298F" w:rsidP="00924129">
      <w:pPr>
        <w:numPr>
          <w:ilvl w:val="2"/>
          <w:numId w:val="3"/>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924129">
        <w:rPr>
          <w:rFonts w:cs="Arial"/>
          <w:bCs/>
          <w:sz w:val="24"/>
          <w:szCs w:val="24"/>
        </w:rPr>
        <w:t>Termo de Referência</w:t>
      </w:r>
      <w:r w:rsidRPr="00694C09">
        <w:rPr>
          <w:rFonts w:cs="Arial"/>
          <w:bCs/>
          <w:sz w:val="24"/>
          <w:szCs w:val="24"/>
        </w:rPr>
        <w:t>.</w:t>
      </w:r>
    </w:p>
    <w:p w:rsidR="00B41EF6" w:rsidRPr="00694C09" w:rsidRDefault="00924129" w:rsidP="00924129">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03298F">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924129" w:rsidP="0003298F">
      <w:pPr>
        <w:numPr>
          <w:ilvl w:val="1"/>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B41EF6" w:rsidP="0003298F">
      <w:pPr>
        <w:numPr>
          <w:ilvl w:val="1"/>
          <w:numId w:val="3"/>
        </w:numPr>
        <w:spacing w:before="120" w:line="360" w:lineRule="auto"/>
        <w:ind w:left="0" w:firstLine="0"/>
        <w:rPr>
          <w:rFonts w:cs="Arial"/>
          <w:sz w:val="24"/>
          <w:szCs w:val="24"/>
        </w:rPr>
      </w:pPr>
      <w:r w:rsidRPr="00694C09">
        <w:rPr>
          <w:rFonts w:cs="Arial"/>
          <w:sz w:val="24"/>
          <w:szCs w:val="24"/>
        </w:rPr>
        <w:t xml:space="preserve">A CESAMA poderá submeter </w:t>
      </w:r>
      <w:proofErr w:type="gramStart"/>
      <w:r w:rsidRPr="00694C09">
        <w:rPr>
          <w:rFonts w:cs="Arial"/>
          <w:sz w:val="24"/>
          <w:szCs w:val="24"/>
        </w:rPr>
        <w:t>a</w:t>
      </w:r>
      <w:proofErr w:type="gramEnd"/>
      <w:r w:rsidRPr="00694C09">
        <w:rPr>
          <w:rFonts w:cs="Arial"/>
          <w:sz w:val="24"/>
          <w:szCs w:val="24"/>
        </w:rPr>
        <w:t xml:space="preserve"> amostra à instituição especializada para análise do atendimento às características exigidas no edital.</w:t>
      </w:r>
    </w:p>
    <w:p w:rsidR="00B41EF6" w:rsidRPr="00694C09" w:rsidRDefault="00924129" w:rsidP="0003298F">
      <w:pPr>
        <w:numPr>
          <w:ilvl w:val="1"/>
          <w:numId w:val="3"/>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5207BC" w:rsidRDefault="00B41EF6" w:rsidP="0003298F">
      <w:pPr>
        <w:numPr>
          <w:ilvl w:val="1"/>
          <w:numId w:val="3"/>
        </w:numPr>
        <w:spacing w:before="120" w:line="360" w:lineRule="auto"/>
        <w:ind w:left="0" w:firstLine="0"/>
        <w:rPr>
          <w:rFonts w:cs="Arial"/>
          <w:sz w:val="24"/>
          <w:szCs w:val="24"/>
        </w:rPr>
      </w:pPr>
      <w:r w:rsidRPr="005207BC">
        <w:rPr>
          <w:rFonts w:cs="Arial"/>
          <w:sz w:val="24"/>
          <w:szCs w:val="24"/>
        </w:rPr>
        <w:t>A CESAMA poderá exigir laudo de inspeção técnica de controle de qualidade, a fim de comprovar a adequação dos materiais ofertados.</w:t>
      </w:r>
    </w:p>
    <w:p w:rsidR="00B41EF6" w:rsidRPr="005207BC" w:rsidRDefault="00B41EF6" w:rsidP="0003298F">
      <w:pPr>
        <w:pStyle w:val="WW-Corpodetexto2"/>
        <w:numPr>
          <w:ilvl w:val="2"/>
          <w:numId w:val="3"/>
        </w:numPr>
        <w:spacing w:before="120" w:line="360" w:lineRule="auto"/>
        <w:ind w:left="0" w:firstLine="0"/>
        <w:rPr>
          <w:sz w:val="24"/>
          <w:szCs w:val="24"/>
        </w:rPr>
      </w:pPr>
      <w:r w:rsidRPr="005207BC">
        <w:rPr>
          <w:sz w:val="24"/>
          <w:szCs w:val="24"/>
        </w:rPr>
        <w:lastRenderedPageBreak/>
        <w:t xml:space="preserve">Os laudos previstos no item </w:t>
      </w:r>
      <w:r w:rsidR="00F73A02" w:rsidRPr="005207BC">
        <w:rPr>
          <w:sz w:val="24"/>
          <w:szCs w:val="24"/>
        </w:rPr>
        <w:t>6</w:t>
      </w:r>
      <w:r w:rsidRPr="005207BC">
        <w:rPr>
          <w:sz w:val="24"/>
          <w:szCs w:val="24"/>
        </w:rPr>
        <w:t>.7 poderão ser emitidos por laboratórios próprios ou de terceiros, ficando TODAS as despesas por conta do fornecedor.</w:t>
      </w:r>
    </w:p>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prazo máximo de </w:t>
      </w:r>
      <w:r w:rsidR="00081DDF">
        <w:rPr>
          <w:rFonts w:cs="Arial"/>
          <w:b/>
          <w:sz w:val="24"/>
          <w:szCs w:val="24"/>
        </w:rPr>
        <w:t>3</w:t>
      </w:r>
      <w:r w:rsidR="000B486D">
        <w:rPr>
          <w:rFonts w:cs="Arial"/>
          <w:b/>
          <w:sz w:val="24"/>
          <w:szCs w:val="24"/>
        </w:rPr>
        <w:t>0</w:t>
      </w:r>
      <w:r w:rsidRPr="006A7108">
        <w:rPr>
          <w:rFonts w:cs="Arial"/>
          <w:b/>
          <w:sz w:val="24"/>
          <w:szCs w:val="24"/>
        </w:rPr>
        <w:t xml:space="preserve"> dias</w:t>
      </w:r>
      <w:r w:rsidRPr="00AE69C3">
        <w:rPr>
          <w:rFonts w:cs="Arial"/>
          <w:sz w:val="24"/>
          <w:szCs w:val="24"/>
        </w:rPr>
        <w:t xml:space="preserve"> contados a partir do recebimento da solicitação, feita através da Ordem de Compra</w:t>
      </w:r>
      <w:r w:rsidRPr="00AE69C3">
        <w:rPr>
          <w:rFonts w:cs="Arial"/>
          <w:bCs/>
          <w:sz w:val="24"/>
          <w:szCs w:val="24"/>
        </w:rPr>
        <w:t>.</w:t>
      </w:r>
    </w:p>
    <w:p w:rsidR="00B41EF6" w:rsidRPr="006A7108" w:rsidRDefault="00B41EF6" w:rsidP="00436287">
      <w:pPr>
        <w:numPr>
          <w:ilvl w:val="1"/>
          <w:numId w:val="3"/>
        </w:numPr>
        <w:spacing w:before="120" w:line="360" w:lineRule="auto"/>
        <w:ind w:left="0" w:firstLine="0"/>
        <w:rPr>
          <w:rFonts w:cs="Arial"/>
          <w:bCs/>
          <w:sz w:val="24"/>
          <w:szCs w:val="24"/>
        </w:rPr>
      </w:pPr>
      <w:r w:rsidRPr="006A7108">
        <w:rPr>
          <w:rFonts w:cs="Arial"/>
          <w:bCs/>
          <w:sz w:val="24"/>
          <w:szCs w:val="24"/>
        </w:rPr>
        <w:t xml:space="preserve">Os </w:t>
      </w:r>
      <w:r w:rsidR="00E8402E" w:rsidRPr="006A7108">
        <w:rPr>
          <w:rFonts w:cs="Arial"/>
          <w:bCs/>
          <w:sz w:val="24"/>
          <w:szCs w:val="24"/>
        </w:rPr>
        <w:t>materiais</w:t>
      </w:r>
      <w:r w:rsidRPr="006A7108">
        <w:rPr>
          <w:rFonts w:cs="Arial"/>
          <w:bCs/>
          <w:sz w:val="24"/>
          <w:szCs w:val="24"/>
        </w:rPr>
        <w:t xml:space="preserve"> deverão ser entregues no </w:t>
      </w:r>
      <w:r w:rsidR="00AE69C3" w:rsidRPr="006A7108">
        <w:rPr>
          <w:rFonts w:cs="Arial"/>
          <w:b/>
          <w:sz w:val="24"/>
          <w:szCs w:val="24"/>
        </w:rPr>
        <w:t>Departamento de Compras e Estoque</w:t>
      </w:r>
      <w:r w:rsidR="00AE69C3" w:rsidRPr="006A7108">
        <w:rPr>
          <w:rFonts w:cs="Arial"/>
          <w:sz w:val="24"/>
          <w:szCs w:val="24"/>
        </w:rPr>
        <w:t>, à Rua Santa Terezinha, nº 505, Bairro Santa Terezinha, Juiz de Fora / MG, CEP 36.045-490,</w:t>
      </w:r>
      <w:r w:rsidRPr="006A7108">
        <w:rPr>
          <w:rFonts w:cs="Arial"/>
          <w:sz w:val="24"/>
          <w:szCs w:val="24"/>
        </w:rPr>
        <w:t xml:space="preserve"> em dias úteis, das </w:t>
      </w:r>
      <w:proofErr w:type="gramStart"/>
      <w:r w:rsidR="0005421D" w:rsidRPr="006A7108">
        <w:rPr>
          <w:rFonts w:cs="Arial"/>
          <w:bCs/>
          <w:sz w:val="24"/>
          <w:szCs w:val="24"/>
        </w:rPr>
        <w:t>08:00</w:t>
      </w:r>
      <w:proofErr w:type="gramEnd"/>
      <w:r w:rsidR="0005421D" w:rsidRPr="006A7108">
        <w:rPr>
          <w:rFonts w:cs="Arial"/>
          <w:bCs/>
          <w:sz w:val="24"/>
          <w:szCs w:val="24"/>
        </w:rPr>
        <w:t>h às 11:30h e de 14</w:t>
      </w:r>
      <w:r w:rsidRPr="006A7108">
        <w:rPr>
          <w:rFonts w:cs="Arial"/>
          <w:bCs/>
          <w:sz w:val="24"/>
          <w:szCs w:val="24"/>
        </w:rPr>
        <w:t>:00h as 1</w:t>
      </w:r>
      <w:r w:rsidR="0005421D" w:rsidRPr="006A7108">
        <w:rPr>
          <w:rFonts w:cs="Arial"/>
          <w:bCs/>
          <w:sz w:val="24"/>
          <w:szCs w:val="24"/>
        </w:rPr>
        <w:t>7</w:t>
      </w:r>
      <w:r w:rsidRPr="006A7108">
        <w:rPr>
          <w:rFonts w:cs="Arial"/>
          <w:bCs/>
          <w:sz w:val="24"/>
          <w:szCs w:val="24"/>
        </w:rPr>
        <w:t>:00h</w:t>
      </w:r>
      <w:r w:rsidRPr="006A7108">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6A7108" w:rsidRDefault="00E56101" w:rsidP="0003298F">
      <w:pPr>
        <w:numPr>
          <w:ilvl w:val="2"/>
          <w:numId w:val="3"/>
        </w:numPr>
        <w:spacing w:before="120" w:line="360" w:lineRule="auto"/>
        <w:ind w:left="0" w:firstLine="0"/>
        <w:rPr>
          <w:rFonts w:cs="Arial"/>
          <w:sz w:val="24"/>
          <w:szCs w:val="24"/>
        </w:rPr>
      </w:pPr>
      <w:r w:rsidRPr="006A7108">
        <w:rPr>
          <w:rFonts w:cs="Arial"/>
          <w:bCs/>
          <w:sz w:val="24"/>
          <w:szCs w:val="24"/>
        </w:rPr>
        <w:t>O veículo utilizado para entrega</w:t>
      </w:r>
      <w:r w:rsidR="006F3EF9" w:rsidRPr="006A7108">
        <w:rPr>
          <w:rFonts w:cs="Arial"/>
          <w:bCs/>
          <w:sz w:val="24"/>
          <w:szCs w:val="24"/>
        </w:rPr>
        <w:t xml:space="preserve"> dos materiais</w:t>
      </w:r>
      <w:r w:rsidRPr="006A7108">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lastRenderedPageBreak/>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AE69C3" w:rsidRDefault="00B41EF6" w:rsidP="00436287">
      <w:pPr>
        <w:numPr>
          <w:ilvl w:val="1"/>
          <w:numId w:val="3"/>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sujeitando-se, a mesma, as penalidades previstas neste Edital.</w:t>
      </w:r>
    </w:p>
    <w:p w:rsidR="00B41EF6" w:rsidRPr="006A7108" w:rsidRDefault="00B41EF6" w:rsidP="00436287">
      <w:pPr>
        <w:numPr>
          <w:ilvl w:val="1"/>
          <w:numId w:val="3"/>
        </w:numPr>
        <w:spacing w:before="120" w:line="360" w:lineRule="auto"/>
        <w:ind w:left="0" w:firstLine="0"/>
        <w:rPr>
          <w:rFonts w:cs="Arial"/>
          <w:sz w:val="24"/>
          <w:szCs w:val="24"/>
        </w:rPr>
      </w:pPr>
      <w:r w:rsidRPr="006A7108">
        <w:rPr>
          <w:rFonts w:cs="Arial"/>
          <w:sz w:val="24"/>
          <w:szCs w:val="24"/>
        </w:rPr>
        <w:t xml:space="preserve">Na entrega, os </w:t>
      </w:r>
      <w:r w:rsidR="00E8402E" w:rsidRPr="006A7108">
        <w:rPr>
          <w:rFonts w:cs="Arial"/>
          <w:sz w:val="24"/>
          <w:szCs w:val="24"/>
        </w:rPr>
        <w:t>materiais</w:t>
      </w:r>
      <w:r w:rsidRPr="006A7108">
        <w:rPr>
          <w:rFonts w:cs="Arial"/>
          <w:sz w:val="24"/>
          <w:szCs w:val="24"/>
        </w:rPr>
        <w:t xml:space="preserve"> deverão estar com seu prazo de validade decorrido em, no máximo, e</w:t>
      </w:r>
      <w:r w:rsidR="00CE1A43" w:rsidRPr="006A7108">
        <w:rPr>
          <w:rFonts w:cs="Arial"/>
          <w:sz w:val="24"/>
          <w:szCs w:val="24"/>
        </w:rPr>
        <w:t>m 25% (vinte e cinco por cento</w:t>
      </w:r>
      <w:r w:rsidR="00A02511" w:rsidRPr="006A7108">
        <w:rPr>
          <w:rFonts w:cs="Arial"/>
          <w:sz w:val="24"/>
          <w:szCs w:val="24"/>
        </w:rPr>
        <w:t>)</w:t>
      </w:r>
      <w:r w:rsidR="00CE1A43" w:rsidRPr="006A7108">
        <w:rPr>
          <w:rFonts w:cs="Arial"/>
          <w:sz w:val="24"/>
          <w:szCs w:val="24"/>
        </w:rPr>
        <w:t>.</w:t>
      </w:r>
    </w:p>
    <w:p w:rsidR="00B41EF6" w:rsidRPr="006A7108" w:rsidRDefault="00B41EF6" w:rsidP="00436287">
      <w:pPr>
        <w:numPr>
          <w:ilvl w:val="1"/>
          <w:numId w:val="3"/>
        </w:numPr>
        <w:spacing w:before="120" w:line="360" w:lineRule="auto"/>
        <w:ind w:left="0" w:firstLine="0"/>
        <w:rPr>
          <w:rFonts w:cs="Arial"/>
          <w:sz w:val="24"/>
          <w:szCs w:val="24"/>
        </w:rPr>
      </w:pPr>
      <w:r w:rsidRPr="006A7108">
        <w:rPr>
          <w:rFonts w:cs="Arial"/>
          <w:sz w:val="24"/>
          <w:szCs w:val="24"/>
        </w:rPr>
        <w:t xml:space="preserve">Na entrega, a CESAMA poderá exigir os laudos informados no item </w:t>
      </w:r>
      <w:r w:rsidR="000F688B" w:rsidRPr="006A7108">
        <w:rPr>
          <w:rFonts w:cs="Arial"/>
          <w:sz w:val="24"/>
          <w:szCs w:val="24"/>
        </w:rPr>
        <w:t>6</w:t>
      </w:r>
      <w:r w:rsidRPr="006A7108">
        <w:rPr>
          <w:rFonts w:cs="Arial"/>
          <w:sz w:val="24"/>
          <w:szCs w:val="24"/>
        </w:rPr>
        <w:t>.7 deste Termo.</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t>DA VALIDADE DO REGISTRO DE PREÇOS</w:t>
      </w:r>
    </w:p>
    <w:p w:rsidR="00D13D92" w:rsidRDefault="00D13D92" w:rsidP="00436287">
      <w:pPr>
        <w:numPr>
          <w:ilvl w:val="1"/>
          <w:numId w:val="3"/>
        </w:numPr>
        <w:spacing w:before="120" w:line="360" w:lineRule="auto"/>
        <w:ind w:left="0" w:firstLine="0"/>
        <w:rPr>
          <w:rFonts w:cs="Arial"/>
          <w:sz w:val="24"/>
          <w:szCs w:val="24"/>
        </w:rPr>
      </w:pPr>
      <w:r w:rsidRPr="00AE69C3">
        <w:rPr>
          <w:rFonts w:cs="Arial"/>
          <w:sz w:val="24"/>
          <w:szCs w:val="24"/>
        </w:rPr>
        <w:t xml:space="preserve">O prazo de vigência da Ata de Registro de Preços é de </w:t>
      </w:r>
      <w:r w:rsidR="006A7108" w:rsidRPr="006A7108">
        <w:rPr>
          <w:rFonts w:cs="Arial"/>
          <w:sz w:val="24"/>
          <w:szCs w:val="24"/>
        </w:rPr>
        <w:t>12</w:t>
      </w:r>
      <w:r w:rsidRPr="006A7108">
        <w:rPr>
          <w:rFonts w:cs="Arial"/>
          <w:sz w:val="24"/>
          <w:szCs w:val="24"/>
        </w:rPr>
        <w:t xml:space="preserve"> meses</w:t>
      </w:r>
      <w:r w:rsidRPr="00AE69C3">
        <w:rPr>
          <w:rFonts w:cs="Arial"/>
          <w:sz w:val="24"/>
          <w:szCs w:val="24"/>
        </w:rPr>
        <w:t xml:space="preserve"> a contar da data da assinatura do Termo de Aceitação (Anexo </w:t>
      </w:r>
      <w:r w:rsidR="000A7FB7">
        <w:rPr>
          <w:rFonts w:cs="Arial"/>
          <w:sz w:val="24"/>
          <w:szCs w:val="24"/>
        </w:rPr>
        <w:t>III</w:t>
      </w:r>
      <w:r w:rsidRPr="00AE69C3">
        <w:rPr>
          <w:rFonts w:cs="Arial"/>
          <w:sz w:val="24"/>
          <w:szCs w:val="24"/>
        </w:rPr>
        <w:t xml:space="preserve"> do Edital), após a homologação do certame.</w:t>
      </w:r>
    </w:p>
    <w:p w:rsidR="00C91951" w:rsidRPr="00E30197" w:rsidRDefault="00D13D92" w:rsidP="000A0DA2">
      <w:pPr>
        <w:numPr>
          <w:ilvl w:val="2"/>
          <w:numId w:val="3"/>
        </w:numPr>
        <w:spacing w:before="120" w:line="360" w:lineRule="auto"/>
        <w:ind w:left="0" w:firstLine="0"/>
        <w:rPr>
          <w:rFonts w:cs="Arial"/>
          <w:sz w:val="24"/>
          <w:szCs w:val="24"/>
        </w:rPr>
      </w:pPr>
      <w:r w:rsidRPr="00E30197">
        <w:rPr>
          <w:rFonts w:cs="Arial"/>
          <w:sz w:val="24"/>
          <w:szCs w:val="24"/>
        </w:rPr>
        <w:t>Sendo o Termo de Aceitação encaminhado em data anterior à homologação do certame, prevalecerá, para fins de validade da Ata de Registro de Preços, a data de homologação da licitação</w:t>
      </w:r>
      <w:r w:rsidR="00D747EF" w:rsidRPr="00E30197">
        <w:rPr>
          <w:rFonts w:cs="Arial"/>
          <w:sz w:val="24"/>
          <w:szCs w:val="24"/>
        </w:rPr>
        <w:t>.</w:t>
      </w:r>
    </w:p>
    <w:p w:rsidR="00D13D92" w:rsidRDefault="000F688B" w:rsidP="00436287">
      <w:pPr>
        <w:numPr>
          <w:ilvl w:val="0"/>
          <w:numId w:val="3"/>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436287">
      <w:pPr>
        <w:pStyle w:val="Corpodetexto"/>
        <w:numPr>
          <w:ilvl w:val="1"/>
          <w:numId w:val="3"/>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w:t>
      </w:r>
      <w:r w:rsidRPr="006A7108">
        <w:rPr>
          <w:sz w:val="24"/>
          <w:szCs w:val="24"/>
        </w:rPr>
        <w:t xml:space="preserve">primeira </w:t>
      </w:r>
      <w:r w:rsidRPr="006A7108">
        <w:rPr>
          <w:iCs/>
          <w:sz w:val="24"/>
          <w:szCs w:val="24"/>
        </w:rPr>
        <w:t>quinta-feira</w:t>
      </w:r>
      <w:r w:rsidR="00436287" w:rsidRPr="006A7108">
        <w:rPr>
          <w:iCs/>
          <w:sz w:val="24"/>
          <w:szCs w:val="24"/>
        </w:rPr>
        <w:t xml:space="preserve"> em até</w:t>
      </w:r>
      <w:r w:rsidRPr="006A7108">
        <w:rPr>
          <w:iCs/>
          <w:sz w:val="24"/>
          <w:szCs w:val="24"/>
        </w:rPr>
        <w:t xml:space="preserve"> 30 </w:t>
      </w:r>
      <w:r w:rsidRPr="006A7108">
        <w:rPr>
          <w:sz w:val="24"/>
          <w:szCs w:val="24"/>
        </w:rPr>
        <w:t>(trinta)</w:t>
      </w:r>
      <w:r w:rsidRPr="008122F6">
        <w:rPr>
          <w:color w:val="FF0000"/>
          <w:sz w:val="24"/>
          <w:szCs w:val="24"/>
        </w:rPr>
        <w:t xml:space="preserve"> </w:t>
      </w:r>
      <w:r w:rsidRPr="006A7108">
        <w:rPr>
          <w:sz w:val="24"/>
          <w:szCs w:val="24"/>
        </w:rPr>
        <w:t xml:space="preserve">dias </w:t>
      </w:r>
      <w:r w:rsidRPr="000F688B">
        <w:rPr>
          <w:sz w:val="24"/>
          <w:szCs w:val="24"/>
        </w:rPr>
        <w:t>após a entrega dos materiais juntamente com a apresentação e aceitação da Nota Fiscal / Fatura pelo departamento competente.</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lastRenderedPageBreak/>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436287">
        <w:rPr>
          <w:rFonts w:cs="Arial"/>
          <w:bCs/>
          <w:sz w:val="24"/>
          <w:szCs w:val="24"/>
        </w:rPr>
        <w:t>empresa fornecedora</w:t>
      </w:r>
      <w:r w:rsidRPr="00183B57">
        <w:rPr>
          <w:sz w:val="24"/>
          <w:szCs w:val="24"/>
        </w:rPr>
        <w:t>.</w:t>
      </w:r>
    </w:p>
    <w:p w:rsidR="000F688B" w:rsidRPr="00436287"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 em parte, os créditos de qualquer natureza, decorrentes ou oriundos da Ordem de Compra.</w:t>
      </w:r>
    </w:p>
    <w:p w:rsidR="000F688B" w:rsidRPr="000F688B" w:rsidRDefault="000F688B" w:rsidP="00436287">
      <w:pPr>
        <w:numPr>
          <w:ilvl w:val="1"/>
          <w:numId w:val="3"/>
        </w:numPr>
        <w:spacing w:before="120" w:line="360" w:lineRule="auto"/>
        <w:ind w:left="0" w:firstLine="0"/>
        <w:rPr>
          <w:b/>
          <w:bCs/>
          <w:sz w:val="24"/>
          <w:szCs w:val="24"/>
        </w:rPr>
      </w:pPr>
      <w:r w:rsidRPr="000F688B">
        <w:rPr>
          <w:rFonts w:cs="Arial"/>
          <w:color w:val="000000"/>
          <w:sz w:val="24"/>
          <w:szCs w:val="24"/>
        </w:rPr>
        <w:lastRenderedPageBreak/>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D72D4E">
        <w:rPr>
          <w:rFonts w:cs="Arial"/>
          <w:color w:val="000000"/>
          <w:sz w:val="24"/>
          <w:szCs w:val="24"/>
        </w:rPr>
        <w:t>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D914ED" w:rsidRPr="006A7108" w:rsidRDefault="00B41EF6" w:rsidP="008122F6">
      <w:pPr>
        <w:numPr>
          <w:ilvl w:val="1"/>
          <w:numId w:val="3"/>
        </w:numPr>
        <w:autoSpaceDE w:val="0"/>
        <w:autoSpaceDN w:val="0"/>
        <w:adjustRightInd w:val="0"/>
        <w:spacing w:before="120" w:line="360" w:lineRule="auto"/>
        <w:ind w:left="0" w:firstLine="0"/>
        <w:rPr>
          <w:rFonts w:cs="Arial"/>
          <w:sz w:val="24"/>
          <w:szCs w:val="24"/>
        </w:rPr>
      </w:pPr>
      <w:r w:rsidRPr="006A7108">
        <w:rPr>
          <w:rFonts w:cs="Arial"/>
          <w:sz w:val="24"/>
          <w:szCs w:val="24"/>
        </w:rPr>
        <w:t xml:space="preserve">Observar o prazo mínimo de validade dos </w:t>
      </w:r>
      <w:r w:rsidR="00E8402E" w:rsidRPr="006A7108">
        <w:rPr>
          <w:rFonts w:cs="Arial"/>
          <w:sz w:val="24"/>
          <w:szCs w:val="24"/>
        </w:rPr>
        <w:t>materiais</w:t>
      </w:r>
      <w:r w:rsidRPr="006A7108">
        <w:rPr>
          <w:rFonts w:cs="Arial"/>
          <w:sz w:val="24"/>
          <w:szCs w:val="24"/>
        </w:rPr>
        <w:t xml:space="preserve"> fornecidos, conforme definido neste Termo.</w:t>
      </w:r>
      <w:r w:rsidR="008122F6" w:rsidRPr="006A7108">
        <w:rPr>
          <w:rFonts w:cs="Arial"/>
          <w:sz w:val="24"/>
          <w:szCs w:val="24"/>
        </w:rPr>
        <w:t xml:space="preserve"> </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D914ED">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Dirimir qualquer dúvida e prestar esclarecimentos acerca da execução da Ata, durante toda a sua vigência, a pedido da CESAMA.</w:t>
      </w:r>
    </w:p>
    <w:p w:rsidR="00B41EF6" w:rsidRPr="008A1758" w:rsidRDefault="00E6605C" w:rsidP="007D3FF3">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Fiscalizar a execução da</w:t>
      </w:r>
      <w:r w:rsidR="000A7FB7">
        <w:rPr>
          <w:rFonts w:cs="Arial"/>
          <w:sz w:val="24"/>
          <w:szCs w:val="24"/>
        </w:rPr>
        <w:t xml:space="preserve"> Ata de Registro de Preços e sua(s)</w:t>
      </w:r>
      <w:r w:rsidRPr="008A1758">
        <w:rPr>
          <w:rFonts w:cs="Arial"/>
          <w:sz w:val="24"/>
          <w:szCs w:val="24"/>
        </w:rPr>
        <w:t xml:space="preserve"> </w:t>
      </w:r>
      <w:proofErr w:type="gramStart"/>
      <w:r w:rsidR="000A7FB7">
        <w:rPr>
          <w:rFonts w:cs="Arial"/>
          <w:sz w:val="24"/>
          <w:szCs w:val="24"/>
        </w:rPr>
        <w:t>Ordem(</w:t>
      </w:r>
      <w:proofErr w:type="spellStart"/>
      <w:proofErr w:type="gramEnd"/>
      <w:r w:rsidR="000A7FB7">
        <w:rPr>
          <w:rFonts w:cs="Arial"/>
          <w:sz w:val="24"/>
          <w:szCs w:val="24"/>
        </w:rPr>
        <w:t>ns</w:t>
      </w:r>
      <w:proofErr w:type="spellEnd"/>
      <w:r w:rsidR="000A7FB7">
        <w:rPr>
          <w:rFonts w:cs="Arial"/>
          <w:sz w:val="24"/>
          <w:szCs w:val="24"/>
        </w:rPr>
        <w:t>)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914ED">
      <w:pPr>
        <w:numPr>
          <w:ilvl w:val="1"/>
          <w:numId w:val="3"/>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6A7108">
        <w:rPr>
          <w:rFonts w:cs="Arial"/>
          <w:sz w:val="24"/>
          <w:szCs w:val="24"/>
        </w:rPr>
        <w:t xml:space="preserve">Departamento de </w:t>
      </w:r>
      <w:r w:rsidR="00EB3C86" w:rsidRPr="006A7108">
        <w:rPr>
          <w:rFonts w:cs="Arial"/>
          <w:sz w:val="24"/>
          <w:szCs w:val="24"/>
        </w:rPr>
        <w:t>Compras</w:t>
      </w:r>
      <w:r w:rsidRPr="006A7108">
        <w:rPr>
          <w:rFonts w:cs="Arial"/>
          <w:sz w:val="24"/>
          <w:szCs w:val="24"/>
        </w:rPr>
        <w:t xml:space="preserve"> e Estoque.</w:t>
      </w:r>
    </w:p>
    <w:p w:rsidR="00767532" w:rsidRDefault="00767532" w:rsidP="00D914ED">
      <w:pPr>
        <w:numPr>
          <w:ilvl w:val="0"/>
          <w:numId w:val="3"/>
        </w:numPr>
        <w:spacing w:before="480" w:line="360" w:lineRule="auto"/>
        <w:ind w:left="284" w:hanging="284"/>
        <w:rPr>
          <w:rFonts w:cs="Arial"/>
          <w:b/>
          <w:sz w:val="24"/>
          <w:szCs w:val="24"/>
        </w:rPr>
      </w:pPr>
      <w:r>
        <w:rPr>
          <w:rFonts w:cs="Arial"/>
          <w:b/>
          <w:sz w:val="24"/>
          <w:szCs w:val="24"/>
        </w:rPr>
        <w:t>CRITÉRIO DE JULGAMENTO</w:t>
      </w:r>
    </w:p>
    <w:p w:rsidR="00767532" w:rsidRPr="006A7108"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6A7108">
        <w:rPr>
          <w:rFonts w:eastAsia="Arial Unicode MS" w:cs="Arial"/>
          <w:sz w:val="24"/>
          <w:szCs w:val="24"/>
        </w:rPr>
        <w:t xml:space="preserve">Esta licitação é do tipo MENOR PREÇO sob o critério de julgamento pelo </w:t>
      </w:r>
      <w:r w:rsidRPr="006A7108">
        <w:rPr>
          <w:rFonts w:eastAsia="Arial Unicode MS" w:cs="Arial"/>
          <w:sz w:val="24"/>
          <w:szCs w:val="24"/>
          <w:u w:val="single"/>
        </w:rPr>
        <w:t xml:space="preserve">MENOR VALOR </w:t>
      </w:r>
      <w:r w:rsidR="00D914ED" w:rsidRPr="006A7108">
        <w:rPr>
          <w:rFonts w:eastAsia="Arial Unicode MS" w:cs="Arial"/>
          <w:sz w:val="24"/>
          <w:szCs w:val="24"/>
          <w:u w:val="single"/>
        </w:rPr>
        <w:t xml:space="preserve">UNITÁRIO REGISTRADO </w:t>
      </w:r>
      <w:r w:rsidRPr="006A7108">
        <w:rPr>
          <w:rFonts w:eastAsia="Arial Unicode MS" w:cs="Arial"/>
          <w:sz w:val="24"/>
          <w:szCs w:val="24"/>
          <w:u w:val="single"/>
        </w:rPr>
        <w:t>POR ITEM,</w:t>
      </w:r>
      <w:r w:rsidRPr="006A7108">
        <w:rPr>
          <w:rFonts w:eastAsia="Arial Unicode MS" w:cs="Arial"/>
          <w:sz w:val="24"/>
          <w:szCs w:val="24"/>
        </w:rPr>
        <w:t xml:space="preserve"> </w:t>
      </w:r>
      <w:r w:rsidRPr="006A7108">
        <w:rPr>
          <w:rFonts w:cs="Arial"/>
          <w:sz w:val="24"/>
          <w:szCs w:val="24"/>
        </w:rPr>
        <w:t>desde que observadas às especificações e demais condições estabelecidas no Edital e seus anexos</w:t>
      </w:r>
      <w:r w:rsidR="005155D4" w:rsidRPr="006A7108">
        <w:rPr>
          <w:rFonts w:cs="Arial"/>
          <w:sz w:val="24"/>
          <w:szCs w:val="24"/>
        </w:rPr>
        <w:t>.</w:t>
      </w:r>
    </w:p>
    <w:p w:rsidR="005155D4" w:rsidRDefault="00BC3358" w:rsidP="00BC3358">
      <w:pPr>
        <w:numPr>
          <w:ilvl w:val="0"/>
          <w:numId w:val="3"/>
        </w:numPr>
        <w:spacing w:before="480" w:line="360" w:lineRule="auto"/>
        <w:ind w:left="284" w:hanging="284"/>
        <w:rPr>
          <w:rFonts w:cs="Arial"/>
          <w:b/>
          <w:sz w:val="24"/>
          <w:szCs w:val="24"/>
        </w:rPr>
      </w:pPr>
      <w:r w:rsidRPr="00BC3358">
        <w:rPr>
          <w:rFonts w:eastAsia="Arial Unicode MS" w:cs="Arial"/>
          <w:b/>
          <w:sz w:val="24"/>
          <w:szCs w:val="24"/>
        </w:rPr>
        <w:t>PENALIDADES</w:t>
      </w:r>
      <w:r w:rsidR="005155D4" w:rsidRPr="00BC3358">
        <w:rPr>
          <w:rFonts w:cs="Arial"/>
          <w:b/>
          <w:sz w:val="24"/>
          <w:szCs w:val="24"/>
        </w:rPr>
        <w:t xml:space="preserve"> </w:t>
      </w:r>
    </w:p>
    <w:p w:rsidR="00BC3358" w:rsidRPr="00BC3358" w:rsidRDefault="00C742A7" w:rsidP="00BC3358">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F85DB4" w:rsidRDefault="00A739B4" w:rsidP="00BC3358">
      <w:pPr>
        <w:numPr>
          <w:ilvl w:val="0"/>
          <w:numId w:val="6"/>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3358">
        <w:rPr>
          <w:rFonts w:cs="Arial"/>
          <w:b/>
          <w:sz w:val="24"/>
          <w:szCs w:val="24"/>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BC3358">
      <w:pPr>
        <w:numPr>
          <w:ilvl w:val="1"/>
          <w:numId w:val="6"/>
        </w:numPr>
        <w:spacing w:before="120" w:line="360" w:lineRule="auto"/>
        <w:ind w:left="1" w:firstLine="0"/>
        <w:rPr>
          <w:rFonts w:cs="Arial"/>
          <w:bCs/>
          <w:sz w:val="24"/>
          <w:szCs w:val="24"/>
        </w:rPr>
      </w:pPr>
      <w:r w:rsidRPr="00653118">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653118">
        <w:rPr>
          <w:rFonts w:cs="Arial"/>
          <w:bCs/>
          <w:sz w:val="24"/>
          <w:szCs w:val="24"/>
        </w:rPr>
        <w:t>precedido de cálculo ou de demonstração analítica do aumento ou diminuição dos custos, obedecidos</w:t>
      </w:r>
      <w:proofErr w:type="gramEnd"/>
      <w:r w:rsidRPr="00653118">
        <w:rPr>
          <w:rFonts w:cs="Arial"/>
          <w:bCs/>
          <w:sz w:val="24"/>
          <w:szCs w:val="24"/>
        </w:rPr>
        <w:t xml:space="preserve"> os critérios estabelecidos em planilha de </w:t>
      </w:r>
      <w:r w:rsidRPr="00653118">
        <w:rPr>
          <w:rFonts w:cs="Arial"/>
          <w:bCs/>
          <w:sz w:val="24"/>
          <w:szCs w:val="24"/>
        </w:rPr>
        <w:lastRenderedPageBreak/>
        <w:t>formação de preços e tendo como limite a média dos preços encontrados no mercado em geral</w:t>
      </w:r>
      <w:r w:rsidR="00BC3358">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w:t>
      </w:r>
      <w:r w:rsidRPr="00A23A20">
        <w:rPr>
          <w:rFonts w:cs="Arial"/>
          <w:bCs/>
          <w:sz w:val="24"/>
          <w:szCs w:val="24"/>
        </w:rPr>
        <w:t xml:space="preserve"> </w:t>
      </w:r>
      <w:r w:rsidR="00A23A20" w:rsidRPr="00A23A20">
        <w:rPr>
          <w:rFonts w:cs="Arial"/>
          <w:bCs/>
          <w:sz w:val="24"/>
          <w:szCs w:val="24"/>
        </w:rPr>
        <w:t>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E6181E" w:rsidRPr="00E6181E" w:rsidRDefault="00E6181E" w:rsidP="00A23A20">
      <w:pPr>
        <w:numPr>
          <w:ilvl w:val="1"/>
          <w:numId w:val="6"/>
        </w:numPr>
        <w:spacing w:before="120" w:line="360" w:lineRule="auto"/>
        <w:ind w:left="0" w:firstLine="0"/>
        <w:rPr>
          <w:rFonts w:cs="Arial"/>
          <w:b/>
          <w:bCs/>
          <w:sz w:val="24"/>
          <w:szCs w:val="24"/>
        </w:rPr>
      </w:pPr>
      <w:r>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w:t>
      </w:r>
      <w:r>
        <w:rPr>
          <w:rFonts w:cs="Arial"/>
          <w:bCs/>
          <w:sz w:val="24"/>
          <w:szCs w:val="24"/>
        </w:rPr>
        <w:lastRenderedPageBreak/>
        <w:t>Interestadual e Intermunicipal e de Comunicação (RICMS – SEFAZ/MG), em seu Anexo IX, Capítulo XXXVI, que dispõe:</w:t>
      </w:r>
    </w:p>
    <w:p w:rsidR="00E6181E" w:rsidRPr="00E6181E" w:rsidRDefault="00E6181E" w:rsidP="00E618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5155D4" w:rsidRDefault="005155D4" w:rsidP="005155D4">
      <w:pPr>
        <w:spacing w:before="60" w:after="60" w:line="320" w:lineRule="exact"/>
        <w:ind w:left="1"/>
        <w:jc w:val="center"/>
        <w:rPr>
          <w:rFonts w:cs="Arial"/>
          <w:b/>
          <w:bCs/>
          <w:color w:val="FF0000"/>
          <w:sz w:val="22"/>
          <w:szCs w:val="22"/>
        </w:rPr>
      </w:pPr>
    </w:p>
    <w:p w:rsidR="001C5197" w:rsidRDefault="001C5197" w:rsidP="005155D4">
      <w:pPr>
        <w:spacing w:before="60" w:after="60" w:line="320" w:lineRule="exact"/>
        <w:ind w:left="1"/>
        <w:jc w:val="center"/>
        <w:rPr>
          <w:rFonts w:cs="Arial"/>
          <w:b/>
          <w:bCs/>
          <w:color w:val="FF0000"/>
          <w:sz w:val="22"/>
          <w:szCs w:val="22"/>
        </w:rPr>
      </w:pPr>
    </w:p>
    <w:p w:rsidR="006A7108" w:rsidRDefault="00081DDF" w:rsidP="006A7108">
      <w:pPr>
        <w:spacing w:before="60" w:after="60" w:line="320" w:lineRule="exact"/>
        <w:ind w:left="1"/>
        <w:jc w:val="center"/>
        <w:rPr>
          <w:rFonts w:cs="Arial"/>
          <w:bCs/>
          <w:sz w:val="22"/>
          <w:szCs w:val="22"/>
        </w:rPr>
      </w:pPr>
      <w:r>
        <w:rPr>
          <w:rFonts w:cs="Arial"/>
          <w:bCs/>
          <w:sz w:val="22"/>
          <w:szCs w:val="22"/>
        </w:rPr>
        <w:t xml:space="preserve">JUIZ DE FORA, </w:t>
      </w:r>
      <w:r w:rsidR="0080679A">
        <w:rPr>
          <w:rFonts w:cs="Arial"/>
          <w:bCs/>
          <w:sz w:val="22"/>
          <w:szCs w:val="22"/>
        </w:rPr>
        <w:t xml:space="preserve">08 </w:t>
      </w:r>
      <w:r w:rsidR="006A7108">
        <w:rPr>
          <w:rFonts w:cs="Arial"/>
          <w:bCs/>
          <w:sz w:val="22"/>
          <w:szCs w:val="22"/>
        </w:rPr>
        <w:t xml:space="preserve">DE </w:t>
      </w:r>
      <w:r>
        <w:rPr>
          <w:rFonts w:cs="Arial"/>
          <w:bCs/>
          <w:sz w:val="22"/>
          <w:szCs w:val="22"/>
        </w:rPr>
        <w:t>NOVEMBRO</w:t>
      </w:r>
      <w:r w:rsidR="006A7108">
        <w:rPr>
          <w:rFonts w:cs="Arial"/>
          <w:bCs/>
          <w:sz w:val="22"/>
          <w:szCs w:val="22"/>
        </w:rPr>
        <w:t xml:space="preserve"> DE 2018.</w:t>
      </w:r>
    </w:p>
    <w:p w:rsidR="006A7108" w:rsidRDefault="006A7108" w:rsidP="006A7108">
      <w:pPr>
        <w:spacing w:before="60" w:after="60" w:line="320" w:lineRule="exact"/>
        <w:ind w:left="1"/>
        <w:jc w:val="center"/>
        <w:rPr>
          <w:rFonts w:cs="Arial"/>
          <w:b/>
          <w:bCs/>
          <w:color w:val="FF0000"/>
          <w:sz w:val="22"/>
          <w:szCs w:val="22"/>
        </w:rPr>
      </w:pPr>
    </w:p>
    <w:p w:rsidR="006A7108" w:rsidRDefault="00BD4886" w:rsidP="006A7108">
      <w:pPr>
        <w:spacing w:before="60" w:after="60" w:line="320" w:lineRule="exact"/>
        <w:ind w:left="1"/>
        <w:jc w:val="center"/>
        <w:rPr>
          <w:rFonts w:cs="Arial"/>
          <w:b/>
          <w:bCs/>
          <w:color w:val="FF0000"/>
          <w:sz w:val="22"/>
          <w:szCs w:val="22"/>
        </w:rPr>
      </w:pPr>
      <w:r>
        <w:rPr>
          <w:rFonts w:cs="Arial"/>
          <w:b/>
          <w:bCs/>
          <w:color w:val="FF0000"/>
          <w:sz w:val="22"/>
          <w:szCs w:val="22"/>
        </w:rPr>
        <w:t>(assinado no original)</w:t>
      </w:r>
    </w:p>
    <w:p w:rsidR="006A7108" w:rsidRPr="00181420" w:rsidRDefault="006A7108" w:rsidP="006A7108">
      <w:pPr>
        <w:jc w:val="center"/>
        <w:rPr>
          <w:rFonts w:cs="Arial"/>
          <w:b/>
          <w:bCs/>
          <w:sz w:val="22"/>
          <w:szCs w:val="22"/>
        </w:rPr>
      </w:pPr>
      <w:r>
        <w:rPr>
          <w:rFonts w:cs="Arial"/>
          <w:b/>
          <w:bCs/>
          <w:sz w:val="22"/>
          <w:szCs w:val="22"/>
        </w:rPr>
        <w:t>FABIANA VICENTE DE MESQUITA</w:t>
      </w:r>
    </w:p>
    <w:p w:rsidR="006A7108" w:rsidRDefault="006A7108" w:rsidP="006A7108">
      <w:pPr>
        <w:jc w:val="center"/>
        <w:rPr>
          <w:rFonts w:cs="Arial"/>
          <w:b/>
          <w:bCs/>
          <w:sz w:val="22"/>
          <w:szCs w:val="22"/>
        </w:rPr>
      </w:pPr>
      <w:r w:rsidRPr="00181420">
        <w:rPr>
          <w:rFonts w:cs="Arial"/>
          <w:b/>
          <w:bCs/>
          <w:sz w:val="22"/>
          <w:szCs w:val="22"/>
        </w:rPr>
        <w:t>DEPARTAMENTO DE COMPRAS E ESTOQUE</w:t>
      </w:r>
    </w:p>
    <w:p w:rsidR="00F12BFE" w:rsidRPr="00181420" w:rsidRDefault="00F12BFE" w:rsidP="006A7108">
      <w:pPr>
        <w:jc w:val="center"/>
        <w:rPr>
          <w:rFonts w:cs="Arial"/>
          <w:b/>
          <w:bCs/>
          <w:sz w:val="22"/>
          <w:szCs w:val="22"/>
        </w:rPr>
      </w:pPr>
    </w:p>
    <w:p w:rsidR="006A7108" w:rsidRDefault="006A7108" w:rsidP="006A7108">
      <w:pPr>
        <w:jc w:val="center"/>
        <w:rPr>
          <w:rFonts w:cs="Arial"/>
          <w:b/>
          <w:bCs/>
          <w:sz w:val="22"/>
          <w:szCs w:val="22"/>
        </w:rPr>
      </w:pPr>
    </w:p>
    <w:p w:rsidR="006A7108" w:rsidRDefault="006A7108" w:rsidP="006A7108">
      <w:pPr>
        <w:jc w:val="center"/>
        <w:rPr>
          <w:rFonts w:cs="Arial"/>
          <w:b/>
          <w:bCs/>
          <w:sz w:val="22"/>
          <w:szCs w:val="22"/>
        </w:rPr>
      </w:pPr>
    </w:p>
    <w:p w:rsidR="006A7108" w:rsidRPr="00181420" w:rsidRDefault="00BD4886" w:rsidP="00BD4886">
      <w:pPr>
        <w:spacing w:before="60" w:after="60" w:line="320" w:lineRule="exact"/>
        <w:ind w:left="1"/>
        <w:jc w:val="center"/>
        <w:rPr>
          <w:rFonts w:cs="Arial"/>
          <w:b/>
          <w:bCs/>
          <w:sz w:val="22"/>
          <w:szCs w:val="22"/>
        </w:rPr>
      </w:pPr>
      <w:r>
        <w:rPr>
          <w:rFonts w:cs="Arial"/>
          <w:b/>
          <w:bCs/>
          <w:color w:val="FF0000"/>
          <w:sz w:val="22"/>
          <w:szCs w:val="22"/>
        </w:rPr>
        <w:t>(assinado no original)</w:t>
      </w:r>
    </w:p>
    <w:p w:rsidR="006A7108" w:rsidRPr="00181420" w:rsidRDefault="006A7108" w:rsidP="006A7108">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6A7108" w:rsidRDefault="006A7108" w:rsidP="006A7108">
      <w:pPr>
        <w:jc w:val="center"/>
        <w:rPr>
          <w:rFonts w:cs="Arial"/>
          <w:b/>
          <w:bCs/>
          <w:sz w:val="22"/>
          <w:szCs w:val="22"/>
        </w:rPr>
      </w:pPr>
      <w:r w:rsidRPr="00181420">
        <w:rPr>
          <w:rFonts w:cs="Arial"/>
          <w:b/>
          <w:bCs/>
          <w:sz w:val="22"/>
          <w:szCs w:val="22"/>
        </w:rPr>
        <w:t>GERÊNCIA FINANCEIRA</w:t>
      </w:r>
      <w:r>
        <w:rPr>
          <w:rFonts w:cs="Arial"/>
          <w:b/>
          <w:bCs/>
          <w:sz w:val="22"/>
          <w:szCs w:val="22"/>
        </w:rPr>
        <w:t xml:space="preserve"> E CONTÁBIL</w:t>
      </w:r>
    </w:p>
    <w:p w:rsidR="00F12BFE" w:rsidRPr="00181420" w:rsidRDefault="00F12BFE" w:rsidP="006A7108">
      <w:pPr>
        <w:jc w:val="center"/>
        <w:rPr>
          <w:rFonts w:cs="Arial"/>
          <w:b/>
          <w:bCs/>
          <w:sz w:val="22"/>
          <w:szCs w:val="22"/>
        </w:rPr>
      </w:pPr>
    </w:p>
    <w:p w:rsidR="006A7108" w:rsidRDefault="006A7108" w:rsidP="006A7108">
      <w:pPr>
        <w:jc w:val="center"/>
        <w:rPr>
          <w:rFonts w:cs="Arial"/>
          <w:b/>
          <w:bCs/>
          <w:sz w:val="22"/>
          <w:szCs w:val="22"/>
        </w:rPr>
      </w:pPr>
    </w:p>
    <w:p w:rsidR="006A7108" w:rsidRDefault="006A7108" w:rsidP="006A7108">
      <w:pPr>
        <w:jc w:val="center"/>
        <w:rPr>
          <w:rFonts w:cs="Arial"/>
          <w:b/>
          <w:bCs/>
          <w:sz w:val="22"/>
          <w:szCs w:val="22"/>
        </w:rPr>
      </w:pPr>
    </w:p>
    <w:p w:rsidR="006A7108" w:rsidRPr="00181420" w:rsidRDefault="006A7108" w:rsidP="006A7108">
      <w:pPr>
        <w:jc w:val="center"/>
        <w:rPr>
          <w:rFonts w:cs="Arial"/>
          <w:b/>
          <w:bCs/>
          <w:sz w:val="22"/>
          <w:szCs w:val="22"/>
        </w:rPr>
      </w:pPr>
    </w:p>
    <w:p w:rsidR="006A7108" w:rsidRPr="00181420" w:rsidRDefault="00BD4886" w:rsidP="00690338">
      <w:pPr>
        <w:spacing w:before="60" w:after="60" w:line="320" w:lineRule="exact"/>
        <w:ind w:left="1"/>
        <w:jc w:val="center"/>
        <w:rPr>
          <w:rFonts w:cs="Arial"/>
          <w:b/>
          <w:bCs/>
          <w:sz w:val="22"/>
          <w:szCs w:val="22"/>
        </w:rPr>
      </w:pPr>
      <w:r>
        <w:rPr>
          <w:rFonts w:cs="Arial"/>
          <w:b/>
          <w:bCs/>
          <w:color w:val="FF0000"/>
          <w:sz w:val="22"/>
          <w:szCs w:val="22"/>
        </w:rPr>
        <w:t>(assinado no original)</w:t>
      </w:r>
    </w:p>
    <w:p w:rsidR="006A7108" w:rsidRDefault="006A7108" w:rsidP="006A7108">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6A7108" w:rsidP="006A7108">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6E76" w:rsidRDefault="00D66E76">
      <w:r>
        <w:separator/>
      </w:r>
    </w:p>
  </w:endnote>
  <w:endnote w:type="continuationSeparator" w:id="1">
    <w:p w:rsidR="00D66E76" w:rsidRDefault="00D66E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E76" w:rsidRDefault="00D66E76"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D66E76" w:rsidRPr="00020390" w:rsidRDefault="00D66E76"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D66E76" w:rsidRPr="00DC08CD" w:rsidRDefault="00D66E76"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D66E76" w:rsidRPr="00DC08CD" w:rsidRDefault="00D66E76"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6E76" w:rsidRDefault="00D66E76">
      <w:r>
        <w:separator/>
      </w:r>
    </w:p>
  </w:footnote>
  <w:footnote w:type="continuationSeparator" w:id="1">
    <w:p w:rsidR="00D66E76" w:rsidRDefault="00D66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E76" w:rsidRDefault="00623AC5">
    <w:pPr>
      <w:pStyle w:val="Cabealho"/>
      <w:framePr w:wrap="around" w:vAnchor="text" w:hAnchor="margin" w:xAlign="right" w:y="1"/>
      <w:rPr>
        <w:rStyle w:val="Nmerodepgina"/>
      </w:rPr>
    </w:pPr>
    <w:r>
      <w:rPr>
        <w:rStyle w:val="Nmerodepgina"/>
      </w:rPr>
      <w:fldChar w:fldCharType="begin"/>
    </w:r>
    <w:r w:rsidR="00D66E76">
      <w:rPr>
        <w:rStyle w:val="Nmerodepgina"/>
      </w:rPr>
      <w:instrText xml:space="preserve">PAGE  </w:instrText>
    </w:r>
    <w:r>
      <w:rPr>
        <w:rStyle w:val="Nmerodepgina"/>
      </w:rPr>
      <w:fldChar w:fldCharType="end"/>
    </w:r>
  </w:p>
  <w:p w:rsidR="00D66E76" w:rsidRDefault="00D66E7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E76" w:rsidRDefault="00D66E76"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4613"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14B27"/>
    <w:rsid w:val="00020938"/>
    <w:rsid w:val="000216F2"/>
    <w:rsid w:val="00022214"/>
    <w:rsid w:val="00022C3D"/>
    <w:rsid w:val="0003298F"/>
    <w:rsid w:val="00035B0E"/>
    <w:rsid w:val="00035CD4"/>
    <w:rsid w:val="00041984"/>
    <w:rsid w:val="00042A34"/>
    <w:rsid w:val="000462A6"/>
    <w:rsid w:val="000505F0"/>
    <w:rsid w:val="0005421D"/>
    <w:rsid w:val="0005425E"/>
    <w:rsid w:val="00060182"/>
    <w:rsid w:val="000606A4"/>
    <w:rsid w:val="000644C6"/>
    <w:rsid w:val="00064E3E"/>
    <w:rsid w:val="000713D6"/>
    <w:rsid w:val="0007148B"/>
    <w:rsid w:val="00075ADF"/>
    <w:rsid w:val="00075C10"/>
    <w:rsid w:val="00077BF3"/>
    <w:rsid w:val="00081DDF"/>
    <w:rsid w:val="000876B7"/>
    <w:rsid w:val="00091F5A"/>
    <w:rsid w:val="00095DDF"/>
    <w:rsid w:val="000A0DA2"/>
    <w:rsid w:val="000A7FB7"/>
    <w:rsid w:val="000B3AC8"/>
    <w:rsid w:val="000B486D"/>
    <w:rsid w:val="000D114B"/>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C0"/>
    <w:rsid w:val="00146CEB"/>
    <w:rsid w:val="00147D17"/>
    <w:rsid w:val="00151CE1"/>
    <w:rsid w:val="001536C6"/>
    <w:rsid w:val="00155C17"/>
    <w:rsid w:val="001640C0"/>
    <w:rsid w:val="001712BA"/>
    <w:rsid w:val="001736E5"/>
    <w:rsid w:val="00183292"/>
    <w:rsid w:val="00183713"/>
    <w:rsid w:val="00183760"/>
    <w:rsid w:val="00183B57"/>
    <w:rsid w:val="00186539"/>
    <w:rsid w:val="00194D39"/>
    <w:rsid w:val="001954C7"/>
    <w:rsid w:val="001A0639"/>
    <w:rsid w:val="001B200D"/>
    <w:rsid w:val="001C5197"/>
    <w:rsid w:val="001C730C"/>
    <w:rsid w:val="001C74E8"/>
    <w:rsid w:val="001D4A49"/>
    <w:rsid w:val="001E163F"/>
    <w:rsid w:val="001E307E"/>
    <w:rsid w:val="001F02ED"/>
    <w:rsid w:val="001F1627"/>
    <w:rsid w:val="00201358"/>
    <w:rsid w:val="00205837"/>
    <w:rsid w:val="002067F8"/>
    <w:rsid w:val="0021056B"/>
    <w:rsid w:val="002235F0"/>
    <w:rsid w:val="00225035"/>
    <w:rsid w:val="00234D3B"/>
    <w:rsid w:val="002444E9"/>
    <w:rsid w:val="0025409B"/>
    <w:rsid w:val="00261551"/>
    <w:rsid w:val="00275D6F"/>
    <w:rsid w:val="00281CEB"/>
    <w:rsid w:val="0028737F"/>
    <w:rsid w:val="00294A70"/>
    <w:rsid w:val="002A0A54"/>
    <w:rsid w:val="002A2CA8"/>
    <w:rsid w:val="002C180B"/>
    <w:rsid w:val="002C6AB8"/>
    <w:rsid w:val="002C751F"/>
    <w:rsid w:val="002D2C74"/>
    <w:rsid w:val="002E30DC"/>
    <w:rsid w:val="002E39C0"/>
    <w:rsid w:val="002E4CD8"/>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468A4"/>
    <w:rsid w:val="0035048C"/>
    <w:rsid w:val="00354870"/>
    <w:rsid w:val="0036062F"/>
    <w:rsid w:val="003614F6"/>
    <w:rsid w:val="003647CA"/>
    <w:rsid w:val="00365D37"/>
    <w:rsid w:val="0036619E"/>
    <w:rsid w:val="00367D22"/>
    <w:rsid w:val="00372414"/>
    <w:rsid w:val="00373FA4"/>
    <w:rsid w:val="0037730C"/>
    <w:rsid w:val="00383AB0"/>
    <w:rsid w:val="003A1DDB"/>
    <w:rsid w:val="003B30E3"/>
    <w:rsid w:val="003B5E7A"/>
    <w:rsid w:val="003B6B69"/>
    <w:rsid w:val="003C7D88"/>
    <w:rsid w:val="003D4324"/>
    <w:rsid w:val="003D60FC"/>
    <w:rsid w:val="003F2132"/>
    <w:rsid w:val="003F2224"/>
    <w:rsid w:val="003F4904"/>
    <w:rsid w:val="00403869"/>
    <w:rsid w:val="004070D1"/>
    <w:rsid w:val="00413D78"/>
    <w:rsid w:val="004143D0"/>
    <w:rsid w:val="00414773"/>
    <w:rsid w:val="0042214D"/>
    <w:rsid w:val="004224B4"/>
    <w:rsid w:val="00432517"/>
    <w:rsid w:val="004351D3"/>
    <w:rsid w:val="00436287"/>
    <w:rsid w:val="004422C8"/>
    <w:rsid w:val="00442500"/>
    <w:rsid w:val="00445EE5"/>
    <w:rsid w:val="00451C76"/>
    <w:rsid w:val="00453682"/>
    <w:rsid w:val="0045681F"/>
    <w:rsid w:val="00460C81"/>
    <w:rsid w:val="00461FC4"/>
    <w:rsid w:val="00462452"/>
    <w:rsid w:val="00467B6C"/>
    <w:rsid w:val="0047045A"/>
    <w:rsid w:val="00473974"/>
    <w:rsid w:val="00476D23"/>
    <w:rsid w:val="00491C2E"/>
    <w:rsid w:val="004946F8"/>
    <w:rsid w:val="004A765C"/>
    <w:rsid w:val="004B605B"/>
    <w:rsid w:val="004B670C"/>
    <w:rsid w:val="004C0428"/>
    <w:rsid w:val="004C529A"/>
    <w:rsid w:val="004C57A1"/>
    <w:rsid w:val="004E0486"/>
    <w:rsid w:val="004E3195"/>
    <w:rsid w:val="004E5E45"/>
    <w:rsid w:val="004F0024"/>
    <w:rsid w:val="004F54F5"/>
    <w:rsid w:val="00503883"/>
    <w:rsid w:val="0051110D"/>
    <w:rsid w:val="005155D4"/>
    <w:rsid w:val="0051754C"/>
    <w:rsid w:val="005207B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74AC7"/>
    <w:rsid w:val="005804CF"/>
    <w:rsid w:val="00581250"/>
    <w:rsid w:val="00582A9A"/>
    <w:rsid w:val="00583505"/>
    <w:rsid w:val="00585FE4"/>
    <w:rsid w:val="00593DAF"/>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600E45"/>
    <w:rsid w:val="00605435"/>
    <w:rsid w:val="00606192"/>
    <w:rsid w:val="00606F88"/>
    <w:rsid w:val="00613F38"/>
    <w:rsid w:val="006144EB"/>
    <w:rsid w:val="00614B03"/>
    <w:rsid w:val="00615E80"/>
    <w:rsid w:val="006217DC"/>
    <w:rsid w:val="00623AC5"/>
    <w:rsid w:val="006425B3"/>
    <w:rsid w:val="0064759A"/>
    <w:rsid w:val="00650D44"/>
    <w:rsid w:val="00650E8D"/>
    <w:rsid w:val="00653118"/>
    <w:rsid w:val="0066632B"/>
    <w:rsid w:val="006709A6"/>
    <w:rsid w:val="00670D7F"/>
    <w:rsid w:val="006763D3"/>
    <w:rsid w:val="00684679"/>
    <w:rsid w:val="006846E6"/>
    <w:rsid w:val="006848BB"/>
    <w:rsid w:val="00686065"/>
    <w:rsid w:val="00686863"/>
    <w:rsid w:val="00690338"/>
    <w:rsid w:val="00694451"/>
    <w:rsid w:val="00694C09"/>
    <w:rsid w:val="0069799A"/>
    <w:rsid w:val="006A3FEE"/>
    <w:rsid w:val="006A7108"/>
    <w:rsid w:val="006C15AC"/>
    <w:rsid w:val="006C45D8"/>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39AE"/>
    <w:rsid w:val="00734693"/>
    <w:rsid w:val="007350D9"/>
    <w:rsid w:val="00737F91"/>
    <w:rsid w:val="007531C5"/>
    <w:rsid w:val="00756995"/>
    <w:rsid w:val="0075745C"/>
    <w:rsid w:val="007604C9"/>
    <w:rsid w:val="0076249E"/>
    <w:rsid w:val="007652F2"/>
    <w:rsid w:val="00767532"/>
    <w:rsid w:val="00770B74"/>
    <w:rsid w:val="00770EB4"/>
    <w:rsid w:val="00775E07"/>
    <w:rsid w:val="00787E41"/>
    <w:rsid w:val="00795CF2"/>
    <w:rsid w:val="007A09B4"/>
    <w:rsid w:val="007A49C0"/>
    <w:rsid w:val="007C3CE0"/>
    <w:rsid w:val="007D050F"/>
    <w:rsid w:val="007D3FF3"/>
    <w:rsid w:val="007D5406"/>
    <w:rsid w:val="007D5FD5"/>
    <w:rsid w:val="007E3D65"/>
    <w:rsid w:val="007E4C53"/>
    <w:rsid w:val="007F0CED"/>
    <w:rsid w:val="007F55C2"/>
    <w:rsid w:val="007F6D09"/>
    <w:rsid w:val="007F75B3"/>
    <w:rsid w:val="00804F10"/>
    <w:rsid w:val="00805779"/>
    <w:rsid w:val="0080679A"/>
    <w:rsid w:val="00811CCD"/>
    <w:rsid w:val="008122F6"/>
    <w:rsid w:val="00812F34"/>
    <w:rsid w:val="00813B26"/>
    <w:rsid w:val="00817F3F"/>
    <w:rsid w:val="0082207F"/>
    <w:rsid w:val="008421DA"/>
    <w:rsid w:val="0084731C"/>
    <w:rsid w:val="00856066"/>
    <w:rsid w:val="008619F9"/>
    <w:rsid w:val="00864348"/>
    <w:rsid w:val="008805F6"/>
    <w:rsid w:val="008971F6"/>
    <w:rsid w:val="008A1758"/>
    <w:rsid w:val="008A6BC7"/>
    <w:rsid w:val="008B206F"/>
    <w:rsid w:val="008C6FC5"/>
    <w:rsid w:val="008E0907"/>
    <w:rsid w:val="008E1393"/>
    <w:rsid w:val="008F2DC5"/>
    <w:rsid w:val="008F34E9"/>
    <w:rsid w:val="008F4AEA"/>
    <w:rsid w:val="00900E39"/>
    <w:rsid w:val="009013A9"/>
    <w:rsid w:val="00910204"/>
    <w:rsid w:val="00910431"/>
    <w:rsid w:val="00911BA2"/>
    <w:rsid w:val="00914E67"/>
    <w:rsid w:val="00924129"/>
    <w:rsid w:val="009304D2"/>
    <w:rsid w:val="009316A8"/>
    <w:rsid w:val="00960095"/>
    <w:rsid w:val="00967005"/>
    <w:rsid w:val="00971269"/>
    <w:rsid w:val="009776D8"/>
    <w:rsid w:val="00986A7D"/>
    <w:rsid w:val="00992130"/>
    <w:rsid w:val="00992C6A"/>
    <w:rsid w:val="0099401B"/>
    <w:rsid w:val="009B25A0"/>
    <w:rsid w:val="009B289B"/>
    <w:rsid w:val="009B3E3F"/>
    <w:rsid w:val="009B43A4"/>
    <w:rsid w:val="009C000B"/>
    <w:rsid w:val="009C091E"/>
    <w:rsid w:val="009C106B"/>
    <w:rsid w:val="009C4167"/>
    <w:rsid w:val="009D64F7"/>
    <w:rsid w:val="009E0513"/>
    <w:rsid w:val="009E1D63"/>
    <w:rsid w:val="009F0A1B"/>
    <w:rsid w:val="009F1DAD"/>
    <w:rsid w:val="009F69DB"/>
    <w:rsid w:val="00A0019A"/>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D5EB2"/>
    <w:rsid w:val="00AE08DD"/>
    <w:rsid w:val="00AE27A5"/>
    <w:rsid w:val="00AE69C3"/>
    <w:rsid w:val="00AF316B"/>
    <w:rsid w:val="00AF3C00"/>
    <w:rsid w:val="00B00234"/>
    <w:rsid w:val="00B00B30"/>
    <w:rsid w:val="00B02F86"/>
    <w:rsid w:val="00B11A8A"/>
    <w:rsid w:val="00B17B8C"/>
    <w:rsid w:val="00B2557F"/>
    <w:rsid w:val="00B400C0"/>
    <w:rsid w:val="00B41EF6"/>
    <w:rsid w:val="00B509FD"/>
    <w:rsid w:val="00B516AD"/>
    <w:rsid w:val="00B52770"/>
    <w:rsid w:val="00B63B65"/>
    <w:rsid w:val="00B65D05"/>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4886"/>
    <w:rsid w:val="00BD6783"/>
    <w:rsid w:val="00BD74C9"/>
    <w:rsid w:val="00BE7BDB"/>
    <w:rsid w:val="00BF0C38"/>
    <w:rsid w:val="00BF2908"/>
    <w:rsid w:val="00BF6AA1"/>
    <w:rsid w:val="00C00373"/>
    <w:rsid w:val="00C0144C"/>
    <w:rsid w:val="00C11732"/>
    <w:rsid w:val="00C2720C"/>
    <w:rsid w:val="00C331DD"/>
    <w:rsid w:val="00C41A06"/>
    <w:rsid w:val="00C43D91"/>
    <w:rsid w:val="00C503B9"/>
    <w:rsid w:val="00C54650"/>
    <w:rsid w:val="00C64146"/>
    <w:rsid w:val="00C7354C"/>
    <w:rsid w:val="00C742A7"/>
    <w:rsid w:val="00C7441A"/>
    <w:rsid w:val="00C907FF"/>
    <w:rsid w:val="00C91951"/>
    <w:rsid w:val="00C925F9"/>
    <w:rsid w:val="00CA5E91"/>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5111B"/>
    <w:rsid w:val="00D6250C"/>
    <w:rsid w:val="00D66E76"/>
    <w:rsid w:val="00D71E31"/>
    <w:rsid w:val="00D72D4E"/>
    <w:rsid w:val="00D747EF"/>
    <w:rsid w:val="00D75F1A"/>
    <w:rsid w:val="00D8166E"/>
    <w:rsid w:val="00D8491C"/>
    <w:rsid w:val="00D871CE"/>
    <w:rsid w:val="00D90C98"/>
    <w:rsid w:val="00D914ED"/>
    <w:rsid w:val="00D93E1A"/>
    <w:rsid w:val="00D95387"/>
    <w:rsid w:val="00DA17BE"/>
    <w:rsid w:val="00DA2F03"/>
    <w:rsid w:val="00DB0C5A"/>
    <w:rsid w:val="00DB122C"/>
    <w:rsid w:val="00DB2A2F"/>
    <w:rsid w:val="00DB2ADB"/>
    <w:rsid w:val="00DE135D"/>
    <w:rsid w:val="00DE2FDD"/>
    <w:rsid w:val="00DE6107"/>
    <w:rsid w:val="00DF180E"/>
    <w:rsid w:val="00E014D4"/>
    <w:rsid w:val="00E11E62"/>
    <w:rsid w:val="00E15872"/>
    <w:rsid w:val="00E16733"/>
    <w:rsid w:val="00E30197"/>
    <w:rsid w:val="00E30478"/>
    <w:rsid w:val="00E339C0"/>
    <w:rsid w:val="00E40C37"/>
    <w:rsid w:val="00E4264F"/>
    <w:rsid w:val="00E426A7"/>
    <w:rsid w:val="00E43FA8"/>
    <w:rsid w:val="00E447A1"/>
    <w:rsid w:val="00E45AEB"/>
    <w:rsid w:val="00E51092"/>
    <w:rsid w:val="00E51BC4"/>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92E2D"/>
    <w:rsid w:val="00EA0E75"/>
    <w:rsid w:val="00EB03A1"/>
    <w:rsid w:val="00EB2D1F"/>
    <w:rsid w:val="00EB31B5"/>
    <w:rsid w:val="00EB3C86"/>
    <w:rsid w:val="00EC167E"/>
    <w:rsid w:val="00EC1D83"/>
    <w:rsid w:val="00EC3BE7"/>
    <w:rsid w:val="00EC5950"/>
    <w:rsid w:val="00EC59BD"/>
    <w:rsid w:val="00ED07A7"/>
    <w:rsid w:val="00ED2099"/>
    <w:rsid w:val="00EE2116"/>
    <w:rsid w:val="00EE67D7"/>
    <w:rsid w:val="00F05DC6"/>
    <w:rsid w:val="00F126BF"/>
    <w:rsid w:val="00F12BFE"/>
    <w:rsid w:val="00F13B25"/>
    <w:rsid w:val="00F16881"/>
    <w:rsid w:val="00F17262"/>
    <w:rsid w:val="00F17515"/>
    <w:rsid w:val="00F20D96"/>
    <w:rsid w:val="00F23E50"/>
    <w:rsid w:val="00F33D9D"/>
    <w:rsid w:val="00F34C0F"/>
    <w:rsid w:val="00F36A4C"/>
    <w:rsid w:val="00F55CCB"/>
    <w:rsid w:val="00F6545F"/>
    <w:rsid w:val="00F71E9A"/>
    <w:rsid w:val="00F73A02"/>
    <w:rsid w:val="00F83CBC"/>
    <w:rsid w:val="00F974D3"/>
    <w:rsid w:val="00F97613"/>
    <w:rsid w:val="00FB626C"/>
    <w:rsid w:val="00FD6AF0"/>
    <w:rsid w:val="00FE2A15"/>
    <w:rsid w:val="00FE477E"/>
    <w:rsid w:val="00FE5AD2"/>
    <w:rsid w:val="00FF0F8F"/>
    <w:rsid w:val="00FF11F3"/>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5F0"/>
    <w:pPr>
      <w:suppressAutoHyphens/>
      <w:jc w:val="both"/>
    </w:pPr>
    <w:rPr>
      <w:rFonts w:ascii="Arial" w:hAnsi="Arial"/>
      <w:lang w:eastAsia="ar-SA"/>
    </w:rPr>
  </w:style>
  <w:style w:type="paragraph" w:styleId="Ttulo1">
    <w:name w:val="heading 1"/>
    <w:basedOn w:val="Normal"/>
    <w:next w:val="Normal"/>
    <w:qFormat/>
    <w:rsid w:val="002235F0"/>
    <w:pPr>
      <w:keepNext/>
      <w:tabs>
        <w:tab w:val="num" w:pos="0"/>
      </w:tabs>
      <w:outlineLvl w:val="0"/>
    </w:pPr>
    <w:rPr>
      <w:b/>
    </w:rPr>
  </w:style>
  <w:style w:type="paragraph" w:styleId="Ttulo2">
    <w:name w:val="heading 2"/>
    <w:basedOn w:val="Normal"/>
    <w:next w:val="Normal"/>
    <w:qFormat/>
    <w:rsid w:val="002235F0"/>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2235F0"/>
    <w:pPr>
      <w:keepNext/>
      <w:tabs>
        <w:tab w:val="num" w:pos="0"/>
      </w:tabs>
      <w:ind w:right="-93"/>
      <w:jc w:val="center"/>
      <w:outlineLvl w:val="2"/>
    </w:pPr>
    <w:rPr>
      <w:b/>
      <w:sz w:val="22"/>
    </w:rPr>
  </w:style>
  <w:style w:type="paragraph" w:styleId="Ttulo4">
    <w:name w:val="heading 4"/>
    <w:basedOn w:val="Normal"/>
    <w:next w:val="Normal"/>
    <w:qFormat/>
    <w:rsid w:val="002235F0"/>
    <w:pPr>
      <w:keepNext/>
      <w:tabs>
        <w:tab w:val="num" w:pos="0"/>
      </w:tabs>
      <w:outlineLvl w:val="3"/>
    </w:pPr>
    <w:rPr>
      <w:rFonts w:cs="Arial"/>
      <w:b/>
      <w:sz w:val="22"/>
    </w:rPr>
  </w:style>
  <w:style w:type="paragraph" w:styleId="Ttulo5">
    <w:name w:val="heading 5"/>
    <w:basedOn w:val="Normal"/>
    <w:next w:val="Normal"/>
    <w:qFormat/>
    <w:rsid w:val="002235F0"/>
    <w:pPr>
      <w:keepNext/>
      <w:tabs>
        <w:tab w:val="num" w:pos="0"/>
      </w:tabs>
      <w:ind w:left="1440"/>
      <w:outlineLvl w:val="4"/>
    </w:pPr>
    <w:rPr>
      <w:rFonts w:cs="Arial"/>
      <w:b/>
      <w:sz w:val="22"/>
    </w:rPr>
  </w:style>
  <w:style w:type="paragraph" w:styleId="Ttulo6">
    <w:name w:val="heading 6"/>
    <w:basedOn w:val="Normal"/>
    <w:next w:val="Normal"/>
    <w:qFormat/>
    <w:rsid w:val="002235F0"/>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2235F0"/>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2235F0"/>
    <w:pPr>
      <w:keepNext/>
      <w:tabs>
        <w:tab w:val="num" w:pos="0"/>
      </w:tabs>
      <w:spacing w:before="120"/>
      <w:ind w:left="23"/>
      <w:jc w:val="center"/>
      <w:outlineLvl w:val="7"/>
    </w:pPr>
    <w:rPr>
      <w:rFonts w:cs="Arial"/>
      <w:sz w:val="24"/>
    </w:rPr>
  </w:style>
  <w:style w:type="paragraph" w:styleId="Ttulo9">
    <w:name w:val="heading 9"/>
    <w:basedOn w:val="Normal"/>
    <w:next w:val="Normal"/>
    <w:qFormat/>
    <w:rsid w:val="002235F0"/>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2235F0"/>
    <w:rPr>
      <w:rFonts w:ascii="Symbol" w:hAnsi="Symbol"/>
    </w:rPr>
  </w:style>
  <w:style w:type="character" w:customStyle="1" w:styleId="Absatz-Standardschriftart">
    <w:name w:val="Absatz-Standardschriftart"/>
    <w:rsid w:val="002235F0"/>
  </w:style>
  <w:style w:type="character" w:customStyle="1" w:styleId="WW-Absatz-Standardschriftart">
    <w:name w:val="WW-Absatz-Standardschriftart"/>
    <w:rsid w:val="002235F0"/>
  </w:style>
  <w:style w:type="character" w:customStyle="1" w:styleId="WW8Num1z0">
    <w:name w:val="WW8Num1z0"/>
    <w:rsid w:val="002235F0"/>
    <w:rPr>
      <w:rFonts w:ascii="Symbol" w:hAnsi="Symbol"/>
    </w:rPr>
  </w:style>
  <w:style w:type="character" w:customStyle="1" w:styleId="WW-Absatz-Standardschriftart1">
    <w:name w:val="WW-Absatz-Standardschriftart1"/>
    <w:rsid w:val="002235F0"/>
  </w:style>
  <w:style w:type="character" w:customStyle="1" w:styleId="WW-WW8Num1z0">
    <w:name w:val="WW-WW8Num1z0"/>
    <w:rsid w:val="002235F0"/>
    <w:rPr>
      <w:rFonts w:ascii="Symbol" w:hAnsi="Symbol"/>
    </w:rPr>
  </w:style>
  <w:style w:type="character" w:customStyle="1" w:styleId="WW-Absatz-Standardschriftart11">
    <w:name w:val="WW-Absatz-Standardschriftart11"/>
    <w:rsid w:val="002235F0"/>
  </w:style>
  <w:style w:type="character" w:customStyle="1" w:styleId="WW-WW8Num1z01">
    <w:name w:val="WW-WW8Num1z01"/>
    <w:rsid w:val="002235F0"/>
    <w:rPr>
      <w:rFonts w:ascii="Symbol" w:hAnsi="Symbol"/>
    </w:rPr>
  </w:style>
  <w:style w:type="character" w:customStyle="1" w:styleId="WW-Absatz-Standardschriftart111">
    <w:name w:val="WW-Absatz-Standardschriftart111"/>
    <w:rsid w:val="002235F0"/>
  </w:style>
  <w:style w:type="character" w:customStyle="1" w:styleId="WW-WW8Num1z011">
    <w:name w:val="WW-WW8Num1z011"/>
    <w:rsid w:val="002235F0"/>
    <w:rPr>
      <w:rFonts w:ascii="Symbol" w:hAnsi="Symbol"/>
    </w:rPr>
  </w:style>
  <w:style w:type="character" w:customStyle="1" w:styleId="WW-Absatz-Standardschriftart1111">
    <w:name w:val="WW-Absatz-Standardschriftart1111"/>
    <w:rsid w:val="002235F0"/>
  </w:style>
  <w:style w:type="character" w:customStyle="1" w:styleId="WW-WW8Num1z0111">
    <w:name w:val="WW-WW8Num1z0111"/>
    <w:rsid w:val="002235F0"/>
    <w:rPr>
      <w:rFonts w:ascii="Symbol" w:hAnsi="Symbol"/>
    </w:rPr>
  </w:style>
  <w:style w:type="character" w:customStyle="1" w:styleId="WW-Absatz-Standardschriftart11111">
    <w:name w:val="WW-Absatz-Standardschriftart11111"/>
    <w:rsid w:val="002235F0"/>
  </w:style>
  <w:style w:type="character" w:customStyle="1" w:styleId="WW-WW8Num1z01111">
    <w:name w:val="WW-WW8Num1z01111"/>
    <w:rsid w:val="002235F0"/>
    <w:rPr>
      <w:rFonts w:ascii="Symbol" w:hAnsi="Symbol"/>
    </w:rPr>
  </w:style>
  <w:style w:type="character" w:customStyle="1" w:styleId="WW-Absatz-Standardschriftart111111">
    <w:name w:val="WW-Absatz-Standardschriftart111111"/>
    <w:rsid w:val="002235F0"/>
  </w:style>
  <w:style w:type="character" w:customStyle="1" w:styleId="WW-WW8Num1z011111">
    <w:name w:val="WW-WW8Num1z011111"/>
    <w:rsid w:val="002235F0"/>
    <w:rPr>
      <w:rFonts w:ascii="Symbol" w:hAnsi="Symbol"/>
    </w:rPr>
  </w:style>
  <w:style w:type="character" w:customStyle="1" w:styleId="WW-Absatz-Standardschriftart1111111">
    <w:name w:val="WW-Absatz-Standardschriftart1111111"/>
    <w:rsid w:val="002235F0"/>
  </w:style>
  <w:style w:type="character" w:customStyle="1" w:styleId="WW8Num13z0">
    <w:name w:val="WW8Num13z0"/>
    <w:rsid w:val="002235F0"/>
    <w:rPr>
      <w:b w:val="0"/>
    </w:rPr>
  </w:style>
  <w:style w:type="character" w:customStyle="1" w:styleId="WW8Num14z0">
    <w:name w:val="WW8Num14z0"/>
    <w:rsid w:val="002235F0"/>
    <w:rPr>
      <w:rFonts w:ascii="Times New Roman" w:hAnsi="Times New Roman"/>
    </w:rPr>
  </w:style>
  <w:style w:type="character" w:customStyle="1" w:styleId="WW8Num15z0">
    <w:name w:val="WW8Num15z0"/>
    <w:rsid w:val="002235F0"/>
    <w:rPr>
      <w:rFonts w:ascii="Symbol" w:eastAsia="Times New Roman" w:hAnsi="Symbol" w:cs="Arial"/>
    </w:rPr>
  </w:style>
  <w:style w:type="character" w:customStyle="1" w:styleId="WW8Num15z1">
    <w:name w:val="WW8Num15z1"/>
    <w:rsid w:val="002235F0"/>
    <w:rPr>
      <w:rFonts w:ascii="Courier New" w:hAnsi="Courier New" w:cs="Courier New"/>
    </w:rPr>
  </w:style>
  <w:style w:type="character" w:customStyle="1" w:styleId="WW8Num15z2">
    <w:name w:val="WW8Num15z2"/>
    <w:rsid w:val="002235F0"/>
    <w:rPr>
      <w:rFonts w:ascii="Wingdings" w:hAnsi="Wingdings"/>
    </w:rPr>
  </w:style>
  <w:style w:type="character" w:customStyle="1" w:styleId="WW8Num15z3">
    <w:name w:val="WW8Num15z3"/>
    <w:rsid w:val="002235F0"/>
    <w:rPr>
      <w:rFonts w:ascii="Symbol" w:hAnsi="Symbol"/>
    </w:rPr>
  </w:style>
  <w:style w:type="character" w:customStyle="1" w:styleId="WW8Num17z0">
    <w:name w:val="WW8Num17z0"/>
    <w:rsid w:val="002235F0"/>
    <w:rPr>
      <w:rFonts w:ascii="Times New Roman" w:eastAsia="Times New Roman" w:hAnsi="Times New Roman" w:cs="Times New Roman"/>
    </w:rPr>
  </w:style>
  <w:style w:type="character" w:customStyle="1" w:styleId="WW8Num17z1">
    <w:name w:val="WW8Num17z1"/>
    <w:rsid w:val="002235F0"/>
    <w:rPr>
      <w:rFonts w:ascii="Courier New" w:hAnsi="Courier New"/>
    </w:rPr>
  </w:style>
  <w:style w:type="character" w:customStyle="1" w:styleId="WW8Num17z2">
    <w:name w:val="WW8Num17z2"/>
    <w:rsid w:val="002235F0"/>
    <w:rPr>
      <w:rFonts w:ascii="Wingdings" w:hAnsi="Wingdings"/>
    </w:rPr>
  </w:style>
  <w:style w:type="character" w:customStyle="1" w:styleId="WW8Num17z3">
    <w:name w:val="WW8Num17z3"/>
    <w:rsid w:val="002235F0"/>
    <w:rPr>
      <w:rFonts w:ascii="Symbol" w:hAnsi="Symbol"/>
    </w:rPr>
  </w:style>
  <w:style w:type="character" w:customStyle="1" w:styleId="WW8Num18z0">
    <w:name w:val="WW8Num18z0"/>
    <w:rsid w:val="002235F0"/>
    <w:rPr>
      <w:rFonts w:ascii="Symbol" w:hAnsi="Symbol"/>
    </w:rPr>
  </w:style>
  <w:style w:type="character" w:customStyle="1" w:styleId="WW8Num19z1">
    <w:name w:val="WW8Num19z1"/>
    <w:rsid w:val="002235F0"/>
    <w:rPr>
      <w:rFonts w:ascii="Times New Roman" w:eastAsia="Times New Roman" w:hAnsi="Times New Roman" w:cs="Times New Roman"/>
    </w:rPr>
  </w:style>
  <w:style w:type="character" w:customStyle="1" w:styleId="WW8Num20z0">
    <w:name w:val="WW8Num20z0"/>
    <w:rsid w:val="002235F0"/>
    <w:rPr>
      <w:b w:val="0"/>
    </w:rPr>
  </w:style>
  <w:style w:type="character" w:customStyle="1" w:styleId="WW8Num22z0">
    <w:name w:val="WW8Num22z0"/>
    <w:rsid w:val="002235F0"/>
    <w:rPr>
      <w:rFonts w:ascii="Symbol" w:hAnsi="Symbol"/>
    </w:rPr>
  </w:style>
  <w:style w:type="character" w:customStyle="1" w:styleId="WW8Num28z0">
    <w:name w:val="WW8Num28z0"/>
    <w:rsid w:val="002235F0"/>
    <w:rPr>
      <w:b w:val="0"/>
    </w:rPr>
  </w:style>
  <w:style w:type="character" w:customStyle="1" w:styleId="WW8Num29z0">
    <w:name w:val="WW8Num29z0"/>
    <w:rsid w:val="002235F0"/>
    <w:rPr>
      <w:rFonts w:ascii="Symbol" w:hAnsi="Symbol"/>
      <w:color w:val="auto"/>
      <w:sz w:val="28"/>
    </w:rPr>
  </w:style>
  <w:style w:type="character" w:customStyle="1" w:styleId="WW8Num30z0">
    <w:name w:val="WW8Num30z0"/>
    <w:rsid w:val="002235F0"/>
    <w:rPr>
      <w:b w:val="0"/>
    </w:rPr>
  </w:style>
  <w:style w:type="character" w:customStyle="1" w:styleId="WW8NumSt13z0">
    <w:name w:val="WW8NumSt13z0"/>
    <w:rsid w:val="002235F0"/>
    <w:rPr>
      <w:rFonts w:ascii="Symbol" w:hAnsi="Symbol"/>
    </w:rPr>
  </w:style>
  <w:style w:type="character" w:customStyle="1" w:styleId="WW-Fontepargpadro">
    <w:name w:val="WW-Fonte parág. padrão"/>
    <w:rsid w:val="002235F0"/>
  </w:style>
  <w:style w:type="character" w:customStyle="1" w:styleId="WW-Absatz-Standardschriftart11111111">
    <w:name w:val="WW-Absatz-Standardschriftart11111111"/>
    <w:rsid w:val="002235F0"/>
  </w:style>
  <w:style w:type="character" w:customStyle="1" w:styleId="WW-Fontepargpadro1">
    <w:name w:val="WW-Fonte parág. padrão1"/>
    <w:rsid w:val="002235F0"/>
  </w:style>
  <w:style w:type="character" w:customStyle="1" w:styleId="WW-Fontepargpadro11">
    <w:name w:val="WW-Fonte parág. padrão11"/>
    <w:rsid w:val="002235F0"/>
  </w:style>
  <w:style w:type="character" w:styleId="Hyperlink">
    <w:name w:val="Hyperlink"/>
    <w:semiHidden/>
    <w:rsid w:val="002235F0"/>
    <w:rPr>
      <w:color w:val="0000FF"/>
      <w:u w:val="single"/>
    </w:rPr>
  </w:style>
  <w:style w:type="character" w:customStyle="1" w:styleId="WW8Num4z1">
    <w:name w:val="WW8Num4z1"/>
    <w:rsid w:val="002235F0"/>
    <w:rPr>
      <w:b w:val="0"/>
      <w:color w:val="000000"/>
    </w:rPr>
  </w:style>
  <w:style w:type="character" w:customStyle="1" w:styleId="WW8Num7z0">
    <w:name w:val="WW8Num7z0"/>
    <w:rsid w:val="002235F0"/>
    <w:rPr>
      <w:rFonts w:ascii="Symbol" w:hAnsi="Symbol"/>
    </w:rPr>
  </w:style>
  <w:style w:type="character" w:customStyle="1" w:styleId="WW8Num7z1">
    <w:name w:val="WW8Num7z1"/>
    <w:rsid w:val="002235F0"/>
    <w:rPr>
      <w:rFonts w:ascii="Courier New" w:hAnsi="Courier New"/>
    </w:rPr>
  </w:style>
  <w:style w:type="character" w:customStyle="1" w:styleId="WW8Num7z2">
    <w:name w:val="WW8Num7z2"/>
    <w:rsid w:val="002235F0"/>
    <w:rPr>
      <w:rFonts w:ascii="Wingdings" w:hAnsi="Wingdings"/>
    </w:rPr>
  </w:style>
  <w:style w:type="character" w:customStyle="1" w:styleId="WW8Num8z0">
    <w:name w:val="WW8Num8z0"/>
    <w:rsid w:val="002235F0"/>
    <w:rPr>
      <w:rFonts w:ascii="Symbol" w:hAnsi="Symbol"/>
    </w:rPr>
  </w:style>
  <w:style w:type="character" w:customStyle="1" w:styleId="WW8Num8z1">
    <w:name w:val="WW8Num8z1"/>
    <w:rsid w:val="002235F0"/>
    <w:rPr>
      <w:rFonts w:ascii="Courier New" w:hAnsi="Courier New"/>
    </w:rPr>
  </w:style>
  <w:style w:type="character" w:customStyle="1" w:styleId="WW8Num8z2">
    <w:name w:val="WW8Num8z2"/>
    <w:rsid w:val="002235F0"/>
    <w:rPr>
      <w:rFonts w:ascii="Wingdings" w:hAnsi="Wingdings"/>
    </w:rPr>
  </w:style>
  <w:style w:type="character" w:styleId="Nmerodepgina">
    <w:name w:val="page number"/>
    <w:basedOn w:val="WW-Fontepargpadro"/>
    <w:semiHidden/>
    <w:rsid w:val="002235F0"/>
  </w:style>
  <w:style w:type="character" w:customStyle="1" w:styleId="SmbolosdeNumerao">
    <w:name w:val="Símbolos de Numeração"/>
    <w:rsid w:val="002235F0"/>
  </w:style>
  <w:style w:type="character" w:customStyle="1" w:styleId="WW-SmbolosdeNumerao">
    <w:name w:val="WW-Símbolos de Numeração"/>
    <w:rsid w:val="002235F0"/>
  </w:style>
  <w:style w:type="character" w:customStyle="1" w:styleId="WW-SmbolosdeNumerao1">
    <w:name w:val="WW-Símbolos de Numeração1"/>
    <w:rsid w:val="002235F0"/>
  </w:style>
  <w:style w:type="character" w:customStyle="1" w:styleId="WW-SmbolosdeNumerao11">
    <w:name w:val="WW-Símbolos de Numeração11"/>
    <w:rsid w:val="002235F0"/>
  </w:style>
  <w:style w:type="character" w:customStyle="1" w:styleId="WW-SmbolosdeNumerao111">
    <w:name w:val="WW-Símbolos de Numeração111"/>
    <w:rsid w:val="002235F0"/>
  </w:style>
  <w:style w:type="character" w:customStyle="1" w:styleId="WW-SmbolosdeNumerao1111">
    <w:name w:val="WW-Símbolos de Numeração1111"/>
    <w:rsid w:val="002235F0"/>
  </w:style>
  <w:style w:type="character" w:customStyle="1" w:styleId="WW-SmbolosdeNumerao11111">
    <w:name w:val="WW-Símbolos de Numeração11111"/>
    <w:rsid w:val="002235F0"/>
  </w:style>
  <w:style w:type="character" w:customStyle="1" w:styleId="Smbolosdenumerao0">
    <w:name w:val="Símbolos de numeração"/>
    <w:rsid w:val="002235F0"/>
  </w:style>
  <w:style w:type="character" w:customStyle="1" w:styleId="Marcadores">
    <w:name w:val="Marcadores"/>
    <w:rsid w:val="002235F0"/>
    <w:rPr>
      <w:rFonts w:ascii="StarSymbol" w:eastAsia="StarSymbol" w:hAnsi="StarSymbol" w:cs="StarSymbol"/>
      <w:sz w:val="18"/>
      <w:szCs w:val="18"/>
    </w:rPr>
  </w:style>
  <w:style w:type="paragraph" w:customStyle="1" w:styleId="Captulo">
    <w:name w:val="Capítulo"/>
    <w:basedOn w:val="Normal"/>
    <w:next w:val="Corpodetexto"/>
    <w:rsid w:val="002235F0"/>
    <w:pPr>
      <w:keepNext/>
      <w:spacing w:before="240" w:after="120"/>
    </w:pPr>
    <w:rPr>
      <w:rFonts w:eastAsia="Tahoma" w:cs="Tahoma"/>
      <w:sz w:val="28"/>
      <w:szCs w:val="28"/>
    </w:rPr>
  </w:style>
  <w:style w:type="paragraph" w:styleId="Corpodetexto">
    <w:name w:val="Body Text"/>
    <w:basedOn w:val="Normal"/>
    <w:semiHidden/>
    <w:rsid w:val="002235F0"/>
    <w:rPr>
      <w:sz w:val="22"/>
    </w:rPr>
  </w:style>
  <w:style w:type="paragraph" w:styleId="Lista">
    <w:name w:val="List"/>
    <w:basedOn w:val="Corpodetexto"/>
    <w:semiHidden/>
    <w:rsid w:val="002235F0"/>
    <w:rPr>
      <w:rFonts w:cs="Tahoma"/>
    </w:rPr>
  </w:style>
  <w:style w:type="paragraph" w:styleId="Legenda">
    <w:name w:val="caption"/>
    <w:basedOn w:val="Normal"/>
    <w:qFormat/>
    <w:rsid w:val="002235F0"/>
    <w:pPr>
      <w:suppressLineNumbers/>
      <w:spacing w:before="120" w:after="120"/>
    </w:pPr>
    <w:rPr>
      <w:rFonts w:cs="Tahoma"/>
      <w:i/>
      <w:iCs/>
    </w:rPr>
  </w:style>
  <w:style w:type="paragraph" w:customStyle="1" w:styleId="ndice">
    <w:name w:val="Índice"/>
    <w:basedOn w:val="Normal"/>
    <w:rsid w:val="002235F0"/>
    <w:pPr>
      <w:suppressLineNumbers/>
    </w:pPr>
    <w:rPr>
      <w:rFonts w:cs="Tahoma"/>
    </w:rPr>
  </w:style>
  <w:style w:type="paragraph" w:customStyle="1" w:styleId="TtuloPrincipal">
    <w:name w:val="Título Principal"/>
    <w:basedOn w:val="Normal"/>
    <w:next w:val="Corpodetexto"/>
    <w:rsid w:val="002235F0"/>
    <w:pPr>
      <w:keepNext/>
      <w:spacing w:before="240" w:after="120"/>
    </w:pPr>
    <w:rPr>
      <w:rFonts w:eastAsia="Lucida Sans Unicode" w:cs="Tahoma"/>
      <w:sz w:val="28"/>
      <w:szCs w:val="28"/>
    </w:rPr>
  </w:style>
  <w:style w:type="paragraph" w:customStyle="1" w:styleId="WW-Legenda">
    <w:name w:val="WW-Legenda"/>
    <w:basedOn w:val="Normal"/>
    <w:rsid w:val="002235F0"/>
    <w:pPr>
      <w:suppressLineNumbers/>
      <w:spacing w:before="120" w:after="120"/>
    </w:pPr>
    <w:rPr>
      <w:rFonts w:cs="Tahoma"/>
      <w:i/>
      <w:iCs/>
    </w:rPr>
  </w:style>
  <w:style w:type="paragraph" w:customStyle="1" w:styleId="WW-ndice">
    <w:name w:val="WW-Índice"/>
    <w:basedOn w:val="Normal"/>
    <w:rsid w:val="002235F0"/>
    <w:pPr>
      <w:suppressLineNumbers/>
    </w:pPr>
    <w:rPr>
      <w:rFonts w:cs="Tahoma"/>
    </w:rPr>
  </w:style>
  <w:style w:type="paragraph" w:customStyle="1" w:styleId="WW-TtuloPrincipal">
    <w:name w:val="WW-Título Principal"/>
    <w:basedOn w:val="Normal"/>
    <w:next w:val="Corpodetexto"/>
    <w:rsid w:val="002235F0"/>
    <w:pPr>
      <w:keepNext/>
      <w:spacing w:before="240" w:after="120"/>
    </w:pPr>
    <w:rPr>
      <w:rFonts w:eastAsia="Lucida Sans Unicode" w:cs="Tahoma"/>
      <w:sz w:val="28"/>
      <w:szCs w:val="28"/>
    </w:rPr>
  </w:style>
  <w:style w:type="paragraph" w:customStyle="1" w:styleId="WW-Legenda1">
    <w:name w:val="WW-Legenda1"/>
    <w:basedOn w:val="Normal"/>
    <w:rsid w:val="002235F0"/>
    <w:pPr>
      <w:suppressLineNumbers/>
      <w:spacing w:before="120" w:after="120"/>
    </w:pPr>
    <w:rPr>
      <w:rFonts w:cs="Tahoma"/>
      <w:i/>
      <w:iCs/>
    </w:rPr>
  </w:style>
  <w:style w:type="paragraph" w:customStyle="1" w:styleId="WW-ndice1">
    <w:name w:val="WW-Índice1"/>
    <w:basedOn w:val="Normal"/>
    <w:rsid w:val="002235F0"/>
    <w:pPr>
      <w:suppressLineNumbers/>
    </w:pPr>
    <w:rPr>
      <w:rFonts w:cs="Tahoma"/>
    </w:rPr>
  </w:style>
  <w:style w:type="paragraph" w:customStyle="1" w:styleId="WW-TtuloPrincipal1">
    <w:name w:val="WW-Título Principal1"/>
    <w:basedOn w:val="Normal"/>
    <w:next w:val="Corpodetexto"/>
    <w:rsid w:val="002235F0"/>
    <w:pPr>
      <w:keepNext/>
      <w:spacing w:before="240" w:after="120"/>
    </w:pPr>
    <w:rPr>
      <w:rFonts w:eastAsia="Lucida Sans Unicode" w:cs="Tahoma"/>
      <w:sz w:val="28"/>
      <w:szCs w:val="28"/>
    </w:rPr>
  </w:style>
  <w:style w:type="paragraph" w:customStyle="1" w:styleId="WW-Legenda11">
    <w:name w:val="WW-Legenda11"/>
    <w:basedOn w:val="Normal"/>
    <w:rsid w:val="002235F0"/>
    <w:pPr>
      <w:suppressLineNumbers/>
      <w:spacing w:before="120" w:after="120"/>
    </w:pPr>
    <w:rPr>
      <w:rFonts w:cs="Tahoma"/>
      <w:i/>
      <w:iCs/>
    </w:rPr>
  </w:style>
  <w:style w:type="paragraph" w:customStyle="1" w:styleId="WW-ndice11">
    <w:name w:val="WW-Índice11"/>
    <w:basedOn w:val="Normal"/>
    <w:rsid w:val="002235F0"/>
    <w:pPr>
      <w:suppressLineNumbers/>
    </w:pPr>
    <w:rPr>
      <w:rFonts w:cs="Tahoma"/>
    </w:rPr>
  </w:style>
  <w:style w:type="paragraph" w:customStyle="1" w:styleId="WW-TtuloPrincipal11">
    <w:name w:val="WW-Título Principal11"/>
    <w:basedOn w:val="Normal"/>
    <w:next w:val="Corpodetexto"/>
    <w:rsid w:val="002235F0"/>
    <w:pPr>
      <w:keepNext/>
      <w:spacing w:before="240" w:after="120"/>
    </w:pPr>
    <w:rPr>
      <w:rFonts w:eastAsia="Lucida Sans Unicode" w:cs="Tahoma"/>
      <w:sz w:val="28"/>
      <w:szCs w:val="28"/>
    </w:rPr>
  </w:style>
  <w:style w:type="paragraph" w:customStyle="1" w:styleId="WW-Legenda111">
    <w:name w:val="WW-Legenda111"/>
    <w:basedOn w:val="Normal"/>
    <w:rsid w:val="002235F0"/>
    <w:pPr>
      <w:suppressLineNumbers/>
      <w:spacing w:before="120" w:after="120"/>
    </w:pPr>
    <w:rPr>
      <w:rFonts w:cs="Tahoma"/>
      <w:i/>
      <w:iCs/>
    </w:rPr>
  </w:style>
  <w:style w:type="paragraph" w:customStyle="1" w:styleId="WW-ndice111">
    <w:name w:val="WW-Índice111"/>
    <w:basedOn w:val="Normal"/>
    <w:rsid w:val="002235F0"/>
    <w:pPr>
      <w:suppressLineNumbers/>
    </w:pPr>
    <w:rPr>
      <w:rFonts w:cs="Tahoma"/>
    </w:rPr>
  </w:style>
  <w:style w:type="paragraph" w:customStyle="1" w:styleId="WW-TtuloPrincipal111">
    <w:name w:val="WW-Título Principal111"/>
    <w:basedOn w:val="Normal"/>
    <w:next w:val="Corpodetexto"/>
    <w:rsid w:val="002235F0"/>
    <w:pPr>
      <w:keepNext/>
      <w:spacing w:before="240" w:after="120"/>
    </w:pPr>
    <w:rPr>
      <w:rFonts w:eastAsia="Lucida Sans Unicode" w:cs="Tahoma"/>
      <w:sz w:val="28"/>
      <w:szCs w:val="28"/>
    </w:rPr>
  </w:style>
  <w:style w:type="paragraph" w:customStyle="1" w:styleId="WW-Legenda1111">
    <w:name w:val="WW-Legenda1111"/>
    <w:basedOn w:val="Normal"/>
    <w:rsid w:val="002235F0"/>
    <w:pPr>
      <w:suppressLineNumbers/>
      <w:spacing w:before="120" w:after="120"/>
    </w:pPr>
    <w:rPr>
      <w:rFonts w:cs="Tahoma"/>
      <w:i/>
      <w:iCs/>
    </w:rPr>
  </w:style>
  <w:style w:type="paragraph" w:customStyle="1" w:styleId="WW-ndice1111">
    <w:name w:val="WW-Índice1111"/>
    <w:basedOn w:val="Normal"/>
    <w:rsid w:val="002235F0"/>
    <w:pPr>
      <w:suppressLineNumbers/>
    </w:pPr>
    <w:rPr>
      <w:rFonts w:cs="Tahoma"/>
    </w:rPr>
  </w:style>
  <w:style w:type="paragraph" w:customStyle="1" w:styleId="WW-TtuloPrincipal1111">
    <w:name w:val="WW-Título Principal1111"/>
    <w:basedOn w:val="Normal"/>
    <w:next w:val="Corpodetexto"/>
    <w:rsid w:val="002235F0"/>
    <w:pPr>
      <w:keepNext/>
      <w:spacing w:before="240" w:after="120"/>
    </w:pPr>
    <w:rPr>
      <w:rFonts w:eastAsia="Lucida Sans Unicode" w:cs="Tahoma"/>
      <w:sz w:val="28"/>
      <w:szCs w:val="28"/>
    </w:rPr>
  </w:style>
  <w:style w:type="paragraph" w:customStyle="1" w:styleId="WW-Legenda11111">
    <w:name w:val="WW-Legenda11111"/>
    <w:basedOn w:val="Normal"/>
    <w:rsid w:val="002235F0"/>
    <w:pPr>
      <w:suppressLineNumbers/>
      <w:spacing w:before="120" w:after="120"/>
    </w:pPr>
    <w:rPr>
      <w:rFonts w:cs="Tahoma"/>
      <w:i/>
      <w:iCs/>
    </w:rPr>
  </w:style>
  <w:style w:type="paragraph" w:customStyle="1" w:styleId="WW-ndice11111">
    <w:name w:val="WW-Índice11111"/>
    <w:basedOn w:val="Normal"/>
    <w:rsid w:val="002235F0"/>
    <w:pPr>
      <w:suppressLineNumbers/>
    </w:pPr>
    <w:rPr>
      <w:rFonts w:cs="Tahoma"/>
    </w:rPr>
  </w:style>
  <w:style w:type="paragraph" w:customStyle="1" w:styleId="WW-TtuloPrincipal11111">
    <w:name w:val="WW-Título Principal11111"/>
    <w:basedOn w:val="Normal"/>
    <w:next w:val="Corpodetexto"/>
    <w:rsid w:val="002235F0"/>
    <w:pPr>
      <w:keepNext/>
      <w:spacing w:before="240" w:after="120"/>
    </w:pPr>
    <w:rPr>
      <w:rFonts w:eastAsia="Lucida Sans Unicode" w:cs="Tahoma"/>
      <w:sz w:val="28"/>
      <w:szCs w:val="28"/>
    </w:rPr>
  </w:style>
  <w:style w:type="paragraph" w:customStyle="1" w:styleId="WW-Legenda111111">
    <w:name w:val="WW-Legenda111111"/>
    <w:basedOn w:val="Normal"/>
    <w:rsid w:val="002235F0"/>
    <w:pPr>
      <w:suppressLineNumbers/>
      <w:spacing w:before="120" w:after="120"/>
    </w:pPr>
    <w:rPr>
      <w:rFonts w:cs="Tahoma"/>
      <w:i/>
      <w:iCs/>
    </w:rPr>
  </w:style>
  <w:style w:type="paragraph" w:customStyle="1" w:styleId="WW-ndice111111">
    <w:name w:val="WW-Índice111111"/>
    <w:basedOn w:val="Normal"/>
    <w:rsid w:val="002235F0"/>
    <w:pPr>
      <w:suppressLineNumbers/>
    </w:pPr>
    <w:rPr>
      <w:rFonts w:cs="Tahoma"/>
    </w:rPr>
  </w:style>
  <w:style w:type="paragraph" w:customStyle="1" w:styleId="WW-TtuloPrincipal111111">
    <w:name w:val="WW-Título Principal111111"/>
    <w:basedOn w:val="Normal"/>
    <w:next w:val="Corpodetexto"/>
    <w:rsid w:val="002235F0"/>
    <w:pPr>
      <w:keepNext/>
      <w:spacing w:before="240" w:after="120"/>
    </w:pPr>
    <w:rPr>
      <w:rFonts w:eastAsia="Lucida Sans Unicode" w:cs="Tahoma"/>
      <w:sz w:val="28"/>
      <w:szCs w:val="28"/>
    </w:rPr>
  </w:style>
  <w:style w:type="paragraph" w:styleId="Cabealho">
    <w:name w:val="header"/>
    <w:basedOn w:val="Normal"/>
    <w:semiHidden/>
    <w:rsid w:val="002235F0"/>
    <w:pPr>
      <w:tabs>
        <w:tab w:val="center" w:pos="4419"/>
        <w:tab w:val="right" w:pos="8838"/>
      </w:tabs>
    </w:pPr>
  </w:style>
  <w:style w:type="paragraph" w:styleId="Rodap">
    <w:name w:val="footer"/>
    <w:basedOn w:val="Normal"/>
    <w:link w:val="RodapChar"/>
    <w:uiPriority w:val="99"/>
    <w:rsid w:val="002235F0"/>
    <w:pPr>
      <w:tabs>
        <w:tab w:val="center" w:pos="4419"/>
        <w:tab w:val="right" w:pos="8838"/>
      </w:tabs>
    </w:pPr>
  </w:style>
  <w:style w:type="paragraph" w:customStyle="1" w:styleId="WW-Legenda1111111">
    <w:name w:val="WW-Legenda1111111"/>
    <w:basedOn w:val="Normal"/>
    <w:rsid w:val="002235F0"/>
    <w:pPr>
      <w:suppressLineNumbers/>
      <w:spacing w:before="120" w:after="120"/>
    </w:pPr>
    <w:rPr>
      <w:i/>
    </w:rPr>
  </w:style>
  <w:style w:type="paragraph" w:customStyle="1" w:styleId="Tabela">
    <w:name w:val="Tabela"/>
    <w:basedOn w:val="Legenda"/>
    <w:rsid w:val="002235F0"/>
  </w:style>
  <w:style w:type="paragraph" w:customStyle="1" w:styleId="WW-Tabela">
    <w:name w:val="WW-Tabela"/>
    <w:basedOn w:val="WW-Legenda"/>
    <w:rsid w:val="002235F0"/>
  </w:style>
  <w:style w:type="paragraph" w:customStyle="1" w:styleId="WW-Tabela1">
    <w:name w:val="WW-Tabela1"/>
    <w:basedOn w:val="WW-Legenda1"/>
    <w:rsid w:val="002235F0"/>
  </w:style>
  <w:style w:type="paragraph" w:customStyle="1" w:styleId="WW-Tabela11">
    <w:name w:val="WW-Tabela11"/>
    <w:basedOn w:val="WW-Legenda11"/>
    <w:rsid w:val="002235F0"/>
  </w:style>
  <w:style w:type="paragraph" w:customStyle="1" w:styleId="WW-Tabela111">
    <w:name w:val="WW-Tabela111"/>
    <w:basedOn w:val="WW-Legenda111"/>
    <w:rsid w:val="002235F0"/>
  </w:style>
  <w:style w:type="paragraph" w:customStyle="1" w:styleId="WW-Tabela1111">
    <w:name w:val="WW-Tabela1111"/>
    <w:basedOn w:val="WW-Legenda1111"/>
    <w:rsid w:val="002235F0"/>
  </w:style>
  <w:style w:type="paragraph" w:customStyle="1" w:styleId="WW-Tabela11111">
    <w:name w:val="WW-Tabela11111"/>
    <w:basedOn w:val="WW-Legenda11111"/>
    <w:rsid w:val="002235F0"/>
  </w:style>
  <w:style w:type="paragraph" w:customStyle="1" w:styleId="WW-Tabela111111">
    <w:name w:val="WW-Tabela111111"/>
    <w:basedOn w:val="WW-Legenda111111"/>
    <w:rsid w:val="002235F0"/>
  </w:style>
  <w:style w:type="paragraph" w:customStyle="1" w:styleId="WW-Tabela1111111">
    <w:name w:val="WW-Tabela1111111"/>
    <w:basedOn w:val="Normal"/>
    <w:rsid w:val="002235F0"/>
  </w:style>
  <w:style w:type="paragraph" w:customStyle="1" w:styleId="WW-Corpodetexto21">
    <w:name w:val="WW-Corpo de texto 21"/>
    <w:basedOn w:val="Normal"/>
    <w:rsid w:val="002235F0"/>
    <w:pPr>
      <w:widowControl w:val="0"/>
      <w:jc w:val="center"/>
    </w:pPr>
    <w:rPr>
      <w:b/>
      <w:sz w:val="24"/>
    </w:rPr>
  </w:style>
  <w:style w:type="paragraph" w:customStyle="1" w:styleId="Contedodetabela">
    <w:name w:val="Conteúdo de tabela"/>
    <w:basedOn w:val="Corpodetexto"/>
    <w:rsid w:val="002235F0"/>
  </w:style>
  <w:style w:type="paragraph" w:customStyle="1" w:styleId="WW-Corpodetexto22">
    <w:name w:val="WW-Corpo de texto 22"/>
    <w:basedOn w:val="Normal"/>
    <w:rsid w:val="002235F0"/>
    <w:pPr>
      <w:widowControl w:val="0"/>
      <w:tabs>
        <w:tab w:val="left" w:pos="2410"/>
      </w:tabs>
    </w:pPr>
    <w:rPr>
      <w:sz w:val="24"/>
    </w:rPr>
  </w:style>
  <w:style w:type="paragraph" w:customStyle="1" w:styleId="WW-Recuodecorpodetexto31">
    <w:name w:val="WW-Recuo de corpo de texto 31"/>
    <w:basedOn w:val="Normal"/>
    <w:rsid w:val="002235F0"/>
    <w:pPr>
      <w:widowControl w:val="0"/>
      <w:spacing w:line="240" w:lineRule="atLeast"/>
      <w:ind w:left="357" w:hanging="283"/>
    </w:pPr>
    <w:rPr>
      <w:sz w:val="24"/>
    </w:rPr>
  </w:style>
  <w:style w:type="paragraph" w:customStyle="1" w:styleId="Contedodatabela">
    <w:name w:val="Conteúdo da tabela"/>
    <w:basedOn w:val="Corpodetexto"/>
    <w:rsid w:val="002235F0"/>
    <w:pPr>
      <w:suppressLineNumbers/>
    </w:pPr>
  </w:style>
  <w:style w:type="paragraph" w:customStyle="1" w:styleId="Ttulodatabela">
    <w:name w:val="Título da tabela"/>
    <w:basedOn w:val="Contedodatabela"/>
    <w:rsid w:val="002235F0"/>
    <w:pPr>
      <w:jc w:val="center"/>
    </w:pPr>
    <w:rPr>
      <w:b/>
      <w:i/>
    </w:rPr>
  </w:style>
  <w:style w:type="paragraph" w:styleId="Recuodecorpodetexto">
    <w:name w:val="Body Text Indent"/>
    <w:basedOn w:val="Normal"/>
    <w:semiHidden/>
    <w:rsid w:val="002235F0"/>
    <w:pPr>
      <w:widowControl w:val="0"/>
      <w:ind w:firstLine="709"/>
    </w:pPr>
    <w:rPr>
      <w:rFonts w:ascii="Times New Roman" w:hAnsi="Times New Roman"/>
      <w:sz w:val="28"/>
      <w:lang w:val="pt-PT"/>
    </w:rPr>
  </w:style>
  <w:style w:type="paragraph" w:customStyle="1" w:styleId="Normal1">
    <w:name w:val="Normal1"/>
    <w:rsid w:val="002235F0"/>
    <w:pPr>
      <w:suppressAutoHyphens/>
      <w:jc w:val="both"/>
    </w:pPr>
    <w:rPr>
      <w:lang w:eastAsia="ar-SA"/>
    </w:rPr>
  </w:style>
  <w:style w:type="paragraph" w:styleId="Ttulo">
    <w:name w:val="Title"/>
    <w:basedOn w:val="Normal"/>
    <w:next w:val="Subttulo"/>
    <w:qFormat/>
    <w:rsid w:val="002235F0"/>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2235F0"/>
    <w:pPr>
      <w:widowControl w:val="0"/>
      <w:jc w:val="center"/>
    </w:pPr>
    <w:rPr>
      <w:rFonts w:cs="Arial"/>
      <w:b/>
      <w:sz w:val="22"/>
    </w:rPr>
  </w:style>
  <w:style w:type="paragraph" w:customStyle="1" w:styleId="WW-Corpodetexto3">
    <w:name w:val="WW-Corpo de texto 3"/>
    <w:basedOn w:val="Normal"/>
    <w:rsid w:val="002235F0"/>
    <w:rPr>
      <w:rFonts w:cs="Arial"/>
      <w:sz w:val="22"/>
      <w:szCs w:val="22"/>
    </w:rPr>
  </w:style>
  <w:style w:type="paragraph" w:customStyle="1" w:styleId="WW-Corpodetexto31">
    <w:name w:val="WW-Corpo de texto 31"/>
    <w:basedOn w:val="Normal"/>
    <w:rsid w:val="002235F0"/>
    <w:pPr>
      <w:widowControl w:val="0"/>
      <w:spacing w:line="240" w:lineRule="atLeast"/>
      <w:jc w:val="center"/>
    </w:pPr>
    <w:rPr>
      <w:sz w:val="22"/>
    </w:rPr>
  </w:style>
  <w:style w:type="paragraph" w:customStyle="1" w:styleId="WW-Corpodetexto2">
    <w:name w:val="WW-Corpo de texto 2"/>
    <w:basedOn w:val="Normal"/>
    <w:rsid w:val="002235F0"/>
    <w:pPr>
      <w:spacing w:line="240" w:lineRule="atLeast"/>
    </w:pPr>
    <w:rPr>
      <w:rFonts w:cs="Arial"/>
      <w:sz w:val="28"/>
    </w:rPr>
  </w:style>
  <w:style w:type="paragraph" w:customStyle="1" w:styleId="WW-Recuodecorpodetexto2">
    <w:name w:val="WW-Recuo de corpo de texto 2"/>
    <w:basedOn w:val="Normal"/>
    <w:rsid w:val="002235F0"/>
    <w:pPr>
      <w:ind w:left="1080"/>
    </w:pPr>
  </w:style>
  <w:style w:type="paragraph" w:customStyle="1" w:styleId="WW-Recuodecorpodetexto3">
    <w:name w:val="WW-Recuo de corpo de texto 3"/>
    <w:basedOn w:val="Normal"/>
    <w:rsid w:val="002235F0"/>
    <w:pPr>
      <w:spacing w:line="240" w:lineRule="atLeast"/>
      <w:ind w:left="2694"/>
    </w:pPr>
    <w:rPr>
      <w:sz w:val="28"/>
    </w:rPr>
  </w:style>
  <w:style w:type="paragraph" w:customStyle="1" w:styleId="Recuodecorpodetexto21">
    <w:name w:val="Recuo de corpo de texto 21"/>
    <w:basedOn w:val="Normal"/>
    <w:rsid w:val="002235F0"/>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2235F0"/>
    <w:rPr>
      <w:rFonts w:cs="Arial"/>
      <w:b/>
      <w:bCs/>
      <w:sz w:val="22"/>
    </w:rPr>
  </w:style>
  <w:style w:type="paragraph" w:customStyle="1" w:styleId="WW-NormalWeb">
    <w:name w:val="WW-Normal (Web)"/>
    <w:basedOn w:val="Normal"/>
    <w:rsid w:val="002235F0"/>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2235F0"/>
    <w:pPr>
      <w:suppressLineNumbers/>
    </w:pPr>
  </w:style>
  <w:style w:type="paragraph" w:customStyle="1" w:styleId="WW-ContedodaTabela">
    <w:name w:val="WW-Conteúdo da Tabela"/>
    <w:basedOn w:val="Corpodetexto"/>
    <w:rsid w:val="002235F0"/>
    <w:pPr>
      <w:suppressLineNumbers/>
    </w:pPr>
  </w:style>
  <w:style w:type="paragraph" w:customStyle="1" w:styleId="WW-ContedodaTabela1">
    <w:name w:val="WW-Conteúdo da Tabela1"/>
    <w:basedOn w:val="Corpodetexto"/>
    <w:rsid w:val="002235F0"/>
    <w:pPr>
      <w:suppressLineNumbers/>
    </w:pPr>
  </w:style>
  <w:style w:type="paragraph" w:customStyle="1" w:styleId="WW-ContedodaTabela11">
    <w:name w:val="WW-Conteúdo da Tabela11"/>
    <w:basedOn w:val="Corpodetexto"/>
    <w:rsid w:val="002235F0"/>
    <w:pPr>
      <w:suppressLineNumbers/>
    </w:pPr>
  </w:style>
  <w:style w:type="paragraph" w:customStyle="1" w:styleId="WW-ContedodaTabela111">
    <w:name w:val="WW-Conteúdo da Tabela111"/>
    <w:basedOn w:val="Corpodetexto"/>
    <w:rsid w:val="002235F0"/>
    <w:pPr>
      <w:suppressLineNumbers/>
    </w:pPr>
  </w:style>
  <w:style w:type="paragraph" w:customStyle="1" w:styleId="WW-ContedodaTabela1111">
    <w:name w:val="WW-Conteúdo da Tabela1111"/>
    <w:basedOn w:val="Corpodetexto"/>
    <w:rsid w:val="002235F0"/>
    <w:pPr>
      <w:suppressLineNumbers/>
    </w:pPr>
  </w:style>
  <w:style w:type="paragraph" w:customStyle="1" w:styleId="WW-ContedodaTabela11111">
    <w:name w:val="WW-Conteúdo da Tabela11111"/>
    <w:basedOn w:val="Corpodetexto"/>
    <w:rsid w:val="002235F0"/>
    <w:pPr>
      <w:suppressLineNumbers/>
    </w:pPr>
  </w:style>
  <w:style w:type="paragraph" w:customStyle="1" w:styleId="WW-ContedodaTabela111111">
    <w:name w:val="WW-Conteúdo da Tabela111111"/>
    <w:basedOn w:val="Corpodetexto"/>
    <w:rsid w:val="002235F0"/>
    <w:pPr>
      <w:suppressLineNumbers/>
    </w:pPr>
  </w:style>
  <w:style w:type="paragraph" w:customStyle="1" w:styleId="TtulodaTabela0">
    <w:name w:val="Título da Tabela"/>
    <w:basedOn w:val="ContedodaTabela0"/>
    <w:rsid w:val="002235F0"/>
    <w:pPr>
      <w:jc w:val="center"/>
    </w:pPr>
    <w:rPr>
      <w:b/>
      <w:bCs/>
      <w:i/>
      <w:iCs/>
    </w:rPr>
  </w:style>
  <w:style w:type="paragraph" w:customStyle="1" w:styleId="WW-TtulodaTabela">
    <w:name w:val="WW-Título da Tabela"/>
    <w:basedOn w:val="WW-ContedodaTabela"/>
    <w:rsid w:val="002235F0"/>
    <w:pPr>
      <w:jc w:val="center"/>
    </w:pPr>
    <w:rPr>
      <w:b/>
      <w:bCs/>
      <w:i/>
      <w:iCs/>
    </w:rPr>
  </w:style>
  <w:style w:type="paragraph" w:customStyle="1" w:styleId="WW-TtulodaTabela1">
    <w:name w:val="WW-Título da Tabela1"/>
    <w:basedOn w:val="WW-ContedodaTabela1"/>
    <w:rsid w:val="002235F0"/>
    <w:pPr>
      <w:jc w:val="center"/>
    </w:pPr>
    <w:rPr>
      <w:b/>
      <w:bCs/>
      <w:i/>
      <w:iCs/>
    </w:rPr>
  </w:style>
  <w:style w:type="paragraph" w:customStyle="1" w:styleId="WW-TtulodaTabela11">
    <w:name w:val="WW-Título da Tabela11"/>
    <w:basedOn w:val="WW-ContedodaTabela11"/>
    <w:rsid w:val="002235F0"/>
    <w:pPr>
      <w:jc w:val="center"/>
    </w:pPr>
    <w:rPr>
      <w:b/>
      <w:bCs/>
      <w:i/>
      <w:iCs/>
    </w:rPr>
  </w:style>
  <w:style w:type="paragraph" w:customStyle="1" w:styleId="WW-TtulodaTabela111">
    <w:name w:val="WW-Título da Tabela111"/>
    <w:basedOn w:val="WW-ContedodaTabela111"/>
    <w:rsid w:val="002235F0"/>
    <w:pPr>
      <w:jc w:val="center"/>
    </w:pPr>
    <w:rPr>
      <w:b/>
      <w:bCs/>
      <w:i/>
      <w:iCs/>
    </w:rPr>
  </w:style>
  <w:style w:type="paragraph" w:customStyle="1" w:styleId="WW-TtulodaTabela1111">
    <w:name w:val="WW-Título da Tabela1111"/>
    <w:basedOn w:val="WW-ContedodaTabela1111"/>
    <w:rsid w:val="002235F0"/>
    <w:pPr>
      <w:jc w:val="center"/>
    </w:pPr>
    <w:rPr>
      <w:b/>
      <w:bCs/>
      <w:i/>
      <w:iCs/>
    </w:rPr>
  </w:style>
  <w:style w:type="paragraph" w:customStyle="1" w:styleId="WW-TtulodaTabela11111">
    <w:name w:val="WW-Título da Tabela11111"/>
    <w:basedOn w:val="WW-ContedodaTabela11111"/>
    <w:rsid w:val="002235F0"/>
    <w:pPr>
      <w:jc w:val="center"/>
    </w:pPr>
    <w:rPr>
      <w:b/>
      <w:bCs/>
      <w:i/>
      <w:iCs/>
    </w:rPr>
  </w:style>
  <w:style w:type="paragraph" w:customStyle="1" w:styleId="WW-TtulodaTabela111111">
    <w:name w:val="WW-Título da Tabela111111"/>
    <w:basedOn w:val="WW-ContedodaTabela111111"/>
    <w:rsid w:val="002235F0"/>
    <w:pPr>
      <w:jc w:val="center"/>
    </w:pPr>
    <w:rPr>
      <w:b/>
      <w:bCs/>
      <w:i/>
      <w:iCs/>
    </w:rPr>
  </w:style>
  <w:style w:type="paragraph" w:customStyle="1" w:styleId="Contedodoquadro">
    <w:name w:val="Conteúdo do quadro"/>
    <w:basedOn w:val="Corpodetexto"/>
    <w:rsid w:val="002235F0"/>
  </w:style>
  <w:style w:type="paragraph" w:customStyle="1" w:styleId="WW-Contedodoquadro">
    <w:name w:val="WW-Conteúdo do quadro"/>
    <w:basedOn w:val="Corpodetexto"/>
    <w:rsid w:val="002235F0"/>
  </w:style>
  <w:style w:type="paragraph" w:customStyle="1" w:styleId="WW-Contedodoquadro1">
    <w:name w:val="WW-Conteúdo do quadro1"/>
    <w:basedOn w:val="Corpodetexto"/>
    <w:rsid w:val="002235F0"/>
  </w:style>
  <w:style w:type="paragraph" w:customStyle="1" w:styleId="WW-Contedodoquadro11">
    <w:name w:val="WW-Conteúdo do quadro11"/>
    <w:basedOn w:val="Corpodetexto"/>
    <w:rsid w:val="002235F0"/>
  </w:style>
  <w:style w:type="paragraph" w:customStyle="1" w:styleId="WW-Contedodoquadro111">
    <w:name w:val="WW-Conteúdo do quadro111"/>
    <w:basedOn w:val="Corpodetexto"/>
    <w:rsid w:val="002235F0"/>
  </w:style>
  <w:style w:type="paragraph" w:customStyle="1" w:styleId="WW-Contedodoquadro1111">
    <w:name w:val="WW-Conteúdo do quadro1111"/>
    <w:basedOn w:val="Corpodetexto"/>
    <w:rsid w:val="002235F0"/>
  </w:style>
  <w:style w:type="paragraph" w:customStyle="1" w:styleId="WW-Contedodoquadro11111">
    <w:name w:val="WW-Conteúdo do quadro11111"/>
    <w:basedOn w:val="Corpodetexto"/>
    <w:rsid w:val="002235F0"/>
  </w:style>
  <w:style w:type="paragraph" w:customStyle="1" w:styleId="WW-Contedodoquadro111111">
    <w:name w:val="WW-Conteúdo do quadro111111"/>
    <w:basedOn w:val="Corpodetexto"/>
    <w:rsid w:val="002235F0"/>
  </w:style>
  <w:style w:type="paragraph" w:customStyle="1" w:styleId="WW-Textoembloco">
    <w:name w:val="WW-Texto em bloco"/>
    <w:basedOn w:val="Normal"/>
    <w:rsid w:val="002235F0"/>
    <w:pPr>
      <w:spacing w:before="120" w:after="120"/>
      <w:ind w:left="2268" w:right="51"/>
    </w:pPr>
    <w:rPr>
      <w:sz w:val="24"/>
    </w:rPr>
  </w:style>
  <w:style w:type="paragraph" w:styleId="Corpodetexto2">
    <w:name w:val="Body Text 2"/>
    <w:basedOn w:val="Normal"/>
    <w:semiHidden/>
    <w:rsid w:val="002235F0"/>
    <w:rPr>
      <w:rFonts w:cs="Arial"/>
      <w:color w:val="000000"/>
      <w:sz w:val="22"/>
      <w:szCs w:val="22"/>
    </w:rPr>
  </w:style>
  <w:style w:type="paragraph" w:styleId="Corpodetexto3">
    <w:name w:val="Body Text 3"/>
    <w:basedOn w:val="Normal"/>
    <w:semiHidden/>
    <w:rsid w:val="002235F0"/>
    <w:pPr>
      <w:tabs>
        <w:tab w:val="left" w:pos="-645"/>
      </w:tabs>
      <w:spacing w:before="120" w:after="120"/>
      <w:ind w:right="51"/>
    </w:pPr>
    <w:rPr>
      <w:sz w:val="22"/>
      <w:szCs w:val="24"/>
    </w:rPr>
  </w:style>
  <w:style w:type="paragraph" w:styleId="Recuodecorpodetexto2">
    <w:name w:val="Body Text Indent 2"/>
    <w:basedOn w:val="Normal"/>
    <w:semiHidden/>
    <w:rsid w:val="002235F0"/>
    <w:pPr>
      <w:spacing w:before="120" w:after="120"/>
      <w:ind w:left="1418" w:hanging="1418"/>
    </w:pPr>
    <w:rPr>
      <w:rFonts w:cs="Arial"/>
      <w:iCs/>
      <w:sz w:val="24"/>
    </w:rPr>
  </w:style>
  <w:style w:type="paragraph" w:styleId="Recuodecorpodetexto3">
    <w:name w:val="Body Text Indent 3"/>
    <w:basedOn w:val="Normal"/>
    <w:semiHidden/>
    <w:rsid w:val="002235F0"/>
    <w:pPr>
      <w:suppressAutoHyphens w:val="0"/>
      <w:ind w:left="1418"/>
    </w:pPr>
    <w:rPr>
      <w:rFonts w:cs="Arial"/>
      <w:color w:val="FF0000"/>
      <w:sz w:val="24"/>
    </w:rPr>
  </w:style>
  <w:style w:type="paragraph" w:styleId="Textoembloco">
    <w:name w:val="Block Text"/>
    <w:basedOn w:val="Normal"/>
    <w:semiHidden/>
    <w:rsid w:val="002235F0"/>
    <w:pPr>
      <w:spacing w:before="120" w:after="240"/>
      <w:ind w:left="1418" w:right="51" w:hanging="1418"/>
    </w:pPr>
    <w:rPr>
      <w:sz w:val="24"/>
    </w:rPr>
  </w:style>
  <w:style w:type="paragraph" w:customStyle="1" w:styleId="BodyText21">
    <w:name w:val="Body Text 21"/>
    <w:basedOn w:val="Normal"/>
    <w:rsid w:val="002235F0"/>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2235F0"/>
    <w:pPr>
      <w:widowControl w:val="0"/>
      <w:tabs>
        <w:tab w:val="left" w:pos="360"/>
      </w:tabs>
      <w:suppressAutoHyphens w:val="0"/>
      <w:spacing w:before="240"/>
    </w:pPr>
    <w:rPr>
      <w:sz w:val="22"/>
      <w:lang w:eastAsia="pt-BR"/>
    </w:rPr>
  </w:style>
  <w:style w:type="paragraph" w:customStyle="1" w:styleId="Estilo">
    <w:name w:val="Estilo"/>
    <w:rsid w:val="002235F0"/>
    <w:pPr>
      <w:widowControl w:val="0"/>
      <w:autoSpaceDE w:val="0"/>
      <w:autoSpaceDN w:val="0"/>
      <w:adjustRightInd w:val="0"/>
    </w:pPr>
    <w:rPr>
      <w:rFonts w:ascii="Arial" w:hAnsi="Arial" w:cs="Arial"/>
      <w:szCs w:val="24"/>
    </w:rPr>
  </w:style>
  <w:style w:type="paragraph" w:customStyle="1" w:styleId="P30">
    <w:name w:val="P30"/>
    <w:basedOn w:val="Normal"/>
    <w:rsid w:val="002235F0"/>
    <w:pPr>
      <w:suppressAutoHyphens w:val="0"/>
    </w:pPr>
    <w:rPr>
      <w:rFonts w:ascii="Times New Roman" w:hAnsi="Times New Roman"/>
      <w:b/>
      <w:snapToGrid w:val="0"/>
      <w:sz w:val="24"/>
      <w:lang w:eastAsia="pt-BR"/>
    </w:rPr>
  </w:style>
  <w:style w:type="paragraph" w:styleId="NormalWeb">
    <w:name w:val="Normal (Web)"/>
    <w:basedOn w:val="Normal"/>
    <w:semiHidden/>
    <w:rsid w:val="002235F0"/>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2235F0"/>
    <w:rPr>
      <w:rFonts w:ascii="Tahoma" w:hAnsi="Tahoma" w:cs="Tahoma"/>
      <w:sz w:val="16"/>
      <w:szCs w:val="16"/>
    </w:rPr>
  </w:style>
  <w:style w:type="character" w:customStyle="1" w:styleId="TextodebaloChar">
    <w:name w:val="Texto de balão Char"/>
    <w:semiHidden/>
    <w:rsid w:val="002235F0"/>
    <w:rPr>
      <w:rFonts w:ascii="Tahoma" w:hAnsi="Tahoma" w:cs="Tahoma"/>
      <w:sz w:val="16"/>
      <w:szCs w:val="16"/>
      <w:lang w:eastAsia="ar-SA"/>
    </w:rPr>
  </w:style>
  <w:style w:type="character" w:customStyle="1" w:styleId="CorpodetextoChar">
    <w:name w:val="Corpo de texto Char"/>
    <w:semiHidden/>
    <w:rsid w:val="002235F0"/>
    <w:rPr>
      <w:rFonts w:ascii="Arial" w:hAnsi="Arial"/>
      <w:sz w:val="22"/>
      <w:lang w:eastAsia="ar-SA"/>
    </w:rPr>
  </w:style>
  <w:style w:type="character" w:customStyle="1" w:styleId="Recuodecorpodetexto3Char">
    <w:name w:val="Recuo de corpo de texto 3 Char"/>
    <w:semiHidden/>
    <w:rsid w:val="002235F0"/>
    <w:rPr>
      <w:rFonts w:ascii="Arial" w:hAnsi="Arial" w:cs="Arial"/>
      <w:color w:val="FF0000"/>
      <w:sz w:val="24"/>
      <w:lang w:eastAsia="ar-SA"/>
    </w:rPr>
  </w:style>
  <w:style w:type="character" w:customStyle="1" w:styleId="Corpodetexto2Char">
    <w:name w:val="Corpo de texto 2 Char"/>
    <w:semiHidden/>
    <w:locked/>
    <w:rsid w:val="002235F0"/>
    <w:rPr>
      <w:rFonts w:ascii="Arial" w:hAnsi="Arial" w:cs="Arial"/>
      <w:color w:val="000000"/>
      <w:sz w:val="22"/>
      <w:szCs w:val="22"/>
      <w:lang w:eastAsia="ar-SA"/>
    </w:rPr>
  </w:style>
  <w:style w:type="character" w:customStyle="1" w:styleId="CabealhoChar">
    <w:name w:val="Cabeçalho Char"/>
    <w:semiHidden/>
    <w:rsid w:val="002235F0"/>
    <w:rPr>
      <w:rFonts w:ascii="Arial" w:hAnsi="Arial"/>
      <w:lang w:eastAsia="ar-SA"/>
    </w:rPr>
  </w:style>
  <w:style w:type="paragraph" w:customStyle="1" w:styleId="Recuodecorpodetexto210">
    <w:name w:val="Recuo de corpo de texto 21"/>
    <w:basedOn w:val="Normal"/>
    <w:rsid w:val="002235F0"/>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2235F0"/>
    <w:rPr>
      <w:rFonts w:ascii="Arial" w:hAnsi="Arial" w:cs="Arial"/>
      <w:b/>
      <w:sz w:val="22"/>
      <w:lang w:eastAsia="ar-SA"/>
    </w:rPr>
  </w:style>
  <w:style w:type="paragraph" w:styleId="SemEspaamento">
    <w:name w:val="No Spacing"/>
    <w:qFormat/>
    <w:rsid w:val="002235F0"/>
    <w:rPr>
      <w:rFonts w:ascii="Calibri" w:eastAsia="Calibri" w:hAnsi="Calibri"/>
      <w:sz w:val="22"/>
      <w:szCs w:val="22"/>
      <w:lang w:eastAsia="en-US"/>
    </w:rPr>
  </w:style>
  <w:style w:type="paragraph" w:styleId="Pr-formataoHTML">
    <w:name w:val="HTML Preformatted"/>
    <w:basedOn w:val="Normal"/>
    <w:semiHidden/>
    <w:unhideWhenUsed/>
    <w:rsid w:val="00223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2235F0"/>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4671185">
      <w:bodyDiv w:val="1"/>
      <w:marLeft w:val="0"/>
      <w:marRight w:val="0"/>
      <w:marTop w:val="0"/>
      <w:marBottom w:val="0"/>
      <w:divBdr>
        <w:top w:val="none" w:sz="0" w:space="0" w:color="auto"/>
        <w:left w:val="none" w:sz="0" w:space="0" w:color="auto"/>
        <w:bottom w:val="none" w:sz="0" w:space="0" w:color="auto"/>
        <w:right w:val="none" w:sz="0" w:space="0" w:color="auto"/>
      </w:divBdr>
    </w:div>
    <w:div w:id="288246870">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709183103">
      <w:bodyDiv w:val="1"/>
      <w:marLeft w:val="0"/>
      <w:marRight w:val="0"/>
      <w:marTop w:val="0"/>
      <w:marBottom w:val="0"/>
      <w:divBdr>
        <w:top w:val="none" w:sz="0" w:space="0" w:color="auto"/>
        <w:left w:val="none" w:sz="0" w:space="0" w:color="auto"/>
        <w:bottom w:val="none" w:sz="0" w:space="0" w:color="auto"/>
        <w:right w:val="none" w:sz="0" w:space="0" w:color="auto"/>
      </w:divBdr>
    </w:div>
    <w:div w:id="107689645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421353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66608729">
      <w:bodyDiv w:val="1"/>
      <w:marLeft w:val="0"/>
      <w:marRight w:val="0"/>
      <w:marTop w:val="0"/>
      <w:marBottom w:val="0"/>
      <w:divBdr>
        <w:top w:val="none" w:sz="0" w:space="0" w:color="auto"/>
        <w:left w:val="none" w:sz="0" w:space="0" w:color="auto"/>
        <w:bottom w:val="none" w:sz="0" w:space="0" w:color="auto"/>
        <w:right w:val="none" w:sz="0" w:space="0" w:color="auto"/>
      </w:divBdr>
    </w:div>
    <w:div w:id="2065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61862-1389-4ED6-9F34-6D338FB46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6652</Words>
  <Characters>35921</Characters>
  <Application>Microsoft Office Word</Application>
  <DocSecurity>0</DocSecurity>
  <Lines>299</Lines>
  <Paragraphs>84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42489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5</cp:revision>
  <cp:lastPrinted>2018-11-22T18:50:00Z</cp:lastPrinted>
  <dcterms:created xsi:type="dcterms:W3CDTF">2018-11-22T18:58:00Z</dcterms:created>
  <dcterms:modified xsi:type="dcterms:W3CDTF">2018-11-26T12:54:00Z</dcterms:modified>
</cp:coreProperties>
</file>