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224D9" w14:textId="77777777" w:rsidR="00937A31" w:rsidRPr="00704860" w:rsidRDefault="00937A31" w:rsidP="003A63F2">
      <w:pPr>
        <w:jc w:val="center"/>
        <w:rPr>
          <w:rFonts w:ascii="Arial" w:hAnsi="Arial" w:cs="Arial"/>
          <w:b/>
          <w:bCs/>
        </w:rPr>
      </w:pPr>
      <w:r w:rsidRPr="00704860">
        <w:rPr>
          <w:rFonts w:ascii="Arial" w:hAnsi="Arial" w:cs="Arial"/>
          <w:b/>
          <w:bCs/>
        </w:rPr>
        <w:t>TERMO DE REFERÊNCIA</w:t>
      </w:r>
    </w:p>
    <w:p w14:paraId="571C8E8B" w14:textId="77777777" w:rsidR="00BB0232" w:rsidRPr="00704860" w:rsidRDefault="00BB0232" w:rsidP="00937A31">
      <w:pPr>
        <w:jc w:val="both"/>
        <w:rPr>
          <w:rFonts w:ascii="Arial" w:hAnsi="Arial" w:cs="Arial"/>
          <w:b/>
          <w:bCs/>
        </w:rPr>
      </w:pPr>
    </w:p>
    <w:p w14:paraId="7D95520B" w14:textId="77777777" w:rsidR="00937A31" w:rsidRPr="00704860" w:rsidRDefault="00937A31" w:rsidP="00206CA8">
      <w:pPr>
        <w:spacing w:after="120" w:line="360" w:lineRule="auto"/>
        <w:jc w:val="both"/>
        <w:rPr>
          <w:rFonts w:ascii="Arial" w:hAnsi="Arial" w:cs="Arial"/>
          <w:b/>
          <w:bCs/>
          <w:sz w:val="24"/>
          <w:szCs w:val="24"/>
        </w:rPr>
      </w:pPr>
      <w:r w:rsidRPr="00704860">
        <w:rPr>
          <w:rFonts w:ascii="Arial" w:hAnsi="Arial" w:cs="Arial"/>
          <w:b/>
          <w:bCs/>
          <w:sz w:val="24"/>
          <w:szCs w:val="24"/>
        </w:rPr>
        <w:t>1</w:t>
      </w:r>
      <w:r w:rsidR="00897047" w:rsidRPr="00704860">
        <w:rPr>
          <w:rFonts w:ascii="Arial" w:hAnsi="Arial" w:cs="Arial"/>
          <w:b/>
          <w:bCs/>
          <w:sz w:val="24"/>
          <w:szCs w:val="24"/>
        </w:rPr>
        <w:t>.</w:t>
      </w:r>
      <w:r w:rsidRPr="00704860">
        <w:rPr>
          <w:rFonts w:ascii="Arial" w:hAnsi="Arial" w:cs="Arial"/>
          <w:b/>
          <w:bCs/>
          <w:sz w:val="24"/>
          <w:szCs w:val="24"/>
        </w:rPr>
        <w:t xml:space="preserve"> OBJETO</w:t>
      </w:r>
    </w:p>
    <w:p w14:paraId="6479713F" w14:textId="77777777" w:rsidR="00937A31" w:rsidRPr="00704860" w:rsidRDefault="00CB7001" w:rsidP="00206CA8">
      <w:pPr>
        <w:spacing w:after="120" w:line="360" w:lineRule="auto"/>
        <w:ind w:firstLine="709"/>
        <w:jc w:val="both"/>
        <w:rPr>
          <w:rFonts w:ascii="Arial" w:hAnsi="Arial" w:cs="Arial"/>
          <w:sz w:val="24"/>
          <w:szCs w:val="24"/>
        </w:rPr>
      </w:pPr>
      <w:r w:rsidRPr="00704860">
        <w:rPr>
          <w:rFonts w:ascii="Arial" w:hAnsi="Arial" w:cs="Arial"/>
          <w:sz w:val="24"/>
          <w:szCs w:val="24"/>
        </w:rPr>
        <w:t>Contratação de empresa para prestação de serviço de calibração e ensaio de desempenho (qualificação) para equipamentos do Laboratório Central da CESAMA.</w:t>
      </w:r>
    </w:p>
    <w:p w14:paraId="21FA6477" w14:textId="77777777" w:rsidR="004A0A30" w:rsidRPr="00704860" w:rsidRDefault="004A0A30" w:rsidP="00206CA8">
      <w:pPr>
        <w:spacing w:after="120" w:line="360" w:lineRule="auto"/>
        <w:ind w:firstLine="709"/>
        <w:jc w:val="both"/>
        <w:rPr>
          <w:rFonts w:ascii="Arial" w:hAnsi="Arial" w:cs="Arial"/>
          <w:sz w:val="24"/>
          <w:szCs w:val="24"/>
        </w:rPr>
      </w:pPr>
    </w:p>
    <w:p w14:paraId="1DECF642" w14:textId="77777777" w:rsidR="00937A31" w:rsidRPr="00704860" w:rsidRDefault="00801193" w:rsidP="00206CA8">
      <w:pPr>
        <w:spacing w:after="120" w:line="360" w:lineRule="auto"/>
        <w:jc w:val="both"/>
        <w:rPr>
          <w:rFonts w:ascii="Arial" w:hAnsi="Arial" w:cs="Arial"/>
          <w:b/>
          <w:bCs/>
          <w:sz w:val="24"/>
          <w:szCs w:val="24"/>
        </w:rPr>
      </w:pPr>
      <w:r w:rsidRPr="00704860">
        <w:rPr>
          <w:rFonts w:ascii="Arial" w:hAnsi="Arial" w:cs="Arial"/>
          <w:b/>
          <w:bCs/>
          <w:sz w:val="24"/>
          <w:szCs w:val="24"/>
        </w:rPr>
        <w:t>2</w:t>
      </w:r>
      <w:r w:rsidR="00897047" w:rsidRPr="00704860">
        <w:rPr>
          <w:rFonts w:ascii="Arial" w:hAnsi="Arial" w:cs="Arial"/>
          <w:b/>
          <w:bCs/>
          <w:sz w:val="24"/>
          <w:szCs w:val="24"/>
        </w:rPr>
        <w:t>.</w:t>
      </w:r>
      <w:r w:rsidR="00937A31" w:rsidRPr="00704860">
        <w:rPr>
          <w:rFonts w:ascii="Arial" w:hAnsi="Arial" w:cs="Arial"/>
          <w:b/>
          <w:bCs/>
          <w:sz w:val="24"/>
          <w:szCs w:val="24"/>
        </w:rPr>
        <w:t xml:space="preserve"> JUSTIFICATIVAS</w:t>
      </w:r>
    </w:p>
    <w:p w14:paraId="26B01154" w14:textId="5354DDAB" w:rsidR="00206CA8" w:rsidRPr="00704860" w:rsidRDefault="00A37599" w:rsidP="00206CA8">
      <w:pPr>
        <w:spacing w:after="120" w:line="360" w:lineRule="auto"/>
        <w:jc w:val="both"/>
        <w:rPr>
          <w:rFonts w:ascii="Arial" w:hAnsi="Arial" w:cs="Arial"/>
          <w:sz w:val="24"/>
          <w:szCs w:val="24"/>
          <w:lang w:eastAsia="pt-BR"/>
        </w:rPr>
      </w:pPr>
      <w:r w:rsidRPr="00704860">
        <w:rPr>
          <w:rFonts w:ascii="Arial" w:hAnsi="Arial" w:cs="Arial"/>
          <w:sz w:val="24"/>
          <w:szCs w:val="24"/>
        </w:rPr>
        <w:t xml:space="preserve">2.1 </w:t>
      </w:r>
      <w:r w:rsidR="00CB7001" w:rsidRPr="00704860">
        <w:rPr>
          <w:rFonts w:ascii="Arial" w:hAnsi="Arial" w:cs="Arial"/>
          <w:sz w:val="24"/>
          <w:szCs w:val="24"/>
          <w:lang w:eastAsia="pt-BR"/>
        </w:rPr>
        <w:t xml:space="preserve">A calibração e ensaios de desempenho nos equipamentos </w:t>
      </w:r>
      <w:r w:rsidR="000B1CDA" w:rsidRPr="00704860">
        <w:rPr>
          <w:rFonts w:ascii="Arial" w:hAnsi="Arial" w:cs="Arial"/>
          <w:sz w:val="24"/>
          <w:szCs w:val="24"/>
          <w:lang w:eastAsia="pt-BR"/>
        </w:rPr>
        <w:t>são</w:t>
      </w:r>
      <w:r w:rsidR="00206CA8" w:rsidRPr="00704860">
        <w:rPr>
          <w:rFonts w:ascii="Arial" w:hAnsi="Arial" w:cs="Arial"/>
          <w:sz w:val="24"/>
          <w:szCs w:val="24"/>
          <w:lang w:eastAsia="pt-BR"/>
        </w:rPr>
        <w:t xml:space="preserve"> necessário</w:t>
      </w:r>
      <w:r w:rsidR="000B1CDA" w:rsidRPr="00704860">
        <w:rPr>
          <w:rFonts w:ascii="Arial" w:hAnsi="Arial" w:cs="Arial"/>
          <w:sz w:val="24"/>
          <w:szCs w:val="24"/>
          <w:lang w:eastAsia="pt-BR"/>
        </w:rPr>
        <w:t>s</w:t>
      </w:r>
      <w:r w:rsidR="00206CA8" w:rsidRPr="00704860">
        <w:rPr>
          <w:rFonts w:ascii="Arial" w:hAnsi="Arial" w:cs="Arial"/>
          <w:sz w:val="24"/>
          <w:szCs w:val="24"/>
          <w:lang w:eastAsia="pt-BR"/>
        </w:rPr>
        <w:t xml:space="preserve"> para garantia da validade dos resultados relatados, sendo obrigatório para</w:t>
      </w:r>
      <w:r w:rsidR="00CB7001" w:rsidRPr="00704860">
        <w:rPr>
          <w:rFonts w:ascii="Arial" w:hAnsi="Arial" w:cs="Arial"/>
          <w:sz w:val="24"/>
          <w:szCs w:val="24"/>
          <w:lang w:eastAsia="pt-BR"/>
        </w:rPr>
        <w:t xml:space="preserve"> cumprimento d</w:t>
      </w:r>
      <w:r w:rsidR="000B1CDA" w:rsidRPr="00704860">
        <w:rPr>
          <w:rFonts w:ascii="Arial" w:hAnsi="Arial" w:cs="Arial"/>
          <w:sz w:val="24"/>
          <w:szCs w:val="24"/>
          <w:lang w:eastAsia="pt-BR"/>
        </w:rPr>
        <w:t>o item “6. R</w:t>
      </w:r>
      <w:r w:rsidR="00CB7001" w:rsidRPr="00704860">
        <w:rPr>
          <w:rFonts w:ascii="Arial" w:hAnsi="Arial" w:cs="Arial"/>
          <w:sz w:val="24"/>
          <w:szCs w:val="24"/>
          <w:lang w:eastAsia="pt-BR"/>
        </w:rPr>
        <w:t>equisito</w:t>
      </w:r>
      <w:r w:rsidR="000B1CDA" w:rsidRPr="00704860">
        <w:rPr>
          <w:rFonts w:ascii="Arial" w:hAnsi="Arial" w:cs="Arial"/>
          <w:sz w:val="24"/>
          <w:szCs w:val="24"/>
          <w:lang w:eastAsia="pt-BR"/>
        </w:rPr>
        <w:t>s</w:t>
      </w:r>
      <w:r w:rsidR="00CB7001" w:rsidRPr="00704860">
        <w:rPr>
          <w:rFonts w:ascii="Arial" w:hAnsi="Arial" w:cs="Arial"/>
          <w:sz w:val="24"/>
          <w:szCs w:val="24"/>
          <w:lang w:eastAsia="pt-BR"/>
        </w:rPr>
        <w:t xml:space="preserve"> de recursos</w:t>
      </w:r>
      <w:r w:rsidR="000B1CDA" w:rsidRPr="00704860">
        <w:rPr>
          <w:rFonts w:ascii="Arial" w:hAnsi="Arial" w:cs="Arial"/>
          <w:sz w:val="24"/>
          <w:szCs w:val="24"/>
          <w:lang w:eastAsia="pt-BR"/>
        </w:rPr>
        <w:t>”</w:t>
      </w:r>
      <w:r w:rsidR="00704860">
        <w:rPr>
          <w:rFonts w:ascii="Arial" w:hAnsi="Arial" w:cs="Arial"/>
          <w:sz w:val="24"/>
          <w:szCs w:val="24"/>
          <w:lang w:eastAsia="pt-BR"/>
        </w:rPr>
        <w:t xml:space="preserve"> </w:t>
      </w:r>
      <w:r w:rsidR="00206CA8" w:rsidRPr="00704860">
        <w:rPr>
          <w:rFonts w:ascii="Arial" w:hAnsi="Arial" w:cs="Arial"/>
          <w:sz w:val="24"/>
          <w:szCs w:val="24"/>
          <w:lang w:eastAsia="pt-BR"/>
        </w:rPr>
        <w:t xml:space="preserve">da </w:t>
      </w:r>
      <w:r w:rsidR="00716D8D" w:rsidRPr="00704860">
        <w:rPr>
          <w:rFonts w:ascii="Arial" w:hAnsi="Arial" w:cs="Arial"/>
          <w:sz w:val="24"/>
          <w:szCs w:val="24"/>
          <w:lang w:eastAsia="pt-BR"/>
        </w:rPr>
        <w:t xml:space="preserve">norma </w:t>
      </w:r>
      <w:r w:rsidR="00CB7001" w:rsidRPr="00704860">
        <w:rPr>
          <w:rFonts w:ascii="Arial" w:hAnsi="Arial" w:cs="Arial"/>
          <w:sz w:val="24"/>
          <w:szCs w:val="24"/>
          <w:lang w:eastAsia="pt-BR"/>
        </w:rPr>
        <w:t xml:space="preserve">ABNT NBR ISO/IEC 17025, </w:t>
      </w:r>
      <w:r w:rsidR="00206CA8" w:rsidRPr="00704860">
        <w:rPr>
          <w:rFonts w:ascii="Arial" w:hAnsi="Arial" w:cs="Arial"/>
          <w:sz w:val="24"/>
          <w:szCs w:val="24"/>
          <w:lang w:eastAsia="pt-BR"/>
        </w:rPr>
        <w:t>sendo indispensável para manutenção da certificação na referida norma.</w:t>
      </w:r>
    </w:p>
    <w:p w14:paraId="4B9584B4" w14:textId="77777777" w:rsidR="004F6378" w:rsidRPr="00704860" w:rsidRDefault="00A37599" w:rsidP="00206CA8">
      <w:pPr>
        <w:spacing w:after="120" w:line="360" w:lineRule="auto"/>
        <w:jc w:val="both"/>
        <w:rPr>
          <w:rFonts w:ascii="Arial" w:hAnsi="Arial" w:cs="Arial"/>
          <w:sz w:val="24"/>
          <w:szCs w:val="24"/>
        </w:rPr>
      </w:pPr>
      <w:r w:rsidRPr="00704860">
        <w:rPr>
          <w:rFonts w:ascii="Arial" w:hAnsi="Arial" w:cs="Arial"/>
          <w:sz w:val="24"/>
          <w:szCs w:val="24"/>
        </w:rPr>
        <w:t>2.</w:t>
      </w:r>
      <w:r w:rsidR="00716D8D" w:rsidRPr="00704860">
        <w:rPr>
          <w:rFonts w:ascii="Arial" w:hAnsi="Arial" w:cs="Arial"/>
          <w:sz w:val="24"/>
          <w:szCs w:val="24"/>
        </w:rPr>
        <w:t>2</w:t>
      </w:r>
      <w:r w:rsidR="0098044A" w:rsidRPr="00704860">
        <w:rPr>
          <w:rFonts w:ascii="Arial" w:hAnsi="Arial" w:cs="Arial"/>
          <w:sz w:val="24"/>
          <w:szCs w:val="24"/>
        </w:rPr>
        <w:t xml:space="preserve"> </w:t>
      </w:r>
      <w:r w:rsidR="009473B3" w:rsidRPr="0070486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704860">
        <w:rPr>
          <w:rFonts w:ascii="Arial" w:hAnsi="Arial" w:cs="Arial"/>
          <w:sz w:val="24"/>
          <w:szCs w:val="24"/>
        </w:rPr>
        <w:t xml:space="preserve"> IV da Lei Federal nº.13.303/16, </w:t>
      </w:r>
      <w:r w:rsidR="009473B3" w:rsidRPr="00704860">
        <w:rPr>
          <w:rFonts w:ascii="Arial" w:hAnsi="Arial" w:cs="Arial"/>
          <w:sz w:val="24"/>
          <w:szCs w:val="24"/>
        </w:rPr>
        <w:t>a saber, a modalidade pregão.</w:t>
      </w:r>
    </w:p>
    <w:p w14:paraId="4210C847" w14:textId="77777777" w:rsidR="004F6378" w:rsidRPr="00704860" w:rsidRDefault="004F6378" w:rsidP="00206CA8">
      <w:pPr>
        <w:spacing w:after="120" w:line="360" w:lineRule="auto"/>
        <w:jc w:val="both"/>
        <w:rPr>
          <w:rFonts w:ascii="Arial" w:hAnsi="Arial" w:cs="Arial"/>
          <w:sz w:val="24"/>
          <w:szCs w:val="24"/>
        </w:rPr>
      </w:pPr>
      <w:r w:rsidRPr="00704860">
        <w:rPr>
          <w:rFonts w:ascii="Arial" w:hAnsi="Arial" w:cs="Arial"/>
          <w:sz w:val="24"/>
          <w:szCs w:val="24"/>
        </w:rPr>
        <w:t>2.</w:t>
      </w:r>
      <w:r w:rsidR="00716D8D" w:rsidRPr="00704860">
        <w:rPr>
          <w:rFonts w:ascii="Arial" w:hAnsi="Arial" w:cs="Arial"/>
          <w:sz w:val="24"/>
          <w:szCs w:val="24"/>
        </w:rPr>
        <w:t>3</w:t>
      </w:r>
      <w:r w:rsidRPr="00704860">
        <w:rPr>
          <w:rFonts w:ascii="Arial" w:hAnsi="Arial" w:cs="Arial"/>
          <w:sz w:val="24"/>
          <w:szCs w:val="24"/>
        </w:rPr>
        <w:tab/>
      </w:r>
      <w:r w:rsidR="009473B3" w:rsidRPr="00704860">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18E0324C" w14:textId="77777777" w:rsidR="00801193" w:rsidRPr="00704860" w:rsidRDefault="00801193" w:rsidP="00206CA8">
      <w:pPr>
        <w:spacing w:after="120" w:line="360" w:lineRule="auto"/>
        <w:jc w:val="both"/>
        <w:rPr>
          <w:rFonts w:ascii="Arial" w:hAnsi="Arial" w:cs="Arial"/>
        </w:rPr>
      </w:pPr>
    </w:p>
    <w:p w14:paraId="6BF653AA" w14:textId="77777777" w:rsidR="00801193" w:rsidRPr="00704860" w:rsidRDefault="00801193" w:rsidP="00206CA8">
      <w:pPr>
        <w:suppressAutoHyphens/>
        <w:spacing w:before="120" w:after="120" w:line="360" w:lineRule="auto"/>
        <w:jc w:val="both"/>
        <w:rPr>
          <w:rFonts w:ascii="Arial" w:hAnsi="Arial" w:cs="Arial"/>
          <w:b/>
          <w:sz w:val="24"/>
          <w:szCs w:val="24"/>
        </w:rPr>
      </w:pPr>
      <w:r w:rsidRPr="00704860">
        <w:rPr>
          <w:rFonts w:ascii="Arial" w:hAnsi="Arial" w:cs="Arial"/>
          <w:b/>
          <w:sz w:val="24"/>
          <w:szCs w:val="24"/>
        </w:rPr>
        <w:t>3</w:t>
      </w:r>
      <w:r w:rsidR="00897047" w:rsidRPr="00704860">
        <w:rPr>
          <w:rFonts w:ascii="Arial" w:hAnsi="Arial" w:cs="Arial"/>
          <w:b/>
          <w:sz w:val="24"/>
          <w:szCs w:val="24"/>
        </w:rPr>
        <w:t>.</w:t>
      </w:r>
      <w:r w:rsidRPr="00704860">
        <w:rPr>
          <w:rFonts w:ascii="Arial" w:hAnsi="Arial" w:cs="Arial"/>
          <w:b/>
          <w:sz w:val="24"/>
          <w:szCs w:val="24"/>
        </w:rPr>
        <w:t xml:space="preserve"> RECURSOS FINANCEIROS</w:t>
      </w:r>
    </w:p>
    <w:p w14:paraId="63F49A97" w14:textId="77777777" w:rsidR="00801193" w:rsidRPr="00704860" w:rsidRDefault="00C132AC" w:rsidP="00206CA8">
      <w:pPr>
        <w:spacing w:before="120" w:after="120" w:line="360" w:lineRule="auto"/>
        <w:jc w:val="both"/>
        <w:rPr>
          <w:rFonts w:ascii="Arial" w:hAnsi="Arial" w:cs="Arial"/>
          <w:sz w:val="24"/>
          <w:szCs w:val="24"/>
        </w:rPr>
      </w:pPr>
      <w:r w:rsidRPr="00704860">
        <w:rPr>
          <w:rFonts w:ascii="Arial" w:hAnsi="Arial" w:cs="Arial"/>
          <w:sz w:val="24"/>
          <w:szCs w:val="24"/>
        </w:rPr>
        <w:t xml:space="preserve">3.1 </w:t>
      </w:r>
      <w:r w:rsidR="00801193" w:rsidRPr="00704860">
        <w:rPr>
          <w:rFonts w:ascii="Arial" w:hAnsi="Arial" w:cs="Arial"/>
          <w:sz w:val="24"/>
          <w:szCs w:val="24"/>
        </w:rPr>
        <w:t xml:space="preserve">Os recursos financeiros necessários aos pagamentos do objeto desta </w:t>
      </w:r>
      <w:r w:rsidR="0087643A" w:rsidRPr="00704860">
        <w:rPr>
          <w:rFonts w:ascii="Arial" w:hAnsi="Arial" w:cs="Arial"/>
          <w:sz w:val="24"/>
          <w:szCs w:val="24"/>
        </w:rPr>
        <w:t>licitação</w:t>
      </w:r>
      <w:r w:rsidR="00801193" w:rsidRPr="00704860">
        <w:rPr>
          <w:rFonts w:ascii="Arial" w:hAnsi="Arial" w:cs="Arial"/>
          <w:sz w:val="24"/>
          <w:szCs w:val="24"/>
        </w:rPr>
        <w:t xml:space="preserve"> são oriundos da </w:t>
      </w:r>
      <w:r w:rsidR="00716D8D" w:rsidRPr="00704860">
        <w:rPr>
          <w:rFonts w:ascii="Arial" w:hAnsi="Arial" w:cs="Arial"/>
          <w:sz w:val="24"/>
          <w:szCs w:val="24"/>
        </w:rPr>
        <w:t>CESAMA.</w:t>
      </w:r>
    </w:p>
    <w:p w14:paraId="39DB7A2F" w14:textId="77777777" w:rsidR="004A0A30" w:rsidRPr="00704860" w:rsidRDefault="004A0A30" w:rsidP="00206CA8">
      <w:pPr>
        <w:spacing w:before="120" w:after="120" w:line="360" w:lineRule="auto"/>
        <w:jc w:val="both"/>
        <w:rPr>
          <w:rFonts w:ascii="Arial" w:hAnsi="Arial" w:cs="Arial"/>
          <w:sz w:val="24"/>
          <w:szCs w:val="24"/>
        </w:rPr>
      </w:pPr>
    </w:p>
    <w:p w14:paraId="33EB230F" w14:textId="77777777" w:rsidR="006B3E78" w:rsidRPr="00704860" w:rsidRDefault="006B3E78" w:rsidP="00206CA8">
      <w:pPr>
        <w:suppressAutoHyphens/>
        <w:spacing w:before="480" w:after="120" w:line="360" w:lineRule="auto"/>
        <w:jc w:val="both"/>
        <w:rPr>
          <w:rFonts w:ascii="Arial" w:hAnsi="Arial" w:cs="Arial"/>
          <w:b/>
          <w:bCs/>
          <w:sz w:val="24"/>
          <w:szCs w:val="24"/>
        </w:rPr>
      </w:pPr>
      <w:r w:rsidRPr="00704860">
        <w:rPr>
          <w:rFonts w:ascii="Arial" w:hAnsi="Arial" w:cs="Arial"/>
          <w:b/>
          <w:bCs/>
          <w:sz w:val="24"/>
          <w:szCs w:val="24"/>
        </w:rPr>
        <w:lastRenderedPageBreak/>
        <w:t>4</w:t>
      </w:r>
      <w:r w:rsidR="00897047" w:rsidRPr="00704860">
        <w:rPr>
          <w:rFonts w:ascii="Arial" w:hAnsi="Arial" w:cs="Arial"/>
          <w:b/>
          <w:bCs/>
          <w:sz w:val="24"/>
          <w:szCs w:val="24"/>
        </w:rPr>
        <w:t>.</w:t>
      </w:r>
      <w:r w:rsidRPr="00704860">
        <w:rPr>
          <w:rFonts w:ascii="Arial" w:hAnsi="Arial" w:cs="Arial"/>
          <w:b/>
          <w:bCs/>
          <w:sz w:val="24"/>
          <w:szCs w:val="24"/>
        </w:rPr>
        <w:t xml:space="preserve">ESPECIFICAÇÃO DO OBJETO </w:t>
      </w:r>
    </w:p>
    <w:p w14:paraId="5EACC2F3" w14:textId="77777777" w:rsidR="00DF7637" w:rsidRPr="00704860" w:rsidRDefault="00DF7637" w:rsidP="00DF7637">
      <w:pPr>
        <w:pStyle w:val="Corpodetexto"/>
        <w:shd w:val="clear" w:color="auto" w:fill="FFFFFF" w:themeFill="background1"/>
        <w:spacing w:after="240" w:line="360" w:lineRule="auto"/>
        <w:rPr>
          <w:rFonts w:cs="Arial"/>
          <w:sz w:val="24"/>
          <w:szCs w:val="24"/>
        </w:rPr>
      </w:pPr>
      <w:r w:rsidRPr="00704860">
        <w:rPr>
          <w:rFonts w:cs="Arial"/>
          <w:sz w:val="24"/>
          <w:szCs w:val="24"/>
        </w:rPr>
        <w:t xml:space="preserve">4.1 Considerando que o Laboratório Central da Cesama possui reconhecimento de competência técnica pela Rede Metrológica de Minas Gerais, segundo os requisitos estabelecidos na ABNT ISO/IEC 17025:2017, </w:t>
      </w:r>
      <w:r w:rsidR="004A0A30" w:rsidRPr="00704860">
        <w:rPr>
          <w:rFonts w:cs="Arial"/>
          <w:sz w:val="24"/>
          <w:szCs w:val="24"/>
        </w:rPr>
        <w:t>a</w:t>
      </w:r>
      <w:r w:rsidR="00716D8D" w:rsidRPr="00704860">
        <w:rPr>
          <w:rFonts w:cs="Arial"/>
          <w:sz w:val="24"/>
          <w:szCs w:val="24"/>
        </w:rPr>
        <w:t xml:space="preserve">s calibrações e ensaios de desempenho dos equipamentos (qualificação) do Laboratório Central da Cesama só poderão ser realizadas por laboratório com 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7" w:history="1">
        <w:r w:rsidR="00191298" w:rsidRPr="00704860">
          <w:rPr>
            <w:rStyle w:val="Hyperlink"/>
            <w:color w:val="auto"/>
            <w:sz w:val="24"/>
            <w:szCs w:val="24"/>
          </w:rPr>
          <w:t>https://www.gov.br/inmetro/pt-br/assuntos/acreditacao/organismos-acreditados</w:t>
        </w:r>
      </w:hyperlink>
      <w:r w:rsidR="00191298" w:rsidRPr="00704860">
        <w:rPr>
          <w:sz w:val="24"/>
          <w:szCs w:val="24"/>
        </w:rPr>
        <w:t>.</w:t>
      </w:r>
      <w:r w:rsidR="0098044A" w:rsidRPr="00704860">
        <w:rPr>
          <w:sz w:val="24"/>
          <w:szCs w:val="24"/>
        </w:rPr>
        <w:t xml:space="preserve"> </w:t>
      </w:r>
      <w:r w:rsidRPr="00704860">
        <w:rPr>
          <w:rFonts w:cs="Arial"/>
          <w:sz w:val="24"/>
          <w:szCs w:val="24"/>
        </w:rPr>
        <w:t xml:space="preserve">O escopo de acreditação (para calibração ou ensaio) oferecidos pelo laboratório licitante deve atender as especificações de cada equipamento listado </w:t>
      </w:r>
      <w:r w:rsidR="0093534A" w:rsidRPr="00704860">
        <w:rPr>
          <w:rFonts w:cs="Arial"/>
          <w:sz w:val="24"/>
          <w:szCs w:val="24"/>
        </w:rPr>
        <w:t xml:space="preserve">no </w:t>
      </w:r>
      <w:r w:rsidR="00E44036" w:rsidRPr="00704860">
        <w:rPr>
          <w:rFonts w:cs="Arial"/>
          <w:sz w:val="24"/>
          <w:szCs w:val="24"/>
        </w:rPr>
        <w:t>item 4.12.</w:t>
      </w:r>
    </w:p>
    <w:p w14:paraId="24BFCF94" w14:textId="77777777" w:rsidR="00D118B1" w:rsidRPr="00704860" w:rsidRDefault="00D118B1" w:rsidP="00D118B1">
      <w:pPr>
        <w:pStyle w:val="Corpodetexto"/>
        <w:spacing w:after="240" w:line="360" w:lineRule="auto"/>
        <w:rPr>
          <w:rFonts w:cs="Arial"/>
          <w:sz w:val="24"/>
          <w:szCs w:val="24"/>
        </w:rPr>
      </w:pPr>
      <w:r w:rsidRPr="00704860">
        <w:rPr>
          <w:rFonts w:cs="Arial"/>
          <w:sz w:val="24"/>
          <w:szCs w:val="24"/>
        </w:rPr>
        <w:t>4.2 Durante a execução dos serviços as informações pertinentes a calibração e qualificação só deverão ser tomadas pelos prestadores de serviço a funcionários do laboratório especificamente apresentados para este fim.</w:t>
      </w:r>
    </w:p>
    <w:p w14:paraId="6D8B186F" w14:textId="77777777" w:rsidR="00D118B1" w:rsidRPr="00704860" w:rsidRDefault="00D118B1" w:rsidP="00D118B1">
      <w:pPr>
        <w:pStyle w:val="Corpodetexto"/>
        <w:spacing w:after="240" w:line="360" w:lineRule="auto"/>
        <w:rPr>
          <w:rFonts w:cs="Arial"/>
          <w:sz w:val="24"/>
          <w:szCs w:val="24"/>
        </w:rPr>
      </w:pPr>
      <w:r w:rsidRPr="00704860">
        <w:rPr>
          <w:rFonts w:cs="Arial"/>
          <w:sz w:val="24"/>
          <w:szCs w:val="24"/>
        </w:rPr>
        <w:t>4.3 O prestador deverá informar um cronograma de atividades de calibração e qualificação para melhor organização do Laboratório Central da Cesama.</w:t>
      </w:r>
    </w:p>
    <w:p w14:paraId="0C3558F5" w14:textId="77777777" w:rsidR="00D118B1" w:rsidRPr="00704860" w:rsidRDefault="00D118B1" w:rsidP="00D118B1">
      <w:pPr>
        <w:pStyle w:val="Corpodetexto"/>
        <w:spacing w:after="240" w:line="360" w:lineRule="auto"/>
        <w:rPr>
          <w:rFonts w:cs="Arial"/>
          <w:sz w:val="24"/>
          <w:szCs w:val="24"/>
        </w:rPr>
      </w:pPr>
      <w:r w:rsidRPr="00704860">
        <w:rPr>
          <w:rFonts w:cs="Arial"/>
          <w:sz w:val="24"/>
          <w:szCs w:val="24"/>
        </w:rPr>
        <w:t>4.</w:t>
      </w:r>
      <w:r w:rsidR="00502F7A" w:rsidRPr="00704860">
        <w:rPr>
          <w:rFonts w:cs="Arial"/>
          <w:sz w:val="24"/>
          <w:szCs w:val="24"/>
        </w:rPr>
        <w:t>4</w:t>
      </w:r>
      <w:r w:rsidRPr="00704860">
        <w:rPr>
          <w:rFonts w:cs="Arial"/>
          <w:sz w:val="24"/>
          <w:szCs w:val="24"/>
        </w:rPr>
        <w:t xml:space="preserve"> O Laboratório Central da Cesama funciona </w:t>
      </w:r>
      <w:proofErr w:type="gramStart"/>
      <w:r w:rsidRPr="00704860">
        <w:rPr>
          <w:rFonts w:cs="Arial"/>
          <w:sz w:val="24"/>
          <w:szCs w:val="24"/>
        </w:rPr>
        <w:t>de</w:t>
      </w:r>
      <w:proofErr w:type="gramEnd"/>
      <w:r w:rsidRPr="00704860">
        <w:rPr>
          <w:rFonts w:cs="Arial"/>
          <w:sz w:val="24"/>
          <w:szCs w:val="24"/>
        </w:rPr>
        <w:t xml:space="preserve"> 8</w:t>
      </w:r>
      <w:r w:rsidR="00D4296C" w:rsidRPr="00704860">
        <w:rPr>
          <w:rFonts w:cs="Arial"/>
          <w:sz w:val="24"/>
          <w:szCs w:val="24"/>
        </w:rPr>
        <w:t>h</w:t>
      </w:r>
      <w:r w:rsidR="0098044A" w:rsidRPr="00704860">
        <w:rPr>
          <w:rFonts w:cs="Arial"/>
          <w:sz w:val="24"/>
          <w:szCs w:val="24"/>
        </w:rPr>
        <w:t xml:space="preserve"> </w:t>
      </w:r>
      <w:r w:rsidR="00D4296C" w:rsidRPr="00704860">
        <w:rPr>
          <w:rFonts w:cs="Arial"/>
          <w:sz w:val="24"/>
          <w:szCs w:val="24"/>
        </w:rPr>
        <w:t>às</w:t>
      </w:r>
      <w:r w:rsidRPr="00704860">
        <w:rPr>
          <w:rFonts w:cs="Arial"/>
          <w:sz w:val="24"/>
          <w:szCs w:val="24"/>
        </w:rPr>
        <w:t xml:space="preserve"> 12 h e de 13</w:t>
      </w:r>
      <w:r w:rsidR="00D4296C" w:rsidRPr="00704860">
        <w:rPr>
          <w:rFonts w:cs="Arial"/>
          <w:sz w:val="24"/>
          <w:szCs w:val="24"/>
        </w:rPr>
        <w:t>hàs</w:t>
      </w:r>
      <w:r w:rsidRPr="00704860">
        <w:rPr>
          <w:rFonts w:cs="Arial"/>
          <w:sz w:val="24"/>
          <w:szCs w:val="24"/>
        </w:rPr>
        <w:t xml:space="preserve"> 17</w:t>
      </w:r>
      <w:r w:rsidR="00D4296C" w:rsidRPr="00704860">
        <w:rPr>
          <w:rFonts w:cs="Arial"/>
          <w:sz w:val="24"/>
          <w:szCs w:val="24"/>
        </w:rPr>
        <w:t>h</w:t>
      </w:r>
      <w:r w:rsidRPr="00704860">
        <w:rPr>
          <w:rFonts w:cs="Arial"/>
          <w:sz w:val="24"/>
          <w:szCs w:val="24"/>
        </w:rPr>
        <w:t>, devendo os serviços serem programad</w:t>
      </w:r>
      <w:r w:rsidR="00F73D0B" w:rsidRPr="00704860">
        <w:rPr>
          <w:rFonts w:cs="Arial"/>
          <w:sz w:val="24"/>
          <w:szCs w:val="24"/>
        </w:rPr>
        <w:t>o</w:t>
      </w:r>
      <w:r w:rsidRPr="00704860">
        <w:rPr>
          <w:rFonts w:cs="Arial"/>
          <w:sz w:val="24"/>
          <w:szCs w:val="24"/>
        </w:rPr>
        <w:t xml:space="preserve">s dentro deste intervalo de horário. </w:t>
      </w:r>
    </w:p>
    <w:p w14:paraId="75A26194" w14:textId="77777777" w:rsidR="00D118B1" w:rsidRPr="00704860" w:rsidRDefault="00D118B1" w:rsidP="00D118B1">
      <w:pPr>
        <w:spacing w:after="240" w:line="360" w:lineRule="auto"/>
        <w:jc w:val="both"/>
        <w:rPr>
          <w:rFonts w:ascii="Arial" w:hAnsi="Arial" w:cs="Arial"/>
          <w:bCs/>
          <w:sz w:val="24"/>
          <w:szCs w:val="24"/>
        </w:rPr>
      </w:pPr>
      <w:r w:rsidRPr="00704860">
        <w:rPr>
          <w:rFonts w:ascii="Arial" w:hAnsi="Arial" w:cs="Arial"/>
          <w:bCs/>
          <w:sz w:val="24"/>
          <w:szCs w:val="24"/>
        </w:rPr>
        <w:t>4.</w:t>
      </w:r>
      <w:r w:rsidR="00502F7A" w:rsidRPr="00704860">
        <w:rPr>
          <w:rFonts w:ascii="Arial" w:hAnsi="Arial" w:cs="Arial"/>
          <w:bCs/>
          <w:sz w:val="24"/>
          <w:szCs w:val="24"/>
        </w:rPr>
        <w:t>5</w:t>
      </w:r>
      <w:r w:rsidRPr="00704860">
        <w:rPr>
          <w:rFonts w:ascii="Arial" w:hAnsi="Arial" w:cs="Arial"/>
          <w:bCs/>
          <w:sz w:val="24"/>
          <w:szCs w:val="24"/>
        </w:rPr>
        <w:t xml:space="preserve"> Para os serviços de calibração / qualificação será contratada uma </w:t>
      </w:r>
      <w:r w:rsidRPr="00704860">
        <w:rPr>
          <w:rFonts w:ascii="Arial" w:hAnsi="Arial" w:cs="Arial"/>
          <w:b/>
          <w:bCs/>
          <w:sz w:val="24"/>
          <w:szCs w:val="24"/>
        </w:rPr>
        <w:t>única empresa</w:t>
      </w:r>
      <w:r w:rsidR="00197603" w:rsidRPr="00704860">
        <w:rPr>
          <w:rFonts w:ascii="Arial" w:hAnsi="Arial" w:cs="Arial"/>
          <w:bCs/>
          <w:sz w:val="24"/>
          <w:szCs w:val="24"/>
        </w:rPr>
        <w:t xml:space="preserve">. </w:t>
      </w:r>
      <w:r w:rsidR="003E0518" w:rsidRPr="00704860">
        <w:rPr>
          <w:rFonts w:ascii="Arial" w:hAnsi="Arial" w:cs="Arial"/>
          <w:bCs/>
          <w:sz w:val="24"/>
          <w:szCs w:val="24"/>
        </w:rPr>
        <w:t xml:space="preserve">O não parcelamento do objeto se justifica </w:t>
      </w:r>
      <w:r w:rsidR="00191298" w:rsidRPr="00704860">
        <w:rPr>
          <w:rFonts w:ascii="Arial" w:hAnsi="Arial" w:cs="Arial"/>
          <w:bCs/>
          <w:sz w:val="24"/>
          <w:szCs w:val="24"/>
        </w:rPr>
        <w:t>uma vez que</w:t>
      </w:r>
      <w:r w:rsidR="00197603" w:rsidRPr="00704860">
        <w:rPr>
          <w:rFonts w:ascii="Arial" w:hAnsi="Arial" w:cs="Arial"/>
          <w:bCs/>
          <w:sz w:val="24"/>
          <w:szCs w:val="24"/>
        </w:rPr>
        <w:t xml:space="preserve"> o deslocamento d</w:t>
      </w:r>
      <w:r w:rsidR="003E0518" w:rsidRPr="00704860">
        <w:rPr>
          <w:rFonts w:ascii="Arial" w:hAnsi="Arial" w:cs="Arial"/>
          <w:bCs/>
          <w:sz w:val="24"/>
          <w:szCs w:val="24"/>
        </w:rPr>
        <w:t>e</w:t>
      </w:r>
      <w:r w:rsidR="00197603" w:rsidRPr="00704860">
        <w:rPr>
          <w:rFonts w:ascii="Arial" w:hAnsi="Arial" w:cs="Arial"/>
          <w:bCs/>
          <w:sz w:val="24"/>
          <w:szCs w:val="24"/>
        </w:rPr>
        <w:t xml:space="preserve"> técnicos </w:t>
      </w:r>
      <w:r w:rsidR="003E0518" w:rsidRPr="00704860">
        <w:rPr>
          <w:rFonts w:ascii="Arial" w:hAnsi="Arial" w:cs="Arial"/>
          <w:bCs/>
          <w:sz w:val="24"/>
          <w:szCs w:val="24"/>
        </w:rPr>
        <w:t>de várias empresas</w:t>
      </w:r>
      <w:r w:rsidR="0098044A" w:rsidRPr="00704860">
        <w:rPr>
          <w:rFonts w:ascii="Arial" w:hAnsi="Arial" w:cs="Arial"/>
          <w:bCs/>
          <w:sz w:val="24"/>
          <w:szCs w:val="24"/>
        </w:rPr>
        <w:t xml:space="preserve"> </w:t>
      </w:r>
      <w:r w:rsidR="00CD7483" w:rsidRPr="00704860">
        <w:rPr>
          <w:rFonts w:ascii="Arial" w:hAnsi="Arial" w:cs="Arial"/>
          <w:bCs/>
          <w:sz w:val="24"/>
          <w:szCs w:val="24"/>
        </w:rPr>
        <w:t>geraria</w:t>
      </w:r>
      <w:r w:rsidR="003E0518" w:rsidRPr="00704860">
        <w:rPr>
          <w:rFonts w:ascii="Arial" w:hAnsi="Arial" w:cs="Arial"/>
          <w:bCs/>
          <w:sz w:val="24"/>
          <w:szCs w:val="24"/>
        </w:rPr>
        <w:t xml:space="preserve"> um</w:t>
      </w:r>
      <w:r w:rsidR="00CD7483" w:rsidRPr="00704860">
        <w:rPr>
          <w:rFonts w:ascii="Arial" w:hAnsi="Arial" w:cs="Arial"/>
          <w:bCs/>
          <w:sz w:val="24"/>
          <w:szCs w:val="24"/>
        </w:rPr>
        <w:t xml:space="preserve"> custo</w:t>
      </w:r>
      <w:r w:rsidR="003E0518" w:rsidRPr="00704860">
        <w:rPr>
          <w:rFonts w:ascii="Arial" w:hAnsi="Arial" w:cs="Arial"/>
          <w:bCs/>
          <w:sz w:val="24"/>
          <w:szCs w:val="24"/>
        </w:rPr>
        <w:t xml:space="preserve"> de deslocamento repetido</w:t>
      </w:r>
      <w:r w:rsidR="00CD7483" w:rsidRPr="00704860">
        <w:rPr>
          <w:rFonts w:ascii="Arial" w:hAnsi="Arial" w:cs="Arial"/>
          <w:bCs/>
          <w:sz w:val="24"/>
          <w:szCs w:val="24"/>
        </w:rPr>
        <w:t xml:space="preserve">, ao invés de uma única </w:t>
      </w:r>
      <w:r w:rsidR="003E0518" w:rsidRPr="00704860">
        <w:rPr>
          <w:rFonts w:ascii="Arial" w:hAnsi="Arial" w:cs="Arial"/>
          <w:bCs/>
          <w:sz w:val="24"/>
          <w:szCs w:val="24"/>
        </w:rPr>
        <w:t>cobrança</w:t>
      </w:r>
      <w:r w:rsidR="00CD7483" w:rsidRPr="00704860">
        <w:rPr>
          <w:rFonts w:ascii="Arial" w:hAnsi="Arial" w:cs="Arial"/>
          <w:bCs/>
          <w:sz w:val="24"/>
          <w:szCs w:val="24"/>
        </w:rPr>
        <w:t>.</w:t>
      </w:r>
    </w:p>
    <w:p w14:paraId="71865BE8" w14:textId="77777777" w:rsidR="003B18DF" w:rsidRPr="00704860" w:rsidRDefault="002A5045" w:rsidP="003B18DF">
      <w:pPr>
        <w:spacing w:after="120" w:line="360" w:lineRule="auto"/>
        <w:jc w:val="both"/>
        <w:rPr>
          <w:rFonts w:ascii="Arial" w:hAnsi="Arial" w:cs="Arial"/>
          <w:sz w:val="24"/>
          <w:szCs w:val="24"/>
        </w:rPr>
      </w:pPr>
      <w:r w:rsidRPr="00704860">
        <w:rPr>
          <w:rFonts w:ascii="Arial" w:hAnsi="Arial" w:cs="Arial"/>
          <w:sz w:val="24"/>
          <w:szCs w:val="24"/>
        </w:rPr>
        <w:lastRenderedPageBreak/>
        <w:t>4.</w:t>
      </w:r>
      <w:r w:rsidR="00191298" w:rsidRPr="00704860">
        <w:rPr>
          <w:rFonts w:ascii="Arial" w:hAnsi="Arial" w:cs="Arial"/>
          <w:sz w:val="24"/>
          <w:szCs w:val="24"/>
        </w:rPr>
        <w:t>6</w:t>
      </w:r>
      <w:r w:rsidR="003B18DF" w:rsidRPr="00704860">
        <w:rPr>
          <w:rFonts w:ascii="Arial" w:hAnsi="Arial" w:cs="Arial"/>
          <w:sz w:val="24"/>
          <w:szCs w:val="24"/>
        </w:rPr>
        <w:t xml:space="preserve"> Contratada deverá devolver os equipamentos à CESAMA devidamente calibrados no prazo máximo de </w:t>
      </w:r>
      <w:r w:rsidR="00191298" w:rsidRPr="00704860">
        <w:rPr>
          <w:rFonts w:ascii="Arial" w:hAnsi="Arial" w:cs="Arial"/>
          <w:sz w:val="24"/>
          <w:szCs w:val="24"/>
        </w:rPr>
        <w:t>15</w:t>
      </w:r>
      <w:r w:rsidR="003B18DF" w:rsidRPr="00704860">
        <w:rPr>
          <w:rFonts w:ascii="Arial" w:hAnsi="Arial" w:cs="Arial"/>
          <w:sz w:val="24"/>
          <w:szCs w:val="24"/>
        </w:rPr>
        <w:t xml:space="preserve"> (</w:t>
      </w:r>
      <w:r w:rsidR="00191298" w:rsidRPr="00704860">
        <w:rPr>
          <w:rFonts w:ascii="Arial" w:hAnsi="Arial" w:cs="Arial"/>
          <w:sz w:val="24"/>
          <w:szCs w:val="24"/>
        </w:rPr>
        <w:t>quinze</w:t>
      </w:r>
      <w:r w:rsidR="003B18DF" w:rsidRPr="00704860">
        <w:rPr>
          <w:rFonts w:ascii="Arial" w:hAnsi="Arial" w:cs="Arial"/>
          <w:sz w:val="24"/>
          <w:szCs w:val="24"/>
        </w:rPr>
        <w:t>) dias</w:t>
      </w:r>
      <w:r w:rsidR="00191298" w:rsidRPr="00704860">
        <w:rPr>
          <w:rFonts w:ascii="Arial" w:hAnsi="Arial" w:cs="Arial"/>
          <w:sz w:val="24"/>
          <w:szCs w:val="24"/>
        </w:rPr>
        <w:t>.</w:t>
      </w:r>
    </w:p>
    <w:p w14:paraId="4A80B7E9" w14:textId="77777777" w:rsidR="003B18DF" w:rsidRPr="00704860" w:rsidRDefault="002A5045" w:rsidP="003B18DF">
      <w:pPr>
        <w:spacing w:after="120" w:line="360" w:lineRule="auto"/>
        <w:jc w:val="both"/>
        <w:rPr>
          <w:rFonts w:ascii="Arial" w:hAnsi="Arial" w:cs="Arial"/>
          <w:bCs/>
          <w:sz w:val="24"/>
          <w:szCs w:val="24"/>
        </w:rPr>
      </w:pPr>
      <w:r w:rsidRPr="00704860">
        <w:rPr>
          <w:rFonts w:ascii="Arial" w:hAnsi="Arial" w:cs="Arial"/>
          <w:bCs/>
          <w:sz w:val="24"/>
          <w:szCs w:val="24"/>
        </w:rPr>
        <w:t>4.</w:t>
      </w:r>
      <w:r w:rsidR="00191298" w:rsidRPr="00704860">
        <w:rPr>
          <w:rFonts w:ascii="Arial" w:hAnsi="Arial" w:cs="Arial"/>
          <w:bCs/>
          <w:sz w:val="24"/>
          <w:szCs w:val="24"/>
        </w:rPr>
        <w:t>7</w:t>
      </w:r>
      <w:r w:rsidR="003B18DF" w:rsidRPr="00704860">
        <w:rPr>
          <w:rFonts w:ascii="Arial" w:hAnsi="Arial" w:cs="Arial"/>
          <w:bCs/>
          <w:sz w:val="24"/>
          <w:szCs w:val="24"/>
        </w:rPr>
        <w:t xml:space="preserve"> Os equipamentos deverão ser devolvidos a </w:t>
      </w:r>
      <w:r w:rsidR="003B18DF" w:rsidRPr="00704860">
        <w:rPr>
          <w:rFonts w:ascii="Arial" w:hAnsi="Arial" w:cs="Arial"/>
          <w:b/>
          <w:sz w:val="24"/>
          <w:szCs w:val="24"/>
        </w:rPr>
        <w:t xml:space="preserve">Assessoria de </w:t>
      </w:r>
      <w:r w:rsidR="00D93FFB" w:rsidRPr="00704860">
        <w:rPr>
          <w:rFonts w:ascii="Arial" w:hAnsi="Arial" w:cs="Arial"/>
          <w:b/>
          <w:sz w:val="24"/>
          <w:szCs w:val="24"/>
        </w:rPr>
        <w:t>Controle</w:t>
      </w:r>
      <w:r w:rsidR="003B18DF" w:rsidRPr="00704860">
        <w:rPr>
          <w:rFonts w:ascii="Arial" w:hAnsi="Arial" w:cs="Arial"/>
          <w:b/>
          <w:sz w:val="24"/>
          <w:szCs w:val="24"/>
        </w:rPr>
        <w:t xml:space="preserve"> da Qualidade</w:t>
      </w:r>
      <w:r w:rsidR="003B18DF" w:rsidRPr="00704860">
        <w:rPr>
          <w:rFonts w:ascii="Arial" w:hAnsi="Arial" w:cs="Arial"/>
          <w:sz w:val="24"/>
          <w:szCs w:val="24"/>
        </w:rPr>
        <w:t xml:space="preserve">, à Rua Tupi, nº. 260, Bairro Centenário, Juiz de Fora / MG, CEP 36.045-380, em dias úteis, das 8 h às 12 h e </w:t>
      </w:r>
      <w:proofErr w:type="gramStart"/>
      <w:r w:rsidR="003B18DF" w:rsidRPr="00704860">
        <w:rPr>
          <w:rFonts w:ascii="Arial" w:hAnsi="Arial" w:cs="Arial"/>
          <w:sz w:val="24"/>
          <w:szCs w:val="24"/>
        </w:rPr>
        <w:t>de</w:t>
      </w:r>
      <w:proofErr w:type="gramEnd"/>
      <w:r w:rsidR="003B18DF" w:rsidRPr="00704860">
        <w:rPr>
          <w:rFonts w:ascii="Arial" w:hAnsi="Arial" w:cs="Arial"/>
          <w:sz w:val="24"/>
          <w:szCs w:val="24"/>
        </w:rPr>
        <w:t xml:space="preserve"> 13h às 17 h.</w:t>
      </w:r>
    </w:p>
    <w:p w14:paraId="471C3D63" w14:textId="77777777" w:rsidR="003B18DF" w:rsidRPr="00704860" w:rsidRDefault="002A5045" w:rsidP="003B18DF">
      <w:pPr>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4.</w:t>
      </w:r>
      <w:r w:rsidR="00191298" w:rsidRPr="00704860">
        <w:rPr>
          <w:rFonts w:ascii="Arial" w:hAnsi="Arial" w:cs="Arial"/>
          <w:sz w:val="24"/>
          <w:szCs w:val="24"/>
        </w:rPr>
        <w:t>7</w:t>
      </w:r>
      <w:r w:rsidR="003B18DF" w:rsidRPr="00704860">
        <w:rPr>
          <w:rFonts w:ascii="Arial" w:hAnsi="Arial" w:cs="Arial"/>
          <w:sz w:val="24"/>
          <w:szCs w:val="24"/>
        </w:rPr>
        <w:t xml:space="preserve">.1 Os equipamentos enviados para calibração deverão ser entregues devidamente embalados, acondicionados e transportados com segurança e sob a responsabilidade da Contratada. </w:t>
      </w:r>
    </w:p>
    <w:p w14:paraId="216BCD58" w14:textId="77777777" w:rsidR="003B18DF" w:rsidRPr="00704860" w:rsidRDefault="002A5045" w:rsidP="003B18DF">
      <w:pPr>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4.</w:t>
      </w:r>
      <w:r w:rsidR="00191298" w:rsidRPr="00704860">
        <w:rPr>
          <w:rFonts w:ascii="Arial" w:hAnsi="Arial" w:cs="Arial"/>
          <w:sz w:val="24"/>
          <w:szCs w:val="24"/>
        </w:rPr>
        <w:t>7</w:t>
      </w:r>
      <w:r w:rsidRPr="00704860">
        <w:rPr>
          <w:rFonts w:ascii="Arial" w:hAnsi="Arial" w:cs="Arial"/>
          <w:sz w:val="24"/>
          <w:szCs w:val="24"/>
        </w:rPr>
        <w:t>.</w:t>
      </w:r>
      <w:r w:rsidR="003B18DF" w:rsidRPr="00704860">
        <w:rPr>
          <w:rFonts w:ascii="Arial" w:hAnsi="Arial" w:cs="Arial"/>
          <w:sz w:val="24"/>
          <w:szCs w:val="24"/>
        </w:rPr>
        <w:t>2 As despesas de remessa dos equipamentos serão por conta da CESAMA.</w:t>
      </w:r>
    </w:p>
    <w:p w14:paraId="3FB15C4C" w14:textId="77777777" w:rsidR="00315A70" w:rsidRPr="00704860" w:rsidRDefault="00315A70" w:rsidP="00315A70">
      <w:pPr>
        <w:spacing w:after="120" w:line="360" w:lineRule="auto"/>
        <w:jc w:val="both"/>
        <w:rPr>
          <w:rFonts w:ascii="Arial" w:hAnsi="Arial" w:cs="Arial"/>
          <w:sz w:val="24"/>
          <w:szCs w:val="24"/>
        </w:rPr>
      </w:pPr>
      <w:r w:rsidRPr="00704860">
        <w:rPr>
          <w:rFonts w:ascii="Arial" w:hAnsi="Arial" w:cs="Arial"/>
          <w:sz w:val="24"/>
          <w:szCs w:val="24"/>
        </w:rPr>
        <w:t>4.</w:t>
      </w:r>
      <w:r w:rsidR="00191298" w:rsidRPr="00704860">
        <w:rPr>
          <w:rFonts w:ascii="Arial" w:hAnsi="Arial" w:cs="Arial"/>
          <w:sz w:val="24"/>
          <w:szCs w:val="24"/>
        </w:rPr>
        <w:t>7</w:t>
      </w:r>
      <w:r w:rsidRPr="00704860">
        <w:rPr>
          <w:rFonts w:ascii="Arial" w:hAnsi="Arial" w:cs="Arial"/>
          <w:sz w:val="24"/>
          <w:szCs w:val="24"/>
        </w:rPr>
        <w:t>.3 Se</w:t>
      </w:r>
      <w:r w:rsidR="0098044A" w:rsidRPr="00704860">
        <w:rPr>
          <w:rFonts w:ascii="Arial" w:hAnsi="Arial" w:cs="Arial"/>
          <w:sz w:val="24"/>
          <w:szCs w:val="24"/>
        </w:rPr>
        <w:t xml:space="preserve"> </w:t>
      </w:r>
      <w:r w:rsidRPr="00704860">
        <w:rPr>
          <w:rFonts w:ascii="Arial" w:hAnsi="Arial" w:cs="Arial"/>
          <w:sz w:val="24"/>
          <w:szCs w:val="24"/>
        </w:rPr>
        <w:t>houver alguma desconformidade com os equipamentos, a Contratada será notificada para a responsabilização e a CESAMA não autorizará o pagamento pelo serviço até a resolução do problema.</w:t>
      </w:r>
    </w:p>
    <w:p w14:paraId="122E9359" w14:textId="77777777" w:rsidR="003B18DF" w:rsidRPr="00704860" w:rsidRDefault="002A5045" w:rsidP="003B18DF">
      <w:pPr>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4.</w:t>
      </w:r>
      <w:r w:rsidR="00191298" w:rsidRPr="00704860">
        <w:rPr>
          <w:rFonts w:ascii="Arial" w:hAnsi="Arial" w:cs="Arial"/>
          <w:sz w:val="24"/>
          <w:szCs w:val="24"/>
        </w:rPr>
        <w:t>8</w:t>
      </w:r>
      <w:r w:rsidR="003B18DF" w:rsidRPr="00704860">
        <w:rPr>
          <w:rFonts w:ascii="Arial" w:hAnsi="Arial" w:cs="Arial"/>
          <w:sz w:val="24"/>
          <w:szCs w:val="24"/>
        </w:rPr>
        <w:t xml:space="preserve"> Realizada a calibração e/ou qualificação deverá ser emitido pela Contratada um certificado de calibração e/ou qualificação para cada equipamento, onde deverá constar como nome do cliente </w:t>
      </w:r>
      <w:r w:rsidR="003B18DF" w:rsidRPr="00704860">
        <w:rPr>
          <w:rFonts w:ascii="Arial" w:hAnsi="Arial" w:cs="Arial"/>
          <w:b/>
          <w:bCs/>
          <w:sz w:val="24"/>
          <w:szCs w:val="24"/>
          <w:u w:val="single"/>
        </w:rPr>
        <w:t>o “Laboratório Central da CESAMA”: Rua Tupi, 260, Centenário, CEP 36045-380, Juiz de Fora/MG.</w:t>
      </w:r>
      <w:r w:rsidR="003B18DF" w:rsidRPr="00704860">
        <w:rPr>
          <w:rFonts w:ascii="Arial" w:hAnsi="Arial" w:cs="Arial"/>
          <w:sz w:val="24"/>
          <w:szCs w:val="24"/>
        </w:rPr>
        <w:t xml:space="preserve"> O certificado deverá ser emitido conforme descrição da ABNT NBR ISO/IEC 17025. Acompanhando cada certificado deverá ser disponibilizado um selo de calibração, constando a identificação do equipamento, designada pelo Laboratório Central da CESAMA, do número do certificado de calibração e símbolo do Inmetro.</w:t>
      </w:r>
    </w:p>
    <w:p w14:paraId="1FD7789A" w14:textId="77777777" w:rsidR="003B18DF" w:rsidRPr="00704860" w:rsidRDefault="002A5045" w:rsidP="003B18DF">
      <w:pPr>
        <w:spacing w:after="120" w:line="360" w:lineRule="auto"/>
        <w:jc w:val="both"/>
        <w:rPr>
          <w:rFonts w:ascii="Arial" w:hAnsi="Arial" w:cs="Arial"/>
          <w:sz w:val="24"/>
          <w:szCs w:val="24"/>
        </w:rPr>
      </w:pPr>
      <w:r w:rsidRPr="00704860">
        <w:rPr>
          <w:rFonts w:ascii="Arial" w:hAnsi="Arial" w:cs="Arial"/>
          <w:sz w:val="24"/>
          <w:szCs w:val="24"/>
        </w:rPr>
        <w:t>4.</w:t>
      </w:r>
      <w:r w:rsidR="00191298" w:rsidRPr="00704860">
        <w:rPr>
          <w:rFonts w:ascii="Arial" w:hAnsi="Arial" w:cs="Arial"/>
          <w:sz w:val="24"/>
          <w:szCs w:val="24"/>
        </w:rPr>
        <w:t>9</w:t>
      </w:r>
      <w:r w:rsidR="003B18DF" w:rsidRPr="00704860">
        <w:rPr>
          <w:rFonts w:ascii="Arial" w:hAnsi="Arial" w:cs="Arial"/>
          <w:sz w:val="24"/>
          <w:szCs w:val="24"/>
        </w:rPr>
        <w:t xml:space="preserve"> A CESAMA irá designar um funcionário para analisar criticamente os certificados de calibração/qualificação. Se</w:t>
      </w:r>
      <w:r w:rsidR="0098044A" w:rsidRPr="00704860">
        <w:rPr>
          <w:rFonts w:ascii="Arial" w:hAnsi="Arial" w:cs="Arial"/>
          <w:sz w:val="24"/>
          <w:szCs w:val="24"/>
        </w:rPr>
        <w:t xml:space="preserve"> </w:t>
      </w:r>
      <w:r w:rsidR="003B18DF" w:rsidRPr="00704860">
        <w:rPr>
          <w:rFonts w:ascii="Arial" w:hAnsi="Arial" w:cs="Arial"/>
          <w:sz w:val="24"/>
          <w:szCs w:val="24"/>
        </w:rPr>
        <w:t>houver alguma desconformidade com os certificados, a Contratada será notificada para a correção dos certificados, e a CESAMA não autorizará o pagamento pelo serviço até a resolução do problema.</w:t>
      </w:r>
    </w:p>
    <w:p w14:paraId="283A796C" w14:textId="77777777" w:rsidR="003B18DF" w:rsidRPr="00704860" w:rsidRDefault="00315A70" w:rsidP="003B18DF">
      <w:pPr>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lastRenderedPageBreak/>
        <w:t>4.1</w:t>
      </w:r>
      <w:r w:rsidR="00191298" w:rsidRPr="00704860">
        <w:rPr>
          <w:rFonts w:ascii="Arial" w:hAnsi="Arial" w:cs="Arial"/>
          <w:sz w:val="24"/>
          <w:szCs w:val="24"/>
        </w:rPr>
        <w:t>0</w:t>
      </w:r>
      <w:r w:rsidR="003B18DF" w:rsidRPr="00704860">
        <w:rPr>
          <w:rFonts w:ascii="Arial" w:hAnsi="Arial" w:cs="Arial"/>
          <w:sz w:val="24"/>
          <w:szCs w:val="24"/>
        </w:rPr>
        <w:t xml:space="preserve"> A identificação de problemas com equipamentos ou com os certificados, por motivos justificados no recebimento, não será razão para prorrogação do prazo dos serviços estabelecidos neste Termo.</w:t>
      </w:r>
    </w:p>
    <w:p w14:paraId="6650F707" w14:textId="77777777" w:rsidR="003B18DF" w:rsidRPr="00704860" w:rsidRDefault="00315A70" w:rsidP="003B18DF">
      <w:pPr>
        <w:spacing w:after="120" w:line="360" w:lineRule="auto"/>
        <w:jc w:val="both"/>
        <w:rPr>
          <w:rFonts w:ascii="Arial" w:hAnsi="Arial" w:cs="Arial"/>
          <w:sz w:val="24"/>
          <w:szCs w:val="24"/>
        </w:rPr>
      </w:pPr>
      <w:r w:rsidRPr="00704860">
        <w:rPr>
          <w:rFonts w:ascii="Arial" w:hAnsi="Arial" w:cs="Arial"/>
          <w:sz w:val="24"/>
          <w:szCs w:val="24"/>
        </w:rPr>
        <w:t>4.1</w:t>
      </w:r>
      <w:r w:rsidR="00191298" w:rsidRPr="00704860">
        <w:rPr>
          <w:rFonts w:ascii="Arial" w:hAnsi="Arial" w:cs="Arial"/>
          <w:sz w:val="24"/>
          <w:szCs w:val="24"/>
        </w:rPr>
        <w:t>1</w:t>
      </w:r>
      <w:r w:rsidR="003B18DF" w:rsidRPr="00704860">
        <w:rPr>
          <w:rFonts w:ascii="Arial" w:hAnsi="Arial" w:cs="Arial"/>
          <w:sz w:val="24"/>
          <w:szCs w:val="24"/>
        </w:rPr>
        <w:t xml:space="preserve"> Verificando-se, novamente, a desconformidade do serviço entregue como exigido em edital, ficará demonstrada a incapacidade da Contratada, sujeitando-se, a mesma, as penalidades previstas neste Edital.</w:t>
      </w:r>
    </w:p>
    <w:p w14:paraId="4B21BCBB" w14:textId="77777777" w:rsidR="00D118B1" w:rsidRPr="00704860" w:rsidRDefault="00D118B1" w:rsidP="00D118B1">
      <w:pPr>
        <w:pStyle w:val="Corpodetexto"/>
        <w:spacing w:after="240" w:line="360" w:lineRule="auto"/>
        <w:rPr>
          <w:rFonts w:cs="Arial"/>
          <w:sz w:val="24"/>
          <w:szCs w:val="24"/>
        </w:rPr>
      </w:pPr>
      <w:bookmarkStart w:id="0" w:name="_Hlk137457553"/>
      <w:r w:rsidRPr="00704860">
        <w:rPr>
          <w:rFonts w:cs="Arial"/>
          <w:sz w:val="24"/>
          <w:szCs w:val="24"/>
        </w:rPr>
        <w:t>4.</w:t>
      </w:r>
      <w:r w:rsidR="00315A70" w:rsidRPr="00704860">
        <w:rPr>
          <w:rFonts w:cs="Arial"/>
          <w:sz w:val="24"/>
          <w:szCs w:val="24"/>
        </w:rPr>
        <w:t>1</w:t>
      </w:r>
      <w:r w:rsidR="00191298" w:rsidRPr="00704860">
        <w:rPr>
          <w:rFonts w:cs="Arial"/>
          <w:sz w:val="24"/>
          <w:szCs w:val="24"/>
        </w:rPr>
        <w:t>2</w:t>
      </w:r>
      <w:r w:rsidRPr="00704860">
        <w:rPr>
          <w:rFonts w:cs="Arial"/>
          <w:sz w:val="24"/>
          <w:szCs w:val="24"/>
        </w:rPr>
        <w:t xml:space="preserve"> Especificação de equipamentos para calibração:</w:t>
      </w:r>
    </w:p>
    <w:p w14:paraId="68522F11" w14:textId="77777777" w:rsidR="00B821F3" w:rsidRPr="00704860" w:rsidRDefault="00B821F3" w:rsidP="00D118B1">
      <w:pPr>
        <w:pStyle w:val="Corpodetexto"/>
        <w:spacing w:after="240" w:line="360" w:lineRule="auto"/>
        <w:rPr>
          <w:rFonts w:cs="Arial"/>
          <w:sz w:val="24"/>
          <w:szCs w:val="24"/>
        </w:rPr>
      </w:pPr>
      <w:r w:rsidRPr="00704860">
        <w:rPr>
          <w:rFonts w:cs="Arial"/>
          <w:sz w:val="24"/>
          <w:szCs w:val="24"/>
        </w:rPr>
        <w:t>4.12.1 Resumo dos serviços:</w:t>
      </w:r>
    </w:p>
    <w:tbl>
      <w:tblPr>
        <w:tblStyle w:val="Tabelacomgrade"/>
        <w:tblW w:w="8964" w:type="dxa"/>
        <w:tblInd w:w="-459" w:type="dxa"/>
        <w:tblLook w:val="04A0" w:firstRow="1" w:lastRow="0" w:firstColumn="1" w:lastColumn="0" w:noHBand="0" w:noVBand="1"/>
      </w:tblPr>
      <w:tblGrid>
        <w:gridCol w:w="5812"/>
        <w:gridCol w:w="1694"/>
        <w:gridCol w:w="1458"/>
      </w:tblGrid>
      <w:tr w:rsidR="00704860" w:rsidRPr="00704860" w14:paraId="6A6BB994" w14:textId="77777777" w:rsidTr="00813F8B">
        <w:trPr>
          <w:trHeight w:val="454"/>
        </w:trPr>
        <w:tc>
          <w:tcPr>
            <w:tcW w:w="5812" w:type="dxa"/>
            <w:shd w:val="clear" w:color="auto" w:fill="D9D9D9" w:themeFill="background1" w:themeFillShade="D9"/>
            <w:vAlign w:val="center"/>
          </w:tcPr>
          <w:p w14:paraId="33E496EA" w14:textId="77777777" w:rsidR="00F323D0" w:rsidRPr="00704860" w:rsidRDefault="00F323D0" w:rsidP="00B821F3">
            <w:pPr>
              <w:pStyle w:val="Corpodetexto"/>
              <w:jc w:val="center"/>
              <w:rPr>
                <w:rFonts w:cs="Arial"/>
                <w:sz w:val="24"/>
                <w:szCs w:val="24"/>
              </w:rPr>
            </w:pPr>
            <w:r w:rsidRPr="00704860">
              <w:rPr>
                <w:rFonts w:cs="Arial"/>
                <w:sz w:val="24"/>
                <w:szCs w:val="24"/>
              </w:rPr>
              <w:t>Equipamento</w:t>
            </w:r>
          </w:p>
        </w:tc>
        <w:tc>
          <w:tcPr>
            <w:tcW w:w="1694" w:type="dxa"/>
            <w:shd w:val="clear" w:color="auto" w:fill="D9D9D9" w:themeFill="background1" w:themeFillShade="D9"/>
            <w:vAlign w:val="center"/>
          </w:tcPr>
          <w:p w14:paraId="637E4C86" w14:textId="77777777" w:rsidR="00F323D0" w:rsidRPr="00704860" w:rsidRDefault="00F323D0" w:rsidP="00B821F3">
            <w:pPr>
              <w:pStyle w:val="Corpodetexto"/>
              <w:jc w:val="center"/>
              <w:rPr>
                <w:rFonts w:cs="Arial"/>
                <w:sz w:val="24"/>
                <w:szCs w:val="24"/>
              </w:rPr>
            </w:pPr>
            <w:r w:rsidRPr="00704860">
              <w:rPr>
                <w:rFonts w:cs="Arial"/>
                <w:sz w:val="24"/>
                <w:szCs w:val="24"/>
              </w:rPr>
              <w:t>Serviço</w:t>
            </w:r>
          </w:p>
        </w:tc>
        <w:tc>
          <w:tcPr>
            <w:tcW w:w="1458" w:type="dxa"/>
            <w:shd w:val="clear" w:color="auto" w:fill="D9D9D9" w:themeFill="background1" w:themeFillShade="D9"/>
            <w:vAlign w:val="center"/>
          </w:tcPr>
          <w:p w14:paraId="7F4A8F63" w14:textId="77777777" w:rsidR="00F323D0" w:rsidRPr="00704860" w:rsidRDefault="00F323D0" w:rsidP="00B821F3">
            <w:pPr>
              <w:pStyle w:val="Corpodetexto"/>
              <w:jc w:val="center"/>
              <w:rPr>
                <w:rFonts w:cs="Arial"/>
                <w:sz w:val="24"/>
                <w:szCs w:val="24"/>
              </w:rPr>
            </w:pPr>
            <w:r w:rsidRPr="00704860">
              <w:rPr>
                <w:rFonts w:cs="Arial"/>
                <w:sz w:val="24"/>
                <w:szCs w:val="24"/>
              </w:rPr>
              <w:t>Quantidade</w:t>
            </w:r>
          </w:p>
        </w:tc>
      </w:tr>
      <w:tr w:rsidR="00704860" w:rsidRPr="00704860" w14:paraId="43C12B41" w14:textId="77777777" w:rsidTr="00813F8B">
        <w:trPr>
          <w:trHeight w:val="397"/>
        </w:trPr>
        <w:tc>
          <w:tcPr>
            <w:tcW w:w="5812" w:type="dxa"/>
            <w:vAlign w:val="center"/>
          </w:tcPr>
          <w:p w14:paraId="41BB6345" w14:textId="77777777" w:rsidR="00F323D0" w:rsidRPr="00704860" w:rsidRDefault="00F323D0" w:rsidP="00B821F3">
            <w:pPr>
              <w:pStyle w:val="Corpodetexto"/>
              <w:jc w:val="center"/>
              <w:rPr>
                <w:rFonts w:cs="Arial"/>
                <w:sz w:val="24"/>
                <w:szCs w:val="24"/>
              </w:rPr>
            </w:pPr>
            <w:r w:rsidRPr="00704860">
              <w:rPr>
                <w:rFonts w:cs="Arial"/>
                <w:sz w:val="24"/>
                <w:szCs w:val="24"/>
              </w:rPr>
              <w:t>Estufa de incubação de</w:t>
            </w:r>
            <w:r w:rsidR="00B821F3" w:rsidRPr="00704860">
              <w:rPr>
                <w:rFonts w:cs="Arial"/>
                <w:sz w:val="24"/>
                <w:szCs w:val="24"/>
              </w:rPr>
              <w:t xml:space="preserve"> microbiologia</w:t>
            </w:r>
          </w:p>
        </w:tc>
        <w:tc>
          <w:tcPr>
            <w:tcW w:w="1694" w:type="dxa"/>
            <w:vAlign w:val="center"/>
          </w:tcPr>
          <w:p w14:paraId="4CDC153F" w14:textId="77777777" w:rsidR="00F323D0" w:rsidRPr="00704860" w:rsidRDefault="001774DB" w:rsidP="00B821F3">
            <w:pPr>
              <w:pStyle w:val="Corpodetexto"/>
              <w:jc w:val="center"/>
              <w:rPr>
                <w:rFonts w:cs="Arial"/>
                <w:sz w:val="24"/>
                <w:szCs w:val="24"/>
              </w:rPr>
            </w:pPr>
            <w:r w:rsidRPr="00704860">
              <w:rPr>
                <w:rFonts w:cs="Arial"/>
                <w:sz w:val="24"/>
                <w:szCs w:val="24"/>
              </w:rPr>
              <w:t>Qualificação</w:t>
            </w:r>
          </w:p>
        </w:tc>
        <w:tc>
          <w:tcPr>
            <w:tcW w:w="1458" w:type="dxa"/>
            <w:vAlign w:val="center"/>
          </w:tcPr>
          <w:p w14:paraId="32280128" w14:textId="77777777" w:rsidR="00F323D0" w:rsidRPr="00704860" w:rsidRDefault="00D93FFB" w:rsidP="00B821F3">
            <w:pPr>
              <w:pStyle w:val="Corpodetexto"/>
              <w:jc w:val="center"/>
              <w:rPr>
                <w:rFonts w:cs="Arial"/>
                <w:sz w:val="24"/>
                <w:szCs w:val="24"/>
              </w:rPr>
            </w:pPr>
            <w:r w:rsidRPr="00704860">
              <w:rPr>
                <w:rFonts w:cs="Arial"/>
                <w:sz w:val="24"/>
                <w:szCs w:val="24"/>
              </w:rPr>
              <w:t>1</w:t>
            </w:r>
          </w:p>
        </w:tc>
      </w:tr>
      <w:tr w:rsidR="00704860" w:rsidRPr="00704860" w14:paraId="72188770" w14:textId="77777777" w:rsidTr="00813F8B">
        <w:trPr>
          <w:trHeight w:val="397"/>
        </w:trPr>
        <w:tc>
          <w:tcPr>
            <w:tcW w:w="5812" w:type="dxa"/>
            <w:vAlign w:val="center"/>
          </w:tcPr>
          <w:p w14:paraId="64A540A4" w14:textId="77777777" w:rsidR="00E514AB" w:rsidRPr="00704860" w:rsidRDefault="00E514AB" w:rsidP="00B821F3">
            <w:pPr>
              <w:pStyle w:val="Corpodetexto"/>
              <w:jc w:val="center"/>
              <w:rPr>
                <w:rFonts w:cs="Arial"/>
                <w:sz w:val="24"/>
                <w:szCs w:val="24"/>
              </w:rPr>
            </w:pPr>
            <w:r w:rsidRPr="00704860">
              <w:rPr>
                <w:rFonts w:cs="Arial"/>
                <w:sz w:val="24"/>
                <w:szCs w:val="24"/>
              </w:rPr>
              <w:t>Banho-maria de incubação</w:t>
            </w:r>
          </w:p>
        </w:tc>
        <w:tc>
          <w:tcPr>
            <w:tcW w:w="1694" w:type="dxa"/>
            <w:vAlign w:val="center"/>
          </w:tcPr>
          <w:p w14:paraId="32ADC03A" w14:textId="77777777" w:rsidR="00E514AB" w:rsidRPr="00704860" w:rsidRDefault="00C45622" w:rsidP="00B821F3">
            <w:pPr>
              <w:pStyle w:val="Corpodetexto"/>
              <w:jc w:val="center"/>
              <w:rPr>
                <w:rFonts w:cs="Arial"/>
                <w:sz w:val="24"/>
                <w:szCs w:val="24"/>
              </w:rPr>
            </w:pPr>
            <w:r w:rsidRPr="00704860">
              <w:rPr>
                <w:rFonts w:cs="Arial"/>
                <w:sz w:val="24"/>
                <w:szCs w:val="24"/>
              </w:rPr>
              <w:t>Qualificação</w:t>
            </w:r>
          </w:p>
        </w:tc>
        <w:tc>
          <w:tcPr>
            <w:tcW w:w="1458" w:type="dxa"/>
            <w:vAlign w:val="center"/>
          </w:tcPr>
          <w:p w14:paraId="4EB43315" w14:textId="77777777" w:rsidR="00E514AB" w:rsidRPr="00704860" w:rsidRDefault="00401922" w:rsidP="00B821F3">
            <w:pPr>
              <w:pStyle w:val="Corpodetexto"/>
              <w:jc w:val="center"/>
              <w:rPr>
                <w:rFonts w:cs="Arial"/>
                <w:sz w:val="24"/>
                <w:szCs w:val="24"/>
              </w:rPr>
            </w:pPr>
            <w:r w:rsidRPr="00704860">
              <w:rPr>
                <w:rFonts w:cs="Arial"/>
                <w:sz w:val="24"/>
                <w:szCs w:val="24"/>
              </w:rPr>
              <w:t>2</w:t>
            </w:r>
          </w:p>
        </w:tc>
      </w:tr>
      <w:tr w:rsidR="00704860" w:rsidRPr="00704860" w14:paraId="33E5B85B" w14:textId="77777777" w:rsidTr="004B2BA2">
        <w:trPr>
          <w:trHeight w:val="397"/>
        </w:trPr>
        <w:tc>
          <w:tcPr>
            <w:tcW w:w="5812" w:type="dxa"/>
            <w:vAlign w:val="center"/>
          </w:tcPr>
          <w:p w14:paraId="3210D996" w14:textId="77777777" w:rsidR="00C45622" w:rsidRPr="00704860" w:rsidRDefault="00C45622" w:rsidP="004B2BA2">
            <w:pPr>
              <w:pStyle w:val="Corpodetexto"/>
              <w:jc w:val="center"/>
              <w:rPr>
                <w:rFonts w:cs="Arial"/>
                <w:sz w:val="24"/>
                <w:szCs w:val="24"/>
              </w:rPr>
            </w:pPr>
            <w:r w:rsidRPr="00704860">
              <w:rPr>
                <w:rFonts w:cs="Arial"/>
                <w:sz w:val="24"/>
                <w:szCs w:val="24"/>
              </w:rPr>
              <w:t>Reator de DQO</w:t>
            </w:r>
          </w:p>
        </w:tc>
        <w:tc>
          <w:tcPr>
            <w:tcW w:w="1694" w:type="dxa"/>
            <w:vAlign w:val="center"/>
          </w:tcPr>
          <w:p w14:paraId="4B7819BF" w14:textId="77777777" w:rsidR="00C45622" w:rsidRPr="00704860" w:rsidRDefault="00C45622" w:rsidP="004B2BA2">
            <w:pPr>
              <w:pStyle w:val="Corpodetexto"/>
              <w:jc w:val="center"/>
              <w:rPr>
                <w:rFonts w:cs="Arial"/>
                <w:sz w:val="24"/>
                <w:szCs w:val="24"/>
              </w:rPr>
            </w:pPr>
            <w:r w:rsidRPr="00704860">
              <w:rPr>
                <w:rFonts w:cs="Arial"/>
                <w:sz w:val="24"/>
                <w:szCs w:val="24"/>
              </w:rPr>
              <w:t>Qualificação</w:t>
            </w:r>
          </w:p>
        </w:tc>
        <w:tc>
          <w:tcPr>
            <w:tcW w:w="1458" w:type="dxa"/>
            <w:vAlign w:val="center"/>
          </w:tcPr>
          <w:p w14:paraId="59808E73" w14:textId="77777777" w:rsidR="00C45622" w:rsidRPr="00704860" w:rsidRDefault="00D93FFB" w:rsidP="004B2BA2">
            <w:pPr>
              <w:pStyle w:val="Corpodetexto"/>
              <w:jc w:val="center"/>
              <w:rPr>
                <w:rFonts w:cs="Arial"/>
                <w:sz w:val="24"/>
                <w:szCs w:val="24"/>
              </w:rPr>
            </w:pPr>
            <w:r w:rsidRPr="00704860">
              <w:rPr>
                <w:rFonts w:cs="Arial"/>
                <w:sz w:val="24"/>
                <w:szCs w:val="24"/>
              </w:rPr>
              <w:t>1</w:t>
            </w:r>
          </w:p>
        </w:tc>
      </w:tr>
      <w:tr w:rsidR="00704860" w:rsidRPr="00704860" w14:paraId="6071016B" w14:textId="77777777" w:rsidTr="00050ED4">
        <w:trPr>
          <w:trHeight w:val="397"/>
        </w:trPr>
        <w:tc>
          <w:tcPr>
            <w:tcW w:w="5812" w:type="dxa"/>
            <w:tcBorders>
              <w:bottom w:val="single" w:sz="4" w:space="0" w:color="000000"/>
            </w:tcBorders>
            <w:vAlign w:val="center"/>
          </w:tcPr>
          <w:p w14:paraId="0EDE4817" w14:textId="77777777" w:rsidR="00B821F3" w:rsidRPr="00704860" w:rsidRDefault="00B821F3" w:rsidP="00B821F3">
            <w:pPr>
              <w:pStyle w:val="Corpodetexto"/>
              <w:jc w:val="center"/>
              <w:rPr>
                <w:rFonts w:cs="Arial"/>
                <w:sz w:val="24"/>
                <w:szCs w:val="24"/>
              </w:rPr>
            </w:pPr>
            <w:r w:rsidRPr="00704860">
              <w:rPr>
                <w:rFonts w:cs="Arial"/>
                <w:sz w:val="24"/>
                <w:szCs w:val="24"/>
              </w:rPr>
              <w:t>Termômetro Digital com sensor Termoresistivo</w:t>
            </w:r>
          </w:p>
        </w:tc>
        <w:tc>
          <w:tcPr>
            <w:tcW w:w="1694" w:type="dxa"/>
            <w:tcBorders>
              <w:bottom w:val="single" w:sz="4" w:space="0" w:color="000000"/>
            </w:tcBorders>
            <w:vAlign w:val="center"/>
          </w:tcPr>
          <w:p w14:paraId="00804358" w14:textId="77777777" w:rsidR="00B821F3" w:rsidRPr="00704860" w:rsidRDefault="00B821F3" w:rsidP="00B821F3">
            <w:pPr>
              <w:pStyle w:val="Corpodetexto"/>
              <w:jc w:val="center"/>
              <w:rPr>
                <w:rFonts w:cs="Arial"/>
                <w:sz w:val="24"/>
                <w:szCs w:val="24"/>
              </w:rPr>
            </w:pPr>
            <w:r w:rsidRPr="00704860">
              <w:rPr>
                <w:rFonts w:cs="Arial"/>
                <w:sz w:val="24"/>
                <w:szCs w:val="24"/>
              </w:rPr>
              <w:t>Calibração</w:t>
            </w:r>
          </w:p>
        </w:tc>
        <w:tc>
          <w:tcPr>
            <w:tcW w:w="1458" w:type="dxa"/>
            <w:vAlign w:val="center"/>
          </w:tcPr>
          <w:p w14:paraId="53A44828" w14:textId="77777777" w:rsidR="00B821F3" w:rsidRPr="00704860" w:rsidRDefault="00B821F3" w:rsidP="00B821F3">
            <w:pPr>
              <w:pStyle w:val="Corpodetexto"/>
              <w:jc w:val="center"/>
              <w:rPr>
                <w:rFonts w:cs="Arial"/>
                <w:sz w:val="24"/>
                <w:szCs w:val="24"/>
              </w:rPr>
            </w:pPr>
            <w:r w:rsidRPr="00704860">
              <w:rPr>
                <w:rFonts w:cs="Arial"/>
                <w:sz w:val="24"/>
                <w:szCs w:val="24"/>
              </w:rPr>
              <w:t>2</w:t>
            </w:r>
          </w:p>
        </w:tc>
      </w:tr>
      <w:tr w:rsidR="00704860" w:rsidRPr="00704860" w14:paraId="4C838B72" w14:textId="77777777" w:rsidTr="00050ED4">
        <w:trPr>
          <w:trHeight w:val="397"/>
        </w:trPr>
        <w:tc>
          <w:tcPr>
            <w:tcW w:w="5812" w:type="dxa"/>
            <w:tcBorders>
              <w:right w:val="nil"/>
            </w:tcBorders>
            <w:vAlign w:val="center"/>
          </w:tcPr>
          <w:p w14:paraId="6A5057D6" w14:textId="77777777" w:rsidR="00050ED4" w:rsidRPr="00704860" w:rsidRDefault="00050ED4" w:rsidP="00B821F3">
            <w:pPr>
              <w:pStyle w:val="Corpodetexto"/>
              <w:jc w:val="center"/>
              <w:rPr>
                <w:rFonts w:cs="Arial"/>
                <w:sz w:val="24"/>
                <w:szCs w:val="24"/>
              </w:rPr>
            </w:pPr>
            <w:r w:rsidRPr="00704860">
              <w:rPr>
                <w:rFonts w:cs="Arial"/>
                <w:sz w:val="24"/>
                <w:szCs w:val="24"/>
              </w:rPr>
              <w:t>Deslocamento</w:t>
            </w:r>
          </w:p>
        </w:tc>
        <w:tc>
          <w:tcPr>
            <w:tcW w:w="1694" w:type="dxa"/>
            <w:tcBorders>
              <w:left w:val="nil"/>
            </w:tcBorders>
            <w:vAlign w:val="center"/>
          </w:tcPr>
          <w:p w14:paraId="27469126" w14:textId="77777777" w:rsidR="00050ED4" w:rsidRPr="00704860" w:rsidRDefault="00050ED4" w:rsidP="00B821F3">
            <w:pPr>
              <w:pStyle w:val="Corpodetexto"/>
              <w:jc w:val="center"/>
              <w:rPr>
                <w:rFonts w:cs="Arial"/>
                <w:sz w:val="24"/>
                <w:szCs w:val="24"/>
              </w:rPr>
            </w:pPr>
          </w:p>
        </w:tc>
        <w:tc>
          <w:tcPr>
            <w:tcW w:w="1458" w:type="dxa"/>
            <w:vAlign w:val="center"/>
          </w:tcPr>
          <w:p w14:paraId="593B2191" w14:textId="77777777" w:rsidR="00050ED4" w:rsidRPr="00704860" w:rsidRDefault="00050ED4" w:rsidP="00B821F3">
            <w:pPr>
              <w:pStyle w:val="Corpodetexto"/>
              <w:jc w:val="center"/>
              <w:rPr>
                <w:rFonts w:cs="Arial"/>
                <w:sz w:val="24"/>
                <w:szCs w:val="24"/>
              </w:rPr>
            </w:pPr>
            <w:r w:rsidRPr="00704860">
              <w:rPr>
                <w:rFonts w:cs="Arial"/>
                <w:sz w:val="24"/>
                <w:szCs w:val="24"/>
              </w:rPr>
              <w:t>1</w:t>
            </w:r>
          </w:p>
        </w:tc>
      </w:tr>
    </w:tbl>
    <w:p w14:paraId="6D897119" w14:textId="77777777" w:rsidR="00F323D0" w:rsidRPr="00704860" w:rsidRDefault="00F323D0" w:rsidP="00D118B1">
      <w:pPr>
        <w:pStyle w:val="Corpodetexto"/>
        <w:spacing w:after="240" w:line="360" w:lineRule="auto"/>
        <w:rPr>
          <w:rFonts w:cs="Arial"/>
          <w:sz w:val="24"/>
          <w:szCs w:val="24"/>
        </w:rPr>
      </w:pPr>
    </w:p>
    <w:p w14:paraId="4CC4C05F" w14:textId="77777777" w:rsidR="00B821F3" w:rsidRPr="00704860" w:rsidRDefault="00B821F3" w:rsidP="00D118B1">
      <w:pPr>
        <w:pStyle w:val="Corpodetexto"/>
        <w:spacing w:after="240" w:line="360" w:lineRule="auto"/>
        <w:rPr>
          <w:rFonts w:cs="Arial"/>
          <w:sz w:val="24"/>
          <w:szCs w:val="24"/>
        </w:rPr>
      </w:pPr>
      <w:r w:rsidRPr="00704860">
        <w:rPr>
          <w:rFonts w:cs="Arial"/>
          <w:sz w:val="24"/>
          <w:szCs w:val="24"/>
        </w:rPr>
        <w:t>4.12.2 Detalhamento dos serviços</w:t>
      </w:r>
      <w:r w:rsidR="00813F8B" w:rsidRPr="00704860">
        <w:rPr>
          <w:rFonts w:cs="Arial"/>
          <w:sz w:val="24"/>
          <w:szCs w:val="24"/>
        </w:rPr>
        <w:t>:</w:t>
      </w: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1843"/>
        <w:gridCol w:w="3270"/>
      </w:tblGrid>
      <w:tr w:rsidR="00704860" w:rsidRPr="00704860" w14:paraId="556370C9" w14:textId="77777777" w:rsidTr="004B2BA2">
        <w:trPr>
          <w:trHeight w:val="113"/>
        </w:trPr>
        <w:tc>
          <w:tcPr>
            <w:tcW w:w="7225" w:type="dxa"/>
            <w:gridSpan w:val="2"/>
            <w:tcBorders>
              <w:top w:val="single" w:sz="4" w:space="0" w:color="000000"/>
              <w:left w:val="single" w:sz="4" w:space="0" w:color="000000"/>
              <w:bottom w:val="single" w:sz="4" w:space="0" w:color="000000"/>
            </w:tcBorders>
            <w:shd w:val="clear" w:color="auto" w:fill="E5E5E5"/>
          </w:tcPr>
          <w:p w14:paraId="3314D2C1" w14:textId="77777777" w:rsidR="007D73C5" w:rsidRPr="00704860" w:rsidRDefault="00D93FFB" w:rsidP="004B2BA2">
            <w:pPr>
              <w:autoSpaceDE w:val="0"/>
              <w:snapToGrid w:val="0"/>
              <w:spacing w:after="0" w:line="240" w:lineRule="auto"/>
              <w:rPr>
                <w:rFonts w:ascii="Arial" w:hAnsi="Arial" w:cs="Arial"/>
                <w:sz w:val="24"/>
                <w:szCs w:val="24"/>
              </w:rPr>
            </w:pPr>
            <w:r w:rsidRPr="00704860">
              <w:rPr>
                <w:rFonts w:ascii="Arial" w:hAnsi="Arial" w:cs="Arial"/>
                <w:sz w:val="24"/>
                <w:szCs w:val="24"/>
              </w:rPr>
              <w:t>1</w:t>
            </w:r>
            <w:r w:rsidR="00C45622" w:rsidRPr="00704860">
              <w:rPr>
                <w:rFonts w:ascii="Arial" w:hAnsi="Arial" w:cs="Arial"/>
                <w:sz w:val="24"/>
                <w:szCs w:val="24"/>
              </w:rPr>
              <w:t xml:space="preserve">- </w:t>
            </w:r>
            <w:r w:rsidR="007D73C5" w:rsidRPr="00704860">
              <w:rPr>
                <w:rFonts w:ascii="Arial" w:hAnsi="Arial" w:cs="Arial"/>
                <w:sz w:val="24"/>
                <w:szCs w:val="24"/>
              </w:rPr>
              <w:t>Estufa de incubação de microbiologia</w:t>
            </w:r>
          </w:p>
        </w:tc>
        <w:tc>
          <w:tcPr>
            <w:tcW w:w="3270" w:type="dxa"/>
            <w:tcBorders>
              <w:top w:val="single" w:sz="4" w:space="0" w:color="000000"/>
              <w:bottom w:val="single" w:sz="4" w:space="0" w:color="000000"/>
              <w:right w:val="single" w:sz="4" w:space="0" w:color="000000"/>
            </w:tcBorders>
            <w:shd w:val="clear" w:color="auto" w:fill="E5E5E5"/>
          </w:tcPr>
          <w:p w14:paraId="40E61293" w14:textId="77777777" w:rsidR="007D73C5" w:rsidRPr="00704860" w:rsidRDefault="007D73C5" w:rsidP="004B2BA2">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EST-08</w:t>
            </w:r>
          </w:p>
        </w:tc>
      </w:tr>
      <w:tr w:rsidR="00704860" w:rsidRPr="00704860" w14:paraId="6D0FF2D0" w14:textId="77777777" w:rsidTr="004B2BA2">
        <w:trPr>
          <w:trHeight w:val="113"/>
        </w:trPr>
        <w:tc>
          <w:tcPr>
            <w:tcW w:w="5382" w:type="dxa"/>
            <w:tcBorders>
              <w:top w:val="single" w:sz="4" w:space="0" w:color="000000"/>
              <w:left w:val="single" w:sz="4" w:space="0" w:color="000000"/>
            </w:tcBorders>
            <w:shd w:val="clear" w:color="auto" w:fill="auto"/>
          </w:tcPr>
          <w:p w14:paraId="62EAB1A0" w14:textId="77777777" w:rsidR="007D73C5" w:rsidRPr="00704860" w:rsidRDefault="007D73C5"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 xml:space="preserve">Marca: </w:t>
            </w:r>
            <w:proofErr w:type="spellStart"/>
            <w:r w:rsidRPr="00704860">
              <w:rPr>
                <w:rFonts w:ascii="Arial" w:eastAsia="Times New Roman" w:hAnsi="Arial" w:cs="Arial"/>
              </w:rPr>
              <w:t>Solab</w:t>
            </w:r>
            <w:proofErr w:type="spellEnd"/>
          </w:p>
        </w:tc>
        <w:tc>
          <w:tcPr>
            <w:tcW w:w="5113" w:type="dxa"/>
            <w:gridSpan w:val="2"/>
            <w:tcBorders>
              <w:top w:val="single" w:sz="4" w:space="0" w:color="000000"/>
              <w:right w:val="single" w:sz="4" w:space="0" w:color="000000"/>
            </w:tcBorders>
            <w:shd w:val="clear" w:color="auto" w:fill="auto"/>
          </w:tcPr>
          <w:p w14:paraId="60AD2276" w14:textId="77777777" w:rsidR="007D73C5" w:rsidRPr="00704860" w:rsidRDefault="007D73C5"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 xml:space="preserve">Modelo: </w:t>
            </w:r>
            <w:r w:rsidRPr="00704860">
              <w:rPr>
                <w:rFonts w:ascii="Arial" w:eastAsia="Times New Roman" w:hAnsi="Arial" w:cs="Arial"/>
              </w:rPr>
              <w:t>SL 101</w:t>
            </w:r>
          </w:p>
        </w:tc>
      </w:tr>
      <w:tr w:rsidR="00704860" w:rsidRPr="00704860" w14:paraId="7CE34C99" w14:textId="77777777" w:rsidTr="004B2BA2">
        <w:trPr>
          <w:trHeight w:val="113"/>
        </w:trPr>
        <w:tc>
          <w:tcPr>
            <w:tcW w:w="5382" w:type="dxa"/>
            <w:tcBorders>
              <w:left w:val="single" w:sz="4" w:space="0" w:color="000000"/>
            </w:tcBorders>
            <w:shd w:val="clear" w:color="auto" w:fill="auto"/>
          </w:tcPr>
          <w:p w14:paraId="17E30FA0" w14:textId="77777777" w:rsidR="007D73C5" w:rsidRPr="00704860" w:rsidRDefault="007D73C5"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 xml:space="preserve">Temperatura Ajustada: </w:t>
            </w:r>
            <w:r w:rsidRPr="00704860">
              <w:rPr>
                <w:rFonts w:ascii="Arial" w:eastAsia="Times New Roman" w:hAnsi="Arial" w:cs="Arial"/>
              </w:rPr>
              <w:t xml:space="preserve">35,0°C </w:t>
            </w:r>
          </w:p>
        </w:tc>
        <w:tc>
          <w:tcPr>
            <w:tcW w:w="5113" w:type="dxa"/>
            <w:gridSpan w:val="2"/>
            <w:tcBorders>
              <w:right w:val="single" w:sz="4" w:space="0" w:color="000000"/>
            </w:tcBorders>
            <w:shd w:val="clear" w:color="auto" w:fill="auto"/>
          </w:tcPr>
          <w:p w14:paraId="7CDB1C8D" w14:textId="77777777" w:rsidR="007D73C5" w:rsidRPr="00704860" w:rsidRDefault="007D73C5"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Tolerância</w:t>
            </w:r>
            <w:r w:rsidRPr="00704860">
              <w:rPr>
                <w:rFonts w:ascii="Arial" w:eastAsia="Times New Roman" w:hAnsi="Arial" w:cs="Arial"/>
              </w:rPr>
              <w:t>:± 0,5°C</w:t>
            </w:r>
          </w:p>
        </w:tc>
      </w:tr>
      <w:tr w:rsidR="00704860" w:rsidRPr="00704860" w14:paraId="5CC243BB" w14:textId="77777777" w:rsidTr="004B2BA2">
        <w:trPr>
          <w:trHeight w:val="113"/>
        </w:trPr>
        <w:tc>
          <w:tcPr>
            <w:tcW w:w="10495" w:type="dxa"/>
            <w:gridSpan w:val="3"/>
            <w:tcBorders>
              <w:left w:val="single" w:sz="4" w:space="0" w:color="000000"/>
              <w:bottom w:val="single" w:sz="4" w:space="0" w:color="000000"/>
              <w:right w:val="single" w:sz="4" w:space="0" w:color="000000"/>
            </w:tcBorders>
            <w:shd w:val="clear" w:color="auto" w:fill="auto"/>
          </w:tcPr>
          <w:p w14:paraId="36FE81B1" w14:textId="77777777" w:rsidR="007D73C5" w:rsidRPr="00704860" w:rsidRDefault="007D73C5" w:rsidP="004B2BA2">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Descrição do ciclo</w:t>
            </w:r>
          </w:p>
        </w:tc>
      </w:tr>
      <w:tr w:rsidR="00704860" w:rsidRPr="00704860" w14:paraId="4B8A8884" w14:textId="77777777" w:rsidTr="004B2BA2">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AD545F" w14:textId="77777777" w:rsidR="007D73C5" w:rsidRPr="00704860" w:rsidRDefault="007D73C5" w:rsidP="004B2BA2">
            <w:pPr>
              <w:autoSpaceDE w:val="0"/>
              <w:snapToGrid w:val="0"/>
              <w:spacing w:line="240" w:lineRule="auto"/>
              <w:rPr>
                <w:rFonts w:ascii="Arial" w:eastAsia="Times New Roman" w:hAnsi="Arial" w:cs="Arial"/>
              </w:rPr>
            </w:pPr>
            <w:r w:rsidRPr="00704860">
              <w:rPr>
                <w:rFonts w:ascii="Arial" w:eastAsia="Times New Roman" w:hAnsi="Arial" w:cs="Arial"/>
              </w:rPr>
              <w:t xml:space="preserve">Utilização de 9 (nove) sensores distribuídos internamente, sendo 1 em cada vértice eqüidistantes do centro e 1(um) sensor no centro volumétrico. Tempo de exposição de 24 (vinte e quatro) horas. Equipamento operando </w:t>
            </w:r>
            <w:r w:rsidR="002E7D5B" w:rsidRPr="00704860">
              <w:rPr>
                <w:rFonts w:ascii="Arial" w:eastAsia="Times New Roman" w:hAnsi="Arial" w:cs="Arial"/>
              </w:rPr>
              <w:t>com</w:t>
            </w:r>
            <w:r w:rsidRPr="00704860">
              <w:rPr>
                <w:rFonts w:ascii="Arial" w:eastAsia="Times New Roman" w:hAnsi="Arial" w:cs="Arial"/>
              </w:rPr>
              <w:t xml:space="preserve"> carga.</w:t>
            </w:r>
          </w:p>
        </w:tc>
      </w:tr>
    </w:tbl>
    <w:p w14:paraId="1CA41F26" w14:textId="77777777" w:rsidR="00F55184" w:rsidRPr="00704860" w:rsidRDefault="00F55184"/>
    <w:p w14:paraId="5F4BBD8F" w14:textId="77777777" w:rsidR="00D93FFB" w:rsidRPr="00704860" w:rsidRDefault="00D93FFB"/>
    <w:p w14:paraId="77B3FF19" w14:textId="77777777" w:rsidR="00D93FFB" w:rsidRPr="00704860" w:rsidRDefault="00D93FFB"/>
    <w:p w14:paraId="4F4E4E5A" w14:textId="77777777" w:rsidR="00D93FFB" w:rsidRPr="00704860" w:rsidRDefault="00D93FFB"/>
    <w:p w14:paraId="0A20BEAC" w14:textId="77777777" w:rsidR="00D93FFB" w:rsidRPr="00704860" w:rsidRDefault="00D93FFB"/>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04860" w:rsidRPr="00704860" w14:paraId="4EAA7358" w14:textId="77777777" w:rsidTr="00401922">
        <w:tc>
          <w:tcPr>
            <w:tcW w:w="7225" w:type="dxa"/>
            <w:gridSpan w:val="2"/>
            <w:tcBorders>
              <w:top w:val="single" w:sz="4" w:space="0" w:color="000000"/>
              <w:left w:val="single" w:sz="4" w:space="0" w:color="000000"/>
              <w:bottom w:val="single" w:sz="4" w:space="0" w:color="000000"/>
            </w:tcBorders>
            <w:shd w:val="clear" w:color="auto" w:fill="E5E5E5"/>
          </w:tcPr>
          <w:p w14:paraId="253F7625" w14:textId="77777777" w:rsidR="00C45622" w:rsidRPr="00704860" w:rsidRDefault="00D93FFB" w:rsidP="00C45622">
            <w:pPr>
              <w:autoSpaceDE w:val="0"/>
              <w:snapToGrid w:val="0"/>
              <w:spacing w:after="0" w:line="240" w:lineRule="auto"/>
              <w:rPr>
                <w:rFonts w:ascii="Arial" w:hAnsi="Arial" w:cs="Arial"/>
                <w:sz w:val="24"/>
                <w:szCs w:val="24"/>
              </w:rPr>
            </w:pPr>
            <w:r w:rsidRPr="00704860">
              <w:rPr>
                <w:rFonts w:ascii="Arial" w:hAnsi="Arial" w:cs="Arial"/>
                <w:sz w:val="24"/>
                <w:szCs w:val="24"/>
              </w:rPr>
              <w:lastRenderedPageBreak/>
              <w:t>2</w:t>
            </w:r>
            <w:r w:rsidR="00C45622" w:rsidRPr="00704860">
              <w:rPr>
                <w:rFonts w:ascii="Arial" w:hAnsi="Arial" w:cs="Arial"/>
                <w:sz w:val="24"/>
                <w:szCs w:val="24"/>
              </w:rPr>
              <w:t>- Banho-maria</w:t>
            </w:r>
          </w:p>
        </w:tc>
        <w:tc>
          <w:tcPr>
            <w:tcW w:w="3270" w:type="dxa"/>
            <w:tcBorders>
              <w:top w:val="single" w:sz="4" w:space="0" w:color="000000"/>
              <w:bottom w:val="single" w:sz="4" w:space="0" w:color="000000"/>
              <w:right w:val="single" w:sz="4" w:space="0" w:color="000000"/>
            </w:tcBorders>
            <w:shd w:val="clear" w:color="auto" w:fill="E5E5E5"/>
          </w:tcPr>
          <w:p w14:paraId="0EA442FC" w14:textId="77777777" w:rsidR="00C45622" w:rsidRPr="00704860" w:rsidRDefault="00C45622" w:rsidP="00C45622">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BAN-02</w:t>
            </w:r>
          </w:p>
        </w:tc>
      </w:tr>
      <w:tr w:rsidR="00704860" w:rsidRPr="00704860" w14:paraId="5DFDD700" w14:textId="77777777" w:rsidTr="00401922">
        <w:tc>
          <w:tcPr>
            <w:tcW w:w="5099" w:type="dxa"/>
            <w:tcBorders>
              <w:top w:val="single" w:sz="4" w:space="0" w:color="000000"/>
              <w:left w:val="single" w:sz="4" w:space="0" w:color="000000"/>
            </w:tcBorders>
            <w:shd w:val="clear" w:color="auto" w:fill="auto"/>
          </w:tcPr>
          <w:p w14:paraId="7C17E0D7" w14:textId="77777777" w:rsidR="00C45622" w:rsidRPr="00704860" w:rsidRDefault="00C45622" w:rsidP="00C45622">
            <w:pPr>
              <w:autoSpaceDE w:val="0"/>
              <w:snapToGrid w:val="0"/>
              <w:spacing w:after="0" w:line="240" w:lineRule="auto"/>
              <w:rPr>
                <w:rFonts w:ascii="Arial" w:eastAsia="Times New Roman" w:hAnsi="Arial" w:cs="Arial"/>
              </w:rPr>
            </w:pPr>
            <w:r w:rsidRPr="00704860">
              <w:rPr>
                <w:rFonts w:ascii="Arial" w:eastAsia="Times New Roman" w:hAnsi="Arial" w:cs="Arial"/>
                <w:b/>
              </w:rPr>
              <w:t>Marca:</w:t>
            </w:r>
            <w:r w:rsidRPr="00704860">
              <w:rPr>
                <w:rFonts w:ascii="Arial" w:eastAsia="Times New Roman" w:hAnsi="Arial" w:cs="Arial"/>
              </w:rPr>
              <w:t xml:space="preserve"> Nova Ética</w:t>
            </w:r>
          </w:p>
        </w:tc>
        <w:tc>
          <w:tcPr>
            <w:tcW w:w="5396" w:type="dxa"/>
            <w:gridSpan w:val="2"/>
            <w:tcBorders>
              <w:top w:val="single" w:sz="4" w:space="0" w:color="000000"/>
              <w:right w:val="single" w:sz="4" w:space="0" w:color="000000"/>
            </w:tcBorders>
            <w:shd w:val="clear" w:color="auto" w:fill="auto"/>
          </w:tcPr>
          <w:p w14:paraId="3B198B32" w14:textId="77777777" w:rsidR="00C45622" w:rsidRPr="00704860" w:rsidRDefault="00C45622" w:rsidP="00C45622">
            <w:pPr>
              <w:autoSpaceDE w:val="0"/>
              <w:snapToGrid w:val="0"/>
              <w:spacing w:after="0" w:line="240" w:lineRule="auto"/>
              <w:rPr>
                <w:rFonts w:ascii="Arial" w:eastAsia="Times New Roman" w:hAnsi="Arial" w:cs="Arial"/>
              </w:rPr>
            </w:pPr>
            <w:r w:rsidRPr="00704860">
              <w:rPr>
                <w:rFonts w:ascii="Arial" w:eastAsia="Times New Roman" w:hAnsi="Arial" w:cs="Arial"/>
                <w:b/>
              </w:rPr>
              <w:t>Modelo:</w:t>
            </w:r>
            <w:r w:rsidRPr="00704860">
              <w:rPr>
                <w:rFonts w:ascii="Arial" w:eastAsia="Times New Roman" w:hAnsi="Arial" w:cs="Arial"/>
              </w:rPr>
              <w:t xml:space="preserve"> 500-10</w:t>
            </w:r>
          </w:p>
        </w:tc>
      </w:tr>
      <w:tr w:rsidR="00704860" w:rsidRPr="00704860" w14:paraId="3DEE36B2" w14:textId="77777777" w:rsidTr="00401922">
        <w:tc>
          <w:tcPr>
            <w:tcW w:w="5099" w:type="dxa"/>
            <w:tcBorders>
              <w:left w:val="single" w:sz="4" w:space="0" w:color="000000"/>
            </w:tcBorders>
            <w:shd w:val="clear" w:color="auto" w:fill="auto"/>
          </w:tcPr>
          <w:p w14:paraId="6E2E1308" w14:textId="77777777" w:rsidR="00C45622" w:rsidRPr="00704860" w:rsidRDefault="00C45622" w:rsidP="00C45622">
            <w:pPr>
              <w:autoSpaceDE w:val="0"/>
              <w:snapToGrid w:val="0"/>
              <w:spacing w:after="0" w:line="240" w:lineRule="auto"/>
              <w:rPr>
                <w:rFonts w:ascii="Arial" w:eastAsia="Times New Roman" w:hAnsi="Arial" w:cs="Arial"/>
              </w:rPr>
            </w:pPr>
            <w:r w:rsidRPr="00704860">
              <w:rPr>
                <w:rFonts w:ascii="Arial" w:eastAsia="Times New Roman" w:hAnsi="Arial" w:cs="Arial"/>
                <w:b/>
              </w:rPr>
              <w:t>Temperatura Ajustada</w:t>
            </w:r>
            <w:r w:rsidRPr="00704860">
              <w:rPr>
                <w:rFonts w:ascii="Arial" w:eastAsia="Times New Roman" w:hAnsi="Arial" w:cs="Arial"/>
              </w:rPr>
              <w:t>: 44,5°C</w:t>
            </w:r>
          </w:p>
        </w:tc>
        <w:tc>
          <w:tcPr>
            <w:tcW w:w="5396" w:type="dxa"/>
            <w:gridSpan w:val="2"/>
            <w:tcBorders>
              <w:right w:val="single" w:sz="4" w:space="0" w:color="000000"/>
            </w:tcBorders>
            <w:shd w:val="clear" w:color="auto" w:fill="auto"/>
          </w:tcPr>
          <w:p w14:paraId="789D19A8" w14:textId="77777777" w:rsidR="00C45622" w:rsidRPr="00704860" w:rsidRDefault="00C45622" w:rsidP="00C45622">
            <w:pPr>
              <w:autoSpaceDE w:val="0"/>
              <w:snapToGrid w:val="0"/>
              <w:spacing w:after="0" w:line="240" w:lineRule="auto"/>
              <w:rPr>
                <w:rFonts w:ascii="Arial" w:eastAsia="Times New Roman" w:hAnsi="Arial" w:cs="Arial"/>
              </w:rPr>
            </w:pPr>
            <w:r w:rsidRPr="00704860">
              <w:rPr>
                <w:rFonts w:ascii="Arial" w:eastAsia="Times New Roman" w:hAnsi="Arial" w:cs="Arial"/>
                <w:b/>
              </w:rPr>
              <w:t>Tolerância</w:t>
            </w:r>
            <w:r w:rsidRPr="00704860">
              <w:rPr>
                <w:rFonts w:ascii="Arial" w:eastAsia="Times New Roman" w:hAnsi="Arial" w:cs="Arial"/>
              </w:rPr>
              <w:t>: ± 0,2 °C</w:t>
            </w:r>
          </w:p>
        </w:tc>
      </w:tr>
      <w:tr w:rsidR="00704860" w:rsidRPr="00704860" w14:paraId="1D3806B2" w14:textId="77777777" w:rsidTr="00401922">
        <w:tc>
          <w:tcPr>
            <w:tcW w:w="10495" w:type="dxa"/>
            <w:gridSpan w:val="3"/>
            <w:tcBorders>
              <w:left w:val="single" w:sz="4" w:space="0" w:color="000000"/>
              <w:bottom w:val="single" w:sz="4" w:space="0" w:color="000000"/>
              <w:right w:val="single" w:sz="4" w:space="0" w:color="000000"/>
            </w:tcBorders>
            <w:shd w:val="clear" w:color="auto" w:fill="auto"/>
          </w:tcPr>
          <w:p w14:paraId="76B51D75" w14:textId="77777777" w:rsidR="00C45622" w:rsidRPr="00704860" w:rsidRDefault="00C45622" w:rsidP="00C45622">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Descrição do ciclo</w:t>
            </w:r>
          </w:p>
        </w:tc>
      </w:tr>
      <w:tr w:rsidR="00704860" w:rsidRPr="00704860" w14:paraId="18894710" w14:textId="77777777" w:rsidTr="00401922">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659171" w14:textId="77777777" w:rsidR="00C45622" w:rsidRPr="00704860" w:rsidRDefault="00C45622" w:rsidP="00401922">
            <w:pPr>
              <w:autoSpaceDE w:val="0"/>
              <w:snapToGrid w:val="0"/>
              <w:spacing w:after="0" w:line="240" w:lineRule="auto"/>
              <w:jc w:val="both"/>
              <w:rPr>
                <w:rFonts w:ascii="Arial" w:eastAsia="Times New Roman" w:hAnsi="Arial" w:cs="Arial"/>
              </w:rPr>
            </w:pPr>
            <w:r w:rsidRPr="00704860">
              <w:rPr>
                <w:rFonts w:ascii="Arial" w:eastAsia="Times New Roman" w:hAnsi="Arial" w:cs="Arial"/>
              </w:rPr>
              <w:t>Utilização de 9 (nove) sensores distribuídos aleatoriamente no banho-maria</w:t>
            </w:r>
            <w:r w:rsidR="00401922" w:rsidRPr="00704860">
              <w:rPr>
                <w:rFonts w:ascii="Arial" w:eastAsia="Times New Roman" w:hAnsi="Arial" w:cs="Arial"/>
              </w:rPr>
              <w:t xml:space="preserve"> com carga</w:t>
            </w:r>
            <w:r w:rsidRPr="00704860">
              <w:rPr>
                <w:rFonts w:ascii="Arial" w:eastAsia="Times New Roman" w:hAnsi="Arial" w:cs="Arial"/>
              </w:rPr>
              <w:t>. Tempo de exposição de 24 (vinte e quatro) horas.</w:t>
            </w:r>
          </w:p>
        </w:tc>
      </w:tr>
    </w:tbl>
    <w:p w14:paraId="6577EE54" w14:textId="77777777" w:rsidR="00C45622" w:rsidRPr="00704860" w:rsidRDefault="00C45622"/>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04860" w:rsidRPr="00704860" w14:paraId="56CE7C37" w14:textId="77777777" w:rsidTr="00401922">
        <w:tc>
          <w:tcPr>
            <w:tcW w:w="7225" w:type="dxa"/>
            <w:gridSpan w:val="2"/>
            <w:tcBorders>
              <w:top w:val="single" w:sz="4" w:space="0" w:color="000000"/>
              <w:left w:val="single" w:sz="4" w:space="0" w:color="000000"/>
              <w:bottom w:val="single" w:sz="4" w:space="0" w:color="000000"/>
            </w:tcBorders>
            <w:shd w:val="clear" w:color="auto" w:fill="E5E5E5"/>
          </w:tcPr>
          <w:p w14:paraId="44FEEB3A" w14:textId="77777777" w:rsidR="00401922" w:rsidRPr="00704860" w:rsidRDefault="00401922" w:rsidP="004B2BA2">
            <w:pPr>
              <w:autoSpaceDE w:val="0"/>
              <w:snapToGrid w:val="0"/>
              <w:spacing w:after="0" w:line="240" w:lineRule="auto"/>
              <w:rPr>
                <w:rFonts w:ascii="Arial" w:hAnsi="Arial" w:cs="Arial"/>
                <w:sz w:val="24"/>
                <w:szCs w:val="24"/>
              </w:rPr>
            </w:pPr>
            <w:r w:rsidRPr="00704860">
              <w:rPr>
                <w:rFonts w:ascii="Arial" w:hAnsi="Arial" w:cs="Arial"/>
                <w:sz w:val="24"/>
                <w:szCs w:val="24"/>
              </w:rPr>
              <w:t>3- Banho-maria</w:t>
            </w:r>
          </w:p>
        </w:tc>
        <w:tc>
          <w:tcPr>
            <w:tcW w:w="3270" w:type="dxa"/>
            <w:tcBorders>
              <w:top w:val="single" w:sz="4" w:space="0" w:color="000000"/>
              <w:bottom w:val="single" w:sz="4" w:space="0" w:color="000000"/>
              <w:right w:val="single" w:sz="4" w:space="0" w:color="000000"/>
            </w:tcBorders>
            <w:shd w:val="clear" w:color="auto" w:fill="E5E5E5"/>
          </w:tcPr>
          <w:p w14:paraId="0292DA54" w14:textId="77777777" w:rsidR="00401922" w:rsidRPr="00704860" w:rsidRDefault="00401922" w:rsidP="004B2BA2">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BAN-03</w:t>
            </w:r>
          </w:p>
        </w:tc>
      </w:tr>
      <w:tr w:rsidR="00704860" w:rsidRPr="00704860" w14:paraId="00C58078" w14:textId="77777777" w:rsidTr="00401922">
        <w:tc>
          <w:tcPr>
            <w:tcW w:w="5099" w:type="dxa"/>
            <w:tcBorders>
              <w:top w:val="single" w:sz="4" w:space="0" w:color="000000"/>
              <w:left w:val="single" w:sz="4" w:space="0" w:color="000000"/>
            </w:tcBorders>
            <w:shd w:val="clear" w:color="auto" w:fill="auto"/>
          </w:tcPr>
          <w:p w14:paraId="4A80308F" w14:textId="77777777" w:rsidR="00401922" w:rsidRPr="00704860" w:rsidRDefault="00401922" w:rsidP="004B2BA2">
            <w:pPr>
              <w:autoSpaceDE w:val="0"/>
              <w:snapToGrid w:val="0"/>
              <w:spacing w:after="0" w:line="240" w:lineRule="auto"/>
              <w:rPr>
                <w:rFonts w:ascii="Arial" w:eastAsia="Times New Roman" w:hAnsi="Arial" w:cs="Arial"/>
              </w:rPr>
            </w:pPr>
            <w:proofErr w:type="spellStart"/>
            <w:r w:rsidRPr="00704860">
              <w:rPr>
                <w:rFonts w:ascii="Arial" w:eastAsia="Times New Roman" w:hAnsi="Arial" w:cs="Arial"/>
                <w:b/>
              </w:rPr>
              <w:t>Marca:</w:t>
            </w:r>
            <w:r w:rsidRPr="00704860">
              <w:rPr>
                <w:rFonts w:ascii="Arial" w:hAnsi="Arial" w:cs="Arial"/>
              </w:rPr>
              <w:t>Lucadema</w:t>
            </w:r>
            <w:proofErr w:type="spellEnd"/>
          </w:p>
        </w:tc>
        <w:tc>
          <w:tcPr>
            <w:tcW w:w="5396" w:type="dxa"/>
            <w:gridSpan w:val="2"/>
            <w:tcBorders>
              <w:top w:val="single" w:sz="4" w:space="0" w:color="000000"/>
              <w:right w:val="single" w:sz="4" w:space="0" w:color="000000"/>
            </w:tcBorders>
            <w:shd w:val="clear" w:color="auto" w:fill="auto"/>
          </w:tcPr>
          <w:p w14:paraId="32D3C1FB" w14:textId="77777777" w:rsidR="00401922" w:rsidRPr="00704860" w:rsidRDefault="004019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Modelo:</w:t>
            </w:r>
            <w:r w:rsidRPr="00704860">
              <w:rPr>
                <w:rFonts w:ascii="Arial" w:hAnsi="Arial" w:cs="Arial"/>
              </w:rPr>
              <w:t>152/15</w:t>
            </w:r>
          </w:p>
        </w:tc>
      </w:tr>
      <w:tr w:rsidR="00704860" w:rsidRPr="00704860" w14:paraId="21D2164D" w14:textId="77777777" w:rsidTr="00401922">
        <w:tc>
          <w:tcPr>
            <w:tcW w:w="5099" w:type="dxa"/>
            <w:tcBorders>
              <w:left w:val="single" w:sz="4" w:space="0" w:color="000000"/>
            </w:tcBorders>
            <w:shd w:val="clear" w:color="auto" w:fill="auto"/>
          </w:tcPr>
          <w:p w14:paraId="33DE3D9B" w14:textId="77777777" w:rsidR="00401922" w:rsidRPr="00704860" w:rsidRDefault="004019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Temperatura Ajustada</w:t>
            </w:r>
            <w:r w:rsidRPr="00704860">
              <w:rPr>
                <w:rFonts w:ascii="Arial" w:eastAsia="Times New Roman" w:hAnsi="Arial" w:cs="Arial"/>
              </w:rPr>
              <w:t>: 45,0°C</w:t>
            </w:r>
          </w:p>
        </w:tc>
        <w:tc>
          <w:tcPr>
            <w:tcW w:w="5396" w:type="dxa"/>
            <w:gridSpan w:val="2"/>
            <w:tcBorders>
              <w:right w:val="single" w:sz="4" w:space="0" w:color="000000"/>
            </w:tcBorders>
            <w:shd w:val="clear" w:color="auto" w:fill="auto"/>
          </w:tcPr>
          <w:p w14:paraId="6FEE3E1F" w14:textId="77777777" w:rsidR="00401922" w:rsidRPr="00704860" w:rsidRDefault="004019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Tolerância</w:t>
            </w:r>
            <w:r w:rsidRPr="00704860">
              <w:rPr>
                <w:rFonts w:ascii="Arial" w:eastAsia="Times New Roman" w:hAnsi="Arial" w:cs="Arial"/>
              </w:rPr>
              <w:t>: ± 1,0 °C</w:t>
            </w:r>
          </w:p>
        </w:tc>
      </w:tr>
      <w:tr w:rsidR="00704860" w:rsidRPr="00704860" w14:paraId="1E08FE01" w14:textId="77777777" w:rsidTr="00401922">
        <w:tc>
          <w:tcPr>
            <w:tcW w:w="10495" w:type="dxa"/>
            <w:gridSpan w:val="3"/>
            <w:tcBorders>
              <w:left w:val="single" w:sz="4" w:space="0" w:color="000000"/>
              <w:bottom w:val="single" w:sz="4" w:space="0" w:color="000000"/>
              <w:right w:val="single" w:sz="4" w:space="0" w:color="000000"/>
            </w:tcBorders>
            <w:shd w:val="clear" w:color="auto" w:fill="auto"/>
          </w:tcPr>
          <w:p w14:paraId="13AE3A8D" w14:textId="77777777" w:rsidR="00401922" w:rsidRPr="00704860" w:rsidRDefault="00401922" w:rsidP="004B2BA2">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Descrição do ciclo</w:t>
            </w:r>
          </w:p>
        </w:tc>
      </w:tr>
      <w:tr w:rsidR="00704860" w:rsidRPr="00704860" w14:paraId="133B7A6B" w14:textId="77777777" w:rsidTr="00401922">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052A7A" w14:textId="77777777" w:rsidR="00401922" w:rsidRPr="00704860" w:rsidRDefault="00401922" w:rsidP="00401922">
            <w:pPr>
              <w:autoSpaceDE w:val="0"/>
              <w:snapToGrid w:val="0"/>
              <w:spacing w:after="0" w:line="240" w:lineRule="auto"/>
              <w:jc w:val="both"/>
              <w:rPr>
                <w:rFonts w:ascii="Arial" w:eastAsia="Times New Roman" w:hAnsi="Arial" w:cs="Arial"/>
              </w:rPr>
            </w:pPr>
            <w:r w:rsidRPr="00704860">
              <w:rPr>
                <w:rFonts w:ascii="Arial" w:eastAsia="Times New Roman" w:hAnsi="Arial" w:cs="Arial"/>
              </w:rPr>
              <w:t>Utilização de 9 (nove) sensores distribuídos aleatoriamente no banho-maria com carga. Tempo de exposição de 24 (vinte e quatro) horas.</w:t>
            </w:r>
          </w:p>
        </w:tc>
      </w:tr>
    </w:tbl>
    <w:p w14:paraId="6BD40427" w14:textId="77777777" w:rsidR="00401922" w:rsidRPr="00704860" w:rsidRDefault="00401922"/>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04860" w:rsidRPr="00704860" w14:paraId="5B5D2F81" w14:textId="77777777" w:rsidTr="004B2BA2">
        <w:tc>
          <w:tcPr>
            <w:tcW w:w="7225" w:type="dxa"/>
            <w:gridSpan w:val="2"/>
            <w:tcBorders>
              <w:top w:val="single" w:sz="4" w:space="0" w:color="000000"/>
              <w:left w:val="single" w:sz="4" w:space="0" w:color="000000"/>
              <w:bottom w:val="single" w:sz="4" w:space="0" w:color="000000"/>
            </w:tcBorders>
            <w:shd w:val="clear" w:color="auto" w:fill="E5E5E5"/>
          </w:tcPr>
          <w:p w14:paraId="3FB04F98" w14:textId="77777777" w:rsidR="00C45622" w:rsidRPr="00704860" w:rsidRDefault="00401922" w:rsidP="004B2BA2">
            <w:pPr>
              <w:autoSpaceDE w:val="0"/>
              <w:snapToGrid w:val="0"/>
              <w:spacing w:after="0" w:line="240" w:lineRule="auto"/>
              <w:rPr>
                <w:rFonts w:ascii="Arial" w:hAnsi="Arial" w:cs="Arial"/>
                <w:b/>
                <w:sz w:val="24"/>
                <w:szCs w:val="24"/>
              </w:rPr>
            </w:pPr>
            <w:r w:rsidRPr="00704860">
              <w:rPr>
                <w:rFonts w:ascii="Arial" w:hAnsi="Arial" w:cs="Arial"/>
                <w:sz w:val="24"/>
                <w:szCs w:val="24"/>
              </w:rPr>
              <w:t>4</w:t>
            </w:r>
            <w:r w:rsidR="00C45622" w:rsidRPr="00704860">
              <w:rPr>
                <w:rFonts w:ascii="Arial" w:hAnsi="Arial" w:cs="Arial"/>
                <w:sz w:val="24"/>
                <w:szCs w:val="24"/>
              </w:rPr>
              <w:t>- Reator de DQO</w:t>
            </w:r>
          </w:p>
        </w:tc>
        <w:tc>
          <w:tcPr>
            <w:tcW w:w="3270" w:type="dxa"/>
            <w:tcBorders>
              <w:top w:val="single" w:sz="4" w:space="0" w:color="000000"/>
              <w:bottom w:val="single" w:sz="4" w:space="0" w:color="000000"/>
              <w:right w:val="single" w:sz="4" w:space="0" w:color="000000"/>
            </w:tcBorders>
            <w:shd w:val="clear" w:color="auto" w:fill="E5E5E5"/>
          </w:tcPr>
          <w:p w14:paraId="69EA44C5" w14:textId="77777777" w:rsidR="00C45622" w:rsidRPr="00704860" w:rsidRDefault="00C45622" w:rsidP="004B2BA2">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REA-02</w:t>
            </w:r>
          </w:p>
        </w:tc>
      </w:tr>
      <w:tr w:rsidR="00704860" w:rsidRPr="00704860" w14:paraId="09A958AC" w14:textId="77777777" w:rsidTr="004B2BA2">
        <w:tc>
          <w:tcPr>
            <w:tcW w:w="5099" w:type="dxa"/>
            <w:tcBorders>
              <w:top w:val="single" w:sz="4" w:space="0" w:color="000000"/>
              <w:left w:val="single" w:sz="4" w:space="0" w:color="000000"/>
            </w:tcBorders>
            <w:shd w:val="clear" w:color="auto" w:fill="auto"/>
          </w:tcPr>
          <w:p w14:paraId="20F43DF5" w14:textId="77777777" w:rsidR="00C45622" w:rsidRPr="00704860" w:rsidRDefault="00C456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 xml:space="preserve">Marca: </w:t>
            </w:r>
            <w:r w:rsidRPr="00704860">
              <w:rPr>
                <w:rFonts w:ascii="Arial" w:hAnsi="Arial" w:cs="Arial"/>
              </w:rPr>
              <w:t xml:space="preserve">HANNA </w:t>
            </w:r>
            <w:proofErr w:type="spellStart"/>
            <w:r w:rsidRPr="00704860">
              <w:rPr>
                <w:rFonts w:ascii="Arial" w:hAnsi="Arial" w:cs="Arial"/>
              </w:rPr>
              <w:t>Instruments</w:t>
            </w:r>
            <w:proofErr w:type="spellEnd"/>
          </w:p>
        </w:tc>
        <w:tc>
          <w:tcPr>
            <w:tcW w:w="5396" w:type="dxa"/>
            <w:gridSpan w:val="2"/>
            <w:tcBorders>
              <w:top w:val="single" w:sz="4" w:space="0" w:color="000000"/>
              <w:right w:val="single" w:sz="4" w:space="0" w:color="000000"/>
            </w:tcBorders>
            <w:shd w:val="clear" w:color="auto" w:fill="auto"/>
          </w:tcPr>
          <w:p w14:paraId="54F9AE87" w14:textId="77777777" w:rsidR="00C45622" w:rsidRPr="00704860" w:rsidRDefault="00C456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Modelo:</w:t>
            </w:r>
            <w:r w:rsidRPr="00704860">
              <w:rPr>
                <w:rFonts w:ascii="Arial" w:hAnsi="Arial" w:cs="Arial"/>
                <w:lang w:val="es-ES_tradnl"/>
              </w:rPr>
              <w:t>HI 839800</w:t>
            </w:r>
          </w:p>
        </w:tc>
      </w:tr>
      <w:tr w:rsidR="00704860" w:rsidRPr="00704860" w14:paraId="781BE752" w14:textId="77777777" w:rsidTr="004B2BA2">
        <w:tc>
          <w:tcPr>
            <w:tcW w:w="5099" w:type="dxa"/>
            <w:tcBorders>
              <w:left w:val="single" w:sz="4" w:space="0" w:color="000000"/>
            </w:tcBorders>
            <w:shd w:val="clear" w:color="auto" w:fill="auto"/>
          </w:tcPr>
          <w:p w14:paraId="40BB79FA" w14:textId="77777777" w:rsidR="00C45622" w:rsidRPr="00704860" w:rsidRDefault="00C456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Temperatura Ajustada</w:t>
            </w:r>
            <w:r w:rsidRPr="00704860">
              <w:rPr>
                <w:rFonts w:ascii="Arial" w:eastAsia="Times New Roman" w:hAnsi="Arial" w:cs="Arial"/>
              </w:rPr>
              <w:t>: 150°C</w:t>
            </w:r>
          </w:p>
        </w:tc>
        <w:tc>
          <w:tcPr>
            <w:tcW w:w="5396" w:type="dxa"/>
            <w:gridSpan w:val="2"/>
            <w:tcBorders>
              <w:right w:val="single" w:sz="4" w:space="0" w:color="000000"/>
            </w:tcBorders>
            <w:shd w:val="clear" w:color="auto" w:fill="auto"/>
          </w:tcPr>
          <w:p w14:paraId="73434E33" w14:textId="77777777" w:rsidR="00C45622" w:rsidRPr="00704860" w:rsidRDefault="00C45622" w:rsidP="004B2BA2">
            <w:pPr>
              <w:autoSpaceDE w:val="0"/>
              <w:snapToGrid w:val="0"/>
              <w:spacing w:after="0" w:line="240" w:lineRule="auto"/>
              <w:rPr>
                <w:rFonts w:ascii="Arial" w:eastAsia="Times New Roman" w:hAnsi="Arial" w:cs="Arial"/>
              </w:rPr>
            </w:pPr>
            <w:r w:rsidRPr="00704860">
              <w:rPr>
                <w:rFonts w:ascii="Arial" w:eastAsia="Times New Roman" w:hAnsi="Arial" w:cs="Arial"/>
                <w:b/>
              </w:rPr>
              <w:t>Tolerância</w:t>
            </w:r>
            <w:r w:rsidRPr="00704860">
              <w:rPr>
                <w:rFonts w:ascii="Arial" w:eastAsia="Times New Roman" w:hAnsi="Arial" w:cs="Arial"/>
              </w:rPr>
              <w:t>: ± 2,0 °C</w:t>
            </w:r>
          </w:p>
        </w:tc>
      </w:tr>
      <w:tr w:rsidR="00704860" w:rsidRPr="00704860" w14:paraId="2089F49C" w14:textId="77777777" w:rsidTr="004B2BA2">
        <w:tc>
          <w:tcPr>
            <w:tcW w:w="5099" w:type="dxa"/>
            <w:tcBorders>
              <w:left w:val="single" w:sz="4" w:space="0" w:color="000000"/>
            </w:tcBorders>
            <w:shd w:val="clear" w:color="auto" w:fill="auto"/>
          </w:tcPr>
          <w:p w14:paraId="61862B19" w14:textId="77777777" w:rsidR="00C45622" w:rsidRPr="00704860" w:rsidRDefault="00C45622" w:rsidP="004B2BA2">
            <w:pPr>
              <w:autoSpaceDE w:val="0"/>
              <w:snapToGrid w:val="0"/>
              <w:spacing w:after="0" w:line="240" w:lineRule="auto"/>
              <w:rPr>
                <w:rFonts w:ascii="Arial" w:eastAsia="Times New Roman" w:hAnsi="Arial" w:cs="Arial"/>
              </w:rPr>
            </w:pPr>
          </w:p>
        </w:tc>
        <w:tc>
          <w:tcPr>
            <w:tcW w:w="5396" w:type="dxa"/>
            <w:gridSpan w:val="2"/>
            <w:tcBorders>
              <w:right w:val="single" w:sz="4" w:space="0" w:color="000000"/>
            </w:tcBorders>
            <w:shd w:val="clear" w:color="auto" w:fill="auto"/>
          </w:tcPr>
          <w:p w14:paraId="73305717" w14:textId="77777777" w:rsidR="00C45622" w:rsidRPr="00704860" w:rsidRDefault="00C45622" w:rsidP="004B2BA2">
            <w:pPr>
              <w:autoSpaceDE w:val="0"/>
              <w:snapToGrid w:val="0"/>
              <w:spacing w:after="0" w:line="240" w:lineRule="auto"/>
              <w:rPr>
                <w:rFonts w:ascii="Arial" w:eastAsia="Times New Roman" w:hAnsi="Arial" w:cs="Arial"/>
              </w:rPr>
            </w:pPr>
          </w:p>
        </w:tc>
      </w:tr>
      <w:tr w:rsidR="00704860" w:rsidRPr="00704860" w14:paraId="455AC74D" w14:textId="77777777" w:rsidTr="004B2BA2">
        <w:tc>
          <w:tcPr>
            <w:tcW w:w="10495" w:type="dxa"/>
            <w:gridSpan w:val="3"/>
            <w:tcBorders>
              <w:left w:val="single" w:sz="4" w:space="0" w:color="000000"/>
              <w:bottom w:val="single" w:sz="4" w:space="0" w:color="000000"/>
              <w:right w:val="single" w:sz="4" w:space="0" w:color="000000"/>
            </w:tcBorders>
            <w:shd w:val="clear" w:color="auto" w:fill="auto"/>
          </w:tcPr>
          <w:p w14:paraId="6779C3D6" w14:textId="77777777" w:rsidR="00C45622" w:rsidRPr="00704860" w:rsidRDefault="00C45622" w:rsidP="004B2BA2">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Descrição do ciclo</w:t>
            </w:r>
          </w:p>
        </w:tc>
      </w:tr>
      <w:tr w:rsidR="00704860" w:rsidRPr="00704860" w14:paraId="053E63FA" w14:textId="77777777" w:rsidTr="004B2BA2">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9CB7A7" w14:textId="77777777" w:rsidR="00C45622" w:rsidRPr="00704860" w:rsidRDefault="00C45622" w:rsidP="004B2BA2">
            <w:pPr>
              <w:autoSpaceDE w:val="0"/>
              <w:snapToGrid w:val="0"/>
              <w:spacing w:after="0" w:line="240" w:lineRule="auto"/>
              <w:rPr>
                <w:rFonts w:ascii="Arial" w:eastAsia="Times New Roman" w:hAnsi="Arial" w:cs="Arial"/>
              </w:rPr>
            </w:pPr>
            <w:r w:rsidRPr="00704860">
              <w:rPr>
                <w:rFonts w:ascii="Arial" w:eastAsia="Times New Roman" w:hAnsi="Arial" w:cs="Arial"/>
              </w:rPr>
              <w:t>Utilização de 09 (Nove) sensores distribuídos aleatoriamente nas cavidades do bloco digestor. Tempo de exposição de 2 (duas) horas.</w:t>
            </w:r>
            <w:r w:rsidR="00401922" w:rsidRPr="00704860">
              <w:rPr>
                <w:rFonts w:ascii="Arial" w:eastAsia="Times New Roman" w:hAnsi="Arial" w:cs="Arial"/>
              </w:rPr>
              <w:t xml:space="preserve"> Equipamento operando com carga.</w:t>
            </w:r>
          </w:p>
        </w:tc>
      </w:tr>
    </w:tbl>
    <w:p w14:paraId="458E2D49" w14:textId="77777777" w:rsidR="00C45622" w:rsidRPr="00704860" w:rsidRDefault="00C45622"/>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284"/>
        <w:gridCol w:w="4115"/>
      </w:tblGrid>
      <w:tr w:rsidR="00704860" w:rsidRPr="00704860" w14:paraId="4D4D629A" w14:textId="77777777" w:rsidTr="00F55184">
        <w:tc>
          <w:tcPr>
            <w:tcW w:w="6380" w:type="dxa"/>
            <w:gridSpan w:val="3"/>
            <w:tcBorders>
              <w:top w:val="single" w:sz="4" w:space="0" w:color="auto"/>
              <w:bottom w:val="single" w:sz="4" w:space="0" w:color="auto"/>
            </w:tcBorders>
            <w:shd w:val="clear" w:color="auto" w:fill="E5E5E5"/>
          </w:tcPr>
          <w:p w14:paraId="7A6C1D96" w14:textId="77777777" w:rsidR="007B540D" w:rsidRPr="00704860" w:rsidRDefault="00401922" w:rsidP="007B540D">
            <w:pPr>
              <w:autoSpaceDE w:val="0"/>
              <w:snapToGrid w:val="0"/>
              <w:spacing w:after="0" w:line="240" w:lineRule="auto"/>
              <w:rPr>
                <w:rFonts w:ascii="Arial" w:hAnsi="Arial" w:cs="Arial"/>
                <w:sz w:val="24"/>
                <w:szCs w:val="24"/>
              </w:rPr>
            </w:pPr>
            <w:r w:rsidRPr="00704860">
              <w:rPr>
                <w:rFonts w:ascii="Arial" w:hAnsi="Arial" w:cs="Arial"/>
                <w:sz w:val="24"/>
                <w:szCs w:val="24"/>
              </w:rPr>
              <w:t>5</w:t>
            </w:r>
            <w:r w:rsidR="00C45622" w:rsidRPr="00704860">
              <w:rPr>
                <w:rFonts w:ascii="Arial" w:hAnsi="Arial" w:cs="Arial"/>
                <w:sz w:val="24"/>
                <w:szCs w:val="24"/>
              </w:rPr>
              <w:t xml:space="preserve">- </w:t>
            </w:r>
            <w:r w:rsidR="007B540D" w:rsidRPr="00704860">
              <w:rPr>
                <w:rFonts w:ascii="Arial" w:hAnsi="Arial" w:cs="Arial"/>
                <w:sz w:val="24"/>
                <w:szCs w:val="24"/>
              </w:rPr>
              <w:t>Termômetro Digital com sensor Termoresistivo</w:t>
            </w:r>
          </w:p>
        </w:tc>
        <w:tc>
          <w:tcPr>
            <w:tcW w:w="4115" w:type="dxa"/>
            <w:tcBorders>
              <w:top w:val="single" w:sz="4" w:space="0" w:color="auto"/>
              <w:bottom w:val="single" w:sz="4" w:space="0" w:color="auto"/>
            </w:tcBorders>
            <w:shd w:val="clear" w:color="auto" w:fill="E5E5E5"/>
          </w:tcPr>
          <w:p w14:paraId="20B7FC0E" w14:textId="77777777" w:rsidR="007B540D" w:rsidRPr="00704860" w:rsidRDefault="007B540D" w:rsidP="007B540D">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TER-</w:t>
            </w:r>
            <w:r w:rsidR="0067792E" w:rsidRPr="00704860">
              <w:rPr>
                <w:rFonts w:ascii="Arial" w:hAnsi="Arial" w:cs="Arial"/>
                <w:sz w:val="24"/>
                <w:szCs w:val="24"/>
              </w:rPr>
              <w:t>67</w:t>
            </w:r>
          </w:p>
        </w:tc>
      </w:tr>
      <w:tr w:rsidR="00704860" w:rsidRPr="00704860" w14:paraId="3E827195" w14:textId="77777777" w:rsidTr="0027776F">
        <w:tc>
          <w:tcPr>
            <w:tcW w:w="6096" w:type="dxa"/>
            <w:gridSpan w:val="2"/>
            <w:tcBorders>
              <w:top w:val="single" w:sz="4" w:space="0" w:color="auto"/>
            </w:tcBorders>
            <w:shd w:val="clear" w:color="auto" w:fill="auto"/>
          </w:tcPr>
          <w:p w14:paraId="2CCC8CA8" w14:textId="77777777" w:rsidR="007B540D" w:rsidRPr="00704860" w:rsidRDefault="007B540D" w:rsidP="007B540D">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Marca: </w:t>
            </w:r>
            <w:proofErr w:type="spellStart"/>
            <w:r w:rsidR="0067792E" w:rsidRPr="00704860">
              <w:rPr>
                <w:rFonts w:ascii="Arial" w:eastAsia="Times New Roman" w:hAnsi="Arial" w:cs="Arial"/>
                <w:sz w:val="24"/>
                <w:szCs w:val="24"/>
              </w:rPr>
              <w:t>Kasvi</w:t>
            </w:r>
            <w:proofErr w:type="spellEnd"/>
          </w:p>
        </w:tc>
        <w:tc>
          <w:tcPr>
            <w:tcW w:w="4399" w:type="dxa"/>
            <w:gridSpan w:val="2"/>
            <w:tcBorders>
              <w:top w:val="single" w:sz="4" w:space="0" w:color="auto"/>
            </w:tcBorders>
            <w:shd w:val="clear" w:color="auto" w:fill="auto"/>
          </w:tcPr>
          <w:p w14:paraId="3E3CD349" w14:textId="77777777" w:rsidR="007B540D" w:rsidRPr="00704860" w:rsidRDefault="007B540D" w:rsidP="007B540D">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Modelo: </w:t>
            </w:r>
            <w:r w:rsidR="0067792E" w:rsidRPr="00704860">
              <w:rPr>
                <w:rFonts w:ascii="Arial" w:eastAsia="Times New Roman" w:hAnsi="Arial" w:cs="Arial"/>
                <w:sz w:val="24"/>
                <w:szCs w:val="24"/>
              </w:rPr>
              <w:t>K29-7070</w:t>
            </w:r>
          </w:p>
        </w:tc>
      </w:tr>
      <w:tr w:rsidR="00704860" w:rsidRPr="00704860" w14:paraId="40024301" w14:textId="77777777" w:rsidTr="0027776F">
        <w:tc>
          <w:tcPr>
            <w:tcW w:w="6096" w:type="dxa"/>
            <w:gridSpan w:val="2"/>
            <w:shd w:val="clear" w:color="auto" w:fill="auto"/>
          </w:tcPr>
          <w:p w14:paraId="2D4C47B5" w14:textId="77777777" w:rsidR="007B540D" w:rsidRPr="00704860" w:rsidRDefault="007B540D" w:rsidP="007B540D">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Valor nominal: </w:t>
            </w:r>
            <w:r w:rsidRPr="00704860">
              <w:rPr>
                <w:rFonts w:ascii="Arial" w:eastAsia="Times New Roman" w:hAnsi="Arial" w:cs="Arial"/>
                <w:sz w:val="24"/>
                <w:szCs w:val="24"/>
              </w:rPr>
              <w:t>- 50 a 70 ºC</w:t>
            </w:r>
          </w:p>
        </w:tc>
        <w:tc>
          <w:tcPr>
            <w:tcW w:w="4399" w:type="dxa"/>
            <w:gridSpan w:val="2"/>
            <w:shd w:val="clear" w:color="auto" w:fill="auto"/>
          </w:tcPr>
          <w:p w14:paraId="6267B7C7" w14:textId="77777777" w:rsidR="007B540D" w:rsidRPr="00704860" w:rsidRDefault="007B540D" w:rsidP="007B540D">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Divisão: </w:t>
            </w:r>
            <w:r w:rsidRPr="00704860">
              <w:rPr>
                <w:rFonts w:ascii="Arial" w:eastAsia="Times New Roman" w:hAnsi="Arial" w:cs="Arial"/>
                <w:sz w:val="24"/>
                <w:szCs w:val="24"/>
              </w:rPr>
              <w:t>0,1 ºC</w:t>
            </w:r>
          </w:p>
        </w:tc>
      </w:tr>
      <w:tr w:rsidR="00704860" w:rsidRPr="00704860" w14:paraId="49193FE5" w14:textId="77777777" w:rsidTr="0027776F">
        <w:tc>
          <w:tcPr>
            <w:tcW w:w="10495" w:type="dxa"/>
            <w:gridSpan w:val="4"/>
            <w:shd w:val="clear" w:color="auto" w:fill="auto"/>
          </w:tcPr>
          <w:p w14:paraId="31D164EA" w14:textId="77777777" w:rsidR="007B540D" w:rsidRPr="00704860" w:rsidRDefault="007B540D" w:rsidP="007B540D">
            <w:pPr>
              <w:autoSpaceDE w:val="0"/>
              <w:snapToGrid w:val="0"/>
              <w:spacing w:after="0" w:line="240" w:lineRule="auto"/>
              <w:jc w:val="center"/>
              <w:rPr>
                <w:rFonts w:ascii="Arial" w:eastAsia="Times New Roman" w:hAnsi="Arial" w:cs="Arial"/>
                <w:b/>
                <w:sz w:val="24"/>
                <w:szCs w:val="24"/>
              </w:rPr>
            </w:pPr>
            <w:r w:rsidRPr="00704860">
              <w:rPr>
                <w:rFonts w:ascii="Arial" w:eastAsia="Times New Roman" w:hAnsi="Arial" w:cs="Arial"/>
                <w:b/>
                <w:sz w:val="24"/>
                <w:szCs w:val="24"/>
              </w:rPr>
              <w:t>Calibração do sensor externo “out”</w:t>
            </w:r>
          </w:p>
        </w:tc>
      </w:tr>
      <w:tr w:rsidR="00704860" w:rsidRPr="00704860" w14:paraId="23CC60A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68B51AB1" w14:textId="77777777" w:rsidR="007B540D" w:rsidRPr="00704860" w:rsidRDefault="007B540D" w:rsidP="007B540D">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6CDE4BA" w14:textId="77777777" w:rsidR="007B540D" w:rsidRPr="00704860" w:rsidRDefault="007B540D" w:rsidP="007B540D">
            <w:pPr>
              <w:autoSpaceDE w:val="0"/>
              <w:snapToGrid w:val="0"/>
              <w:spacing w:after="0" w:line="240" w:lineRule="auto"/>
              <w:jc w:val="center"/>
              <w:rPr>
                <w:rFonts w:ascii="Arial" w:eastAsia="Times New Roman" w:hAnsi="Arial" w:cs="Arial"/>
                <w:b/>
              </w:rPr>
            </w:pPr>
            <w:r w:rsidRPr="00704860">
              <w:rPr>
                <w:rFonts w:ascii="Arial" w:eastAsia="Times New Roman" w:hAnsi="Arial" w:cs="Arial"/>
                <w:b/>
                <w:sz w:val="24"/>
                <w:szCs w:val="24"/>
              </w:rPr>
              <w:t xml:space="preserve">Tolerância </w:t>
            </w:r>
            <w:r w:rsidRPr="00704860">
              <w:rPr>
                <w:rFonts w:ascii="Arial" w:eastAsia="Times New Roman" w:hAnsi="Arial" w:cs="Arial"/>
                <w:b/>
              </w:rPr>
              <w:t>(°C)</w:t>
            </w:r>
            <w:r w:rsidRPr="00704860">
              <w:rPr>
                <w:rFonts w:ascii="Arial" w:eastAsia="Times New Roman" w:hAnsi="Arial" w:cs="Arial"/>
                <w:sz w:val="24"/>
                <w:szCs w:val="24"/>
                <w:vertAlign w:val="subscript"/>
              </w:rPr>
              <w:t xml:space="preserve"> (Incerteza expandida) Max</w:t>
            </w:r>
            <w:r w:rsidRPr="00704860">
              <w:rPr>
                <w:rFonts w:ascii="Arial" w:eastAsia="Times New Roman" w:hAnsi="Arial" w:cs="Arial"/>
                <w:sz w:val="24"/>
                <w:szCs w:val="24"/>
              </w:rPr>
              <w:t xml:space="preserve"> =</w:t>
            </w:r>
          </w:p>
        </w:tc>
      </w:tr>
      <w:tr w:rsidR="00704860" w:rsidRPr="00704860" w14:paraId="2039FD9A"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2A5B405" w14:textId="77777777" w:rsidR="007B540D" w:rsidRPr="00704860" w:rsidRDefault="007B540D" w:rsidP="007B540D">
            <w:pPr>
              <w:autoSpaceDE w:val="0"/>
              <w:snapToGrid w:val="0"/>
              <w:spacing w:after="0" w:line="240" w:lineRule="auto"/>
              <w:jc w:val="center"/>
              <w:rPr>
                <w:rFonts w:ascii="Arial" w:eastAsia="Times New Roman" w:hAnsi="Arial" w:cs="Arial"/>
              </w:rPr>
            </w:pPr>
            <w:r w:rsidRPr="00704860">
              <w:rPr>
                <w:rFonts w:ascii="Arial" w:eastAsia="Times New Roman" w:hAnsi="Arial" w:cs="Arial"/>
              </w:rPr>
              <w:t>35</w:t>
            </w:r>
            <w:r w:rsidR="0067792E" w:rsidRPr="00704860">
              <w:rPr>
                <w:rFonts w:ascii="Arial" w:eastAsia="Times New Roman" w:hAnsi="Arial" w:cs="Arial"/>
              </w:rPr>
              <w:t>,0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9F82897" w14:textId="77777777" w:rsidR="007B540D" w:rsidRPr="00704860" w:rsidRDefault="007B540D" w:rsidP="007B540D">
            <w:pPr>
              <w:autoSpaceDE w:val="0"/>
              <w:snapToGrid w:val="0"/>
              <w:spacing w:after="0" w:line="240" w:lineRule="auto"/>
              <w:jc w:val="center"/>
              <w:rPr>
                <w:rFonts w:ascii="Arial" w:eastAsia="Times New Roman" w:hAnsi="Arial" w:cs="Arial"/>
              </w:rPr>
            </w:pPr>
            <w:r w:rsidRPr="00704860">
              <w:rPr>
                <w:rFonts w:ascii="Arial" w:eastAsia="Times New Roman" w:hAnsi="Arial" w:cs="Arial"/>
              </w:rPr>
              <w:t>0,5</w:t>
            </w:r>
          </w:p>
        </w:tc>
      </w:tr>
    </w:tbl>
    <w:p w14:paraId="6BC2C121" w14:textId="77777777" w:rsidR="00F04713" w:rsidRPr="00704860" w:rsidRDefault="00F04713" w:rsidP="007B540D">
      <w:pPr>
        <w:spacing w:after="0" w:line="240" w:lineRule="auto"/>
      </w:pPr>
    </w:p>
    <w:p w14:paraId="2977F411" w14:textId="77777777" w:rsidR="00401922" w:rsidRPr="00704860" w:rsidRDefault="00401922" w:rsidP="007B540D">
      <w:pPr>
        <w:spacing w:after="0" w:line="240" w:lineRule="auto"/>
      </w:pPr>
    </w:p>
    <w:p w14:paraId="79DB0B5C" w14:textId="77777777" w:rsidR="00401922" w:rsidRPr="00704860" w:rsidRDefault="00401922" w:rsidP="007B540D">
      <w:pPr>
        <w:spacing w:after="0" w:line="240" w:lineRule="auto"/>
      </w:pPr>
    </w:p>
    <w:p w14:paraId="634FCACC" w14:textId="77777777" w:rsidR="00401922" w:rsidRPr="00704860" w:rsidRDefault="00401922" w:rsidP="007B540D">
      <w:pPr>
        <w:spacing w:after="0" w:line="240" w:lineRule="auto"/>
      </w:pPr>
    </w:p>
    <w:p w14:paraId="0723D00D" w14:textId="77777777" w:rsidR="00401922" w:rsidRPr="00704860" w:rsidRDefault="00401922" w:rsidP="007B540D">
      <w:pPr>
        <w:spacing w:after="0" w:line="240" w:lineRule="auto"/>
      </w:pPr>
    </w:p>
    <w:p w14:paraId="03F13155" w14:textId="77777777" w:rsidR="00401922" w:rsidRPr="00704860" w:rsidRDefault="00401922" w:rsidP="007B540D">
      <w:pPr>
        <w:spacing w:after="0" w:line="240" w:lineRule="auto"/>
      </w:pPr>
    </w:p>
    <w:p w14:paraId="56FE3C9B" w14:textId="77777777" w:rsidR="00401922" w:rsidRPr="00704860" w:rsidRDefault="00401922" w:rsidP="007B540D">
      <w:pPr>
        <w:spacing w:after="0" w:line="240" w:lineRule="auto"/>
      </w:pPr>
    </w:p>
    <w:p w14:paraId="7267DF05" w14:textId="77777777" w:rsidR="007B540D" w:rsidRPr="00704860"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284"/>
        <w:gridCol w:w="4115"/>
      </w:tblGrid>
      <w:tr w:rsidR="00704860" w:rsidRPr="00704860" w14:paraId="0F2E792D" w14:textId="77777777" w:rsidTr="004B2BA2">
        <w:tc>
          <w:tcPr>
            <w:tcW w:w="6380" w:type="dxa"/>
            <w:gridSpan w:val="3"/>
            <w:tcBorders>
              <w:top w:val="single" w:sz="4" w:space="0" w:color="auto"/>
              <w:bottom w:val="single" w:sz="4" w:space="0" w:color="auto"/>
            </w:tcBorders>
            <w:shd w:val="clear" w:color="auto" w:fill="E5E5E5"/>
          </w:tcPr>
          <w:p w14:paraId="15E3C56B" w14:textId="77777777" w:rsidR="0067792E" w:rsidRPr="00704860" w:rsidRDefault="00401922" w:rsidP="004B2BA2">
            <w:pPr>
              <w:autoSpaceDE w:val="0"/>
              <w:snapToGrid w:val="0"/>
              <w:spacing w:after="0" w:line="240" w:lineRule="auto"/>
              <w:rPr>
                <w:rFonts w:ascii="Arial" w:hAnsi="Arial" w:cs="Arial"/>
                <w:sz w:val="24"/>
                <w:szCs w:val="24"/>
              </w:rPr>
            </w:pPr>
            <w:r w:rsidRPr="00704860">
              <w:rPr>
                <w:rFonts w:ascii="Arial" w:hAnsi="Arial" w:cs="Arial"/>
                <w:sz w:val="24"/>
                <w:szCs w:val="24"/>
              </w:rPr>
              <w:lastRenderedPageBreak/>
              <w:t>6</w:t>
            </w:r>
            <w:r w:rsidR="00C45622" w:rsidRPr="00704860">
              <w:rPr>
                <w:rFonts w:ascii="Arial" w:hAnsi="Arial" w:cs="Arial"/>
                <w:sz w:val="24"/>
                <w:szCs w:val="24"/>
              </w:rPr>
              <w:t xml:space="preserve">- </w:t>
            </w:r>
            <w:r w:rsidR="0067792E" w:rsidRPr="00704860">
              <w:rPr>
                <w:rFonts w:ascii="Arial" w:hAnsi="Arial" w:cs="Arial"/>
                <w:sz w:val="24"/>
                <w:szCs w:val="24"/>
              </w:rPr>
              <w:t>Termômetro Digital com sensor Termoresistivo</w:t>
            </w:r>
          </w:p>
        </w:tc>
        <w:tc>
          <w:tcPr>
            <w:tcW w:w="4115" w:type="dxa"/>
            <w:tcBorders>
              <w:top w:val="single" w:sz="4" w:space="0" w:color="auto"/>
              <w:bottom w:val="single" w:sz="4" w:space="0" w:color="auto"/>
            </w:tcBorders>
            <w:shd w:val="clear" w:color="auto" w:fill="E5E5E5"/>
          </w:tcPr>
          <w:p w14:paraId="5E19646C" w14:textId="77777777" w:rsidR="0067792E" w:rsidRPr="00704860" w:rsidRDefault="0067792E" w:rsidP="004B2BA2">
            <w:pPr>
              <w:autoSpaceDE w:val="0"/>
              <w:snapToGrid w:val="0"/>
              <w:spacing w:after="0" w:line="240" w:lineRule="auto"/>
              <w:rPr>
                <w:rFonts w:ascii="Arial" w:hAnsi="Arial" w:cs="Arial"/>
                <w:sz w:val="24"/>
                <w:szCs w:val="24"/>
              </w:rPr>
            </w:pPr>
            <w:r w:rsidRPr="00704860">
              <w:rPr>
                <w:rFonts w:ascii="Arial" w:hAnsi="Arial" w:cs="Arial"/>
                <w:b/>
                <w:sz w:val="24"/>
                <w:szCs w:val="24"/>
              </w:rPr>
              <w:t xml:space="preserve">TAG: </w:t>
            </w:r>
            <w:r w:rsidRPr="00704860">
              <w:rPr>
                <w:rFonts w:ascii="Arial" w:hAnsi="Arial" w:cs="Arial"/>
                <w:sz w:val="24"/>
                <w:szCs w:val="24"/>
              </w:rPr>
              <w:t>TER-67</w:t>
            </w:r>
          </w:p>
        </w:tc>
      </w:tr>
      <w:tr w:rsidR="00704860" w:rsidRPr="00704860" w14:paraId="4A3E6102" w14:textId="77777777" w:rsidTr="004B2BA2">
        <w:tc>
          <w:tcPr>
            <w:tcW w:w="6096" w:type="dxa"/>
            <w:gridSpan w:val="2"/>
            <w:tcBorders>
              <w:top w:val="single" w:sz="4" w:space="0" w:color="auto"/>
            </w:tcBorders>
            <w:shd w:val="clear" w:color="auto" w:fill="auto"/>
          </w:tcPr>
          <w:p w14:paraId="04EB6315" w14:textId="77777777" w:rsidR="0067792E" w:rsidRPr="00704860" w:rsidRDefault="0067792E" w:rsidP="004B2BA2">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Marca: </w:t>
            </w:r>
            <w:proofErr w:type="spellStart"/>
            <w:r w:rsidRPr="00704860">
              <w:rPr>
                <w:rFonts w:ascii="Arial" w:eastAsia="Times New Roman" w:hAnsi="Arial" w:cs="Arial"/>
                <w:sz w:val="24"/>
                <w:szCs w:val="24"/>
              </w:rPr>
              <w:t>Kasvi</w:t>
            </w:r>
            <w:proofErr w:type="spellEnd"/>
          </w:p>
        </w:tc>
        <w:tc>
          <w:tcPr>
            <w:tcW w:w="4399" w:type="dxa"/>
            <w:gridSpan w:val="2"/>
            <w:tcBorders>
              <w:top w:val="single" w:sz="4" w:space="0" w:color="auto"/>
            </w:tcBorders>
            <w:shd w:val="clear" w:color="auto" w:fill="auto"/>
          </w:tcPr>
          <w:p w14:paraId="5544C4CA" w14:textId="77777777" w:rsidR="0067792E" w:rsidRPr="00704860" w:rsidRDefault="0067792E" w:rsidP="004B2BA2">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Modelo: </w:t>
            </w:r>
            <w:r w:rsidRPr="00704860">
              <w:rPr>
                <w:rFonts w:ascii="Arial" w:eastAsia="Times New Roman" w:hAnsi="Arial" w:cs="Arial"/>
                <w:sz w:val="24"/>
                <w:szCs w:val="24"/>
              </w:rPr>
              <w:t>K29-7070</w:t>
            </w:r>
          </w:p>
        </w:tc>
      </w:tr>
      <w:tr w:rsidR="00704860" w:rsidRPr="00704860" w14:paraId="1D3E0906" w14:textId="77777777" w:rsidTr="004B2BA2">
        <w:tc>
          <w:tcPr>
            <w:tcW w:w="6096" w:type="dxa"/>
            <w:gridSpan w:val="2"/>
            <w:shd w:val="clear" w:color="auto" w:fill="auto"/>
          </w:tcPr>
          <w:p w14:paraId="561C6B95" w14:textId="77777777" w:rsidR="0067792E" w:rsidRPr="00704860" w:rsidRDefault="0067792E" w:rsidP="004B2BA2">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Valor nominal: </w:t>
            </w:r>
            <w:r w:rsidRPr="00704860">
              <w:rPr>
                <w:rFonts w:ascii="Arial" w:eastAsia="Times New Roman" w:hAnsi="Arial" w:cs="Arial"/>
                <w:sz w:val="24"/>
                <w:szCs w:val="24"/>
              </w:rPr>
              <w:t>- 50 a 70 ºC</w:t>
            </w:r>
          </w:p>
        </w:tc>
        <w:tc>
          <w:tcPr>
            <w:tcW w:w="4399" w:type="dxa"/>
            <w:gridSpan w:val="2"/>
            <w:shd w:val="clear" w:color="auto" w:fill="auto"/>
          </w:tcPr>
          <w:p w14:paraId="1B581583" w14:textId="77777777" w:rsidR="0067792E" w:rsidRPr="00704860" w:rsidRDefault="0067792E" w:rsidP="004B2BA2">
            <w:pPr>
              <w:autoSpaceDE w:val="0"/>
              <w:snapToGrid w:val="0"/>
              <w:spacing w:after="0" w:line="240" w:lineRule="auto"/>
              <w:rPr>
                <w:rFonts w:ascii="Arial" w:eastAsia="Times New Roman" w:hAnsi="Arial" w:cs="Arial"/>
                <w:sz w:val="24"/>
                <w:szCs w:val="24"/>
              </w:rPr>
            </w:pPr>
            <w:r w:rsidRPr="00704860">
              <w:rPr>
                <w:rFonts w:ascii="Arial" w:eastAsia="Times New Roman" w:hAnsi="Arial" w:cs="Arial"/>
                <w:b/>
                <w:sz w:val="24"/>
                <w:szCs w:val="24"/>
              </w:rPr>
              <w:t xml:space="preserve">Divisão: </w:t>
            </w:r>
            <w:r w:rsidRPr="00704860">
              <w:rPr>
                <w:rFonts w:ascii="Arial" w:eastAsia="Times New Roman" w:hAnsi="Arial" w:cs="Arial"/>
                <w:sz w:val="24"/>
                <w:szCs w:val="24"/>
              </w:rPr>
              <w:t>0,1 ºC</w:t>
            </w:r>
          </w:p>
        </w:tc>
      </w:tr>
      <w:tr w:rsidR="00704860" w:rsidRPr="00704860" w14:paraId="716AF38E" w14:textId="77777777" w:rsidTr="004B2BA2">
        <w:tc>
          <w:tcPr>
            <w:tcW w:w="10495" w:type="dxa"/>
            <w:gridSpan w:val="4"/>
            <w:shd w:val="clear" w:color="auto" w:fill="auto"/>
          </w:tcPr>
          <w:p w14:paraId="6FECFB20" w14:textId="77777777" w:rsidR="0067792E" w:rsidRPr="00704860" w:rsidRDefault="0067792E" w:rsidP="004B2BA2">
            <w:pPr>
              <w:autoSpaceDE w:val="0"/>
              <w:snapToGrid w:val="0"/>
              <w:spacing w:after="0" w:line="240" w:lineRule="auto"/>
              <w:jc w:val="center"/>
              <w:rPr>
                <w:rFonts w:ascii="Arial" w:eastAsia="Times New Roman" w:hAnsi="Arial" w:cs="Arial"/>
                <w:b/>
                <w:sz w:val="24"/>
                <w:szCs w:val="24"/>
              </w:rPr>
            </w:pPr>
            <w:r w:rsidRPr="00704860">
              <w:rPr>
                <w:rFonts w:ascii="Arial" w:eastAsia="Times New Roman" w:hAnsi="Arial" w:cs="Arial"/>
                <w:b/>
                <w:sz w:val="24"/>
                <w:szCs w:val="24"/>
              </w:rPr>
              <w:t>Calibração do sensor externo “out”</w:t>
            </w:r>
          </w:p>
        </w:tc>
      </w:tr>
      <w:tr w:rsidR="00704860" w:rsidRPr="00704860" w14:paraId="6A9B11B9" w14:textId="77777777" w:rsidTr="004B2BA2">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2F0E9562" w14:textId="77777777" w:rsidR="0067792E" w:rsidRPr="00704860" w:rsidRDefault="0067792E" w:rsidP="004B2BA2">
            <w:pPr>
              <w:autoSpaceDE w:val="0"/>
              <w:snapToGrid w:val="0"/>
              <w:spacing w:after="0" w:line="240" w:lineRule="auto"/>
              <w:jc w:val="center"/>
              <w:rPr>
                <w:rFonts w:ascii="Arial" w:eastAsia="Times New Roman" w:hAnsi="Arial" w:cs="Arial"/>
                <w:b/>
              </w:rPr>
            </w:pPr>
            <w:r w:rsidRPr="00704860">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D85A1BF" w14:textId="77777777" w:rsidR="0067792E" w:rsidRPr="00704860" w:rsidRDefault="0067792E" w:rsidP="004B2BA2">
            <w:pPr>
              <w:autoSpaceDE w:val="0"/>
              <w:snapToGrid w:val="0"/>
              <w:spacing w:after="0" w:line="240" w:lineRule="auto"/>
              <w:jc w:val="center"/>
              <w:rPr>
                <w:rFonts w:ascii="Arial" w:eastAsia="Times New Roman" w:hAnsi="Arial" w:cs="Arial"/>
                <w:b/>
              </w:rPr>
            </w:pPr>
            <w:r w:rsidRPr="00704860">
              <w:rPr>
                <w:rFonts w:ascii="Arial" w:eastAsia="Times New Roman" w:hAnsi="Arial" w:cs="Arial"/>
                <w:b/>
                <w:sz w:val="24"/>
                <w:szCs w:val="24"/>
              </w:rPr>
              <w:t xml:space="preserve">Tolerância </w:t>
            </w:r>
            <w:r w:rsidRPr="00704860">
              <w:rPr>
                <w:rFonts w:ascii="Arial" w:eastAsia="Times New Roman" w:hAnsi="Arial" w:cs="Arial"/>
                <w:b/>
              </w:rPr>
              <w:t>(°C)</w:t>
            </w:r>
            <w:r w:rsidRPr="00704860">
              <w:rPr>
                <w:rFonts w:ascii="Arial" w:eastAsia="Times New Roman" w:hAnsi="Arial" w:cs="Arial"/>
                <w:sz w:val="24"/>
                <w:szCs w:val="24"/>
                <w:vertAlign w:val="subscript"/>
              </w:rPr>
              <w:t xml:space="preserve"> (Incerteza expandida) Max</w:t>
            </w:r>
            <w:r w:rsidRPr="00704860">
              <w:rPr>
                <w:rFonts w:ascii="Arial" w:eastAsia="Times New Roman" w:hAnsi="Arial" w:cs="Arial"/>
                <w:sz w:val="24"/>
                <w:szCs w:val="24"/>
              </w:rPr>
              <w:t xml:space="preserve"> =</w:t>
            </w:r>
          </w:p>
        </w:tc>
      </w:tr>
      <w:tr w:rsidR="00704860" w:rsidRPr="00704860" w14:paraId="5FC65526" w14:textId="77777777" w:rsidTr="004B2BA2">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A03D147" w14:textId="77777777" w:rsidR="0067792E" w:rsidRPr="00704860" w:rsidRDefault="0067792E" w:rsidP="004B2BA2">
            <w:pPr>
              <w:autoSpaceDE w:val="0"/>
              <w:snapToGrid w:val="0"/>
              <w:spacing w:after="0" w:line="240" w:lineRule="auto"/>
              <w:jc w:val="center"/>
              <w:rPr>
                <w:rFonts w:ascii="Arial" w:eastAsia="Times New Roman" w:hAnsi="Arial" w:cs="Arial"/>
              </w:rPr>
            </w:pPr>
            <w:r w:rsidRPr="00704860">
              <w:rPr>
                <w:rFonts w:ascii="Arial" w:eastAsia="Times New Roman" w:hAnsi="Arial" w:cs="Arial"/>
              </w:rPr>
              <w:t>35,0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F808049" w14:textId="77777777" w:rsidR="0067792E" w:rsidRPr="00704860" w:rsidRDefault="0067792E" w:rsidP="004B2BA2">
            <w:pPr>
              <w:autoSpaceDE w:val="0"/>
              <w:snapToGrid w:val="0"/>
              <w:spacing w:after="0" w:line="240" w:lineRule="auto"/>
              <w:jc w:val="center"/>
              <w:rPr>
                <w:rFonts w:ascii="Arial" w:eastAsia="Times New Roman" w:hAnsi="Arial" w:cs="Arial"/>
              </w:rPr>
            </w:pPr>
            <w:r w:rsidRPr="00704860">
              <w:rPr>
                <w:rFonts w:ascii="Arial" w:eastAsia="Times New Roman" w:hAnsi="Arial" w:cs="Arial"/>
              </w:rPr>
              <w:t>0,5</w:t>
            </w:r>
          </w:p>
        </w:tc>
      </w:tr>
      <w:bookmarkEnd w:id="0"/>
    </w:tbl>
    <w:p w14:paraId="56BD6A78" w14:textId="77777777" w:rsidR="00D93FFB" w:rsidRPr="00704860" w:rsidRDefault="00D93FFB" w:rsidP="007B540D">
      <w:pPr>
        <w:spacing w:after="0" w:line="240" w:lineRule="auto"/>
      </w:pPr>
    </w:p>
    <w:p w14:paraId="3BAA6B5D" w14:textId="77777777" w:rsidR="00D93FFB" w:rsidRPr="00704860" w:rsidRDefault="00D93FFB" w:rsidP="007B540D">
      <w:pPr>
        <w:spacing w:after="0" w:line="240" w:lineRule="auto"/>
      </w:pPr>
    </w:p>
    <w:p w14:paraId="13E5AC99" w14:textId="77777777" w:rsidR="00D93FFB" w:rsidRPr="00704860" w:rsidRDefault="00D93FFB" w:rsidP="007B540D">
      <w:pPr>
        <w:spacing w:after="0" w:line="240" w:lineRule="auto"/>
      </w:pPr>
    </w:p>
    <w:p w14:paraId="6D1B2CF1" w14:textId="77777777" w:rsidR="006B3E78" w:rsidRPr="00704860" w:rsidRDefault="00626B08" w:rsidP="00206CA8">
      <w:pPr>
        <w:autoSpaceDE w:val="0"/>
        <w:autoSpaceDN w:val="0"/>
        <w:adjustRightInd w:val="0"/>
        <w:spacing w:after="120" w:line="360" w:lineRule="auto"/>
        <w:jc w:val="both"/>
        <w:rPr>
          <w:rFonts w:ascii="Arial" w:hAnsi="Arial" w:cs="Arial"/>
          <w:b/>
          <w:bCs/>
          <w:sz w:val="24"/>
          <w:szCs w:val="24"/>
        </w:rPr>
      </w:pPr>
      <w:r w:rsidRPr="00704860">
        <w:rPr>
          <w:rStyle w:val="markedcontent"/>
          <w:rFonts w:ascii="Arial" w:hAnsi="Arial" w:cs="Arial"/>
          <w:b/>
          <w:bCs/>
          <w:sz w:val="24"/>
          <w:szCs w:val="24"/>
        </w:rPr>
        <w:t>5</w:t>
      </w:r>
      <w:r w:rsidR="00897047" w:rsidRPr="00704860">
        <w:rPr>
          <w:rStyle w:val="markedcontent"/>
          <w:rFonts w:ascii="Arial" w:hAnsi="Arial" w:cs="Arial"/>
          <w:b/>
          <w:bCs/>
          <w:sz w:val="24"/>
          <w:szCs w:val="24"/>
        </w:rPr>
        <w:t>.</w:t>
      </w:r>
      <w:r w:rsidR="0098044A" w:rsidRPr="00704860">
        <w:rPr>
          <w:rStyle w:val="markedcontent"/>
          <w:rFonts w:ascii="Arial" w:hAnsi="Arial" w:cs="Arial"/>
          <w:b/>
          <w:bCs/>
          <w:sz w:val="24"/>
          <w:szCs w:val="24"/>
        </w:rPr>
        <w:t xml:space="preserve"> </w:t>
      </w:r>
      <w:r w:rsidR="00D152B0" w:rsidRPr="00704860">
        <w:rPr>
          <w:rStyle w:val="markedcontent"/>
          <w:rFonts w:ascii="Arial" w:hAnsi="Arial" w:cs="Arial"/>
          <w:b/>
          <w:bCs/>
          <w:sz w:val="24"/>
          <w:szCs w:val="24"/>
        </w:rPr>
        <w:t>VALORES MÁXIMOS ACEITÁVEIS</w:t>
      </w:r>
    </w:p>
    <w:p w14:paraId="4697FEB4" w14:textId="77777777" w:rsidR="0054468D" w:rsidRPr="00704860" w:rsidRDefault="0054468D" w:rsidP="0054468D">
      <w:pPr>
        <w:spacing w:after="120" w:line="360" w:lineRule="auto"/>
        <w:jc w:val="both"/>
        <w:rPr>
          <w:rFonts w:ascii="Arial" w:hAnsi="Arial" w:cs="Arial"/>
          <w:sz w:val="24"/>
          <w:szCs w:val="24"/>
        </w:rPr>
      </w:pPr>
      <w:r w:rsidRPr="00704860">
        <w:rPr>
          <w:rFonts w:ascii="Arial" w:hAnsi="Arial" w:cs="Arial"/>
          <w:sz w:val="24"/>
          <w:szCs w:val="24"/>
        </w:rPr>
        <w:t>5.1</w:t>
      </w:r>
      <w:bookmarkStart w:id="1" w:name="_Hlk116647930"/>
      <w:r w:rsidR="0098044A" w:rsidRPr="00704860">
        <w:rPr>
          <w:rFonts w:ascii="Arial" w:hAnsi="Arial" w:cs="Arial"/>
          <w:sz w:val="24"/>
          <w:szCs w:val="24"/>
        </w:rPr>
        <w:t xml:space="preserve"> </w:t>
      </w:r>
      <w:r w:rsidRPr="00704860">
        <w:rPr>
          <w:rFonts w:ascii="Arial" w:hAnsi="Arial" w:cs="Arial"/>
          <w:sz w:val="24"/>
          <w:szCs w:val="24"/>
        </w:rPr>
        <w:t>A estimativa do valor do objeto da contratação de serviços foi realizada a partir do seguinte critério:</w:t>
      </w:r>
    </w:p>
    <w:p w14:paraId="5013219F" w14:textId="77777777" w:rsidR="00664CAE" w:rsidRPr="00704860" w:rsidRDefault="00D93FFB" w:rsidP="0054468D">
      <w:pPr>
        <w:spacing w:after="120" w:line="360" w:lineRule="auto"/>
        <w:jc w:val="both"/>
        <w:rPr>
          <w:rFonts w:ascii="Arial" w:hAnsi="Arial" w:cs="Arial"/>
          <w:sz w:val="24"/>
          <w:szCs w:val="24"/>
        </w:rPr>
      </w:pPr>
      <w:r w:rsidRPr="00704860">
        <w:rPr>
          <w:rFonts w:ascii="Arial" w:hAnsi="Arial" w:cs="Arial"/>
          <w:sz w:val="24"/>
          <w:szCs w:val="24"/>
        </w:rPr>
        <w:t>Os parâmetros para pesquisa de preços foram em conformidade com o item 2.4 do Manual de Planejamento das Contratações, parte integrante do RILC</w:t>
      </w:r>
      <w:r w:rsidR="00664CAE" w:rsidRPr="00704860">
        <w:rPr>
          <w:rFonts w:ascii="Arial" w:hAnsi="Arial" w:cs="Arial"/>
          <w:sz w:val="24"/>
          <w:szCs w:val="24"/>
        </w:rPr>
        <w:t xml:space="preserve"> – direta com fornecedores e contratos anteriores devidamente atualizados </w:t>
      </w:r>
      <w:r w:rsidR="00E72FAB" w:rsidRPr="00704860">
        <w:rPr>
          <w:rFonts w:ascii="Arial" w:hAnsi="Arial" w:cs="Arial"/>
          <w:sz w:val="24"/>
          <w:szCs w:val="24"/>
        </w:rPr>
        <w:t>monetariamente</w:t>
      </w:r>
      <w:r w:rsidRPr="00704860">
        <w:rPr>
          <w:rFonts w:ascii="Arial" w:hAnsi="Arial" w:cs="Arial"/>
          <w:sz w:val="24"/>
          <w:szCs w:val="24"/>
        </w:rPr>
        <w:t xml:space="preserve">. Os fornecedores da pesquisa direta foram escolhidos por serem conhecidos no ramo de comercialização dos itens desta solicitação e aqueles que retornaram à solicitação constam na planilha. Após a análise do orçamentista, </w:t>
      </w:r>
      <w:r w:rsidR="00664CAE" w:rsidRPr="00704860">
        <w:rPr>
          <w:rFonts w:ascii="Arial" w:hAnsi="Arial" w:cs="Arial"/>
          <w:sz w:val="24"/>
          <w:szCs w:val="24"/>
        </w:rPr>
        <w:t xml:space="preserve">foi desconsiderado o valor elevado e utilizado cálculo de </w:t>
      </w:r>
      <w:r w:rsidR="00E72FAB" w:rsidRPr="00704860">
        <w:rPr>
          <w:rFonts w:ascii="Arial" w:hAnsi="Arial" w:cs="Arial"/>
          <w:sz w:val="24"/>
          <w:szCs w:val="24"/>
        </w:rPr>
        <w:t>média</w:t>
      </w:r>
      <w:r w:rsidR="00664CAE" w:rsidRPr="00704860">
        <w:rPr>
          <w:rFonts w:ascii="Arial" w:hAnsi="Arial" w:cs="Arial"/>
          <w:sz w:val="24"/>
          <w:szCs w:val="24"/>
        </w:rPr>
        <w:t xml:space="preserve"> visando ampla concorrência. Não foram localizados preços na ferramenta Banco de Preços e no sítio eletrônico. Não foram apresentados menos de 3 preços.</w:t>
      </w:r>
      <w:r w:rsidR="00E72FAB" w:rsidRPr="00704860">
        <w:rPr>
          <w:rFonts w:ascii="Arial" w:hAnsi="Arial" w:cs="Arial"/>
          <w:sz w:val="24"/>
          <w:szCs w:val="24"/>
        </w:rPr>
        <w:t xml:space="preserve"> Somente um fornecedor apresentou cobrança de deslocamento.</w:t>
      </w:r>
    </w:p>
    <w:bookmarkEnd w:id="1"/>
    <w:p w14:paraId="08FDAFA0" w14:textId="77777777" w:rsidR="006F4049" w:rsidRPr="00704860" w:rsidRDefault="00E72FAB" w:rsidP="00206CA8">
      <w:pPr>
        <w:suppressAutoHyphens/>
        <w:spacing w:before="480" w:after="120" w:line="360" w:lineRule="auto"/>
        <w:jc w:val="both"/>
        <w:rPr>
          <w:rFonts w:ascii="Arial" w:hAnsi="Arial" w:cs="Arial"/>
          <w:b/>
          <w:bCs/>
          <w:sz w:val="24"/>
          <w:szCs w:val="24"/>
        </w:rPr>
      </w:pPr>
      <w:r w:rsidRPr="00704860">
        <w:rPr>
          <w:rFonts w:ascii="Arial" w:hAnsi="Arial" w:cs="Arial"/>
          <w:b/>
          <w:bCs/>
          <w:noProof/>
          <w:sz w:val="24"/>
          <w:szCs w:val="24"/>
          <w:lang w:eastAsia="pt-BR"/>
        </w:rPr>
        <w:lastRenderedPageBreak/>
        <w:drawing>
          <wp:inline distT="0" distB="0" distL="0" distR="0" wp14:anchorId="22523E37" wp14:editId="4829973A">
            <wp:extent cx="5400040" cy="3450590"/>
            <wp:effectExtent l="0" t="0" r="0" b="0"/>
            <wp:docPr id="38905935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059350" name=""/>
                    <pic:cNvPicPr/>
                  </pic:nvPicPr>
                  <pic:blipFill>
                    <a:blip r:embed="rId8"/>
                    <a:stretch>
                      <a:fillRect/>
                    </a:stretch>
                  </pic:blipFill>
                  <pic:spPr>
                    <a:xfrm>
                      <a:off x="0" y="0"/>
                      <a:ext cx="5400040" cy="3450590"/>
                    </a:xfrm>
                    <a:prstGeom prst="rect">
                      <a:avLst/>
                    </a:prstGeom>
                  </pic:spPr>
                </pic:pic>
              </a:graphicData>
            </a:graphic>
          </wp:inline>
        </w:drawing>
      </w:r>
    </w:p>
    <w:p w14:paraId="07473EF5" w14:textId="77777777" w:rsidR="00240635" w:rsidRPr="00704860" w:rsidRDefault="00240635" w:rsidP="00206CA8">
      <w:pPr>
        <w:suppressAutoHyphens/>
        <w:spacing w:before="480" w:after="120" w:line="360" w:lineRule="auto"/>
        <w:jc w:val="both"/>
        <w:rPr>
          <w:rFonts w:ascii="Arial" w:hAnsi="Arial" w:cs="Arial"/>
          <w:b/>
          <w:bCs/>
          <w:sz w:val="24"/>
          <w:szCs w:val="24"/>
        </w:rPr>
      </w:pPr>
      <w:r w:rsidRPr="00704860">
        <w:rPr>
          <w:rFonts w:ascii="Arial" w:hAnsi="Arial" w:cs="Arial"/>
          <w:b/>
          <w:bCs/>
          <w:sz w:val="24"/>
          <w:szCs w:val="24"/>
        </w:rPr>
        <w:t>6. ACEITABILIDADE DA PROPOSTA</w:t>
      </w:r>
    </w:p>
    <w:p w14:paraId="5346E876" w14:textId="77777777" w:rsidR="001B0CBD" w:rsidRPr="00704860" w:rsidRDefault="001B0CBD" w:rsidP="001B0CBD">
      <w:pPr>
        <w:pStyle w:val="Corpodetexto"/>
        <w:spacing w:line="360" w:lineRule="auto"/>
        <w:rPr>
          <w:rFonts w:cs="Arial"/>
          <w:sz w:val="24"/>
          <w:szCs w:val="24"/>
        </w:rPr>
      </w:pPr>
      <w:r w:rsidRPr="00704860">
        <w:rPr>
          <w:rFonts w:cs="Arial"/>
          <w:sz w:val="24"/>
          <w:szCs w:val="24"/>
        </w:rPr>
        <w:t>6.1 O Laboratório Central da Cesama possui reconhecimento de competência técnica pela Rede Metrológica de Minas Gerais, segundo os requisitos estabelecidos na ABNT ISO/IEC 17025:2017. De acordo com a norma:</w:t>
      </w:r>
    </w:p>
    <w:p w14:paraId="6250DE31" w14:textId="77777777" w:rsidR="001B0CBD" w:rsidRPr="00704860" w:rsidRDefault="001B0CBD" w:rsidP="001B0CBD">
      <w:pPr>
        <w:pStyle w:val="Corpodetexto"/>
        <w:spacing w:line="360" w:lineRule="auto"/>
        <w:rPr>
          <w:rFonts w:cs="Arial"/>
          <w:sz w:val="24"/>
          <w:szCs w:val="24"/>
        </w:rPr>
      </w:pPr>
    </w:p>
    <w:p w14:paraId="5368EA25" w14:textId="77777777" w:rsidR="001B0CBD" w:rsidRPr="00704860" w:rsidRDefault="001B0CBD" w:rsidP="00C66C2D">
      <w:pPr>
        <w:pStyle w:val="Corpodetexto"/>
        <w:spacing w:after="240" w:line="360" w:lineRule="auto"/>
        <w:ind w:left="2268"/>
        <w:rPr>
          <w:rFonts w:cs="Arial"/>
          <w:sz w:val="20"/>
        </w:rPr>
      </w:pPr>
      <w:r w:rsidRPr="00704860">
        <w:rPr>
          <w:rFonts w:cs="Arial"/>
          <w:sz w:val="20"/>
        </w:rPr>
        <w:t>“6.5.2: O laboratório deve assegurar que os resultados de medição sejam rastreáveis ao Sistema Internacional de Unidades (SI) por meio de: a) calibração provida de um laboratório competente; Nota1 Os laboratórios que atendem aos requisitos deste documento são considerados competentes [...].” (ABNT ISO/IEC 17025:2017, p. 8-9).</w:t>
      </w:r>
    </w:p>
    <w:p w14:paraId="7AEB804E" w14:textId="77777777" w:rsidR="004A0A30" w:rsidRPr="00704860" w:rsidRDefault="004A0A30" w:rsidP="00206CA8">
      <w:pPr>
        <w:suppressAutoHyphens/>
        <w:autoSpaceDE w:val="0"/>
        <w:autoSpaceDN w:val="0"/>
        <w:adjustRightInd w:val="0"/>
        <w:spacing w:before="120" w:after="120" w:line="360" w:lineRule="auto"/>
        <w:jc w:val="both"/>
        <w:rPr>
          <w:rFonts w:ascii="Arial" w:hAnsi="Arial" w:cs="Arial"/>
          <w:sz w:val="24"/>
          <w:szCs w:val="24"/>
        </w:rPr>
      </w:pPr>
      <w:r w:rsidRPr="00704860">
        <w:rPr>
          <w:rFonts w:ascii="Arial" w:hAnsi="Arial" w:cs="Arial"/>
          <w:sz w:val="24"/>
          <w:szCs w:val="24"/>
        </w:rPr>
        <w:t>6.</w:t>
      </w:r>
      <w:r w:rsidR="001B0CBD" w:rsidRPr="00704860">
        <w:rPr>
          <w:rFonts w:ascii="Arial" w:hAnsi="Arial" w:cs="Arial"/>
          <w:sz w:val="24"/>
          <w:szCs w:val="24"/>
        </w:rPr>
        <w:t>2</w:t>
      </w:r>
      <w:r w:rsidR="0098044A" w:rsidRPr="00704860">
        <w:rPr>
          <w:rFonts w:ascii="Arial" w:hAnsi="Arial" w:cs="Arial"/>
          <w:sz w:val="24"/>
          <w:szCs w:val="24"/>
        </w:rPr>
        <w:t xml:space="preserve"> </w:t>
      </w:r>
      <w:r w:rsidR="001B0CBD" w:rsidRPr="00704860">
        <w:rPr>
          <w:rFonts w:ascii="Arial" w:hAnsi="Arial" w:cs="Arial"/>
          <w:sz w:val="24"/>
          <w:szCs w:val="24"/>
        </w:rPr>
        <w:t>Sendo assim, a</w:t>
      </w:r>
      <w:r w:rsidRPr="00704860">
        <w:rPr>
          <w:rFonts w:ascii="Arial" w:hAnsi="Arial" w:cs="Arial"/>
          <w:sz w:val="24"/>
          <w:szCs w:val="24"/>
        </w:rPr>
        <w:t xml:space="preserve">s calibrações e ensaios de desempenho dos equipamentos (qualificação) do Laboratório Central da Cesama só poderão ser realizadas por laboratório com 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w:t>
      </w:r>
      <w:r w:rsidRPr="00704860">
        <w:rPr>
          <w:rFonts w:ascii="Arial" w:hAnsi="Arial" w:cs="Arial"/>
          <w:sz w:val="24"/>
          <w:szCs w:val="24"/>
        </w:rPr>
        <w:lastRenderedPageBreak/>
        <w:t xml:space="preserve">como a faixa, devem atender as especificações de cada equipamento listado abaixo. A consulta poderá ser realizada acessando o endereço eletrônico: </w:t>
      </w:r>
      <w:hyperlink r:id="rId9" w:history="1">
        <w:r w:rsidR="00C66C2D" w:rsidRPr="00704860">
          <w:rPr>
            <w:rStyle w:val="Hyperlink"/>
            <w:rFonts w:ascii="Arial" w:hAnsi="Arial" w:cs="Arial"/>
            <w:color w:val="auto"/>
            <w:sz w:val="24"/>
            <w:szCs w:val="24"/>
          </w:rPr>
          <w:t>https://www.gov.br/inmetro/pt-br/assuntos/acreditacao/organismos-acreditados</w:t>
        </w:r>
      </w:hyperlink>
      <w:r w:rsidR="00C66C2D" w:rsidRPr="00704860">
        <w:rPr>
          <w:rFonts w:ascii="Arial" w:hAnsi="Arial" w:cs="Arial"/>
          <w:sz w:val="24"/>
          <w:szCs w:val="24"/>
        </w:rPr>
        <w:t>.</w:t>
      </w:r>
    </w:p>
    <w:p w14:paraId="37A61BA2" w14:textId="77777777" w:rsidR="00F04713" w:rsidRPr="00704860" w:rsidRDefault="00F04713" w:rsidP="00206CA8">
      <w:pPr>
        <w:suppressAutoHyphens/>
        <w:autoSpaceDE w:val="0"/>
        <w:autoSpaceDN w:val="0"/>
        <w:adjustRightInd w:val="0"/>
        <w:spacing w:before="120" w:after="120" w:line="360" w:lineRule="auto"/>
        <w:jc w:val="both"/>
        <w:rPr>
          <w:rFonts w:ascii="Arial" w:hAnsi="Arial" w:cs="Arial"/>
          <w:sz w:val="24"/>
          <w:szCs w:val="24"/>
        </w:rPr>
      </w:pPr>
    </w:p>
    <w:p w14:paraId="7A7EF3E2" w14:textId="77777777" w:rsidR="00B06ADB" w:rsidRPr="00704860" w:rsidRDefault="00240635" w:rsidP="00206CA8">
      <w:pPr>
        <w:spacing w:after="120" w:line="360" w:lineRule="auto"/>
        <w:jc w:val="both"/>
        <w:rPr>
          <w:rFonts w:ascii="Arial" w:hAnsi="Arial" w:cs="Arial"/>
          <w:sz w:val="24"/>
          <w:szCs w:val="24"/>
        </w:rPr>
      </w:pPr>
      <w:r w:rsidRPr="00704860">
        <w:rPr>
          <w:rFonts w:ascii="Arial" w:hAnsi="Arial" w:cs="Arial"/>
          <w:b/>
          <w:sz w:val="24"/>
          <w:szCs w:val="24"/>
        </w:rPr>
        <w:t>7</w:t>
      </w:r>
      <w:r w:rsidR="00B06ADB" w:rsidRPr="00704860">
        <w:rPr>
          <w:rFonts w:ascii="Arial" w:hAnsi="Arial" w:cs="Arial"/>
          <w:b/>
          <w:sz w:val="24"/>
          <w:szCs w:val="24"/>
        </w:rPr>
        <w:t>.</w:t>
      </w:r>
      <w:r w:rsidR="0098044A" w:rsidRPr="00704860">
        <w:rPr>
          <w:rFonts w:ascii="Arial" w:hAnsi="Arial" w:cs="Arial"/>
          <w:b/>
          <w:sz w:val="24"/>
          <w:szCs w:val="24"/>
        </w:rPr>
        <w:t xml:space="preserve"> </w:t>
      </w:r>
      <w:r w:rsidR="00B06ADB" w:rsidRPr="00704860">
        <w:rPr>
          <w:rFonts w:ascii="Arial" w:hAnsi="Arial" w:cs="Arial"/>
          <w:b/>
          <w:sz w:val="24"/>
          <w:szCs w:val="24"/>
        </w:rPr>
        <w:t>MEDIÇÕES E PAGAMENTO</w:t>
      </w:r>
    </w:p>
    <w:p w14:paraId="735F23BA" w14:textId="77777777" w:rsidR="00B06ADB" w:rsidRPr="00704860" w:rsidRDefault="00240635" w:rsidP="00D76971">
      <w:pPr>
        <w:suppressAutoHyphens/>
        <w:autoSpaceDE w:val="0"/>
        <w:autoSpaceDN w:val="0"/>
        <w:adjustRightInd w:val="0"/>
        <w:spacing w:after="120" w:line="360" w:lineRule="auto"/>
        <w:jc w:val="both"/>
        <w:rPr>
          <w:rFonts w:ascii="Arial" w:hAnsi="Arial" w:cs="Arial"/>
          <w:b/>
          <w:sz w:val="24"/>
          <w:szCs w:val="24"/>
        </w:rPr>
      </w:pPr>
      <w:r w:rsidRPr="00704860">
        <w:rPr>
          <w:rFonts w:ascii="Arial" w:hAnsi="Arial" w:cs="Arial"/>
          <w:b/>
          <w:sz w:val="24"/>
          <w:szCs w:val="24"/>
        </w:rPr>
        <w:t>7</w:t>
      </w:r>
      <w:r w:rsidR="00B06ADB" w:rsidRPr="00704860">
        <w:rPr>
          <w:rFonts w:ascii="Arial" w:hAnsi="Arial" w:cs="Arial"/>
          <w:b/>
          <w:sz w:val="24"/>
          <w:szCs w:val="24"/>
        </w:rPr>
        <w:t>.1</w:t>
      </w:r>
      <w:r w:rsidR="0098044A" w:rsidRPr="00704860">
        <w:rPr>
          <w:rFonts w:ascii="Arial" w:hAnsi="Arial" w:cs="Arial"/>
          <w:b/>
          <w:sz w:val="24"/>
          <w:szCs w:val="24"/>
        </w:rPr>
        <w:t xml:space="preserve"> </w:t>
      </w:r>
      <w:r w:rsidR="00B06ADB" w:rsidRPr="00704860">
        <w:rPr>
          <w:rFonts w:ascii="Arial" w:hAnsi="Arial" w:cs="Arial"/>
          <w:b/>
          <w:sz w:val="24"/>
          <w:szCs w:val="24"/>
        </w:rPr>
        <w:t>Medições</w:t>
      </w:r>
    </w:p>
    <w:p w14:paraId="23EA95E0" w14:textId="77777777" w:rsidR="00B06ADB"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7</w:t>
      </w:r>
      <w:r w:rsidR="00B06ADB" w:rsidRPr="00704860">
        <w:rPr>
          <w:rFonts w:ascii="Arial" w:hAnsi="Arial" w:cs="Arial"/>
          <w:bCs/>
          <w:sz w:val="24"/>
          <w:szCs w:val="24"/>
        </w:rPr>
        <w:t xml:space="preserve">.1.1 </w:t>
      </w:r>
      <w:r w:rsidR="00C100A4" w:rsidRPr="00704860">
        <w:rPr>
          <w:rFonts w:ascii="Arial" w:hAnsi="Arial" w:cs="Arial"/>
          <w:sz w:val="24"/>
          <w:szCs w:val="24"/>
        </w:rPr>
        <w:t>As medições serão elaboradas mensalmente pelo gestor/fiscal do contrato</w:t>
      </w:r>
      <w:r w:rsidR="0098044A" w:rsidRPr="00704860">
        <w:rPr>
          <w:rFonts w:ascii="Arial" w:hAnsi="Arial" w:cs="Arial"/>
          <w:sz w:val="24"/>
          <w:szCs w:val="24"/>
        </w:rPr>
        <w:t xml:space="preserve"> </w:t>
      </w:r>
      <w:r w:rsidR="00C100A4" w:rsidRPr="00704860">
        <w:rPr>
          <w:rFonts w:ascii="Arial" w:hAnsi="Arial" w:cs="Arial"/>
          <w:sz w:val="24"/>
          <w:szCs w:val="24"/>
        </w:rPr>
        <w:t>designado pela Cesama, e deter-se-ão sobre os serviços executados no período</w:t>
      </w:r>
      <w:r w:rsidR="0098044A" w:rsidRPr="00704860">
        <w:rPr>
          <w:rFonts w:ascii="Arial" w:hAnsi="Arial" w:cs="Arial"/>
          <w:sz w:val="24"/>
          <w:szCs w:val="24"/>
        </w:rPr>
        <w:t xml:space="preserve"> </w:t>
      </w:r>
      <w:r w:rsidR="00C100A4" w:rsidRPr="00704860">
        <w:rPr>
          <w:rFonts w:ascii="Arial" w:hAnsi="Arial" w:cs="Arial"/>
          <w:sz w:val="24"/>
          <w:szCs w:val="24"/>
        </w:rPr>
        <w:t>correspondente ao dia 1º a 30 ou 31 de cada mês, para fins de registro contábil e pagamento, ou em outro período determinado pela fiscalização da Cesama.</w:t>
      </w:r>
    </w:p>
    <w:p w14:paraId="79847D3A" w14:textId="77777777" w:rsidR="00B06AD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bCs/>
          <w:sz w:val="24"/>
          <w:szCs w:val="24"/>
        </w:rPr>
        <w:t>7</w:t>
      </w:r>
      <w:r w:rsidR="00B06ADB" w:rsidRPr="00704860">
        <w:rPr>
          <w:rFonts w:ascii="Arial" w:hAnsi="Arial" w:cs="Arial"/>
          <w:bCs/>
          <w:sz w:val="24"/>
          <w:szCs w:val="24"/>
        </w:rPr>
        <w:t xml:space="preserve">.1.2 </w:t>
      </w:r>
      <w:r w:rsidR="00C100A4" w:rsidRPr="00704860">
        <w:rPr>
          <w:rFonts w:ascii="Arial" w:hAnsi="Arial" w:cs="Arial"/>
          <w:sz w:val="24"/>
          <w:szCs w:val="24"/>
        </w:rPr>
        <w:t>As medições somente serão efetuadas se ocorrerem serviços no período</w:t>
      </w:r>
      <w:r w:rsidR="00C100A4" w:rsidRPr="00704860">
        <w:rPr>
          <w:rFonts w:ascii="Arial" w:hAnsi="Arial" w:cs="Arial"/>
        </w:rPr>
        <w:br/>
      </w:r>
      <w:r w:rsidR="00C100A4" w:rsidRPr="00704860">
        <w:rPr>
          <w:rFonts w:ascii="Arial" w:hAnsi="Arial" w:cs="Arial"/>
          <w:sz w:val="24"/>
          <w:szCs w:val="24"/>
        </w:rPr>
        <w:t>supramencionado</w:t>
      </w:r>
      <w:r w:rsidR="00B06ADB" w:rsidRPr="00704860">
        <w:rPr>
          <w:rFonts w:ascii="Arial" w:hAnsi="Arial" w:cs="Arial"/>
          <w:sz w:val="24"/>
          <w:szCs w:val="24"/>
        </w:rPr>
        <w:t>.</w:t>
      </w:r>
    </w:p>
    <w:p w14:paraId="6AC50584" w14:textId="77777777" w:rsidR="00B06AD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7</w:t>
      </w:r>
      <w:r w:rsidR="00B06ADB" w:rsidRPr="00704860">
        <w:rPr>
          <w:rFonts w:ascii="Arial" w:hAnsi="Arial" w:cs="Arial"/>
          <w:sz w:val="24"/>
          <w:szCs w:val="24"/>
        </w:rPr>
        <w:t>.1.3 A</w:t>
      </w:r>
      <w:r w:rsidR="00C100A4" w:rsidRPr="00704860">
        <w:rPr>
          <w:rFonts w:ascii="Arial" w:hAnsi="Arial" w:cs="Arial"/>
          <w:sz w:val="24"/>
          <w:szCs w:val="24"/>
        </w:rPr>
        <w:t>s</w:t>
      </w:r>
      <w:r w:rsidR="0098044A" w:rsidRPr="00704860">
        <w:rPr>
          <w:rFonts w:ascii="Arial" w:hAnsi="Arial" w:cs="Arial"/>
          <w:sz w:val="24"/>
          <w:szCs w:val="24"/>
        </w:rPr>
        <w:t xml:space="preserve"> </w:t>
      </w:r>
      <w:r w:rsidR="00C100A4" w:rsidRPr="00704860">
        <w:rPr>
          <w:rFonts w:ascii="Arial" w:hAnsi="Arial" w:cs="Arial"/>
          <w:sz w:val="24"/>
          <w:szCs w:val="24"/>
        </w:rPr>
        <w:t xml:space="preserve">medições poderão </w:t>
      </w:r>
      <w:r w:rsidR="00B06ADB" w:rsidRPr="00704860">
        <w:rPr>
          <w:rFonts w:ascii="Arial" w:hAnsi="Arial" w:cs="Arial"/>
          <w:sz w:val="24"/>
          <w:szCs w:val="24"/>
        </w:rPr>
        <w:t xml:space="preserve">ser efetivadas até 10 (dez) dias do mês subsequente aoperíodo considerado no </w:t>
      </w:r>
      <w:r w:rsidR="00B06ADB" w:rsidRPr="00704860">
        <w:rPr>
          <w:rFonts w:ascii="Arial" w:hAnsi="Arial" w:cs="Arial"/>
          <w:b/>
          <w:sz w:val="24"/>
          <w:szCs w:val="24"/>
        </w:rPr>
        <w:t xml:space="preserve">item </w:t>
      </w:r>
      <w:r w:rsidRPr="00704860">
        <w:rPr>
          <w:rFonts w:ascii="Arial" w:hAnsi="Arial" w:cs="Arial"/>
          <w:b/>
          <w:sz w:val="24"/>
          <w:szCs w:val="24"/>
        </w:rPr>
        <w:t>7</w:t>
      </w:r>
      <w:r w:rsidR="00B06ADB" w:rsidRPr="00704860">
        <w:rPr>
          <w:rFonts w:ascii="Arial" w:hAnsi="Arial" w:cs="Arial"/>
          <w:b/>
          <w:sz w:val="24"/>
          <w:szCs w:val="24"/>
        </w:rPr>
        <w:t>.1.1</w:t>
      </w:r>
      <w:r w:rsidR="00B06ADB" w:rsidRPr="00704860">
        <w:rPr>
          <w:rFonts w:ascii="Arial" w:hAnsi="Arial" w:cs="Arial"/>
          <w:sz w:val="24"/>
          <w:szCs w:val="24"/>
        </w:rPr>
        <w:t>, data limite para emissão pela Cesama da ordemde faturamento.</w:t>
      </w:r>
    </w:p>
    <w:p w14:paraId="23718514" w14:textId="77777777" w:rsidR="007B31F0" w:rsidRPr="00704860" w:rsidRDefault="007B31F0" w:rsidP="00D76971">
      <w:pPr>
        <w:suppressAutoHyphens/>
        <w:autoSpaceDE w:val="0"/>
        <w:autoSpaceDN w:val="0"/>
        <w:adjustRightInd w:val="0"/>
        <w:spacing w:after="120" w:line="360" w:lineRule="auto"/>
        <w:jc w:val="both"/>
        <w:rPr>
          <w:rFonts w:ascii="Arial" w:hAnsi="Arial" w:cs="Arial"/>
          <w:sz w:val="24"/>
          <w:szCs w:val="24"/>
        </w:rPr>
      </w:pPr>
    </w:p>
    <w:p w14:paraId="550B07F0" w14:textId="77777777" w:rsidR="00B06ADB" w:rsidRPr="00704860" w:rsidRDefault="00240635" w:rsidP="00D76971">
      <w:pPr>
        <w:suppressAutoHyphens/>
        <w:autoSpaceDE w:val="0"/>
        <w:autoSpaceDN w:val="0"/>
        <w:adjustRightInd w:val="0"/>
        <w:spacing w:after="120" w:line="360" w:lineRule="auto"/>
        <w:jc w:val="both"/>
        <w:rPr>
          <w:rFonts w:ascii="Arial" w:hAnsi="Arial" w:cs="Arial"/>
          <w:b/>
          <w:bCs/>
          <w:sz w:val="24"/>
          <w:szCs w:val="24"/>
        </w:rPr>
      </w:pPr>
      <w:r w:rsidRPr="00704860">
        <w:rPr>
          <w:rFonts w:ascii="Arial" w:hAnsi="Arial" w:cs="Arial"/>
          <w:b/>
          <w:bCs/>
          <w:sz w:val="24"/>
          <w:szCs w:val="24"/>
        </w:rPr>
        <w:t>7</w:t>
      </w:r>
      <w:r w:rsidR="00B06ADB" w:rsidRPr="00704860">
        <w:rPr>
          <w:rFonts w:ascii="Arial" w:hAnsi="Arial" w:cs="Arial"/>
          <w:b/>
          <w:bCs/>
          <w:sz w:val="24"/>
          <w:szCs w:val="24"/>
        </w:rPr>
        <w:t>.2 Pagamentos</w:t>
      </w:r>
    </w:p>
    <w:p w14:paraId="233C5A75" w14:textId="77777777" w:rsidR="00B06AD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7</w:t>
      </w:r>
      <w:r w:rsidR="00B06ADB" w:rsidRPr="00704860">
        <w:rPr>
          <w:rFonts w:ascii="Arial" w:hAnsi="Arial" w:cs="Arial"/>
          <w:sz w:val="24"/>
          <w:szCs w:val="24"/>
        </w:rPr>
        <w:t>.2.1</w:t>
      </w:r>
      <w:r w:rsidR="0098044A" w:rsidRPr="00704860">
        <w:rPr>
          <w:rFonts w:ascii="Arial" w:hAnsi="Arial" w:cs="Arial"/>
          <w:sz w:val="24"/>
          <w:szCs w:val="24"/>
        </w:rPr>
        <w:t xml:space="preserve"> </w:t>
      </w:r>
      <w:r w:rsidR="00B06ADB" w:rsidRPr="00704860">
        <w:rPr>
          <w:rFonts w:ascii="Arial" w:hAnsi="Arial" w:cs="Arial"/>
          <w:sz w:val="24"/>
          <w:szCs w:val="24"/>
        </w:rPr>
        <w:t xml:space="preserve">A CESAMA </w:t>
      </w:r>
      <w:r w:rsidR="0029668A" w:rsidRPr="00704860">
        <w:rPr>
          <w:rFonts w:ascii="Arial" w:hAnsi="Arial" w:cs="Arial"/>
          <w:sz w:val="24"/>
          <w:szCs w:val="24"/>
        </w:rPr>
        <w:t xml:space="preserve">efetuará o pagamento relativo aos compromissos assumidos, através de </w:t>
      </w:r>
      <w:r w:rsidR="00550736" w:rsidRPr="00704860">
        <w:rPr>
          <w:rFonts w:ascii="Arial" w:hAnsi="Arial" w:cs="Arial"/>
          <w:sz w:val="24"/>
          <w:szCs w:val="24"/>
        </w:rPr>
        <w:t>medição</w:t>
      </w:r>
      <w:r w:rsidR="0029668A" w:rsidRPr="00704860">
        <w:rPr>
          <w:rFonts w:ascii="Arial" w:hAnsi="Arial" w:cs="Arial"/>
          <w:sz w:val="24"/>
          <w:szCs w:val="24"/>
        </w:rPr>
        <w:t xml:space="preserve"> mensa</w:t>
      </w:r>
      <w:r w:rsidR="00550736" w:rsidRPr="00704860">
        <w:rPr>
          <w:rFonts w:ascii="Arial" w:hAnsi="Arial" w:cs="Arial"/>
          <w:sz w:val="24"/>
          <w:szCs w:val="24"/>
        </w:rPr>
        <w:t>l</w:t>
      </w:r>
      <w:r w:rsidR="0029668A" w:rsidRPr="00704860">
        <w:rPr>
          <w:rFonts w:ascii="Arial" w:hAnsi="Arial" w:cs="Arial"/>
          <w:sz w:val="24"/>
          <w:szCs w:val="24"/>
        </w:rPr>
        <w:t>, 30 (trinta) dias após a execução dos serviços</w:t>
      </w:r>
      <w:r w:rsidR="0098044A" w:rsidRPr="00704860">
        <w:rPr>
          <w:rFonts w:ascii="Arial" w:hAnsi="Arial" w:cs="Arial"/>
          <w:sz w:val="24"/>
          <w:szCs w:val="24"/>
        </w:rPr>
        <w:t xml:space="preserve"> </w:t>
      </w:r>
      <w:r w:rsidR="0029668A" w:rsidRPr="00704860">
        <w:rPr>
          <w:rFonts w:ascii="Arial" w:hAnsi="Arial" w:cs="Arial"/>
          <w:sz w:val="24"/>
          <w:szCs w:val="24"/>
        </w:rPr>
        <w:t>com a apresentação e aceitação da Nota Fiscal pelo departamento competente da CESAMA</w:t>
      </w:r>
      <w:r w:rsidR="00B06ADB" w:rsidRPr="00704860">
        <w:rPr>
          <w:rFonts w:ascii="Arial" w:hAnsi="Arial" w:cs="Arial"/>
          <w:sz w:val="24"/>
          <w:szCs w:val="24"/>
        </w:rPr>
        <w:t>.</w:t>
      </w:r>
    </w:p>
    <w:p w14:paraId="5D66ECEE" w14:textId="77777777" w:rsidR="00B06ADB" w:rsidRPr="00704860" w:rsidRDefault="00240635" w:rsidP="00D76971">
      <w:pPr>
        <w:pStyle w:val="Corpodetexto"/>
        <w:tabs>
          <w:tab w:val="left" w:pos="851"/>
        </w:tabs>
        <w:spacing w:after="120" w:line="360" w:lineRule="auto"/>
        <w:rPr>
          <w:rFonts w:cs="Arial"/>
          <w:sz w:val="24"/>
          <w:szCs w:val="24"/>
        </w:rPr>
      </w:pPr>
      <w:r w:rsidRPr="00704860">
        <w:rPr>
          <w:rFonts w:cs="Arial"/>
          <w:sz w:val="24"/>
          <w:szCs w:val="24"/>
        </w:rPr>
        <w:t>7</w:t>
      </w:r>
      <w:r w:rsidR="00B06ADB" w:rsidRPr="00704860">
        <w:rPr>
          <w:rFonts w:cs="Arial"/>
          <w:sz w:val="24"/>
          <w:szCs w:val="24"/>
        </w:rPr>
        <w:t xml:space="preserve">.2.2 Caso o vencimento ocorra no sábado, domingo, feriado ou ponto facultativo para a Cesama, o pagamento será realizado no primeiro dia subsequente. </w:t>
      </w:r>
    </w:p>
    <w:p w14:paraId="509C49AA" w14:textId="77777777" w:rsidR="00B06ADB" w:rsidRPr="00704860" w:rsidRDefault="00240635" w:rsidP="00D76971">
      <w:pPr>
        <w:pStyle w:val="Corpodetexto"/>
        <w:spacing w:after="120" w:line="360" w:lineRule="auto"/>
        <w:rPr>
          <w:rFonts w:cs="Arial"/>
          <w:sz w:val="24"/>
          <w:szCs w:val="24"/>
        </w:rPr>
      </w:pPr>
      <w:r w:rsidRPr="00704860">
        <w:rPr>
          <w:rFonts w:cs="Arial"/>
          <w:sz w:val="24"/>
          <w:szCs w:val="24"/>
        </w:rPr>
        <w:t>7</w:t>
      </w:r>
      <w:r w:rsidR="00B06ADB" w:rsidRPr="00704860">
        <w:rPr>
          <w:rFonts w:cs="Arial"/>
          <w:sz w:val="24"/>
          <w:szCs w:val="24"/>
        </w:rPr>
        <w:t xml:space="preserve">.2.3 O pagamento será efetuado através de depósito em conta bancária ou via </w:t>
      </w:r>
      <w:r w:rsidR="00B06ADB" w:rsidRPr="00704860">
        <w:rPr>
          <w:rFonts w:cs="Arial"/>
          <w:b/>
          <w:bCs/>
          <w:sz w:val="24"/>
          <w:szCs w:val="24"/>
        </w:rPr>
        <w:t>TED</w:t>
      </w:r>
      <w:r w:rsidR="00B06ADB" w:rsidRPr="00704860">
        <w:rPr>
          <w:rFonts w:cs="Arial"/>
          <w:sz w:val="24"/>
          <w:szCs w:val="24"/>
        </w:rPr>
        <w:t xml:space="preserve"> (transferência eletrônica disponível), cujas tarifas extras correrão por conta da </w:t>
      </w:r>
      <w:r w:rsidR="00B06ADB" w:rsidRPr="00704860">
        <w:rPr>
          <w:rFonts w:cs="Arial"/>
          <w:bCs/>
          <w:sz w:val="24"/>
          <w:szCs w:val="24"/>
        </w:rPr>
        <w:t>Contratada</w:t>
      </w:r>
      <w:r w:rsidR="00B06ADB" w:rsidRPr="00704860">
        <w:rPr>
          <w:rFonts w:cs="Arial"/>
          <w:sz w:val="24"/>
          <w:szCs w:val="24"/>
        </w:rPr>
        <w:t>.</w:t>
      </w:r>
    </w:p>
    <w:p w14:paraId="16C2EB7B" w14:textId="77777777" w:rsidR="00B06ADB" w:rsidRPr="00704860" w:rsidRDefault="00240635" w:rsidP="00D76971">
      <w:pPr>
        <w:pStyle w:val="Corpodetexto"/>
        <w:spacing w:after="120" w:line="360" w:lineRule="auto"/>
        <w:rPr>
          <w:rFonts w:cs="Arial"/>
          <w:sz w:val="24"/>
          <w:szCs w:val="24"/>
        </w:rPr>
      </w:pPr>
      <w:r w:rsidRPr="00704860">
        <w:rPr>
          <w:rFonts w:cs="Arial"/>
          <w:sz w:val="24"/>
          <w:szCs w:val="24"/>
        </w:rPr>
        <w:lastRenderedPageBreak/>
        <w:t>7</w:t>
      </w:r>
      <w:r w:rsidR="00B06ADB" w:rsidRPr="00704860">
        <w:rPr>
          <w:rFonts w:cs="Arial"/>
          <w:sz w:val="24"/>
          <w:szCs w:val="24"/>
        </w:rPr>
        <w:t xml:space="preserve">.2.4 A Nota Fiscal Eletrônica – NF-e – deverá ser enviada para o e-mail </w:t>
      </w:r>
      <w:hyperlink r:id="rId10" w:history="1">
        <w:r w:rsidR="00B06ADB" w:rsidRPr="00704860">
          <w:rPr>
            <w:rStyle w:val="Hyperlink"/>
            <w:rFonts w:eastAsia="Calibri" w:cs="Arial"/>
            <w:color w:val="auto"/>
            <w:sz w:val="24"/>
            <w:szCs w:val="24"/>
          </w:rPr>
          <w:t>nfe@cesama.com.br</w:t>
        </w:r>
      </w:hyperlink>
      <w:r w:rsidR="00D90A2D" w:rsidRPr="00704860">
        <w:rPr>
          <w:rFonts w:cs="Arial"/>
          <w:sz w:val="24"/>
          <w:szCs w:val="24"/>
        </w:rPr>
        <w:t xml:space="preserve">e </w:t>
      </w:r>
      <w:hyperlink r:id="rId11" w:history="1">
        <w:r w:rsidR="00D90A2D" w:rsidRPr="00704860">
          <w:rPr>
            <w:rStyle w:val="Hyperlink"/>
            <w:rFonts w:cs="Arial"/>
            <w:color w:val="auto"/>
            <w:sz w:val="24"/>
            <w:szCs w:val="24"/>
          </w:rPr>
          <w:t>compras@cesama.com.br</w:t>
        </w:r>
      </w:hyperlink>
      <w:r w:rsidR="00D90A2D" w:rsidRPr="00704860">
        <w:rPr>
          <w:rFonts w:cs="Arial"/>
          <w:sz w:val="24"/>
          <w:szCs w:val="24"/>
        </w:rPr>
        <w:t>.</w:t>
      </w:r>
    </w:p>
    <w:p w14:paraId="4ED096AA" w14:textId="77777777" w:rsidR="00B06ADB" w:rsidRPr="00704860" w:rsidRDefault="00240635" w:rsidP="00D76971">
      <w:pPr>
        <w:pStyle w:val="Corpodetexto"/>
        <w:tabs>
          <w:tab w:val="left" w:pos="993"/>
        </w:tabs>
        <w:spacing w:after="120" w:line="360" w:lineRule="auto"/>
        <w:rPr>
          <w:rFonts w:cs="Arial"/>
          <w:sz w:val="24"/>
          <w:szCs w:val="24"/>
        </w:rPr>
      </w:pPr>
      <w:r w:rsidRPr="00704860">
        <w:rPr>
          <w:rFonts w:cs="Arial"/>
          <w:sz w:val="24"/>
          <w:szCs w:val="24"/>
        </w:rPr>
        <w:t>7</w:t>
      </w:r>
      <w:r w:rsidR="00B06ADB" w:rsidRPr="00704860">
        <w:rPr>
          <w:rFonts w:cs="Arial"/>
          <w:sz w:val="24"/>
          <w:szCs w:val="24"/>
        </w:rPr>
        <w:t xml:space="preserve">.2.5 O pagamento só poderá ser realizado em nome do fornecedor e os boletos não poderão, em hipótese nenhuma, ser pagos em nome de outro beneficiário. </w:t>
      </w:r>
    </w:p>
    <w:p w14:paraId="3330CE73" w14:textId="77777777" w:rsidR="00B06ADB" w:rsidRPr="00704860" w:rsidRDefault="00240635" w:rsidP="00D76971">
      <w:pPr>
        <w:pStyle w:val="Corpodetexto"/>
        <w:spacing w:after="120" w:line="360" w:lineRule="auto"/>
        <w:rPr>
          <w:rFonts w:cs="Arial"/>
          <w:sz w:val="24"/>
          <w:szCs w:val="24"/>
        </w:rPr>
      </w:pPr>
      <w:r w:rsidRPr="00704860">
        <w:rPr>
          <w:rFonts w:eastAsia="Arial Unicode MS" w:cs="Arial"/>
          <w:iCs/>
          <w:sz w:val="24"/>
          <w:szCs w:val="24"/>
        </w:rPr>
        <w:t>7</w:t>
      </w:r>
      <w:r w:rsidR="00B06ADB" w:rsidRPr="00704860">
        <w:rPr>
          <w:rFonts w:eastAsia="Arial Unicode MS" w:cs="Arial"/>
          <w:iCs/>
          <w:sz w:val="24"/>
          <w:szCs w:val="24"/>
        </w:rPr>
        <w:t xml:space="preserve">.2.6 Deverá constar na descrição da </w:t>
      </w:r>
      <w:r w:rsidR="00B06ADB" w:rsidRPr="00704860">
        <w:rPr>
          <w:rFonts w:cs="Arial"/>
          <w:sz w:val="24"/>
          <w:szCs w:val="24"/>
        </w:rPr>
        <w:t>Nota Fiscal / Fatura</w:t>
      </w:r>
      <w:r w:rsidR="00B06ADB" w:rsidRPr="00704860">
        <w:rPr>
          <w:rFonts w:eastAsia="Arial Unicode MS" w:cs="Arial"/>
          <w:iCs/>
          <w:sz w:val="24"/>
          <w:szCs w:val="24"/>
        </w:rPr>
        <w:t xml:space="preserve"> o número da </w:t>
      </w:r>
      <w:r w:rsidR="0087643A" w:rsidRPr="00704860">
        <w:rPr>
          <w:rFonts w:eastAsia="Arial Unicode MS" w:cs="Arial"/>
          <w:iCs/>
          <w:sz w:val="24"/>
          <w:szCs w:val="24"/>
        </w:rPr>
        <w:t>licitação</w:t>
      </w:r>
      <w:r w:rsidR="00B06ADB" w:rsidRPr="00704860">
        <w:rPr>
          <w:rFonts w:eastAsia="Arial Unicode MS" w:cs="Arial"/>
          <w:iCs/>
          <w:sz w:val="24"/>
          <w:szCs w:val="24"/>
        </w:rPr>
        <w:t xml:space="preserve"> e número do contrato.</w:t>
      </w:r>
    </w:p>
    <w:p w14:paraId="726CF1AF" w14:textId="77777777" w:rsidR="00B06ADB" w:rsidRPr="00704860" w:rsidRDefault="00240635" w:rsidP="00D76971">
      <w:pPr>
        <w:pStyle w:val="WW-Recuodecorpodetexto2"/>
        <w:spacing w:after="120" w:line="360" w:lineRule="auto"/>
        <w:ind w:left="0"/>
        <w:rPr>
          <w:rFonts w:cs="Arial"/>
          <w:sz w:val="24"/>
          <w:szCs w:val="24"/>
        </w:rPr>
      </w:pPr>
      <w:r w:rsidRPr="00704860">
        <w:rPr>
          <w:rFonts w:cs="Arial"/>
          <w:sz w:val="24"/>
          <w:szCs w:val="24"/>
        </w:rPr>
        <w:t>7</w:t>
      </w:r>
      <w:r w:rsidR="00B06ADB" w:rsidRPr="00704860">
        <w:rPr>
          <w:rFonts w:cs="Arial"/>
          <w:sz w:val="24"/>
          <w:szCs w:val="24"/>
        </w:rPr>
        <w:t xml:space="preserve">.2.7 O pagamento </w:t>
      </w:r>
      <w:r w:rsidR="00B06ADB" w:rsidRPr="00704860">
        <w:rPr>
          <w:rFonts w:cs="Arial"/>
          <w:b/>
          <w:bCs/>
          <w:sz w:val="24"/>
          <w:szCs w:val="24"/>
        </w:rPr>
        <w:t>SOMENTE</w:t>
      </w:r>
      <w:r w:rsidR="00B06ADB" w:rsidRPr="00704860">
        <w:rPr>
          <w:rFonts w:cs="Arial"/>
          <w:sz w:val="24"/>
          <w:szCs w:val="24"/>
        </w:rPr>
        <w:t xml:space="preserve"> será efetuado:</w:t>
      </w:r>
    </w:p>
    <w:p w14:paraId="5880B398" w14:textId="77777777" w:rsidR="00B06ADB" w:rsidRPr="00704860" w:rsidRDefault="00B06ADB" w:rsidP="00D76971">
      <w:pPr>
        <w:pStyle w:val="WW-Recuodecorpodetexto2"/>
        <w:numPr>
          <w:ilvl w:val="0"/>
          <w:numId w:val="11"/>
        </w:numPr>
        <w:spacing w:after="120" w:line="360" w:lineRule="auto"/>
        <w:ind w:left="851" w:hanging="284"/>
        <w:rPr>
          <w:rFonts w:cs="Arial"/>
          <w:sz w:val="24"/>
          <w:szCs w:val="24"/>
        </w:rPr>
      </w:pPr>
      <w:r w:rsidRPr="00704860">
        <w:rPr>
          <w:rFonts w:cs="Arial"/>
          <w:sz w:val="24"/>
          <w:szCs w:val="24"/>
        </w:rPr>
        <w:t>Após a aceitação da Nota Fiscal / Fatura.</w:t>
      </w:r>
    </w:p>
    <w:p w14:paraId="5C76B325" w14:textId="77777777" w:rsidR="00B06ADB" w:rsidRPr="00704860" w:rsidRDefault="00B06ADB" w:rsidP="00D76971">
      <w:pPr>
        <w:pStyle w:val="WW-Recuodecorpodetexto2"/>
        <w:numPr>
          <w:ilvl w:val="0"/>
          <w:numId w:val="11"/>
        </w:numPr>
        <w:spacing w:after="120" w:line="360" w:lineRule="auto"/>
        <w:ind w:left="851" w:hanging="284"/>
        <w:rPr>
          <w:rFonts w:cs="Arial"/>
          <w:sz w:val="24"/>
          <w:szCs w:val="24"/>
        </w:rPr>
      </w:pPr>
      <w:r w:rsidRPr="00704860">
        <w:rPr>
          <w:rFonts w:cs="Arial"/>
          <w:sz w:val="24"/>
          <w:szCs w:val="24"/>
        </w:rPr>
        <w:t>Após o recolhimento pela adjudicatária de quaisquer multas que lhe tenham sido impostas em decorrência de inadimplemento contratual.</w:t>
      </w:r>
    </w:p>
    <w:p w14:paraId="50C385FB" w14:textId="77777777" w:rsidR="00B06ADB" w:rsidRPr="00704860" w:rsidRDefault="00240635" w:rsidP="00D76971">
      <w:pPr>
        <w:pStyle w:val="Corpodetexto2"/>
        <w:spacing w:after="120" w:line="360" w:lineRule="auto"/>
        <w:rPr>
          <w:b/>
          <w:color w:val="auto"/>
          <w:sz w:val="24"/>
          <w:szCs w:val="24"/>
        </w:rPr>
      </w:pPr>
      <w:r w:rsidRPr="00704860">
        <w:rPr>
          <w:color w:val="auto"/>
          <w:sz w:val="24"/>
          <w:szCs w:val="24"/>
        </w:rPr>
        <w:t>7</w:t>
      </w:r>
      <w:r w:rsidR="00B06ADB" w:rsidRPr="00704860">
        <w:rPr>
          <w:color w:val="auto"/>
          <w:sz w:val="24"/>
          <w:szCs w:val="24"/>
        </w:rPr>
        <w:t>.2.8 Na Nota Fiscal / Fatura (em duas vias) deverão ser anexadas as certidões atualizadas de regularidade junto ao INSS, ao FGTS e à Justiça do Trabalho.</w:t>
      </w:r>
    </w:p>
    <w:p w14:paraId="77F7CB77" w14:textId="77777777" w:rsidR="00B06ADB" w:rsidRPr="00704860" w:rsidRDefault="00240635" w:rsidP="00D76971">
      <w:pPr>
        <w:pStyle w:val="Corpodetexto2"/>
        <w:spacing w:after="120" w:line="360" w:lineRule="auto"/>
        <w:rPr>
          <w:b/>
          <w:color w:val="auto"/>
          <w:sz w:val="24"/>
          <w:szCs w:val="24"/>
        </w:rPr>
      </w:pPr>
      <w:r w:rsidRPr="00704860">
        <w:rPr>
          <w:color w:val="auto"/>
          <w:sz w:val="24"/>
          <w:szCs w:val="24"/>
        </w:rPr>
        <w:t>7</w:t>
      </w:r>
      <w:r w:rsidR="00B06ADB" w:rsidRPr="00704860">
        <w:rPr>
          <w:color w:val="auto"/>
          <w:sz w:val="24"/>
          <w:szCs w:val="24"/>
        </w:rPr>
        <w:t>.2.9 Na eventualidade de aplicação de multas, estas deverão ser liquidadas simultaneamente com parcela vinculada ao evento cujo descumprimento der origem à aplicação da penalidade.</w:t>
      </w:r>
    </w:p>
    <w:p w14:paraId="784599E6" w14:textId="77777777" w:rsidR="00B06ADB"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t>7</w:t>
      </w:r>
      <w:r w:rsidR="00B06ADB" w:rsidRPr="00704860">
        <w:rPr>
          <w:rFonts w:ascii="Arial" w:hAnsi="Arial" w:cs="Arial"/>
          <w:sz w:val="24"/>
          <w:szCs w:val="24"/>
        </w:rPr>
        <w:t>.2.10 O CNPJ da Contratada constante da Nota Fiscal / Fatura deverá ser o mesmo da documentação apresentada no processo.</w:t>
      </w:r>
    </w:p>
    <w:p w14:paraId="212E0E8F" w14:textId="77777777" w:rsidR="00D90A2D" w:rsidRPr="00704860" w:rsidRDefault="00240635" w:rsidP="00D76971">
      <w:pPr>
        <w:suppressAutoHyphens/>
        <w:spacing w:after="120" w:line="360" w:lineRule="auto"/>
        <w:jc w:val="both"/>
        <w:rPr>
          <w:rFonts w:ascii="Arial" w:hAnsi="Arial" w:cs="Arial"/>
          <w:sz w:val="24"/>
          <w:szCs w:val="24"/>
          <w:lang w:val="de-DE"/>
        </w:rPr>
      </w:pPr>
      <w:r w:rsidRPr="00704860">
        <w:rPr>
          <w:rFonts w:ascii="Arial" w:hAnsi="Arial" w:cs="Arial"/>
          <w:iCs/>
          <w:sz w:val="24"/>
          <w:szCs w:val="24"/>
        </w:rPr>
        <w:t>7</w:t>
      </w:r>
      <w:r w:rsidR="00B06ADB" w:rsidRPr="00704860">
        <w:rPr>
          <w:rFonts w:ascii="Arial" w:hAnsi="Arial" w:cs="Arial"/>
          <w:iCs/>
          <w:sz w:val="24"/>
          <w:szCs w:val="24"/>
        </w:rPr>
        <w:t xml:space="preserve">.2.11 </w:t>
      </w:r>
      <w:r w:rsidR="00D90A2D" w:rsidRPr="00704860">
        <w:rPr>
          <w:rFonts w:ascii="Arial" w:hAnsi="Arial" w:cs="Arial"/>
          <w:iCs/>
          <w:sz w:val="24"/>
          <w:szCs w:val="24"/>
        </w:rPr>
        <w:t xml:space="preserve">Será utilizado o </w:t>
      </w:r>
      <w:bookmarkStart w:id="2" w:name="_Hlk105580130"/>
      <w:r w:rsidR="00C100A4" w:rsidRPr="00704860">
        <w:rPr>
          <w:rFonts w:ascii="Arial" w:hAnsi="Arial" w:cs="Arial"/>
          <w:iCs/>
          <w:sz w:val="24"/>
          <w:szCs w:val="24"/>
        </w:rPr>
        <w:t xml:space="preserve">Será utilizado o </w:t>
      </w:r>
      <w:r w:rsidR="00C100A4" w:rsidRPr="00704860">
        <w:rPr>
          <w:rFonts w:ascii="Arial" w:hAnsi="Arial" w:cs="Arial"/>
          <w:sz w:val="24"/>
          <w:szCs w:val="24"/>
        </w:rPr>
        <w:t>IPCA (</w:t>
      </w:r>
      <w:r w:rsidR="00C100A4" w:rsidRPr="00704860">
        <w:rPr>
          <w:rFonts w:ascii="Arial" w:hAnsi="Arial" w:cs="Arial"/>
          <w:sz w:val="24"/>
          <w:szCs w:val="24"/>
          <w:shd w:val="clear" w:color="auto" w:fill="FFFFFF"/>
        </w:rPr>
        <w:t xml:space="preserve">Índice Nacional de Preços ao Consumidor </w:t>
      </w:r>
      <w:proofErr w:type="gramStart"/>
      <w:r w:rsidR="00C100A4" w:rsidRPr="00704860">
        <w:rPr>
          <w:rFonts w:ascii="Arial" w:hAnsi="Arial" w:cs="Arial"/>
          <w:sz w:val="24"/>
          <w:szCs w:val="24"/>
          <w:shd w:val="clear" w:color="auto" w:fill="FFFFFF"/>
        </w:rPr>
        <w:t>Amplo)</w:t>
      </w:r>
      <w:r w:rsidR="00D90A2D" w:rsidRPr="00704860">
        <w:rPr>
          <w:rFonts w:ascii="Arial" w:hAnsi="Arial" w:cs="Arial"/>
          <w:iCs/>
          <w:sz w:val="24"/>
          <w:szCs w:val="24"/>
        </w:rPr>
        <w:t>como</w:t>
      </w:r>
      <w:proofErr w:type="gramEnd"/>
      <w:r w:rsidR="00D90A2D" w:rsidRPr="00704860">
        <w:rPr>
          <w:rFonts w:ascii="Arial" w:hAnsi="Arial" w:cs="Arial"/>
          <w:iCs/>
          <w:sz w:val="24"/>
          <w:szCs w:val="24"/>
        </w:rPr>
        <w:t xml:space="preserve"> índice para reajuste de preços nos contratos da CESAMA, quando couber, e o marco inicial para concessão do reajuste será </w:t>
      </w:r>
      <w:bookmarkEnd w:id="2"/>
      <w:r w:rsidR="00D90A2D" w:rsidRPr="00704860">
        <w:rPr>
          <w:rFonts w:ascii="Arial" w:hAnsi="Arial" w:cs="Arial"/>
          <w:iCs/>
          <w:sz w:val="24"/>
          <w:szCs w:val="24"/>
        </w:rPr>
        <w:t>a data da apresentação da proposta comercial.</w:t>
      </w:r>
    </w:p>
    <w:p w14:paraId="7EF13D1E" w14:textId="77777777" w:rsidR="00B06ADB" w:rsidRPr="00704860" w:rsidRDefault="00240635" w:rsidP="00D76971">
      <w:pPr>
        <w:suppressAutoHyphens/>
        <w:spacing w:after="120" w:line="360" w:lineRule="auto"/>
        <w:jc w:val="both"/>
        <w:rPr>
          <w:rFonts w:ascii="Arial" w:hAnsi="Arial" w:cs="Arial"/>
          <w:sz w:val="24"/>
          <w:szCs w:val="24"/>
          <w:lang w:val="de-DE"/>
        </w:rPr>
      </w:pPr>
      <w:r w:rsidRPr="00704860">
        <w:rPr>
          <w:rFonts w:ascii="Arial" w:hAnsi="Arial" w:cs="Arial"/>
          <w:sz w:val="24"/>
          <w:szCs w:val="24"/>
        </w:rPr>
        <w:t>7</w:t>
      </w:r>
      <w:r w:rsidR="00B06ADB" w:rsidRPr="00704860">
        <w:rPr>
          <w:rFonts w:ascii="Arial" w:hAnsi="Arial" w:cs="Arial"/>
          <w:sz w:val="24"/>
          <w:szCs w:val="24"/>
        </w:rPr>
        <w:t xml:space="preserve">.2.12 Na hipótese de ocorrer atraso no pagamento da Nota Fiscal / Fatura por responsabilidade da CESAMA, </w:t>
      </w:r>
      <w:r w:rsidR="006006D5" w:rsidRPr="00704860">
        <w:rPr>
          <w:rFonts w:ascii="Arial" w:hAnsi="Arial" w:cs="Arial"/>
          <w:sz w:val="24"/>
          <w:szCs w:val="24"/>
        </w:rPr>
        <w:t>está</w:t>
      </w:r>
      <w:r w:rsidR="00B06ADB" w:rsidRPr="00704860">
        <w:rPr>
          <w:rFonts w:ascii="Arial" w:hAnsi="Arial" w:cs="Arial"/>
          <w:sz w:val="24"/>
          <w:szCs w:val="24"/>
        </w:rPr>
        <w:t xml:space="preserve"> se compromete a aplicar, conforme legislação em vigor, juros de mora sobre o valor devido “</w:t>
      </w:r>
      <w:r w:rsidR="00B06ADB" w:rsidRPr="00704860">
        <w:rPr>
          <w:rFonts w:ascii="Arial" w:hAnsi="Arial" w:cs="Arial"/>
          <w:i/>
          <w:iCs/>
          <w:sz w:val="24"/>
          <w:szCs w:val="24"/>
        </w:rPr>
        <w:t>pro rata”</w:t>
      </w:r>
      <w:r w:rsidR="00B06ADB" w:rsidRPr="00704860">
        <w:rPr>
          <w:rFonts w:ascii="Arial" w:hAnsi="Arial" w:cs="Arial"/>
          <w:sz w:val="24"/>
          <w:szCs w:val="24"/>
        </w:rPr>
        <w:t xml:space="preserve"> entre a data do vencimento e o efetivo pagamento</w:t>
      </w:r>
      <w:r w:rsidR="00B06ADB" w:rsidRPr="00704860">
        <w:rPr>
          <w:rFonts w:ascii="Arial" w:hAnsi="Arial" w:cs="Arial"/>
          <w:sz w:val="24"/>
          <w:szCs w:val="24"/>
          <w:lang w:val="de-DE"/>
        </w:rPr>
        <w:t>.</w:t>
      </w:r>
    </w:p>
    <w:p w14:paraId="07C29872" w14:textId="77777777" w:rsidR="00B06ADB"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lastRenderedPageBreak/>
        <w:t>7</w:t>
      </w:r>
      <w:r w:rsidR="00B06ADB" w:rsidRPr="00704860">
        <w:rPr>
          <w:rFonts w:ascii="Arial" w:hAnsi="Arial" w:cs="Arial"/>
          <w:sz w:val="24"/>
          <w:szCs w:val="24"/>
        </w:rPr>
        <w:t>.2.13 A Contratada não poderá ceder ou dar em garantia, em qualquer hipótese, no todo ou em parte, os créditos de qualquer natureza, decorrentes ou oriundos do contrato.</w:t>
      </w:r>
    </w:p>
    <w:p w14:paraId="4F5EFA4C" w14:textId="77777777" w:rsidR="00B06ADB" w:rsidRPr="00704860" w:rsidRDefault="00240635" w:rsidP="00D76971">
      <w:pPr>
        <w:suppressAutoHyphens/>
        <w:spacing w:after="120" w:line="360" w:lineRule="auto"/>
        <w:jc w:val="both"/>
        <w:rPr>
          <w:rFonts w:ascii="Arial" w:hAnsi="Arial" w:cs="Arial"/>
          <w:b/>
          <w:bCs/>
          <w:sz w:val="24"/>
          <w:szCs w:val="24"/>
        </w:rPr>
      </w:pPr>
      <w:r w:rsidRPr="00704860">
        <w:rPr>
          <w:rFonts w:ascii="Arial" w:hAnsi="Arial" w:cs="Arial"/>
          <w:sz w:val="24"/>
          <w:szCs w:val="24"/>
        </w:rPr>
        <w:t>7</w:t>
      </w:r>
      <w:r w:rsidR="00B06ADB" w:rsidRPr="00704860">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9B507E2" w14:textId="77777777" w:rsidR="00B06ADB" w:rsidRPr="00704860" w:rsidRDefault="00240635" w:rsidP="00D76971">
      <w:pPr>
        <w:spacing w:after="120" w:line="360" w:lineRule="auto"/>
        <w:jc w:val="both"/>
        <w:rPr>
          <w:rFonts w:ascii="Arial" w:hAnsi="Arial" w:cs="Arial"/>
          <w:sz w:val="24"/>
          <w:szCs w:val="24"/>
        </w:rPr>
      </w:pPr>
      <w:r w:rsidRPr="00704860">
        <w:rPr>
          <w:rFonts w:ascii="Arial" w:hAnsi="Arial" w:cs="Arial"/>
          <w:sz w:val="24"/>
          <w:szCs w:val="24"/>
        </w:rPr>
        <w:t>7</w:t>
      </w:r>
      <w:r w:rsidR="00B06ADB" w:rsidRPr="00704860">
        <w:rPr>
          <w:rFonts w:ascii="Arial" w:hAnsi="Arial" w:cs="Arial"/>
          <w:sz w:val="24"/>
          <w:szCs w:val="24"/>
        </w:rPr>
        <w:t xml:space="preserve">.2.15 A antecipação de pagamento só poderá ocorrer caso o </w:t>
      </w:r>
      <w:r w:rsidRPr="00704860">
        <w:rPr>
          <w:rFonts w:ascii="Arial" w:hAnsi="Arial" w:cs="Arial"/>
          <w:sz w:val="24"/>
          <w:szCs w:val="24"/>
        </w:rPr>
        <w:t>serviço</w:t>
      </w:r>
      <w:r w:rsidR="00B06ADB" w:rsidRPr="00704860">
        <w:rPr>
          <w:rFonts w:ascii="Arial" w:hAnsi="Arial" w:cs="Arial"/>
          <w:sz w:val="24"/>
          <w:szCs w:val="24"/>
        </w:rPr>
        <w:t xml:space="preserve"> tenha sido entregue. </w:t>
      </w:r>
    </w:p>
    <w:p w14:paraId="00FC2D84" w14:textId="77777777" w:rsidR="00B06ADB" w:rsidRPr="00704860" w:rsidRDefault="00240635" w:rsidP="00D76971">
      <w:pPr>
        <w:pStyle w:val="Corpodetexto2"/>
        <w:tabs>
          <w:tab w:val="left" w:pos="-3402"/>
          <w:tab w:val="left" w:pos="993"/>
        </w:tabs>
        <w:spacing w:after="120" w:line="360" w:lineRule="auto"/>
        <w:rPr>
          <w:color w:val="auto"/>
          <w:sz w:val="24"/>
          <w:szCs w:val="24"/>
        </w:rPr>
      </w:pPr>
      <w:r w:rsidRPr="00704860">
        <w:rPr>
          <w:color w:val="auto"/>
          <w:sz w:val="24"/>
          <w:szCs w:val="24"/>
        </w:rPr>
        <w:t>7</w:t>
      </w:r>
      <w:r w:rsidR="00B06ADB" w:rsidRPr="00704860">
        <w:rPr>
          <w:color w:val="auto"/>
          <w:sz w:val="24"/>
          <w:szCs w:val="24"/>
        </w:rPr>
        <w:t>.2.16 A Cesama poderá realizar o pagamento antes do prazo definido no</w:t>
      </w:r>
      <w:r w:rsidR="0098044A" w:rsidRPr="00704860">
        <w:rPr>
          <w:color w:val="auto"/>
          <w:sz w:val="24"/>
          <w:szCs w:val="24"/>
        </w:rPr>
        <w:t xml:space="preserve"> </w:t>
      </w:r>
      <w:r w:rsidR="00B06ADB" w:rsidRPr="00704860">
        <w:rPr>
          <w:b/>
          <w:color w:val="auto"/>
          <w:sz w:val="24"/>
          <w:szCs w:val="24"/>
        </w:rPr>
        <w:t xml:space="preserve">item </w:t>
      </w:r>
      <w:r w:rsidRPr="00704860">
        <w:rPr>
          <w:b/>
          <w:color w:val="auto"/>
          <w:sz w:val="24"/>
          <w:szCs w:val="24"/>
        </w:rPr>
        <w:t>7</w:t>
      </w:r>
      <w:r w:rsidR="00B06ADB" w:rsidRPr="00704860">
        <w:rPr>
          <w:b/>
          <w:color w:val="auto"/>
          <w:sz w:val="24"/>
          <w:szCs w:val="24"/>
        </w:rPr>
        <w:t>.2.1</w:t>
      </w:r>
      <w:r w:rsidR="00B06ADB" w:rsidRPr="00704860">
        <w:rPr>
          <w:color w:val="auto"/>
          <w:sz w:val="24"/>
          <w:szCs w:val="24"/>
        </w:rPr>
        <w:t>, através de solicitação expressa do fornecedor, que será analisada pela Gerência Financeira e Co</w:t>
      </w:r>
      <w:r w:rsidR="00FD225E" w:rsidRPr="00704860">
        <w:rPr>
          <w:color w:val="auto"/>
          <w:sz w:val="24"/>
          <w:szCs w:val="24"/>
        </w:rPr>
        <w:t>mercial</w:t>
      </w:r>
      <w:r w:rsidR="00B06ADB" w:rsidRPr="00704860">
        <w:rPr>
          <w:color w:val="auto"/>
          <w:sz w:val="24"/>
          <w:szCs w:val="24"/>
        </w:rPr>
        <w:t xml:space="preserve">, de acordo com as condições financeiras da Cesama. Havendo a antecipação do pagamento, </w:t>
      </w:r>
      <w:proofErr w:type="gramStart"/>
      <w:r w:rsidR="00B06ADB" w:rsidRPr="00704860">
        <w:rPr>
          <w:color w:val="auto"/>
          <w:sz w:val="24"/>
          <w:szCs w:val="24"/>
        </w:rPr>
        <w:t>o mesmo</w:t>
      </w:r>
      <w:proofErr w:type="gramEnd"/>
      <w:r w:rsidR="00B06ADB" w:rsidRPr="00704860">
        <w:rPr>
          <w:color w:val="auto"/>
          <w:sz w:val="24"/>
          <w:szCs w:val="24"/>
        </w:rPr>
        <w:t xml:space="preserve"> sofrerá um desconto financeiro, e o índice a ser utilizado será o Índice Nacional de Preços ao Consumidor – INPC acrescido de 1% (um por cento) “</w:t>
      </w:r>
      <w:r w:rsidR="00B06ADB" w:rsidRPr="00704860">
        <w:rPr>
          <w:i/>
          <w:color w:val="auto"/>
          <w:sz w:val="24"/>
          <w:szCs w:val="24"/>
        </w:rPr>
        <w:t>pro rata</w:t>
      </w:r>
      <w:r w:rsidR="00B06ADB" w:rsidRPr="00704860">
        <w:rPr>
          <w:color w:val="auto"/>
          <w:sz w:val="24"/>
          <w:szCs w:val="24"/>
        </w:rPr>
        <w:t>”.</w:t>
      </w:r>
    </w:p>
    <w:p w14:paraId="656ACE35" w14:textId="77777777" w:rsidR="00E8195B" w:rsidRPr="00704860" w:rsidRDefault="00E8195B" w:rsidP="00D76971">
      <w:pPr>
        <w:pStyle w:val="Corpodetexto2"/>
        <w:tabs>
          <w:tab w:val="left" w:pos="-3402"/>
          <w:tab w:val="left" w:pos="993"/>
        </w:tabs>
        <w:spacing w:after="120" w:line="360" w:lineRule="auto"/>
        <w:rPr>
          <w:color w:val="auto"/>
          <w:sz w:val="24"/>
          <w:szCs w:val="24"/>
        </w:rPr>
      </w:pPr>
    </w:p>
    <w:p w14:paraId="4D75BC5E" w14:textId="77777777" w:rsidR="006F4049" w:rsidRPr="00704860" w:rsidRDefault="00240635" w:rsidP="00D76971">
      <w:pPr>
        <w:suppressAutoHyphens/>
        <w:autoSpaceDE w:val="0"/>
        <w:autoSpaceDN w:val="0"/>
        <w:adjustRightInd w:val="0"/>
        <w:spacing w:after="120" w:line="360" w:lineRule="auto"/>
        <w:jc w:val="both"/>
        <w:rPr>
          <w:rFonts w:ascii="Arial" w:hAnsi="Arial" w:cs="Arial"/>
          <w:b/>
          <w:sz w:val="24"/>
          <w:szCs w:val="24"/>
        </w:rPr>
      </w:pPr>
      <w:r w:rsidRPr="00704860">
        <w:rPr>
          <w:rFonts w:ascii="Arial" w:hAnsi="Arial" w:cs="Arial"/>
          <w:b/>
          <w:sz w:val="24"/>
          <w:szCs w:val="24"/>
        </w:rPr>
        <w:t>8</w:t>
      </w:r>
      <w:r w:rsidR="00E8195B" w:rsidRPr="00704860">
        <w:rPr>
          <w:rFonts w:ascii="Arial" w:hAnsi="Arial" w:cs="Arial"/>
          <w:b/>
          <w:sz w:val="24"/>
          <w:szCs w:val="24"/>
        </w:rPr>
        <w:t>. OBRIGAÇÕES DA CONTRATADA</w:t>
      </w:r>
    </w:p>
    <w:p w14:paraId="38C843C8" w14:textId="77777777" w:rsidR="006F4049"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E8195B" w:rsidRPr="00704860">
        <w:rPr>
          <w:rFonts w:ascii="Arial" w:hAnsi="Arial" w:cs="Arial"/>
          <w:bCs/>
          <w:sz w:val="24"/>
          <w:szCs w:val="24"/>
        </w:rPr>
        <w:t>.1</w:t>
      </w:r>
      <w:r w:rsidR="004B2BA2" w:rsidRPr="00704860">
        <w:rPr>
          <w:rFonts w:ascii="Arial" w:hAnsi="Arial" w:cs="Arial"/>
          <w:bCs/>
          <w:sz w:val="24"/>
          <w:szCs w:val="24"/>
        </w:rPr>
        <w:t xml:space="preserve"> </w:t>
      </w:r>
      <w:r w:rsidR="00C100A4" w:rsidRPr="00704860">
        <w:rPr>
          <w:rFonts w:ascii="Arial" w:hAnsi="Arial" w:cs="Arial"/>
          <w:bCs/>
          <w:sz w:val="24"/>
          <w:szCs w:val="24"/>
        </w:rPr>
        <w:t xml:space="preserve">Executar o Contrato fielmente, conforme definido no </w:t>
      </w:r>
      <w:r w:rsidR="00C100A4" w:rsidRPr="00704860">
        <w:rPr>
          <w:rFonts w:ascii="Arial" w:hAnsi="Arial" w:cs="Arial"/>
          <w:sz w:val="24"/>
          <w:szCs w:val="24"/>
        </w:rPr>
        <w:t>Termo de Referência</w:t>
      </w:r>
      <w:r w:rsidR="00C100A4" w:rsidRPr="00704860">
        <w:rPr>
          <w:rFonts w:ascii="Arial" w:hAnsi="Arial" w:cs="Arial"/>
          <w:bCs/>
          <w:sz w:val="24"/>
          <w:szCs w:val="24"/>
        </w:rPr>
        <w:t xml:space="preserve"> e seus anexos</w:t>
      </w:r>
      <w:r w:rsidR="00E8195B" w:rsidRPr="00704860">
        <w:rPr>
          <w:rFonts w:ascii="Arial" w:hAnsi="Arial" w:cs="Arial"/>
          <w:bCs/>
          <w:sz w:val="24"/>
          <w:szCs w:val="24"/>
        </w:rPr>
        <w:t>.</w:t>
      </w:r>
    </w:p>
    <w:p w14:paraId="75DD1D21" w14:textId="77777777" w:rsidR="00E8195B"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E8195B" w:rsidRPr="00704860">
        <w:rPr>
          <w:rFonts w:ascii="Arial" w:hAnsi="Arial" w:cs="Arial"/>
          <w:bCs/>
          <w:sz w:val="24"/>
          <w:szCs w:val="24"/>
        </w:rPr>
        <w:t>.2</w:t>
      </w:r>
      <w:r w:rsidR="004B2BA2" w:rsidRPr="00704860">
        <w:rPr>
          <w:rFonts w:ascii="Arial" w:hAnsi="Arial" w:cs="Arial"/>
          <w:bCs/>
          <w:sz w:val="24"/>
          <w:szCs w:val="24"/>
        </w:rPr>
        <w:t xml:space="preserve"> </w:t>
      </w:r>
      <w:r w:rsidR="00E8195B" w:rsidRPr="00704860">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EB37426" w14:textId="77777777" w:rsidR="006F4049"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A02FAB" w:rsidRPr="00704860">
        <w:rPr>
          <w:rFonts w:ascii="Arial" w:hAnsi="Arial" w:cs="Arial"/>
          <w:bCs/>
          <w:sz w:val="24"/>
          <w:szCs w:val="24"/>
        </w:rPr>
        <w:t>.3 Atender às determinações da fiscalização da CESAMA e providenciar a imediata correção, quando este for solicitado.</w:t>
      </w:r>
    </w:p>
    <w:p w14:paraId="057BA4B5" w14:textId="77777777" w:rsidR="006F4049"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E8195B" w:rsidRPr="00704860">
        <w:rPr>
          <w:rFonts w:ascii="Arial" w:hAnsi="Arial" w:cs="Arial"/>
          <w:bCs/>
          <w:sz w:val="24"/>
          <w:szCs w:val="24"/>
        </w:rPr>
        <w:t xml:space="preserve">.4 Responsabilizar-se pela qualidade dos serviços, substituindo, imediatamente, aqueles que apresentarem qualquer tipo de vício ou </w:t>
      </w:r>
      <w:r w:rsidR="00E8195B" w:rsidRPr="00704860">
        <w:rPr>
          <w:rFonts w:ascii="Arial" w:hAnsi="Arial" w:cs="Arial"/>
          <w:bCs/>
          <w:sz w:val="24"/>
          <w:szCs w:val="24"/>
        </w:rPr>
        <w:lastRenderedPageBreak/>
        <w:t>imperfeição, ou não se adequarem ao Termo de Referência, sob pena de aplicação das sanções cabíveis, inclusive rescisão do Contrato.</w:t>
      </w:r>
    </w:p>
    <w:p w14:paraId="736A717E" w14:textId="77777777" w:rsidR="006F4049"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E8195B" w:rsidRPr="00704860">
        <w:rPr>
          <w:rFonts w:ascii="Arial" w:hAnsi="Arial" w:cs="Arial"/>
          <w:bCs/>
          <w:sz w:val="24"/>
          <w:szCs w:val="24"/>
        </w:rPr>
        <w:t>.5 Cumprir os prazos previstos em Edital ou outros que venham a ser fixados pela CESAMA.</w:t>
      </w:r>
    </w:p>
    <w:p w14:paraId="5590E263" w14:textId="77777777" w:rsidR="006F4049" w:rsidRPr="00704860" w:rsidRDefault="00240635" w:rsidP="00D76971">
      <w:pPr>
        <w:suppressAutoHyphens/>
        <w:autoSpaceDE w:val="0"/>
        <w:autoSpaceDN w:val="0"/>
        <w:adjustRightInd w:val="0"/>
        <w:spacing w:after="120" w:line="360" w:lineRule="auto"/>
        <w:jc w:val="both"/>
        <w:rPr>
          <w:rFonts w:ascii="Arial" w:hAnsi="Arial" w:cs="Arial"/>
          <w:bCs/>
          <w:sz w:val="24"/>
          <w:szCs w:val="24"/>
        </w:rPr>
      </w:pPr>
      <w:r w:rsidRPr="00704860">
        <w:rPr>
          <w:rFonts w:ascii="Arial" w:hAnsi="Arial" w:cs="Arial"/>
          <w:bCs/>
          <w:sz w:val="24"/>
          <w:szCs w:val="24"/>
        </w:rPr>
        <w:t>8</w:t>
      </w:r>
      <w:r w:rsidR="00E8195B" w:rsidRPr="00704860">
        <w:rPr>
          <w:rFonts w:ascii="Arial" w:hAnsi="Arial" w:cs="Arial"/>
          <w:bCs/>
          <w:sz w:val="24"/>
          <w:szCs w:val="24"/>
        </w:rPr>
        <w:t>.6 Dirimir qualquer dúvida e prestar esclarecimentos acerca da execução do Contrato, durante toda a sua vigência, a pedido da CESAMA.</w:t>
      </w:r>
    </w:p>
    <w:p w14:paraId="3249D44C" w14:textId="77777777" w:rsidR="00A02FA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bCs/>
          <w:sz w:val="24"/>
          <w:szCs w:val="24"/>
        </w:rPr>
        <w:t>8</w:t>
      </w:r>
      <w:r w:rsidR="00E8195B" w:rsidRPr="00704860">
        <w:rPr>
          <w:rFonts w:ascii="Arial" w:hAnsi="Arial" w:cs="Arial"/>
          <w:bCs/>
          <w:sz w:val="24"/>
          <w:szCs w:val="24"/>
        </w:rPr>
        <w:t>.7 Responsabilizar-se pelos encargos trabalhistas, previdenciários, fiscais e comerciais, resultantes da execução do Contrato.</w:t>
      </w:r>
    </w:p>
    <w:p w14:paraId="55622367" w14:textId="77777777" w:rsidR="00E8195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8</w:t>
      </w:r>
      <w:r w:rsidR="00E8195B" w:rsidRPr="00704860">
        <w:rPr>
          <w:rFonts w:ascii="Arial" w:hAnsi="Arial" w:cs="Arial"/>
          <w:sz w:val="24"/>
          <w:szCs w:val="24"/>
        </w:rPr>
        <w:t>.</w:t>
      </w:r>
      <w:r w:rsidR="00A02FAB" w:rsidRPr="00704860">
        <w:rPr>
          <w:rFonts w:ascii="Arial" w:hAnsi="Arial" w:cs="Arial"/>
          <w:sz w:val="24"/>
          <w:szCs w:val="24"/>
        </w:rPr>
        <w:t>8</w:t>
      </w:r>
      <w:r w:rsidR="004B2BA2" w:rsidRPr="00704860">
        <w:rPr>
          <w:rFonts w:ascii="Arial" w:hAnsi="Arial" w:cs="Arial"/>
          <w:sz w:val="24"/>
          <w:szCs w:val="24"/>
        </w:rPr>
        <w:t xml:space="preserve"> </w:t>
      </w:r>
      <w:r w:rsidR="00E8195B" w:rsidRPr="00704860">
        <w:rPr>
          <w:rFonts w:ascii="Arial" w:hAnsi="Arial" w:cs="Arial"/>
          <w:sz w:val="24"/>
          <w:szCs w:val="24"/>
        </w:rPr>
        <w:t xml:space="preserve">Providenciar, imediatamente, a correção das deficiências apontadas pela CESAMA com respeito </w:t>
      </w:r>
      <w:r w:rsidRPr="00704860">
        <w:rPr>
          <w:rFonts w:ascii="Arial" w:hAnsi="Arial" w:cs="Arial"/>
          <w:sz w:val="24"/>
          <w:szCs w:val="24"/>
        </w:rPr>
        <w:t>à</w:t>
      </w:r>
      <w:r w:rsidR="00E8195B" w:rsidRPr="00704860">
        <w:rPr>
          <w:rFonts w:ascii="Arial" w:hAnsi="Arial" w:cs="Arial"/>
          <w:sz w:val="24"/>
          <w:szCs w:val="24"/>
        </w:rPr>
        <w:t xml:space="preserve"> execução do serviço.</w:t>
      </w:r>
    </w:p>
    <w:p w14:paraId="30F4FE4F" w14:textId="77777777" w:rsidR="00E8195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8</w:t>
      </w:r>
      <w:r w:rsidR="00E8195B" w:rsidRPr="00704860">
        <w:rPr>
          <w:rFonts w:ascii="Arial" w:hAnsi="Arial" w:cs="Arial"/>
          <w:sz w:val="24"/>
          <w:szCs w:val="24"/>
        </w:rPr>
        <w:t>.</w:t>
      </w:r>
      <w:r w:rsidR="00A02FAB" w:rsidRPr="00704860">
        <w:rPr>
          <w:rFonts w:ascii="Arial" w:hAnsi="Arial" w:cs="Arial"/>
          <w:sz w:val="24"/>
          <w:szCs w:val="24"/>
        </w:rPr>
        <w:t>9</w:t>
      </w:r>
      <w:r w:rsidR="004B2BA2" w:rsidRPr="00704860">
        <w:rPr>
          <w:rFonts w:ascii="Arial" w:hAnsi="Arial" w:cs="Arial"/>
          <w:sz w:val="24"/>
          <w:szCs w:val="24"/>
        </w:rPr>
        <w:t xml:space="preserve"> </w:t>
      </w:r>
      <w:r w:rsidR="00E8195B" w:rsidRPr="00704860">
        <w:rPr>
          <w:rFonts w:ascii="Arial" w:hAnsi="Arial" w:cs="Arial"/>
          <w:sz w:val="24"/>
          <w:szCs w:val="24"/>
        </w:rPr>
        <w:t>Executar o objeto do presente Termo de Referência nas condições e prazosestabelecidos, seguindo ordens e orientações da CESAMA.</w:t>
      </w:r>
    </w:p>
    <w:p w14:paraId="41CCF903" w14:textId="77777777" w:rsidR="00CB660C" w:rsidRPr="00704860" w:rsidRDefault="00CB660C" w:rsidP="00D76971">
      <w:pPr>
        <w:suppressAutoHyphens/>
        <w:autoSpaceDE w:val="0"/>
        <w:autoSpaceDN w:val="0"/>
        <w:adjustRightInd w:val="0"/>
        <w:spacing w:after="120" w:line="360" w:lineRule="auto"/>
        <w:jc w:val="both"/>
        <w:rPr>
          <w:rFonts w:ascii="Arial" w:hAnsi="Arial" w:cs="Arial"/>
          <w:sz w:val="24"/>
          <w:szCs w:val="24"/>
        </w:rPr>
      </w:pPr>
    </w:p>
    <w:p w14:paraId="6F79B989" w14:textId="77777777" w:rsidR="00A02FAB" w:rsidRPr="00704860" w:rsidRDefault="00240635" w:rsidP="00D76971">
      <w:pPr>
        <w:suppressAutoHyphens/>
        <w:autoSpaceDE w:val="0"/>
        <w:autoSpaceDN w:val="0"/>
        <w:adjustRightInd w:val="0"/>
        <w:spacing w:after="120" w:line="360" w:lineRule="auto"/>
        <w:jc w:val="both"/>
        <w:rPr>
          <w:rFonts w:ascii="Arial" w:hAnsi="Arial" w:cs="Arial"/>
          <w:b/>
          <w:sz w:val="24"/>
          <w:szCs w:val="24"/>
        </w:rPr>
      </w:pPr>
      <w:r w:rsidRPr="00704860">
        <w:rPr>
          <w:rFonts w:ascii="Arial" w:hAnsi="Arial" w:cs="Arial"/>
          <w:b/>
          <w:sz w:val="24"/>
          <w:szCs w:val="24"/>
        </w:rPr>
        <w:t>9</w:t>
      </w:r>
      <w:r w:rsidR="00E8195B" w:rsidRPr="00704860">
        <w:rPr>
          <w:rFonts w:ascii="Arial" w:hAnsi="Arial" w:cs="Arial"/>
          <w:b/>
          <w:sz w:val="24"/>
          <w:szCs w:val="24"/>
        </w:rPr>
        <w:t>. OBRIGAÇÕES DA CESAMA</w:t>
      </w:r>
    </w:p>
    <w:p w14:paraId="2BCFA79E" w14:textId="77777777" w:rsidR="006F4049" w:rsidRPr="00704860" w:rsidRDefault="00240635" w:rsidP="00D76971">
      <w:pPr>
        <w:spacing w:after="120" w:line="360" w:lineRule="auto"/>
        <w:jc w:val="both"/>
        <w:rPr>
          <w:rFonts w:ascii="Arial" w:hAnsi="Arial" w:cs="Arial"/>
          <w:sz w:val="24"/>
          <w:szCs w:val="24"/>
        </w:rPr>
      </w:pPr>
      <w:r w:rsidRPr="00704860">
        <w:rPr>
          <w:rFonts w:ascii="Arial" w:hAnsi="Arial" w:cs="Arial"/>
          <w:sz w:val="24"/>
          <w:szCs w:val="24"/>
        </w:rPr>
        <w:t>9</w:t>
      </w:r>
      <w:r w:rsidR="00A02FAB" w:rsidRPr="00704860">
        <w:rPr>
          <w:rFonts w:ascii="Arial" w:hAnsi="Arial" w:cs="Arial"/>
          <w:sz w:val="24"/>
          <w:szCs w:val="24"/>
        </w:rPr>
        <w:t>.1 Emitir as solicitações de serviços através de Ordem de Serviço, após a assinatura do Contrato.</w:t>
      </w:r>
    </w:p>
    <w:p w14:paraId="585E3323" w14:textId="77777777" w:rsidR="00E8195B" w:rsidRPr="00704860" w:rsidRDefault="00240635" w:rsidP="00D76971">
      <w:pPr>
        <w:spacing w:after="120" w:line="360" w:lineRule="auto"/>
        <w:jc w:val="both"/>
        <w:rPr>
          <w:rFonts w:ascii="Arial" w:hAnsi="Arial" w:cs="Arial"/>
          <w:sz w:val="24"/>
          <w:szCs w:val="24"/>
        </w:rPr>
      </w:pPr>
      <w:r w:rsidRPr="00704860">
        <w:rPr>
          <w:rFonts w:ascii="Arial" w:hAnsi="Arial" w:cs="Arial"/>
          <w:sz w:val="24"/>
          <w:szCs w:val="24"/>
        </w:rPr>
        <w:t>9</w:t>
      </w:r>
      <w:r w:rsidR="00E8195B" w:rsidRPr="00704860">
        <w:rPr>
          <w:rFonts w:ascii="Arial" w:hAnsi="Arial" w:cs="Arial"/>
          <w:sz w:val="24"/>
          <w:szCs w:val="24"/>
        </w:rPr>
        <w:t>.2 Efetuar todos os pagamentos devidos à Contratada, nas condições estabelecidas.</w:t>
      </w:r>
    </w:p>
    <w:p w14:paraId="30DC9E48"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9</w:t>
      </w:r>
      <w:r w:rsidR="006F4049" w:rsidRPr="00704860">
        <w:rPr>
          <w:rFonts w:ascii="Arial" w:hAnsi="Arial" w:cs="Arial"/>
          <w:sz w:val="24"/>
          <w:szCs w:val="24"/>
        </w:rPr>
        <w:t>.3</w:t>
      </w:r>
      <w:r w:rsidR="004B2BA2" w:rsidRPr="00704860">
        <w:rPr>
          <w:rFonts w:ascii="Arial" w:hAnsi="Arial" w:cs="Arial"/>
          <w:sz w:val="24"/>
          <w:szCs w:val="24"/>
        </w:rPr>
        <w:t xml:space="preserve"> </w:t>
      </w:r>
      <w:r w:rsidR="005269F4" w:rsidRPr="00704860">
        <w:rPr>
          <w:rFonts w:ascii="Arial" w:hAnsi="Arial" w:cs="Arial"/>
          <w:sz w:val="24"/>
          <w:szCs w:val="24"/>
        </w:rPr>
        <w:t>Fornecer</w:t>
      </w:r>
      <w:r w:rsidR="00E8195B" w:rsidRPr="00704860">
        <w:rPr>
          <w:rFonts w:ascii="Arial" w:hAnsi="Arial" w:cs="Arial"/>
          <w:sz w:val="24"/>
          <w:szCs w:val="24"/>
        </w:rPr>
        <w:t xml:space="preserve"> as instruções necessárias à execução e efetuar todos os</w:t>
      </w:r>
      <w:r w:rsidR="00E8195B" w:rsidRPr="00704860">
        <w:rPr>
          <w:rFonts w:ascii="Arial" w:hAnsi="Arial" w:cs="Arial"/>
        </w:rPr>
        <w:br/>
      </w:r>
      <w:r w:rsidR="00E8195B" w:rsidRPr="00704860">
        <w:rPr>
          <w:rFonts w:ascii="Arial" w:hAnsi="Arial" w:cs="Arial"/>
          <w:sz w:val="24"/>
          <w:szCs w:val="24"/>
        </w:rPr>
        <w:t>pagamentos devidos à Contratada, nas condições estabelecidas.</w:t>
      </w:r>
    </w:p>
    <w:p w14:paraId="1AB0FE75" w14:textId="77777777" w:rsidR="00A02FAB"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t>9</w:t>
      </w:r>
      <w:r w:rsidR="00A02FAB" w:rsidRPr="00704860">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704860">
        <w:rPr>
          <w:rFonts w:ascii="Arial" w:hAnsi="Arial" w:cs="Arial"/>
          <w:sz w:val="24"/>
          <w:szCs w:val="24"/>
        </w:rPr>
        <w:t>.</w:t>
      </w:r>
    </w:p>
    <w:p w14:paraId="131EA13A"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9</w:t>
      </w:r>
      <w:r w:rsidR="00E8195B" w:rsidRPr="00704860">
        <w:rPr>
          <w:rFonts w:ascii="Arial" w:hAnsi="Arial" w:cs="Arial"/>
          <w:sz w:val="24"/>
          <w:szCs w:val="24"/>
        </w:rPr>
        <w:t>.5 Rejeitar todo e qualquer material ou serviço de má qualidade e em desconformidade com as especificações deste Termo de Referência.</w:t>
      </w:r>
    </w:p>
    <w:p w14:paraId="191BF5EE" w14:textId="77777777" w:rsidR="006F4049" w:rsidRPr="00704860" w:rsidRDefault="00240635" w:rsidP="00D76971">
      <w:pPr>
        <w:suppressAutoHyphens/>
        <w:autoSpaceDE w:val="0"/>
        <w:autoSpaceDN w:val="0"/>
        <w:adjustRightInd w:val="0"/>
        <w:spacing w:after="120" w:line="360" w:lineRule="auto"/>
        <w:jc w:val="both"/>
        <w:rPr>
          <w:rFonts w:ascii="Arial" w:hAnsi="Arial" w:cs="Arial"/>
        </w:rPr>
      </w:pPr>
      <w:r w:rsidRPr="00704860">
        <w:rPr>
          <w:rFonts w:ascii="Arial" w:hAnsi="Arial" w:cs="Arial"/>
          <w:sz w:val="24"/>
          <w:szCs w:val="24"/>
        </w:rPr>
        <w:lastRenderedPageBreak/>
        <w:t>9</w:t>
      </w:r>
      <w:r w:rsidR="00E8195B" w:rsidRPr="00704860">
        <w:rPr>
          <w:rFonts w:ascii="Arial" w:hAnsi="Arial" w:cs="Arial"/>
          <w:sz w:val="24"/>
          <w:szCs w:val="24"/>
        </w:rPr>
        <w:t>.6 Exigir o cumprimento de todos os itens deste Termo de Referência, segundosuas especificações e prazos.</w:t>
      </w:r>
    </w:p>
    <w:p w14:paraId="60B6665A"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9</w:t>
      </w:r>
      <w:r w:rsidR="00E8195B" w:rsidRPr="00704860">
        <w:rPr>
          <w:rFonts w:ascii="Arial" w:hAnsi="Arial" w:cs="Arial"/>
          <w:sz w:val="24"/>
          <w:szCs w:val="24"/>
        </w:rPr>
        <w:t>.7 A CESAMA não responderá por quaisquer compromissos assumidos pela</w:t>
      </w:r>
      <w:r w:rsidR="00E8195B" w:rsidRPr="00704860">
        <w:rPr>
          <w:rFonts w:ascii="Arial" w:hAnsi="Arial" w:cs="Arial"/>
          <w:sz w:val="24"/>
          <w:szCs w:val="24"/>
        </w:rPr>
        <w:br/>
        <w:t>empresa Contratada com terceiros, ainda que vinculados à execução do</w:t>
      </w:r>
      <w:r w:rsidR="00E8195B" w:rsidRPr="00704860">
        <w:rPr>
          <w:rFonts w:ascii="Arial" w:hAnsi="Arial" w:cs="Arial"/>
          <w:sz w:val="24"/>
          <w:szCs w:val="24"/>
        </w:rPr>
        <w:br/>
        <w:t>presente Contrato, bem como por qualquer dano causado a terceiros em</w:t>
      </w:r>
      <w:r w:rsidR="00E8195B" w:rsidRPr="00704860">
        <w:rPr>
          <w:rFonts w:ascii="Arial" w:hAnsi="Arial" w:cs="Arial"/>
          <w:sz w:val="24"/>
          <w:szCs w:val="24"/>
        </w:rPr>
        <w:br/>
        <w:t>decorrência de ato da empresa Contratada e de seus empregados, prepostos</w:t>
      </w:r>
      <w:r w:rsidR="00E8195B" w:rsidRPr="00704860">
        <w:rPr>
          <w:rFonts w:ascii="Arial" w:hAnsi="Arial" w:cs="Arial"/>
          <w:sz w:val="24"/>
          <w:szCs w:val="24"/>
        </w:rPr>
        <w:br/>
        <w:t>ou subordinados.</w:t>
      </w:r>
    </w:p>
    <w:p w14:paraId="5081820E"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9</w:t>
      </w:r>
      <w:r w:rsidR="00E8195B" w:rsidRPr="00704860">
        <w:rPr>
          <w:rFonts w:ascii="Arial" w:hAnsi="Arial" w:cs="Arial"/>
          <w:sz w:val="24"/>
          <w:szCs w:val="24"/>
        </w:rPr>
        <w:t>.8 Notificar a empresa Contratada de qualquer irregularidade constatada, por</w:t>
      </w:r>
      <w:r w:rsidR="00E8195B" w:rsidRPr="00704860">
        <w:rPr>
          <w:rFonts w:ascii="Arial" w:hAnsi="Arial" w:cs="Arial"/>
        </w:rPr>
        <w:br/>
      </w:r>
      <w:r w:rsidR="00E8195B" w:rsidRPr="00704860">
        <w:rPr>
          <w:rFonts w:ascii="Arial" w:hAnsi="Arial" w:cs="Arial"/>
          <w:sz w:val="24"/>
          <w:szCs w:val="24"/>
        </w:rPr>
        <w:t>escrito, para que seja sanada sob pena de incorrer nas sanções previstas</w:t>
      </w:r>
      <w:r w:rsidR="00E8195B" w:rsidRPr="00704860">
        <w:rPr>
          <w:rFonts w:ascii="Arial" w:hAnsi="Arial" w:cs="Arial"/>
        </w:rPr>
        <w:br/>
      </w:r>
      <w:r w:rsidR="00E8195B" w:rsidRPr="00704860">
        <w:rPr>
          <w:rFonts w:ascii="Arial" w:hAnsi="Arial" w:cs="Arial"/>
          <w:sz w:val="24"/>
          <w:szCs w:val="24"/>
        </w:rPr>
        <w:t>neste Termo de Referência.</w:t>
      </w:r>
    </w:p>
    <w:p w14:paraId="13673A7D" w14:textId="77777777" w:rsidR="00E8195B"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9</w:t>
      </w:r>
      <w:r w:rsidR="00E8195B" w:rsidRPr="00704860">
        <w:rPr>
          <w:rFonts w:ascii="Arial" w:hAnsi="Arial" w:cs="Arial"/>
          <w:sz w:val="24"/>
          <w:szCs w:val="24"/>
        </w:rPr>
        <w:t>.9 Todas as requisições e notificações trocadas entre as partes devem ser feitaspor escrito devidamente assinadas e protocoladas.</w:t>
      </w:r>
    </w:p>
    <w:p w14:paraId="7A3B9A5C" w14:textId="77777777" w:rsidR="00CB660C" w:rsidRPr="00704860" w:rsidRDefault="00CB660C" w:rsidP="00D76971">
      <w:pPr>
        <w:suppressAutoHyphens/>
        <w:autoSpaceDE w:val="0"/>
        <w:autoSpaceDN w:val="0"/>
        <w:adjustRightInd w:val="0"/>
        <w:spacing w:after="120" w:line="360" w:lineRule="auto"/>
        <w:jc w:val="both"/>
        <w:rPr>
          <w:rFonts w:ascii="Arial" w:hAnsi="Arial" w:cs="Arial"/>
          <w:sz w:val="24"/>
          <w:szCs w:val="24"/>
        </w:rPr>
      </w:pPr>
    </w:p>
    <w:p w14:paraId="5B9DAA2A" w14:textId="77777777" w:rsidR="00A02FAB" w:rsidRPr="00704860" w:rsidRDefault="00240635" w:rsidP="00D76971">
      <w:pPr>
        <w:autoSpaceDE w:val="0"/>
        <w:spacing w:after="120" w:line="360" w:lineRule="auto"/>
        <w:jc w:val="both"/>
        <w:rPr>
          <w:rFonts w:ascii="Arial" w:hAnsi="Arial" w:cs="Arial"/>
          <w:b/>
          <w:sz w:val="24"/>
          <w:szCs w:val="24"/>
        </w:rPr>
      </w:pPr>
      <w:r w:rsidRPr="00704860">
        <w:rPr>
          <w:rFonts w:ascii="Arial" w:hAnsi="Arial" w:cs="Arial"/>
          <w:b/>
          <w:sz w:val="24"/>
          <w:szCs w:val="24"/>
        </w:rPr>
        <w:t>10</w:t>
      </w:r>
      <w:r w:rsidR="00A02FAB" w:rsidRPr="00704860">
        <w:rPr>
          <w:rFonts w:ascii="Arial" w:hAnsi="Arial" w:cs="Arial"/>
          <w:b/>
          <w:sz w:val="24"/>
          <w:szCs w:val="24"/>
        </w:rPr>
        <w:t>. JULGAMENTO</w:t>
      </w:r>
    </w:p>
    <w:p w14:paraId="4A95F914" w14:textId="77777777" w:rsidR="00A02FAB" w:rsidRPr="00704860" w:rsidRDefault="00240635" w:rsidP="00D76971">
      <w:pPr>
        <w:suppressAutoHyphens/>
        <w:spacing w:after="120" w:line="360" w:lineRule="auto"/>
        <w:jc w:val="both"/>
        <w:rPr>
          <w:rFonts w:ascii="Arial" w:hAnsi="Arial" w:cs="Arial"/>
          <w:sz w:val="24"/>
          <w:szCs w:val="24"/>
        </w:rPr>
      </w:pPr>
      <w:r w:rsidRPr="00704860">
        <w:rPr>
          <w:rFonts w:ascii="Arial" w:eastAsia="Arial Unicode MS" w:hAnsi="Arial" w:cs="Arial"/>
          <w:sz w:val="24"/>
          <w:szCs w:val="24"/>
        </w:rPr>
        <w:t>10</w:t>
      </w:r>
      <w:r w:rsidR="00A02FAB" w:rsidRPr="00704860">
        <w:rPr>
          <w:rFonts w:ascii="Arial" w:eastAsia="Arial Unicode MS" w:hAnsi="Arial" w:cs="Arial"/>
          <w:sz w:val="24"/>
          <w:szCs w:val="24"/>
        </w:rPr>
        <w:t xml:space="preserve">.1 O critério de julgamento será o de </w:t>
      </w:r>
      <w:r w:rsidR="00006F2A" w:rsidRPr="00704860">
        <w:rPr>
          <w:rFonts w:ascii="Arial" w:eastAsia="Arial Unicode MS" w:hAnsi="Arial" w:cs="Arial"/>
          <w:sz w:val="24"/>
          <w:szCs w:val="24"/>
        </w:rPr>
        <w:t>MENOR PREÇO</w:t>
      </w:r>
      <w:r w:rsidR="00A02FAB" w:rsidRPr="00704860">
        <w:rPr>
          <w:rFonts w:ascii="Arial" w:eastAsia="Arial Unicode MS" w:hAnsi="Arial" w:cs="Arial"/>
          <w:sz w:val="24"/>
          <w:szCs w:val="24"/>
        </w:rPr>
        <w:t xml:space="preserve">, representado pelo </w:t>
      </w:r>
      <w:r w:rsidR="00006F2A" w:rsidRPr="00704860">
        <w:rPr>
          <w:rFonts w:ascii="Arial" w:eastAsia="Arial Unicode MS" w:hAnsi="Arial" w:cs="Arial"/>
          <w:b/>
          <w:bCs/>
          <w:sz w:val="24"/>
          <w:szCs w:val="24"/>
          <w:u w:val="single"/>
        </w:rPr>
        <w:t>MENOR PREÇO GLOBAL</w:t>
      </w:r>
      <w:r w:rsidR="00D152B0" w:rsidRPr="00704860">
        <w:rPr>
          <w:rFonts w:ascii="Arial" w:eastAsia="Arial Unicode MS" w:hAnsi="Arial" w:cs="Arial"/>
          <w:sz w:val="24"/>
          <w:szCs w:val="24"/>
        </w:rPr>
        <w:t xml:space="preserve">, </w:t>
      </w:r>
      <w:r w:rsidR="0047728C" w:rsidRPr="00704860">
        <w:rPr>
          <w:rFonts w:ascii="Arial" w:hAnsi="Arial" w:cs="Arial"/>
          <w:sz w:val="24"/>
          <w:szCs w:val="24"/>
        </w:rPr>
        <w:t>desde que observadas às especificações e demais condições estabelecidas no Edital e seus anexos.</w:t>
      </w:r>
    </w:p>
    <w:p w14:paraId="76815CB6" w14:textId="77777777" w:rsidR="00EE2679" w:rsidRPr="00704860" w:rsidRDefault="00EE2679" w:rsidP="00EE2679">
      <w:pPr>
        <w:autoSpaceDE w:val="0"/>
        <w:autoSpaceDN w:val="0"/>
        <w:adjustRightInd w:val="0"/>
        <w:spacing w:after="240" w:line="360" w:lineRule="auto"/>
        <w:jc w:val="both"/>
        <w:rPr>
          <w:rFonts w:ascii="Arial" w:hAnsi="Arial" w:cs="Arial"/>
          <w:b/>
          <w:bCs/>
        </w:rPr>
      </w:pPr>
      <w:r w:rsidRPr="00704860">
        <w:rPr>
          <w:rFonts w:ascii="Arial" w:hAnsi="Arial" w:cs="Arial"/>
          <w:sz w:val="24"/>
          <w:szCs w:val="24"/>
        </w:rPr>
        <w:t xml:space="preserve">10.2. O(s) preço(s) unitário(s) ofertado(s) pelo(s) proponente(s) </w:t>
      </w:r>
      <w:r w:rsidRPr="00704860">
        <w:rPr>
          <w:rFonts w:ascii="Arial" w:hAnsi="Arial" w:cs="Arial"/>
          <w:b/>
          <w:sz w:val="24"/>
          <w:szCs w:val="24"/>
        </w:rPr>
        <w:t xml:space="preserve">NÃO PODERÁ(ÃO) SER SUPERIOR(ES) </w:t>
      </w:r>
      <w:r w:rsidRPr="00704860">
        <w:rPr>
          <w:rFonts w:ascii="Arial" w:hAnsi="Arial" w:cs="Arial"/>
          <w:sz w:val="24"/>
          <w:szCs w:val="24"/>
        </w:rPr>
        <w:t>ao(s) preço(s) unitário(s) levantado(s) pela Cesama.</w:t>
      </w:r>
    </w:p>
    <w:p w14:paraId="5BCEBA43" w14:textId="77777777" w:rsidR="003A63F2" w:rsidRPr="00704860" w:rsidRDefault="003A63F2" w:rsidP="00D76971">
      <w:pPr>
        <w:autoSpaceDE w:val="0"/>
        <w:autoSpaceDN w:val="0"/>
        <w:adjustRightInd w:val="0"/>
        <w:spacing w:after="120" w:line="360" w:lineRule="auto"/>
        <w:jc w:val="both"/>
        <w:rPr>
          <w:rFonts w:ascii="Arial" w:hAnsi="Arial" w:cs="Arial"/>
          <w:b/>
          <w:sz w:val="24"/>
          <w:szCs w:val="24"/>
          <w:lang w:eastAsia="ar-SA"/>
        </w:rPr>
      </w:pPr>
    </w:p>
    <w:p w14:paraId="24CC77D4" w14:textId="77777777" w:rsidR="00A02FAB" w:rsidRPr="00704860" w:rsidRDefault="00240635" w:rsidP="00D76971">
      <w:pPr>
        <w:autoSpaceDE w:val="0"/>
        <w:autoSpaceDN w:val="0"/>
        <w:adjustRightInd w:val="0"/>
        <w:spacing w:after="120" w:line="360" w:lineRule="auto"/>
        <w:jc w:val="both"/>
        <w:rPr>
          <w:rFonts w:ascii="Arial" w:hAnsi="Arial" w:cs="Arial"/>
          <w:b/>
          <w:sz w:val="24"/>
          <w:szCs w:val="24"/>
          <w:lang w:eastAsia="ar-SA"/>
        </w:rPr>
      </w:pPr>
      <w:r w:rsidRPr="00704860">
        <w:rPr>
          <w:rFonts w:ascii="Arial" w:hAnsi="Arial" w:cs="Arial"/>
          <w:b/>
          <w:sz w:val="24"/>
          <w:szCs w:val="24"/>
          <w:lang w:eastAsia="ar-SA"/>
        </w:rPr>
        <w:t>11</w:t>
      </w:r>
      <w:r w:rsidR="00A02FAB" w:rsidRPr="00704860">
        <w:rPr>
          <w:rFonts w:ascii="Arial" w:hAnsi="Arial" w:cs="Arial"/>
          <w:b/>
          <w:sz w:val="24"/>
          <w:szCs w:val="24"/>
          <w:lang w:eastAsia="ar-SA"/>
        </w:rPr>
        <w:t>. PENALIDADES</w:t>
      </w:r>
    </w:p>
    <w:p w14:paraId="531DD189"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704860">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9FC6696"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704860">
        <w:rPr>
          <w:rFonts w:ascii="Arial" w:hAnsi="Arial" w:cs="Arial"/>
          <w:sz w:val="24"/>
          <w:szCs w:val="24"/>
          <w:lang w:eastAsia="pt-BR"/>
        </w:rPr>
        <w:lastRenderedPageBreak/>
        <w:t>11.1.1 O atraso injustificado na prestação dos serviços sujeita a CONTRATADA ao pagamento de multa de mora de até 0,05% (zero vírgula zero cinco por cento) para cada dia de atraso, sobre o valor global do Contrato.</w:t>
      </w:r>
    </w:p>
    <w:p w14:paraId="22F85EF6"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704860">
        <w:rPr>
          <w:rFonts w:ascii="Arial" w:eastAsia="Arial Unicode MS" w:hAnsi="Arial" w:cs="Arial"/>
          <w:bCs/>
          <w:sz w:val="24"/>
          <w:szCs w:val="24"/>
        </w:rPr>
        <w:t xml:space="preserve">11.2. Pela inexecução, total ou parcial do Contrato, a CESAMA poderá aplicar à CONTRATADA isoladamente ou cumulativamente: </w:t>
      </w:r>
    </w:p>
    <w:p w14:paraId="2D5FCE5F"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704860">
        <w:rPr>
          <w:rFonts w:ascii="Arial" w:eastAsia="Arial Unicode MS" w:hAnsi="Arial" w:cs="Arial"/>
          <w:bCs/>
          <w:sz w:val="24"/>
          <w:szCs w:val="24"/>
        </w:rPr>
        <w:t>a) advertência;</w:t>
      </w:r>
    </w:p>
    <w:p w14:paraId="4F7CE588"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
          <w:bCs/>
          <w:sz w:val="24"/>
          <w:szCs w:val="24"/>
        </w:rPr>
      </w:pPr>
      <w:r w:rsidRPr="00704860">
        <w:rPr>
          <w:rFonts w:ascii="Arial" w:eastAsia="Arial Unicode MS" w:hAnsi="Arial" w:cs="Arial"/>
          <w:bCs/>
          <w:sz w:val="24"/>
          <w:szCs w:val="24"/>
        </w:rPr>
        <w:t xml:space="preserve">b) multa meramente moratória, como previsto no </w:t>
      </w:r>
      <w:r w:rsidRPr="00704860">
        <w:rPr>
          <w:rFonts w:ascii="Arial" w:eastAsia="Arial Unicode MS" w:hAnsi="Arial" w:cs="Arial"/>
          <w:b/>
          <w:bCs/>
          <w:sz w:val="24"/>
          <w:szCs w:val="24"/>
        </w:rPr>
        <w:t>item 11.1.1</w:t>
      </w:r>
      <w:r w:rsidRPr="00704860">
        <w:rPr>
          <w:rFonts w:ascii="Arial" w:eastAsia="Arial Unicode MS" w:hAnsi="Arial" w:cs="Arial"/>
          <w:bCs/>
          <w:sz w:val="24"/>
          <w:szCs w:val="24"/>
        </w:rPr>
        <w:t xml:space="preserve"> ou multa-penalidade de até 3% (três por cento) sobre o valor do Contrato;</w:t>
      </w:r>
    </w:p>
    <w:p w14:paraId="057E7624" w14:textId="77777777" w:rsidR="00550736" w:rsidRPr="00704860"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704860">
        <w:rPr>
          <w:rFonts w:ascii="Arial" w:eastAsia="Arial Unicode MS" w:hAnsi="Arial" w:cs="Arial"/>
          <w:bCs/>
          <w:sz w:val="24"/>
          <w:szCs w:val="24"/>
        </w:rPr>
        <w:t>c) suspensão temporária de participar em licitação e impedimento de contratar com a CESAMA, por prazo não superior a 02 (dois) anos.</w:t>
      </w:r>
    </w:p>
    <w:p w14:paraId="5F86ED7C" w14:textId="77777777" w:rsidR="00CB660C" w:rsidRPr="00704860" w:rsidRDefault="00CB660C" w:rsidP="00D76971">
      <w:pPr>
        <w:suppressAutoHyphens/>
        <w:autoSpaceDE w:val="0"/>
        <w:autoSpaceDN w:val="0"/>
        <w:adjustRightInd w:val="0"/>
        <w:spacing w:after="120" w:line="360" w:lineRule="auto"/>
        <w:jc w:val="both"/>
        <w:rPr>
          <w:rFonts w:ascii="Arial" w:hAnsi="Arial" w:cs="Arial"/>
          <w:b/>
          <w:bCs/>
          <w:sz w:val="24"/>
          <w:szCs w:val="24"/>
        </w:rPr>
      </w:pPr>
    </w:p>
    <w:p w14:paraId="5651A6E8" w14:textId="77777777" w:rsidR="0094225E" w:rsidRPr="00704860" w:rsidRDefault="00240635" w:rsidP="00D76971">
      <w:pPr>
        <w:suppressAutoHyphens/>
        <w:autoSpaceDE w:val="0"/>
        <w:autoSpaceDN w:val="0"/>
        <w:adjustRightInd w:val="0"/>
        <w:spacing w:after="120" w:line="360" w:lineRule="auto"/>
        <w:jc w:val="both"/>
        <w:rPr>
          <w:rFonts w:ascii="Arial" w:hAnsi="Arial" w:cs="Arial"/>
          <w:b/>
          <w:bCs/>
          <w:sz w:val="24"/>
          <w:szCs w:val="24"/>
        </w:rPr>
      </w:pPr>
      <w:r w:rsidRPr="00704860">
        <w:rPr>
          <w:rFonts w:ascii="Arial" w:hAnsi="Arial" w:cs="Arial"/>
          <w:b/>
          <w:bCs/>
          <w:sz w:val="24"/>
          <w:szCs w:val="24"/>
        </w:rPr>
        <w:t>12</w:t>
      </w:r>
      <w:r w:rsidR="00897047" w:rsidRPr="00704860">
        <w:rPr>
          <w:rFonts w:ascii="Arial" w:hAnsi="Arial" w:cs="Arial"/>
          <w:b/>
          <w:bCs/>
          <w:sz w:val="24"/>
          <w:szCs w:val="24"/>
        </w:rPr>
        <w:t>.</w:t>
      </w:r>
      <w:r w:rsidR="004B2BA2" w:rsidRPr="00704860">
        <w:rPr>
          <w:rFonts w:ascii="Arial" w:hAnsi="Arial" w:cs="Arial"/>
          <w:b/>
          <w:bCs/>
          <w:sz w:val="24"/>
          <w:szCs w:val="24"/>
        </w:rPr>
        <w:t xml:space="preserve"> </w:t>
      </w:r>
      <w:r w:rsidR="0094225E" w:rsidRPr="00704860">
        <w:rPr>
          <w:rFonts w:ascii="Arial" w:hAnsi="Arial" w:cs="Arial"/>
          <w:b/>
          <w:bCs/>
          <w:sz w:val="24"/>
          <w:szCs w:val="24"/>
        </w:rPr>
        <w:t>CONDIÇÕES GERAIS D</w:t>
      </w:r>
      <w:r w:rsidR="00540C93" w:rsidRPr="00704860">
        <w:rPr>
          <w:rFonts w:ascii="Arial" w:hAnsi="Arial" w:cs="Arial"/>
          <w:b/>
          <w:bCs/>
          <w:sz w:val="24"/>
          <w:szCs w:val="24"/>
        </w:rPr>
        <w:t>O CONTRATO</w:t>
      </w:r>
    </w:p>
    <w:p w14:paraId="157CEB99"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394BAC" w:rsidRPr="00704860">
        <w:rPr>
          <w:rFonts w:ascii="Arial" w:hAnsi="Arial" w:cs="Arial"/>
          <w:sz w:val="24"/>
          <w:szCs w:val="24"/>
        </w:rPr>
        <w:t>.</w:t>
      </w:r>
      <w:r w:rsidR="00625400" w:rsidRPr="00704860">
        <w:rPr>
          <w:rFonts w:ascii="Arial" w:hAnsi="Arial" w:cs="Arial"/>
          <w:sz w:val="24"/>
          <w:szCs w:val="24"/>
        </w:rPr>
        <w:t xml:space="preserve">1 </w:t>
      </w:r>
      <w:r w:rsidR="00900BE1" w:rsidRPr="00704860">
        <w:rPr>
          <w:rFonts w:ascii="Arial" w:hAnsi="Arial" w:cs="Arial"/>
          <w:sz w:val="24"/>
          <w:szCs w:val="24"/>
        </w:rPr>
        <w:t>O contrato</w:t>
      </w:r>
      <w:r w:rsidR="0094225E" w:rsidRPr="00704860">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746713D6"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394BAC" w:rsidRPr="00704860">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3170EEFB"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394BAC" w:rsidRPr="00704860">
        <w:rPr>
          <w:rFonts w:ascii="Arial" w:hAnsi="Arial" w:cs="Arial"/>
          <w:sz w:val="24"/>
          <w:szCs w:val="24"/>
        </w:rPr>
        <w:t>.3</w:t>
      </w:r>
      <w:r w:rsidR="004B2BA2" w:rsidRPr="00704860">
        <w:rPr>
          <w:rFonts w:ascii="Arial" w:hAnsi="Arial" w:cs="Arial"/>
          <w:sz w:val="24"/>
          <w:szCs w:val="24"/>
        </w:rPr>
        <w:t xml:space="preserve"> </w:t>
      </w:r>
      <w:r w:rsidR="0094225E" w:rsidRPr="00704860">
        <w:rPr>
          <w:rFonts w:ascii="Arial" w:hAnsi="Arial" w:cs="Arial"/>
          <w:sz w:val="24"/>
          <w:szCs w:val="24"/>
        </w:rPr>
        <w:t xml:space="preserve">O prazo de vigência </w:t>
      </w:r>
      <w:r w:rsidR="00540C93" w:rsidRPr="00704860">
        <w:rPr>
          <w:rFonts w:ascii="Arial" w:hAnsi="Arial" w:cs="Arial"/>
          <w:sz w:val="24"/>
          <w:szCs w:val="24"/>
        </w:rPr>
        <w:t xml:space="preserve">contratual </w:t>
      </w:r>
      <w:r w:rsidR="0094225E" w:rsidRPr="00704860">
        <w:rPr>
          <w:rFonts w:ascii="Arial" w:hAnsi="Arial" w:cs="Arial"/>
          <w:sz w:val="24"/>
          <w:szCs w:val="24"/>
        </w:rPr>
        <w:t xml:space="preserve">é de </w:t>
      </w:r>
      <w:r w:rsidR="00A83E6F" w:rsidRPr="00704860">
        <w:rPr>
          <w:rFonts w:ascii="Arial" w:hAnsi="Arial" w:cs="Arial"/>
          <w:b/>
          <w:bCs/>
          <w:sz w:val="24"/>
          <w:szCs w:val="24"/>
        </w:rPr>
        <w:t>9</w:t>
      </w:r>
      <w:r w:rsidR="00047C3C" w:rsidRPr="00704860">
        <w:rPr>
          <w:rFonts w:ascii="Arial" w:hAnsi="Arial" w:cs="Arial"/>
          <w:b/>
          <w:bCs/>
          <w:sz w:val="24"/>
          <w:szCs w:val="24"/>
        </w:rPr>
        <w:t>0</w:t>
      </w:r>
      <w:r w:rsidR="00006F2A" w:rsidRPr="00704860">
        <w:rPr>
          <w:rFonts w:ascii="Arial" w:hAnsi="Arial" w:cs="Arial"/>
          <w:b/>
          <w:bCs/>
          <w:sz w:val="24"/>
          <w:szCs w:val="24"/>
        </w:rPr>
        <w:t xml:space="preserve"> (</w:t>
      </w:r>
      <w:r w:rsidR="00A83E6F" w:rsidRPr="00704860">
        <w:rPr>
          <w:rFonts w:ascii="Arial" w:hAnsi="Arial" w:cs="Arial"/>
          <w:b/>
          <w:bCs/>
          <w:sz w:val="24"/>
          <w:szCs w:val="24"/>
        </w:rPr>
        <w:t>noventa</w:t>
      </w:r>
      <w:r w:rsidR="00006F2A" w:rsidRPr="00704860">
        <w:rPr>
          <w:rFonts w:ascii="Arial" w:hAnsi="Arial" w:cs="Arial"/>
          <w:b/>
          <w:bCs/>
          <w:sz w:val="24"/>
          <w:szCs w:val="24"/>
        </w:rPr>
        <w:t>)</w:t>
      </w:r>
      <w:r w:rsidR="004B2BA2" w:rsidRPr="00704860">
        <w:rPr>
          <w:rFonts w:ascii="Arial" w:hAnsi="Arial" w:cs="Arial"/>
          <w:b/>
          <w:bCs/>
          <w:sz w:val="24"/>
          <w:szCs w:val="24"/>
        </w:rPr>
        <w:t xml:space="preserve"> </w:t>
      </w:r>
      <w:r w:rsidR="0094225E" w:rsidRPr="00704860">
        <w:rPr>
          <w:rFonts w:ascii="Arial" w:hAnsi="Arial" w:cs="Arial"/>
          <w:sz w:val="24"/>
          <w:szCs w:val="24"/>
        </w:rPr>
        <w:t xml:space="preserve">dias contados a partir da emissão da Ordem de </w:t>
      </w:r>
      <w:r w:rsidR="00900BE1" w:rsidRPr="00704860">
        <w:rPr>
          <w:rFonts w:ascii="Arial" w:hAnsi="Arial" w:cs="Arial"/>
          <w:sz w:val="24"/>
          <w:szCs w:val="24"/>
        </w:rPr>
        <w:t>Serviço após a assinatura do contrato</w:t>
      </w:r>
      <w:r w:rsidR="0094225E" w:rsidRPr="00704860">
        <w:rPr>
          <w:rFonts w:ascii="Arial" w:hAnsi="Arial" w:cs="Arial"/>
          <w:sz w:val="24"/>
          <w:szCs w:val="24"/>
        </w:rPr>
        <w:t>.</w:t>
      </w:r>
    </w:p>
    <w:p w14:paraId="548CDEEF" w14:textId="77777777" w:rsidR="00D152B0"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D152B0" w:rsidRPr="00704860">
        <w:rPr>
          <w:rFonts w:ascii="Arial" w:hAnsi="Arial" w:cs="Arial"/>
          <w:sz w:val="24"/>
          <w:szCs w:val="24"/>
        </w:rPr>
        <w:t>.</w:t>
      </w:r>
      <w:r w:rsidR="00473A61" w:rsidRPr="00704860">
        <w:rPr>
          <w:rFonts w:ascii="Arial" w:hAnsi="Arial" w:cs="Arial"/>
          <w:sz w:val="24"/>
          <w:szCs w:val="24"/>
        </w:rPr>
        <w:t>4</w:t>
      </w:r>
      <w:r w:rsidR="00D152B0" w:rsidRPr="00704860">
        <w:rPr>
          <w:rFonts w:ascii="Arial" w:hAnsi="Arial" w:cs="Arial"/>
          <w:sz w:val="24"/>
          <w:szCs w:val="24"/>
        </w:rPr>
        <w:t xml:space="preserve"> O prazo de execução do contrato é de </w:t>
      </w:r>
      <w:r w:rsidR="00047C3C" w:rsidRPr="00704860">
        <w:rPr>
          <w:rFonts w:ascii="Arial" w:hAnsi="Arial" w:cs="Arial"/>
          <w:b/>
          <w:bCs/>
          <w:sz w:val="24"/>
          <w:szCs w:val="24"/>
        </w:rPr>
        <w:t>30</w:t>
      </w:r>
      <w:r w:rsidR="00006F2A" w:rsidRPr="00704860">
        <w:rPr>
          <w:rFonts w:ascii="Arial" w:hAnsi="Arial" w:cs="Arial"/>
          <w:b/>
          <w:bCs/>
          <w:sz w:val="24"/>
          <w:szCs w:val="24"/>
        </w:rPr>
        <w:t xml:space="preserve"> (</w:t>
      </w:r>
      <w:r w:rsidR="00047C3C" w:rsidRPr="00704860">
        <w:rPr>
          <w:rFonts w:ascii="Arial" w:hAnsi="Arial" w:cs="Arial"/>
          <w:b/>
          <w:bCs/>
          <w:sz w:val="24"/>
          <w:szCs w:val="24"/>
        </w:rPr>
        <w:t>trinta</w:t>
      </w:r>
      <w:r w:rsidR="00006F2A" w:rsidRPr="00704860">
        <w:rPr>
          <w:rFonts w:ascii="Arial" w:hAnsi="Arial" w:cs="Arial"/>
          <w:b/>
          <w:bCs/>
          <w:sz w:val="24"/>
          <w:szCs w:val="24"/>
        </w:rPr>
        <w:t>)</w:t>
      </w:r>
      <w:r w:rsidR="004B2BA2" w:rsidRPr="00704860">
        <w:rPr>
          <w:rFonts w:ascii="Arial" w:hAnsi="Arial" w:cs="Arial"/>
          <w:b/>
          <w:bCs/>
          <w:sz w:val="24"/>
          <w:szCs w:val="24"/>
        </w:rPr>
        <w:t xml:space="preserve"> </w:t>
      </w:r>
      <w:r w:rsidR="00D152B0" w:rsidRPr="00704860">
        <w:rPr>
          <w:rFonts w:ascii="Arial" w:hAnsi="Arial" w:cs="Arial"/>
          <w:sz w:val="24"/>
          <w:szCs w:val="24"/>
        </w:rPr>
        <w:t>dias.</w:t>
      </w:r>
    </w:p>
    <w:p w14:paraId="3B51692A" w14:textId="77777777" w:rsidR="00473A61"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473A61" w:rsidRPr="00704860">
        <w:rPr>
          <w:rFonts w:ascii="Arial" w:hAnsi="Arial" w:cs="Arial"/>
          <w:sz w:val="24"/>
          <w:szCs w:val="24"/>
        </w:rPr>
        <w:t xml:space="preserve">.5 O regime de execução do Contrato será </w:t>
      </w:r>
      <w:r w:rsidR="00BD1516" w:rsidRPr="00704860">
        <w:rPr>
          <w:rFonts w:ascii="Arial" w:hAnsi="Arial" w:cs="Arial"/>
          <w:sz w:val="24"/>
          <w:szCs w:val="24"/>
        </w:rPr>
        <w:t xml:space="preserve">empreitada </w:t>
      </w:r>
      <w:r w:rsidR="00BD1516" w:rsidRPr="00704860">
        <w:rPr>
          <w:rFonts w:ascii="Arial" w:hAnsi="Arial" w:cs="Arial"/>
          <w:b/>
          <w:bCs/>
          <w:sz w:val="24"/>
          <w:szCs w:val="24"/>
        </w:rPr>
        <w:t xml:space="preserve">por preço </w:t>
      </w:r>
      <w:r w:rsidR="00AB64CF" w:rsidRPr="00704860">
        <w:rPr>
          <w:rFonts w:ascii="Arial" w:hAnsi="Arial" w:cs="Arial"/>
          <w:b/>
          <w:bCs/>
          <w:sz w:val="24"/>
          <w:szCs w:val="24"/>
        </w:rPr>
        <w:t>unitário</w:t>
      </w:r>
      <w:r w:rsidR="00473A61" w:rsidRPr="00704860">
        <w:rPr>
          <w:rFonts w:ascii="Arial" w:hAnsi="Arial" w:cs="Arial"/>
          <w:b/>
          <w:bCs/>
          <w:sz w:val="24"/>
          <w:szCs w:val="24"/>
        </w:rPr>
        <w:t>.</w:t>
      </w:r>
    </w:p>
    <w:p w14:paraId="3D3C5124"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5B4DE6" w:rsidRPr="00704860">
        <w:rPr>
          <w:rFonts w:ascii="Arial" w:hAnsi="Arial" w:cs="Arial"/>
          <w:sz w:val="24"/>
          <w:szCs w:val="24"/>
        </w:rPr>
        <w:t>.</w:t>
      </w:r>
      <w:r w:rsidR="008A4F46" w:rsidRPr="00704860">
        <w:rPr>
          <w:rFonts w:ascii="Arial" w:hAnsi="Arial" w:cs="Arial"/>
          <w:sz w:val="24"/>
          <w:szCs w:val="24"/>
        </w:rPr>
        <w:t>6</w:t>
      </w:r>
      <w:r w:rsidR="004B2BA2" w:rsidRPr="00704860">
        <w:rPr>
          <w:rFonts w:ascii="Arial" w:hAnsi="Arial" w:cs="Arial"/>
          <w:sz w:val="24"/>
          <w:szCs w:val="24"/>
        </w:rPr>
        <w:t xml:space="preserve"> </w:t>
      </w:r>
      <w:r w:rsidR="005B4DE6" w:rsidRPr="0070486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704860">
        <w:rPr>
          <w:rFonts w:ascii="Arial" w:hAnsi="Arial" w:cs="Arial"/>
          <w:sz w:val="24"/>
          <w:szCs w:val="24"/>
        </w:rPr>
        <w:t>.</w:t>
      </w:r>
    </w:p>
    <w:p w14:paraId="4E01A699"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5B4DE6" w:rsidRPr="00704860">
        <w:rPr>
          <w:rFonts w:ascii="Arial" w:hAnsi="Arial" w:cs="Arial"/>
          <w:sz w:val="24"/>
          <w:szCs w:val="24"/>
        </w:rPr>
        <w:t>.</w:t>
      </w:r>
      <w:r w:rsidR="008A4F46" w:rsidRPr="00704860">
        <w:rPr>
          <w:rFonts w:ascii="Arial" w:hAnsi="Arial" w:cs="Arial"/>
          <w:sz w:val="24"/>
          <w:szCs w:val="24"/>
        </w:rPr>
        <w:t>7</w:t>
      </w:r>
      <w:r w:rsidR="005B4DE6" w:rsidRPr="00704860">
        <w:rPr>
          <w:rFonts w:ascii="Arial" w:hAnsi="Arial" w:cs="Arial"/>
          <w:sz w:val="24"/>
          <w:szCs w:val="24"/>
        </w:rPr>
        <w:t xml:space="preserve"> Conforme </w:t>
      </w:r>
      <w:r w:rsidRPr="00704860">
        <w:rPr>
          <w:rFonts w:ascii="Arial" w:hAnsi="Arial" w:cs="Arial"/>
          <w:sz w:val="24"/>
          <w:szCs w:val="24"/>
        </w:rPr>
        <w:t xml:space="preserve">o art. 105, inciso X, do Regulamento Interno de Licitações, Contratos e Convênios da Cesama, toda prorrogação de prazo será justificada </w:t>
      </w:r>
      <w:r w:rsidRPr="00704860">
        <w:rPr>
          <w:rFonts w:ascii="Arial" w:hAnsi="Arial" w:cs="Arial"/>
          <w:sz w:val="24"/>
          <w:szCs w:val="24"/>
        </w:rPr>
        <w:lastRenderedPageBreak/>
        <w:t>por escrito e previamente autorizada pela autoridade competente da CESAMA para celebrar o Contrato</w:t>
      </w:r>
      <w:r w:rsidR="005B4DE6" w:rsidRPr="00704860">
        <w:rPr>
          <w:rFonts w:ascii="Arial" w:hAnsi="Arial" w:cs="Arial"/>
          <w:sz w:val="24"/>
          <w:szCs w:val="24"/>
        </w:rPr>
        <w:t>.</w:t>
      </w:r>
    </w:p>
    <w:p w14:paraId="3061113A"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5B4DE6" w:rsidRPr="00704860">
        <w:rPr>
          <w:rFonts w:ascii="Arial" w:hAnsi="Arial" w:cs="Arial"/>
          <w:sz w:val="24"/>
          <w:szCs w:val="24"/>
        </w:rPr>
        <w:t>.</w:t>
      </w:r>
      <w:r w:rsidR="008A4F46" w:rsidRPr="00704860">
        <w:rPr>
          <w:rFonts w:ascii="Arial" w:hAnsi="Arial" w:cs="Arial"/>
          <w:sz w:val="24"/>
          <w:szCs w:val="24"/>
        </w:rPr>
        <w:t>8</w:t>
      </w:r>
      <w:r w:rsidR="005B4DE6" w:rsidRPr="00704860">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6DEA927"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2201A1" w:rsidRPr="00704860">
        <w:rPr>
          <w:rFonts w:ascii="Arial" w:hAnsi="Arial" w:cs="Arial"/>
          <w:sz w:val="24"/>
          <w:szCs w:val="24"/>
        </w:rPr>
        <w:t>.</w:t>
      </w:r>
      <w:r w:rsidR="008A4F46" w:rsidRPr="00704860">
        <w:rPr>
          <w:rFonts w:ascii="Arial" w:hAnsi="Arial" w:cs="Arial"/>
          <w:sz w:val="24"/>
          <w:szCs w:val="24"/>
        </w:rPr>
        <w:t>9</w:t>
      </w:r>
      <w:r w:rsidR="005B4DE6" w:rsidRPr="00704860">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70BF0CA"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2201A1" w:rsidRPr="00704860">
        <w:rPr>
          <w:rFonts w:ascii="Arial" w:hAnsi="Arial" w:cs="Arial"/>
          <w:sz w:val="24"/>
          <w:szCs w:val="24"/>
        </w:rPr>
        <w:t>.1</w:t>
      </w:r>
      <w:r w:rsidR="008A4F46" w:rsidRPr="00704860">
        <w:rPr>
          <w:rFonts w:ascii="Arial" w:hAnsi="Arial" w:cs="Arial"/>
          <w:sz w:val="24"/>
          <w:szCs w:val="24"/>
        </w:rPr>
        <w:t>0</w:t>
      </w:r>
      <w:r w:rsidR="005B4DE6" w:rsidRPr="00704860">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704860">
        <w:rPr>
          <w:rFonts w:ascii="Arial" w:hAnsi="Arial" w:cs="Arial"/>
          <w:sz w:val="24"/>
          <w:szCs w:val="24"/>
        </w:rPr>
        <w:t>.</w:t>
      </w:r>
    </w:p>
    <w:p w14:paraId="20217B5B"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394BAC" w:rsidRPr="00704860">
        <w:rPr>
          <w:rFonts w:ascii="Arial" w:hAnsi="Arial" w:cs="Arial"/>
          <w:sz w:val="24"/>
          <w:szCs w:val="24"/>
        </w:rPr>
        <w:t>.</w:t>
      </w:r>
      <w:r w:rsidR="002201A1" w:rsidRPr="00704860">
        <w:rPr>
          <w:rFonts w:ascii="Arial" w:hAnsi="Arial" w:cs="Arial"/>
          <w:sz w:val="24"/>
          <w:szCs w:val="24"/>
        </w:rPr>
        <w:t>1</w:t>
      </w:r>
      <w:r w:rsidR="008A4F46" w:rsidRPr="00704860">
        <w:rPr>
          <w:rFonts w:ascii="Arial" w:hAnsi="Arial" w:cs="Arial"/>
          <w:sz w:val="24"/>
          <w:szCs w:val="24"/>
        </w:rPr>
        <w:t>1</w:t>
      </w:r>
      <w:r w:rsidR="004B2BA2" w:rsidRPr="00704860">
        <w:rPr>
          <w:rFonts w:ascii="Arial" w:hAnsi="Arial" w:cs="Arial"/>
          <w:sz w:val="24"/>
          <w:szCs w:val="24"/>
        </w:rPr>
        <w:t xml:space="preserve"> </w:t>
      </w:r>
      <w:r w:rsidR="00394BAC" w:rsidRPr="00704860">
        <w:rPr>
          <w:rFonts w:ascii="Arial" w:hAnsi="Arial" w:cs="Arial"/>
          <w:sz w:val="24"/>
          <w:szCs w:val="24"/>
        </w:rPr>
        <w:t xml:space="preserve">A empresa Contratada deverá </w:t>
      </w:r>
      <w:r w:rsidR="00394BAC" w:rsidRPr="00704860">
        <w:rPr>
          <w:rFonts w:ascii="Arial" w:hAnsi="Arial" w:cs="Arial"/>
          <w:b/>
          <w:bCs/>
          <w:sz w:val="24"/>
          <w:szCs w:val="24"/>
        </w:rPr>
        <w:t>iniciar a prestação dos serviços</w:t>
      </w:r>
      <w:r w:rsidR="00394BAC" w:rsidRPr="00704860">
        <w:rPr>
          <w:rFonts w:ascii="Arial" w:hAnsi="Arial" w:cs="Arial"/>
          <w:sz w:val="24"/>
          <w:szCs w:val="24"/>
        </w:rPr>
        <w:t xml:space="preserve">, objeto deste Termo de Referência, </w:t>
      </w:r>
      <w:r w:rsidR="00394BAC" w:rsidRPr="00704860">
        <w:rPr>
          <w:rFonts w:ascii="Arial" w:hAnsi="Arial" w:cs="Arial"/>
          <w:b/>
          <w:bCs/>
          <w:sz w:val="24"/>
          <w:szCs w:val="24"/>
        </w:rPr>
        <w:t xml:space="preserve">no prazo de </w:t>
      </w:r>
      <w:r w:rsidR="00047C3C" w:rsidRPr="00704860">
        <w:rPr>
          <w:rFonts w:ascii="Arial" w:hAnsi="Arial" w:cs="Arial"/>
          <w:b/>
          <w:bCs/>
          <w:sz w:val="24"/>
          <w:szCs w:val="24"/>
        </w:rPr>
        <w:t>10</w:t>
      </w:r>
      <w:r w:rsidR="00394BAC" w:rsidRPr="00704860">
        <w:rPr>
          <w:rFonts w:ascii="Arial" w:hAnsi="Arial" w:cs="Arial"/>
          <w:b/>
          <w:bCs/>
          <w:sz w:val="24"/>
          <w:szCs w:val="24"/>
        </w:rPr>
        <w:t xml:space="preserve"> (</w:t>
      </w:r>
      <w:r w:rsidR="00047C3C" w:rsidRPr="00704860">
        <w:rPr>
          <w:rFonts w:ascii="Arial" w:hAnsi="Arial" w:cs="Arial"/>
          <w:b/>
          <w:bCs/>
          <w:sz w:val="24"/>
          <w:szCs w:val="24"/>
        </w:rPr>
        <w:t>dez</w:t>
      </w:r>
      <w:r w:rsidR="00394BAC" w:rsidRPr="00704860">
        <w:rPr>
          <w:rFonts w:ascii="Arial" w:hAnsi="Arial" w:cs="Arial"/>
          <w:b/>
          <w:bCs/>
          <w:sz w:val="24"/>
          <w:szCs w:val="24"/>
        </w:rPr>
        <w:t>) dias</w:t>
      </w:r>
      <w:r w:rsidR="00394BAC" w:rsidRPr="00704860">
        <w:rPr>
          <w:rFonts w:ascii="Arial" w:hAnsi="Arial" w:cs="Arial"/>
          <w:sz w:val="24"/>
          <w:szCs w:val="24"/>
        </w:rPr>
        <w:t>, contados a partir da assinatura do Contrato e/ou da solicitação formal por parte da CESAMA</w:t>
      </w:r>
      <w:r w:rsidR="00F662E9" w:rsidRPr="00704860">
        <w:rPr>
          <w:rFonts w:ascii="Arial" w:hAnsi="Arial" w:cs="Arial"/>
          <w:sz w:val="24"/>
          <w:szCs w:val="24"/>
        </w:rPr>
        <w:t>.</w:t>
      </w:r>
    </w:p>
    <w:p w14:paraId="3F862335"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5B4DE6" w:rsidRPr="00704860">
        <w:rPr>
          <w:rFonts w:ascii="Arial" w:hAnsi="Arial" w:cs="Arial"/>
          <w:sz w:val="24"/>
          <w:szCs w:val="24"/>
        </w:rPr>
        <w:t>.</w:t>
      </w:r>
      <w:r w:rsidR="002201A1" w:rsidRPr="00704860">
        <w:rPr>
          <w:rFonts w:ascii="Arial" w:hAnsi="Arial" w:cs="Arial"/>
          <w:sz w:val="24"/>
          <w:szCs w:val="24"/>
        </w:rPr>
        <w:t>1</w:t>
      </w:r>
      <w:r w:rsidR="00E85D09" w:rsidRPr="00704860">
        <w:rPr>
          <w:rFonts w:ascii="Arial" w:hAnsi="Arial" w:cs="Arial"/>
          <w:sz w:val="24"/>
          <w:szCs w:val="24"/>
        </w:rPr>
        <w:t>2</w:t>
      </w:r>
      <w:r w:rsidR="00540C93" w:rsidRPr="00704860">
        <w:rPr>
          <w:rFonts w:ascii="Arial" w:hAnsi="Arial" w:cs="Arial"/>
          <w:sz w:val="24"/>
          <w:szCs w:val="24"/>
        </w:rPr>
        <w:t xml:space="preserve"> O licitante vencedor se obriga a assinar o Contrato em até 05 (cinco) dias</w:t>
      </w:r>
      <w:r w:rsidR="00540C93" w:rsidRPr="00704860">
        <w:rPr>
          <w:rFonts w:ascii="Arial" w:hAnsi="Arial" w:cs="Arial"/>
        </w:rPr>
        <w:br/>
      </w:r>
      <w:r w:rsidR="00540C93" w:rsidRPr="00704860">
        <w:rPr>
          <w:rFonts w:ascii="Arial" w:hAnsi="Arial" w:cs="Arial"/>
          <w:sz w:val="24"/>
          <w:szCs w:val="24"/>
        </w:rPr>
        <w:t>úteis, contados a partir da data do recebimento da notificação da CESAMA,</w:t>
      </w:r>
      <w:r w:rsidR="00540C93" w:rsidRPr="00704860">
        <w:rPr>
          <w:rFonts w:ascii="Arial" w:hAnsi="Arial" w:cs="Arial"/>
        </w:rPr>
        <w:br/>
      </w:r>
      <w:r w:rsidR="00540C93" w:rsidRPr="00704860">
        <w:rPr>
          <w:rFonts w:ascii="Arial" w:hAnsi="Arial" w:cs="Arial"/>
          <w:sz w:val="24"/>
          <w:szCs w:val="24"/>
        </w:rPr>
        <w:t>respondendo pelos ônus dos tributos que incidam ou venham a incidir sobre</w:t>
      </w:r>
      <w:r w:rsidR="00540C93" w:rsidRPr="00704860">
        <w:rPr>
          <w:rFonts w:ascii="Arial" w:hAnsi="Arial" w:cs="Arial"/>
        </w:rPr>
        <w:br/>
      </w:r>
      <w:r w:rsidR="00540C93" w:rsidRPr="00704860">
        <w:rPr>
          <w:rFonts w:ascii="Arial" w:hAnsi="Arial" w:cs="Arial"/>
          <w:sz w:val="24"/>
          <w:szCs w:val="24"/>
        </w:rPr>
        <w:t>o ato ou instrumento que o formalize</w:t>
      </w:r>
      <w:r w:rsidR="00911979" w:rsidRPr="00704860">
        <w:rPr>
          <w:rFonts w:ascii="Arial" w:hAnsi="Arial" w:cs="Arial"/>
          <w:sz w:val="24"/>
          <w:szCs w:val="24"/>
        </w:rPr>
        <w:t xml:space="preserve"> conforme art. 60 do RILC</w:t>
      </w:r>
      <w:r w:rsidR="00540C93" w:rsidRPr="00704860">
        <w:rPr>
          <w:rFonts w:ascii="Arial" w:hAnsi="Arial" w:cs="Arial"/>
          <w:sz w:val="24"/>
          <w:szCs w:val="24"/>
        </w:rPr>
        <w:t>.</w:t>
      </w:r>
    </w:p>
    <w:p w14:paraId="1801773B"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12</w:t>
      </w:r>
      <w:r w:rsidR="005B4DE6" w:rsidRPr="00704860">
        <w:rPr>
          <w:rFonts w:ascii="Arial" w:hAnsi="Arial" w:cs="Arial"/>
          <w:sz w:val="24"/>
          <w:szCs w:val="24"/>
        </w:rPr>
        <w:t>.</w:t>
      </w:r>
      <w:r w:rsidR="002201A1" w:rsidRPr="00704860">
        <w:rPr>
          <w:rFonts w:ascii="Arial" w:hAnsi="Arial" w:cs="Arial"/>
          <w:sz w:val="24"/>
          <w:szCs w:val="24"/>
        </w:rPr>
        <w:t>1</w:t>
      </w:r>
      <w:r w:rsidR="00E85D09" w:rsidRPr="00704860">
        <w:rPr>
          <w:rFonts w:ascii="Arial" w:hAnsi="Arial" w:cs="Arial"/>
          <w:sz w:val="24"/>
          <w:szCs w:val="24"/>
        </w:rPr>
        <w:t>3</w:t>
      </w:r>
      <w:r w:rsidR="00DF7AA5" w:rsidRPr="00704860">
        <w:rPr>
          <w:rFonts w:ascii="Arial" w:hAnsi="Arial" w:cs="Arial"/>
          <w:sz w:val="24"/>
          <w:szCs w:val="24"/>
        </w:rPr>
        <w:t xml:space="preserve"> </w:t>
      </w:r>
      <w:r w:rsidR="00911979" w:rsidRPr="00704860">
        <w:rPr>
          <w:rFonts w:ascii="Arial" w:hAnsi="Arial" w:cs="Arial"/>
          <w:sz w:val="24"/>
          <w:szCs w:val="24"/>
        </w:rPr>
        <w:t xml:space="preserve">O prazo previsto </w:t>
      </w:r>
      <w:r w:rsidR="00911979" w:rsidRPr="00704860">
        <w:rPr>
          <w:rFonts w:ascii="Arial" w:hAnsi="Arial" w:cs="Arial"/>
          <w:b/>
          <w:sz w:val="24"/>
          <w:szCs w:val="24"/>
        </w:rPr>
        <w:t xml:space="preserve">item </w:t>
      </w:r>
      <w:r w:rsidRPr="00704860">
        <w:rPr>
          <w:rFonts w:ascii="Arial" w:hAnsi="Arial" w:cs="Arial"/>
          <w:b/>
          <w:sz w:val="24"/>
          <w:szCs w:val="24"/>
        </w:rPr>
        <w:t>12</w:t>
      </w:r>
      <w:r w:rsidR="005B4DE6" w:rsidRPr="00704860">
        <w:rPr>
          <w:rFonts w:ascii="Arial" w:hAnsi="Arial" w:cs="Arial"/>
          <w:b/>
          <w:sz w:val="24"/>
          <w:szCs w:val="24"/>
        </w:rPr>
        <w:t>.</w:t>
      </w:r>
      <w:r w:rsidR="003B5BEE" w:rsidRPr="00704860">
        <w:rPr>
          <w:rFonts w:ascii="Arial" w:hAnsi="Arial" w:cs="Arial"/>
          <w:b/>
          <w:sz w:val="24"/>
          <w:szCs w:val="24"/>
        </w:rPr>
        <w:t>1</w:t>
      </w:r>
      <w:r w:rsidR="00E85D09" w:rsidRPr="00704860">
        <w:rPr>
          <w:rFonts w:ascii="Arial" w:hAnsi="Arial" w:cs="Arial"/>
          <w:b/>
          <w:sz w:val="24"/>
          <w:szCs w:val="24"/>
        </w:rPr>
        <w:t>2</w:t>
      </w:r>
      <w:r w:rsidR="00911979" w:rsidRPr="00704860">
        <w:rPr>
          <w:rFonts w:ascii="Arial" w:hAnsi="Arial" w:cs="Arial"/>
          <w:sz w:val="24"/>
          <w:szCs w:val="24"/>
        </w:rPr>
        <w:t xml:space="preserve"> poderá ser prorrogado por igual período, mediante justificativa do licitante vencedor e autorização da Cesama.</w:t>
      </w:r>
    </w:p>
    <w:p w14:paraId="0B47D725"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704860">
        <w:rPr>
          <w:rFonts w:ascii="Arial" w:hAnsi="Arial" w:cs="Arial"/>
          <w:sz w:val="24"/>
          <w:szCs w:val="24"/>
          <w:lang w:eastAsia="ar-SA"/>
        </w:rPr>
        <w:t>12</w:t>
      </w:r>
      <w:r w:rsidR="005B4DE6" w:rsidRPr="00704860">
        <w:rPr>
          <w:rFonts w:ascii="Arial" w:hAnsi="Arial" w:cs="Arial"/>
          <w:sz w:val="24"/>
          <w:szCs w:val="24"/>
          <w:lang w:eastAsia="ar-SA"/>
        </w:rPr>
        <w:t>.</w:t>
      </w:r>
      <w:r w:rsidR="002201A1" w:rsidRPr="00704860">
        <w:rPr>
          <w:rFonts w:ascii="Arial" w:hAnsi="Arial" w:cs="Arial"/>
          <w:sz w:val="24"/>
          <w:szCs w:val="24"/>
          <w:lang w:eastAsia="ar-SA"/>
        </w:rPr>
        <w:t>1</w:t>
      </w:r>
      <w:r w:rsidR="00E85D09" w:rsidRPr="00704860">
        <w:rPr>
          <w:rFonts w:ascii="Arial" w:hAnsi="Arial" w:cs="Arial"/>
          <w:sz w:val="24"/>
          <w:szCs w:val="24"/>
          <w:lang w:eastAsia="ar-SA"/>
        </w:rPr>
        <w:t>4</w:t>
      </w:r>
      <w:r w:rsidR="00DF7AA5" w:rsidRPr="00704860">
        <w:rPr>
          <w:rFonts w:ascii="Arial" w:hAnsi="Arial" w:cs="Arial"/>
          <w:sz w:val="24"/>
          <w:szCs w:val="24"/>
          <w:lang w:eastAsia="ar-SA"/>
        </w:rPr>
        <w:t xml:space="preserve"> </w:t>
      </w:r>
      <w:r w:rsidR="00C44494" w:rsidRPr="00704860">
        <w:rPr>
          <w:rFonts w:ascii="Arial" w:hAnsi="Arial" w:cs="Arial"/>
          <w:sz w:val="24"/>
          <w:szCs w:val="24"/>
          <w:lang w:eastAsia="ar-SA"/>
        </w:rPr>
        <w:t xml:space="preserve">Decorrido o prazo do </w:t>
      </w:r>
      <w:r w:rsidR="00C44494" w:rsidRPr="00704860">
        <w:rPr>
          <w:rFonts w:ascii="Arial" w:hAnsi="Arial" w:cs="Arial"/>
          <w:bCs/>
          <w:sz w:val="24"/>
          <w:szCs w:val="24"/>
          <w:lang w:eastAsia="ar-SA"/>
        </w:rPr>
        <w:t>item anterior</w:t>
      </w:r>
      <w:r w:rsidR="00C44494" w:rsidRPr="00704860">
        <w:rPr>
          <w:rFonts w:ascii="Arial" w:hAnsi="Arial" w:cs="Arial"/>
          <w:sz w:val="24"/>
          <w:szCs w:val="24"/>
          <w:lang w:eastAsia="ar-SA"/>
        </w:rPr>
        <w:t xml:space="preserve"> e não comparecendo o licitante vencedor para a assinatura do Contrato, </w:t>
      </w:r>
      <w:proofErr w:type="gramStart"/>
      <w:r w:rsidR="00C44494" w:rsidRPr="00704860">
        <w:rPr>
          <w:rFonts w:ascii="Arial" w:hAnsi="Arial" w:cs="Arial"/>
          <w:sz w:val="24"/>
          <w:szCs w:val="24"/>
          <w:lang w:eastAsia="ar-SA"/>
        </w:rPr>
        <w:t>o mesmo</w:t>
      </w:r>
      <w:proofErr w:type="gramEnd"/>
      <w:r w:rsidR="00C44494" w:rsidRPr="00704860">
        <w:rPr>
          <w:rFonts w:ascii="Arial" w:hAnsi="Arial" w:cs="Arial"/>
          <w:sz w:val="24"/>
          <w:szCs w:val="24"/>
          <w:lang w:eastAsia="ar-SA"/>
        </w:rPr>
        <w:t xml:space="preserve"> será considerado como desistente.</w:t>
      </w:r>
    </w:p>
    <w:p w14:paraId="5E156F92" w14:textId="77777777" w:rsidR="005B4DE6" w:rsidRPr="00704860"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704860">
        <w:rPr>
          <w:rFonts w:ascii="Arial" w:hAnsi="Arial" w:cs="Arial"/>
          <w:sz w:val="24"/>
          <w:szCs w:val="24"/>
          <w:lang w:eastAsia="ar-SA"/>
        </w:rPr>
        <w:t>12</w:t>
      </w:r>
      <w:r w:rsidR="005B4DE6" w:rsidRPr="00704860">
        <w:rPr>
          <w:rFonts w:ascii="Arial" w:hAnsi="Arial" w:cs="Arial"/>
          <w:sz w:val="24"/>
          <w:szCs w:val="24"/>
          <w:lang w:eastAsia="ar-SA"/>
        </w:rPr>
        <w:t>.1</w:t>
      </w:r>
      <w:r w:rsidR="00E85D09" w:rsidRPr="00704860">
        <w:rPr>
          <w:rFonts w:ascii="Arial" w:hAnsi="Arial" w:cs="Arial"/>
          <w:sz w:val="24"/>
          <w:szCs w:val="24"/>
          <w:lang w:eastAsia="ar-SA"/>
        </w:rPr>
        <w:t>5</w:t>
      </w:r>
      <w:r w:rsidR="00DF7AA5" w:rsidRPr="00704860">
        <w:rPr>
          <w:rFonts w:ascii="Arial" w:hAnsi="Arial" w:cs="Arial"/>
          <w:sz w:val="24"/>
          <w:szCs w:val="24"/>
          <w:lang w:eastAsia="ar-SA"/>
        </w:rPr>
        <w:t xml:space="preserve"> </w:t>
      </w:r>
      <w:r w:rsidR="00C44494" w:rsidRPr="00704860">
        <w:rPr>
          <w:rFonts w:ascii="Arial" w:hAnsi="Arial" w:cs="Arial"/>
          <w:sz w:val="24"/>
          <w:szCs w:val="24"/>
          <w:lang w:eastAsia="ar-SA"/>
        </w:rPr>
        <w:t xml:space="preserve">Ocorrendo a hipótese descrita no </w:t>
      </w:r>
      <w:r w:rsidR="00C44494" w:rsidRPr="00704860">
        <w:rPr>
          <w:rFonts w:ascii="Arial" w:hAnsi="Arial" w:cs="Arial"/>
          <w:b/>
          <w:sz w:val="24"/>
          <w:szCs w:val="24"/>
          <w:lang w:eastAsia="ar-SA"/>
        </w:rPr>
        <w:t xml:space="preserve">item </w:t>
      </w:r>
      <w:r w:rsidRPr="00704860">
        <w:rPr>
          <w:rFonts w:ascii="Arial" w:hAnsi="Arial" w:cs="Arial"/>
          <w:b/>
          <w:sz w:val="24"/>
          <w:szCs w:val="24"/>
          <w:lang w:eastAsia="ar-SA"/>
        </w:rPr>
        <w:t>12</w:t>
      </w:r>
      <w:r w:rsidR="005B4DE6" w:rsidRPr="00704860">
        <w:rPr>
          <w:rFonts w:ascii="Arial" w:hAnsi="Arial" w:cs="Arial"/>
          <w:b/>
          <w:sz w:val="24"/>
          <w:szCs w:val="24"/>
          <w:lang w:eastAsia="ar-SA"/>
        </w:rPr>
        <w:t>.</w:t>
      </w:r>
      <w:r w:rsidR="002201A1" w:rsidRPr="00704860">
        <w:rPr>
          <w:rFonts w:ascii="Arial" w:hAnsi="Arial" w:cs="Arial"/>
          <w:b/>
          <w:sz w:val="24"/>
          <w:szCs w:val="24"/>
          <w:lang w:eastAsia="ar-SA"/>
        </w:rPr>
        <w:t>1</w:t>
      </w:r>
      <w:r w:rsidR="00E85D09" w:rsidRPr="00704860">
        <w:rPr>
          <w:rFonts w:ascii="Arial" w:hAnsi="Arial" w:cs="Arial"/>
          <w:b/>
          <w:sz w:val="24"/>
          <w:szCs w:val="24"/>
          <w:lang w:eastAsia="ar-SA"/>
        </w:rPr>
        <w:t>4</w:t>
      </w:r>
      <w:r w:rsidR="00C44494" w:rsidRPr="00704860">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w:t>
      </w:r>
      <w:r w:rsidR="00C44494" w:rsidRPr="00704860">
        <w:rPr>
          <w:rFonts w:ascii="Arial" w:hAnsi="Arial" w:cs="Arial"/>
          <w:sz w:val="24"/>
          <w:szCs w:val="24"/>
          <w:lang w:eastAsia="ar-SA"/>
        </w:rPr>
        <w:lastRenderedPageBreak/>
        <w:t xml:space="preserve">classificado, inclusive quanto ao preço oferecido, conforme </w:t>
      </w:r>
      <w:r w:rsidR="00865640" w:rsidRPr="00704860">
        <w:rPr>
          <w:rFonts w:ascii="Arial" w:hAnsi="Arial" w:cs="Arial"/>
          <w:sz w:val="24"/>
          <w:szCs w:val="24"/>
          <w:lang w:eastAsia="ar-SA"/>
        </w:rPr>
        <w:t xml:space="preserve">art. 75 da Lei 13.303/2016 ou na impossibilidade de se aplicar o disposto no referido artigo </w:t>
      </w:r>
      <w:r w:rsidR="00C44494" w:rsidRPr="00704860">
        <w:rPr>
          <w:rFonts w:ascii="Arial" w:hAnsi="Arial" w:cs="Arial"/>
          <w:sz w:val="24"/>
          <w:szCs w:val="24"/>
          <w:lang w:eastAsia="ar-SA"/>
        </w:rPr>
        <w:t>a Cesama deverá revogar a licitação.</w:t>
      </w:r>
    </w:p>
    <w:p w14:paraId="776618AA" w14:textId="77777777" w:rsidR="006F4049" w:rsidRPr="00704860" w:rsidRDefault="006F4049" w:rsidP="00D76971">
      <w:pPr>
        <w:suppressAutoHyphens/>
        <w:autoSpaceDE w:val="0"/>
        <w:autoSpaceDN w:val="0"/>
        <w:adjustRightInd w:val="0"/>
        <w:spacing w:after="120" w:line="360" w:lineRule="auto"/>
        <w:jc w:val="both"/>
        <w:rPr>
          <w:rFonts w:ascii="Arial" w:hAnsi="Arial" w:cs="Arial"/>
          <w:sz w:val="24"/>
          <w:szCs w:val="24"/>
          <w:lang w:eastAsia="ar-SA"/>
        </w:rPr>
      </w:pPr>
    </w:p>
    <w:p w14:paraId="22CD2FCA" w14:textId="77777777" w:rsidR="005B4DE6" w:rsidRPr="00704860" w:rsidRDefault="00240635" w:rsidP="00D76971">
      <w:pPr>
        <w:suppressAutoHyphens/>
        <w:spacing w:after="120" w:line="360" w:lineRule="auto"/>
        <w:jc w:val="both"/>
        <w:rPr>
          <w:rFonts w:ascii="Arial" w:hAnsi="Arial" w:cs="Arial"/>
          <w:b/>
          <w:bCs/>
          <w:sz w:val="24"/>
          <w:szCs w:val="24"/>
        </w:rPr>
      </w:pPr>
      <w:r w:rsidRPr="00704860">
        <w:rPr>
          <w:rFonts w:ascii="Arial" w:hAnsi="Arial" w:cs="Arial"/>
          <w:b/>
          <w:bCs/>
          <w:sz w:val="24"/>
          <w:szCs w:val="24"/>
        </w:rPr>
        <w:t>13</w:t>
      </w:r>
      <w:r w:rsidR="002201A1" w:rsidRPr="00704860">
        <w:rPr>
          <w:rFonts w:ascii="Arial" w:hAnsi="Arial" w:cs="Arial"/>
          <w:b/>
          <w:bCs/>
          <w:sz w:val="24"/>
          <w:szCs w:val="24"/>
        </w:rPr>
        <w:t xml:space="preserve"> DA INEXECUÇÃO E DA RESCISÃO DO CONTRATO</w:t>
      </w:r>
    </w:p>
    <w:p w14:paraId="34AF1FF1" w14:textId="77777777" w:rsidR="006F4049"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.1</w:t>
      </w:r>
      <w:r w:rsidR="0094225E" w:rsidRPr="00704860">
        <w:rPr>
          <w:rFonts w:ascii="Arial" w:hAnsi="Arial" w:cs="Arial"/>
          <w:sz w:val="24"/>
          <w:szCs w:val="24"/>
        </w:rPr>
        <w:t xml:space="preserve">No que se refere </w:t>
      </w:r>
      <w:r w:rsidRPr="00704860">
        <w:rPr>
          <w:rFonts w:ascii="Arial" w:hAnsi="Arial" w:cs="Arial"/>
          <w:sz w:val="24"/>
          <w:szCs w:val="24"/>
        </w:rPr>
        <w:t>à</w:t>
      </w:r>
      <w:r w:rsidR="0094225E" w:rsidRPr="00704860">
        <w:rPr>
          <w:rFonts w:ascii="Arial" w:hAnsi="Arial" w:cs="Arial"/>
          <w:sz w:val="24"/>
          <w:szCs w:val="24"/>
        </w:rPr>
        <w:t xml:space="preserve"> inexecução e a rescisão d</w:t>
      </w:r>
      <w:r w:rsidR="00900BE1" w:rsidRPr="00704860">
        <w:rPr>
          <w:rFonts w:ascii="Arial" w:hAnsi="Arial" w:cs="Arial"/>
          <w:sz w:val="24"/>
          <w:szCs w:val="24"/>
        </w:rPr>
        <w:t>o contrato</w:t>
      </w:r>
      <w:r w:rsidR="0094225E" w:rsidRPr="00704860">
        <w:rPr>
          <w:rFonts w:ascii="Arial" w:hAnsi="Arial" w:cs="Arial"/>
          <w:sz w:val="24"/>
          <w:szCs w:val="24"/>
        </w:rPr>
        <w:t>, aplica-se o disposto no</w:t>
      </w:r>
      <w:r w:rsidR="00625400" w:rsidRPr="00704860">
        <w:rPr>
          <w:rFonts w:ascii="Arial" w:hAnsi="Arial" w:cs="Arial"/>
          <w:sz w:val="24"/>
          <w:szCs w:val="24"/>
        </w:rPr>
        <w:t xml:space="preserve"> Manual de Convênios e de Gestão e Fiscalização de Contratos, </w:t>
      </w:r>
      <w:r w:rsidR="00473A61" w:rsidRPr="00704860">
        <w:rPr>
          <w:rFonts w:ascii="Arial" w:hAnsi="Arial" w:cs="Arial"/>
          <w:sz w:val="24"/>
          <w:szCs w:val="24"/>
        </w:rPr>
        <w:t xml:space="preserve">parte integrante do </w:t>
      </w:r>
      <w:r w:rsidR="0094225E" w:rsidRPr="00704860">
        <w:rPr>
          <w:rFonts w:ascii="Arial" w:hAnsi="Arial" w:cs="Arial"/>
          <w:sz w:val="24"/>
          <w:szCs w:val="24"/>
        </w:rPr>
        <w:t>Regulamento Interno de Licitações, Contratos e Convênios da Cesama</w:t>
      </w:r>
      <w:r w:rsidR="00473A61" w:rsidRPr="00704860">
        <w:rPr>
          <w:rFonts w:ascii="Arial" w:hAnsi="Arial" w:cs="Arial"/>
          <w:sz w:val="24"/>
          <w:szCs w:val="24"/>
        </w:rPr>
        <w:t xml:space="preserve"> (RILC)</w:t>
      </w:r>
      <w:r w:rsidR="0094225E" w:rsidRPr="00704860">
        <w:rPr>
          <w:rFonts w:ascii="Arial" w:hAnsi="Arial" w:cs="Arial"/>
          <w:sz w:val="24"/>
          <w:szCs w:val="24"/>
        </w:rPr>
        <w:t>.</w:t>
      </w:r>
    </w:p>
    <w:p w14:paraId="3D6925EF" w14:textId="77777777" w:rsidR="0094225E"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.2</w:t>
      </w:r>
      <w:r w:rsidR="00DF7AA5" w:rsidRPr="00704860">
        <w:rPr>
          <w:rFonts w:ascii="Arial" w:hAnsi="Arial" w:cs="Arial"/>
          <w:sz w:val="24"/>
          <w:szCs w:val="24"/>
        </w:rPr>
        <w:t xml:space="preserve"> </w:t>
      </w:r>
      <w:r w:rsidR="0094225E" w:rsidRPr="00704860">
        <w:rPr>
          <w:rFonts w:ascii="Arial" w:hAnsi="Arial" w:cs="Arial"/>
          <w:sz w:val="24"/>
          <w:szCs w:val="24"/>
        </w:rPr>
        <w:t>A inexecução total ou parcial d</w:t>
      </w:r>
      <w:r w:rsidR="00900BE1" w:rsidRPr="00704860">
        <w:rPr>
          <w:rFonts w:ascii="Arial" w:hAnsi="Arial" w:cs="Arial"/>
          <w:sz w:val="24"/>
          <w:szCs w:val="24"/>
        </w:rPr>
        <w:t>o contrato</w:t>
      </w:r>
      <w:r w:rsidR="0094225E" w:rsidRPr="00704860">
        <w:rPr>
          <w:rFonts w:ascii="Arial" w:hAnsi="Arial" w:cs="Arial"/>
          <w:sz w:val="24"/>
          <w:szCs w:val="24"/>
        </w:rPr>
        <w:t xml:space="preserve"> poderá ensejar a sua rescisão, com as consequências cabíveis.</w:t>
      </w:r>
    </w:p>
    <w:p w14:paraId="05E1234F" w14:textId="77777777" w:rsidR="0094225E" w:rsidRPr="00704860" w:rsidRDefault="00240635" w:rsidP="00D76971">
      <w:pPr>
        <w:suppressAutoHyphens/>
        <w:autoSpaceDE w:val="0"/>
        <w:autoSpaceDN w:val="0"/>
        <w:adjustRightInd w:val="0"/>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.3</w:t>
      </w:r>
      <w:r w:rsidR="00DF7AA5" w:rsidRPr="00704860">
        <w:rPr>
          <w:rFonts w:ascii="Arial" w:hAnsi="Arial" w:cs="Arial"/>
          <w:sz w:val="24"/>
          <w:szCs w:val="24"/>
        </w:rPr>
        <w:t xml:space="preserve"> </w:t>
      </w:r>
      <w:r w:rsidR="0094225E" w:rsidRPr="00704860">
        <w:rPr>
          <w:rFonts w:ascii="Arial" w:hAnsi="Arial" w:cs="Arial"/>
          <w:sz w:val="24"/>
          <w:szCs w:val="24"/>
        </w:rPr>
        <w:t>Constituem motivo para rescisão d</w:t>
      </w:r>
      <w:r w:rsidR="00900BE1" w:rsidRPr="00704860">
        <w:rPr>
          <w:rFonts w:ascii="Arial" w:hAnsi="Arial" w:cs="Arial"/>
          <w:sz w:val="24"/>
          <w:szCs w:val="24"/>
        </w:rPr>
        <w:t>o contrato</w:t>
      </w:r>
      <w:r w:rsidR="0094225E" w:rsidRPr="00704860">
        <w:rPr>
          <w:rFonts w:ascii="Arial" w:hAnsi="Arial" w:cs="Arial"/>
          <w:sz w:val="24"/>
          <w:szCs w:val="24"/>
        </w:rPr>
        <w:t xml:space="preserve"> os especificados no </w:t>
      </w:r>
      <w:r w:rsidR="00625400" w:rsidRPr="00704860">
        <w:rPr>
          <w:rFonts w:ascii="Arial" w:hAnsi="Arial" w:cs="Arial"/>
          <w:sz w:val="24"/>
          <w:szCs w:val="24"/>
        </w:rPr>
        <w:t xml:space="preserve">Manual de Convênios e de Gestão e Fiscalização de Contratos, </w:t>
      </w:r>
      <w:r w:rsidR="00473A61" w:rsidRPr="00704860">
        <w:rPr>
          <w:rFonts w:ascii="Arial" w:hAnsi="Arial" w:cs="Arial"/>
          <w:sz w:val="24"/>
          <w:szCs w:val="24"/>
        </w:rPr>
        <w:t>parte integrante do Regulamento Interno de Licitações, Contratos e Convênios da Cesama (RILC)</w:t>
      </w:r>
      <w:r w:rsidR="0094225E" w:rsidRPr="00704860">
        <w:rPr>
          <w:rFonts w:ascii="Arial" w:hAnsi="Arial" w:cs="Arial"/>
          <w:sz w:val="24"/>
          <w:szCs w:val="24"/>
        </w:rPr>
        <w:t>.</w:t>
      </w:r>
    </w:p>
    <w:p w14:paraId="29144D3D" w14:textId="77777777" w:rsidR="0094225E"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 xml:space="preserve">.4 </w:t>
      </w:r>
      <w:r w:rsidR="0094225E" w:rsidRPr="00704860">
        <w:rPr>
          <w:rFonts w:ascii="Arial" w:hAnsi="Arial" w:cs="Arial"/>
          <w:sz w:val="24"/>
          <w:szCs w:val="24"/>
        </w:rPr>
        <w:t>A rescisão d</w:t>
      </w:r>
      <w:r w:rsidR="00900BE1" w:rsidRPr="00704860">
        <w:rPr>
          <w:rFonts w:ascii="Arial" w:hAnsi="Arial" w:cs="Arial"/>
          <w:sz w:val="24"/>
          <w:szCs w:val="24"/>
        </w:rPr>
        <w:t>o contrato</w:t>
      </w:r>
      <w:r w:rsidR="0094225E" w:rsidRPr="00704860">
        <w:rPr>
          <w:rFonts w:ascii="Arial" w:hAnsi="Arial" w:cs="Arial"/>
          <w:sz w:val="24"/>
          <w:szCs w:val="24"/>
        </w:rPr>
        <w:t xml:space="preserve"> poderá ser: </w:t>
      </w:r>
    </w:p>
    <w:p w14:paraId="0AE3F834" w14:textId="77777777" w:rsidR="0094225E" w:rsidRPr="00704860" w:rsidRDefault="00625400" w:rsidP="00D76971">
      <w:pPr>
        <w:spacing w:after="120" w:line="360" w:lineRule="auto"/>
        <w:jc w:val="both"/>
        <w:rPr>
          <w:rFonts w:ascii="Arial" w:hAnsi="Arial" w:cs="Arial"/>
          <w:sz w:val="24"/>
          <w:szCs w:val="24"/>
        </w:rPr>
      </w:pPr>
      <w:r w:rsidRPr="00704860">
        <w:rPr>
          <w:rFonts w:ascii="Arial" w:hAnsi="Arial" w:cs="Arial"/>
          <w:sz w:val="24"/>
          <w:szCs w:val="24"/>
        </w:rPr>
        <w:t xml:space="preserve">I. </w:t>
      </w:r>
      <w:r w:rsidR="0094225E" w:rsidRPr="00704860">
        <w:rPr>
          <w:rFonts w:ascii="Arial" w:hAnsi="Arial" w:cs="Arial"/>
          <w:sz w:val="24"/>
          <w:szCs w:val="24"/>
        </w:rPr>
        <w:t xml:space="preserve">por ato unilateral e escrito de qualquer das partes; </w:t>
      </w:r>
    </w:p>
    <w:p w14:paraId="66B58A9A" w14:textId="77777777" w:rsidR="0094225E" w:rsidRPr="00704860" w:rsidRDefault="00625400" w:rsidP="00D76971">
      <w:pPr>
        <w:spacing w:after="120" w:line="360" w:lineRule="auto"/>
        <w:jc w:val="both"/>
        <w:rPr>
          <w:rFonts w:ascii="Arial" w:hAnsi="Arial" w:cs="Arial"/>
          <w:sz w:val="24"/>
          <w:szCs w:val="24"/>
        </w:rPr>
      </w:pPr>
      <w:r w:rsidRPr="00704860">
        <w:rPr>
          <w:rFonts w:ascii="Arial" w:hAnsi="Arial" w:cs="Arial"/>
          <w:sz w:val="24"/>
          <w:szCs w:val="24"/>
        </w:rPr>
        <w:t xml:space="preserve">II. </w:t>
      </w:r>
      <w:r w:rsidR="0094225E" w:rsidRPr="00704860">
        <w:rPr>
          <w:rFonts w:ascii="Arial" w:hAnsi="Arial" w:cs="Arial"/>
          <w:sz w:val="24"/>
          <w:szCs w:val="24"/>
        </w:rPr>
        <w:t xml:space="preserve">amigável, por acordo entre as partes, reduzida a termo no processo de contratação, desde que haja conveniência para a Cesama; </w:t>
      </w:r>
    </w:p>
    <w:p w14:paraId="5D931A1F" w14:textId="77777777" w:rsidR="0094225E" w:rsidRPr="00704860" w:rsidRDefault="007D10E1" w:rsidP="00D76971">
      <w:pPr>
        <w:spacing w:after="120" w:line="360" w:lineRule="auto"/>
        <w:jc w:val="both"/>
        <w:rPr>
          <w:rFonts w:ascii="Arial" w:hAnsi="Arial" w:cs="Arial"/>
          <w:sz w:val="24"/>
          <w:szCs w:val="24"/>
        </w:rPr>
      </w:pPr>
      <w:r w:rsidRPr="00704860">
        <w:rPr>
          <w:rFonts w:ascii="Arial" w:hAnsi="Arial" w:cs="Arial"/>
          <w:sz w:val="24"/>
          <w:szCs w:val="24"/>
        </w:rPr>
        <w:t xml:space="preserve">III. </w:t>
      </w:r>
      <w:r w:rsidR="0094225E" w:rsidRPr="00704860">
        <w:rPr>
          <w:rFonts w:ascii="Arial" w:hAnsi="Arial" w:cs="Arial"/>
          <w:sz w:val="24"/>
          <w:szCs w:val="24"/>
        </w:rPr>
        <w:t xml:space="preserve"> judicial, nos termos da legislação. </w:t>
      </w:r>
    </w:p>
    <w:p w14:paraId="6F5E11D8" w14:textId="77777777" w:rsidR="002F38DD"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.5</w:t>
      </w:r>
      <w:r w:rsidR="00DF7AA5" w:rsidRPr="00704860">
        <w:rPr>
          <w:rFonts w:ascii="Arial" w:hAnsi="Arial" w:cs="Arial"/>
          <w:sz w:val="24"/>
          <w:szCs w:val="24"/>
        </w:rPr>
        <w:t xml:space="preserve"> </w:t>
      </w:r>
      <w:r w:rsidR="0094225E" w:rsidRPr="00704860">
        <w:rPr>
          <w:rFonts w:ascii="Arial" w:hAnsi="Arial" w:cs="Arial"/>
          <w:sz w:val="24"/>
          <w:szCs w:val="24"/>
        </w:rPr>
        <w:t xml:space="preserve">A rescisão por ato unilateral a que se refere </w:t>
      </w:r>
      <w:r w:rsidRPr="00704860">
        <w:rPr>
          <w:rFonts w:ascii="Arial" w:hAnsi="Arial" w:cs="Arial"/>
          <w:sz w:val="24"/>
          <w:szCs w:val="24"/>
        </w:rPr>
        <w:t>o inciso I,</w:t>
      </w:r>
      <w:r w:rsidR="0094225E" w:rsidRPr="00704860">
        <w:rPr>
          <w:rFonts w:ascii="Arial" w:hAnsi="Arial" w:cs="Arial"/>
          <w:sz w:val="24"/>
          <w:szCs w:val="24"/>
        </w:rPr>
        <w:t xml:space="preserve"> do </w:t>
      </w:r>
      <w:r w:rsidR="0094225E" w:rsidRPr="00704860">
        <w:rPr>
          <w:rFonts w:ascii="Arial" w:hAnsi="Arial" w:cs="Arial"/>
          <w:bCs/>
          <w:sz w:val="24"/>
          <w:szCs w:val="24"/>
        </w:rPr>
        <w:t>item acima</w:t>
      </w:r>
      <w:r w:rsidR="0094225E" w:rsidRPr="00704860">
        <w:rPr>
          <w:rFonts w:ascii="Arial" w:hAnsi="Arial" w:cs="Arial"/>
          <w:sz w:val="24"/>
          <w:szCs w:val="24"/>
        </w:rPr>
        <w:t xml:space="preserve">, deverá ser precedida de comunicação escrita e fundamentada da parte interessada e ser enviada </w:t>
      </w:r>
      <w:r w:rsidRPr="00704860">
        <w:rPr>
          <w:rFonts w:ascii="Arial" w:hAnsi="Arial" w:cs="Arial"/>
          <w:sz w:val="24"/>
          <w:szCs w:val="24"/>
        </w:rPr>
        <w:t>a</w:t>
      </w:r>
      <w:r w:rsidR="0094225E" w:rsidRPr="00704860">
        <w:rPr>
          <w:rFonts w:ascii="Arial" w:hAnsi="Arial" w:cs="Arial"/>
          <w:sz w:val="24"/>
          <w:szCs w:val="24"/>
        </w:rPr>
        <w:t xml:space="preserve"> outra parte com antecedência mínima de </w:t>
      </w:r>
      <w:r w:rsidR="00F07912" w:rsidRPr="00704860">
        <w:rPr>
          <w:rFonts w:ascii="Arial" w:hAnsi="Arial" w:cs="Arial"/>
          <w:sz w:val="24"/>
          <w:szCs w:val="24"/>
        </w:rPr>
        <w:t>1</w:t>
      </w:r>
      <w:r w:rsidR="00DE0E18" w:rsidRPr="00704860">
        <w:rPr>
          <w:rFonts w:ascii="Arial" w:hAnsi="Arial" w:cs="Arial"/>
          <w:sz w:val="24"/>
          <w:szCs w:val="24"/>
        </w:rPr>
        <w:t>0</w:t>
      </w:r>
      <w:r w:rsidR="0094225E" w:rsidRPr="00704860">
        <w:rPr>
          <w:rFonts w:ascii="Arial" w:hAnsi="Arial" w:cs="Arial"/>
          <w:sz w:val="24"/>
          <w:szCs w:val="24"/>
        </w:rPr>
        <w:t xml:space="preserve"> (</w:t>
      </w:r>
      <w:r w:rsidR="00F07912" w:rsidRPr="00704860">
        <w:rPr>
          <w:rFonts w:ascii="Arial" w:hAnsi="Arial" w:cs="Arial"/>
          <w:sz w:val="24"/>
          <w:szCs w:val="24"/>
        </w:rPr>
        <w:t>dez</w:t>
      </w:r>
      <w:r w:rsidR="0094225E" w:rsidRPr="00704860">
        <w:rPr>
          <w:rFonts w:ascii="Arial" w:hAnsi="Arial" w:cs="Arial"/>
          <w:sz w:val="24"/>
          <w:szCs w:val="24"/>
        </w:rPr>
        <w:t>)</w:t>
      </w:r>
      <w:r w:rsidR="00DF7AA5" w:rsidRPr="00704860">
        <w:rPr>
          <w:rFonts w:ascii="Arial" w:hAnsi="Arial" w:cs="Arial"/>
          <w:sz w:val="24"/>
          <w:szCs w:val="24"/>
        </w:rPr>
        <w:t xml:space="preserve"> </w:t>
      </w:r>
      <w:r w:rsidR="0094225E" w:rsidRPr="00704860">
        <w:rPr>
          <w:rFonts w:ascii="Arial" w:hAnsi="Arial" w:cs="Arial"/>
          <w:sz w:val="24"/>
          <w:szCs w:val="24"/>
        </w:rPr>
        <w:t>dias.</w:t>
      </w:r>
    </w:p>
    <w:p w14:paraId="06DF6B9B" w14:textId="77777777" w:rsidR="0094225E"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t>13</w:t>
      </w:r>
      <w:r w:rsidR="002201A1" w:rsidRPr="00704860">
        <w:rPr>
          <w:rFonts w:ascii="Arial" w:hAnsi="Arial" w:cs="Arial"/>
          <w:sz w:val="24"/>
          <w:szCs w:val="24"/>
        </w:rPr>
        <w:t>.6</w:t>
      </w:r>
      <w:r w:rsidR="00DF7AA5" w:rsidRPr="00704860">
        <w:rPr>
          <w:rFonts w:ascii="Arial" w:hAnsi="Arial" w:cs="Arial"/>
          <w:sz w:val="24"/>
          <w:szCs w:val="24"/>
        </w:rPr>
        <w:t xml:space="preserve"> </w:t>
      </w:r>
      <w:r w:rsidR="002F38DD" w:rsidRPr="00704860">
        <w:rPr>
          <w:rFonts w:ascii="ArialMT" w:hAnsi="ArialMT"/>
          <w:sz w:val="24"/>
          <w:szCs w:val="24"/>
        </w:rPr>
        <w:t>Na hipótese de imprescindibilidade da execução contratual para a</w:t>
      </w:r>
      <w:r w:rsidR="002F38DD" w:rsidRPr="00704860">
        <w:rPr>
          <w:rFonts w:ascii="ArialMT" w:hAnsi="ArialMT"/>
        </w:rPr>
        <w:br/>
      </w:r>
      <w:r w:rsidR="002F38DD" w:rsidRPr="00704860">
        <w:rPr>
          <w:rFonts w:ascii="ArialMT" w:hAnsi="ArialMT"/>
          <w:sz w:val="24"/>
          <w:szCs w:val="24"/>
        </w:rPr>
        <w:t>continuidade de serviços públicos essenciais, o prazo a que se refere o</w:t>
      </w:r>
      <w:r w:rsidR="002F38DD" w:rsidRPr="00704860">
        <w:rPr>
          <w:rFonts w:ascii="ArialMT" w:hAnsi="ArialMT"/>
        </w:rPr>
        <w:br/>
      </w:r>
      <w:r w:rsidR="002F38DD" w:rsidRPr="00704860">
        <w:rPr>
          <w:rFonts w:ascii="ArialMT" w:hAnsi="ArialMT"/>
          <w:b/>
          <w:sz w:val="24"/>
          <w:szCs w:val="24"/>
        </w:rPr>
        <w:t xml:space="preserve">item </w:t>
      </w:r>
      <w:r w:rsidRPr="00704860">
        <w:rPr>
          <w:rFonts w:ascii="ArialMT" w:hAnsi="ArialMT"/>
          <w:b/>
          <w:sz w:val="24"/>
          <w:szCs w:val="24"/>
        </w:rPr>
        <w:t>13</w:t>
      </w:r>
      <w:r w:rsidR="002201A1" w:rsidRPr="00704860">
        <w:rPr>
          <w:rFonts w:ascii="ArialMT" w:hAnsi="ArialMT"/>
          <w:b/>
          <w:sz w:val="24"/>
          <w:szCs w:val="24"/>
        </w:rPr>
        <w:t>.5</w:t>
      </w:r>
      <w:r w:rsidR="00DF7AA5" w:rsidRPr="00704860">
        <w:rPr>
          <w:rFonts w:ascii="ArialMT" w:hAnsi="ArialMT"/>
          <w:b/>
          <w:sz w:val="24"/>
          <w:szCs w:val="24"/>
        </w:rPr>
        <w:t xml:space="preserve"> </w:t>
      </w:r>
      <w:r w:rsidR="002F38DD" w:rsidRPr="00704860">
        <w:rPr>
          <w:rFonts w:ascii="ArialMT" w:hAnsi="ArialMT"/>
          <w:sz w:val="24"/>
          <w:szCs w:val="24"/>
        </w:rPr>
        <w:t xml:space="preserve">será de </w:t>
      </w:r>
      <w:r w:rsidR="0054466C" w:rsidRPr="00704860">
        <w:rPr>
          <w:rFonts w:ascii="ArialMT" w:hAnsi="ArialMT"/>
          <w:sz w:val="24"/>
          <w:szCs w:val="24"/>
        </w:rPr>
        <w:t>20</w:t>
      </w:r>
      <w:r w:rsidR="002F38DD" w:rsidRPr="00704860">
        <w:rPr>
          <w:rFonts w:ascii="ArialMT" w:hAnsi="ArialMT"/>
          <w:sz w:val="24"/>
          <w:szCs w:val="24"/>
        </w:rPr>
        <w:t xml:space="preserve"> (</w:t>
      </w:r>
      <w:r w:rsidR="0054466C" w:rsidRPr="00704860">
        <w:rPr>
          <w:rFonts w:ascii="ArialMT" w:hAnsi="ArialMT"/>
          <w:sz w:val="24"/>
          <w:szCs w:val="24"/>
        </w:rPr>
        <w:t>vinte</w:t>
      </w:r>
      <w:r w:rsidR="002F38DD" w:rsidRPr="00704860">
        <w:rPr>
          <w:rFonts w:ascii="ArialMT" w:hAnsi="ArialMT"/>
          <w:sz w:val="24"/>
          <w:szCs w:val="24"/>
        </w:rPr>
        <w:t>) dias.</w:t>
      </w:r>
    </w:p>
    <w:p w14:paraId="442FCE95" w14:textId="77777777" w:rsidR="0094225E" w:rsidRPr="00704860" w:rsidRDefault="00240635" w:rsidP="00D76971">
      <w:pPr>
        <w:suppressAutoHyphens/>
        <w:spacing w:after="120" w:line="360" w:lineRule="auto"/>
        <w:jc w:val="both"/>
        <w:rPr>
          <w:rFonts w:ascii="Arial" w:hAnsi="Arial" w:cs="Arial"/>
          <w:sz w:val="24"/>
          <w:szCs w:val="24"/>
        </w:rPr>
      </w:pPr>
      <w:r w:rsidRPr="00704860">
        <w:rPr>
          <w:rFonts w:ascii="Arial" w:hAnsi="Arial" w:cs="Arial"/>
          <w:sz w:val="24"/>
          <w:szCs w:val="24"/>
        </w:rPr>
        <w:lastRenderedPageBreak/>
        <w:t>13</w:t>
      </w:r>
      <w:r w:rsidR="002201A1" w:rsidRPr="00704860">
        <w:rPr>
          <w:rFonts w:ascii="Arial" w:hAnsi="Arial" w:cs="Arial"/>
          <w:sz w:val="24"/>
          <w:szCs w:val="24"/>
        </w:rPr>
        <w:t>.7</w:t>
      </w:r>
      <w:r w:rsidR="00DF7AA5" w:rsidRPr="00704860">
        <w:rPr>
          <w:rFonts w:ascii="Arial" w:hAnsi="Arial" w:cs="Arial"/>
          <w:sz w:val="24"/>
          <w:szCs w:val="24"/>
        </w:rPr>
        <w:t xml:space="preserve"> </w:t>
      </w:r>
      <w:r w:rsidR="0094225E" w:rsidRPr="0070486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9150996" w14:textId="77777777" w:rsidR="0094225E" w:rsidRPr="00704860" w:rsidRDefault="007D10E1" w:rsidP="00D76971">
      <w:pPr>
        <w:spacing w:after="120" w:line="360" w:lineRule="auto"/>
        <w:jc w:val="both"/>
        <w:rPr>
          <w:rFonts w:ascii="Arial" w:hAnsi="Arial" w:cs="Arial"/>
          <w:sz w:val="24"/>
          <w:szCs w:val="24"/>
        </w:rPr>
      </w:pPr>
      <w:r w:rsidRPr="00704860">
        <w:rPr>
          <w:rFonts w:ascii="Arial" w:hAnsi="Arial" w:cs="Arial"/>
          <w:sz w:val="24"/>
          <w:szCs w:val="24"/>
        </w:rPr>
        <w:t xml:space="preserve">I. </w:t>
      </w:r>
      <w:r w:rsidR="0094225E" w:rsidRPr="00704860">
        <w:rPr>
          <w:rFonts w:ascii="Arial" w:hAnsi="Arial" w:cs="Arial"/>
          <w:sz w:val="24"/>
          <w:szCs w:val="24"/>
        </w:rPr>
        <w:t xml:space="preserve">devolução da garantia; </w:t>
      </w:r>
    </w:p>
    <w:p w14:paraId="371DA911" w14:textId="77777777" w:rsidR="0094225E" w:rsidRPr="00704860" w:rsidRDefault="007D10E1" w:rsidP="00D76971">
      <w:pPr>
        <w:spacing w:after="120" w:line="360" w:lineRule="auto"/>
        <w:jc w:val="both"/>
        <w:rPr>
          <w:rFonts w:ascii="Arial" w:hAnsi="Arial" w:cs="Arial"/>
          <w:sz w:val="24"/>
          <w:szCs w:val="24"/>
        </w:rPr>
      </w:pPr>
      <w:r w:rsidRPr="00704860">
        <w:rPr>
          <w:rFonts w:ascii="Arial" w:hAnsi="Arial" w:cs="Arial"/>
          <w:sz w:val="24"/>
          <w:szCs w:val="24"/>
        </w:rPr>
        <w:t xml:space="preserve">II. </w:t>
      </w:r>
      <w:r w:rsidR="0094225E" w:rsidRPr="00704860">
        <w:rPr>
          <w:rFonts w:ascii="Arial" w:hAnsi="Arial" w:cs="Arial"/>
          <w:sz w:val="24"/>
          <w:szCs w:val="24"/>
        </w:rPr>
        <w:t>pagamentos devidos pela execução d</w:t>
      </w:r>
      <w:r w:rsidR="00900BE1" w:rsidRPr="00704860">
        <w:rPr>
          <w:rFonts w:ascii="Arial" w:hAnsi="Arial" w:cs="Arial"/>
          <w:sz w:val="24"/>
          <w:szCs w:val="24"/>
        </w:rPr>
        <w:t>o contrato</w:t>
      </w:r>
      <w:r w:rsidR="0094225E" w:rsidRPr="00704860">
        <w:rPr>
          <w:rFonts w:ascii="Arial" w:hAnsi="Arial" w:cs="Arial"/>
          <w:sz w:val="24"/>
          <w:szCs w:val="24"/>
        </w:rPr>
        <w:t xml:space="preserve"> até a data da rescisão; </w:t>
      </w:r>
    </w:p>
    <w:p w14:paraId="07EBC879" w14:textId="77777777" w:rsidR="0094225E" w:rsidRPr="00704860" w:rsidRDefault="007D10E1" w:rsidP="00D76971">
      <w:pPr>
        <w:spacing w:after="120" w:line="360" w:lineRule="auto"/>
        <w:jc w:val="both"/>
        <w:rPr>
          <w:rFonts w:ascii="Arial" w:hAnsi="Arial" w:cs="Arial"/>
          <w:sz w:val="24"/>
          <w:szCs w:val="24"/>
        </w:rPr>
      </w:pPr>
      <w:r w:rsidRPr="00704860">
        <w:rPr>
          <w:rFonts w:ascii="Arial" w:hAnsi="Arial" w:cs="Arial"/>
          <w:sz w:val="24"/>
          <w:szCs w:val="24"/>
        </w:rPr>
        <w:t>III.</w:t>
      </w:r>
      <w:r w:rsidR="0094225E" w:rsidRPr="00704860">
        <w:rPr>
          <w:rFonts w:ascii="Arial" w:hAnsi="Arial" w:cs="Arial"/>
          <w:sz w:val="24"/>
          <w:szCs w:val="24"/>
        </w:rPr>
        <w:t xml:space="preserve"> pagamento do custo da desmobilização.</w:t>
      </w:r>
    </w:p>
    <w:p w14:paraId="7B766E85" w14:textId="77777777" w:rsidR="00906793" w:rsidRPr="00704860" w:rsidRDefault="00906793" w:rsidP="00D76971">
      <w:pPr>
        <w:spacing w:after="120" w:line="360" w:lineRule="auto"/>
        <w:jc w:val="both"/>
        <w:rPr>
          <w:rFonts w:ascii="Arial" w:hAnsi="Arial" w:cs="Arial"/>
          <w:b/>
          <w:bCs/>
          <w:sz w:val="24"/>
          <w:szCs w:val="24"/>
        </w:rPr>
      </w:pPr>
    </w:p>
    <w:p w14:paraId="097AD6BC" w14:textId="77777777" w:rsidR="0094225E" w:rsidRPr="00704860" w:rsidRDefault="0094225E" w:rsidP="00D76971">
      <w:pPr>
        <w:numPr>
          <w:ilvl w:val="0"/>
          <w:numId w:val="9"/>
        </w:numPr>
        <w:suppressAutoHyphens/>
        <w:autoSpaceDE w:val="0"/>
        <w:autoSpaceDN w:val="0"/>
        <w:adjustRightInd w:val="0"/>
        <w:spacing w:after="120" w:line="360" w:lineRule="auto"/>
        <w:jc w:val="both"/>
        <w:rPr>
          <w:rFonts w:ascii="Arial" w:hAnsi="Arial" w:cs="Arial"/>
          <w:b/>
          <w:bCs/>
          <w:vanish/>
          <w:sz w:val="24"/>
          <w:szCs w:val="24"/>
        </w:rPr>
      </w:pPr>
    </w:p>
    <w:p w14:paraId="488CABDC"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7A9EE4A"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D275EC8"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A6BE696"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7879F0B7"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79148FB8"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4DA6DC5"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6AB1F601"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8378397"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4C02208"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9E64F25"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37707CD" w14:textId="77777777" w:rsidR="0094225E" w:rsidRPr="00704860"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872F049" w14:textId="77777777" w:rsidR="0094225E" w:rsidRPr="00704860" w:rsidRDefault="00240635" w:rsidP="00D76971">
      <w:pPr>
        <w:autoSpaceDE w:val="0"/>
        <w:autoSpaceDN w:val="0"/>
        <w:adjustRightInd w:val="0"/>
        <w:spacing w:after="120" w:line="360" w:lineRule="auto"/>
        <w:jc w:val="both"/>
        <w:rPr>
          <w:rFonts w:ascii="Arial" w:hAnsi="Arial" w:cs="Arial"/>
          <w:b/>
          <w:sz w:val="24"/>
          <w:szCs w:val="24"/>
        </w:rPr>
      </w:pPr>
      <w:r w:rsidRPr="00704860">
        <w:rPr>
          <w:rFonts w:ascii="Arial" w:hAnsi="Arial" w:cs="Arial"/>
          <w:b/>
          <w:sz w:val="24"/>
          <w:szCs w:val="24"/>
        </w:rPr>
        <w:t>1</w:t>
      </w:r>
      <w:r w:rsidR="00906793" w:rsidRPr="00704860">
        <w:rPr>
          <w:rFonts w:ascii="Arial" w:hAnsi="Arial" w:cs="Arial"/>
          <w:b/>
          <w:sz w:val="24"/>
          <w:szCs w:val="24"/>
        </w:rPr>
        <w:t>4</w:t>
      </w:r>
      <w:r w:rsidR="0094225E" w:rsidRPr="00704860">
        <w:rPr>
          <w:rFonts w:ascii="Arial" w:hAnsi="Arial" w:cs="Arial"/>
          <w:b/>
          <w:sz w:val="24"/>
          <w:szCs w:val="24"/>
        </w:rPr>
        <w:t>. DISPOSIÇÕES GERAIS</w:t>
      </w:r>
    </w:p>
    <w:p w14:paraId="3C78C576"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03C0867"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A1B044D"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980D040"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7DC1D3A9"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FE1F76F"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6ADE1EBC"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664E0216" w14:textId="77777777" w:rsidR="0094225E" w:rsidRPr="00704860"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59B3067E" w14:textId="77777777" w:rsidR="0094225E" w:rsidRPr="00704860" w:rsidRDefault="00240635" w:rsidP="00D76971">
      <w:pPr>
        <w:suppressAutoHyphens/>
        <w:spacing w:after="120" w:line="360" w:lineRule="auto"/>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.1 </w:t>
      </w:r>
      <w:r w:rsidR="0094225E" w:rsidRPr="00704860">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40CFD52" w14:textId="77777777" w:rsidR="0094225E" w:rsidRPr="00704860" w:rsidRDefault="00240635" w:rsidP="00D76971">
      <w:pPr>
        <w:suppressAutoHyphens/>
        <w:spacing w:after="120" w:line="360" w:lineRule="auto"/>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.2 </w:t>
      </w:r>
      <w:r w:rsidR="0094225E" w:rsidRPr="0070486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15EFBB2" w14:textId="77777777" w:rsidR="0094225E" w:rsidRPr="00704860" w:rsidRDefault="00240635" w:rsidP="00D76971">
      <w:pPr>
        <w:suppressAutoHyphens/>
        <w:spacing w:after="120" w:line="360" w:lineRule="auto"/>
        <w:ind w:left="1"/>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.3 </w:t>
      </w:r>
      <w:r w:rsidR="0094225E" w:rsidRPr="0070486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704860">
        <w:rPr>
          <w:rFonts w:ascii="Arial" w:hAnsi="Arial" w:cs="Arial"/>
          <w:sz w:val="24"/>
          <w:szCs w:val="24"/>
        </w:rPr>
        <w:t xml:space="preserve">Manual de Convênios e de Gestão e Fiscalização de Contratos, </w:t>
      </w:r>
      <w:r w:rsidR="0094225E" w:rsidRPr="00704860">
        <w:rPr>
          <w:rFonts w:ascii="Arial" w:hAnsi="Arial" w:cs="Arial"/>
          <w:bCs/>
          <w:sz w:val="24"/>
          <w:szCs w:val="24"/>
        </w:rPr>
        <w:t>do R</w:t>
      </w:r>
      <w:r w:rsidR="00473A61" w:rsidRPr="00704860">
        <w:rPr>
          <w:rFonts w:ascii="Arial" w:hAnsi="Arial" w:cs="Arial"/>
          <w:bCs/>
          <w:sz w:val="24"/>
          <w:szCs w:val="24"/>
        </w:rPr>
        <w:t>egulamento Interno de Licitações, Contratos e Convênios da Cesama (RILC)</w:t>
      </w:r>
      <w:r w:rsidR="0094225E" w:rsidRPr="00704860">
        <w:rPr>
          <w:rFonts w:ascii="Arial" w:hAnsi="Arial" w:cs="Arial"/>
          <w:bCs/>
          <w:sz w:val="24"/>
          <w:szCs w:val="24"/>
        </w:rPr>
        <w:t xml:space="preserve">, </w:t>
      </w:r>
      <w:r w:rsidR="00B2319C" w:rsidRPr="00704860">
        <w:rPr>
          <w:rFonts w:ascii="Arial" w:hAnsi="Arial" w:cs="Arial"/>
          <w:bCs/>
          <w:sz w:val="24"/>
          <w:szCs w:val="24"/>
        </w:rPr>
        <w:t xml:space="preserve">assim como aplicar o disposto no inciso VI do artigo 29 da Lei nº 13.303/16, </w:t>
      </w:r>
      <w:r w:rsidR="0094225E" w:rsidRPr="00704860">
        <w:rPr>
          <w:rFonts w:ascii="Arial" w:hAnsi="Arial" w:cs="Arial"/>
          <w:bCs/>
          <w:sz w:val="24"/>
          <w:szCs w:val="24"/>
        </w:rPr>
        <w:t>sem prejuízo das sanções previstas.</w:t>
      </w:r>
    </w:p>
    <w:p w14:paraId="73EAAB63" w14:textId="77777777" w:rsidR="0094225E" w:rsidRPr="00704860" w:rsidRDefault="00240635" w:rsidP="00D76971">
      <w:pPr>
        <w:suppressAutoHyphens/>
        <w:spacing w:after="120" w:line="360" w:lineRule="auto"/>
        <w:ind w:left="1"/>
        <w:jc w:val="both"/>
        <w:rPr>
          <w:rFonts w:ascii="Arial" w:hAnsi="Arial" w:cs="Arial"/>
          <w:bCs/>
          <w:sz w:val="24"/>
          <w:szCs w:val="24"/>
        </w:rPr>
      </w:pPr>
      <w:r w:rsidRPr="00704860">
        <w:rPr>
          <w:rFonts w:ascii="Arial" w:hAnsi="Arial" w:cs="Arial"/>
          <w:bCs/>
          <w:sz w:val="24"/>
          <w:szCs w:val="24"/>
        </w:rPr>
        <w:lastRenderedPageBreak/>
        <w:t>1</w:t>
      </w:r>
      <w:r w:rsidR="00906793" w:rsidRPr="00704860">
        <w:rPr>
          <w:rFonts w:ascii="Arial" w:hAnsi="Arial" w:cs="Arial"/>
          <w:bCs/>
          <w:sz w:val="24"/>
          <w:szCs w:val="24"/>
        </w:rPr>
        <w:t>4</w:t>
      </w:r>
      <w:r w:rsidR="00366C4E" w:rsidRPr="00704860">
        <w:rPr>
          <w:rFonts w:ascii="Arial" w:hAnsi="Arial" w:cs="Arial"/>
          <w:bCs/>
          <w:sz w:val="24"/>
          <w:szCs w:val="24"/>
        </w:rPr>
        <w:t xml:space="preserve">.4 </w:t>
      </w:r>
      <w:r w:rsidR="0094225E" w:rsidRPr="0070486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CBDD8FF" w14:textId="77777777" w:rsidR="0094225E" w:rsidRPr="00704860" w:rsidRDefault="00240635" w:rsidP="00D76971">
      <w:pPr>
        <w:suppressAutoHyphens/>
        <w:spacing w:after="120" w:line="360" w:lineRule="auto"/>
        <w:ind w:left="1"/>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.5 </w:t>
      </w:r>
      <w:r w:rsidR="0094225E" w:rsidRPr="0070486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A3A74FE" w14:textId="77777777" w:rsidR="0094225E" w:rsidRPr="00704860" w:rsidRDefault="00240635" w:rsidP="00D76971">
      <w:pPr>
        <w:suppressAutoHyphens/>
        <w:spacing w:after="120" w:line="360" w:lineRule="auto"/>
        <w:ind w:left="1"/>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.6 </w:t>
      </w:r>
      <w:r w:rsidR="0094225E" w:rsidRPr="00704860">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704860">
        <w:rPr>
          <w:rFonts w:ascii="Arial" w:hAnsi="Arial" w:cs="Arial"/>
          <w:bCs/>
          <w:sz w:val="24"/>
          <w:szCs w:val="24"/>
        </w:rPr>
        <w:t>dos mesmos</w:t>
      </w:r>
      <w:proofErr w:type="gramEnd"/>
      <w:r w:rsidR="0094225E" w:rsidRPr="00704860">
        <w:rPr>
          <w:rFonts w:ascii="Arial" w:hAnsi="Arial" w:cs="Arial"/>
          <w:bCs/>
          <w:sz w:val="24"/>
          <w:szCs w:val="24"/>
        </w:rPr>
        <w:t>, durante a vigência do ajuste e mesmo após o seu término.</w:t>
      </w:r>
    </w:p>
    <w:p w14:paraId="5FA7239E" w14:textId="77777777" w:rsidR="0094225E" w:rsidRPr="00704860" w:rsidRDefault="00240635" w:rsidP="00D76971">
      <w:pPr>
        <w:suppressAutoHyphens/>
        <w:spacing w:after="120" w:line="360" w:lineRule="auto"/>
        <w:ind w:left="1"/>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.7 </w:t>
      </w:r>
      <w:r w:rsidR="0094225E" w:rsidRPr="0070486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A0E3B18" w14:textId="77777777" w:rsidR="0094225E" w:rsidRPr="00704860" w:rsidRDefault="00240635" w:rsidP="00D76971">
      <w:pPr>
        <w:suppressAutoHyphens/>
        <w:spacing w:after="120" w:line="360" w:lineRule="auto"/>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 xml:space="preserve">.8 </w:t>
      </w:r>
      <w:r w:rsidR="0094225E" w:rsidRPr="00704860">
        <w:rPr>
          <w:rFonts w:ascii="Arial" w:hAnsi="Arial" w:cs="Arial"/>
          <w:bCs/>
          <w:sz w:val="24"/>
          <w:szCs w:val="24"/>
        </w:rPr>
        <w:t xml:space="preserve">A contratação será formalizada mediante </w:t>
      </w:r>
      <w:r w:rsidR="00900BE1" w:rsidRPr="00704860">
        <w:rPr>
          <w:rFonts w:ascii="Arial" w:hAnsi="Arial" w:cs="Arial"/>
          <w:bCs/>
          <w:sz w:val="24"/>
          <w:szCs w:val="24"/>
        </w:rPr>
        <w:t xml:space="preserve">celebração </w:t>
      </w:r>
      <w:r w:rsidR="0094225E" w:rsidRPr="00704860">
        <w:rPr>
          <w:rFonts w:ascii="Arial" w:hAnsi="Arial" w:cs="Arial"/>
          <w:bCs/>
          <w:sz w:val="24"/>
          <w:szCs w:val="24"/>
        </w:rPr>
        <w:t>d</w:t>
      </w:r>
      <w:r w:rsidR="00900BE1" w:rsidRPr="00704860">
        <w:rPr>
          <w:rFonts w:ascii="Arial" w:hAnsi="Arial" w:cs="Arial"/>
          <w:bCs/>
          <w:sz w:val="24"/>
          <w:szCs w:val="24"/>
        </w:rPr>
        <w:t>e contrato</w:t>
      </w:r>
      <w:r w:rsidR="0094225E" w:rsidRPr="00704860">
        <w:rPr>
          <w:rFonts w:ascii="Arial" w:hAnsi="Arial" w:cs="Arial"/>
          <w:bCs/>
          <w:sz w:val="24"/>
          <w:szCs w:val="24"/>
        </w:rPr>
        <w:t xml:space="preserve">, nos termos do art. </w:t>
      </w:r>
      <w:r w:rsidRPr="00704860">
        <w:rPr>
          <w:rFonts w:ascii="Arial" w:hAnsi="Arial" w:cs="Arial"/>
          <w:bCs/>
          <w:sz w:val="24"/>
          <w:szCs w:val="24"/>
        </w:rPr>
        <w:t>98</w:t>
      </w:r>
      <w:r w:rsidR="0094225E" w:rsidRPr="00704860">
        <w:rPr>
          <w:rFonts w:ascii="Arial" w:hAnsi="Arial" w:cs="Arial"/>
          <w:bCs/>
          <w:sz w:val="24"/>
          <w:szCs w:val="24"/>
        </w:rPr>
        <w:t xml:space="preserve">, do RILC. </w:t>
      </w:r>
    </w:p>
    <w:p w14:paraId="7EFDC143" w14:textId="77777777" w:rsidR="00550736" w:rsidRPr="00704860" w:rsidRDefault="00550736" w:rsidP="00550736">
      <w:pPr>
        <w:suppressAutoHyphens/>
        <w:spacing w:before="120" w:after="0" w:line="360" w:lineRule="auto"/>
        <w:jc w:val="both"/>
        <w:rPr>
          <w:rFonts w:ascii="Arial" w:hAnsi="Arial" w:cs="Arial"/>
          <w:bCs/>
          <w:sz w:val="24"/>
          <w:szCs w:val="24"/>
        </w:rPr>
      </w:pPr>
      <w:r w:rsidRPr="00704860">
        <w:rPr>
          <w:rFonts w:ascii="Arial" w:hAnsi="Arial" w:cs="Arial"/>
          <w:bCs/>
          <w:sz w:val="24"/>
          <w:szCs w:val="24"/>
        </w:rPr>
        <w:t xml:space="preserve">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00704860">
        <w:rPr>
          <w:rFonts w:ascii="Arial" w:hAnsi="Arial" w:cs="Arial"/>
          <w:bCs/>
          <w:sz w:val="24"/>
          <w:szCs w:val="24"/>
        </w:rPr>
        <w:lastRenderedPageBreak/>
        <w:t>também, a Lei Geral de Proteção de Dados Pessoais, Lei nº 13.709 de 14 de agosto de 2018.</w:t>
      </w:r>
    </w:p>
    <w:p w14:paraId="67EC145C" w14:textId="77777777" w:rsidR="0094225E" w:rsidRPr="00704860" w:rsidRDefault="00240635" w:rsidP="00D76971">
      <w:pPr>
        <w:suppressAutoHyphens/>
        <w:spacing w:after="120" w:line="360" w:lineRule="auto"/>
        <w:jc w:val="both"/>
        <w:rPr>
          <w:rFonts w:ascii="Arial" w:hAnsi="Arial" w:cs="Arial"/>
          <w:bCs/>
          <w:sz w:val="24"/>
          <w:szCs w:val="24"/>
        </w:rPr>
      </w:pPr>
      <w:r w:rsidRPr="00704860">
        <w:rPr>
          <w:rFonts w:ascii="Arial" w:hAnsi="Arial" w:cs="Arial"/>
          <w:bCs/>
          <w:sz w:val="24"/>
          <w:szCs w:val="24"/>
        </w:rPr>
        <w:t>1</w:t>
      </w:r>
      <w:r w:rsidR="00906793" w:rsidRPr="00704860">
        <w:rPr>
          <w:rFonts w:ascii="Arial" w:hAnsi="Arial" w:cs="Arial"/>
          <w:bCs/>
          <w:sz w:val="24"/>
          <w:szCs w:val="24"/>
        </w:rPr>
        <w:t>4</w:t>
      </w:r>
      <w:r w:rsidR="00366C4E" w:rsidRPr="00704860">
        <w:rPr>
          <w:rFonts w:ascii="Arial" w:hAnsi="Arial" w:cs="Arial"/>
          <w:bCs/>
          <w:sz w:val="24"/>
          <w:szCs w:val="24"/>
        </w:rPr>
        <w:t>.</w:t>
      </w:r>
      <w:r w:rsidR="00550736" w:rsidRPr="00704860">
        <w:rPr>
          <w:rFonts w:ascii="Arial" w:hAnsi="Arial" w:cs="Arial"/>
          <w:bCs/>
          <w:sz w:val="24"/>
          <w:szCs w:val="24"/>
        </w:rPr>
        <w:t>10</w:t>
      </w:r>
      <w:r w:rsidR="0094225E" w:rsidRPr="0070486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6D5F259" w14:textId="77777777" w:rsidR="001E67C2" w:rsidRPr="00704860" w:rsidRDefault="001E67C2" w:rsidP="00D76971">
      <w:pPr>
        <w:suppressAutoHyphens/>
        <w:spacing w:after="120" w:line="360" w:lineRule="auto"/>
        <w:jc w:val="both"/>
        <w:rPr>
          <w:rFonts w:ascii="Arial" w:hAnsi="Arial" w:cs="Arial"/>
          <w:bCs/>
          <w:sz w:val="24"/>
          <w:szCs w:val="24"/>
        </w:rPr>
      </w:pPr>
    </w:p>
    <w:p w14:paraId="38BF33DF" w14:textId="77777777" w:rsidR="0094225E" w:rsidRPr="00704860" w:rsidRDefault="0094225E" w:rsidP="00D76971">
      <w:pPr>
        <w:spacing w:after="120" w:line="360" w:lineRule="auto"/>
        <w:ind w:left="2268"/>
        <w:jc w:val="both"/>
        <w:rPr>
          <w:rFonts w:ascii="Arial" w:hAnsi="Arial" w:cs="Arial"/>
          <w:bCs/>
          <w:sz w:val="20"/>
          <w:szCs w:val="20"/>
        </w:rPr>
      </w:pPr>
      <w:r w:rsidRPr="0070486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04860">
        <w:rPr>
          <w:rFonts w:ascii="Arial" w:hAnsi="Arial" w:cs="Arial"/>
          <w:bCs/>
          <w:sz w:val="20"/>
          <w:szCs w:val="20"/>
        </w:rPr>
        <w:t>.</w:t>
      </w:r>
    </w:p>
    <w:p w14:paraId="1A35CF4D" w14:textId="0D230EB2" w:rsidR="00E16049" w:rsidRPr="00704860" w:rsidRDefault="00704860" w:rsidP="00A10955">
      <w:pPr>
        <w:spacing w:before="60" w:after="60" w:line="320" w:lineRule="exact"/>
        <w:jc w:val="center"/>
        <w:rPr>
          <w:rFonts w:cs="Arial"/>
          <w:sz w:val="18"/>
          <w:szCs w:val="18"/>
        </w:rPr>
      </w:pPr>
      <w:bookmarkStart w:id="3" w:name="_Hlk54609315"/>
      <w:r w:rsidRPr="00704860">
        <w:rPr>
          <w:rFonts w:cs="Arial"/>
          <w:sz w:val="18"/>
          <w:szCs w:val="18"/>
        </w:rPr>
        <w:t>assinado no original</w:t>
      </w:r>
    </w:p>
    <w:bookmarkEnd w:id="3"/>
    <w:p w14:paraId="1D5E75EC" w14:textId="77777777" w:rsidR="00AB64CF" w:rsidRPr="00704860" w:rsidRDefault="00AB64CF" w:rsidP="00AB64CF">
      <w:pPr>
        <w:spacing w:after="0" w:line="240" w:lineRule="auto"/>
        <w:jc w:val="center"/>
        <w:rPr>
          <w:rFonts w:cs="Arial"/>
          <w:b/>
          <w:bCs/>
        </w:rPr>
      </w:pPr>
      <w:r w:rsidRPr="00704860">
        <w:rPr>
          <w:rFonts w:cs="Arial"/>
          <w:b/>
          <w:bCs/>
        </w:rPr>
        <w:t>__________________________________________</w:t>
      </w:r>
    </w:p>
    <w:p w14:paraId="4BDE9402" w14:textId="77777777" w:rsidR="00AB64CF" w:rsidRPr="00704860" w:rsidRDefault="00AB64CF" w:rsidP="00AB64CF">
      <w:pPr>
        <w:spacing w:after="0" w:line="240" w:lineRule="auto"/>
        <w:jc w:val="center"/>
        <w:rPr>
          <w:rFonts w:cs="Arial"/>
          <w:b/>
          <w:bCs/>
        </w:rPr>
      </w:pPr>
      <w:r w:rsidRPr="00704860">
        <w:rPr>
          <w:rFonts w:cs="Arial"/>
          <w:b/>
          <w:bCs/>
        </w:rPr>
        <w:t>VÍVIAN NAZARETH OLIVEIRA FERNANDES</w:t>
      </w:r>
    </w:p>
    <w:p w14:paraId="34E0F030" w14:textId="77777777" w:rsidR="00AB64CF" w:rsidRPr="00704860" w:rsidRDefault="00AB64CF" w:rsidP="00AB64CF">
      <w:pPr>
        <w:spacing w:after="0" w:line="240" w:lineRule="auto"/>
        <w:jc w:val="center"/>
        <w:rPr>
          <w:rFonts w:cs="Arial"/>
          <w:b/>
          <w:bCs/>
        </w:rPr>
      </w:pPr>
      <w:r w:rsidRPr="00704860">
        <w:rPr>
          <w:rFonts w:cs="Arial"/>
          <w:b/>
          <w:bCs/>
        </w:rPr>
        <w:t>Assessoria de Gestão da Qualidade</w:t>
      </w:r>
    </w:p>
    <w:p w14:paraId="346B24A6" w14:textId="77777777" w:rsidR="00AB64CF" w:rsidRPr="00704860" w:rsidRDefault="00AB64CF" w:rsidP="00AB64CF">
      <w:pPr>
        <w:spacing w:after="120" w:line="360" w:lineRule="auto"/>
        <w:jc w:val="center"/>
        <w:rPr>
          <w:rFonts w:ascii="Arial" w:hAnsi="Arial" w:cs="Arial"/>
        </w:rPr>
      </w:pPr>
    </w:p>
    <w:p w14:paraId="0D69CB86" w14:textId="77777777" w:rsidR="00AB64CF" w:rsidRPr="00704860" w:rsidRDefault="00AB64CF" w:rsidP="00AB64CF">
      <w:pPr>
        <w:spacing w:after="120" w:line="360" w:lineRule="auto"/>
        <w:jc w:val="center"/>
        <w:rPr>
          <w:rFonts w:ascii="Arial" w:hAnsi="Arial" w:cs="Arial"/>
        </w:rPr>
      </w:pPr>
      <w:r w:rsidRPr="00704860">
        <w:rPr>
          <w:rFonts w:ascii="Arial" w:hAnsi="Arial" w:cs="Arial"/>
        </w:rPr>
        <w:t>Autorizado/Aprovado por:</w:t>
      </w:r>
    </w:p>
    <w:p w14:paraId="2EB197A4" w14:textId="77777777" w:rsidR="00AB64CF" w:rsidRPr="00704860" w:rsidRDefault="00AB64CF" w:rsidP="00AB64CF">
      <w:pPr>
        <w:autoSpaceDE w:val="0"/>
        <w:autoSpaceDN w:val="0"/>
        <w:adjustRightInd w:val="0"/>
        <w:spacing w:after="0" w:line="240" w:lineRule="auto"/>
        <w:jc w:val="center"/>
        <w:rPr>
          <w:rFonts w:cs="Arial"/>
          <w:b/>
          <w:bCs/>
        </w:rPr>
      </w:pPr>
    </w:p>
    <w:p w14:paraId="48828C80" w14:textId="77777777" w:rsidR="00704860" w:rsidRPr="00704860" w:rsidRDefault="00704860" w:rsidP="00704860">
      <w:pPr>
        <w:spacing w:before="60" w:after="60" w:line="320" w:lineRule="exact"/>
        <w:jc w:val="center"/>
        <w:rPr>
          <w:rFonts w:cs="Arial"/>
          <w:sz w:val="18"/>
          <w:szCs w:val="18"/>
        </w:rPr>
      </w:pPr>
      <w:r w:rsidRPr="00704860">
        <w:rPr>
          <w:rFonts w:cs="Arial"/>
          <w:sz w:val="18"/>
          <w:szCs w:val="18"/>
        </w:rPr>
        <w:t>assinado no original</w:t>
      </w:r>
    </w:p>
    <w:p w14:paraId="735B3339" w14:textId="77777777" w:rsidR="00843ECF" w:rsidRPr="00704860" w:rsidRDefault="00843ECF" w:rsidP="00843ECF">
      <w:pPr>
        <w:autoSpaceDE w:val="0"/>
        <w:autoSpaceDN w:val="0"/>
        <w:adjustRightInd w:val="0"/>
        <w:spacing w:after="0" w:line="240" w:lineRule="auto"/>
        <w:jc w:val="center"/>
        <w:rPr>
          <w:rFonts w:cs="Arial"/>
          <w:b/>
          <w:bCs/>
        </w:rPr>
      </w:pPr>
      <w:r w:rsidRPr="00704860">
        <w:rPr>
          <w:rFonts w:cs="Arial"/>
          <w:b/>
          <w:bCs/>
        </w:rPr>
        <w:t>__________________________________</w:t>
      </w:r>
    </w:p>
    <w:p w14:paraId="0CC90C12" w14:textId="77777777" w:rsidR="00843ECF" w:rsidRPr="00704860" w:rsidRDefault="00843ECF" w:rsidP="00843ECF">
      <w:pPr>
        <w:spacing w:after="0" w:line="240" w:lineRule="auto"/>
        <w:jc w:val="center"/>
        <w:rPr>
          <w:rFonts w:cs="Arial"/>
          <w:b/>
          <w:bCs/>
        </w:rPr>
      </w:pPr>
      <w:r w:rsidRPr="00704860">
        <w:rPr>
          <w:rFonts w:cs="Arial"/>
          <w:b/>
          <w:bCs/>
        </w:rPr>
        <w:t>MARCELO MELLO DO AMARAL</w:t>
      </w:r>
    </w:p>
    <w:p w14:paraId="17E0B37B" w14:textId="77777777" w:rsidR="00843ECF" w:rsidRPr="00704860" w:rsidRDefault="00843ECF" w:rsidP="00843ECF">
      <w:pPr>
        <w:spacing w:after="0" w:line="240" w:lineRule="auto"/>
        <w:jc w:val="center"/>
        <w:rPr>
          <w:rFonts w:cs="Arial"/>
          <w:b/>
          <w:bCs/>
        </w:rPr>
      </w:pPr>
      <w:r w:rsidRPr="00704860">
        <w:rPr>
          <w:rFonts w:cs="Arial"/>
          <w:b/>
          <w:bCs/>
        </w:rPr>
        <w:t>Diretor de Desenvolvimento e Expansão</w:t>
      </w:r>
    </w:p>
    <w:sectPr w:rsidR="00843ECF" w:rsidRPr="00704860"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4B28B" w14:textId="77777777" w:rsidR="004B2BA2" w:rsidRDefault="004B2BA2" w:rsidP="00912249">
      <w:pPr>
        <w:spacing w:after="0" w:line="240" w:lineRule="auto"/>
      </w:pPr>
      <w:r>
        <w:separator/>
      </w:r>
    </w:p>
  </w:endnote>
  <w:endnote w:type="continuationSeparator" w:id="0">
    <w:p w14:paraId="614B53C4" w14:textId="77777777" w:rsidR="004B2BA2" w:rsidRDefault="004B2BA2"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5C075" w14:textId="77777777" w:rsidR="004B2BA2" w:rsidRDefault="004B2BA2"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4F3B" w14:textId="77777777" w:rsidR="004B2BA2" w:rsidRDefault="004B2BA2" w:rsidP="00D7507E">
    <w:pPr>
      <w:pStyle w:val="Rodap"/>
      <w:tabs>
        <w:tab w:val="clear" w:pos="8504"/>
        <w:tab w:val="right" w:pos="8505"/>
      </w:tabs>
      <w:ind w:right="-1"/>
      <w:jc w:val="center"/>
      <w:rPr>
        <w:rFonts w:ascii="Arial" w:hAnsi="Arial" w:cs="Arial"/>
        <w:b/>
        <w:color w:val="AEAAAA"/>
        <w:sz w:val="16"/>
        <w:szCs w:val="16"/>
      </w:rPr>
    </w:pPr>
  </w:p>
  <w:p w14:paraId="52473178" w14:textId="77777777" w:rsidR="004B2BA2" w:rsidRPr="00262B4E" w:rsidRDefault="004B2BA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041BACA" w14:textId="77777777" w:rsidR="004B2BA2" w:rsidRPr="00262B4E" w:rsidRDefault="004B2BA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4A783F7" w14:textId="77777777" w:rsidR="004B2BA2" w:rsidRPr="00262B4E" w:rsidRDefault="004B2BA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14:paraId="697E777D" w14:textId="77777777" w:rsidR="004B2BA2" w:rsidRPr="00262B4E" w:rsidRDefault="004B2BA2" w:rsidP="00D7507E">
    <w:pPr>
      <w:pStyle w:val="Rodap"/>
      <w:tabs>
        <w:tab w:val="clear" w:pos="8504"/>
        <w:tab w:val="right" w:pos="8505"/>
      </w:tabs>
      <w:ind w:right="-1"/>
      <w:jc w:val="center"/>
      <w:rPr>
        <w:rFonts w:ascii="Arial" w:hAnsi="Arial" w:cs="Arial"/>
        <w:color w:val="AEAAAA"/>
        <w:sz w:val="16"/>
        <w:szCs w:val="16"/>
      </w:rPr>
    </w:pPr>
  </w:p>
  <w:p w14:paraId="33BAF1AB" w14:textId="77777777" w:rsidR="004B2BA2" w:rsidRPr="00262B4E" w:rsidRDefault="004B2BA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5E57" w14:textId="77777777" w:rsidR="004B2BA2" w:rsidRDefault="004B2BA2" w:rsidP="00912249">
      <w:pPr>
        <w:spacing w:after="0" w:line="240" w:lineRule="auto"/>
      </w:pPr>
      <w:r>
        <w:separator/>
      </w:r>
    </w:p>
  </w:footnote>
  <w:footnote w:type="continuationSeparator" w:id="0">
    <w:p w14:paraId="0C23CEF0" w14:textId="77777777" w:rsidR="004B2BA2" w:rsidRDefault="004B2BA2"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8A89" w14:textId="77777777" w:rsidR="004B2BA2" w:rsidRDefault="004B2BA2" w:rsidP="00D7507E">
    <w:pPr>
      <w:pStyle w:val="Cabealho"/>
      <w:jc w:val="both"/>
      <w:rPr>
        <w:sz w:val="16"/>
        <w:szCs w:val="16"/>
      </w:rPr>
    </w:pPr>
    <w:r w:rsidRPr="00262B4E">
      <w:rPr>
        <w:noProof/>
        <w:sz w:val="16"/>
        <w:szCs w:val="16"/>
        <w:lang w:eastAsia="pt-BR"/>
      </w:rPr>
      <w:drawing>
        <wp:inline distT="0" distB="0" distL="0" distR="0" wp14:anchorId="2F390749" wp14:editId="39D94985">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1A9C705B" w14:textId="77777777" w:rsidR="004B2BA2" w:rsidRPr="00262B4E" w:rsidRDefault="004B2BA2"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8pt;height:11.8pt" o:bullet="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Vladimir Script" w:hAnsi="Vladimir 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ladimir Script" w:hAnsi="Vladimir Script"/>
      </w:rPr>
    </w:lvl>
  </w:abstractNum>
  <w:abstractNum w:abstractNumId="3" w15:restartNumberingAfterBreak="0">
    <w:nsid w:val="00000004"/>
    <w:multiLevelType w:val="singleLevel"/>
    <w:tmpl w:val="00000004"/>
    <w:lvl w:ilvl="0">
      <w:start w:val="1"/>
      <w:numFmt w:val="bullet"/>
      <w:lvlText w:val="-"/>
      <w:lvlJc w:val="left"/>
      <w:pPr>
        <w:ind w:left="720" w:hanging="360"/>
      </w:pPr>
      <w:rPr>
        <w:rFonts w:ascii="Vladimir Script" w:hAnsi="Vladimir Script"/>
      </w:r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15:restartNumberingAfterBreak="0">
    <w:nsid w:val="00000006"/>
    <w:multiLevelType w:val="singleLevel"/>
    <w:tmpl w:val="00000006"/>
    <w:name w:val="WW8Num14"/>
    <w:lvl w:ilvl="0">
      <w:start w:val="1"/>
      <w:numFmt w:val="bullet"/>
      <w:lvlText w:val="-"/>
      <w:lvlJc w:val="left"/>
      <w:pPr>
        <w:tabs>
          <w:tab w:val="num" w:pos="0"/>
        </w:tabs>
        <w:ind w:left="720" w:hanging="360"/>
      </w:pPr>
      <w:rPr>
        <w:rFonts w:ascii="Vladimir Script" w:hAnsi="Vladimir Script"/>
      </w:rPr>
    </w:lvl>
  </w:abstractNum>
  <w:abstractNum w:abstractNumId="6"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7"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401708799">
    <w:abstractNumId w:val="15"/>
  </w:num>
  <w:num w:numId="2" w16cid:durableId="1872955894">
    <w:abstractNumId w:val="13"/>
  </w:num>
  <w:num w:numId="3" w16cid:durableId="904678574">
    <w:abstractNumId w:val="22"/>
  </w:num>
  <w:num w:numId="4" w16cid:durableId="407993959">
    <w:abstractNumId w:val="16"/>
  </w:num>
  <w:num w:numId="5" w16cid:durableId="2012635109">
    <w:abstractNumId w:val="14"/>
  </w:num>
  <w:num w:numId="6" w16cid:durableId="1992249656">
    <w:abstractNumId w:val="19"/>
  </w:num>
  <w:num w:numId="7" w16cid:durableId="1612974077">
    <w:abstractNumId w:val="8"/>
  </w:num>
  <w:num w:numId="8" w16cid:durableId="287048503">
    <w:abstractNumId w:val="10"/>
  </w:num>
  <w:num w:numId="9" w16cid:durableId="680081916">
    <w:abstractNumId w:val="18"/>
  </w:num>
  <w:num w:numId="10" w16cid:durableId="2071030503">
    <w:abstractNumId w:val="12"/>
  </w:num>
  <w:num w:numId="11" w16cid:durableId="1172916648">
    <w:abstractNumId w:val="23"/>
  </w:num>
  <w:num w:numId="12" w16cid:durableId="16543253">
    <w:abstractNumId w:val="21"/>
  </w:num>
  <w:num w:numId="13" w16cid:durableId="2027361392">
    <w:abstractNumId w:val="20"/>
  </w:num>
  <w:num w:numId="14" w16cid:durableId="2082755993">
    <w:abstractNumId w:val="7"/>
  </w:num>
  <w:num w:numId="15" w16cid:durableId="1273628917">
    <w:abstractNumId w:val="11"/>
  </w:num>
  <w:num w:numId="16" w16cid:durableId="741564100">
    <w:abstractNumId w:val="6"/>
  </w:num>
  <w:num w:numId="17" w16cid:durableId="2031952594">
    <w:abstractNumId w:val="17"/>
  </w:num>
  <w:num w:numId="18" w16cid:durableId="1751658740">
    <w:abstractNumId w:val="0"/>
  </w:num>
  <w:num w:numId="19" w16cid:durableId="116416725">
    <w:abstractNumId w:val="1"/>
  </w:num>
  <w:num w:numId="20" w16cid:durableId="1537739565">
    <w:abstractNumId w:val="2"/>
  </w:num>
  <w:num w:numId="21" w16cid:durableId="1659141615">
    <w:abstractNumId w:val="3"/>
  </w:num>
  <w:num w:numId="22" w16cid:durableId="59447307">
    <w:abstractNumId w:val="4"/>
  </w:num>
  <w:num w:numId="23" w16cid:durableId="925966810">
    <w:abstractNumId w:val="5"/>
  </w:num>
  <w:num w:numId="24" w16cid:durableId="267204793">
    <w:abstractNumId w:val="9"/>
  </w:num>
  <w:num w:numId="25" w16cid:durableId="39015196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6F2A"/>
    <w:rsid w:val="000103CA"/>
    <w:rsid w:val="00013676"/>
    <w:rsid w:val="000154B7"/>
    <w:rsid w:val="000235E4"/>
    <w:rsid w:val="00024000"/>
    <w:rsid w:val="00024483"/>
    <w:rsid w:val="00024CDD"/>
    <w:rsid w:val="000329B7"/>
    <w:rsid w:val="00041EEC"/>
    <w:rsid w:val="00047C3C"/>
    <w:rsid w:val="00050ED4"/>
    <w:rsid w:val="0005325E"/>
    <w:rsid w:val="00060CE6"/>
    <w:rsid w:val="00096BB7"/>
    <w:rsid w:val="000B1CDA"/>
    <w:rsid w:val="000B6935"/>
    <w:rsid w:val="000B73DF"/>
    <w:rsid w:val="000C34D7"/>
    <w:rsid w:val="000D0DFF"/>
    <w:rsid w:val="000E3B03"/>
    <w:rsid w:val="00100B1A"/>
    <w:rsid w:val="00120A15"/>
    <w:rsid w:val="00131A91"/>
    <w:rsid w:val="00131CAD"/>
    <w:rsid w:val="0013419A"/>
    <w:rsid w:val="001566C6"/>
    <w:rsid w:val="0016372E"/>
    <w:rsid w:val="0016403A"/>
    <w:rsid w:val="00165580"/>
    <w:rsid w:val="00171387"/>
    <w:rsid w:val="00172C58"/>
    <w:rsid w:val="0017426B"/>
    <w:rsid w:val="001771F4"/>
    <w:rsid w:val="001774DB"/>
    <w:rsid w:val="0018286A"/>
    <w:rsid w:val="00184B13"/>
    <w:rsid w:val="0018757F"/>
    <w:rsid w:val="00191298"/>
    <w:rsid w:val="00197603"/>
    <w:rsid w:val="001A7473"/>
    <w:rsid w:val="001B0CBD"/>
    <w:rsid w:val="001B58EC"/>
    <w:rsid w:val="001C38EE"/>
    <w:rsid w:val="001C46F8"/>
    <w:rsid w:val="001C4C54"/>
    <w:rsid w:val="001C5BF1"/>
    <w:rsid w:val="001D1C5E"/>
    <w:rsid w:val="001D2611"/>
    <w:rsid w:val="001E58DB"/>
    <w:rsid w:val="001E67C2"/>
    <w:rsid w:val="001E69C6"/>
    <w:rsid w:val="00206CA8"/>
    <w:rsid w:val="00207631"/>
    <w:rsid w:val="002201A1"/>
    <w:rsid w:val="002333E6"/>
    <w:rsid w:val="00240635"/>
    <w:rsid w:val="002515FB"/>
    <w:rsid w:val="002543AB"/>
    <w:rsid w:val="00254F71"/>
    <w:rsid w:val="00256705"/>
    <w:rsid w:val="00262B4E"/>
    <w:rsid w:val="0027776F"/>
    <w:rsid w:val="00285CB7"/>
    <w:rsid w:val="0029668A"/>
    <w:rsid w:val="002A39A3"/>
    <w:rsid w:val="002A5045"/>
    <w:rsid w:val="002B5D06"/>
    <w:rsid w:val="002C7A88"/>
    <w:rsid w:val="002D3A58"/>
    <w:rsid w:val="002E7D5B"/>
    <w:rsid w:val="002F38DD"/>
    <w:rsid w:val="002F47B3"/>
    <w:rsid w:val="0030764D"/>
    <w:rsid w:val="00315A70"/>
    <w:rsid w:val="00321150"/>
    <w:rsid w:val="0032174C"/>
    <w:rsid w:val="00326EA9"/>
    <w:rsid w:val="00333702"/>
    <w:rsid w:val="0033543C"/>
    <w:rsid w:val="00345884"/>
    <w:rsid w:val="00366C4E"/>
    <w:rsid w:val="00372BAD"/>
    <w:rsid w:val="00383143"/>
    <w:rsid w:val="00393C6A"/>
    <w:rsid w:val="00394BAC"/>
    <w:rsid w:val="003A63F2"/>
    <w:rsid w:val="003B09CE"/>
    <w:rsid w:val="003B18DF"/>
    <w:rsid w:val="003B5BEE"/>
    <w:rsid w:val="003B6DD9"/>
    <w:rsid w:val="003C1E3B"/>
    <w:rsid w:val="003C7FFD"/>
    <w:rsid w:val="003D58D3"/>
    <w:rsid w:val="003E0518"/>
    <w:rsid w:val="003E611E"/>
    <w:rsid w:val="00401922"/>
    <w:rsid w:val="00404DA9"/>
    <w:rsid w:val="004463EB"/>
    <w:rsid w:val="004611C9"/>
    <w:rsid w:val="00473A61"/>
    <w:rsid w:val="00475FF6"/>
    <w:rsid w:val="0047728C"/>
    <w:rsid w:val="004849DA"/>
    <w:rsid w:val="0048727B"/>
    <w:rsid w:val="00492877"/>
    <w:rsid w:val="004970FC"/>
    <w:rsid w:val="004979E2"/>
    <w:rsid w:val="004A0A30"/>
    <w:rsid w:val="004B2AE4"/>
    <w:rsid w:val="004B2BA2"/>
    <w:rsid w:val="004E54F5"/>
    <w:rsid w:val="004F4256"/>
    <w:rsid w:val="004F6378"/>
    <w:rsid w:val="00502F7A"/>
    <w:rsid w:val="005269F4"/>
    <w:rsid w:val="00531994"/>
    <w:rsid w:val="00535F37"/>
    <w:rsid w:val="00540C93"/>
    <w:rsid w:val="0054110C"/>
    <w:rsid w:val="0054466C"/>
    <w:rsid w:val="0054468D"/>
    <w:rsid w:val="00550736"/>
    <w:rsid w:val="005672EB"/>
    <w:rsid w:val="00574ECB"/>
    <w:rsid w:val="005940DB"/>
    <w:rsid w:val="005A529C"/>
    <w:rsid w:val="005B4DE6"/>
    <w:rsid w:val="005B5064"/>
    <w:rsid w:val="005B7B8C"/>
    <w:rsid w:val="005E3355"/>
    <w:rsid w:val="005E418A"/>
    <w:rsid w:val="005F2110"/>
    <w:rsid w:val="005F7F87"/>
    <w:rsid w:val="006006D5"/>
    <w:rsid w:val="00605CB6"/>
    <w:rsid w:val="00605DD6"/>
    <w:rsid w:val="00614D6B"/>
    <w:rsid w:val="00625400"/>
    <w:rsid w:val="00626B08"/>
    <w:rsid w:val="006429F3"/>
    <w:rsid w:val="00644FDE"/>
    <w:rsid w:val="00654061"/>
    <w:rsid w:val="00664CAE"/>
    <w:rsid w:val="00666439"/>
    <w:rsid w:val="006740B9"/>
    <w:rsid w:val="0067792E"/>
    <w:rsid w:val="006828EC"/>
    <w:rsid w:val="006A4414"/>
    <w:rsid w:val="006A6A84"/>
    <w:rsid w:val="006B0009"/>
    <w:rsid w:val="006B3E78"/>
    <w:rsid w:val="006C59BB"/>
    <w:rsid w:val="006D65C5"/>
    <w:rsid w:val="006F3C3C"/>
    <w:rsid w:val="006F4049"/>
    <w:rsid w:val="006F54C9"/>
    <w:rsid w:val="006F71E0"/>
    <w:rsid w:val="00704860"/>
    <w:rsid w:val="007140A8"/>
    <w:rsid w:val="007146CC"/>
    <w:rsid w:val="00716D8D"/>
    <w:rsid w:val="0072062E"/>
    <w:rsid w:val="00733DB0"/>
    <w:rsid w:val="0074602A"/>
    <w:rsid w:val="00750C26"/>
    <w:rsid w:val="00753CEF"/>
    <w:rsid w:val="0076066E"/>
    <w:rsid w:val="00791F9E"/>
    <w:rsid w:val="007B05FB"/>
    <w:rsid w:val="007B31F0"/>
    <w:rsid w:val="007B540D"/>
    <w:rsid w:val="007D10E1"/>
    <w:rsid w:val="007D1607"/>
    <w:rsid w:val="007D73C5"/>
    <w:rsid w:val="007E02C7"/>
    <w:rsid w:val="007E0C5F"/>
    <w:rsid w:val="007E2827"/>
    <w:rsid w:val="00800DD5"/>
    <w:rsid w:val="00801193"/>
    <w:rsid w:val="00813F8B"/>
    <w:rsid w:val="00830AE8"/>
    <w:rsid w:val="0083157A"/>
    <w:rsid w:val="00837911"/>
    <w:rsid w:val="00843ECF"/>
    <w:rsid w:val="00844CDC"/>
    <w:rsid w:val="00845E3E"/>
    <w:rsid w:val="00853A73"/>
    <w:rsid w:val="00865640"/>
    <w:rsid w:val="0086709C"/>
    <w:rsid w:val="00874540"/>
    <w:rsid w:val="0087643A"/>
    <w:rsid w:val="008807A9"/>
    <w:rsid w:val="0088096D"/>
    <w:rsid w:val="00893F7D"/>
    <w:rsid w:val="0089456D"/>
    <w:rsid w:val="00895599"/>
    <w:rsid w:val="00897047"/>
    <w:rsid w:val="008A2EFA"/>
    <w:rsid w:val="008A4393"/>
    <w:rsid w:val="008A4F46"/>
    <w:rsid w:val="008C255F"/>
    <w:rsid w:val="008D6FF1"/>
    <w:rsid w:val="008E3102"/>
    <w:rsid w:val="00900BE1"/>
    <w:rsid w:val="00906793"/>
    <w:rsid w:val="00911979"/>
    <w:rsid w:val="00912249"/>
    <w:rsid w:val="0092142C"/>
    <w:rsid w:val="0093534A"/>
    <w:rsid w:val="00937A31"/>
    <w:rsid w:val="0094225E"/>
    <w:rsid w:val="0094367C"/>
    <w:rsid w:val="00946A21"/>
    <w:rsid w:val="009473B3"/>
    <w:rsid w:val="00962E64"/>
    <w:rsid w:val="009667AE"/>
    <w:rsid w:val="0098044A"/>
    <w:rsid w:val="00996CF5"/>
    <w:rsid w:val="009A5C36"/>
    <w:rsid w:val="009A7BDA"/>
    <w:rsid w:val="009B3B83"/>
    <w:rsid w:val="009C6DFA"/>
    <w:rsid w:val="009D1168"/>
    <w:rsid w:val="009D3BE2"/>
    <w:rsid w:val="009E7C74"/>
    <w:rsid w:val="00A02FAB"/>
    <w:rsid w:val="00A03469"/>
    <w:rsid w:val="00A10955"/>
    <w:rsid w:val="00A171DA"/>
    <w:rsid w:val="00A31AC7"/>
    <w:rsid w:val="00A37599"/>
    <w:rsid w:val="00A53BBD"/>
    <w:rsid w:val="00A54DF0"/>
    <w:rsid w:val="00A61659"/>
    <w:rsid w:val="00A61F81"/>
    <w:rsid w:val="00A67E8C"/>
    <w:rsid w:val="00A8121D"/>
    <w:rsid w:val="00A83E6F"/>
    <w:rsid w:val="00A8400B"/>
    <w:rsid w:val="00A968CF"/>
    <w:rsid w:val="00AB64CF"/>
    <w:rsid w:val="00AC3321"/>
    <w:rsid w:val="00AF2203"/>
    <w:rsid w:val="00B064F4"/>
    <w:rsid w:val="00B06ADB"/>
    <w:rsid w:val="00B22057"/>
    <w:rsid w:val="00B2319C"/>
    <w:rsid w:val="00B42FD0"/>
    <w:rsid w:val="00B46B41"/>
    <w:rsid w:val="00B46C0E"/>
    <w:rsid w:val="00B5310C"/>
    <w:rsid w:val="00B550EC"/>
    <w:rsid w:val="00B5786C"/>
    <w:rsid w:val="00B821F3"/>
    <w:rsid w:val="00B913BE"/>
    <w:rsid w:val="00B971BB"/>
    <w:rsid w:val="00BB0232"/>
    <w:rsid w:val="00BC6EB3"/>
    <w:rsid w:val="00BD1516"/>
    <w:rsid w:val="00BD4F0D"/>
    <w:rsid w:val="00BE0B55"/>
    <w:rsid w:val="00BE553C"/>
    <w:rsid w:val="00BE5AC8"/>
    <w:rsid w:val="00C100A4"/>
    <w:rsid w:val="00C10FED"/>
    <w:rsid w:val="00C132AC"/>
    <w:rsid w:val="00C2640E"/>
    <w:rsid w:val="00C3123E"/>
    <w:rsid w:val="00C44494"/>
    <w:rsid w:val="00C45622"/>
    <w:rsid w:val="00C45988"/>
    <w:rsid w:val="00C51E1C"/>
    <w:rsid w:val="00C61DD8"/>
    <w:rsid w:val="00C66C2D"/>
    <w:rsid w:val="00C863C8"/>
    <w:rsid w:val="00CB637E"/>
    <w:rsid w:val="00CB660C"/>
    <w:rsid w:val="00CB7001"/>
    <w:rsid w:val="00CD7483"/>
    <w:rsid w:val="00CE087F"/>
    <w:rsid w:val="00CE3C09"/>
    <w:rsid w:val="00CF6681"/>
    <w:rsid w:val="00D00EC7"/>
    <w:rsid w:val="00D118B1"/>
    <w:rsid w:val="00D152B0"/>
    <w:rsid w:val="00D2176E"/>
    <w:rsid w:val="00D267FF"/>
    <w:rsid w:val="00D4296C"/>
    <w:rsid w:val="00D47449"/>
    <w:rsid w:val="00D64093"/>
    <w:rsid w:val="00D7507E"/>
    <w:rsid w:val="00D76971"/>
    <w:rsid w:val="00D90A2D"/>
    <w:rsid w:val="00D93FFB"/>
    <w:rsid w:val="00DB1EF4"/>
    <w:rsid w:val="00DB6B7C"/>
    <w:rsid w:val="00DC08CD"/>
    <w:rsid w:val="00DC1B60"/>
    <w:rsid w:val="00DE0E18"/>
    <w:rsid w:val="00DF7637"/>
    <w:rsid w:val="00DF7AA5"/>
    <w:rsid w:val="00E06DF6"/>
    <w:rsid w:val="00E16049"/>
    <w:rsid w:val="00E274D5"/>
    <w:rsid w:val="00E33D91"/>
    <w:rsid w:val="00E42471"/>
    <w:rsid w:val="00E43653"/>
    <w:rsid w:val="00E44036"/>
    <w:rsid w:val="00E514AB"/>
    <w:rsid w:val="00E52003"/>
    <w:rsid w:val="00E55D68"/>
    <w:rsid w:val="00E646C0"/>
    <w:rsid w:val="00E72FAB"/>
    <w:rsid w:val="00E760CF"/>
    <w:rsid w:val="00E8195B"/>
    <w:rsid w:val="00E85D09"/>
    <w:rsid w:val="00EB0F0E"/>
    <w:rsid w:val="00EB5812"/>
    <w:rsid w:val="00ED5F0D"/>
    <w:rsid w:val="00EE2679"/>
    <w:rsid w:val="00EF5899"/>
    <w:rsid w:val="00F04713"/>
    <w:rsid w:val="00F07912"/>
    <w:rsid w:val="00F14CF9"/>
    <w:rsid w:val="00F318C6"/>
    <w:rsid w:val="00F323D0"/>
    <w:rsid w:val="00F539EA"/>
    <w:rsid w:val="00F55184"/>
    <w:rsid w:val="00F5608B"/>
    <w:rsid w:val="00F606CE"/>
    <w:rsid w:val="00F60D8A"/>
    <w:rsid w:val="00F662E9"/>
    <w:rsid w:val="00F67254"/>
    <w:rsid w:val="00F73D0B"/>
    <w:rsid w:val="00FA0AE0"/>
    <w:rsid w:val="00FA1015"/>
    <w:rsid w:val="00FB0361"/>
    <w:rsid w:val="00FB07BA"/>
    <w:rsid w:val="00FC3842"/>
    <w:rsid w:val="00FD1D25"/>
    <w:rsid w:val="00FD225E"/>
    <w:rsid w:val="00FE67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21AC2363"/>
  <w15:docId w15:val="{053B2E05-EA62-4741-8E44-1AF83EE4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CorpodetextoChar1">
    <w:name w:val="Corpo de texto Char1"/>
    <w:basedOn w:val="Fontepargpadro"/>
    <w:rsid w:val="00DF7637"/>
    <w:rPr>
      <w:rFonts w:ascii="Arial" w:hAnsi="Arial"/>
      <w:sz w:val="22"/>
      <w:lang w:eastAsia="ar-SA"/>
    </w:rPr>
  </w:style>
  <w:style w:type="character" w:customStyle="1" w:styleId="WW8Num1z0">
    <w:name w:val="WW8Num1z0"/>
    <w:rsid w:val="007B540D"/>
    <w:rPr>
      <w:rFonts w:ascii="Vladimir Script" w:hAnsi="Vladimir Script"/>
    </w:rPr>
  </w:style>
  <w:style w:type="character" w:customStyle="1" w:styleId="WW8Num1z1">
    <w:name w:val="WW8Num1z1"/>
    <w:rsid w:val="007B540D"/>
    <w:rPr>
      <w:rFonts w:ascii="Courier New" w:hAnsi="Courier New" w:cs="Courier New"/>
    </w:rPr>
  </w:style>
  <w:style w:type="character" w:customStyle="1" w:styleId="WW8Num1z2">
    <w:name w:val="WW8Num1z2"/>
    <w:rsid w:val="007B540D"/>
    <w:rPr>
      <w:rFonts w:ascii="Wingdings" w:hAnsi="Wingdings"/>
    </w:rPr>
  </w:style>
  <w:style w:type="character" w:customStyle="1" w:styleId="WW8Num1z3">
    <w:name w:val="WW8Num1z3"/>
    <w:rsid w:val="007B540D"/>
    <w:rPr>
      <w:rFonts w:ascii="Symbol" w:hAnsi="Symbol"/>
    </w:rPr>
  </w:style>
  <w:style w:type="character" w:customStyle="1" w:styleId="WW8Num3z0">
    <w:name w:val="WW8Num3z0"/>
    <w:rsid w:val="007B540D"/>
    <w:rPr>
      <w:rFonts w:ascii="Vladimir Script" w:hAnsi="Vladimir Script"/>
    </w:rPr>
  </w:style>
  <w:style w:type="character" w:customStyle="1" w:styleId="WW8Num3z1">
    <w:name w:val="WW8Num3z1"/>
    <w:rsid w:val="007B540D"/>
    <w:rPr>
      <w:rFonts w:ascii="Courier New" w:hAnsi="Courier New" w:cs="Courier New"/>
    </w:rPr>
  </w:style>
  <w:style w:type="character" w:customStyle="1" w:styleId="WW8Num3z2">
    <w:name w:val="WW8Num3z2"/>
    <w:rsid w:val="007B540D"/>
    <w:rPr>
      <w:rFonts w:ascii="Wingdings" w:hAnsi="Wingdings"/>
    </w:rPr>
  </w:style>
  <w:style w:type="character" w:customStyle="1" w:styleId="WW8Num3z3">
    <w:name w:val="WW8Num3z3"/>
    <w:rsid w:val="007B540D"/>
    <w:rPr>
      <w:rFonts w:ascii="Symbol" w:hAnsi="Symbol"/>
    </w:rPr>
  </w:style>
  <w:style w:type="character" w:customStyle="1" w:styleId="WW8Num4z0">
    <w:name w:val="WW8Num4z0"/>
    <w:rsid w:val="007B540D"/>
    <w:rPr>
      <w:rFonts w:ascii="Vladimir Script" w:hAnsi="Vladimir Script"/>
    </w:rPr>
  </w:style>
  <w:style w:type="character" w:customStyle="1" w:styleId="WW8Num4z1">
    <w:name w:val="WW8Num4z1"/>
    <w:rsid w:val="007B540D"/>
    <w:rPr>
      <w:rFonts w:ascii="Courier New" w:hAnsi="Courier New" w:cs="Courier New"/>
    </w:rPr>
  </w:style>
  <w:style w:type="character" w:customStyle="1" w:styleId="WW8Num4z2">
    <w:name w:val="WW8Num4z2"/>
    <w:rsid w:val="007B540D"/>
    <w:rPr>
      <w:rFonts w:ascii="Wingdings" w:hAnsi="Wingdings"/>
    </w:rPr>
  </w:style>
  <w:style w:type="character" w:customStyle="1" w:styleId="WW8Num4z3">
    <w:name w:val="WW8Num4z3"/>
    <w:rsid w:val="007B540D"/>
    <w:rPr>
      <w:rFonts w:ascii="Symbol" w:hAnsi="Symbol"/>
    </w:rPr>
  </w:style>
  <w:style w:type="character" w:customStyle="1" w:styleId="WW8Num8z0">
    <w:name w:val="WW8Num8z0"/>
    <w:rsid w:val="007B540D"/>
    <w:rPr>
      <w:rFonts w:ascii="Wingdings" w:hAnsi="Wingdings"/>
    </w:rPr>
  </w:style>
  <w:style w:type="character" w:customStyle="1" w:styleId="WW8Num8z1">
    <w:name w:val="WW8Num8z1"/>
    <w:rsid w:val="007B540D"/>
    <w:rPr>
      <w:rFonts w:ascii="Courier New" w:hAnsi="Courier New" w:cs="Courier New"/>
    </w:rPr>
  </w:style>
  <w:style w:type="character" w:customStyle="1" w:styleId="WW8Num8z3">
    <w:name w:val="WW8Num8z3"/>
    <w:rsid w:val="007B540D"/>
    <w:rPr>
      <w:rFonts w:ascii="Symbol" w:hAnsi="Symbol"/>
    </w:rPr>
  </w:style>
  <w:style w:type="character" w:customStyle="1" w:styleId="WW8Num10z0">
    <w:name w:val="WW8Num10z0"/>
    <w:rsid w:val="007B540D"/>
    <w:rPr>
      <w:rFonts w:ascii="Vladimir Script" w:hAnsi="Vladimir Script"/>
    </w:rPr>
  </w:style>
  <w:style w:type="character" w:customStyle="1" w:styleId="WW8Num10z1">
    <w:name w:val="WW8Num10z1"/>
    <w:rsid w:val="007B540D"/>
    <w:rPr>
      <w:rFonts w:ascii="Courier New" w:hAnsi="Courier New" w:cs="Courier New"/>
    </w:rPr>
  </w:style>
  <w:style w:type="character" w:customStyle="1" w:styleId="WW8Num10z2">
    <w:name w:val="WW8Num10z2"/>
    <w:rsid w:val="007B540D"/>
    <w:rPr>
      <w:rFonts w:ascii="Wingdings" w:hAnsi="Wingdings"/>
    </w:rPr>
  </w:style>
  <w:style w:type="character" w:customStyle="1" w:styleId="WW8Num10z3">
    <w:name w:val="WW8Num10z3"/>
    <w:rsid w:val="007B540D"/>
    <w:rPr>
      <w:rFonts w:ascii="Symbol" w:hAnsi="Symbol"/>
    </w:rPr>
  </w:style>
  <w:style w:type="character" w:customStyle="1" w:styleId="WW8Num11z0">
    <w:name w:val="WW8Num11z0"/>
    <w:rsid w:val="007B540D"/>
    <w:rPr>
      <w:rFonts w:ascii="Wingdings" w:eastAsia="Lucida Sans Unicode" w:hAnsi="Wingdings" w:cs="Arial"/>
    </w:rPr>
  </w:style>
  <w:style w:type="character" w:customStyle="1" w:styleId="WW8Num11z1">
    <w:name w:val="WW8Num11z1"/>
    <w:rsid w:val="007B540D"/>
    <w:rPr>
      <w:rFonts w:ascii="Courier New" w:hAnsi="Courier New" w:cs="Courier New"/>
    </w:rPr>
  </w:style>
  <w:style w:type="character" w:customStyle="1" w:styleId="WW8Num11z2">
    <w:name w:val="WW8Num11z2"/>
    <w:rsid w:val="007B540D"/>
    <w:rPr>
      <w:rFonts w:ascii="Wingdings" w:hAnsi="Wingdings"/>
    </w:rPr>
  </w:style>
  <w:style w:type="character" w:customStyle="1" w:styleId="WW8Num11z3">
    <w:name w:val="WW8Num11z3"/>
    <w:rsid w:val="007B540D"/>
    <w:rPr>
      <w:rFonts w:ascii="Symbol" w:hAnsi="Symbol"/>
    </w:rPr>
  </w:style>
  <w:style w:type="character" w:customStyle="1" w:styleId="WW8Num12z0">
    <w:name w:val="WW8Num12z0"/>
    <w:rsid w:val="007B540D"/>
    <w:rPr>
      <w:rFonts w:ascii="Vladimir Script" w:hAnsi="Vladimir Script"/>
    </w:rPr>
  </w:style>
  <w:style w:type="character" w:customStyle="1" w:styleId="WW8Num12z1">
    <w:name w:val="WW8Num12z1"/>
    <w:rsid w:val="007B540D"/>
    <w:rPr>
      <w:rFonts w:ascii="Courier New" w:hAnsi="Courier New" w:cs="Courier New"/>
    </w:rPr>
  </w:style>
  <w:style w:type="character" w:customStyle="1" w:styleId="WW8Num12z2">
    <w:name w:val="WW8Num12z2"/>
    <w:rsid w:val="007B540D"/>
    <w:rPr>
      <w:rFonts w:ascii="Wingdings" w:hAnsi="Wingdings"/>
    </w:rPr>
  </w:style>
  <w:style w:type="character" w:customStyle="1" w:styleId="WW8Num12z3">
    <w:name w:val="WW8Num12z3"/>
    <w:rsid w:val="007B540D"/>
    <w:rPr>
      <w:rFonts w:ascii="Symbol" w:hAnsi="Symbol"/>
    </w:rPr>
  </w:style>
  <w:style w:type="character" w:customStyle="1" w:styleId="WW8Num13z0">
    <w:name w:val="WW8Num13z0"/>
    <w:rsid w:val="007B540D"/>
    <w:rPr>
      <w:rFonts w:ascii="Symbol" w:eastAsia="Times New Roman" w:hAnsi="Symbol" w:cs="Arial"/>
      <w:b w:val="0"/>
    </w:rPr>
  </w:style>
  <w:style w:type="character" w:customStyle="1" w:styleId="WW8Num13z1">
    <w:name w:val="WW8Num13z1"/>
    <w:rsid w:val="007B540D"/>
    <w:rPr>
      <w:rFonts w:ascii="Courier New" w:hAnsi="Courier New" w:cs="Courier New"/>
    </w:rPr>
  </w:style>
  <w:style w:type="character" w:customStyle="1" w:styleId="WW8Num13z2">
    <w:name w:val="WW8Num13z2"/>
    <w:rsid w:val="007B540D"/>
    <w:rPr>
      <w:rFonts w:ascii="Wingdings" w:hAnsi="Wingdings"/>
    </w:rPr>
  </w:style>
  <w:style w:type="character" w:customStyle="1" w:styleId="WW8Num13z3">
    <w:name w:val="WW8Num13z3"/>
    <w:rsid w:val="007B540D"/>
    <w:rPr>
      <w:rFonts w:ascii="Symbol" w:hAnsi="Symbol"/>
    </w:rPr>
  </w:style>
  <w:style w:type="character" w:customStyle="1" w:styleId="WW8Num14z0">
    <w:name w:val="WW8Num14z0"/>
    <w:rsid w:val="007B540D"/>
    <w:rPr>
      <w:rFonts w:ascii="Vladimir Script" w:hAnsi="Vladimir Script"/>
    </w:rPr>
  </w:style>
  <w:style w:type="character" w:customStyle="1" w:styleId="WW8Num14z1">
    <w:name w:val="WW8Num14z1"/>
    <w:rsid w:val="007B540D"/>
    <w:rPr>
      <w:rFonts w:ascii="Courier New" w:hAnsi="Courier New" w:cs="Courier New"/>
    </w:rPr>
  </w:style>
  <w:style w:type="character" w:customStyle="1" w:styleId="WW8Num14z2">
    <w:name w:val="WW8Num14z2"/>
    <w:rsid w:val="007B540D"/>
    <w:rPr>
      <w:rFonts w:ascii="Wingdings" w:hAnsi="Wingdings"/>
    </w:rPr>
  </w:style>
  <w:style w:type="character" w:customStyle="1" w:styleId="WW8Num14z3">
    <w:name w:val="WW8Num14z3"/>
    <w:rsid w:val="007B540D"/>
    <w:rPr>
      <w:rFonts w:ascii="Symbol" w:hAnsi="Symbol"/>
    </w:rPr>
  </w:style>
  <w:style w:type="character" w:customStyle="1" w:styleId="Fontepargpadro1">
    <w:name w:val="Fonte parág. padrão1"/>
    <w:rsid w:val="007B540D"/>
  </w:style>
  <w:style w:type="character" w:customStyle="1" w:styleId="hps">
    <w:name w:val="hps"/>
    <w:basedOn w:val="Fontepargpadro1"/>
    <w:rsid w:val="007B540D"/>
  </w:style>
  <w:style w:type="character" w:customStyle="1" w:styleId="atn">
    <w:name w:val="atn"/>
    <w:basedOn w:val="Fontepargpadro1"/>
    <w:rsid w:val="007B540D"/>
  </w:style>
  <w:style w:type="character" w:styleId="Forte">
    <w:name w:val="Strong"/>
    <w:basedOn w:val="Fontepargpadro1"/>
    <w:qFormat/>
    <w:rsid w:val="007B540D"/>
    <w:rPr>
      <w:b/>
      <w:bCs/>
    </w:rPr>
  </w:style>
  <w:style w:type="character" w:customStyle="1" w:styleId="titproduto">
    <w:name w:val="titproduto"/>
    <w:basedOn w:val="Fontepargpadro1"/>
    <w:rsid w:val="007B540D"/>
  </w:style>
  <w:style w:type="paragraph" w:customStyle="1" w:styleId="Ttulo10">
    <w:name w:val="Título1"/>
    <w:basedOn w:val="Normal"/>
    <w:next w:val="Corpodetexto"/>
    <w:rsid w:val="007B540D"/>
    <w:pPr>
      <w:keepNext/>
      <w:suppressAutoHyphens/>
      <w:spacing w:before="240" w:after="120" w:line="360" w:lineRule="auto"/>
      <w:jc w:val="both"/>
    </w:pPr>
    <w:rPr>
      <w:rFonts w:ascii="Arial" w:eastAsia="Lucida Sans Unicode" w:hAnsi="Arial" w:cs="Tahoma"/>
      <w:sz w:val="28"/>
      <w:szCs w:val="28"/>
      <w:lang w:eastAsia="ar-SA"/>
    </w:rPr>
  </w:style>
  <w:style w:type="paragraph" w:styleId="Lista">
    <w:name w:val="List"/>
    <w:basedOn w:val="Corpodetexto"/>
    <w:rsid w:val="007B540D"/>
    <w:pPr>
      <w:widowControl w:val="0"/>
      <w:spacing w:after="120"/>
      <w:jc w:val="left"/>
    </w:pPr>
    <w:rPr>
      <w:rFonts w:ascii="Times New Roman" w:eastAsia="Lucida Sans Unicode" w:hAnsi="Times New Roman" w:cs="Tahoma"/>
      <w:kern w:val="1"/>
      <w:sz w:val="24"/>
      <w:szCs w:val="24"/>
      <w:lang w:eastAsia="hi-IN" w:bidi="hi-IN"/>
    </w:rPr>
  </w:style>
  <w:style w:type="paragraph" w:customStyle="1" w:styleId="Legenda1">
    <w:name w:val="Legenda1"/>
    <w:basedOn w:val="Normal"/>
    <w:rsid w:val="007B540D"/>
    <w:pPr>
      <w:suppressLineNumbers/>
      <w:suppressAutoHyphens/>
      <w:spacing w:before="120" w:after="120" w:line="360" w:lineRule="auto"/>
      <w:jc w:val="both"/>
    </w:pPr>
    <w:rPr>
      <w:rFonts w:cs="Tahoma"/>
      <w:i/>
      <w:iCs/>
      <w:sz w:val="24"/>
      <w:szCs w:val="24"/>
      <w:lang w:eastAsia="ar-SA"/>
    </w:rPr>
  </w:style>
  <w:style w:type="paragraph" w:customStyle="1" w:styleId="ndice">
    <w:name w:val="Índice"/>
    <w:basedOn w:val="Normal"/>
    <w:rsid w:val="007B540D"/>
    <w:pPr>
      <w:suppressLineNumbers/>
      <w:suppressAutoHyphens/>
      <w:spacing w:before="120" w:after="0" w:line="360" w:lineRule="auto"/>
      <w:jc w:val="both"/>
    </w:pPr>
    <w:rPr>
      <w:rFonts w:cs="Tahoma"/>
      <w:lang w:eastAsia="ar-SA"/>
    </w:rPr>
  </w:style>
  <w:style w:type="paragraph" w:customStyle="1" w:styleId="Contedodetabela">
    <w:name w:val="Conteúdo de tabela"/>
    <w:basedOn w:val="Normal"/>
    <w:rsid w:val="007B540D"/>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CabealhoChar1">
    <w:name w:val="Cabeçalho Char1"/>
    <w:basedOn w:val="Fontepargpadro"/>
    <w:rsid w:val="007B540D"/>
    <w:rPr>
      <w:rFonts w:ascii="Calibri" w:eastAsia="Calibri" w:hAnsi="Calibri" w:cs="Calibri"/>
      <w:sz w:val="22"/>
      <w:szCs w:val="22"/>
      <w:lang w:eastAsia="ar-SA"/>
    </w:rPr>
  </w:style>
  <w:style w:type="character" w:customStyle="1" w:styleId="RodapChar1">
    <w:name w:val="Rodapé Char1"/>
    <w:basedOn w:val="Fontepargpadro"/>
    <w:rsid w:val="007B540D"/>
    <w:rPr>
      <w:rFonts w:ascii="Calibri" w:eastAsia="Calibri" w:hAnsi="Calibri" w:cs="Calibri"/>
      <w:sz w:val="22"/>
      <w:szCs w:val="22"/>
      <w:lang w:eastAsia="ar-SA"/>
    </w:rPr>
  </w:style>
  <w:style w:type="character" w:customStyle="1" w:styleId="TextodebaloChar1">
    <w:name w:val="Texto de balão Char1"/>
    <w:basedOn w:val="Fontepargpadro"/>
    <w:rsid w:val="007B540D"/>
    <w:rPr>
      <w:rFonts w:ascii="Tahoma" w:eastAsia="Calibri" w:hAnsi="Tahoma" w:cs="Tahoma"/>
      <w:sz w:val="16"/>
      <w:szCs w:val="16"/>
      <w:lang w:eastAsia="ar-SA"/>
    </w:rPr>
  </w:style>
  <w:style w:type="paragraph" w:styleId="NormalWeb">
    <w:name w:val="Normal (Web)"/>
    <w:basedOn w:val="Normal"/>
    <w:rsid w:val="007B540D"/>
    <w:pPr>
      <w:suppressAutoHyphens/>
      <w:spacing w:before="280" w:after="280" w:line="240" w:lineRule="auto"/>
    </w:pPr>
    <w:rPr>
      <w:rFonts w:ascii="Times New Roman" w:eastAsia="Times New Roman" w:hAnsi="Times New Roman"/>
      <w:sz w:val="24"/>
      <w:szCs w:val="24"/>
      <w:lang w:eastAsia="ar-SA"/>
    </w:rPr>
  </w:style>
  <w:style w:type="paragraph" w:customStyle="1" w:styleId="Corpodetexto21">
    <w:name w:val="Corpo de texto 21"/>
    <w:basedOn w:val="Normal"/>
    <w:rsid w:val="007B540D"/>
    <w:pPr>
      <w:widowControl w:val="0"/>
      <w:suppressAutoHyphens/>
      <w:spacing w:after="120" w:line="480" w:lineRule="auto"/>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7B540D"/>
    <w:pPr>
      <w:jc w:val="center"/>
    </w:pPr>
    <w:rPr>
      <w:b/>
      <w:bCs/>
    </w:rPr>
  </w:style>
  <w:style w:type="table" w:styleId="Tabelacomgrade">
    <w:name w:val="Table Grid"/>
    <w:basedOn w:val="Tabelanormal"/>
    <w:uiPriority w:val="59"/>
    <w:rsid w:val="007B54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rio">
    <w:name w:val="annotation reference"/>
    <w:basedOn w:val="Fontepargpadro"/>
    <w:uiPriority w:val="99"/>
    <w:semiHidden/>
    <w:unhideWhenUsed/>
    <w:rsid w:val="007B540D"/>
    <w:rPr>
      <w:sz w:val="16"/>
      <w:szCs w:val="16"/>
    </w:rPr>
  </w:style>
  <w:style w:type="paragraph" w:styleId="Textodecomentrio">
    <w:name w:val="annotation text"/>
    <w:basedOn w:val="Normal"/>
    <w:link w:val="Textodecomentrio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comentrioChar">
    <w:name w:val="Texto de comentário Char"/>
    <w:basedOn w:val="Fontepargpadro"/>
    <w:link w:val="Textodecomentrio"/>
    <w:uiPriority w:val="99"/>
    <w:semiHidden/>
    <w:rsid w:val="007B540D"/>
    <w:rPr>
      <w:rFonts w:cs="Calibri"/>
      <w:lang w:eastAsia="ar-SA"/>
    </w:rPr>
  </w:style>
  <w:style w:type="paragraph" w:styleId="Assuntodocomentrio">
    <w:name w:val="annotation subject"/>
    <w:basedOn w:val="Textodecomentrio"/>
    <w:next w:val="Textodecomentrio"/>
    <w:link w:val="AssuntodocomentrioChar"/>
    <w:uiPriority w:val="99"/>
    <w:semiHidden/>
    <w:unhideWhenUsed/>
    <w:rsid w:val="007B540D"/>
    <w:rPr>
      <w:b/>
      <w:bCs/>
    </w:rPr>
  </w:style>
  <w:style w:type="character" w:customStyle="1" w:styleId="AssuntodocomentrioChar">
    <w:name w:val="Assunto do comentário Char"/>
    <w:basedOn w:val="TextodecomentrioChar"/>
    <w:link w:val="Assuntodocomentrio"/>
    <w:uiPriority w:val="99"/>
    <w:semiHidden/>
    <w:rsid w:val="007B540D"/>
    <w:rPr>
      <w:rFonts w:cs="Calibri"/>
      <w:b/>
      <w:bCs/>
      <w:lang w:eastAsia="ar-SA"/>
    </w:rPr>
  </w:style>
  <w:style w:type="paragraph" w:styleId="Textodenotadefim">
    <w:name w:val="endnote text"/>
    <w:basedOn w:val="Normal"/>
    <w:link w:val="Textodenotadefim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notadefimChar">
    <w:name w:val="Texto de nota de fim Char"/>
    <w:basedOn w:val="Fontepargpadro"/>
    <w:link w:val="Textodenotadefim"/>
    <w:uiPriority w:val="99"/>
    <w:semiHidden/>
    <w:rsid w:val="007B540D"/>
    <w:rPr>
      <w:rFonts w:cs="Calibri"/>
      <w:lang w:eastAsia="ar-SA"/>
    </w:rPr>
  </w:style>
  <w:style w:type="character" w:styleId="Refdenotadefim">
    <w:name w:val="endnote reference"/>
    <w:basedOn w:val="Fontepargpadro"/>
    <w:uiPriority w:val="99"/>
    <w:semiHidden/>
    <w:unhideWhenUsed/>
    <w:rsid w:val="007B540D"/>
    <w:rPr>
      <w:vertAlign w:val="superscript"/>
    </w:rPr>
  </w:style>
  <w:style w:type="character" w:customStyle="1" w:styleId="MenoPendente1">
    <w:name w:val="Menção Pendente1"/>
    <w:basedOn w:val="Fontepargpadro"/>
    <w:uiPriority w:val="99"/>
    <w:semiHidden/>
    <w:unhideWhenUsed/>
    <w:rsid w:val="00191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4401608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225656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br/inmetro/pt-br/assuntos/acreditacao/organismos-acreditados"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pras@cesama.com.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webSettings" Target="webSettings.xml"/><Relationship Id="rId9" Type="http://schemas.openxmlformats.org/officeDocument/2006/relationships/hyperlink" Target="https://www.gov.br/inmetro/pt-br/assuntos/acreditacao/organismos-acreditado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18</Pages>
  <Words>4199</Words>
  <Characters>22677</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2021-02-05T15:50:00Z</cp:lastPrinted>
  <dcterms:created xsi:type="dcterms:W3CDTF">2023-06-26T19:10:00Z</dcterms:created>
  <dcterms:modified xsi:type="dcterms:W3CDTF">2023-07-17T13:22:00Z</dcterms:modified>
</cp:coreProperties>
</file>