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A276D" w:rsidRPr="00BA276D" w14:paraId="3EBF6D8D" w14:textId="77777777" w:rsidTr="00EF5D3D">
        <w:trPr>
          <w:trHeight w:val="340"/>
        </w:trPr>
        <w:tc>
          <w:tcPr>
            <w:tcW w:w="9212" w:type="dxa"/>
            <w:shd w:val="clear" w:color="auto" w:fill="D9D9D9" w:themeFill="background1" w:themeFillShade="D9"/>
            <w:vAlign w:val="bottom"/>
          </w:tcPr>
          <w:p w14:paraId="161F02E9" w14:textId="77777777" w:rsidR="00EF5D3D" w:rsidRPr="00BA276D" w:rsidRDefault="00EF5D3D" w:rsidP="00EF5D3D">
            <w:pPr>
              <w:jc w:val="center"/>
              <w:rPr>
                <w:rFonts w:ascii="Arial" w:hAnsi="Arial" w:cs="Arial"/>
                <w:b/>
              </w:rPr>
            </w:pPr>
            <w:r w:rsidRPr="00BA276D">
              <w:rPr>
                <w:rFonts w:ascii="Arial" w:hAnsi="Arial" w:cs="Arial"/>
                <w:b/>
              </w:rPr>
              <w:t>ESPECIFICAÇÃO TÉCNICA</w:t>
            </w:r>
            <w:r w:rsidR="00803DC5" w:rsidRPr="00BA276D">
              <w:rPr>
                <w:rFonts w:ascii="Arial" w:hAnsi="Arial" w:cs="Arial"/>
                <w:b/>
              </w:rPr>
              <w:t xml:space="preserve"> DE HIDRÔMETROS</w:t>
            </w:r>
          </w:p>
        </w:tc>
      </w:tr>
    </w:tbl>
    <w:p w14:paraId="50DA89F2" w14:textId="77777777" w:rsidR="00900401" w:rsidRPr="00BA276D" w:rsidRDefault="00F509E8" w:rsidP="00EF5D3D">
      <w:pPr>
        <w:pStyle w:val="Ttulo1"/>
      </w:pPr>
      <w:r w:rsidRPr="00BA276D">
        <w:t>CARACTERÍSTICAS TÉCNICAS:</w:t>
      </w:r>
    </w:p>
    <w:p w14:paraId="6AEAECF1" w14:textId="78EA5DD3" w:rsidR="005D2973" w:rsidRPr="00BA276D" w:rsidRDefault="005D2973" w:rsidP="005D2973">
      <w:pPr>
        <w:pStyle w:val="Ttulo2"/>
      </w:pPr>
      <w:bookmarkStart w:id="0" w:name="_Ref107403160"/>
      <w:bookmarkStart w:id="1" w:name="_Ref107312074"/>
      <w:r w:rsidRPr="00BA276D">
        <w:t xml:space="preserve">A Portaria Nº 246/2000 estabelece as </w:t>
      </w:r>
      <w:r w:rsidRPr="00BA276D">
        <w:rPr>
          <w:b/>
        </w:rPr>
        <w:t>classes metrológicas</w:t>
      </w:r>
      <w:r w:rsidRPr="00BA276D">
        <w:t xml:space="preserve"> dos hidrômetros</w:t>
      </w:r>
      <w:r w:rsidR="005B22B0" w:rsidRPr="00BA276D">
        <w:t xml:space="preserve">, tal como representado na </w:t>
      </w:r>
      <w:r w:rsidR="002D0990" w:rsidRPr="00BA276D">
        <w:fldChar w:fldCharType="begin"/>
      </w:r>
      <w:r w:rsidR="00042552" w:rsidRPr="00BA276D">
        <w:instrText xml:space="preserve"> REF _Ref107403178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 xml:space="preserve">Tabela </w:t>
      </w:r>
      <w:r w:rsidR="006710F9" w:rsidRPr="00BA276D">
        <w:rPr>
          <w:noProof/>
        </w:rPr>
        <w:t>1</w:t>
      </w:r>
      <w:r w:rsidR="002D0990" w:rsidRPr="00BA276D">
        <w:fldChar w:fldCharType="end"/>
      </w:r>
      <w:r w:rsidR="005B22B0" w:rsidRPr="00BA276D">
        <w:t xml:space="preserve">, e são classificadas </w:t>
      </w:r>
      <w:r w:rsidRPr="00BA276D">
        <w:t>como:</w:t>
      </w:r>
      <w:bookmarkEnd w:id="0"/>
    </w:p>
    <w:p w14:paraId="5190C632" w14:textId="77777777" w:rsidR="006F0622" w:rsidRPr="00BA276D" w:rsidRDefault="005D2973" w:rsidP="00EF33E5">
      <w:pPr>
        <w:pStyle w:val="PargrafodaLista"/>
        <w:numPr>
          <w:ilvl w:val="0"/>
          <w:numId w:val="9"/>
        </w:numPr>
        <w:spacing w:after="120"/>
        <w:rPr>
          <w:rFonts w:ascii="Arial" w:hAnsi="Arial" w:cs="Arial"/>
        </w:rPr>
      </w:pPr>
      <w:r w:rsidRPr="00BA276D">
        <w:rPr>
          <w:rFonts w:ascii="Arial" w:hAnsi="Arial" w:cs="Arial"/>
        </w:rPr>
        <w:t>Classe Metrológica A: Hidrômetros com Vazão nominal equivalente a 25 (vinte e cinco) vezes o valor de vazão mínima de medição;</w:t>
      </w:r>
    </w:p>
    <w:p w14:paraId="3A1054B1" w14:textId="77777777" w:rsidR="006F0622" w:rsidRPr="00BA276D" w:rsidRDefault="006F0622" w:rsidP="00EF33E5">
      <w:pPr>
        <w:pStyle w:val="PargrafodaLista"/>
        <w:numPr>
          <w:ilvl w:val="0"/>
          <w:numId w:val="9"/>
        </w:numPr>
        <w:spacing w:after="120"/>
        <w:rPr>
          <w:rFonts w:ascii="Arial" w:hAnsi="Arial" w:cs="Arial"/>
        </w:rPr>
      </w:pPr>
      <w:r w:rsidRPr="00BA276D">
        <w:rPr>
          <w:rFonts w:ascii="Arial" w:hAnsi="Arial" w:cs="Arial"/>
        </w:rPr>
        <w:t>Classe Metrológica B: Hidrômetros com Vazão nominal equivalente a 50 (cinquenta) vezes o valor de vazão mínima de medição;</w:t>
      </w:r>
    </w:p>
    <w:p w14:paraId="1F8DCCB1" w14:textId="77777777" w:rsidR="00B312E8" w:rsidRPr="00BA276D" w:rsidRDefault="00B312E8" w:rsidP="00EF33E5">
      <w:pPr>
        <w:pStyle w:val="PargrafodaLista"/>
        <w:numPr>
          <w:ilvl w:val="0"/>
          <w:numId w:val="9"/>
        </w:numPr>
        <w:spacing w:after="120"/>
        <w:rPr>
          <w:rFonts w:ascii="Arial" w:hAnsi="Arial" w:cs="Arial"/>
        </w:rPr>
      </w:pPr>
      <w:r w:rsidRPr="00BA276D">
        <w:rPr>
          <w:rFonts w:ascii="Arial" w:hAnsi="Arial" w:cs="Arial"/>
        </w:rPr>
        <w:t>Classe Metrológica C: Hidrômetros com Vazão nominal equivalente a 100 (100) vezes o v</w:t>
      </w:r>
      <w:r w:rsidR="005B22B0" w:rsidRPr="00BA276D">
        <w:rPr>
          <w:rFonts w:ascii="Arial" w:hAnsi="Arial" w:cs="Arial"/>
        </w:rPr>
        <w:t>alor de vazão mínima de medição.</w:t>
      </w:r>
    </w:p>
    <w:p w14:paraId="1DF2533B" w14:textId="77777777" w:rsidR="005B22B0" w:rsidRPr="00BA276D" w:rsidRDefault="005B22B0" w:rsidP="005B22B0">
      <w:pPr>
        <w:pStyle w:val="Legenda"/>
      </w:pPr>
      <w:bookmarkStart w:id="2" w:name="_Ref107403178"/>
      <w:r w:rsidRPr="00BA276D">
        <w:t xml:space="preserve">Tabela </w:t>
      </w:r>
      <w:r w:rsidR="002D0990" w:rsidRPr="00BA276D">
        <w:fldChar w:fldCharType="begin"/>
      </w:r>
      <w:r w:rsidR="00A70F77" w:rsidRPr="00BA276D">
        <w:instrText xml:space="preserve"> SEQ Tabela \* ARABIC </w:instrText>
      </w:r>
      <w:r w:rsidR="002D0990" w:rsidRPr="00BA276D">
        <w:fldChar w:fldCharType="separate"/>
      </w:r>
      <w:r w:rsidR="006710F9" w:rsidRPr="00BA276D">
        <w:rPr>
          <w:noProof/>
        </w:rPr>
        <w:t>1</w:t>
      </w:r>
      <w:r w:rsidR="002D0990" w:rsidRPr="00BA276D">
        <w:rPr>
          <w:noProof/>
        </w:rPr>
        <w:fldChar w:fldCharType="end"/>
      </w:r>
      <w:bookmarkEnd w:id="2"/>
      <w:r w:rsidRPr="00BA276D">
        <w:t xml:space="preserve">. Classes Metrológicas –Segundo Portaria </w:t>
      </w:r>
      <w:r w:rsidR="00803DC5" w:rsidRPr="00BA276D">
        <w:t xml:space="preserve">INMETRO </w:t>
      </w:r>
      <w:r w:rsidRPr="00BA276D">
        <w:t>nº 246/2000</w:t>
      </w:r>
    </w:p>
    <w:p w14:paraId="746FC95C" w14:textId="77777777" w:rsidR="005B22B0" w:rsidRPr="00BA276D" w:rsidRDefault="005B22B0" w:rsidP="00F45FB7">
      <w:pPr>
        <w:pStyle w:val="SemEspaamento"/>
      </w:pPr>
      <w:r w:rsidRPr="00BA276D">
        <w:drawing>
          <wp:inline distT="0" distB="0" distL="0" distR="0" wp14:anchorId="7E79F2D7" wp14:editId="276621DC">
            <wp:extent cx="5760720" cy="1905390"/>
            <wp:effectExtent l="19050" t="0" r="0" b="0"/>
            <wp:docPr id="13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05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8CC0D5" w14:textId="77777777" w:rsidR="005B22B0" w:rsidRPr="00BA276D" w:rsidRDefault="00803DC5" w:rsidP="00803DC5">
      <w:pPr>
        <w:pStyle w:val="Ttulo9"/>
      </w:pPr>
      <w:r w:rsidRPr="00BA276D">
        <w:t>Fonte: Portaria INMETRO n° 295/2018</w:t>
      </w:r>
    </w:p>
    <w:p w14:paraId="55CEB9AB" w14:textId="77777777" w:rsidR="00803DC5" w:rsidRPr="00BA276D" w:rsidRDefault="00803DC5" w:rsidP="00803DC5">
      <w:pPr>
        <w:jc w:val="center"/>
        <w:rPr>
          <w:rFonts w:ascii="Arial" w:hAnsi="Arial" w:cs="Arial"/>
          <w:sz w:val="20"/>
          <w:szCs w:val="20"/>
        </w:rPr>
      </w:pPr>
    </w:p>
    <w:p w14:paraId="76B5AC8F" w14:textId="521E6D19" w:rsidR="00803DC5" w:rsidRPr="00BA276D" w:rsidRDefault="00803DC5" w:rsidP="00803DC5">
      <w:pPr>
        <w:pStyle w:val="Ttulo2"/>
      </w:pPr>
      <w:r w:rsidRPr="00BA276D">
        <w:t>A class</w:t>
      </w:r>
      <w:r w:rsidR="00042552" w:rsidRPr="00BA276D">
        <w:t xml:space="preserve">ificação determinada no item </w:t>
      </w:r>
      <w:r w:rsidR="002D0990" w:rsidRPr="00BA276D">
        <w:fldChar w:fldCharType="begin"/>
      </w:r>
      <w:r w:rsidR="00042552" w:rsidRPr="00BA276D">
        <w:instrText xml:space="preserve"> REF _Ref107403160 \n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>1.1</w:t>
      </w:r>
      <w:r w:rsidR="002D0990" w:rsidRPr="00BA276D">
        <w:fldChar w:fldCharType="end"/>
      </w:r>
      <w:r w:rsidRPr="00BA276D">
        <w:t xml:space="preserve"> será válida até a data de 29 de junho de 2026, de acordo com a Portaria INMETRO nº 295/2018</w:t>
      </w:r>
      <w:r w:rsidR="00387059" w:rsidRPr="00BA276D">
        <w:t xml:space="preserve"> e reiterado na Portaria INMETRO nº 155/2022</w:t>
      </w:r>
      <w:r w:rsidRPr="00BA276D">
        <w:t xml:space="preserve">, apenas para os medidores aprovados sob a Portaria nº 246/2000. Para os demais hidrômetros, adota-se </w:t>
      </w:r>
      <w:r w:rsidR="00042552" w:rsidRPr="00BA276D">
        <w:t>o critério</w:t>
      </w:r>
      <w:r w:rsidR="002202F5" w:rsidRPr="00BA276D">
        <w:t xml:space="preserve"> estabelecido na Portaria nº 155/2022</w:t>
      </w:r>
      <w:r w:rsidR="00042552" w:rsidRPr="00BA276D">
        <w:t xml:space="preserve">, que os </w:t>
      </w:r>
      <w:r w:rsidR="00F4508D" w:rsidRPr="00BA276D">
        <w:t xml:space="preserve">classifica de acordo com a </w:t>
      </w:r>
      <w:r w:rsidR="003B0FE8" w:rsidRPr="00BA276D">
        <w:t>exatidão</w:t>
      </w:r>
      <w:r w:rsidR="00DB1D6B" w:rsidRPr="00BA276D">
        <w:t>, a saber:</w:t>
      </w:r>
    </w:p>
    <w:p w14:paraId="32A9E92E" w14:textId="77777777" w:rsidR="00DB1D6B" w:rsidRPr="00BA276D" w:rsidRDefault="00DB1D6B" w:rsidP="00EF33E5">
      <w:pPr>
        <w:pStyle w:val="PargrafodaLista"/>
        <w:numPr>
          <w:ilvl w:val="0"/>
          <w:numId w:val="9"/>
        </w:numPr>
        <w:spacing w:after="120"/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Classe de Exatidão I: Hidrômetros com erro máximo admissível (EMA) de 2% acima da vazão de transição (1% para temperaturas inferiores a 30°C) e de 3% abaixo da vazão de transição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</m:oMath>
      <w:r w:rsidRPr="00BA276D">
        <w:rPr>
          <w:rFonts w:ascii="Arial" w:hAnsi="Arial" w:cs="Arial"/>
        </w:rPr>
        <w:t>;</w:t>
      </w:r>
    </w:p>
    <w:p w14:paraId="3B634DAC" w14:textId="77777777" w:rsidR="00DB1D6B" w:rsidRPr="00BA276D" w:rsidRDefault="00DB1D6B" w:rsidP="00EF33E5">
      <w:pPr>
        <w:pStyle w:val="PargrafodaLista"/>
        <w:numPr>
          <w:ilvl w:val="0"/>
          <w:numId w:val="9"/>
        </w:numPr>
        <w:spacing w:after="120"/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Classe de Exatidão II: Hidrômetros com EMA de 3% acima da vazão de transição (2% para temperaturas inferiores a 30°C) e de 5% abaixo da vazão de transição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</m:oMath>
      <w:r w:rsidRPr="00BA276D">
        <w:rPr>
          <w:rFonts w:ascii="Arial" w:hAnsi="Arial" w:cs="Arial"/>
        </w:rPr>
        <w:t>;</w:t>
      </w:r>
    </w:p>
    <w:p w14:paraId="6BA78FA8" w14:textId="77777777" w:rsidR="00DB1D6B" w:rsidRPr="00BA276D" w:rsidRDefault="00DB1D6B" w:rsidP="00DB1D6B">
      <w:pPr>
        <w:rPr>
          <w:rFonts w:ascii="Arial" w:hAnsi="Arial" w:cs="Arial"/>
        </w:rPr>
      </w:pPr>
    </w:p>
    <w:p w14:paraId="163F0783" w14:textId="783AFEF7" w:rsidR="00DB1D6B" w:rsidRPr="00BA276D" w:rsidRDefault="00DB1D6B" w:rsidP="00DB1D6B">
      <w:pPr>
        <w:pStyle w:val="Ttulo2"/>
      </w:pPr>
      <w:r w:rsidRPr="00BA276D">
        <w:t xml:space="preserve">Para </w:t>
      </w:r>
      <w:r w:rsidR="00465F80" w:rsidRPr="00BA276D">
        <w:t xml:space="preserve">o presente documento, há a necessidade de se especificar hidrômetros de </w:t>
      </w:r>
      <w:r w:rsidR="00465F80" w:rsidRPr="00BA276D">
        <w:rPr>
          <w:b/>
        </w:rPr>
        <w:t>Classe B</w:t>
      </w:r>
      <w:r w:rsidR="00985F2C" w:rsidRPr="00BA276D">
        <w:rPr>
          <w:b/>
        </w:rPr>
        <w:t xml:space="preserve"> </w:t>
      </w:r>
      <w:r w:rsidR="00465F80" w:rsidRPr="00BA276D">
        <w:t>de medição;</w:t>
      </w:r>
    </w:p>
    <w:p w14:paraId="0B0FDA3A" w14:textId="0A544870" w:rsidR="008B28C8" w:rsidRPr="00BA276D" w:rsidRDefault="008B28C8" w:rsidP="008B28C8">
      <w:pPr>
        <w:pStyle w:val="Ttulo3"/>
      </w:pPr>
      <w:r w:rsidRPr="00BA276D">
        <w:lastRenderedPageBreak/>
        <w:t xml:space="preserve">Caso o hidrômetro seja relativo à Portaria nº 295/2018, serão aceitos hidrômetros de </w:t>
      </w:r>
      <w:r w:rsidRPr="00BA276D">
        <w:rPr>
          <w:b/>
        </w:rPr>
        <w:t>Classe de Exatidão II</w:t>
      </w:r>
      <w:r w:rsidR="00A55680" w:rsidRPr="00BA276D">
        <w:rPr>
          <w:b/>
        </w:rPr>
        <w:t xml:space="preserve"> ou I</w:t>
      </w:r>
      <w:r w:rsidR="00985F2C" w:rsidRPr="00BA276D">
        <w:rPr>
          <w:b/>
        </w:rPr>
        <w:t xml:space="preserve"> </w:t>
      </w:r>
      <w:r w:rsidR="00CC2F6B" w:rsidRPr="00BA276D">
        <w:t>(em substituição aos de Classe B)</w:t>
      </w:r>
      <w:r w:rsidR="00A55680" w:rsidRPr="00BA276D">
        <w:t>;</w:t>
      </w:r>
    </w:p>
    <w:p w14:paraId="7A3387EF" w14:textId="77777777" w:rsidR="005D2973" w:rsidRPr="00BA276D" w:rsidRDefault="005D2973" w:rsidP="005D2973"/>
    <w:p w14:paraId="25F2C3C0" w14:textId="33554E74" w:rsidR="00D10185" w:rsidRPr="00BA276D" w:rsidRDefault="00900401" w:rsidP="00C9716F">
      <w:pPr>
        <w:pStyle w:val="Ttulo2"/>
      </w:pPr>
      <w:bookmarkStart w:id="3" w:name="_Ref107497228"/>
      <w:r w:rsidRPr="00BA276D">
        <w:rPr>
          <w:u w:val="single"/>
        </w:rPr>
        <w:t>Modelos de Hidrômetros</w:t>
      </w:r>
      <w:r w:rsidRPr="00BA276D">
        <w:t>:</w:t>
      </w:r>
      <w:r w:rsidR="007636FD" w:rsidRPr="00BA276D">
        <w:t xml:space="preserve"> </w:t>
      </w:r>
      <w:r w:rsidR="00A13FA7" w:rsidRPr="00BA276D">
        <w:t xml:space="preserve">os hidrômetros a serem especificados encontram-se enumerados na </w:t>
      </w:r>
      <w:r w:rsidR="00DD5155" w:rsidRPr="00BA276D">
        <w:fldChar w:fldCharType="begin"/>
      </w:r>
      <w:r w:rsidR="00DD5155" w:rsidRPr="00BA276D">
        <w:instrText xml:space="preserve"> REF _Ref107308238 \h  \* MERGEFORMAT </w:instrText>
      </w:r>
      <w:r w:rsidR="00DD5155" w:rsidRPr="00BA276D">
        <w:fldChar w:fldCharType="separate"/>
      </w:r>
      <w:r w:rsidR="006710F9" w:rsidRPr="00BA276D">
        <w:rPr>
          <w:rFonts w:cs="Arial"/>
        </w:rPr>
        <w:t>Tabela 2</w:t>
      </w:r>
      <w:r w:rsidR="00DD5155" w:rsidRPr="00BA276D">
        <w:fldChar w:fldCharType="end"/>
      </w:r>
      <w:r w:rsidR="00A13FA7" w:rsidRPr="00BA276D">
        <w:t>:</w:t>
      </w:r>
      <w:bookmarkEnd w:id="1"/>
      <w:bookmarkEnd w:id="3"/>
    </w:p>
    <w:p w14:paraId="6D4C7430" w14:textId="77777777" w:rsidR="00A13FA7" w:rsidRPr="00BA276D" w:rsidRDefault="00A13FA7" w:rsidP="005B22B0">
      <w:pPr>
        <w:pStyle w:val="Legenda"/>
      </w:pPr>
      <w:bookmarkStart w:id="4" w:name="_Ref107308238"/>
      <w:r w:rsidRPr="00BA276D">
        <w:t xml:space="preserve">Tabela </w:t>
      </w:r>
      <w:r w:rsidR="002D0990" w:rsidRPr="00BA276D">
        <w:fldChar w:fldCharType="begin"/>
      </w:r>
      <w:r w:rsidR="00D55BA4" w:rsidRPr="00BA276D">
        <w:instrText xml:space="preserve"> SEQ Tabela \* ARABIC </w:instrText>
      </w:r>
      <w:r w:rsidR="002D0990" w:rsidRPr="00BA276D">
        <w:fldChar w:fldCharType="separate"/>
      </w:r>
      <w:r w:rsidR="006710F9" w:rsidRPr="00BA276D">
        <w:rPr>
          <w:noProof/>
        </w:rPr>
        <w:t>2</w:t>
      </w:r>
      <w:r w:rsidR="002D0990" w:rsidRPr="00BA276D">
        <w:fldChar w:fldCharType="end"/>
      </w:r>
      <w:bookmarkEnd w:id="4"/>
      <w:r w:rsidRPr="00BA276D">
        <w:t>. Modelos de Hidrômetros</w:t>
      </w:r>
    </w:p>
    <w:p w14:paraId="291254AB" w14:textId="77777777" w:rsidR="00A13FA7" w:rsidRPr="00BA276D" w:rsidRDefault="00637375" w:rsidP="00637375">
      <w:pPr>
        <w:jc w:val="center"/>
        <w:rPr>
          <w:highlight w:val="yellow"/>
        </w:rPr>
      </w:pPr>
      <w:r w:rsidRPr="00BA276D">
        <w:rPr>
          <w:noProof/>
        </w:rPr>
        <w:drawing>
          <wp:inline distT="0" distB="0" distL="0" distR="0" wp14:anchorId="142DC33A" wp14:editId="3AA7346E">
            <wp:extent cx="5587220" cy="1511929"/>
            <wp:effectExtent l="19050" t="0" r="0" b="0"/>
            <wp:docPr id="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271" cy="1517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0633" w:rsidRPr="00BA276D">
        <w:rPr>
          <w:highlight w:val="yellow"/>
        </w:rPr>
        <w:br w:type="textWrapping" w:clear="all"/>
      </w:r>
    </w:p>
    <w:p w14:paraId="3F46E815" w14:textId="77777777" w:rsidR="00593A6E" w:rsidRPr="00BA276D" w:rsidRDefault="00A13FA7" w:rsidP="00593A6E">
      <w:pPr>
        <w:pStyle w:val="Ttulo3"/>
      </w:pPr>
      <w:r w:rsidRPr="00BA276D">
        <w:t>Os quantitativos de cada item estão indicados no termo de referência;</w:t>
      </w:r>
    </w:p>
    <w:p w14:paraId="1E423DCE" w14:textId="77777777" w:rsidR="001E3044" w:rsidRPr="00BA276D" w:rsidRDefault="001E3044" w:rsidP="001E3044"/>
    <w:p w14:paraId="6E49C8F2" w14:textId="744C4540" w:rsidR="001E3044" w:rsidRPr="00BA276D" w:rsidRDefault="001E3044" w:rsidP="001E3044">
      <w:pPr>
        <w:pStyle w:val="Ttulo3"/>
      </w:pPr>
      <w:r w:rsidRPr="00BA276D">
        <w:t xml:space="preserve">Alternativamente, serão aceitos hidrômetros que atendam à nova nomenclatura de vazões da Portaria </w:t>
      </w:r>
      <w:r w:rsidR="00F83921" w:rsidRPr="00BA276D">
        <w:t xml:space="preserve">INMETRO </w:t>
      </w:r>
      <w:r w:rsidRPr="00BA276D">
        <w:t>nº 295/</w:t>
      </w:r>
      <w:r w:rsidR="00F45FB7" w:rsidRPr="00BA276D">
        <w:t>2018,</w:t>
      </w:r>
      <w:r w:rsidR="002202F5" w:rsidRPr="00BA276D">
        <w:t xml:space="preserve"> reiteradas pela Portaria INMETRO nº 155/2022,</w:t>
      </w:r>
      <w:r w:rsidR="00F45FB7" w:rsidRPr="00BA276D">
        <w:t xml:space="preserve"> atentando-se à </w:t>
      </w:r>
      <w:r w:rsidR="002D0990" w:rsidRPr="00BA276D">
        <w:fldChar w:fldCharType="begin"/>
      </w:r>
      <w:r w:rsidR="00256860" w:rsidRPr="00BA276D">
        <w:instrText xml:space="preserve"> REF _Ref112313462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 xml:space="preserve">Tabela </w:t>
      </w:r>
      <w:r w:rsidR="006710F9" w:rsidRPr="00BA276D">
        <w:rPr>
          <w:noProof/>
        </w:rPr>
        <w:t>3</w:t>
      </w:r>
      <w:r w:rsidR="002D0990" w:rsidRPr="00BA276D">
        <w:fldChar w:fldCharType="end"/>
      </w:r>
      <w:r w:rsidR="00F45FB7" w:rsidRPr="00BA276D">
        <w:t>de Conversão de V</w:t>
      </w:r>
      <w:r w:rsidRPr="00BA276D">
        <w:t>azões;</w:t>
      </w:r>
    </w:p>
    <w:p w14:paraId="1FAEE633" w14:textId="77777777" w:rsidR="00F45FB7" w:rsidRPr="00BA276D" w:rsidRDefault="00F45FB7" w:rsidP="00F45FB7">
      <w:pPr>
        <w:pStyle w:val="Legenda"/>
      </w:pPr>
      <w:bookmarkStart w:id="5" w:name="_Ref112313462"/>
      <w:r w:rsidRPr="00BA276D">
        <w:t xml:space="preserve">Tabela </w:t>
      </w:r>
      <w:r w:rsidR="002D0990" w:rsidRPr="00BA276D">
        <w:fldChar w:fldCharType="begin"/>
      </w:r>
      <w:r w:rsidR="00A70F77" w:rsidRPr="00BA276D">
        <w:instrText xml:space="preserve"> SEQ Tabela \* ARABIC </w:instrText>
      </w:r>
      <w:r w:rsidR="002D0990" w:rsidRPr="00BA276D">
        <w:fldChar w:fldCharType="separate"/>
      </w:r>
      <w:r w:rsidR="006710F9" w:rsidRPr="00BA276D">
        <w:rPr>
          <w:noProof/>
        </w:rPr>
        <w:t>3</w:t>
      </w:r>
      <w:r w:rsidR="002D0990" w:rsidRPr="00BA276D">
        <w:rPr>
          <w:noProof/>
        </w:rPr>
        <w:fldChar w:fldCharType="end"/>
      </w:r>
      <w:bookmarkEnd w:id="5"/>
      <w:r w:rsidRPr="00BA276D">
        <w:t>. Conversão de Vazões de Referência - INMETRO</w:t>
      </w:r>
    </w:p>
    <w:p w14:paraId="13C1F6CA" w14:textId="77777777" w:rsidR="00C9716F" w:rsidRPr="00BA276D" w:rsidRDefault="00637375" w:rsidP="00F45FB7">
      <w:pPr>
        <w:pStyle w:val="SemEspaamento"/>
        <w:spacing w:after="240"/>
      </w:pPr>
      <w:r w:rsidRPr="00BA276D">
        <w:drawing>
          <wp:inline distT="0" distB="0" distL="0" distR="0" wp14:anchorId="3B9327D1" wp14:editId="176B5E2F">
            <wp:extent cx="5249617" cy="1747319"/>
            <wp:effectExtent l="19050" t="0" r="8183" b="0"/>
            <wp:docPr id="7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371" cy="1751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256912" w14:textId="2D099B0B" w:rsidR="00C9716F" w:rsidRPr="00BA276D" w:rsidRDefault="00900401" w:rsidP="00C9716F">
      <w:pPr>
        <w:pStyle w:val="Ttulo2"/>
      </w:pPr>
      <w:r w:rsidRPr="00BA276D">
        <w:t xml:space="preserve">A </w:t>
      </w:r>
      <w:r w:rsidR="00045286" w:rsidRPr="00BA276D">
        <w:t>CESAMA</w:t>
      </w:r>
      <w:r w:rsidRPr="00BA276D">
        <w:t xml:space="preserve"> dará como parte do pagamento</w:t>
      </w:r>
      <w:r w:rsidR="00570DA4" w:rsidRPr="00BA276D">
        <w:t xml:space="preserve"> carcaças de hidrômetros usados. A</w:t>
      </w:r>
      <w:r w:rsidRPr="00BA276D">
        <w:t xml:space="preserve"> quantidade de carcaças </w:t>
      </w:r>
      <w:r w:rsidR="00570DA4" w:rsidRPr="00BA276D">
        <w:t xml:space="preserve">será </w:t>
      </w:r>
      <w:r w:rsidRPr="00BA276D">
        <w:t xml:space="preserve">igual ao número de hidrômetros entregues </w:t>
      </w:r>
      <w:r w:rsidR="00B14D49" w:rsidRPr="00BA276D">
        <w:t>a</w:t>
      </w:r>
      <w:r w:rsidR="00045286" w:rsidRPr="00BA276D">
        <w:t xml:space="preserve">o </w:t>
      </w:r>
      <w:r w:rsidR="00DC6A9C" w:rsidRPr="00BA276D">
        <w:t>Departamento de Suprimentos</w:t>
      </w:r>
      <w:r w:rsidRPr="00BA276D">
        <w:t xml:space="preserve">, de acordo com subitem </w:t>
      </w:r>
      <w:r w:rsidR="00F02791" w:rsidRPr="00BA276D">
        <w:t>3.1.2</w:t>
      </w:r>
      <w:r w:rsidR="00D90483" w:rsidRPr="00BA276D">
        <w:t xml:space="preserve"> </w:t>
      </w:r>
      <w:r w:rsidRPr="00BA276D">
        <w:t xml:space="preserve">e os valores </w:t>
      </w:r>
      <w:r w:rsidR="00C9716F" w:rsidRPr="00BA276D">
        <w:t xml:space="preserve">da </w:t>
      </w:r>
      <w:r w:rsidR="002D0990" w:rsidRPr="00BA276D">
        <w:fldChar w:fldCharType="begin"/>
      </w:r>
      <w:r w:rsidR="00C9716F" w:rsidRPr="00BA276D">
        <w:instrText xml:space="preserve"> REF _Ref107309653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 xml:space="preserve">Tabela </w:t>
      </w:r>
      <w:r w:rsidR="006710F9" w:rsidRPr="00BA276D">
        <w:rPr>
          <w:noProof/>
        </w:rPr>
        <w:t>4</w:t>
      </w:r>
      <w:r w:rsidR="002D0990" w:rsidRPr="00BA276D">
        <w:fldChar w:fldCharType="end"/>
      </w:r>
      <w:r w:rsidR="00A55680" w:rsidRPr="00BA276D">
        <w:t>;</w:t>
      </w:r>
    </w:p>
    <w:p w14:paraId="1D3C882C" w14:textId="77777777" w:rsidR="00A55680" w:rsidRPr="00BA276D" w:rsidRDefault="00A55680" w:rsidP="00A55680"/>
    <w:p w14:paraId="3640AF0A" w14:textId="77777777" w:rsidR="00C9716F" w:rsidRPr="00BA276D" w:rsidRDefault="00C9716F" w:rsidP="005B22B0">
      <w:pPr>
        <w:pStyle w:val="Legenda"/>
      </w:pPr>
      <w:bookmarkStart w:id="6" w:name="_Ref107309653"/>
      <w:r w:rsidRPr="00BA276D">
        <w:lastRenderedPageBreak/>
        <w:t xml:space="preserve">Tabela </w:t>
      </w:r>
      <w:r w:rsidR="002D0990" w:rsidRPr="00BA276D">
        <w:fldChar w:fldCharType="begin"/>
      </w:r>
      <w:r w:rsidR="00A70F77" w:rsidRPr="00BA276D">
        <w:instrText xml:space="preserve"> SEQ Tabela \* ARABIC </w:instrText>
      </w:r>
      <w:r w:rsidR="002D0990" w:rsidRPr="00BA276D">
        <w:fldChar w:fldCharType="separate"/>
      </w:r>
      <w:r w:rsidR="006710F9" w:rsidRPr="00BA276D">
        <w:rPr>
          <w:noProof/>
        </w:rPr>
        <w:t>4</w:t>
      </w:r>
      <w:r w:rsidR="002D0990" w:rsidRPr="00BA276D">
        <w:rPr>
          <w:noProof/>
        </w:rPr>
        <w:fldChar w:fldCharType="end"/>
      </w:r>
      <w:bookmarkEnd w:id="6"/>
      <w:r w:rsidRPr="00BA276D">
        <w:t>. Listagem e valores de carcaças</w:t>
      </w:r>
    </w:p>
    <w:tbl>
      <w:tblPr>
        <w:tblStyle w:val="Tabelacomgrade"/>
        <w:tblW w:w="9322" w:type="dxa"/>
        <w:tblLook w:val="04A0" w:firstRow="1" w:lastRow="0" w:firstColumn="1" w:lastColumn="0" w:noHBand="0" w:noVBand="1"/>
      </w:tblPr>
      <w:tblGrid>
        <w:gridCol w:w="7338"/>
        <w:gridCol w:w="1984"/>
      </w:tblGrid>
      <w:tr w:rsidR="00BA276D" w:rsidRPr="00BA276D" w14:paraId="215070F2" w14:textId="77777777" w:rsidTr="00803DC5">
        <w:trPr>
          <w:trHeight w:val="479"/>
        </w:trPr>
        <w:tc>
          <w:tcPr>
            <w:tcW w:w="7338" w:type="dxa"/>
            <w:shd w:val="clear" w:color="auto" w:fill="D9D9D9" w:themeFill="background1" w:themeFillShade="D9"/>
            <w:vAlign w:val="center"/>
          </w:tcPr>
          <w:p w14:paraId="6A87EF2B" w14:textId="77777777" w:rsidR="00DE42A3" w:rsidRPr="00BA276D" w:rsidRDefault="00DE42A3" w:rsidP="00F45FB7">
            <w:pPr>
              <w:pStyle w:val="SemEspaamento"/>
              <w:rPr>
                <w:b/>
              </w:rPr>
            </w:pPr>
            <w:r w:rsidRPr="00BA276D">
              <w:rPr>
                <w:b/>
              </w:rPr>
              <w:t>Hidrômetro - Referência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BEF2AF8" w14:textId="77777777" w:rsidR="00DE42A3" w:rsidRPr="00BA276D" w:rsidRDefault="00717718" w:rsidP="00F45FB7">
            <w:pPr>
              <w:pStyle w:val="SemEspaamento"/>
              <w:rPr>
                <w:b/>
              </w:rPr>
            </w:pPr>
            <w:r w:rsidRPr="00BA276D">
              <w:rPr>
                <w:b/>
              </w:rPr>
              <w:t>Preço -</w:t>
            </w:r>
            <w:r w:rsidR="00DE42A3" w:rsidRPr="00BA276D">
              <w:rPr>
                <w:b/>
              </w:rPr>
              <w:t xml:space="preserve"> Carcaça</w:t>
            </w:r>
          </w:p>
        </w:tc>
      </w:tr>
      <w:tr w:rsidR="00BA276D" w:rsidRPr="00BA276D" w14:paraId="5EC08F8C" w14:textId="77777777" w:rsidTr="00803DC5">
        <w:trPr>
          <w:trHeight w:val="340"/>
        </w:trPr>
        <w:tc>
          <w:tcPr>
            <w:tcW w:w="7338" w:type="dxa"/>
            <w:vAlign w:val="center"/>
          </w:tcPr>
          <w:p w14:paraId="2609A957" w14:textId="329255D8" w:rsidR="00DE42A3" w:rsidRPr="00BA276D" w:rsidRDefault="00DE42A3" w:rsidP="00F45FB7">
            <w:pPr>
              <w:pStyle w:val="SemEspaamento"/>
              <w:jc w:val="left"/>
            </w:pPr>
            <w:r w:rsidRPr="00BA276D">
              <w:t>Qn 0,75 - 115mm - 1/2" - unijato  /  Qn 0,75 - 115mm - 3/4"</w:t>
            </w:r>
            <w:r w:rsidR="006729B5" w:rsidRPr="00BA276D">
              <w:t xml:space="preserve"> </w:t>
            </w:r>
            <w:r w:rsidR="00985F2C" w:rsidRPr="00BA276D">
              <w:t>–</w:t>
            </w:r>
            <w:r w:rsidR="006729B5" w:rsidRPr="00BA276D">
              <w:t xml:space="preserve"> unijato</w:t>
            </w:r>
          </w:p>
        </w:tc>
        <w:tc>
          <w:tcPr>
            <w:tcW w:w="1984" w:type="dxa"/>
            <w:vAlign w:val="center"/>
          </w:tcPr>
          <w:p w14:paraId="5BB235A3" w14:textId="77777777" w:rsidR="00DE42A3" w:rsidRPr="00BA276D" w:rsidRDefault="00717718" w:rsidP="00F45FB7">
            <w:pPr>
              <w:pStyle w:val="SemEspaamento"/>
            </w:pPr>
            <w:r w:rsidRPr="00BA276D">
              <w:t>R$ 4,20</w:t>
            </w:r>
          </w:p>
        </w:tc>
      </w:tr>
      <w:tr w:rsidR="00BA276D" w:rsidRPr="00BA276D" w14:paraId="2F942827" w14:textId="77777777" w:rsidTr="00803DC5">
        <w:trPr>
          <w:trHeight w:val="340"/>
        </w:trPr>
        <w:tc>
          <w:tcPr>
            <w:tcW w:w="7338" w:type="dxa"/>
            <w:vAlign w:val="center"/>
          </w:tcPr>
          <w:p w14:paraId="1C4FC5D4" w14:textId="77777777" w:rsidR="00DE42A3" w:rsidRPr="00BA276D" w:rsidRDefault="004C2836" w:rsidP="00F45FB7">
            <w:pPr>
              <w:pStyle w:val="SemEspaamento"/>
              <w:jc w:val="left"/>
            </w:pPr>
            <w:r w:rsidRPr="00BA276D">
              <w:t xml:space="preserve">Qn 0,75 - 165 mm - 1/2" </w:t>
            </w:r>
            <w:r w:rsidR="005D78C4" w:rsidRPr="00BA276D">
              <w:t>–</w:t>
            </w:r>
            <w:r w:rsidRPr="00BA276D">
              <w:t xml:space="preserve"> unijato</w:t>
            </w:r>
          </w:p>
        </w:tc>
        <w:tc>
          <w:tcPr>
            <w:tcW w:w="1984" w:type="dxa"/>
            <w:vAlign w:val="center"/>
          </w:tcPr>
          <w:p w14:paraId="3B6512EF" w14:textId="77777777" w:rsidR="00DE42A3" w:rsidRPr="00BA276D" w:rsidRDefault="00717718" w:rsidP="00F45FB7">
            <w:pPr>
              <w:pStyle w:val="SemEspaamento"/>
            </w:pPr>
            <w:r w:rsidRPr="00BA276D">
              <w:t>R$ 5,30</w:t>
            </w:r>
          </w:p>
        </w:tc>
      </w:tr>
      <w:tr w:rsidR="00BA276D" w:rsidRPr="00BA276D" w14:paraId="20D734DE" w14:textId="77777777" w:rsidTr="00803DC5">
        <w:trPr>
          <w:trHeight w:val="567"/>
        </w:trPr>
        <w:tc>
          <w:tcPr>
            <w:tcW w:w="7338" w:type="dxa"/>
            <w:vAlign w:val="center"/>
          </w:tcPr>
          <w:p w14:paraId="61D52506" w14:textId="77777777" w:rsidR="00226ACC" w:rsidRPr="00BA276D" w:rsidRDefault="00226ACC" w:rsidP="00F45FB7">
            <w:pPr>
              <w:pStyle w:val="SemEspaamento"/>
              <w:jc w:val="left"/>
            </w:pPr>
            <w:r w:rsidRPr="00BA276D">
              <w:t xml:space="preserve">Qn 0,75 - 165mm - 1/2" - multijato /Qn 1,5 - 165mm - 1/2" </w:t>
            </w:r>
            <w:r w:rsidR="00717718" w:rsidRPr="00BA276D">
              <w:t>- multijato</w:t>
            </w:r>
          </w:p>
          <w:p w14:paraId="48FA549C" w14:textId="56E97AFC" w:rsidR="00DE42A3" w:rsidRPr="00BA276D" w:rsidRDefault="00226ACC" w:rsidP="00F45FB7">
            <w:pPr>
              <w:pStyle w:val="SemEspaamento"/>
              <w:jc w:val="left"/>
            </w:pPr>
            <w:r w:rsidRPr="00BA276D">
              <w:t xml:space="preserve">Qn 2,5 - 190mm - 3/4" </w:t>
            </w:r>
            <w:r w:rsidR="00985F2C" w:rsidRPr="00BA276D">
              <w:t>–</w:t>
            </w:r>
            <w:r w:rsidRPr="00BA276D">
              <w:t xml:space="preserve"> multijato</w:t>
            </w:r>
          </w:p>
        </w:tc>
        <w:tc>
          <w:tcPr>
            <w:tcW w:w="1984" w:type="dxa"/>
            <w:vAlign w:val="center"/>
          </w:tcPr>
          <w:p w14:paraId="468CC10F" w14:textId="77777777" w:rsidR="00DE42A3" w:rsidRPr="00BA276D" w:rsidRDefault="00717718" w:rsidP="00F45FB7">
            <w:pPr>
              <w:pStyle w:val="SemEspaamento"/>
            </w:pPr>
            <w:r w:rsidRPr="00BA276D">
              <w:t>R$ 7,20</w:t>
            </w:r>
          </w:p>
        </w:tc>
      </w:tr>
      <w:tr w:rsidR="00BA276D" w:rsidRPr="00BA276D" w14:paraId="151F2758" w14:textId="77777777" w:rsidTr="00803DC5">
        <w:trPr>
          <w:trHeight w:val="340"/>
        </w:trPr>
        <w:tc>
          <w:tcPr>
            <w:tcW w:w="7338" w:type="dxa"/>
            <w:vAlign w:val="center"/>
          </w:tcPr>
          <w:p w14:paraId="7B13E902" w14:textId="77777777" w:rsidR="00DE42A3" w:rsidRPr="00BA276D" w:rsidRDefault="00FE2B24" w:rsidP="00F45FB7">
            <w:pPr>
              <w:pStyle w:val="SemEspaamento"/>
              <w:jc w:val="left"/>
            </w:pPr>
            <w:r w:rsidRPr="00BA276D">
              <w:t>Qn 3,5 - 260mm - 1" - multijato / Qn 5,0 - 260mm - 1" - multijato</w:t>
            </w:r>
          </w:p>
        </w:tc>
        <w:tc>
          <w:tcPr>
            <w:tcW w:w="1984" w:type="dxa"/>
            <w:vAlign w:val="center"/>
          </w:tcPr>
          <w:p w14:paraId="45DEF30E" w14:textId="77777777" w:rsidR="00DE42A3" w:rsidRPr="00BA276D" w:rsidRDefault="00717718" w:rsidP="00F45FB7">
            <w:pPr>
              <w:pStyle w:val="SemEspaamento"/>
            </w:pPr>
            <w:r w:rsidRPr="00BA276D">
              <w:t>R$ 20,40</w:t>
            </w:r>
          </w:p>
        </w:tc>
      </w:tr>
    </w:tbl>
    <w:p w14:paraId="67352AD7" w14:textId="562005F0" w:rsidR="00900401" w:rsidRPr="00BA276D" w:rsidRDefault="00900401" w:rsidP="006252A5">
      <w:pPr>
        <w:pStyle w:val="Ttulo2"/>
        <w:spacing w:before="240"/>
        <w:rPr>
          <w:snapToGrid w:val="0"/>
          <w:lang w:eastAsia="en-US"/>
        </w:rPr>
      </w:pPr>
      <w:r w:rsidRPr="00BA276D">
        <w:rPr>
          <w:u w:val="single"/>
        </w:rPr>
        <w:t>Princípio de Funcionamento</w:t>
      </w:r>
      <w:r w:rsidRPr="00BA276D">
        <w:t>:</w:t>
      </w:r>
      <w:r w:rsidR="00985F2C" w:rsidRPr="00BA276D">
        <w:t xml:space="preserve"> </w:t>
      </w:r>
      <w:r w:rsidRPr="00BA276D">
        <w:t>Todos os h</w:t>
      </w:r>
      <w:r w:rsidRPr="00BA276D">
        <w:rPr>
          <w:snapToGrid w:val="0"/>
          <w:lang w:eastAsia="en-US"/>
        </w:rPr>
        <w:t xml:space="preserve">idrômetros devem ser do tipo </w:t>
      </w:r>
      <w:r w:rsidRPr="00BA276D">
        <w:rPr>
          <w:b/>
          <w:bCs/>
          <w:snapToGrid w:val="0"/>
          <w:lang w:eastAsia="en-US"/>
        </w:rPr>
        <w:t>velocimétrico</w:t>
      </w:r>
      <w:r w:rsidR="00273612" w:rsidRPr="00BA276D">
        <w:rPr>
          <w:snapToGrid w:val="0"/>
          <w:lang w:eastAsia="en-US"/>
        </w:rPr>
        <w:t>, com câmara hidráulica (copo) em polímero de engenharia de alta resistência, para suportar distribuições do(s) jato(s) e seu(s) esforço(s) de forma equilibrada, proporcionando maior vida útil ao hidrômetro.</w:t>
      </w:r>
    </w:p>
    <w:p w14:paraId="7DB96C11" w14:textId="77777777" w:rsidR="00C9716F" w:rsidRPr="00BA276D" w:rsidRDefault="00C9716F" w:rsidP="00C9716F">
      <w:pPr>
        <w:rPr>
          <w:lang w:eastAsia="en-US"/>
        </w:rPr>
      </w:pPr>
    </w:p>
    <w:p w14:paraId="4D73D2F1" w14:textId="77777777" w:rsidR="000B0269" w:rsidRPr="00BA276D" w:rsidRDefault="00900401" w:rsidP="000B0269">
      <w:pPr>
        <w:pStyle w:val="Ttulo2"/>
      </w:pPr>
      <w:r w:rsidRPr="00BA276D">
        <w:rPr>
          <w:u w:val="single"/>
        </w:rPr>
        <w:t>Tipo de Transmissão</w:t>
      </w:r>
      <w:r w:rsidRPr="00BA276D">
        <w:t xml:space="preserve">: </w:t>
      </w:r>
      <w:r w:rsidR="000B0269" w:rsidRPr="00BA276D">
        <w:t>para as diferentes classes de medição, tem-se que:</w:t>
      </w:r>
    </w:p>
    <w:p w14:paraId="6F7050AC" w14:textId="77777777" w:rsidR="003649F9" w:rsidRPr="00BA276D" w:rsidRDefault="003649F9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42D3D09E" w14:textId="77777777" w:rsidR="003649F9" w:rsidRPr="00BA276D" w:rsidRDefault="003649F9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52F71A3C" w14:textId="77777777" w:rsidR="00900401" w:rsidRPr="00BA276D" w:rsidRDefault="003649F9" w:rsidP="00A55680">
      <w:pPr>
        <w:pStyle w:val="PargrafodaLista"/>
        <w:numPr>
          <w:ilvl w:val="0"/>
          <w:numId w:val="7"/>
        </w:numPr>
        <w:spacing w:before="240" w:line="360" w:lineRule="auto"/>
        <w:jc w:val="both"/>
        <w:rPr>
          <w:rFonts w:ascii="Arial" w:hAnsi="Arial" w:cs="Arial"/>
          <w:b/>
        </w:rPr>
      </w:pPr>
      <w:r w:rsidRPr="00BA276D">
        <w:rPr>
          <w:rFonts w:ascii="Arial" w:hAnsi="Arial" w:cs="Arial"/>
        </w:rPr>
        <w:t xml:space="preserve">Hidrômetro Classe B: </w:t>
      </w:r>
      <w:r w:rsidR="00900401" w:rsidRPr="00BA276D">
        <w:rPr>
          <w:rFonts w:ascii="Arial" w:hAnsi="Arial" w:cs="Arial"/>
        </w:rPr>
        <w:t>Registrador seco, com blindagem magnética, transmissão de movimento através de imãs permanentes;</w:t>
      </w:r>
    </w:p>
    <w:p w14:paraId="6CB64BA8" w14:textId="77777777" w:rsidR="000B0269" w:rsidRPr="00BA276D" w:rsidRDefault="000B0269" w:rsidP="00A312C8">
      <w:pPr>
        <w:spacing w:line="360" w:lineRule="auto"/>
        <w:jc w:val="both"/>
        <w:rPr>
          <w:rFonts w:ascii="Arial" w:hAnsi="Arial" w:cs="Arial"/>
          <w:b/>
        </w:rPr>
      </w:pPr>
    </w:p>
    <w:p w14:paraId="28816066" w14:textId="77777777" w:rsidR="00900401" w:rsidRPr="00BA276D" w:rsidRDefault="00900401" w:rsidP="000B0269">
      <w:pPr>
        <w:pStyle w:val="Ttulo2"/>
        <w:rPr>
          <w:u w:val="single"/>
        </w:rPr>
      </w:pPr>
      <w:r w:rsidRPr="00BA276D">
        <w:rPr>
          <w:u w:val="single"/>
        </w:rPr>
        <w:t>Detalhes da Carcaça:</w:t>
      </w:r>
    </w:p>
    <w:p w14:paraId="065BDFFB" w14:textId="77777777" w:rsidR="000B0269" w:rsidRPr="00BA276D" w:rsidRDefault="000B0269" w:rsidP="000B0269"/>
    <w:p w14:paraId="0DAC5922" w14:textId="4EDDC358" w:rsidR="00900401" w:rsidRPr="00BA276D" w:rsidRDefault="007914E4" w:rsidP="000B0269">
      <w:pPr>
        <w:pStyle w:val="Ttulo3"/>
      </w:pPr>
      <w:r w:rsidRPr="00BA276D">
        <w:t>Carcaça</w:t>
      </w:r>
      <w:r w:rsidR="00985F2C" w:rsidRPr="00BA276D">
        <w:t xml:space="preserve"> </w:t>
      </w:r>
      <w:r w:rsidR="00900401" w:rsidRPr="00BA276D">
        <w:t>em</w:t>
      </w:r>
      <w:r w:rsidR="00985F2C" w:rsidRPr="00BA276D">
        <w:t xml:space="preserve"> </w:t>
      </w:r>
      <w:r w:rsidR="00900401" w:rsidRPr="00BA276D">
        <w:t>liga</w:t>
      </w:r>
      <w:r w:rsidR="00985F2C" w:rsidRPr="00BA276D">
        <w:t xml:space="preserve"> </w:t>
      </w:r>
      <w:r w:rsidR="00900401" w:rsidRPr="00BA276D">
        <w:t>contendo</w:t>
      </w:r>
      <w:r w:rsidR="00985F2C" w:rsidRPr="00BA276D">
        <w:t xml:space="preserve"> </w:t>
      </w:r>
      <w:r w:rsidR="00900401" w:rsidRPr="00BA276D">
        <w:t>quantidade</w:t>
      </w:r>
      <w:r w:rsidR="00985F2C" w:rsidRPr="00BA276D">
        <w:t xml:space="preserve"> </w:t>
      </w:r>
      <w:r w:rsidR="00900401" w:rsidRPr="00BA276D">
        <w:t>mínima</w:t>
      </w:r>
      <w:r w:rsidR="00985F2C" w:rsidRPr="00BA276D">
        <w:t xml:space="preserve"> </w:t>
      </w:r>
      <w:r w:rsidR="00900401" w:rsidRPr="00BA276D">
        <w:t>de 60% de cobre, oferecendo</w:t>
      </w:r>
      <w:r w:rsidR="00985F2C" w:rsidRPr="00BA276D">
        <w:t xml:space="preserve"> </w:t>
      </w:r>
      <w:r w:rsidR="00900401" w:rsidRPr="00BA276D">
        <w:t>resistência à corrosão e</w:t>
      </w:r>
      <w:r w:rsidR="00985F2C" w:rsidRPr="00BA276D">
        <w:t xml:space="preserve"> </w:t>
      </w:r>
      <w:r w:rsidR="00900401" w:rsidRPr="00BA276D">
        <w:t>variações de pressão da</w:t>
      </w:r>
      <w:r w:rsidR="00985F2C" w:rsidRPr="00BA276D">
        <w:t xml:space="preserve"> </w:t>
      </w:r>
      <w:r w:rsidR="00900401" w:rsidRPr="00BA276D">
        <w:t xml:space="preserve">água, </w:t>
      </w:r>
      <w:r w:rsidR="003F6430" w:rsidRPr="00BA276D">
        <w:t>projetada para suportar distribuições de esforços,</w:t>
      </w:r>
      <w:r w:rsidR="00985F2C" w:rsidRPr="00BA276D">
        <w:t xml:space="preserve"> </w:t>
      </w:r>
      <w:r w:rsidR="00900401" w:rsidRPr="00BA276D">
        <w:t>pintada</w:t>
      </w:r>
      <w:r w:rsidR="00985F2C" w:rsidRPr="00BA276D">
        <w:t xml:space="preserve"> </w:t>
      </w:r>
      <w:r w:rsidR="00900401" w:rsidRPr="00BA276D">
        <w:t>externamente com tinta epóxi na cor azul escuro;</w:t>
      </w:r>
    </w:p>
    <w:p w14:paraId="27E422A1" w14:textId="77777777" w:rsidR="000B0269" w:rsidRPr="00BA276D" w:rsidRDefault="000B0269" w:rsidP="000B0269"/>
    <w:p w14:paraId="76113395" w14:textId="77777777" w:rsidR="00900401" w:rsidRPr="00BA276D" w:rsidRDefault="00900401" w:rsidP="000B0269">
      <w:pPr>
        <w:pStyle w:val="Ttulo3"/>
      </w:pPr>
      <w:r w:rsidRPr="00BA276D">
        <w:t>Deverá possuir gravações em baixo ou alto relevo, como nome CESAMA</w:t>
      </w:r>
      <w:r w:rsidR="00A93720" w:rsidRPr="00BA276D">
        <w:t xml:space="preserve"> e o         número </w:t>
      </w:r>
      <w:r w:rsidRPr="00BA276D">
        <w:t>de série do hidrômetro,</w:t>
      </w:r>
      <w:r w:rsidR="00F613B6" w:rsidRPr="00BA276D">
        <w:t xml:space="preserve"> juntos,</w:t>
      </w:r>
      <w:r w:rsidRPr="00BA276D">
        <w:t xml:space="preserve"> em ambos os lados, devendo ter a cor</w:t>
      </w:r>
      <w:r w:rsidR="00DD7FC7" w:rsidRPr="00BA276D">
        <w:t xml:space="preserve"> d</w:t>
      </w:r>
      <w:r w:rsidRPr="00BA276D">
        <w:t>iferente do restante da carcaça,</w:t>
      </w:r>
      <w:r w:rsidR="000B0269" w:rsidRPr="00BA276D">
        <w:t xml:space="preserve"> podendo ser a da própria liga;</w:t>
      </w:r>
    </w:p>
    <w:p w14:paraId="0CF4C4B5" w14:textId="77777777" w:rsidR="000B0269" w:rsidRPr="00BA276D" w:rsidRDefault="000B0269" w:rsidP="000B0269"/>
    <w:p w14:paraId="252B04AF" w14:textId="2C9BEC93" w:rsidR="00EF5D3D" w:rsidRPr="00BA276D" w:rsidRDefault="00BA276D" w:rsidP="000B0269">
      <w:pPr>
        <w:pStyle w:val="Ttulo3"/>
      </w:pPr>
      <w:r w:rsidRPr="00BA276D">
        <w:rPr>
          <w:noProof/>
        </w:rPr>
        <w:pict w14:anchorId="0D090213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" o:spid="_x0000_s2050" type="#_x0000_t13" style="position:absolute;left:0;text-align:left;margin-left:193.05pt;margin-top:21.5pt;width:28.95pt;height:11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"/>
        </w:pict>
      </w:r>
      <w:r w:rsidR="00900401" w:rsidRPr="00BA276D">
        <w:t xml:space="preserve">Deverá conter seta lateral, em baixo ou alto relevo, </w:t>
      </w:r>
      <w:r w:rsidR="000B0269" w:rsidRPr="00BA276D">
        <w:t xml:space="preserve">em ambos os lados, com o </w:t>
      </w:r>
      <w:r w:rsidR="00900401" w:rsidRPr="00BA276D">
        <w:t>formato simples, como na figura</w:t>
      </w:r>
      <w:r w:rsidR="00900401" w:rsidRPr="00BA276D">
        <w:rPr>
          <w:b/>
          <w:bCs/>
        </w:rPr>
        <w:t>,            ,</w:t>
      </w:r>
      <w:r w:rsidR="00CE1FC1" w:rsidRPr="00BA276D">
        <w:t xml:space="preserve"> i</w:t>
      </w:r>
      <w:r w:rsidR="00900401" w:rsidRPr="00BA276D">
        <w:t>ndicando o sentido do fluxo, devendo</w:t>
      </w:r>
      <w:r w:rsidR="00985F2C" w:rsidRPr="00BA276D">
        <w:t xml:space="preserve"> </w:t>
      </w:r>
      <w:r w:rsidR="00900401" w:rsidRPr="00BA276D">
        <w:t>ter a cor diferente do restante da carcaça, podendo ser a da própria liga;</w:t>
      </w:r>
    </w:p>
    <w:p w14:paraId="7E5F7880" w14:textId="77777777" w:rsidR="000B0269" w:rsidRPr="00BA276D" w:rsidRDefault="000B0269" w:rsidP="000B0269"/>
    <w:p w14:paraId="2F9EB8EB" w14:textId="77777777" w:rsidR="00BE0102" w:rsidRPr="00BA276D" w:rsidRDefault="00320C1E" w:rsidP="000B0269">
      <w:pPr>
        <w:pStyle w:val="Ttulo3"/>
      </w:pPr>
      <w:r w:rsidRPr="00BA276D">
        <w:t>Os caracteres deverão obedecer às dimensões mínimas estabelecidas na ABNT NBR 8194:2019</w:t>
      </w:r>
      <w:r w:rsidR="00AD43D3" w:rsidRPr="00BA276D">
        <w:t>, em seu item 4.2</w:t>
      </w:r>
      <w:r w:rsidRPr="00BA276D">
        <w:t>.</w:t>
      </w:r>
      <w:r w:rsidR="00AD43D3" w:rsidRPr="00BA276D">
        <w:t xml:space="preserve"> Sendo assim, a altura mínima de seus </w:t>
      </w:r>
      <w:r w:rsidR="00AD43D3" w:rsidRPr="00BA276D">
        <w:lastRenderedPageBreak/>
        <w:t>caracteres é de 3mm e a largura mínima é de 2mm, com espaçamento entre caracteres de, no mínimo, 0,7mm. A profundidade do baixo relevo será de, no mínimo, 0,2mm. Em caso de gravação a laser, a profundidade será de, no mínimo, 0,1mm.</w:t>
      </w:r>
    </w:p>
    <w:p w14:paraId="7728D0EE" w14:textId="77777777" w:rsidR="000B0269" w:rsidRPr="00BA276D" w:rsidRDefault="000B0269" w:rsidP="000B0269"/>
    <w:p w14:paraId="73E43830" w14:textId="77777777" w:rsidR="00AD43D3" w:rsidRPr="00BA276D" w:rsidRDefault="00AD43D3" w:rsidP="000B0269">
      <w:pPr>
        <w:pStyle w:val="Ttulo3"/>
      </w:pPr>
      <w:r w:rsidRPr="00BA276D">
        <w:t xml:space="preserve">A numeração </w:t>
      </w:r>
      <w:r w:rsidR="00702CE2" w:rsidRPr="00BA276D">
        <w:t>da carcaça terá uma sequência alfanumérica</w:t>
      </w:r>
      <w:r w:rsidR="00C227CD" w:rsidRPr="00BA276D">
        <w:t xml:space="preserve"> de 10 caracteres</w:t>
      </w:r>
      <w:r w:rsidR="00702CE2" w:rsidRPr="00BA276D">
        <w:t>, utilizando-se da seguinte disposição:</w:t>
      </w:r>
    </w:p>
    <w:p w14:paraId="154C81DA" w14:textId="77777777" w:rsidR="00702CE2" w:rsidRPr="00BA276D" w:rsidRDefault="00702CE2" w:rsidP="00EF33E5">
      <w:pPr>
        <w:pStyle w:val="PargrafodaLista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Primeiro Caractere: letra correspondente à designação dos medidores de água, conforme </w:t>
      </w:r>
    </w:p>
    <w:p w14:paraId="331E37C7" w14:textId="77777777" w:rsidR="00702CE2" w:rsidRPr="00BA276D" w:rsidRDefault="00702CE2" w:rsidP="00EF33E5">
      <w:pPr>
        <w:pStyle w:val="PargrafodaLista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Segundo e terceiro caractere: dois algarismos indicativos do ano de fabricação (dois últimos dígitos do ano);</w:t>
      </w:r>
    </w:p>
    <w:p w14:paraId="294E8DE2" w14:textId="77777777" w:rsidR="00702CE2" w:rsidRPr="00BA276D" w:rsidRDefault="00702CE2" w:rsidP="00EF33E5">
      <w:pPr>
        <w:pStyle w:val="PargrafodaLista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Quarto algarismo: letra exclusiva para identificação do fabricante, sendo vedado o uso das letras “i” e “o”, conforme item 4.3-c da NBR 8194:2019</w:t>
      </w:r>
      <w:r w:rsidR="00C227CD" w:rsidRPr="00BA276D">
        <w:rPr>
          <w:rFonts w:ascii="Arial" w:hAnsi="Arial" w:cs="Arial"/>
        </w:rPr>
        <w:t>;</w:t>
      </w:r>
    </w:p>
    <w:p w14:paraId="45A5E09B" w14:textId="77777777" w:rsidR="00C227CD" w:rsidRPr="00BA276D" w:rsidRDefault="00C227CD" w:rsidP="00EF33E5">
      <w:pPr>
        <w:pStyle w:val="PargrafodaLista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Quinto ao décimo caractere: número de série seqüencial, com início em 000001, para cada vazão nominal e para cada ano de fabricação.</w:t>
      </w:r>
    </w:p>
    <w:p w14:paraId="07A67B6B" w14:textId="77777777" w:rsidR="000B0269" w:rsidRPr="00BA276D" w:rsidRDefault="000B0269" w:rsidP="000B0269">
      <w:pPr>
        <w:spacing w:line="360" w:lineRule="auto"/>
        <w:jc w:val="both"/>
        <w:rPr>
          <w:rFonts w:ascii="Arial" w:hAnsi="Arial" w:cs="Arial"/>
        </w:rPr>
      </w:pPr>
    </w:p>
    <w:p w14:paraId="18D97AEF" w14:textId="77777777" w:rsidR="00900401" w:rsidRPr="00BA276D" w:rsidRDefault="00900401" w:rsidP="000B0269">
      <w:pPr>
        <w:pStyle w:val="Ttulo2"/>
      </w:pPr>
      <w:r w:rsidRPr="00BA276D">
        <w:rPr>
          <w:u w:val="single"/>
        </w:rPr>
        <w:t>Tipo de Conexão</w:t>
      </w:r>
      <w:r w:rsidRPr="00BA276D">
        <w:t>:</w:t>
      </w:r>
      <w:r w:rsidR="00584CBF" w:rsidRPr="00BA276D">
        <w:t xml:space="preserve"> a conexão dos medidores deverá</w:t>
      </w:r>
      <w:r w:rsidR="000B0269" w:rsidRPr="00BA276D">
        <w:t xml:space="preserve"> ser por rosca, conforme ABNT NBR 8133</w:t>
      </w:r>
      <w:r w:rsidR="006E5266" w:rsidRPr="00BA276D">
        <w:t>:2010</w:t>
      </w:r>
      <w:r w:rsidR="000B0269" w:rsidRPr="00BA276D">
        <w:t>;</w:t>
      </w:r>
    </w:p>
    <w:p w14:paraId="6A4DEC1A" w14:textId="77777777" w:rsidR="000B0269" w:rsidRPr="00BA276D" w:rsidRDefault="000B0269" w:rsidP="000B0269"/>
    <w:p w14:paraId="4A679403" w14:textId="77777777" w:rsidR="001D570A" w:rsidRPr="00BA276D" w:rsidRDefault="00900401" w:rsidP="000B0269">
      <w:pPr>
        <w:pStyle w:val="Ttulo2"/>
      </w:pPr>
      <w:r w:rsidRPr="00BA276D">
        <w:rPr>
          <w:u w:val="single"/>
        </w:rPr>
        <w:t>Detalhes do mostrador</w:t>
      </w:r>
      <w:r w:rsidRPr="00BA276D">
        <w:t>:</w:t>
      </w:r>
    </w:p>
    <w:p w14:paraId="02A60685" w14:textId="77777777" w:rsidR="000B0269" w:rsidRPr="00BA276D" w:rsidRDefault="000B0269" w:rsidP="000B0269"/>
    <w:p w14:paraId="3654BE1C" w14:textId="77777777" w:rsidR="001C17AE" w:rsidRPr="00BA276D" w:rsidRDefault="001C17AE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6C0E0EF0" w14:textId="77777777" w:rsidR="001C17AE" w:rsidRPr="00BA276D" w:rsidRDefault="001C17AE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72600B10" w14:textId="77777777" w:rsidR="001C17AE" w:rsidRPr="00BA276D" w:rsidRDefault="001C17AE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69956B02" w14:textId="648DB2F6" w:rsidR="00A62021" w:rsidRPr="00BA276D" w:rsidRDefault="002B2B86" w:rsidP="000B0269">
      <w:pPr>
        <w:pStyle w:val="Ttulo3"/>
        <w:rPr>
          <w:rFonts w:eastAsia="Arial Unicode MS"/>
          <w:bCs/>
        </w:rPr>
      </w:pPr>
      <w:r w:rsidRPr="00BA276D">
        <w:t xml:space="preserve">Hidrômetro Classe B: </w:t>
      </w:r>
      <w:r w:rsidR="00900401" w:rsidRPr="00BA276D">
        <w:t>Roletes para leitura direta de 6 ou 7 dígitos, com inclinação a 45° para facilitar a leitura, indicação de volume consumido em m³, relojoaria com giro mínimo de 180º.</w:t>
      </w:r>
      <w:r w:rsidR="007103D8" w:rsidRPr="00BA276D">
        <w:t xml:space="preserve"> </w:t>
      </w:r>
      <w:r w:rsidR="00440F49" w:rsidRPr="00BA276D">
        <w:t>O giro mínimo de 180º deverá ser garantido para toda a relojoaria, incluindo o mostrador e o seu suporte de plástico de engenharia</w:t>
      </w:r>
      <w:r w:rsidR="00551DFF" w:rsidRPr="00BA276D">
        <w:t>, responsável pelo fechamento da carcaça</w:t>
      </w:r>
      <w:r w:rsidR="00440F49" w:rsidRPr="00BA276D">
        <w:t>, sendo vedada a utilização de lacre integrado ao mostrador.</w:t>
      </w:r>
      <w:r w:rsidR="007103D8" w:rsidRPr="00BA276D">
        <w:t xml:space="preserve"> </w:t>
      </w:r>
      <w:r w:rsidR="001C17AE" w:rsidRPr="00BA276D">
        <w:t>A menor graduação do mostrador deverá ser de 0,02 litros</w:t>
      </w:r>
      <w:r w:rsidR="005A5E6E" w:rsidRPr="00BA276D">
        <w:t>,</w:t>
      </w:r>
      <w:r w:rsidR="001C17AE" w:rsidRPr="00BA276D">
        <w:t xml:space="preserve"> proporcionando a leitura de um volume de </w:t>
      </w:r>
      <w:r w:rsidR="005A5E6E" w:rsidRPr="00BA276D">
        <w:rPr>
          <w:rFonts w:eastAsia="Arial Unicode MS"/>
        </w:rPr>
        <w:t xml:space="preserve">0,00002 m³.Ainda no mostrador, </w:t>
      </w:r>
      <w:r w:rsidR="001C17AE" w:rsidRPr="00BA276D">
        <w:rPr>
          <w:rFonts w:eastAsia="Arial Unicode MS"/>
        </w:rPr>
        <w:t>deverá estar inscrita a logomarca da empresa</w:t>
      </w:r>
      <w:r w:rsidR="005A5E6E" w:rsidRPr="00BA276D">
        <w:rPr>
          <w:rFonts w:eastAsia="Arial Unicode MS"/>
        </w:rPr>
        <w:t>, seja colorida ou monocromática (preto e branco),</w:t>
      </w:r>
      <w:r w:rsidR="001C17AE" w:rsidRPr="00BA276D">
        <w:rPr>
          <w:rFonts w:eastAsia="Arial Unicode MS"/>
        </w:rPr>
        <w:t>como</w:t>
      </w:r>
      <w:r w:rsidR="006253FD" w:rsidRPr="00BA276D">
        <w:rPr>
          <w:rFonts w:eastAsia="Arial Unicode MS"/>
        </w:rPr>
        <w:t xml:space="preserve"> </w:t>
      </w:r>
      <w:r w:rsidR="005A5E6E" w:rsidRPr="00BA276D">
        <w:rPr>
          <w:rFonts w:eastAsia="Arial Unicode MS"/>
        </w:rPr>
        <w:t>na</w:t>
      </w:r>
      <w:r w:rsidR="006253FD" w:rsidRPr="00BA276D">
        <w:rPr>
          <w:rFonts w:eastAsia="Arial Unicode MS"/>
        </w:rPr>
        <w:t xml:space="preserve"> </w:t>
      </w:r>
      <w:r w:rsidR="002D0990" w:rsidRPr="00BA276D">
        <w:rPr>
          <w:rFonts w:eastAsia="Arial Unicode MS"/>
        </w:rPr>
        <w:fldChar w:fldCharType="begin"/>
      </w:r>
      <w:r w:rsidR="005A5E6E" w:rsidRPr="00BA276D">
        <w:rPr>
          <w:rFonts w:eastAsia="Arial Unicode MS"/>
        </w:rPr>
        <w:instrText xml:space="preserve"> REF _Ref107328806 \h </w:instrText>
      </w:r>
      <w:r w:rsidR="002D0990" w:rsidRPr="00BA276D">
        <w:rPr>
          <w:rFonts w:eastAsia="Arial Unicode MS"/>
        </w:rPr>
      </w:r>
      <w:r w:rsidR="00BA276D">
        <w:rPr>
          <w:rFonts w:eastAsia="Arial Unicode MS"/>
        </w:rPr>
        <w:instrText xml:space="preserve"> \* MERGEFORMAT </w:instrText>
      </w:r>
      <w:r w:rsidR="002D0990" w:rsidRPr="00BA276D">
        <w:rPr>
          <w:rFonts w:eastAsia="Arial Unicode MS"/>
        </w:rPr>
        <w:fldChar w:fldCharType="separate"/>
      </w:r>
      <w:r w:rsidR="006710F9" w:rsidRPr="00BA276D">
        <w:t xml:space="preserve">Figura </w:t>
      </w:r>
      <w:r w:rsidR="006710F9" w:rsidRPr="00BA276D">
        <w:rPr>
          <w:noProof/>
        </w:rPr>
        <w:t>1</w:t>
      </w:r>
      <w:r w:rsidR="002D0990" w:rsidRPr="00BA276D">
        <w:rPr>
          <w:rFonts w:eastAsia="Arial Unicode MS"/>
        </w:rPr>
        <w:fldChar w:fldCharType="end"/>
      </w:r>
      <w:r w:rsidR="00A312C8" w:rsidRPr="00BA276D">
        <w:rPr>
          <w:rFonts w:eastAsia="Arial Unicode MS"/>
        </w:rPr>
        <w:t xml:space="preserve">. A cúpula deverá ser fabricada </w:t>
      </w:r>
      <w:r w:rsidR="00A312C8" w:rsidRPr="00BA276D">
        <w:t xml:space="preserve">em policarbonato ou vidro, </w:t>
      </w:r>
      <w:r w:rsidR="00A312C8" w:rsidRPr="00BA276D">
        <w:lastRenderedPageBreak/>
        <w:t>ambos com alta resistência ao impacto e às intempéries, e tampa de proteção com pino articulador metálico</w:t>
      </w:r>
    </w:p>
    <w:p w14:paraId="243711DB" w14:textId="77777777" w:rsidR="005A5E6E" w:rsidRPr="00BA276D" w:rsidRDefault="005A5E6E" w:rsidP="00551DFF">
      <w:pPr>
        <w:pStyle w:val="SemEspaamento"/>
      </w:pPr>
      <w:r w:rsidRPr="00BA276D">
        <w:drawing>
          <wp:inline distT="0" distB="0" distL="0" distR="0" wp14:anchorId="2DA153F1" wp14:editId="211E1181">
            <wp:extent cx="1402344" cy="502286"/>
            <wp:effectExtent l="19050" t="0" r="7356" b="0"/>
            <wp:docPr id="12" name="Imagem 6" descr="\\demc01\DECP\A - Lucas\Material de Consulta\Modelos\Logo-Cesama_Sem slo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demc01\DECP\A - Lucas\Material de Consulta\Modelos\Logo-Cesama_Sem sloga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887" cy="507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B4C823" w14:textId="77777777" w:rsidR="005A5E6E" w:rsidRPr="00BA276D" w:rsidRDefault="005A5E6E" w:rsidP="00551DFF">
      <w:pPr>
        <w:pStyle w:val="Legenda"/>
        <w:spacing w:before="0"/>
        <w:rPr>
          <w:rFonts w:eastAsia="Arial Unicode MS"/>
        </w:rPr>
      </w:pPr>
      <w:bookmarkStart w:id="7" w:name="_Ref107328806"/>
      <w:r w:rsidRPr="00BA276D">
        <w:t xml:space="preserve">Figura </w:t>
      </w:r>
      <w:r w:rsidR="002D0990" w:rsidRPr="00BA276D">
        <w:fldChar w:fldCharType="begin"/>
      </w:r>
      <w:r w:rsidR="00A70F77" w:rsidRPr="00BA276D">
        <w:instrText xml:space="preserve"> SEQ Figura \* ARABIC </w:instrText>
      </w:r>
      <w:r w:rsidR="002D0990" w:rsidRPr="00BA276D">
        <w:fldChar w:fldCharType="separate"/>
      </w:r>
      <w:r w:rsidR="006710F9" w:rsidRPr="00BA276D">
        <w:rPr>
          <w:noProof/>
        </w:rPr>
        <w:t>1</w:t>
      </w:r>
      <w:r w:rsidR="002D0990" w:rsidRPr="00BA276D">
        <w:rPr>
          <w:noProof/>
        </w:rPr>
        <w:fldChar w:fldCharType="end"/>
      </w:r>
      <w:bookmarkEnd w:id="7"/>
      <w:r w:rsidRPr="00BA276D">
        <w:t>. Logomarca Cesama</w:t>
      </w:r>
    </w:p>
    <w:p w14:paraId="056ECECB" w14:textId="77777777" w:rsidR="000B0269" w:rsidRPr="00BA276D" w:rsidRDefault="000B0269" w:rsidP="000B0269"/>
    <w:p w14:paraId="070000C4" w14:textId="77777777" w:rsidR="00900401" w:rsidRPr="00BA276D" w:rsidRDefault="00900401" w:rsidP="000B0269">
      <w:pPr>
        <w:pStyle w:val="Ttulo2"/>
      </w:pPr>
      <w:r w:rsidRPr="00BA276D">
        <w:rPr>
          <w:u w:val="single"/>
        </w:rPr>
        <w:t>Eixos e Pivô</w:t>
      </w:r>
      <w:r w:rsidRPr="00BA276D">
        <w:t>:</w:t>
      </w:r>
    </w:p>
    <w:p w14:paraId="262A0977" w14:textId="77777777" w:rsidR="000B0269" w:rsidRPr="00BA276D" w:rsidRDefault="000B0269" w:rsidP="000B0269"/>
    <w:p w14:paraId="35B9DECA" w14:textId="77777777" w:rsidR="00E40741" w:rsidRPr="00BA276D" w:rsidRDefault="00E40741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36A4CCF1" w14:textId="77777777" w:rsidR="000B0269" w:rsidRPr="00BA276D" w:rsidRDefault="00E40741" w:rsidP="000B0269">
      <w:pPr>
        <w:pStyle w:val="Ttulo3"/>
      </w:pPr>
      <w:r w:rsidRPr="00BA276D">
        <w:t xml:space="preserve">Hidrômetro Classe B: </w:t>
      </w:r>
      <w:r w:rsidR="00900401" w:rsidRPr="00BA276D">
        <w:t>Os eixos e pivô deverão ser fabricados em aço inoxidável AISI 303</w:t>
      </w:r>
      <w:r w:rsidR="00A312C8" w:rsidRPr="00BA276D">
        <w:t>, de alta resistência</w:t>
      </w:r>
      <w:r w:rsidR="00900401" w:rsidRPr="00BA276D">
        <w:t>;</w:t>
      </w:r>
    </w:p>
    <w:p w14:paraId="6B57000E" w14:textId="77777777" w:rsidR="000B0269" w:rsidRPr="00BA276D" w:rsidRDefault="000B0269" w:rsidP="000B0269"/>
    <w:p w14:paraId="03AA165F" w14:textId="77777777" w:rsidR="000B0269" w:rsidRPr="00BA276D" w:rsidRDefault="000B0269" w:rsidP="000B0269"/>
    <w:p w14:paraId="2F28E29A" w14:textId="77777777" w:rsidR="00900401" w:rsidRPr="00BA276D" w:rsidRDefault="00900401" w:rsidP="000B0269">
      <w:pPr>
        <w:pStyle w:val="Ttulo2"/>
      </w:pPr>
      <w:r w:rsidRPr="00BA276D">
        <w:rPr>
          <w:u w:val="single"/>
        </w:rPr>
        <w:t>Turbina</w:t>
      </w:r>
      <w:r w:rsidRPr="00BA276D">
        <w:t>:</w:t>
      </w:r>
    </w:p>
    <w:p w14:paraId="4E89E83D" w14:textId="77777777" w:rsidR="000B0269" w:rsidRPr="00BA276D" w:rsidRDefault="000B0269" w:rsidP="000B0269"/>
    <w:p w14:paraId="1B9F5224" w14:textId="77777777" w:rsidR="00772778" w:rsidRPr="00BA276D" w:rsidRDefault="00772778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4A1EEAB9" w14:textId="77777777" w:rsidR="00900401" w:rsidRPr="00BA276D" w:rsidRDefault="00772778" w:rsidP="000B0269">
      <w:pPr>
        <w:pStyle w:val="Ttulo3"/>
      </w:pPr>
      <w:r w:rsidRPr="00BA276D">
        <w:t xml:space="preserve">Hidrômetro Classe B: </w:t>
      </w:r>
      <w:r w:rsidR="00900401" w:rsidRPr="00BA276D">
        <w:t>Turbina em plástico de Engenharia;</w:t>
      </w:r>
    </w:p>
    <w:p w14:paraId="1F1F852A" w14:textId="77777777" w:rsidR="00A312C8" w:rsidRPr="00BA276D" w:rsidRDefault="00A312C8" w:rsidP="00A312C8"/>
    <w:p w14:paraId="17445A73" w14:textId="6EA3902A" w:rsidR="00900401" w:rsidRPr="00BA276D" w:rsidRDefault="00900401" w:rsidP="00551DFF">
      <w:pPr>
        <w:pStyle w:val="Ttulo2"/>
      </w:pPr>
      <w:r w:rsidRPr="00BA276D">
        <w:rPr>
          <w:u w:val="single"/>
        </w:rPr>
        <w:t>Regulador</w:t>
      </w:r>
      <w:r w:rsidRPr="00BA276D">
        <w:t>:</w:t>
      </w:r>
      <w:r w:rsidR="007103D8" w:rsidRPr="00BA276D">
        <w:t xml:space="preserve"> </w:t>
      </w:r>
      <w:r w:rsidRPr="00BA276D">
        <w:t>Regulagem externa com lacr</w:t>
      </w:r>
      <w:r w:rsidR="00440F49" w:rsidRPr="00BA276D">
        <w:t>e</w:t>
      </w:r>
      <w:r w:rsidRPr="00BA276D">
        <w:t xml:space="preserve"> em tampão</w:t>
      </w:r>
      <w:r w:rsidR="00440F49" w:rsidRPr="00BA276D">
        <w:t>,</w:t>
      </w:r>
      <w:r w:rsidRPr="00BA276D">
        <w:t xml:space="preserve"> confeccionado em liga metálica</w:t>
      </w:r>
      <w:r w:rsidR="007103D8" w:rsidRPr="00BA276D">
        <w:t xml:space="preserve"> </w:t>
      </w:r>
      <w:r w:rsidR="007D5417" w:rsidRPr="00BA276D">
        <w:t xml:space="preserve">similar à carcaça. O dispositivo deverá permitir sua lacração de maneira a assegurar sua inviolabilidade, como exigido pelo item 5.1 da Portaria </w:t>
      </w:r>
      <w:r w:rsidR="007D5417" w:rsidRPr="00BA276D">
        <w:rPr>
          <w:rFonts w:cs="Arial"/>
        </w:rPr>
        <w:t>nº 246/2000 do INMETRO.</w:t>
      </w:r>
    </w:p>
    <w:p w14:paraId="344EBE7A" w14:textId="77777777" w:rsidR="000B0269" w:rsidRPr="00BA276D" w:rsidRDefault="000B0269" w:rsidP="000B0269"/>
    <w:p w14:paraId="4BEE19D9" w14:textId="77777777" w:rsidR="00900401" w:rsidRPr="00BA276D" w:rsidRDefault="00900401" w:rsidP="000B0269">
      <w:pPr>
        <w:pStyle w:val="Ttulo2"/>
      </w:pPr>
      <w:r w:rsidRPr="00BA276D">
        <w:rPr>
          <w:u w:val="single"/>
        </w:rPr>
        <w:t>Proteção Anti-fraude</w:t>
      </w:r>
      <w:r w:rsidRPr="00BA276D">
        <w:t>:</w:t>
      </w:r>
    </w:p>
    <w:p w14:paraId="08627745" w14:textId="77777777" w:rsidR="000B0269" w:rsidRPr="00BA276D" w:rsidRDefault="000B0269" w:rsidP="000B0269"/>
    <w:p w14:paraId="448658F3" w14:textId="77777777" w:rsidR="00935A29" w:rsidRPr="00BA276D" w:rsidRDefault="00900401" w:rsidP="000B0269">
      <w:pPr>
        <w:pStyle w:val="Ttulo3"/>
      </w:pPr>
      <w:r w:rsidRPr="00BA276D">
        <w:t>Os hidrômetros deverã</w:t>
      </w:r>
      <w:r w:rsidR="007914E4" w:rsidRPr="00BA276D">
        <w:t>o possuir proteção lateral anti</w:t>
      </w:r>
      <w:r w:rsidRPr="00BA276D">
        <w:t>fraude</w:t>
      </w:r>
      <w:r w:rsidR="00935A29" w:rsidRPr="00BA276D">
        <w:t>:</w:t>
      </w:r>
    </w:p>
    <w:p w14:paraId="710F35AB" w14:textId="77777777" w:rsidR="00551DFF" w:rsidRPr="00BA276D" w:rsidRDefault="00935A29" w:rsidP="00EF33E5">
      <w:pPr>
        <w:pStyle w:val="PargrafodaLista"/>
        <w:numPr>
          <w:ilvl w:val="0"/>
          <w:numId w:val="8"/>
        </w:numPr>
        <w:spacing w:before="120" w:line="360" w:lineRule="auto"/>
        <w:ind w:left="851" w:hanging="294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C</w:t>
      </w:r>
      <w:r w:rsidR="00900401" w:rsidRPr="00BA276D">
        <w:rPr>
          <w:rFonts w:ascii="Arial" w:hAnsi="Arial" w:cs="Arial"/>
        </w:rPr>
        <w:t>om blindagem magnética</w:t>
      </w:r>
      <w:r w:rsidR="00440F49" w:rsidRPr="00BA276D">
        <w:rPr>
          <w:rFonts w:ascii="Arial" w:hAnsi="Arial" w:cs="Arial"/>
        </w:rPr>
        <w:t>,</w:t>
      </w:r>
      <w:r w:rsidR="00900401" w:rsidRPr="00BA276D">
        <w:rPr>
          <w:rFonts w:ascii="Arial" w:hAnsi="Arial" w:cs="Arial"/>
        </w:rPr>
        <w:t xml:space="preserve"> protegendo contra ação externa de imãs ououtros elementos magnéticos</w:t>
      </w:r>
      <w:r w:rsidR="00E37F49" w:rsidRPr="00BA276D">
        <w:rPr>
          <w:rFonts w:ascii="Arial" w:hAnsi="Arial" w:cs="Arial"/>
        </w:rPr>
        <w:t>, devendo atender ao especificado na ABNT NBR 15538:2014,</w:t>
      </w:r>
      <w:r w:rsidR="00453CDD" w:rsidRPr="00BA276D">
        <w:rPr>
          <w:rFonts w:ascii="Arial" w:hAnsi="Arial" w:cs="Arial"/>
          <w:b/>
          <w:bCs/>
        </w:rPr>
        <w:t>sub-</w:t>
      </w:r>
      <w:r w:rsidR="0095537F" w:rsidRPr="00BA276D">
        <w:rPr>
          <w:rFonts w:ascii="Arial" w:hAnsi="Arial" w:cs="Arial"/>
          <w:b/>
          <w:bCs/>
        </w:rPr>
        <w:t>í</w:t>
      </w:r>
      <w:r w:rsidR="00453CDD" w:rsidRPr="00BA276D">
        <w:rPr>
          <w:rFonts w:ascii="Arial" w:hAnsi="Arial" w:cs="Arial"/>
          <w:b/>
          <w:bCs/>
        </w:rPr>
        <w:t xml:space="preserve">tem 5.2, </w:t>
      </w:r>
      <w:r w:rsidR="00276056" w:rsidRPr="00BA276D">
        <w:rPr>
          <w:rFonts w:ascii="Arial" w:hAnsi="Arial" w:cs="Arial"/>
          <w:b/>
        </w:rPr>
        <w:t>para imãs de ferrite classe II</w:t>
      </w:r>
      <w:r w:rsidR="00900401" w:rsidRPr="00BA276D">
        <w:rPr>
          <w:rFonts w:ascii="Arial" w:hAnsi="Arial" w:cs="Arial"/>
          <w:b/>
        </w:rPr>
        <w:t>;</w:t>
      </w:r>
    </w:p>
    <w:p w14:paraId="6F8AE7B1" w14:textId="77777777" w:rsidR="000B0269" w:rsidRPr="00BA276D" w:rsidRDefault="00935A29" w:rsidP="00EF33E5">
      <w:pPr>
        <w:pStyle w:val="PargrafodaLista"/>
        <w:numPr>
          <w:ilvl w:val="0"/>
          <w:numId w:val="8"/>
        </w:numPr>
        <w:spacing w:before="120" w:line="360" w:lineRule="auto"/>
        <w:ind w:left="851" w:hanging="294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Com </w:t>
      </w:r>
      <w:r w:rsidR="002918BE" w:rsidRPr="00BA276D">
        <w:rPr>
          <w:rFonts w:ascii="Arial" w:hAnsi="Arial" w:cs="Arial"/>
        </w:rPr>
        <w:t>anel lateral, de aço inox</w:t>
      </w:r>
      <w:r w:rsidR="00083BD1" w:rsidRPr="00BA276D">
        <w:rPr>
          <w:rFonts w:ascii="Arial" w:hAnsi="Arial" w:cs="Arial"/>
        </w:rPr>
        <w:t>, para cúpula em policarbonato</w:t>
      </w:r>
      <w:r w:rsidR="00493EA0" w:rsidRPr="00BA276D">
        <w:rPr>
          <w:rFonts w:ascii="Arial" w:hAnsi="Arial" w:cs="Arial"/>
        </w:rPr>
        <w:t xml:space="preserve"> ou vidro</w:t>
      </w:r>
      <w:r w:rsidR="002918BE" w:rsidRPr="00BA276D">
        <w:rPr>
          <w:rFonts w:ascii="Arial" w:hAnsi="Arial" w:cs="Arial"/>
        </w:rPr>
        <w:t>;</w:t>
      </w:r>
    </w:p>
    <w:p w14:paraId="3EE753D5" w14:textId="77777777" w:rsidR="000B0269" w:rsidRPr="00BA276D" w:rsidRDefault="000B0269" w:rsidP="000B0269">
      <w:pPr>
        <w:pStyle w:val="Ttulo2"/>
        <w:numPr>
          <w:ilvl w:val="0"/>
          <w:numId w:val="0"/>
        </w:numPr>
        <w:rPr>
          <w:rFonts w:cs="Arial"/>
        </w:rPr>
      </w:pPr>
    </w:p>
    <w:p w14:paraId="4B87E6D3" w14:textId="77777777" w:rsidR="00900401" w:rsidRPr="00BA276D" w:rsidRDefault="00900401" w:rsidP="00551DFF">
      <w:pPr>
        <w:pStyle w:val="Ttulo2"/>
      </w:pPr>
      <w:r w:rsidRPr="00BA276D">
        <w:rPr>
          <w:u w:val="single"/>
        </w:rPr>
        <w:t>Pressões</w:t>
      </w:r>
      <w:r w:rsidRPr="00BA276D">
        <w:t>:</w:t>
      </w:r>
      <w:r w:rsidR="00551DFF" w:rsidRPr="00BA276D">
        <w:t xml:space="preserve"> A p</w:t>
      </w:r>
      <w:r w:rsidR="00531D71" w:rsidRPr="00BA276D">
        <w:t>ressão de Serviço</w:t>
      </w:r>
      <w:r w:rsidR="00551DFF" w:rsidRPr="00BA276D">
        <w:t xml:space="preserve"> necessária é de </w:t>
      </w:r>
      <w:r w:rsidR="00531D71" w:rsidRPr="00BA276D">
        <w:t>10,0 k</w:t>
      </w:r>
      <w:r w:rsidRPr="00BA276D">
        <w:t>gf/cm²;</w:t>
      </w:r>
    </w:p>
    <w:p w14:paraId="37AEFB54" w14:textId="77777777" w:rsidR="000B0269" w:rsidRPr="00BA276D" w:rsidRDefault="000B0269" w:rsidP="000B0269"/>
    <w:p w14:paraId="4EEC94B7" w14:textId="01B7B192" w:rsidR="00900401" w:rsidRPr="00BA276D" w:rsidRDefault="00551DFF" w:rsidP="000B0269">
      <w:pPr>
        <w:pStyle w:val="Ttulo3"/>
      </w:pPr>
      <w:r w:rsidRPr="00BA276D">
        <w:t>O a</w:t>
      </w:r>
      <w:r w:rsidR="00900401" w:rsidRPr="00BA276D">
        <w:t>nel</w:t>
      </w:r>
      <w:r w:rsidR="007103D8" w:rsidRPr="00BA276D">
        <w:t xml:space="preserve"> </w:t>
      </w:r>
      <w:r w:rsidR="00900401" w:rsidRPr="00BA276D">
        <w:t>de</w:t>
      </w:r>
      <w:r w:rsidR="007103D8" w:rsidRPr="00BA276D">
        <w:t xml:space="preserve"> </w:t>
      </w:r>
      <w:r w:rsidR="00900401" w:rsidRPr="00BA276D">
        <w:t>fechamento da carcaça deve ser fabricado em</w:t>
      </w:r>
      <w:r w:rsidR="007103D8" w:rsidRPr="00BA276D">
        <w:t xml:space="preserve"> </w:t>
      </w:r>
      <w:r w:rsidR="00900401" w:rsidRPr="00BA276D">
        <w:t>plástico de Engenharia</w:t>
      </w:r>
      <w:r w:rsidR="007103D8" w:rsidRPr="00BA276D">
        <w:t xml:space="preserve"> </w:t>
      </w:r>
      <w:r w:rsidR="00900401" w:rsidRPr="00BA276D">
        <w:t>para suportar teste</w:t>
      </w:r>
      <w:r w:rsidR="00D414D1" w:rsidRPr="00BA276D">
        <w:t>s</w:t>
      </w:r>
      <w:r w:rsidR="003D1F6D" w:rsidRPr="00BA276D">
        <w:t xml:space="preserve"> com pressões até 2</w:t>
      </w:r>
      <w:r w:rsidR="0056321F" w:rsidRPr="00BA276D">
        <w:t>0</w:t>
      </w:r>
      <w:r w:rsidR="00C51E05" w:rsidRPr="00BA276D">
        <w:t>,0</w:t>
      </w:r>
      <w:r w:rsidR="0056321F" w:rsidRPr="00BA276D">
        <w:t xml:space="preserve"> k</w:t>
      </w:r>
      <w:r w:rsidR="00900401" w:rsidRPr="00BA276D">
        <w:t>gf/cm²;</w:t>
      </w:r>
    </w:p>
    <w:p w14:paraId="65120A18" w14:textId="77777777" w:rsidR="00B10092" w:rsidRPr="00BA276D" w:rsidRDefault="00B10092" w:rsidP="00B10092"/>
    <w:p w14:paraId="001A1DDA" w14:textId="7FEF91F4" w:rsidR="00B10092" w:rsidRPr="00BA276D" w:rsidRDefault="00B10092" w:rsidP="00B10092">
      <w:pPr>
        <w:pStyle w:val="Ttulo3"/>
      </w:pPr>
      <w:r w:rsidRPr="00BA276D">
        <w:lastRenderedPageBreak/>
        <w:t>Objetivando a segurança em pressões excepcionais e durante os ensaios, os medidores devem atender à ABNT NBR 16043-1:2021, item 4.2.10, garantindo-se</w:t>
      </w:r>
      <w:r w:rsidR="000D222F" w:rsidRPr="00BA276D">
        <w:t xml:space="preserve"> uma resistência à pressão de</w:t>
      </w:r>
      <w:r w:rsidRPr="00BA276D">
        <w:t>:</w:t>
      </w:r>
    </w:p>
    <w:p w14:paraId="04F7F397" w14:textId="77777777" w:rsidR="00B10092" w:rsidRPr="00BA276D" w:rsidRDefault="00B10092" w:rsidP="00EF33E5">
      <w:pPr>
        <w:pStyle w:val="PargrafodaLista"/>
        <w:numPr>
          <w:ilvl w:val="0"/>
          <w:numId w:val="13"/>
        </w:numPr>
        <w:spacing w:line="360" w:lineRule="auto"/>
        <w:ind w:left="714" w:hanging="357"/>
        <w:rPr>
          <w:rFonts w:ascii="Arial" w:hAnsi="Arial" w:cs="Arial"/>
        </w:rPr>
      </w:pPr>
      <w:r w:rsidRPr="00BA276D">
        <w:rPr>
          <w:rFonts w:ascii="Arial" w:hAnsi="Arial" w:cs="Arial"/>
        </w:rPr>
        <w:t>16 kgf/cm² por um período ininterrupto de 15 minutos;</w:t>
      </w:r>
    </w:p>
    <w:p w14:paraId="37488E99" w14:textId="77777777" w:rsidR="00B10092" w:rsidRPr="00BA276D" w:rsidRDefault="00B10092" w:rsidP="00EF33E5">
      <w:pPr>
        <w:pStyle w:val="PargrafodaLista"/>
        <w:numPr>
          <w:ilvl w:val="0"/>
          <w:numId w:val="13"/>
        </w:numPr>
        <w:spacing w:line="360" w:lineRule="auto"/>
        <w:ind w:left="714" w:hanging="357"/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20 kgf/cm² por um período </w:t>
      </w:r>
      <w:r w:rsidR="000D222F" w:rsidRPr="00BA276D">
        <w:rPr>
          <w:rFonts w:ascii="Arial" w:hAnsi="Arial" w:cs="Arial"/>
        </w:rPr>
        <w:t>ininterrupto de 1 minuto.</w:t>
      </w:r>
    </w:p>
    <w:p w14:paraId="759341E8" w14:textId="77777777" w:rsidR="00B62382" w:rsidRPr="00BA276D" w:rsidRDefault="00B62382" w:rsidP="00B62382"/>
    <w:p w14:paraId="2D544F6D" w14:textId="7D533425" w:rsidR="00900401" w:rsidRPr="00BA276D" w:rsidRDefault="00900401" w:rsidP="00551DFF">
      <w:pPr>
        <w:pStyle w:val="Ttulo2"/>
      </w:pPr>
      <w:r w:rsidRPr="00BA276D">
        <w:rPr>
          <w:u w:val="single"/>
        </w:rPr>
        <w:t>Código de Barras</w:t>
      </w:r>
      <w:r w:rsidRPr="00BA276D">
        <w:t>:</w:t>
      </w:r>
      <w:r w:rsidR="007103D8" w:rsidRPr="00BA276D">
        <w:t xml:space="preserve"> </w:t>
      </w:r>
      <w:r w:rsidRPr="00BA276D">
        <w:t>Cada hidrômetro deverá ter uma etiqueta com código de barras, contendo as</w:t>
      </w:r>
      <w:r w:rsidR="007103D8" w:rsidRPr="00BA276D">
        <w:t xml:space="preserve"> </w:t>
      </w:r>
      <w:r w:rsidRPr="00BA276D">
        <w:t>seguintes</w:t>
      </w:r>
      <w:r w:rsidR="007103D8" w:rsidRPr="00BA276D">
        <w:t xml:space="preserve"> </w:t>
      </w:r>
      <w:r w:rsidRPr="00BA276D">
        <w:t>informações: nº do Hidrômetro (10 caracteres);</w:t>
      </w:r>
      <w:r w:rsidR="00E05979" w:rsidRPr="00BA276D">
        <w:t xml:space="preserve"> M</w:t>
      </w:r>
      <w:r w:rsidRPr="00BA276D">
        <w:t>arca</w:t>
      </w:r>
      <w:r w:rsidR="007103D8" w:rsidRPr="00BA276D">
        <w:t xml:space="preserve"> </w:t>
      </w:r>
      <w:r w:rsidRPr="00BA276D">
        <w:t>(2carac</w:t>
      </w:r>
      <w:r w:rsidR="00E05979" w:rsidRPr="00BA276D">
        <w:t>teres</w:t>
      </w:r>
      <w:r w:rsidRPr="00BA276D">
        <w:t>);</w:t>
      </w:r>
      <w:r w:rsidR="007103D8" w:rsidRPr="00BA276D">
        <w:t xml:space="preserve"> </w:t>
      </w:r>
      <w:r w:rsidRPr="00BA276D">
        <w:t>Capacidade (6 carac</w:t>
      </w:r>
      <w:r w:rsidR="00E05979" w:rsidRPr="00BA276D">
        <w:t>teres</w:t>
      </w:r>
      <w:r w:rsidRPr="00BA276D">
        <w:t>); Diâmetro (5 carac</w:t>
      </w:r>
      <w:r w:rsidR="00E05979" w:rsidRPr="00BA276D">
        <w:t>teres</w:t>
      </w:r>
      <w:r w:rsidRPr="00BA276D">
        <w:t>); Nº de Diais – parte inteira m³</w:t>
      </w:r>
      <w:r w:rsidR="007103D8" w:rsidRPr="00BA276D">
        <w:t xml:space="preserve"> </w:t>
      </w:r>
      <w:r w:rsidRPr="00BA276D">
        <w:t>(2 carac</w:t>
      </w:r>
      <w:r w:rsidR="00E05979" w:rsidRPr="00BA276D">
        <w:t>teres</w:t>
      </w:r>
      <w:r w:rsidRPr="00BA276D">
        <w:t>); Classe Metrológica na posição horizontal (1 carac</w:t>
      </w:r>
      <w:r w:rsidR="00E05979" w:rsidRPr="00BA276D">
        <w:t>ter</w:t>
      </w:r>
      <w:r w:rsidRPr="00BA276D">
        <w:t>); Classe Metrológica na posição vertical (1 carac</w:t>
      </w:r>
      <w:r w:rsidR="00E05979" w:rsidRPr="00BA276D">
        <w:t>ter</w:t>
      </w:r>
      <w:r w:rsidRPr="00BA276D">
        <w:t>); Comprimento (3 carac</w:t>
      </w:r>
      <w:r w:rsidR="00E05979" w:rsidRPr="00BA276D">
        <w:t>teres</w:t>
      </w:r>
      <w:r w:rsidRPr="00BA276D">
        <w:t>);</w:t>
      </w:r>
    </w:p>
    <w:p w14:paraId="1677E30A" w14:textId="77777777" w:rsidR="000B0269" w:rsidRPr="00BA276D" w:rsidRDefault="000B0269" w:rsidP="000B0269"/>
    <w:p w14:paraId="104DB354" w14:textId="77777777" w:rsidR="00900401" w:rsidRPr="00BA276D" w:rsidRDefault="00900401" w:rsidP="000B0269">
      <w:pPr>
        <w:pStyle w:val="Ttulo3"/>
      </w:pPr>
      <w:r w:rsidRPr="00BA276D">
        <w:t>O código de barras 39 (alfanumérico) atende ao solicitado;</w:t>
      </w:r>
    </w:p>
    <w:p w14:paraId="0FE555F1" w14:textId="77777777" w:rsidR="000B0269" w:rsidRPr="00BA276D" w:rsidRDefault="000B0269" w:rsidP="000B0269"/>
    <w:p w14:paraId="6C1EA968" w14:textId="7C0470FD" w:rsidR="00900401" w:rsidRPr="00BA276D" w:rsidRDefault="00900401" w:rsidP="000B0269">
      <w:pPr>
        <w:pStyle w:val="Ttulo3"/>
      </w:pPr>
      <w:r w:rsidRPr="00BA276D">
        <w:t>A etiqueta deve ser fabri</w:t>
      </w:r>
      <w:r w:rsidR="00CF2872" w:rsidRPr="00BA276D">
        <w:t>cada em filme de poliéster auto-</w:t>
      </w:r>
      <w:r w:rsidRPr="00BA276D">
        <w:t>adesiva, com</w:t>
      </w:r>
      <w:r w:rsidR="007103D8" w:rsidRPr="00BA276D">
        <w:t xml:space="preserve"> </w:t>
      </w:r>
      <w:r w:rsidRPr="00BA276D">
        <w:t>resistência às condições climáticas no campo, para hidrômetros instalados em caixa metálica padrão, com porta gradeada;</w:t>
      </w:r>
    </w:p>
    <w:p w14:paraId="6F55F716" w14:textId="77777777" w:rsidR="000B0269" w:rsidRPr="00BA276D" w:rsidRDefault="000B0269" w:rsidP="000B0269"/>
    <w:p w14:paraId="4FF4EE05" w14:textId="77777777" w:rsidR="00900401" w:rsidRPr="00BA276D" w:rsidRDefault="00900401" w:rsidP="000B0269">
      <w:pPr>
        <w:pStyle w:val="Ttulo3"/>
      </w:pPr>
      <w:r w:rsidRPr="00BA276D">
        <w:t>A etiqueta deverá ser fixada sob a tampa da cúpula do hidrômetro;</w:t>
      </w:r>
    </w:p>
    <w:p w14:paraId="025C065E" w14:textId="77777777" w:rsidR="000B0269" w:rsidRPr="00BA276D" w:rsidRDefault="000B0269" w:rsidP="000B0269"/>
    <w:p w14:paraId="1F6D01BE" w14:textId="516F9C5C" w:rsidR="00900401" w:rsidRPr="00BA276D" w:rsidRDefault="00900401" w:rsidP="00551DFF">
      <w:pPr>
        <w:pStyle w:val="Ttulo2"/>
        <w:rPr>
          <w:rFonts w:eastAsia="Arial Unicode MS"/>
        </w:rPr>
      </w:pPr>
      <w:r w:rsidRPr="00BA276D">
        <w:rPr>
          <w:rFonts w:eastAsia="Arial Unicode MS"/>
          <w:u w:val="single"/>
        </w:rPr>
        <w:t>Etiqueta auto-adesiva</w:t>
      </w:r>
      <w:r w:rsidRPr="00BA276D">
        <w:rPr>
          <w:rFonts w:eastAsia="Arial Unicode MS"/>
        </w:rPr>
        <w:t>:</w:t>
      </w:r>
      <w:r w:rsidR="007103D8" w:rsidRPr="00BA276D">
        <w:rPr>
          <w:rFonts w:eastAsia="Arial Unicode MS"/>
        </w:rPr>
        <w:t xml:space="preserve"> </w:t>
      </w:r>
      <w:r w:rsidRPr="00BA276D">
        <w:rPr>
          <w:rFonts w:eastAsia="Arial Unicode MS"/>
        </w:rPr>
        <w:t>Na parte interna da tampa deve-se fixar uma etiqueta (ao lado da etiqueta com código de barras), auto-adesiva, impermeável, contendo o número do hidrômetro (conforme gravado na carcaça),</w:t>
      </w:r>
      <w:r w:rsidR="003F77A7" w:rsidRPr="00BA276D">
        <w:rPr>
          <w:rFonts w:eastAsia="Arial Unicode MS"/>
        </w:rPr>
        <w:t xml:space="preserve"> e</w:t>
      </w:r>
      <w:r w:rsidRPr="00BA276D">
        <w:rPr>
          <w:rFonts w:eastAsia="Arial Unicode MS"/>
        </w:rPr>
        <w:t xml:space="preserve"> que permita sua retirada</w:t>
      </w:r>
      <w:r w:rsidR="003F77A7" w:rsidRPr="00BA276D">
        <w:rPr>
          <w:rFonts w:eastAsia="Arial Unicode MS"/>
        </w:rPr>
        <w:t xml:space="preserve"> (inteira e sem rasgos)</w:t>
      </w:r>
      <w:r w:rsidRPr="00BA276D">
        <w:rPr>
          <w:rFonts w:eastAsia="Arial Unicode MS"/>
        </w:rPr>
        <w:t xml:space="preserve"> e </w:t>
      </w:r>
      <w:r w:rsidR="003F77A7" w:rsidRPr="00BA276D">
        <w:rPr>
          <w:rFonts w:eastAsia="Arial Unicode MS"/>
        </w:rPr>
        <w:t xml:space="preserve">para </w:t>
      </w:r>
      <w:r w:rsidRPr="00BA276D">
        <w:rPr>
          <w:rFonts w:eastAsia="Arial Unicode MS"/>
        </w:rPr>
        <w:t xml:space="preserve">fixação </w:t>
      </w:r>
      <w:r w:rsidR="00D532EE" w:rsidRPr="00BA276D">
        <w:rPr>
          <w:rFonts w:eastAsia="Arial Unicode MS"/>
        </w:rPr>
        <w:t xml:space="preserve">em nossas </w:t>
      </w:r>
      <w:r w:rsidRPr="00BA276D">
        <w:rPr>
          <w:rFonts w:eastAsia="Arial Unicode MS"/>
        </w:rPr>
        <w:t>ordens de serviço</w:t>
      </w:r>
      <w:r w:rsidR="003F77A7" w:rsidRPr="00BA276D">
        <w:rPr>
          <w:rFonts w:eastAsia="Arial Unicode MS"/>
        </w:rPr>
        <w:t xml:space="preserve"> no campo</w:t>
      </w:r>
      <w:r w:rsidRPr="00BA276D">
        <w:rPr>
          <w:rFonts w:eastAsia="Arial Unicode MS"/>
        </w:rPr>
        <w:t>;</w:t>
      </w:r>
    </w:p>
    <w:p w14:paraId="33E89557" w14:textId="77777777" w:rsidR="000B0269" w:rsidRPr="00BA276D" w:rsidRDefault="000B0269" w:rsidP="000B0269">
      <w:pPr>
        <w:rPr>
          <w:rFonts w:eastAsia="Arial Unicode MS"/>
        </w:rPr>
      </w:pPr>
    </w:p>
    <w:p w14:paraId="7CB607BD" w14:textId="41CE5867" w:rsidR="0053305D" w:rsidRPr="00BA276D" w:rsidRDefault="0053305D" w:rsidP="00551DFF">
      <w:pPr>
        <w:pStyle w:val="Ttulo2"/>
      </w:pPr>
      <w:bookmarkStart w:id="8" w:name="_Ref107312094"/>
      <w:r w:rsidRPr="00BA276D">
        <w:rPr>
          <w:u w:val="single"/>
        </w:rPr>
        <w:t>Assistência Técnica</w:t>
      </w:r>
      <w:r w:rsidRPr="00BA276D">
        <w:t>:</w:t>
      </w:r>
      <w:bookmarkEnd w:id="8"/>
      <w:r w:rsidR="007103D8" w:rsidRPr="00BA276D">
        <w:t xml:space="preserve"> </w:t>
      </w:r>
      <w:r w:rsidRPr="00BA276D">
        <w:t xml:space="preserve">A </w:t>
      </w:r>
      <w:r w:rsidR="00544768" w:rsidRPr="00BA276D">
        <w:t>licitante</w:t>
      </w:r>
      <w:r w:rsidRPr="00BA276D">
        <w:t xml:space="preserve"> deverá comprovar</w:t>
      </w:r>
      <w:r w:rsidR="00544768" w:rsidRPr="00BA276D">
        <w:t xml:space="preserve"> na proposta</w:t>
      </w:r>
      <w:r w:rsidRPr="00BA276D">
        <w:t xml:space="preserve"> possuir assistência técnica no Brasil, com pessoal especializado para orientações técnicas e manutenção dos equipamentos.</w:t>
      </w:r>
      <w:r w:rsidR="00544768" w:rsidRPr="00BA276D">
        <w:t xml:space="preserve"> Deverá comprovar, ainda, que possui</w:t>
      </w:r>
      <w:r w:rsidRPr="00BA276D">
        <w:t xml:space="preserve"> laboratório onde possa realizar todos os ensaios e testes em hidrômetros, exigidos por normas (INMETRO e ABNT), podendo, a critério da CESAMA, ser realizada uma visita técnica a essas instalações;</w:t>
      </w:r>
    </w:p>
    <w:p w14:paraId="6E53D565" w14:textId="77777777" w:rsidR="000B0269" w:rsidRPr="00BA276D" w:rsidRDefault="000B0269" w:rsidP="000B0269"/>
    <w:p w14:paraId="212E67B9" w14:textId="77777777" w:rsidR="000B0269" w:rsidRPr="00BA276D" w:rsidRDefault="000B0269" w:rsidP="000B0269"/>
    <w:p w14:paraId="0C4DEA91" w14:textId="4E06EA5A" w:rsidR="00C61488" w:rsidRPr="00BA276D" w:rsidRDefault="00900401" w:rsidP="00C61488">
      <w:pPr>
        <w:pStyle w:val="Ttulo2"/>
      </w:pPr>
      <w:r w:rsidRPr="00BA276D">
        <w:rPr>
          <w:u w:val="single"/>
        </w:rPr>
        <w:lastRenderedPageBreak/>
        <w:t>Aprovação na Inspeção</w:t>
      </w:r>
      <w:r w:rsidRPr="00BA276D">
        <w:t>:</w:t>
      </w:r>
      <w:r w:rsidR="007103D8" w:rsidRPr="00BA276D">
        <w:t xml:space="preserve"> </w:t>
      </w:r>
      <w:r w:rsidRPr="00BA276D">
        <w:t xml:space="preserve">Os lotes de hidrômetros estarão sujeitos a </w:t>
      </w:r>
      <w:r w:rsidR="00471C15" w:rsidRPr="00BA276D">
        <w:t>inspeção</w:t>
      </w:r>
      <w:r w:rsidRPr="00BA276D">
        <w:t xml:space="preserve"> e considerados não</w:t>
      </w:r>
      <w:r w:rsidR="007103D8" w:rsidRPr="00BA276D">
        <w:t xml:space="preserve"> </w:t>
      </w:r>
      <w:r w:rsidRPr="00BA276D">
        <w:t xml:space="preserve">habilitados aos </w:t>
      </w:r>
      <w:r w:rsidRPr="00BA276D">
        <w:rPr>
          <w:b/>
          <w:bCs/>
        </w:rPr>
        <w:t>Procedimentos de Inspeção e Ensaios</w:t>
      </w:r>
      <w:r w:rsidR="005E1696" w:rsidRPr="00BA276D">
        <w:rPr>
          <w:b/>
          <w:bCs/>
        </w:rPr>
        <w:t xml:space="preserve"> (vide Item </w:t>
      </w:r>
      <w:r w:rsidR="002D0990" w:rsidRPr="00BA276D">
        <w:rPr>
          <w:b/>
          <w:bCs/>
        </w:rPr>
        <w:fldChar w:fldCharType="begin"/>
      </w:r>
      <w:r w:rsidR="005E1696" w:rsidRPr="00BA276D">
        <w:rPr>
          <w:b/>
          <w:bCs/>
        </w:rPr>
        <w:instrText xml:space="preserve"> REF _Ref107312003 \n \h </w:instrText>
      </w:r>
      <w:r w:rsidR="002D0990" w:rsidRPr="00BA276D">
        <w:rPr>
          <w:b/>
          <w:bCs/>
        </w:rPr>
      </w:r>
      <w:r w:rsidR="00BA276D">
        <w:rPr>
          <w:b/>
          <w:bCs/>
        </w:rPr>
        <w:instrText xml:space="preserve"> \* MERGEFORMAT </w:instrText>
      </w:r>
      <w:r w:rsidR="002D0990" w:rsidRPr="00BA276D">
        <w:rPr>
          <w:b/>
          <w:bCs/>
        </w:rPr>
        <w:fldChar w:fldCharType="separate"/>
      </w:r>
      <w:r w:rsidR="006710F9" w:rsidRPr="00BA276D">
        <w:rPr>
          <w:b/>
          <w:bCs/>
        </w:rPr>
        <w:t>4</w:t>
      </w:r>
      <w:r w:rsidR="002D0990" w:rsidRPr="00BA276D">
        <w:rPr>
          <w:b/>
          <w:bCs/>
        </w:rPr>
        <w:fldChar w:fldCharType="end"/>
      </w:r>
      <w:r w:rsidR="00471C15" w:rsidRPr="00BA276D">
        <w:rPr>
          <w:b/>
          <w:bCs/>
        </w:rPr>
        <w:t>)</w:t>
      </w:r>
      <w:r w:rsidRPr="00BA276D">
        <w:t>, caso não</w:t>
      </w:r>
      <w:r w:rsidR="004F527C" w:rsidRPr="00BA276D">
        <w:t xml:space="preserve"> </w:t>
      </w:r>
      <w:r w:rsidR="005E1696" w:rsidRPr="00BA276D">
        <w:t xml:space="preserve">atendam às características técnicas especificadas nos itens </w:t>
      </w:r>
      <w:r w:rsidR="002D0990" w:rsidRPr="00BA276D">
        <w:fldChar w:fldCharType="begin"/>
      </w:r>
      <w:r w:rsidR="005E1696" w:rsidRPr="00BA276D">
        <w:instrText xml:space="preserve"> REF _Ref107312074 \n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>1.1</w:t>
      </w:r>
      <w:r w:rsidR="002D0990" w:rsidRPr="00BA276D">
        <w:fldChar w:fldCharType="end"/>
      </w:r>
      <w:r w:rsidR="005E1696" w:rsidRPr="00BA276D">
        <w:t xml:space="preserve"> a </w:t>
      </w:r>
      <w:r w:rsidR="002D0990" w:rsidRPr="00BA276D">
        <w:fldChar w:fldCharType="begin"/>
      </w:r>
      <w:r w:rsidR="005E1696" w:rsidRPr="00BA276D">
        <w:instrText xml:space="preserve"> REF _Ref107312094 \n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>1.18</w:t>
      </w:r>
      <w:r w:rsidR="002D0990" w:rsidRPr="00BA276D">
        <w:fldChar w:fldCharType="end"/>
      </w:r>
      <w:r w:rsidRPr="00BA276D">
        <w:t>;</w:t>
      </w:r>
    </w:p>
    <w:p w14:paraId="242C85A8" w14:textId="77777777" w:rsidR="006536BA" w:rsidRPr="00BA276D" w:rsidRDefault="006536BA" w:rsidP="006536BA"/>
    <w:p w14:paraId="5B1054B9" w14:textId="77777777" w:rsidR="00FC7BB5" w:rsidRPr="00BA276D" w:rsidRDefault="006714FD" w:rsidP="00FC7BB5">
      <w:pPr>
        <w:pStyle w:val="Ttulo1"/>
      </w:pPr>
      <w:r w:rsidRPr="00BA276D">
        <w:t>NORMAS DE REFERÊNCIA</w:t>
      </w:r>
    </w:p>
    <w:p w14:paraId="1C8F1D1E" w14:textId="77777777" w:rsidR="006714FD" w:rsidRPr="00BA276D" w:rsidRDefault="006714FD" w:rsidP="006714FD">
      <w:pPr>
        <w:pStyle w:val="Ttulo2"/>
      </w:pPr>
      <w:r w:rsidRPr="00BA276D">
        <w:t>Normas ABNT:</w:t>
      </w:r>
    </w:p>
    <w:p w14:paraId="395CCE8E" w14:textId="77777777" w:rsidR="003D62AB" w:rsidRPr="00BA276D" w:rsidRDefault="003D62AB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ABNT NBR 212:1999 – Medidores Velocimétricos de água potável fria até 15 m³/h (30/12/1999);</w:t>
      </w:r>
    </w:p>
    <w:p w14:paraId="386D0271" w14:textId="77777777" w:rsidR="003D62AB" w:rsidRPr="00BA276D" w:rsidRDefault="003D62AB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ABNT NBR 5426:1985 – Planos de amostragem e procedimentos na inspeção por atributos (30/01/1985);</w:t>
      </w:r>
    </w:p>
    <w:p w14:paraId="49036F42" w14:textId="77777777" w:rsidR="005A5E6E" w:rsidRPr="00BA276D" w:rsidRDefault="005A5E6E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ABNT NBR 8133:2010 – Rosca para tubos onde a vedação não é feita pela rosca: Des</w:t>
      </w:r>
      <w:r w:rsidR="00C01AE6" w:rsidRPr="00BA276D">
        <w:rPr>
          <w:rFonts w:ascii="Arial" w:hAnsi="Arial" w:cs="Arial"/>
        </w:rPr>
        <w:t>ignação, dimensões e tolerância (24/11/2010);</w:t>
      </w:r>
    </w:p>
    <w:p w14:paraId="23D01863" w14:textId="77777777" w:rsidR="006714FD" w:rsidRPr="00BA276D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ABNT NBR 8194:2019 – Medidores de Água Potável – Padronização (18/12/2019);</w:t>
      </w:r>
    </w:p>
    <w:p w14:paraId="0144468A" w14:textId="77777777" w:rsidR="00440F49" w:rsidRPr="00BA276D" w:rsidRDefault="00440F49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ABNT NBR 15538:2014 – Medidores de Água Potável: Ensaios para Avaliação de Eficiência</w:t>
      </w:r>
      <w:r w:rsidR="00C01AE6" w:rsidRPr="00BA276D">
        <w:rPr>
          <w:rFonts w:ascii="Arial" w:hAnsi="Arial" w:cs="Arial"/>
        </w:rPr>
        <w:t xml:space="preserve"> (11/04/2014)</w:t>
      </w:r>
      <w:r w:rsidRPr="00BA276D">
        <w:rPr>
          <w:rFonts w:ascii="Arial" w:hAnsi="Arial" w:cs="Arial"/>
        </w:rPr>
        <w:t>;</w:t>
      </w:r>
    </w:p>
    <w:p w14:paraId="3352D4EE" w14:textId="77777777" w:rsidR="006714FD" w:rsidRPr="00BA276D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ABNT NBR 16043-1:2021 – Medidores para água potável fria e água quente, Parte 1: Requisitos Técnicos e Metrológicos (02/02/2021);</w:t>
      </w:r>
    </w:p>
    <w:p w14:paraId="0BBF7C2B" w14:textId="77777777" w:rsidR="006714FD" w:rsidRPr="00BA276D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ABNT NBR 16043-2:2021 – Medidores para água potável fria e água quente, Parte 2: Métodos de Ensaio (02/02/2021);</w:t>
      </w:r>
    </w:p>
    <w:p w14:paraId="4C0B2419" w14:textId="77777777" w:rsidR="006714FD" w:rsidRPr="00BA276D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ABNT NBR 16043-3:2021 – Medidores para água potável fria e água quente, Parte 3: Requisitos não metrológicos não abrangidos pela ABNT NBR </w:t>
      </w:r>
      <w:r w:rsidRPr="00BA276D">
        <w:rPr>
          <w:rFonts w:ascii="Arial" w:hAnsi="Arial" w:cs="Arial"/>
        </w:rPr>
        <w:br/>
        <w:t>16043-1 (02/02/2021);</w:t>
      </w:r>
    </w:p>
    <w:p w14:paraId="6274A431" w14:textId="77777777" w:rsidR="006714FD" w:rsidRPr="00BA276D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ABNT NBR 16043-4:2021 – Medidores para água potável fria e água quente, Parte 4: Requisitos de Instalação</w:t>
      </w:r>
      <w:r w:rsidR="008B28C8" w:rsidRPr="00BA276D">
        <w:rPr>
          <w:rFonts w:ascii="Arial" w:hAnsi="Arial" w:cs="Arial"/>
        </w:rPr>
        <w:t xml:space="preserve"> (02/02/2021).</w:t>
      </w:r>
    </w:p>
    <w:p w14:paraId="2FCBCA83" w14:textId="77777777" w:rsidR="006714FD" w:rsidRPr="00BA276D" w:rsidRDefault="006714FD" w:rsidP="008B28C8">
      <w:pPr>
        <w:pStyle w:val="PargrafodaLista"/>
        <w:spacing w:before="120" w:line="360" w:lineRule="auto"/>
        <w:ind w:left="720"/>
        <w:jc w:val="both"/>
        <w:rPr>
          <w:rFonts w:ascii="Arial" w:hAnsi="Arial" w:cs="Arial"/>
        </w:rPr>
      </w:pPr>
    </w:p>
    <w:p w14:paraId="3824CDD8" w14:textId="77777777" w:rsidR="006714FD" w:rsidRPr="00BA276D" w:rsidRDefault="00AF2418" w:rsidP="006714FD">
      <w:pPr>
        <w:pStyle w:val="Ttulo2"/>
      </w:pPr>
      <w:r w:rsidRPr="00BA276D">
        <w:t xml:space="preserve">Portarias </w:t>
      </w:r>
      <w:r w:rsidR="006714FD" w:rsidRPr="00BA276D">
        <w:t>INMETRO:</w:t>
      </w:r>
    </w:p>
    <w:p w14:paraId="76F9B188" w14:textId="562D9C6A" w:rsidR="006714FD" w:rsidRPr="00BA276D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lastRenderedPageBreak/>
        <w:t>Portaria nº 246/2000 - Aprova o Regulamento Técnico Metrológico, que com esta baixa, estabelecendo</w:t>
      </w:r>
      <w:r w:rsidR="007103D8" w:rsidRPr="00BA276D">
        <w:rPr>
          <w:rFonts w:ascii="Arial" w:hAnsi="Arial" w:cs="Arial"/>
        </w:rPr>
        <w:t xml:space="preserve"> </w:t>
      </w:r>
      <w:r w:rsidRPr="00BA276D">
        <w:rPr>
          <w:rFonts w:ascii="Arial" w:hAnsi="Arial" w:cs="Arial"/>
        </w:rPr>
        <w:t>as condições a que devem satisfazer os hidrômetros para água fria, de vazão nominal até quinze metros</w:t>
      </w:r>
      <w:r w:rsidR="007103D8" w:rsidRPr="00BA276D">
        <w:rPr>
          <w:rFonts w:ascii="Arial" w:hAnsi="Arial" w:cs="Arial"/>
        </w:rPr>
        <w:t xml:space="preserve"> </w:t>
      </w:r>
      <w:r w:rsidRPr="00BA276D">
        <w:rPr>
          <w:rFonts w:ascii="Arial" w:hAnsi="Arial" w:cs="Arial"/>
        </w:rPr>
        <w:t>cúbicos por hora (17/10/2022);</w:t>
      </w:r>
    </w:p>
    <w:p w14:paraId="641C94FB" w14:textId="77777777" w:rsidR="006714FD" w:rsidRPr="00BA276D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Portaria nº 295/2018 - Aprova o Regulamento Técnico Metrológico (RTM) estabelecendo as condições aque devem satisfazer os medidores para água potável fria e água quente</w:t>
      </w:r>
      <w:r w:rsidR="00387059" w:rsidRPr="00BA276D">
        <w:rPr>
          <w:rFonts w:ascii="Arial" w:hAnsi="Arial" w:cs="Arial"/>
        </w:rPr>
        <w:t xml:space="preserve"> (29/06/2018);</w:t>
      </w:r>
    </w:p>
    <w:p w14:paraId="378C54A6" w14:textId="7311C8A1" w:rsidR="00387059" w:rsidRPr="00BA276D" w:rsidRDefault="00387059" w:rsidP="00387059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Portaria nº 155/2022 - Aprova o Regulamento Técnico Metrológico</w:t>
      </w:r>
      <w:r w:rsidR="007103D8" w:rsidRPr="00BA276D">
        <w:rPr>
          <w:rFonts w:ascii="Arial" w:hAnsi="Arial" w:cs="Arial"/>
        </w:rPr>
        <w:t xml:space="preserve"> </w:t>
      </w:r>
      <w:r w:rsidRPr="00BA276D">
        <w:rPr>
          <w:rFonts w:ascii="Arial" w:hAnsi="Arial" w:cs="Arial"/>
        </w:rPr>
        <w:t>consolidado para medidores para consumo de água</w:t>
      </w:r>
      <w:r w:rsidR="007103D8" w:rsidRPr="00BA276D">
        <w:rPr>
          <w:rFonts w:ascii="Arial" w:hAnsi="Arial" w:cs="Arial"/>
        </w:rPr>
        <w:t xml:space="preserve"> </w:t>
      </w:r>
      <w:r w:rsidRPr="00BA276D">
        <w:rPr>
          <w:rFonts w:ascii="Arial" w:hAnsi="Arial" w:cs="Arial"/>
        </w:rPr>
        <w:t>potável fria e água quente (30/03/2022).</w:t>
      </w:r>
    </w:p>
    <w:p w14:paraId="1D983AA0" w14:textId="77777777" w:rsidR="006714FD" w:rsidRPr="00BA276D" w:rsidRDefault="006714FD" w:rsidP="006714FD">
      <w:pPr>
        <w:spacing w:line="360" w:lineRule="auto"/>
        <w:jc w:val="both"/>
        <w:rPr>
          <w:rFonts w:ascii="Arial" w:hAnsi="Arial" w:cs="Arial"/>
        </w:rPr>
      </w:pPr>
    </w:p>
    <w:p w14:paraId="740DC930" w14:textId="77777777" w:rsidR="00F504F1" w:rsidRPr="00BA276D" w:rsidRDefault="006714FD" w:rsidP="00F504F1">
      <w:pPr>
        <w:pStyle w:val="Ttulo2"/>
      </w:pPr>
      <w:r w:rsidRPr="00BA276D">
        <w:t xml:space="preserve">Na aplicação da norma NBR 15538/2011, são considerados: </w:t>
      </w:r>
    </w:p>
    <w:p w14:paraId="4FEC3810" w14:textId="77777777" w:rsidR="00F504F1" w:rsidRPr="00BA276D" w:rsidRDefault="00BA276D" w:rsidP="00EF33E5">
      <w:pPr>
        <w:pStyle w:val="Ttulo2"/>
        <w:numPr>
          <w:ilvl w:val="0"/>
          <w:numId w:val="10"/>
        </w:numPr>
        <w:tabs>
          <w:tab w:val="clear" w:pos="567"/>
          <w:tab w:val="left" w:pos="709"/>
        </w:tabs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mínima</m:t>
            </m:r>
          </m:sub>
        </m:sSub>
      </m:oMath>
      <w:r w:rsidR="00F504F1" w:rsidRPr="00BA276D">
        <w:rPr>
          <w:bCs/>
        </w:rPr>
        <w:t xml:space="preserve">; </w:t>
      </w:r>
    </w:p>
    <w:p w14:paraId="342FA0F2" w14:textId="77777777" w:rsidR="00F504F1" w:rsidRPr="00BA276D" w:rsidRDefault="00BA276D" w:rsidP="00EF33E5">
      <w:pPr>
        <w:pStyle w:val="Ttulo2"/>
        <w:numPr>
          <w:ilvl w:val="0"/>
          <w:numId w:val="10"/>
        </w:numPr>
        <w:tabs>
          <w:tab w:val="clear" w:pos="567"/>
          <w:tab w:val="left" w:pos="709"/>
        </w:tabs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transição</m:t>
            </m:r>
          </m:sub>
        </m:sSub>
      </m:oMath>
      <w:r w:rsidR="006714FD" w:rsidRPr="00BA276D">
        <w:rPr>
          <w:bCs/>
        </w:rPr>
        <w:t>;</w:t>
      </w:r>
    </w:p>
    <w:p w14:paraId="223E234E" w14:textId="77777777" w:rsidR="00F504F1" w:rsidRPr="00BA276D" w:rsidRDefault="00BA276D" w:rsidP="00EF33E5">
      <w:pPr>
        <w:pStyle w:val="Ttulo2"/>
        <w:numPr>
          <w:ilvl w:val="0"/>
          <w:numId w:val="10"/>
        </w:numPr>
        <w:tabs>
          <w:tab w:val="clear" w:pos="567"/>
          <w:tab w:val="left" w:pos="709"/>
        </w:tabs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</m:oMath>
      <w:r w:rsidR="00FD0815" w:rsidRPr="00BA276D">
        <w:rPr>
          <w:bCs/>
        </w:rPr>
        <w:t>Vazão Permanente;</w:t>
      </w:r>
    </w:p>
    <w:p w14:paraId="44DD3470" w14:textId="77777777" w:rsidR="006714FD" w:rsidRPr="00BA276D" w:rsidRDefault="00BA276D" w:rsidP="00EF33E5">
      <w:pPr>
        <w:pStyle w:val="Ttulo2"/>
        <w:numPr>
          <w:ilvl w:val="0"/>
          <w:numId w:val="10"/>
        </w:numPr>
        <w:tabs>
          <w:tab w:val="clear" w:pos="567"/>
          <w:tab w:val="left" w:pos="709"/>
        </w:tabs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máxima</m:t>
            </m:r>
          </m:sub>
        </m:sSub>
      </m:oMath>
      <w:r w:rsidR="00F504F1" w:rsidRPr="00BA276D">
        <w:rPr>
          <w:bCs/>
          <w:vertAlign w:val="subscript"/>
        </w:rPr>
        <w:t>.</w:t>
      </w:r>
    </w:p>
    <w:p w14:paraId="75318301" w14:textId="77777777" w:rsidR="006714FD" w:rsidRPr="00BA276D" w:rsidRDefault="006714FD" w:rsidP="00F504F1">
      <w:pPr>
        <w:pStyle w:val="Recuodecorpodetexto"/>
        <w:spacing w:before="0" w:after="0" w:line="360" w:lineRule="auto"/>
        <w:ind w:left="0"/>
        <w:rPr>
          <w:b/>
          <w:bCs/>
          <w:color w:val="auto"/>
        </w:rPr>
      </w:pPr>
    </w:p>
    <w:p w14:paraId="077BA0CC" w14:textId="77777777" w:rsidR="00853FDA" w:rsidRPr="00BA276D" w:rsidRDefault="003466E9" w:rsidP="00853FDA">
      <w:pPr>
        <w:pStyle w:val="Ttulo3"/>
        <w:rPr>
          <w:rFonts w:cs="Arial"/>
        </w:rPr>
      </w:pPr>
      <w:r w:rsidRPr="00BA276D">
        <w:t xml:space="preserve">Na hipótese de se converter os valores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BA276D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BA276D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Pr="00BA276D"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Pr="00BA276D">
        <w:t xml:space="preserve">, aplicam-se as correlações estabelecidas na Portaria INMETRO 295/2018 e na </w:t>
      </w:r>
      <w:r w:rsidRPr="00BA276D">
        <w:rPr>
          <w:rFonts w:cs="Arial"/>
        </w:rPr>
        <w:t>ABNT NBR 16043:2021, a saber:</w:t>
      </w:r>
    </w:p>
    <w:p w14:paraId="2CD46716" w14:textId="77777777" w:rsidR="00853FDA" w:rsidRPr="00BA276D" w:rsidRDefault="00BA276D" w:rsidP="00EF33E5">
      <w:pPr>
        <w:pStyle w:val="Ttulo2"/>
        <w:numPr>
          <w:ilvl w:val="0"/>
          <w:numId w:val="10"/>
        </w:numPr>
        <w:tabs>
          <w:tab w:val="clear" w:pos="567"/>
          <w:tab w:val="left" w:pos="709"/>
        </w:tabs>
      </w:pPr>
      <m:oMath>
        <m:f>
          <m:fPr>
            <m:type m:val="lin"/>
            <m:ctrlPr>
              <w:rPr>
                <w:rFonts w:ascii="Cambria Math" w:hAnsi="Cambria Math"/>
                <w:bCs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=1,6</m:t>
        </m:r>
      </m:oMath>
    </w:p>
    <w:p w14:paraId="6B837A93" w14:textId="77777777" w:rsidR="003466E9" w:rsidRPr="00BA276D" w:rsidRDefault="00BA276D" w:rsidP="00EF33E5">
      <w:pPr>
        <w:pStyle w:val="Ttulo2"/>
        <w:numPr>
          <w:ilvl w:val="0"/>
          <w:numId w:val="10"/>
        </w:numPr>
        <w:tabs>
          <w:tab w:val="clear" w:pos="567"/>
          <w:tab w:val="left" w:pos="709"/>
        </w:tabs>
      </w:pPr>
      <m:oMath>
        <m:f>
          <m:fPr>
            <m:type m:val="lin"/>
            <m:ctrlPr>
              <w:rPr>
                <w:rFonts w:ascii="Cambria Math" w:hAnsi="Cambria Math"/>
                <w:bCs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  <m:r>
          <w:rPr>
            <w:rFonts w:ascii="Cambria Math" w:hAnsi="Cambria Math"/>
          </w:rPr>
          <m:t>=1,25</m:t>
        </m:r>
      </m:oMath>
    </w:p>
    <w:p w14:paraId="2E025376" w14:textId="4F645FED" w:rsidR="006714FD" w:rsidRPr="00BA276D" w:rsidRDefault="006714FD" w:rsidP="006714FD">
      <w:pPr>
        <w:pStyle w:val="Ttulo2"/>
      </w:pPr>
      <w:r w:rsidRPr="00BA276D">
        <w:t xml:space="preserve">Alternativamente ao disposto na Portaria INMETRO 246/2000, poderá ser observado o </w:t>
      </w:r>
      <w:r w:rsidR="002202F5" w:rsidRPr="00BA276D">
        <w:t>disposto na Portaria INMETRO 155/2022</w:t>
      </w:r>
      <w:r w:rsidRPr="00BA276D">
        <w:t xml:space="preserve">, </w:t>
      </w:r>
      <w:r w:rsidR="00853FDA" w:rsidRPr="00BA276D">
        <w:t xml:space="preserve">tendo </w:t>
      </w:r>
      <w:r w:rsidRPr="00BA276D">
        <w:t>suas implicações</w:t>
      </w:r>
      <w:r w:rsidR="00853FDA" w:rsidRPr="00BA276D">
        <w:t xml:space="preserve"> consideradas no item </w:t>
      </w:r>
      <w:r w:rsidR="002D0990" w:rsidRPr="00BA276D">
        <w:fldChar w:fldCharType="begin"/>
      </w:r>
      <w:r w:rsidR="00853FDA" w:rsidRPr="00BA276D">
        <w:instrText xml:space="preserve"> REF _Ref107495402 \n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>3.5</w:t>
      </w:r>
      <w:r w:rsidR="002D0990" w:rsidRPr="00BA276D">
        <w:fldChar w:fldCharType="end"/>
      </w:r>
      <w:r w:rsidR="00853FDA" w:rsidRPr="00BA276D">
        <w:t xml:space="preserve"> e item </w:t>
      </w:r>
      <w:r w:rsidR="002D0990" w:rsidRPr="00BA276D">
        <w:fldChar w:fldCharType="begin"/>
      </w:r>
      <w:r w:rsidR="00853FDA" w:rsidRPr="00BA276D">
        <w:instrText xml:space="preserve"> REF _Ref107312003 \n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>4</w:t>
      </w:r>
      <w:r w:rsidR="002D0990" w:rsidRPr="00BA276D">
        <w:fldChar w:fldCharType="end"/>
      </w:r>
      <w:r w:rsidRPr="00BA276D">
        <w:t xml:space="preserve"> na presente Especificação Técnica.</w:t>
      </w:r>
    </w:p>
    <w:p w14:paraId="2A48ABA9" w14:textId="77777777" w:rsidR="003D62AB" w:rsidRPr="00BA276D" w:rsidRDefault="003D62AB" w:rsidP="003D62AB"/>
    <w:p w14:paraId="40EE4B69" w14:textId="77777777" w:rsidR="00900401" w:rsidRPr="00BA276D" w:rsidRDefault="003A503B" w:rsidP="00777213">
      <w:pPr>
        <w:pStyle w:val="Ttulo1"/>
      </w:pPr>
      <w:r w:rsidRPr="00BA276D">
        <w:t>PROCEDIMENTOS DE RECEBIMENTO E GARANTIA:</w:t>
      </w:r>
    </w:p>
    <w:p w14:paraId="10CFCCE5" w14:textId="77777777" w:rsidR="00900401" w:rsidRPr="00BA276D" w:rsidRDefault="00900401" w:rsidP="00777213">
      <w:pPr>
        <w:pStyle w:val="Ttulo2"/>
      </w:pPr>
      <w:r w:rsidRPr="00BA276D">
        <w:rPr>
          <w:u w:val="single"/>
        </w:rPr>
        <w:t>Local de entrega</w:t>
      </w:r>
      <w:r w:rsidRPr="00BA276D">
        <w:t>:</w:t>
      </w:r>
      <w:r w:rsidR="00FC7BB5" w:rsidRPr="00BA276D">
        <w:t xml:space="preserve"> os locais de entrega e recolhimento de carcaça são dispostos pelos subitens seguintes:</w:t>
      </w:r>
    </w:p>
    <w:p w14:paraId="0EF42730" w14:textId="77777777" w:rsidR="00FC7BB5" w:rsidRPr="00BA276D" w:rsidRDefault="00FC7BB5" w:rsidP="00FC7BB5"/>
    <w:p w14:paraId="4790268B" w14:textId="2E9E4ABC" w:rsidR="00900401" w:rsidRPr="00BA276D" w:rsidRDefault="00900401" w:rsidP="00777213">
      <w:pPr>
        <w:pStyle w:val="Ttulo3"/>
        <w:rPr>
          <w:b/>
        </w:rPr>
      </w:pPr>
      <w:bookmarkStart w:id="9" w:name="_Ref107311449"/>
      <w:r w:rsidRPr="00BA276D">
        <w:lastRenderedPageBreak/>
        <w:t>Os hidrômetros deverão ser entregues em Juiz de Fora – MG, no</w:t>
      </w:r>
      <w:r w:rsidR="004F527C" w:rsidRPr="00BA276D">
        <w:t xml:space="preserve"> </w:t>
      </w:r>
      <w:r w:rsidR="00DC6A9C" w:rsidRPr="00BA276D">
        <w:t xml:space="preserve">Departamento de Suprimentos </w:t>
      </w:r>
      <w:r w:rsidRPr="00BA276D">
        <w:t>à Rua Santa Terezinha nº505 - Bairro Santa Terezinha</w:t>
      </w:r>
      <w:r w:rsidR="001F48B1" w:rsidRPr="00BA276D">
        <w:t xml:space="preserve"> – CEP 36045-490</w:t>
      </w:r>
      <w:r w:rsidRPr="00BA276D">
        <w:rPr>
          <w:b/>
        </w:rPr>
        <w:t>.</w:t>
      </w:r>
      <w:r w:rsidRPr="00BA276D">
        <w:t xml:space="preserve"> Deve ser prevista a possibilidade de entrega no </w:t>
      </w:r>
      <w:r w:rsidR="00DC6A9C" w:rsidRPr="00BA276D">
        <w:t>Departamento de Medição e Controle</w:t>
      </w:r>
      <w:r w:rsidRPr="00BA276D">
        <w:t xml:space="preserve">, à </w:t>
      </w:r>
      <w:r w:rsidR="00FC7BB5" w:rsidRPr="00BA276D">
        <w:t>Rua</w:t>
      </w:r>
      <w:r w:rsidRPr="00BA276D">
        <w:t xml:space="preserve"> Monsenhor Gustavo Freire </w:t>
      </w:r>
      <w:r w:rsidR="00FC7BB5" w:rsidRPr="00BA276D">
        <w:br/>
      </w:r>
      <w:r w:rsidRPr="00BA276D">
        <w:t>nº</w:t>
      </w:r>
      <w:r w:rsidR="00936A02" w:rsidRPr="00BA276D">
        <w:t xml:space="preserve"> 75 - Bairro São Mateus. N</w:t>
      </w:r>
      <w:r w:rsidRPr="00BA276D">
        <w:t xml:space="preserve">este caso, o endereço será designado com antecedência. A entrega deverá ser em dias </w:t>
      </w:r>
      <w:r w:rsidR="009E250A" w:rsidRPr="00BA276D">
        <w:t>ú</w:t>
      </w:r>
      <w:r w:rsidRPr="00BA276D">
        <w:t xml:space="preserve">teis, nos horários de 08:00 às 11:00 e 13:00 às 16:00, </w:t>
      </w:r>
      <w:r w:rsidRPr="00BA276D">
        <w:rPr>
          <w:b/>
        </w:rPr>
        <w:t>cabendo à empresa fornecedora dos hidrômetros, a mão de obra para a descarga dos volumes;</w:t>
      </w:r>
      <w:bookmarkEnd w:id="9"/>
    </w:p>
    <w:p w14:paraId="00236EA1" w14:textId="77777777" w:rsidR="00AF2418" w:rsidRPr="00BA276D" w:rsidRDefault="00AF2418" w:rsidP="00AF2418"/>
    <w:p w14:paraId="6A57B894" w14:textId="2D4180FE" w:rsidR="00900401" w:rsidRPr="00BA276D" w:rsidRDefault="00900401" w:rsidP="000B0269">
      <w:pPr>
        <w:pStyle w:val="Ttulo3"/>
        <w:rPr>
          <w:b/>
        </w:rPr>
      </w:pPr>
      <w:r w:rsidRPr="00BA276D">
        <w:t>Após a entrega dos hidrômetros,</w:t>
      </w:r>
      <w:r w:rsidR="004F527C" w:rsidRPr="00BA276D">
        <w:t xml:space="preserve"> </w:t>
      </w:r>
      <w:r w:rsidR="001D3606" w:rsidRPr="00BA276D">
        <w:rPr>
          <w:b/>
        </w:rPr>
        <w:t>OBRIGATORIAMENTE</w:t>
      </w:r>
      <w:r w:rsidR="001D3606" w:rsidRPr="00BA276D">
        <w:t>,</w:t>
      </w:r>
      <w:r w:rsidRPr="00BA276D">
        <w:t xml:space="preserve"> as carcaças usadas </w:t>
      </w:r>
      <w:r w:rsidR="001D3606" w:rsidRPr="00BA276D">
        <w:t xml:space="preserve">deverão </w:t>
      </w:r>
      <w:r w:rsidRPr="00BA276D">
        <w:t xml:space="preserve">ser retiradas, à </w:t>
      </w:r>
      <w:r w:rsidR="00FC7BB5" w:rsidRPr="00BA276D">
        <w:t>R</w:t>
      </w:r>
      <w:r w:rsidRPr="00BA276D">
        <w:t>ua Monsenhor Gustavo Freire nº75, Bairro São Mateus,</w:t>
      </w:r>
      <w:r w:rsidR="00A73D6B" w:rsidRPr="00BA276D">
        <w:t xml:space="preserve"> Juiz de Fora,</w:t>
      </w:r>
      <w:r w:rsidR="004F527C" w:rsidRPr="00BA276D">
        <w:t xml:space="preserve"> </w:t>
      </w:r>
      <w:r w:rsidR="00A73D6B" w:rsidRPr="00BA276D">
        <w:t>em dias úteis, nos horários de 08:00 às 11:00 e 13:00 às 16:00,</w:t>
      </w:r>
      <w:r w:rsidR="004F527C" w:rsidRPr="00BA276D">
        <w:t xml:space="preserve"> </w:t>
      </w:r>
      <w:r w:rsidRPr="00BA276D">
        <w:rPr>
          <w:b/>
        </w:rPr>
        <w:t>cabendo à</w:t>
      </w:r>
      <w:r w:rsidR="00401604" w:rsidRPr="00BA276D">
        <w:rPr>
          <w:b/>
        </w:rPr>
        <w:t xml:space="preserve"> empresa fornecedora dos hidrômetros, transporte e mão de obra para o carregamento dos volumes;</w:t>
      </w:r>
    </w:p>
    <w:p w14:paraId="4250F868" w14:textId="77777777" w:rsidR="00777213" w:rsidRPr="00BA276D" w:rsidRDefault="00777213" w:rsidP="00777213"/>
    <w:p w14:paraId="37569290" w14:textId="2B3BA90C" w:rsidR="00900401" w:rsidRPr="00BA276D" w:rsidRDefault="00900401" w:rsidP="00FC7BB5">
      <w:pPr>
        <w:pStyle w:val="Ttulo2"/>
      </w:pPr>
      <w:r w:rsidRPr="00BA276D">
        <w:rPr>
          <w:u w:val="single"/>
        </w:rPr>
        <w:t>Frete</w:t>
      </w:r>
      <w:r w:rsidRPr="00BA276D">
        <w:t>:</w:t>
      </w:r>
      <w:r w:rsidR="007103D8" w:rsidRPr="00BA276D">
        <w:t xml:space="preserve"> </w:t>
      </w:r>
      <w:r w:rsidRPr="00BA276D">
        <w:rPr>
          <w:rFonts w:cs="Arial"/>
        </w:rPr>
        <w:t>O custo do frete e impostos incidentes relativos ao transporte serão de responsabilidade do proponente, inclusive dos lotes e unidades que forem</w:t>
      </w:r>
      <w:r w:rsidR="007103D8" w:rsidRPr="00BA276D">
        <w:rPr>
          <w:rFonts w:cs="Arial"/>
        </w:rPr>
        <w:t xml:space="preserve"> </w:t>
      </w:r>
      <w:r w:rsidRPr="00BA276D">
        <w:rPr>
          <w:rFonts w:cs="Arial"/>
        </w:rPr>
        <w:t>recusados pela comissão de recebimento de materiais;</w:t>
      </w:r>
    </w:p>
    <w:p w14:paraId="0F415D8E" w14:textId="77777777" w:rsidR="00777213" w:rsidRPr="00BA276D" w:rsidRDefault="00777213" w:rsidP="00A312C8">
      <w:pPr>
        <w:spacing w:line="360" w:lineRule="auto"/>
        <w:jc w:val="both"/>
        <w:rPr>
          <w:rFonts w:ascii="Arial" w:hAnsi="Arial" w:cs="Arial"/>
        </w:rPr>
      </w:pPr>
    </w:p>
    <w:p w14:paraId="59AECFC0" w14:textId="58C0E1D6" w:rsidR="00900401" w:rsidRPr="00BA276D" w:rsidRDefault="00900401" w:rsidP="00FC7BB5">
      <w:pPr>
        <w:pStyle w:val="Ttulo2"/>
      </w:pPr>
      <w:bookmarkStart w:id="10" w:name="_Ref107312283"/>
      <w:r w:rsidRPr="00BA276D">
        <w:rPr>
          <w:u w:val="single"/>
        </w:rPr>
        <w:t>Recebimento dos Lotes</w:t>
      </w:r>
      <w:r w:rsidRPr="00BA276D">
        <w:t>:</w:t>
      </w:r>
      <w:bookmarkEnd w:id="10"/>
      <w:r w:rsidR="00293855" w:rsidRPr="00BA276D">
        <w:t xml:space="preserve"> </w:t>
      </w:r>
      <w:r w:rsidRPr="00BA276D">
        <w:rPr>
          <w:rFonts w:cs="Arial"/>
        </w:rPr>
        <w:t>Os lotes de hidrômetros se</w:t>
      </w:r>
      <w:r w:rsidR="005477A2" w:rsidRPr="00BA276D">
        <w:rPr>
          <w:rFonts w:cs="Arial"/>
        </w:rPr>
        <w:t xml:space="preserve">rão recebidos no </w:t>
      </w:r>
      <w:r w:rsidR="00DC6A9C" w:rsidRPr="00BA276D">
        <w:rPr>
          <w:rFonts w:cs="Arial"/>
          <w:bCs/>
        </w:rPr>
        <w:t xml:space="preserve">Departamento de Suprimentos </w:t>
      </w:r>
      <w:r w:rsidR="00633842" w:rsidRPr="00BA276D">
        <w:rPr>
          <w:rFonts w:cs="Arial"/>
        </w:rPr>
        <w:t>(</w:t>
      </w:r>
      <w:r w:rsidR="00777213" w:rsidRPr="00BA276D">
        <w:rPr>
          <w:rFonts w:cs="Arial"/>
        </w:rPr>
        <w:t xml:space="preserve">vide item </w:t>
      </w:r>
      <w:r w:rsidR="002D0990" w:rsidRPr="00BA276D">
        <w:rPr>
          <w:rFonts w:cs="Arial"/>
        </w:rPr>
        <w:fldChar w:fldCharType="begin"/>
      </w:r>
      <w:r w:rsidR="00777213" w:rsidRPr="00BA276D">
        <w:rPr>
          <w:rFonts w:cs="Arial"/>
        </w:rPr>
        <w:instrText xml:space="preserve"> REF _Ref107311449 \n \h </w:instrText>
      </w:r>
      <w:r w:rsidR="002D0990" w:rsidRPr="00BA276D">
        <w:rPr>
          <w:rFonts w:cs="Arial"/>
        </w:rPr>
      </w:r>
      <w:r w:rsidR="00BA276D">
        <w:rPr>
          <w:rFonts w:cs="Arial"/>
        </w:rPr>
        <w:instrText xml:space="preserve"> \* MERGEFORMAT </w:instrText>
      </w:r>
      <w:r w:rsidR="002D0990" w:rsidRPr="00BA276D">
        <w:rPr>
          <w:rFonts w:cs="Arial"/>
        </w:rPr>
        <w:fldChar w:fldCharType="separate"/>
      </w:r>
      <w:r w:rsidR="006710F9" w:rsidRPr="00BA276D">
        <w:rPr>
          <w:rFonts w:cs="Arial"/>
        </w:rPr>
        <w:t>3.1.1</w:t>
      </w:r>
      <w:r w:rsidR="002D0990" w:rsidRPr="00BA276D">
        <w:rPr>
          <w:rFonts w:cs="Arial"/>
        </w:rPr>
        <w:fldChar w:fldCharType="end"/>
      </w:r>
      <w:r w:rsidR="00633842" w:rsidRPr="00BA276D">
        <w:rPr>
          <w:rFonts w:cs="Arial"/>
        </w:rPr>
        <w:t>)</w:t>
      </w:r>
      <w:r w:rsidRPr="00BA276D">
        <w:rPr>
          <w:rFonts w:cs="Arial"/>
        </w:rPr>
        <w:t>, cabendo ao fornecedor obedecer às seguintes exigências, a cada entrega:</w:t>
      </w:r>
    </w:p>
    <w:p w14:paraId="2264D750" w14:textId="77777777" w:rsidR="00900401" w:rsidRPr="00BA276D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No ato da entrega os hidrômetros devem estar acondicionados em caixas lacradas, etiquetadas contendo: o nome da </w:t>
      </w:r>
      <w:r w:rsidR="005477A2" w:rsidRPr="00BA276D">
        <w:rPr>
          <w:rFonts w:ascii="Arial" w:hAnsi="Arial" w:cs="Arial"/>
        </w:rPr>
        <w:t>CESAMA</w:t>
      </w:r>
      <w:r w:rsidRPr="00BA276D">
        <w:rPr>
          <w:rFonts w:ascii="Arial" w:hAnsi="Arial" w:cs="Arial"/>
        </w:rPr>
        <w:t>, o número dos hidrômetros, as características básicas dos hidrômetros;</w:t>
      </w:r>
    </w:p>
    <w:p w14:paraId="11A4D462" w14:textId="77777777" w:rsidR="005477A2" w:rsidRPr="00BA276D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As caixas devem receber os hidrômetros de forma que fiquem </w:t>
      </w:r>
      <w:r w:rsidR="005477A2" w:rsidRPr="00BA276D">
        <w:rPr>
          <w:rFonts w:ascii="Arial" w:hAnsi="Arial" w:cs="Arial"/>
        </w:rPr>
        <w:t>justos separados</w:t>
      </w:r>
      <w:r w:rsidRPr="00BA276D">
        <w:rPr>
          <w:rFonts w:ascii="Arial" w:hAnsi="Arial" w:cs="Arial"/>
        </w:rPr>
        <w:t xml:space="preserve"> por células uns dos outros, </w:t>
      </w:r>
      <w:r w:rsidR="00F73BA2" w:rsidRPr="00BA276D">
        <w:rPr>
          <w:rFonts w:ascii="Arial" w:hAnsi="Arial" w:cs="Arial"/>
        </w:rPr>
        <w:t>sem a possibilidade de haver</w:t>
      </w:r>
      <w:r w:rsidRPr="00BA276D">
        <w:rPr>
          <w:rFonts w:ascii="Arial" w:hAnsi="Arial" w:cs="Arial"/>
        </w:rPr>
        <w:t xml:space="preserve"> choques entre eles durante o transporte, devendo suportar o empilhamento recomendado na própria embalagem, </w:t>
      </w:r>
      <w:r w:rsidR="00FD5842" w:rsidRPr="00BA276D">
        <w:rPr>
          <w:rFonts w:ascii="Arial" w:hAnsi="Arial" w:cs="Arial"/>
        </w:rPr>
        <w:t>sem amassamento, rasgos, etc.</w:t>
      </w:r>
      <w:r w:rsidRPr="00BA276D">
        <w:rPr>
          <w:rFonts w:ascii="Arial" w:hAnsi="Arial" w:cs="Arial"/>
        </w:rPr>
        <w:t>;</w:t>
      </w:r>
    </w:p>
    <w:p w14:paraId="7B746F8A" w14:textId="77777777" w:rsidR="00900401" w:rsidRPr="00BA276D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As numerações das carcaças, em cada volume de caixa, devem estar de forma </w:t>
      </w:r>
      <w:r w:rsidR="00FC7BB5" w:rsidRPr="00BA276D">
        <w:rPr>
          <w:rFonts w:ascii="Arial" w:hAnsi="Arial" w:cs="Arial"/>
        </w:rPr>
        <w:t>sequencial</w:t>
      </w:r>
      <w:r w:rsidRPr="00BA276D">
        <w:rPr>
          <w:rFonts w:ascii="Arial" w:hAnsi="Arial" w:cs="Arial"/>
        </w:rPr>
        <w:t>;</w:t>
      </w:r>
    </w:p>
    <w:p w14:paraId="3CE80D53" w14:textId="77777777" w:rsidR="00900401" w:rsidRPr="00BA276D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lastRenderedPageBreak/>
        <w:t xml:space="preserve"> As numerações e as características básicas dos hidrômetros deverão constar na Nota Fiscal</w:t>
      </w:r>
      <w:r w:rsidR="000E537E" w:rsidRPr="00BA276D">
        <w:rPr>
          <w:rFonts w:ascii="Arial" w:hAnsi="Arial" w:cs="Arial"/>
        </w:rPr>
        <w:t xml:space="preserve"> e em selo colado na parte externa das caixas de hidrômetros</w:t>
      </w:r>
      <w:r w:rsidRPr="00BA276D">
        <w:rPr>
          <w:rFonts w:ascii="Arial" w:hAnsi="Arial" w:cs="Arial"/>
        </w:rPr>
        <w:t>;</w:t>
      </w:r>
    </w:p>
    <w:p w14:paraId="2D53FD4C" w14:textId="6B349A81" w:rsidR="00190DD7" w:rsidRPr="00BA276D" w:rsidRDefault="00190DD7" w:rsidP="00190DD7">
      <w:pPr>
        <w:pStyle w:val="PargrafodaLista"/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  <w:b/>
          <w:bCs/>
        </w:rPr>
      </w:pPr>
      <w:r w:rsidRPr="00BA276D">
        <w:rPr>
          <w:rFonts w:ascii="Arial" w:hAnsi="Arial" w:cs="Arial"/>
        </w:rPr>
        <w:t xml:space="preserve">Qualquer irregularidade percebida no recebimento </w:t>
      </w:r>
      <w:r w:rsidR="00FC7BB5" w:rsidRPr="00BA276D">
        <w:rPr>
          <w:rFonts w:ascii="Arial" w:hAnsi="Arial" w:cs="Arial"/>
        </w:rPr>
        <w:t>pelo</w:t>
      </w:r>
      <w:r w:rsidR="004F527C" w:rsidRPr="00BA276D">
        <w:rPr>
          <w:rFonts w:ascii="Arial" w:hAnsi="Arial" w:cs="Arial"/>
        </w:rPr>
        <w:t xml:space="preserve"> </w:t>
      </w:r>
      <w:r w:rsidR="00DC6A9C" w:rsidRPr="00BA276D">
        <w:rPr>
          <w:rFonts w:ascii="Arial" w:hAnsi="Arial" w:cs="Arial"/>
          <w:bCs/>
        </w:rPr>
        <w:t>Departamento de Suprimentos</w:t>
      </w:r>
      <w:r w:rsidRPr="00BA276D">
        <w:rPr>
          <w:rFonts w:ascii="Arial" w:hAnsi="Arial" w:cs="Arial"/>
        </w:rPr>
        <w:t xml:space="preserve"> pode</w:t>
      </w:r>
      <w:r w:rsidR="00FC7BB5" w:rsidRPr="00BA276D">
        <w:rPr>
          <w:rFonts w:ascii="Arial" w:hAnsi="Arial" w:cs="Arial"/>
        </w:rPr>
        <w:t>rá</w:t>
      </w:r>
      <w:r w:rsidR="004F527C" w:rsidRPr="00BA276D">
        <w:rPr>
          <w:rFonts w:ascii="Arial" w:hAnsi="Arial" w:cs="Arial"/>
        </w:rPr>
        <w:t xml:space="preserve"> </w:t>
      </w:r>
      <w:r w:rsidR="00FC7BB5" w:rsidRPr="00BA276D">
        <w:rPr>
          <w:rFonts w:ascii="Arial" w:hAnsi="Arial" w:cs="Arial"/>
        </w:rPr>
        <w:t xml:space="preserve">ocasionar </w:t>
      </w:r>
      <w:r w:rsidRPr="00BA276D">
        <w:rPr>
          <w:rFonts w:ascii="Arial" w:hAnsi="Arial" w:cs="Arial"/>
        </w:rPr>
        <w:t>o não recebimento das unidades defeituosas;</w:t>
      </w:r>
    </w:p>
    <w:p w14:paraId="0A2925C7" w14:textId="7AA4A74E" w:rsidR="00900401" w:rsidRPr="00BA276D" w:rsidRDefault="00FC7BB5" w:rsidP="004A08C6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bookmarkStart w:id="11" w:name="_Ref107312309"/>
      <w:r w:rsidRPr="00BA276D">
        <w:rPr>
          <w:rFonts w:ascii="Arial" w:hAnsi="Arial" w:cs="Arial"/>
        </w:rPr>
        <w:t>A</w:t>
      </w:r>
      <w:r w:rsidR="00900401" w:rsidRPr="00BA276D">
        <w:rPr>
          <w:rFonts w:ascii="Arial" w:hAnsi="Arial" w:cs="Arial"/>
        </w:rPr>
        <w:t xml:space="preserve"> critério do </w:t>
      </w:r>
      <w:r w:rsidR="00DC6A9C" w:rsidRPr="00BA276D">
        <w:rPr>
          <w:rFonts w:ascii="Arial" w:hAnsi="Arial" w:cs="Arial"/>
        </w:rPr>
        <w:t xml:space="preserve">Departamento de Medição e Controle </w:t>
      </w:r>
      <w:r w:rsidR="00900401" w:rsidRPr="00BA276D">
        <w:rPr>
          <w:rFonts w:ascii="Arial" w:hAnsi="Arial" w:cs="Arial"/>
        </w:rPr>
        <w:t>(DEMC)</w:t>
      </w:r>
      <w:r w:rsidRPr="00BA276D">
        <w:rPr>
          <w:rFonts w:ascii="Arial" w:hAnsi="Arial" w:cs="Arial"/>
        </w:rPr>
        <w:t xml:space="preserve">, </w:t>
      </w:r>
      <w:r w:rsidR="00106F2D" w:rsidRPr="00BA276D">
        <w:rPr>
          <w:rFonts w:ascii="Arial" w:hAnsi="Arial" w:cs="Arial"/>
        </w:rPr>
        <w:t>serão</w:t>
      </w:r>
      <w:r w:rsidR="00900401" w:rsidRPr="00BA276D">
        <w:rPr>
          <w:rFonts w:ascii="Arial" w:hAnsi="Arial" w:cs="Arial"/>
        </w:rPr>
        <w:t xml:space="preserve"> retiradas amostras aleatórias de cada lote entregue, </w:t>
      </w:r>
      <w:r w:rsidRPr="00BA276D">
        <w:rPr>
          <w:rFonts w:ascii="Arial" w:hAnsi="Arial" w:cs="Arial"/>
        </w:rPr>
        <w:t xml:space="preserve">objetivando o </w:t>
      </w:r>
      <w:r w:rsidR="00900401" w:rsidRPr="00BA276D">
        <w:rPr>
          <w:rFonts w:ascii="Arial" w:hAnsi="Arial" w:cs="Arial"/>
        </w:rPr>
        <w:t>controle de qualidade</w:t>
      </w:r>
      <w:r w:rsidRPr="00BA276D">
        <w:rPr>
          <w:rFonts w:ascii="Arial" w:hAnsi="Arial" w:cs="Arial"/>
        </w:rPr>
        <w:t xml:space="preserve"> da CESAMA, obedecendo os dispostos no </w:t>
      </w:r>
      <w:r w:rsidR="001F48B1" w:rsidRPr="00BA276D">
        <w:rPr>
          <w:rFonts w:ascii="Arial" w:hAnsi="Arial" w:cs="Arial"/>
          <w:b/>
          <w:bCs/>
        </w:rPr>
        <w:t xml:space="preserve">Item </w:t>
      </w:r>
      <w:r w:rsidR="002D0990" w:rsidRPr="00BA276D">
        <w:rPr>
          <w:rFonts w:ascii="Arial" w:hAnsi="Arial" w:cs="Arial"/>
          <w:b/>
          <w:bCs/>
        </w:rPr>
        <w:fldChar w:fldCharType="begin"/>
      </w:r>
      <w:r w:rsidR="00592957" w:rsidRPr="00BA276D">
        <w:rPr>
          <w:rFonts w:ascii="Arial" w:hAnsi="Arial" w:cs="Arial"/>
          <w:b/>
          <w:bCs/>
        </w:rPr>
        <w:instrText xml:space="preserve"> REF _Ref107312003 \n \h </w:instrText>
      </w:r>
      <w:r w:rsidR="002D0990" w:rsidRPr="00BA276D">
        <w:rPr>
          <w:rFonts w:ascii="Arial" w:hAnsi="Arial" w:cs="Arial"/>
          <w:b/>
          <w:bCs/>
        </w:rPr>
      </w:r>
      <w:r w:rsidR="00BA276D">
        <w:rPr>
          <w:rFonts w:ascii="Arial" w:hAnsi="Arial" w:cs="Arial"/>
          <w:b/>
          <w:bCs/>
        </w:rPr>
        <w:instrText xml:space="preserve"> \* MERGEFORMAT </w:instrText>
      </w:r>
      <w:r w:rsidR="002D0990" w:rsidRPr="00BA276D">
        <w:rPr>
          <w:rFonts w:ascii="Arial" w:hAnsi="Arial" w:cs="Arial"/>
          <w:b/>
          <w:bCs/>
        </w:rPr>
        <w:fldChar w:fldCharType="separate"/>
      </w:r>
      <w:r w:rsidR="006710F9" w:rsidRPr="00BA276D">
        <w:rPr>
          <w:rFonts w:ascii="Arial" w:hAnsi="Arial" w:cs="Arial"/>
          <w:b/>
          <w:bCs/>
        </w:rPr>
        <w:t>4</w:t>
      </w:r>
      <w:r w:rsidR="002D0990" w:rsidRPr="00BA276D">
        <w:rPr>
          <w:rFonts w:ascii="Arial" w:hAnsi="Arial" w:cs="Arial"/>
          <w:b/>
          <w:bCs/>
        </w:rPr>
        <w:fldChar w:fldCharType="end"/>
      </w:r>
      <w:r w:rsidR="001F48B1" w:rsidRPr="00BA276D">
        <w:rPr>
          <w:rFonts w:ascii="Arial" w:hAnsi="Arial" w:cs="Arial"/>
          <w:b/>
          <w:bCs/>
        </w:rPr>
        <w:t xml:space="preserve"> e </w:t>
      </w:r>
      <w:r w:rsidR="00592957" w:rsidRPr="00BA276D">
        <w:rPr>
          <w:rFonts w:ascii="Arial" w:hAnsi="Arial" w:cs="Arial"/>
          <w:b/>
          <w:bCs/>
        </w:rPr>
        <w:t xml:space="preserve">seus </w:t>
      </w:r>
      <w:r w:rsidR="001F48B1" w:rsidRPr="00BA276D">
        <w:rPr>
          <w:rFonts w:ascii="Arial" w:hAnsi="Arial" w:cs="Arial"/>
          <w:b/>
          <w:bCs/>
        </w:rPr>
        <w:t>subi</w:t>
      </w:r>
      <w:r w:rsidR="00900401" w:rsidRPr="00BA276D">
        <w:rPr>
          <w:rFonts w:ascii="Arial" w:hAnsi="Arial" w:cs="Arial"/>
          <w:b/>
          <w:bCs/>
        </w:rPr>
        <w:t>tens</w:t>
      </w:r>
      <w:r w:rsidR="00F73BA2" w:rsidRPr="00BA276D">
        <w:rPr>
          <w:rFonts w:ascii="Arial" w:hAnsi="Arial" w:cs="Arial"/>
          <w:b/>
          <w:bCs/>
        </w:rPr>
        <w:t xml:space="preserve"> de</w:t>
      </w:r>
      <w:r w:rsidR="00900401" w:rsidRPr="00BA276D">
        <w:rPr>
          <w:rFonts w:ascii="Arial" w:hAnsi="Arial" w:cs="Arial"/>
          <w:b/>
          <w:bCs/>
        </w:rPr>
        <w:t xml:space="preserve"> Procedimentos de Inspeção e Ensaios</w:t>
      </w:r>
      <w:r w:rsidR="00900401" w:rsidRPr="00BA276D">
        <w:rPr>
          <w:rFonts w:ascii="Arial" w:hAnsi="Arial" w:cs="Arial"/>
        </w:rPr>
        <w:t>;</w:t>
      </w:r>
      <w:bookmarkEnd w:id="11"/>
    </w:p>
    <w:p w14:paraId="679AFC9C" w14:textId="2AD10222" w:rsidR="00777213" w:rsidRPr="00BA276D" w:rsidRDefault="00900401" w:rsidP="00875582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bookmarkStart w:id="12" w:name="_Ref107312328"/>
      <w:r w:rsidRPr="00BA276D">
        <w:rPr>
          <w:rFonts w:ascii="Arial" w:hAnsi="Arial" w:cs="Arial"/>
        </w:rPr>
        <w:t>Para a escolha das amostras coletadas, serão obedecidas as normas da ABNT NBR 5426</w:t>
      </w:r>
      <w:r w:rsidR="00FC7BB5" w:rsidRPr="00BA276D">
        <w:rPr>
          <w:rFonts w:ascii="Arial" w:hAnsi="Arial" w:cs="Arial"/>
        </w:rPr>
        <w:t>:19</w:t>
      </w:r>
      <w:r w:rsidR="00106F2D" w:rsidRPr="00BA276D">
        <w:rPr>
          <w:rFonts w:ascii="Arial" w:hAnsi="Arial" w:cs="Arial"/>
        </w:rPr>
        <w:t xml:space="preserve">85, sob os seguintes critérios: </w:t>
      </w:r>
      <w:r w:rsidRPr="00BA276D">
        <w:rPr>
          <w:rFonts w:ascii="Arial" w:hAnsi="Arial" w:cs="Arial"/>
          <w:b/>
        </w:rPr>
        <w:t>Plano de Amostragem Simples Normal, Nível de Inspeção S</w:t>
      </w:r>
      <w:r w:rsidR="00A5535E" w:rsidRPr="00BA276D">
        <w:rPr>
          <w:rFonts w:ascii="Arial" w:hAnsi="Arial" w:cs="Arial"/>
          <w:b/>
        </w:rPr>
        <w:t>2</w:t>
      </w:r>
      <w:r w:rsidR="00106F2D" w:rsidRPr="00BA276D">
        <w:rPr>
          <w:rFonts w:ascii="Arial" w:hAnsi="Arial" w:cs="Arial"/>
          <w:b/>
        </w:rPr>
        <w:t xml:space="preserve">; </w:t>
      </w:r>
      <w:r w:rsidRPr="00BA276D">
        <w:rPr>
          <w:rFonts w:ascii="Arial" w:hAnsi="Arial" w:cs="Arial"/>
          <w:b/>
        </w:rPr>
        <w:t>Nível</w:t>
      </w:r>
      <w:r w:rsidR="007103D8" w:rsidRPr="00BA276D">
        <w:rPr>
          <w:rFonts w:ascii="Arial" w:hAnsi="Arial" w:cs="Arial"/>
          <w:b/>
        </w:rPr>
        <w:t xml:space="preserve"> </w:t>
      </w:r>
      <w:r w:rsidRPr="00BA276D">
        <w:rPr>
          <w:rFonts w:ascii="Arial" w:hAnsi="Arial" w:cs="Arial"/>
          <w:b/>
        </w:rPr>
        <w:t xml:space="preserve">de Qualidade </w:t>
      </w:r>
      <w:r w:rsidR="00A5535E" w:rsidRPr="00BA276D">
        <w:rPr>
          <w:rFonts w:ascii="Arial" w:hAnsi="Arial" w:cs="Arial"/>
          <w:b/>
        </w:rPr>
        <w:t>6,5</w:t>
      </w:r>
      <w:r w:rsidR="00FC7BB5" w:rsidRPr="00BA276D">
        <w:rPr>
          <w:rFonts w:ascii="Arial" w:hAnsi="Arial" w:cs="Arial"/>
          <w:b/>
        </w:rPr>
        <w:t>,</w:t>
      </w:r>
      <w:r w:rsidR="00BC78D2" w:rsidRPr="00BA276D">
        <w:rPr>
          <w:rFonts w:ascii="Arial" w:hAnsi="Arial" w:cs="Arial"/>
          <w:b/>
        </w:rPr>
        <w:t xml:space="preserve"> para todos os ensaios</w:t>
      </w:r>
      <w:bookmarkEnd w:id="12"/>
      <w:r w:rsidR="00FC7BB5" w:rsidRPr="00BA276D">
        <w:rPr>
          <w:rFonts w:ascii="Arial" w:hAnsi="Arial" w:cs="Arial"/>
          <w:b/>
        </w:rPr>
        <w:t>;</w:t>
      </w:r>
    </w:p>
    <w:p w14:paraId="3FD9EB27" w14:textId="77777777" w:rsidR="00900401" w:rsidRPr="00BA276D" w:rsidRDefault="00900401" w:rsidP="00777213">
      <w:pPr>
        <w:tabs>
          <w:tab w:val="left" w:pos="360"/>
        </w:tabs>
        <w:spacing w:before="120" w:line="360" w:lineRule="auto"/>
        <w:jc w:val="both"/>
        <w:rPr>
          <w:rFonts w:ascii="Arial" w:hAnsi="Arial" w:cs="Arial"/>
        </w:rPr>
      </w:pPr>
    </w:p>
    <w:p w14:paraId="261F0206" w14:textId="03FFF227" w:rsidR="00900401" w:rsidRPr="00BA276D" w:rsidRDefault="00900401" w:rsidP="00FC7BB5">
      <w:pPr>
        <w:pStyle w:val="Ttulo2"/>
      </w:pPr>
      <w:r w:rsidRPr="00BA276D">
        <w:rPr>
          <w:u w:val="single"/>
        </w:rPr>
        <w:t>Peças de reposição</w:t>
      </w:r>
      <w:r w:rsidRPr="00BA276D">
        <w:t>:</w:t>
      </w:r>
      <w:r w:rsidR="004F527C" w:rsidRPr="00BA276D">
        <w:t xml:space="preserve"> </w:t>
      </w:r>
      <w:r w:rsidRPr="00BA276D">
        <w:rPr>
          <w:rFonts w:cs="Arial"/>
        </w:rPr>
        <w:t>O fornecedor deverá garantir o fornecimento de peças de reposição por um</w:t>
      </w:r>
      <w:r w:rsidR="007103D8" w:rsidRPr="00BA276D">
        <w:rPr>
          <w:rFonts w:cs="Arial"/>
        </w:rPr>
        <w:t xml:space="preserve"> </w:t>
      </w:r>
      <w:r w:rsidRPr="00BA276D">
        <w:rPr>
          <w:rFonts w:cs="Arial"/>
        </w:rPr>
        <w:t>período</w:t>
      </w:r>
      <w:r w:rsidR="007103D8" w:rsidRPr="00BA276D">
        <w:rPr>
          <w:rFonts w:cs="Arial"/>
        </w:rPr>
        <w:t xml:space="preserve"> </w:t>
      </w:r>
      <w:r w:rsidRPr="00BA276D">
        <w:rPr>
          <w:rFonts w:cs="Arial"/>
        </w:rPr>
        <w:t>mínimo de 10(dez) anos;</w:t>
      </w:r>
    </w:p>
    <w:p w14:paraId="0E9D6544" w14:textId="77777777" w:rsidR="00777213" w:rsidRPr="00BA276D" w:rsidRDefault="00777213" w:rsidP="00A312C8">
      <w:pPr>
        <w:spacing w:line="360" w:lineRule="auto"/>
        <w:jc w:val="both"/>
        <w:rPr>
          <w:rFonts w:ascii="Arial" w:hAnsi="Arial" w:cs="Arial"/>
        </w:rPr>
      </w:pPr>
    </w:p>
    <w:p w14:paraId="4742A750" w14:textId="0CF96311" w:rsidR="00900401" w:rsidRPr="00BA276D" w:rsidRDefault="00900401" w:rsidP="00FC7BB5">
      <w:pPr>
        <w:pStyle w:val="Ttulo2"/>
      </w:pPr>
      <w:bookmarkStart w:id="13" w:name="_Ref107495402"/>
      <w:r w:rsidRPr="00BA276D">
        <w:rPr>
          <w:u w:val="single"/>
        </w:rPr>
        <w:t>Hidrômetros em uso</w:t>
      </w:r>
      <w:r w:rsidRPr="00BA276D">
        <w:t>:</w:t>
      </w:r>
      <w:bookmarkEnd w:id="13"/>
      <w:r w:rsidR="004F527C" w:rsidRPr="00BA276D">
        <w:t xml:space="preserve"> </w:t>
      </w:r>
      <w:r w:rsidR="00221D0D" w:rsidRPr="00BA276D">
        <w:rPr>
          <w:rFonts w:cs="Arial"/>
        </w:rPr>
        <w:t xml:space="preserve">Na entrega de cada lote de hidrômetros solicitado pela CESAMA, através da Ordem de Compra, a empresa classificada em primeiro lugar, detentora do melhor preço registrado, </w:t>
      </w:r>
      <w:r w:rsidRPr="00BA276D">
        <w:rPr>
          <w:rFonts w:cs="Arial"/>
        </w:rPr>
        <w:t>deverá apresentar termo de garantia dos hidrômetros com</w:t>
      </w:r>
      <w:r w:rsidR="007103D8" w:rsidRPr="00BA276D">
        <w:rPr>
          <w:rFonts w:cs="Arial"/>
        </w:rPr>
        <w:t xml:space="preserve"> </w:t>
      </w:r>
      <w:r w:rsidRPr="00BA276D">
        <w:rPr>
          <w:rFonts w:cs="Arial"/>
          <w:u w:val="single"/>
        </w:rPr>
        <w:t>validade para no mínimo dois anos</w:t>
      </w:r>
      <w:r w:rsidRPr="00BA276D">
        <w:rPr>
          <w:rFonts w:cs="Arial"/>
        </w:rPr>
        <w:t>:</w:t>
      </w:r>
    </w:p>
    <w:p w14:paraId="63197816" w14:textId="77777777" w:rsidR="00900401" w:rsidRPr="00BA276D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Se,</w:t>
      </w:r>
      <w:r w:rsidR="003C4D08" w:rsidRPr="00BA276D">
        <w:rPr>
          <w:rFonts w:ascii="Arial" w:hAnsi="Arial" w:cs="Arial"/>
        </w:rPr>
        <w:t xml:space="preserve"> dentro do prazo de garantia,</w:t>
      </w:r>
      <w:r w:rsidRPr="00BA276D">
        <w:rPr>
          <w:rFonts w:ascii="Arial" w:hAnsi="Arial" w:cs="Arial"/>
        </w:rPr>
        <w:t xml:space="preserve"> nos hidrômetros em uso</w:t>
      </w:r>
      <w:r w:rsidR="00FC7BB5" w:rsidRPr="00BA276D">
        <w:rPr>
          <w:rFonts w:ascii="Arial" w:hAnsi="Arial" w:cs="Arial"/>
        </w:rPr>
        <w:t>,</w:t>
      </w:r>
      <w:r w:rsidRPr="00BA276D">
        <w:rPr>
          <w:rFonts w:ascii="Arial" w:hAnsi="Arial" w:cs="Arial"/>
        </w:rPr>
        <w:t xml:space="preserve"> for constatada alguma avaria, dano ou erros de aferição</w:t>
      </w:r>
      <w:r w:rsidR="003C4D08" w:rsidRPr="00BA276D">
        <w:rPr>
          <w:rFonts w:ascii="Arial" w:hAnsi="Arial" w:cs="Arial"/>
        </w:rPr>
        <w:t>)</w:t>
      </w:r>
      <w:r w:rsidRPr="00BA276D">
        <w:rPr>
          <w:rFonts w:ascii="Arial" w:hAnsi="Arial" w:cs="Arial"/>
        </w:rPr>
        <w:t xml:space="preserve">, esses serão devolvidos ao fornecedor, o qual deverá arcar com todos os custos relativos à substituição do mesmo e o fará no prazo máximo de </w:t>
      </w:r>
      <w:r w:rsidR="007E0372" w:rsidRPr="00BA276D">
        <w:rPr>
          <w:rFonts w:ascii="Arial" w:hAnsi="Arial" w:cs="Arial"/>
          <w:b/>
        </w:rPr>
        <w:t>30 (trinta)</w:t>
      </w:r>
      <w:r w:rsidRPr="00BA276D">
        <w:rPr>
          <w:rFonts w:ascii="Arial" w:hAnsi="Arial" w:cs="Arial"/>
          <w:b/>
        </w:rPr>
        <w:t xml:space="preserve"> dias</w:t>
      </w:r>
      <w:r w:rsidRPr="00BA276D">
        <w:rPr>
          <w:rFonts w:ascii="Arial" w:hAnsi="Arial" w:cs="Arial"/>
        </w:rPr>
        <w:t>;</w:t>
      </w:r>
    </w:p>
    <w:p w14:paraId="6320BD88" w14:textId="77777777" w:rsidR="00DE6F7F" w:rsidRPr="00BA276D" w:rsidRDefault="00900401" w:rsidP="00DE6F7F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O ressarcime</w:t>
      </w:r>
      <w:r w:rsidR="00CF2872" w:rsidRPr="00BA276D">
        <w:rPr>
          <w:rFonts w:ascii="Arial" w:hAnsi="Arial" w:cs="Arial"/>
        </w:rPr>
        <w:t>nto dos custos dessa manutenção</w:t>
      </w:r>
      <w:r w:rsidRPr="00BA276D">
        <w:rPr>
          <w:rFonts w:ascii="Arial" w:hAnsi="Arial" w:cs="Arial"/>
        </w:rPr>
        <w:t xml:space="preserve"> poderá ser feito convertendo o valor em reais (R$) para o equivalente em hidrômetros, obedecendo </w:t>
      </w:r>
      <w:r w:rsidR="00CF2872" w:rsidRPr="00BA276D">
        <w:rPr>
          <w:rFonts w:ascii="Arial" w:hAnsi="Arial" w:cs="Arial"/>
        </w:rPr>
        <w:t>a</w:t>
      </w:r>
      <w:r w:rsidRPr="00BA276D">
        <w:rPr>
          <w:rFonts w:ascii="Arial" w:hAnsi="Arial" w:cs="Arial"/>
        </w:rPr>
        <w:t>o critério de arredondamento para o próximo inteiro, a partir do decimal 0,5 inclusive;</w:t>
      </w:r>
    </w:p>
    <w:p w14:paraId="7A13E691" w14:textId="77777777" w:rsidR="00900401" w:rsidRPr="00BA276D" w:rsidRDefault="00106F2D" w:rsidP="00777213">
      <w:pPr>
        <w:pStyle w:val="Ttulo1"/>
      </w:pPr>
      <w:bookmarkStart w:id="14" w:name="_Ref107312003"/>
      <w:r w:rsidRPr="00BA276D">
        <w:lastRenderedPageBreak/>
        <w:t>PROCEDIMENTOS DE INSPEÇÃO E ENSAIOS</w:t>
      </w:r>
      <w:r w:rsidR="00777213" w:rsidRPr="00BA276D">
        <w:t>:</w:t>
      </w:r>
      <w:bookmarkEnd w:id="14"/>
    </w:p>
    <w:p w14:paraId="6881328C" w14:textId="726151BD" w:rsidR="007E0D84" w:rsidRPr="00BA276D" w:rsidRDefault="00900401" w:rsidP="00A45E37">
      <w:pPr>
        <w:spacing w:before="120" w:line="360" w:lineRule="auto"/>
        <w:jc w:val="both"/>
        <w:rPr>
          <w:rFonts w:ascii="Arial" w:hAnsi="Arial" w:cs="Arial"/>
          <w:b/>
        </w:rPr>
      </w:pPr>
      <w:r w:rsidRPr="00BA276D">
        <w:rPr>
          <w:rFonts w:ascii="Arial" w:hAnsi="Arial" w:cs="Arial"/>
          <w:bCs/>
        </w:rPr>
        <w:t>A cada lote recebi</w:t>
      </w:r>
      <w:r w:rsidR="001F48B1" w:rsidRPr="00BA276D">
        <w:rPr>
          <w:rFonts w:ascii="Arial" w:hAnsi="Arial" w:cs="Arial"/>
          <w:bCs/>
        </w:rPr>
        <w:t>do poderão, a critério da CESAMA</w:t>
      </w:r>
      <w:r w:rsidRPr="00BA276D">
        <w:rPr>
          <w:rFonts w:ascii="Arial" w:hAnsi="Arial" w:cs="Arial"/>
          <w:bCs/>
        </w:rPr>
        <w:t xml:space="preserve">, ser executados alguns ou todos os procedimentos descritos conforme os </w:t>
      </w:r>
      <w:r w:rsidR="00777213" w:rsidRPr="00BA276D">
        <w:rPr>
          <w:rFonts w:ascii="Arial" w:hAnsi="Arial" w:cs="Arial"/>
          <w:b/>
        </w:rPr>
        <w:t xml:space="preserve">itens </w:t>
      </w:r>
      <w:r w:rsidR="002D0990" w:rsidRPr="00BA276D">
        <w:rPr>
          <w:rFonts w:ascii="Arial" w:hAnsi="Arial" w:cs="Arial"/>
          <w:b/>
        </w:rPr>
        <w:fldChar w:fldCharType="begin"/>
      </w:r>
      <w:r w:rsidR="00777213" w:rsidRPr="00BA276D">
        <w:rPr>
          <w:rFonts w:ascii="Arial" w:hAnsi="Arial" w:cs="Arial"/>
          <w:b/>
        </w:rPr>
        <w:instrText xml:space="preserve"> REF _Ref107311619 \n \h </w:instrText>
      </w:r>
      <w:r w:rsidR="002D0990" w:rsidRPr="00BA276D">
        <w:rPr>
          <w:rFonts w:ascii="Arial" w:hAnsi="Arial" w:cs="Arial"/>
          <w:b/>
        </w:rPr>
      </w:r>
      <w:r w:rsidR="00BA276D">
        <w:rPr>
          <w:rFonts w:ascii="Arial" w:hAnsi="Arial" w:cs="Arial"/>
          <w:b/>
        </w:rPr>
        <w:instrText xml:space="preserve"> \* MERGEFORMAT </w:instrText>
      </w:r>
      <w:r w:rsidR="002D0990" w:rsidRPr="00BA276D">
        <w:rPr>
          <w:rFonts w:ascii="Arial" w:hAnsi="Arial" w:cs="Arial"/>
          <w:b/>
        </w:rPr>
        <w:fldChar w:fldCharType="separate"/>
      </w:r>
      <w:r w:rsidR="006710F9" w:rsidRPr="00BA276D">
        <w:rPr>
          <w:rFonts w:ascii="Arial" w:hAnsi="Arial" w:cs="Arial"/>
          <w:b/>
        </w:rPr>
        <w:t>4.1</w:t>
      </w:r>
      <w:r w:rsidR="002D0990" w:rsidRPr="00BA276D">
        <w:rPr>
          <w:rFonts w:ascii="Arial" w:hAnsi="Arial" w:cs="Arial"/>
          <w:b/>
        </w:rPr>
        <w:fldChar w:fldCharType="end"/>
      </w:r>
      <w:r w:rsidR="004F527C" w:rsidRPr="00BA276D">
        <w:rPr>
          <w:rFonts w:ascii="Arial" w:hAnsi="Arial" w:cs="Arial"/>
          <w:b/>
        </w:rPr>
        <w:t xml:space="preserve"> </w:t>
      </w:r>
      <w:r w:rsidRPr="00BA276D">
        <w:rPr>
          <w:rFonts w:ascii="Arial" w:hAnsi="Arial" w:cs="Arial"/>
          <w:b/>
        </w:rPr>
        <w:t xml:space="preserve">a </w:t>
      </w:r>
      <w:r w:rsidR="002D0990" w:rsidRPr="00BA276D">
        <w:rPr>
          <w:rFonts w:ascii="Arial" w:hAnsi="Arial" w:cs="Arial"/>
          <w:b/>
        </w:rPr>
        <w:fldChar w:fldCharType="begin"/>
      </w:r>
      <w:r w:rsidR="00592957" w:rsidRPr="00BA276D">
        <w:rPr>
          <w:rFonts w:ascii="Arial" w:hAnsi="Arial" w:cs="Arial"/>
          <w:b/>
        </w:rPr>
        <w:instrText xml:space="preserve"> REF _Ref107312243 \n \h </w:instrText>
      </w:r>
      <w:r w:rsidR="002D0990" w:rsidRPr="00BA276D">
        <w:rPr>
          <w:rFonts w:ascii="Arial" w:hAnsi="Arial" w:cs="Arial"/>
          <w:b/>
        </w:rPr>
      </w:r>
      <w:r w:rsidR="00BA276D">
        <w:rPr>
          <w:rFonts w:ascii="Arial" w:hAnsi="Arial" w:cs="Arial"/>
          <w:b/>
        </w:rPr>
        <w:instrText xml:space="preserve"> \* MERGEFORMAT </w:instrText>
      </w:r>
      <w:r w:rsidR="002D0990" w:rsidRPr="00BA276D">
        <w:rPr>
          <w:rFonts w:ascii="Arial" w:hAnsi="Arial" w:cs="Arial"/>
          <w:b/>
        </w:rPr>
        <w:fldChar w:fldCharType="separate"/>
      </w:r>
      <w:r w:rsidR="006710F9" w:rsidRPr="00BA276D">
        <w:rPr>
          <w:rFonts w:ascii="Arial" w:hAnsi="Arial" w:cs="Arial"/>
          <w:b/>
        </w:rPr>
        <w:t>4.11</w:t>
      </w:r>
      <w:r w:rsidR="002D0990" w:rsidRPr="00BA276D">
        <w:rPr>
          <w:rFonts w:ascii="Arial" w:hAnsi="Arial" w:cs="Arial"/>
          <w:b/>
        </w:rPr>
        <w:fldChar w:fldCharType="end"/>
      </w:r>
      <w:r w:rsidRPr="00BA276D">
        <w:rPr>
          <w:rFonts w:ascii="Arial" w:hAnsi="Arial" w:cs="Arial"/>
          <w:bCs/>
        </w:rPr>
        <w:t>.</w:t>
      </w:r>
      <w:r w:rsidR="004F527C" w:rsidRPr="00BA276D">
        <w:rPr>
          <w:rFonts w:ascii="Arial" w:hAnsi="Arial" w:cs="Arial"/>
          <w:bCs/>
        </w:rPr>
        <w:t xml:space="preserve"> </w:t>
      </w:r>
      <w:r w:rsidRPr="00BA276D">
        <w:rPr>
          <w:rFonts w:ascii="Arial" w:hAnsi="Arial" w:cs="Arial"/>
          <w:bCs/>
        </w:rPr>
        <w:t xml:space="preserve">As amostras serão coletadas de acordo com </w:t>
      </w:r>
      <w:r w:rsidR="00CF2872" w:rsidRPr="00BA276D">
        <w:rPr>
          <w:rFonts w:ascii="Arial" w:hAnsi="Arial" w:cs="Arial"/>
          <w:b/>
        </w:rPr>
        <w:t>i</w:t>
      </w:r>
      <w:r w:rsidRPr="00BA276D">
        <w:rPr>
          <w:rFonts w:ascii="Arial" w:hAnsi="Arial" w:cs="Arial"/>
          <w:b/>
        </w:rPr>
        <w:t xml:space="preserve">tem </w:t>
      </w:r>
      <w:r w:rsidR="002D0990" w:rsidRPr="00BA276D">
        <w:rPr>
          <w:rFonts w:ascii="Arial" w:hAnsi="Arial" w:cs="Arial"/>
          <w:b/>
        </w:rPr>
        <w:fldChar w:fldCharType="begin"/>
      </w:r>
      <w:r w:rsidR="00592957" w:rsidRPr="00BA276D">
        <w:rPr>
          <w:rFonts w:ascii="Arial" w:hAnsi="Arial" w:cs="Arial"/>
          <w:b/>
        </w:rPr>
        <w:instrText xml:space="preserve"> REF _Ref107312283 \n \h </w:instrText>
      </w:r>
      <w:r w:rsidR="002D0990" w:rsidRPr="00BA276D">
        <w:rPr>
          <w:rFonts w:ascii="Arial" w:hAnsi="Arial" w:cs="Arial"/>
          <w:b/>
        </w:rPr>
      </w:r>
      <w:r w:rsidR="00BA276D">
        <w:rPr>
          <w:rFonts w:ascii="Arial" w:hAnsi="Arial" w:cs="Arial"/>
          <w:b/>
        </w:rPr>
        <w:instrText xml:space="preserve"> \* MERGEFORMAT </w:instrText>
      </w:r>
      <w:r w:rsidR="002D0990" w:rsidRPr="00BA276D">
        <w:rPr>
          <w:rFonts w:ascii="Arial" w:hAnsi="Arial" w:cs="Arial"/>
          <w:b/>
        </w:rPr>
        <w:fldChar w:fldCharType="separate"/>
      </w:r>
      <w:r w:rsidR="006710F9" w:rsidRPr="00BA276D">
        <w:rPr>
          <w:rFonts w:ascii="Arial" w:hAnsi="Arial" w:cs="Arial"/>
          <w:b/>
        </w:rPr>
        <w:t>3.3</w:t>
      </w:r>
      <w:r w:rsidR="002D0990" w:rsidRPr="00BA276D">
        <w:rPr>
          <w:rFonts w:ascii="Arial" w:hAnsi="Arial" w:cs="Arial"/>
          <w:b/>
        </w:rPr>
        <w:fldChar w:fldCharType="end"/>
      </w:r>
      <w:r w:rsidR="00592957" w:rsidRPr="00BA276D">
        <w:rPr>
          <w:rFonts w:ascii="Arial" w:hAnsi="Arial" w:cs="Arial"/>
          <w:b/>
        </w:rPr>
        <w:t xml:space="preserve"> (</w:t>
      </w:r>
      <w:r w:rsidRPr="00BA276D">
        <w:rPr>
          <w:rFonts w:ascii="Arial" w:hAnsi="Arial" w:cs="Arial"/>
          <w:b/>
        </w:rPr>
        <w:t>Recebimento dos Lotes</w:t>
      </w:r>
      <w:r w:rsidR="00592957" w:rsidRPr="00BA276D">
        <w:rPr>
          <w:rFonts w:ascii="Arial" w:hAnsi="Arial" w:cs="Arial"/>
          <w:b/>
        </w:rPr>
        <w:t>)</w:t>
      </w:r>
      <w:r w:rsidRPr="00BA276D">
        <w:rPr>
          <w:rFonts w:ascii="Arial" w:hAnsi="Arial" w:cs="Arial"/>
          <w:b/>
        </w:rPr>
        <w:t xml:space="preserve">, </w:t>
      </w:r>
      <w:r w:rsidR="00592957" w:rsidRPr="00BA276D">
        <w:rPr>
          <w:rFonts w:ascii="Arial" w:hAnsi="Arial" w:cs="Arial"/>
          <w:b/>
        </w:rPr>
        <w:t xml:space="preserve">alíneas </w:t>
      </w:r>
      <w:r w:rsidRPr="00BA276D">
        <w:rPr>
          <w:rFonts w:ascii="Arial" w:hAnsi="Arial" w:cs="Arial"/>
          <w:b/>
        </w:rPr>
        <w:t>“</w:t>
      </w:r>
      <w:r w:rsidR="002D0990" w:rsidRPr="00BA276D">
        <w:rPr>
          <w:rFonts w:ascii="Arial" w:hAnsi="Arial" w:cs="Arial"/>
          <w:b/>
        </w:rPr>
        <w:fldChar w:fldCharType="begin"/>
      </w:r>
      <w:r w:rsidR="00592957" w:rsidRPr="00BA276D">
        <w:rPr>
          <w:rFonts w:ascii="Arial" w:hAnsi="Arial" w:cs="Arial"/>
          <w:b/>
        </w:rPr>
        <w:instrText xml:space="preserve"> REF _Ref107312309 \n \h </w:instrText>
      </w:r>
      <w:r w:rsidR="002D0990" w:rsidRPr="00BA276D">
        <w:rPr>
          <w:rFonts w:ascii="Arial" w:hAnsi="Arial" w:cs="Arial"/>
          <w:b/>
        </w:rPr>
      </w:r>
      <w:r w:rsidR="00BA276D">
        <w:rPr>
          <w:rFonts w:ascii="Arial" w:hAnsi="Arial" w:cs="Arial"/>
          <w:b/>
        </w:rPr>
        <w:instrText xml:space="preserve"> \* MERGEFORMAT </w:instrText>
      </w:r>
      <w:r w:rsidR="002D0990" w:rsidRPr="00BA276D">
        <w:rPr>
          <w:rFonts w:ascii="Arial" w:hAnsi="Arial" w:cs="Arial"/>
          <w:b/>
        </w:rPr>
        <w:fldChar w:fldCharType="separate"/>
      </w:r>
      <w:r w:rsidR="006710F9" w:rsidRPr="00BA276D">
        <w:rPr>
          <w:rFonts w:ascii="Arial" w:hAnsi="Arial" w:cs="Arial"/>
          <w:b/>
        </w:rPr>
        <w:t>f)</w:t>
      </w:r>
      <w:r w:rsidR="002D0990" w:rsidRPr="00BA276D">
        <w:rPr>
          <w:rFonts w:ascii="Arial" w:hAnsi="Arial" w:cs="Arial"/>
          <w:b/>
        </w:rPr>
        <w:fldChar w:fldCharType="end"/>
      </w:r>
      <w:r w:rsidRPr="00BA276D">
        <w:rPr>
          <w:rFonts w:ascii="Arial" w:hAnsi="Arial" w:cs="Arial"/>
          <w:b/>
        </w:rPr>
        <w:t>” e “</w:t>
      </w:r>
      <w:r w:rsidR="002D0990" w:rsidRPr="00BA276D">
        <w:rPr>
          <w:rFonts w:ascii="Arial" w:hAnsi="Arial" w:cs="Arial"/>
          <w:b/>
        </w:rPr>
        <w:fldChar w:fldCharType="begin"/>
      </w:r>
      <w:r w:rsidR="00592957" w:rsidRPr="00BA276D">
        <w:rPr>
          <w:rFonts w:ascii="Arial" w:hAnsi="Arial" w:cs="Arial"/>
          <w:b/>
        </w:rPr>
        <w:instrText xml:space="preserve"> REF _Ref107312328 \n \h </w:instrText>
      </w:r>
      <w:r w:rsidR="002D0990" w:rsidRPr="00BA276D">
        <w:rPr>
          <w:rFonts w:ascii="Arial" w:hAnsi="Arial" w:cs="Arial"/>
          <w:b/>
        </w:rPr>
      </w:r>
      <w:r w:rsidR="00BA276D">
        <w:rPr>
          <w:rFonts w:ascii="Arial" w:hAnsi="Arial" w:cs="Arial"/>
          <w:b/>
        </w:rPr>
        <w:instrText xml:space="preserve"> \* MERGEFORMAT </w:instrText>
      </w:r>
      <w:r w:rsidR="002D0990" w:rsidRPr="00BA276D">
        <w:rPr>
          <w:rFonts w:ascii="Arial" w:hAnsi="Arial" w:cs="Arial"/>
          <w:b/>
        </w:rPr>
        <w:fldChar w:fldCharType="separate"/>
      </w:r>
      <w:r w:rsidR="006710F9" w:rsidRPr="00BA276D">
        <w:rPr>
          <w:rFonts w:ascii="Arial" w:hAnsi="Arial" w:cs="Arial"/>
          <w:b/>
        </w:rPr>
        <w:t>g)</w:t>
      </w:r>
      <w:r w:rsidR="002D0990" w:rsidRPr="00BA276D">
        <w:rPr>
          <w:rFonts w:ascii="Arial" w:hAnsi="Arial" w:cs="Arial"/>
          <w:b/>
        </w:rPr>
        <w:fldChar w:fldCharType="end"/>
      </w:r>
      <w:r w:rsidR="00592957" w:rsidRPr="00BA276D">
        <w:rPr>
          <w:rFonts w:ascii="Arial" w:hAnsi="Arial" w:cs="Arial"/>
          <w:b/>
        </w:rPr>
        <w:t xml:space="preserve">“, </w:t>
      </w:r>
      <w:r w:rsidRPr="00BA276D">
        <w:rPr>
          <w:rFonts w:ascii="Arial" w:hAnsi="Arial" w:cs="Arial"/>
          <w:bCs/>
        </w:rPr>
        <w:t>sendo consideradas separadamente as quantidades</w:t>
      </w:r>
      <w:r w:rsidR="00A15BB5" w:rsidRPr="00BA276D">
        <w:rPr>
          <w:rFonts w:ascii="Arial" w:hAnsi="Arial" w:cs="Arial"/>
          <w:bCs/>
        </w:rPr>
        <w:t xml:space="preserve"> recebidas</w:t>
      </w:r>
      <w:r w:rsidRPr="00BA276D">
        <w:rPr>
          <w:rFonts w:ascii="Arial" w:hAnsi="Arial" w:cs="Arial"/>
          <w:bCs/>
        </w:rPr>
        <w:t xml:space="preserve"> de cada modelo de hidrômetro, de acordo com o </w:t>
      </w:r>
      <w:r w:rsidR="00F330F6" w:rsidRPr="00BA276D">
        <w:rPr>
          <w:rFonts w:ascii="Arial" w:hAnsi="Arial" w:cs="Arial"/>
          <w:b/>
        </w:rPr>
        <w:t xml:space="preserve">item </w:t>
      </w:r>
      <w:r w:rsidR="00DD5155" w:rsidRPr="00BA276D">
        <w:fldChar w:fldCharType="begin"/>
      </w:r>
      <w:r w:rsidR="00DD5155" w:rsidRPr="00BA276D">
        <w:instrText xml:space="preserve"> REF _Ref107497228 \n \h  \* MERGEFORMAT </w:instrText>
      </w:r>
      <w:r w:rsidR="00DD5155" w:rsidRPr="00BA276D">
        <w:fldChar w:fldCharType="separate"/>
      </w:r>
      <w:r w:rsidR="006710F9" w:rsidRPr="00BA276D">
        <w:rPr>
          <w:rFonts w:ascii="Arial" w:hAnsi="Arial" w:cs="Arial"/>
          <w:b/>
        </w:rPr>
        <w:t>1.4</w:t>
      </w:r>
      <w:r w:rsidR="00DD5155" w:rsidRPr="00BA276D">
        <w:fldChar w:fldCharType="end"/>
      </w:r>
      <w:r w:rsidR="00DE6F7F" w:rsidRPr="00BA276D">
        <w:rPr>
          <w:rFonts w:ascii="Arial" w:hAnsi="Arial" w:cs="Arial"/>
          <w:b/>
        </w:rPr>
        <w:t xml:space="preserve"> (</w:t>
      </w:r>
      <w:r w:rsidR="00DD5155" w:rsidRPr="00BA276D">
        <w:fldChar w:fldCharType="begin"/>
      </w:r>
      <w:r w:rsidR="00DD5155" w:rsidRPr="00BA276D">
        <w:instrText xml:space="preserve"> REF _Ref107308238 \h  \* MERGEFORMAT </w:instrText>
      </w:r>
      <w:r w:rsidR="00DD5155" w:rsidRPr="00BA276D">
        <w:fldChar w:fldCharType="separate"/>
      </w:r>
      <w:r w:rsidR="006710F9" w:rsidRPr="00BA276D">
        <w:rPr>
          <w:rFonts w:ascii="Arial" w:hAnsi="Arial" w:cs="Arial"/>
        </w:rPr>
        <w:t>Tabela 2</w:t>
      </w:r>
      <w:r w:rsidR="00DD5155" w:rsidRPr="00BA276D">
        <w:fldChar w:fldCharType="end"/>
      </w:r>
      <w:r w:rsidR="00DE6F7F" w:rsidRPr="00BA276D">
        <w:rPr>
          <w:rFonts w:ascii="Arial" w:hAnsi="Arial" w:cs="Arial"/>
          <w:b/>
        </w:rPr>
        <w:t>)</w:t>
      </w:r>
      <w:r w:rsidR="00D90483" w:rsidRPr="00BA276D">
        <w:rPr>
          <w:rFonts w:ascii="Arial" w:hAnsi="Arial" w:cs="Arial"/>
          <w:b/>
        </w:rPr>
        <w:t xml:space="preserve"> </w:t>
      </w:r>
      <w:r w:rsidRPr="00BA276D">
        <w:rPr>
          <w:rFonts w:ascii="Arial" w:hAnsi="Arial" w:cs="Arial"/>
          <w:bCs/>
        </w:rPr>
        <w:t>desta especificação;</w:t>
      </w:r>
    </w:p>
    <w:p w14:paraId="3F7D1806" w14:textId="77777777" w:rsidR="002C11A2" w:rsidRPr="00BA276D" w:rsidRDefault="002C11A2" w:rsidP="00A312C8">
      <w:pPr>
        <w:spacing w:line="360" w:lineRule="auto"/>
        <w:jc w:val="both"/>
        <w:rPr>
          <w:rFonts w:ascii="Arial" w:hAnsi="Arial" w:cs="Arial"/>
          <w:b/>
        </w:rPr>
      </w:pPr>
    </w:p>
    <w:p w14:paraId="3D0F7EFD" w14:textId="77777777" w:rsidR="00900401" w:rsidRPr="00BA276D" w:rsidRDefault="00900401" w:rsidP="00777213">
      <w:pPr>
        <w:pStyle w:val="Ttulo2"/>
      </w:pPr>
      <w:bookmarkStart w:id="15" w:name="_Ref107311619"/>
      <w:r w:rsidRPr="00BA276D">
        <w:t>Inspeção Visual:</w:t>
      </w:r>
      <w:bookmarkEnd w:id="15"/>
    </w:p>
    <w:p w14:paraId="16877D77" w14:textId="77777777" w:rsidR="00900401" w:rsidRPr="00BA276D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Observações visuais de acordo com exigência do Regulamento T</w:t>
      </w:r>
      <w:r w:rsidR="00905ABB" w:rsidRPr="00BA276D">
        <w:rPr>
          <w:rFonts w:ascii="Arial" w:hAnsi="Arial" w:cs="Arial"/>
        </w:rPr>
        <w:t>écnico Metrológico do INMETRO, P</w:t>
      </w:r>
      <w:r w:rsidRPr="00BA276D">
        <w:rPr>
          <w:rFonts w:ascii="Arial" w:hAnsi="Arial" w:cs="Arial"/>
        </w:rPr>
        <w:t xml:space="preserve">ortaria nº 246/2000, sobre Inscrições e marcas obrigatórias, e também as exigidas pela </w:t>
      </w:r>
      <w:r w:rsidR="00106F2D" w:rsidRPr="00BA276D">
        <w:rPr>
          <w:rFonts w:ascii="Arial" w:hAnsi="Arial" w:cs="Arial"/>
        </w:rPr>
        <w:t>CESAMA</w:t>
      </w:r>
      <w:r w:rsidRPr="00BA276D">
        <w:rPr>
          <w:rFonts w:ascii="Arial" w:hAnsi="Arial" w:cs="Arial"/>
        </w:rPr>
        <w:t>;</w:t>
      </w:r>
    </w:p>
    <w:p w14:paraId="66E4F1A1" w14:textId="77777777" w:rsidR="00777213" w:rsidRPr="00BA276D" w:rsidRDefault="00777213" w:rsidP="00A312C8">
      <w:pPr>
        <w:spacing w:line="360" w:lineRule="auto"/>
        <w:jc w:val="both"/>
        <w:rPr>
          <w:rFonts w:ascii="Arial" w:hAnsi="Arial" w:cs="Arial"/>
        </w:rPr>
      </w:pPr>
    </w:p>
    <w:p w14:paraId="78169E8D" w14:textId="77777777" w:rsidR="00900401" w:rsidRPr="00BA276D" w:rsidRDefault="00900401" w:rsidP="00777213">
      <w:pPr>
        <w:pStyle w:val="Ttulo2"/>
      </w:pPr>
      <w:r w:rsidRPr="00BA276D">
        <w:t xml:space="preserve">Inspeção Dimensional: </w:t>
      </w:r>
    </w:p>
    <w:p w14:paraId="16CD8B19" w14:textId="565A2CAF" w:rsidR="00900401" w:rsidRPr="00BA276D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Verificação das medidas de comprimento, diâmetro, conexões, em comparação</w:t>
      </w:r>
      <w:r w:rsidR="007103D8" w:rsidRPr="00BA276D">
        <w:rPr>
          <w:rFonts w:ascii="Arial" w:hAnsi="Arial" w:cs="Arial"/>
        </w:rPr>
        <w:t xml:space="preserve"> </w:t>
      </w:r>
      <w:r w:rsidRPr="00BA276D">
        <w:rPr>
          <w:rFonts w:ascii="Arial" w:hAnsi="Arial" w:cs="Arial"/>
        </w:rPr>
        <w:t>com normas específicas;</w:t>
      </w:r>
    </w:p>
    <w:p w14:paraId="665E0BEE" w14:textId="77777777" w:rsidR="00A7720B" w:rsidRPr="00BA276D" w:rsidRDefault="00A7720B" w:rsidP="00A312C8">
      <w:pPr>
        <w:spacing w:line="360" w:lineRule="auto"/>
        <w:jc w:val="both"/>
        <w:rPr>
          <w:rFonts w:ascii="Arial" w:hAnsi="Arial" w:cs="Arial"/>
        </w:rPr>
      </w:pPr>
    </w:p>
    <w:p w14:paraId="40FC9F19" w14:textId="77777777" w:rsidR="00900401" w:rsidRPr="00BA276D" w:rsidRDefault="00900401" w:rsidP="00777213">
      <w:pPr>
        <w:pStyle w:val="Ttulo2"/>
      </w:pPr>
      <w:r w:rsidRPr="00BA276D">
        <w:t>Teste Hidrostático:</w:t>
      </w:r>
    </w:p>
    <w:p w14:paraId="367062AA" w14:textId="77777777" w:rsidR="00900401" w:rsidRPr="00BA276D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Verificação do comportamento dos hidrômetros no teste de estanqueidade previsto no Regulamento Técnico Metrológico do INMETRO, portaria nº246/2000;</w:t>
      </w:r>
    </w:p>
    <w:p w14:paraId="1085F2C5" w14:textId="77777777" w:rsidR="00777213" w:rsidRPr="00BA276D" w:rsidRDefault="00777213" w:rsidP="00A312C8">
      <w:pPr>
        <w:spacing w:line="360" w:lineRule="auto"/>
        <w:jc w:val="both"/>
        <w:rPr>
          <w:rFonts w:ascii="Arial" w:hAnsi="Arial" w:cs="Arial"/>
        </w:rPr>
      </w:pPr>
    </w:p>
    <w:p w14:paraId="7DBF2F54" w14:textId="77777777" w:rsidR="00900401" w:rsidRPr="00BA276D" w:rsidRDefault="00900401" w:rsidP="00777213">
      <w:pPr>
        <w:pStyle w:val="Ttulo2"/>
      </w:pPr>
      <w:r w:rsidRPr="00BA276D">
        <w:t>Eficiência Magnética:</w:t>
      </w:r>
    </w:p>
    <w:p w14:paraId="2A879976" w14:textId="77777777" w:rsidR="00900401" w:rsidRPr="00BA276D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Comparação do volume escoado, estabelecido em medida padrão, registrado pelo hidrômetro, conforme estabelecido no Regulamento Técnico Metrológico do INMETRO, portaria nº 246/2000;</w:t>
      </w:r>
    </w:p>
    <w:p w14:paraId="2F1705BB" w14:textId="77777777" w:rsidR="00777213" w:rsidRPr="00BA276D" w:rsidRDefault="00777213" w:rsidP="00A312C8">
      <w:pPr>
        <w:spacing w:line="360" w:lineRule="auto"/>
        <w:jc w:val="both"/>
        <w:rPr>
          <w:rFonts w:ascii="Arial" w:hAnsi="Arial" w:cs="Arial"/>
        </w:rPr>
      </w:pPr>
    </w:p>
    <w:p w14:paraId="2143A3D0" w14:textId="77777777" w:rsidR="002202F5" w:rsidRPr="00BA276D" w:rsidRDefault="002202F5" w:rsidP="00A312C8">
      <w:pPr>
        <w:spacing w:line="360" w:lineRule="auto"/>
        <w:jc w:val="both"/>
        <w:rPr>
          <w:rFonts w:ascii="Arial" w:hAnsi="Arial" w:cs="Arial"/>
        </w:rPr>
      </w:pPr>
    </w:p>
    <w:p w14:paraId="3AF023FA" w14:textId="77777777" w:rsidR="00610A55" w:rsidRPr="00BA276D" w:rsidRDefault="00610A55" w:rsidP="00777213">
      <w:pPr>
        <w:pStyle w:val="Ttulo2"/>
      </w:pPr>
      <w:r w:rsidRPr="00BA276D">
        <w:t>Verificação de erros de indicação:</w:t>
      </w:r>
    </w:p>
    <w:p w14:paraId="29A0F740" w14:textId="77777777" w:rsidR="00777213" w:rsidRPr="00BA276D" w:rsidRDefault="00777213" w:rsidP="00777213"/>
    <w:p w14:paraId="1F3A2C64" w14:textId="2D53C3EB" w:rsidR="00610A55" w:rsidRPr="00BA276D" w:rsidRDefault="0016124F" w:rsidP="00777213">
      <w:pPr>
        <w:pStyle w:val="Ttulo3"/>
      </w:pPr>
      <w:r w:rsidRPr="00BA276D">
        <w:lastRenderedPageBreak/>
        <w:t xml:space="preserve">Todos os </w:t>
      </w:r>
      <w:r w:rsidR="00B129CF" w:rsidRPr="00BA276D">
        <w:rPr>
          <w:b/>
        </w:rPr>
        <w:t xml:space="preserve">Hidrômetros </w:t>
      </w:r>
      <w:r w:rsidR="004B0BED" w:rsidRPr="00BA276D">
        <w:rPr>
          <w:b/>
        </w:rPr>
        <w:t>de ½"</w:t>
      </w:r>
      <w:r w:rsidR="00A312C8" w:rsidRPr="00BA276D">
        <w:rPr>
          <w:b/>
        </w:rPr>
        <w:t>,</w:t>
      </w:r>
      <w:r w:rsidR="004F527C" w:rsidRPr="00BA276D">
        <w:rPr>
          <w:b/>
        </w:rPr>
        <w:t xml:space="preserve"> </w:t>
      </w:r>
      <w:r w:rsidR="00610A55" w:rsidRPr="00BA276D">
        <w:t>escolhidos aleatoriamente</w:t>
      </w:r>
      <w:r w:rsidR="00A312C8" w:rsidRPr="00BA276D">
        <w:t xml:space="preserve"> conforme ABNT NBR</w:t>
      </w:r>
      <w:r w:rsidR="001048DC" w:rsidRPr="00BA276D">
        <w:rPr>
          <w:rFonts w:cs="Arial"/>
        </w:rPr>
        <w:t>5426:1985</w:t>
      </w:r>
      <w:r w:rsidR="007103D8" w:rsidRPr="00BA276D">
        <w:rPr>
          <w:rFonts w:cs="Arial"/>
        </w:rPr>
        <w:t xml:space="preserve"> </w:t>
      </w:r>
      <w:r w:rsidRPr="00BA276D">
        <w:t xml:space="preserve">para </w:t>
      </w:r>
      <w:r w:rsidR="001048DC" w:rsidRPr="00BA276D">
        <w:t xml:space="preserve">formação do grupo de </w:t>
      </w:r>
      <w:r w:rsidRPr="00BA276D">
        <w:t>amostra</w:t>
      </w:r>
      <w:r w:rsidR="001048DC" w:rsidRPr="00BA276D">
        <w:t>s</w:t>
      </w:r>
      <w:r w:rsidR="00610A55" w:rsidRPr="00BA276D">
        <w:t xml:space="preserve">, </w:t>
      </w:r>
      <w:r w:rsidRPr="00BA276D">
        <w:t>deverão</w:t>
      </w:r>
      <w:r w:rsidR="00B129CF" w:rsidRPr="00BA276D">
        <w:t xml:space="preserve"> ser testados conforme </w:t>
      </w:r>
      <w:r w:rsidR="00F330F6" w:rsidRPr="00BA276D">
        <w:rPr>
          <w:b/>
        </w:rPr>
        <w:t xml:space="preserve">subitens </w:t>
      </w:r>
      <w:r w:rsidR="002D0990" w:rsidRPr="00BA276D">
        <w:rPr>
          <w:b/>
        </w:rPr>
        <w:fldChar w:fldCharType="begin"/>
      </w:r>
      <w:r w:rsidR="00F330F6" w:rsidRPr="00BA276D">
        <w:rPr>
          <w:b/>
        </w:rPr>
        <w:instrText xml:space="preserve"> REF _Ref107312654 \n \h </w:instrText>
      </w:r>
      <w:r w:rsidR="002D0990" w:rsidRPr="00BA276D">
        <w:rPr>
          <w:b/>
        </w:rPr>
      </w:r>
      <w:r w:rsidR="00BA276D">
        <w:rPr>
          <w:b/>
        </w:rPr>
        <w:instrText xml:space="preserve"> \* MERGEFORMAT </w:instrText>
      </w:r>
      <w:r w:rsidR="002D0990" w:rsidRPr="00BA276D">
        <w:rPr>
          <w:b/>
        </w:rPr>
        <w:fldChar w:fldCharType="separate"/>
      </w:r>
      <w:r w:rsidR="006710F9" w:rsidRPr="00BA276D">
        <w:rPr>
          <w:b/>
        </w:rPr>
        <w:t>4.5.3</w:t>
      </w:r>
      <w:r w:rsidR="002D0990" w:rsidRPr="00BA276D">
        <w:rPr>
          <w:b/>
        </w:rPr>
        <w:fldChar w:fldCharType="end"/>
      </w:r>
      <w:r w:rsidR="00610A55" w:rsidRPr="00BA276D">
        <w:rPr>
          <w:b/>
        </w:rPr>
        <w:t xml:space="preserve"> a </w:t>
      </w:r>
      <w:r w:rsidR="002D0990" w:rsidRPr="00BA276D">
        <w:rPr>
          <w:b/>
        </w:rPr>
        <w:fldChar w:fldCharType="begin"/>
      </w:r>
      <w:r w:rsidR="00F330F6" w:rsidRPr="00BA276D">
        <w:rPr>
          <w:b/>
        </w:rPr>
        <w:instrText xml:space="preserve"> REF _Ref107312667 \n \h </w:instrText>
      </w:r>
      <w:r w:rsidR="002D0990" w:rsidRPr="00BA276D">
        <w:rPr>
          <w:b/>
        </w:rPr>
      </w:r>
      <w:r w:rsidR="00BA276D">
        <w:rPr>
          <w:b/>
        </w:rPr>
        <w:instrText xml:space="preserve"> \* MERGEFORMAT </w:instrText>
      </w:r>
      <w:r w:rsidR="002D0990" w:rsidRPr="00BA276D">
        <w:rPr>
          <w:b/>
        </w:rPr>
        <w:fldChar w:fldCharType="separate"/>
      </w:r>
      <w:r w:rsidR="006710F9" w:rsidRPr="00BA276D">
        <w:rPr>
          <w:b/>
        </w:rPr>
        <w:t>4.11.2</w:t>
      </w:r>
      <w:r w:rsidR="002D0990" w:rsidRPr="00BA276D">
        <w:rPr>
          <w:b/>
        </w:rPr>
        <w:fldChar w:fldCharType="end"/>
      </w:r>
      <w:r w:rsidR="004B0BED" w:rsidRPr="00BA276D">
        <w:t>.</w:t>
      </w:r>
    </w:p>
    <w:p w14:paraId="15C5BF83" w14:textId="77777777" w:rsidR="004B0BED" w:rsidRPr="00BA276D" w:rsidRDefault="004B0BED" w:rsidP="004B0BED"/>
    <w:p w14:paraId="5E50CD7E" w14:textId="7C06BD89" w:rsidR="00610A55" w:rsidRPr="00BA276D" w:rsidRDefault="0016124F" w:rsidP="00777213">
      <w:pPr>
        <w:pStyle w:val="Ttulo4"/>
      </w:pPr>
      <w:r w:rsidRPr="00BA276D">
        <w:t xml:space="preserve">Caso por algum motivo os procedimentos </w:t>
      </w:r>
      <w:r w:rsidR="00A8483E" w:rsidRPr="00BA276D">
        <w:t xml:space="preserve">dos subitens </w:t>
      </w:r>
      <w:r w:rsidR="00DD5155" w:rsidRPr="00BA276D">
        <w:fldChar w:fldCharType="begin"/>
      </w:r>
      <w:r w:rsidR="00DD5155" w:rsidRPr="00BA276D">
        <w:instrText xml:space="preserve"> REF _Ref107312654 \n \h  \* MERGEFORMAT </w:instrText>
      </w:r>
      <w:r w:rsidR="00DD5155" w:rsidRPr="00BA276D">
        <w:fldChar w:fldCharType="separate"/>
      </w:r>
      <w:r w:rsidR="006710F9" w:rsidRPr="00BA276D">
        <w:t>4.5.3</w:t>
      </w:r>
      <w:r w:rsidR="00DD5155" w:rsidRPr="00BA276D">
        <w:fldChar w:fldCharType="end"/>
      </w:r>
      <w:r w:rsidR="00F330F6" w:rsidRPr="00BA276D">
        <w:t xml:space="preserve"> a </w:t>
      </w:r>
      <w:r w:rsidR="00DD5155" w:rsidRPr="00BA276D">
        <w:fldChar w:fldCharType="begin"/>
      </w:r>
      <w:r w:rsidR="00DD5155" w:rsidRPr="00BA276D">
        <w:instrText xml:space="preserve"> REF _Ref107312667 \n \h  \* MERGEFORMAT </w:instrText>
      </w:r>
      <w:r w:rsidR="00DD5155" w:rsidRPr="00BA276D">
        <w:fldChar w:fldCharType="separate"/>
      </w:r>
      <w:r w:rsidR="006710F9" w:rsidRPr="00BA276D">
        <w:t>4.11.2</w:t>
      </w:r>
      <w:r w:rsidR="00DD5155" w:rsidRPr="00BA276D">
        <w:fldChar w:fldCharType="end"/>
      </w:r>
      <w:r w:rsidR="00D90483" w:rsidRPr="00BA276D">
        <w:t xml:space="preserve"> </w:t>
      </w:r>
      <w:r w:rsidR="00A8483E" w:rsidRPr="00BA276D">
        <w:t>não puderem ser executados, o</w:t>
      </w:r>
      <w:r w:rsidR="00610A55" w:rsidRPr="00BA276D">
        <w:t>s hidrômetros</w:t>
      </w:r>
      <w:r w:rsidR="007103D8" w:rsidRPr="00BA276D">
        <w:t xml:space="preserve"> </w:t>
      </w:r>
      <w:r w:rsidR="00610A55" w:rsidRPr="00BA276D">
        <w:t>deverão ser submetidos, por duas vezes, às vazões e erros máximos admissíveis conforme item 7</w:t>
      </w:r>
      <w:r w:rsidR="00A8483E" w:rsidRPr="00BA276D">
        <w:t xml:space="preserve"> do</w:t>
      </w:r>
      <w:r w:rsidR="00D90483" w:rsidRPr="00BA276D">
        <w:t xml:space="preserve"> </w:t>
      </w:r>
      <w:r w:rsidR="00610A55" w:rsidRPr="00BA276D">
        <w:t>RTM/INMETRO, portaria nº 246/2000;</w:t>
      </w:r>
    </w:p>
    <w:p w14:paraId="5CE850DC" w14:textId="77777777" w:rsidR="005E1696" w:rsidRPr="00BA276D" w:rsidRDefault="005E1696" w:rsidP="005E1696"/>
    <w:p w14:paraId="5772EBF3" w14:textId="29A219E5" w:rsidR="00B129CF" w:rsidRPr="00BA276D" w:rsidRDefault="00957797" w:rsidP="00777213">
      <w:pPr>
        <w:pStyle w:val="Ttulo3"/>
        <w:rPr>
          <w:b/>
          <w:bCs/>
        </w:rPr>
      </w:pPr>
      <w:bookmarkStart w:id="16" w:name="_Ref107312771"/>
      <w:r w:rsidRPr="00BA276D">
        <w:t xml:space="preserve">Para </w:t>
      </w:r>
      <w:r w:rsidRPr="00BA276D">
        <w:rPr>
          <w:b/>
        </w:rPr>
        <w:t>h</w:t>
      </w:r>
      <w:r w:rsidR="00B129CF" w:rsidRPr="00BA276D">
        <w:rPr>
          <w:b/>
          <w:bCs/>
        </w:rPr>
        <w:t>idrômetros com diâmetros de</w:t>
      </w:r>
      <w:r w:rsidR="004B0BED" w:rsidRPr="00BA276D">
        <w:rPr>
          <w:b/>
          <w:bCs/>
        </w:rPr>
        <w:t xml:space="preserve"> ¾</w:t>
      </w:r>
      <w:r w:rsidR="004B0BED" w:rsidRPr="00BA276D">
        <w:rPr>
          <w:b/>
        </w:rPr>
        <w:t>"</w:t>
      </w:r>
      <w:r w:rsidR="004B0BED" w:rsidRPr="00BA276D">
        <w:rPr>
          <w:b/>
          <w:bCs/>
        </w:rPr>
        <w:t xml:space="preserve"> e 1</w:t>
      </w:r>
      <w:r w:rsidR="004B0BED" w:rsidRPr="00BA276D">
        <w:rPr>
          <w:b/>
        </w:rPr>
        <w:t>"</w:t>
      </w:r>
      <w:r w:rsidR="00B129CF" w:rsidRPr="00BA276D">
        <w:rPr>
          <w:b/>
          <w:bCs/>
        </w:rPr>
        <w:t>,</w:t>
      </w:r>
      <w:r w:rsidR="00B129CF" w:rsidRPr="00BA276D">
        <w:t xml:space="preserve"> os ensaios</w:t>
      </w:r>
      <w:r w:rsidR="001048DC" w:rsidRPr="00BA276D">
        <w:t xml:space="preserve"> realizados referem-se ao de</w:t>
      </w:r>
      <w:r w:rsidR="007103D8" w:rsidRPr="00BA276D">
        <w:t xml:space="preserve"> </w:t>
      </w:r>
      <w:r w:rsidR="00B129CF" w:rsidRPr="00BA276D">
        <w:rPr>
          <w:b/>
          <w:bCs/>
        </w:rPr>
        <w:t>Verificação de Erros de Indicação Inicial e Final e</w:t>
      </w:r>
      <w:r w:rsidR="001048DC" w:rsidRPr="00BA276D">
        <w:rPr>
          <w:b/>
          <w:bCs/>
        </w:rPr>
        <w:t xml:space="preserve"> Ensaio de</w:t>
      </w:r>
      <w:r w:rsidR="00B129CF" w:rsidRPr="00BA276D">
        <w:rPr>
          <w:b/>
          <w:bCs/>
        </w:rPr>
        <w:t xml:space="preserve"> desgaste,</w:t>
      </w:r>
      <w:r w:rsidR="004F527C" w:rsidRPr="00BA276D">
        <w:rPr>
          <w:b/>
          <w:bCs/>
        </w:rPr>
        <w:t xml:space="preserve"> </w:t>
      </w:r>
      <w:r w:rsidR="001048DC" w:rsidRPr="00BA276D">
        <w:t xml:space="preserve">que serão </w:t>
      </w:r>
      <w:r w:rsidR="00B129CF" w:rsidRPr="00BA276D">
        <w:t xml:space="preserve">realizados conforme os </w:t>
      </w:r>
      <w:r w:rsidR="00F330F6" w:rsidRPr="00BA276D">
        <w:rPr>
          <w:b/>
        </w:rPr>
        <w:t>I</w:t>
      </w:r>
      <w:r w:rsidR="00B129CF" w:rsidRPr="00BA276D">
        <w:rPr>
          <w:b/>
          <w:bCs/>
        </w:rPr>
        <w:t>tens 5 e 6 da ABNT NBR NM 212</w:t>
      </w:r>
      <w:r w:rsidR="00A7720B" w:rsidRPr="00BA276D">
        <w:rPr>
          <w:b/>
          <w:bCs/>
        </w:rPr>
        <w:t>:1999</w:t>
      </w:r>
      <w:r w:rsidR="000624DF" w:rsidRPr="00BA276D">
        <w:rPr>
          <w:b/>
          <w:bCs/>
        </w:rPr>
        <w:t>.</w:t>
      </w:r>
      <w:r w:rsidR="004F527C" w:rsidRPr="00BA276D">
        <w:rPr>
          <w:b/>
          <w:bCs/>
        </w:rPr>
        <w:t xml:space="preserve"> </w:t>
      </w:r>
      <w:r w:rsidR="00FC768E" w:rsidRPr="00BA276D">
        <w:t>E</w:t>
      </w:r>
      <w:r w:rsidR="00B129CF" w:rsidRPr="00BA276D">
        <w:t xml:space="preserve">rros de indicação final não serão levados em consideração para aprovação do modelo. A aprovação do lote está condicionada aos desvios máximos estabelecidos na </w:t>
      </w:r>
      <w:r w:rsidR="00B129CF" w:rsidRPr="00BA276D">
        <w:rPr>
          <w:b/>
          <w:bCs/>
        </w:rPr>
        <w:t>ABNT NBR NM 212</w:t>
      </w:r>
      <w:r w:rsidR="00A7720B" w:rsidRPr="00BA276D">
        <w:rPr>
          <w:b/>
          <w:bCs/>
        </w:rPr>
        <w:t>:1999,</w:t>
      </w:r>
      <w:r w:rsidR="004F527C" w:rsidRPr="00BA276D">
        <w:rPr>
          <w:b/>
          <w:bCs/>
        </w:rPr>
        <w:t xml:space="preserve"> </w:t>
      </w:r>
      <w:r w:rsidR="00F330F6" w:rsidRPr="00BA276D">
        <w:rPr>
          <w:b/>
          <w:bCs/>
        </w:rPr>
        <w:t>I</w:t>
      </w:r>
      <w:r w:rsidR="00B129CF" w:rsidRPr="00BA276D">
        <w:rPr>
          <w:b/>
          <w:bCs/>
        </w:rPr>
        <w:t>tem 6.</w:t>
      </w:r>
      <w:bookmarkEnd w:id="16"/>
    </w:p>
    <w:p w14:paraId="6ED2B5EC" w14:textId="77777777" w:rsidR="005E1696" w:rsidRPr="00BA276D" w:rsidRDefault="005E1696" w:rsidP="005E1696"/>
    <w:p w14:paraId="249A071D" w14:textId="0781A02A" w:rsidR="00610A55" w:rsidRPr="00BA276D" w:rsidRDefault="00610A55" w:rsidP="005E1696">
      <w:pPr>
        <w:pStyle w:val="Ttulo3"/>
      </w:pPr>
      <w:bookmarkStart w:id="17" w:name="_Ref107312654"/>
      <w:r w:rsidRPr="00BA276D">
        <w:rPr>
          <w:bCs/>
        </w:rPr>
        <w:t>Os hidrômetros d</w:t>
      </w:r>
      <w:r w:rsidRPr="00BA276D">
        <w:t>everão ser submetidos à</w:t>
      </w:r>
      <w:r w:rsidRPr="00BA276D">
        <w:rPr>
          <w:b/>
          <w:bCs/>
        </w:rPr>
        <w:t xml:space="preserve"> Verificação de Erros de Indicação Inicial e final</w:t>
      </w:r>
      <w:r w:rsidRPr="00BA276D">
        <w:t>, por duas vezes, às vazões e erros máximos admissíveis</w:t>
      </w:r>
      <w:r w:rsidR="001048DC" w:rsidRPr="00BA276D">
        <w:t xml:space="preserve">, aplicando-se as vazões de referência da norma NBR NM 212:1999, citado no item </w:t>
      </w:r>
      <w:r w:rsidR="002D0990" w:rsidRPr="00BA276D">
        <w:fldChar w:fldCharType="begin"/>
      </w:r>
      <w:r w:rsidR="001048DC" w:rsidRPr="00BA276D">
        <w:instrText xml:space="preserve"> REF _Ref107998309 \r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>4.5.4</w:t>
      </w:r>
      <w:r w:rsidR="002D0990" w:rsidRPr="00BA276D">
        <w:fldChar w:fldCharType="end"/>
      </w:r>
      <w:r w:rsidR="001048DC" w:rsidRPr="00BA276D">
        <w:t xml:space="preserve">. Uma exemplificação das faixas de Erros máximos admissíveis (EMA) encontra-se exposta na </w:t>
      </w:r>
      <w:r w:rsidR="002D0990" w:rsidRPr="00BA276D">
        <w:fldChar w:fldCharType="begin"/>
      </w:r>
      <w:r w:rsidR="001048DC" w:rsidRPr="00BA276D">
        <w:instrText xml:space="preserve"> REF _Ref107820848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 xml:space="preserve">Tabela </w:t>
      </w:r>
      <w:r w:rsidR="006710F9" w:rsidRPr="00BA276D">
        <w:rPr>
          <w:noProof/>
        </w:rPr>
        <w:t>6</w:t>
      </w:r>
      <w:r w:rsidR="002D0990" w:rsidRPr="00BA276D">
        <w:fldChar w:fldCharType="end"/>
      </w:r>
      <w:r w:rsidRPr="00BA276D">
        <w:t>;</w:t>
      </w:r>
      <w:bookmarkEnd w:id="17"/>
    </w:p>
    <w:p w14:paraId="440F980F" w14:textId="77777777" w:rsidR="00F330F6" w:rsidRPr="00BA276D" w:rsidRDefault="00F330F6" w:rsidP="00F330F6"/>
    <w:p w14:paraId="25495DF4" w14:textId="3CA0F8D7" w:rsidR="00E165B0" w:rsidRPr="00BA276D" w:rsidRDefault="00610A55" w:rsidP="00F330F6">
      <w:pPr>
        <w:pStyle w:val="Ttulo3"/>
      </w:pPr>
      <w:bookmarkStart w:id="18" w:name="_Ref107998309"/>
      <w:r w:rsidRPr="00BA276D">
        <w:t xml:space="preserve">Para os </w:t>
      </w:r>
      <w:r w:rsidRPr="00BA276D">
        <w:rPr>
          <w:b/>
          <w:bCs/>
        </w:rPr>
        <w:t xml:space="preserve">subitens </w:t>
      </w:r>
      <w:r w:rsidR="002D0990" w:rsidRPr="00BA276D">
        <w:rPr>
          <w:b/>
          <w:bCs/>
        </w:rPr>
        <w:fldChar w:fldCharType="begin"/>
      </w:r>
      <w:r w:rsidR="00F330F6" w:rsidRPr="00BA276D">
        <w:rPr>
          <w:b/>
          <w:bCs/>
        </w:rPr>
        <w:instrText xml:space="preserve"> REF _Ref107312771 \n \h </w:instrText>
      </w:r>
      <w:r w:rsidR="002D0990" w:rsidRPr="00BA276D">
        <w:rPr>
          <w:b/>
          <w:bCs/>
        </w:rPr>
      </w:r>
      <w:r w:rsidR="00BA276D">
        <w:rPr>
          <w:b/>
          <w:bCs/>
        </w:rPr>
        <w:instrText xml:space="preserve"> \* MERGEFORMAT </w:instrText>
      </w:r>
      <w:r w:rsidR="002D0990" w:rsidRPr="00BA276D">
        <w:rPr>
          <w:b/>
          <w:bCs/>
        </w:rPr>
        <w:fldChar w:fldCharType="separate"/>
      </w:r>
      <w:r w:rsidR="006710F9" w:rsidRPr="00BA276D">
        <w:rPr>
          <w:b/>
          <w:bCs/>
        </w:rPr>
        <w:t>4.5.2</w:t>
      </w:r>
      <w:r w:rsidR="002D0990" w:rsidRPr="00BA276D">
        <w:rPr>
          <w:b/>
          <w:bCs/>
        </w:rPr>
        <w:fldChar w:fldCharType="end"/>
      </w:r>
      <w:r w:rsidR="004F527C" w:rsidRPr="00BA276D">
        <w:rPr>
          <w:b/>
          <w:bCs/>
        </w:rPr>
        <w:t xml:space="preserve"> </w:t>
      </w:r>
      <w:r w:rsidRPr="00BA276D">
        <w:rPr>
          <w:b/>
          <w:bCs/>
        </w:rPr>
        <w:t xml:space="preserve">e </w:t>
      </w:r>
      <w:r w:rsidR="002D0990" w:rsidRPr="00BA276D">
        <w:rPr>
          <w:b/>
          <w:bCs/>
        </w:rPr>
        <w:fldChar w:fldCharType="begin"/>
      </w:r>
      <w:r w:rsidR="00F330F6" w:rsidRPr="00BA276D">
        <w:rPr>
          <w:b/>
          <w:bCs/>
        </w:rPr>
        <w:instrText xml:space="preserve"> REF _Ref107312654 \n \h </w:instrText>
      </w:r>
      <w:r w:rsidR="002D0990" w:rsidRPr="00BA276D">
        <w:rPr>
          <w:b/>
          <w:bCs/>
        </w:rPr>
      </w:r>
      <w:r w:rsidR="00BA276D">
        <w:rPr>
          <w:b/>
          <w:bCs/>
        </w:rPr>
        <w:instrText xml:space="preserve"> \* MERGEFORMAT </w:instrText>
      </w:r>
      <w:r w:rsidR="002D0990" w:rsidRPr="00BA276D">
        <w:rPr>
          <w:b/>
          <w:bCs/>
        </w:rPr>
        <w:fldChar w:fldCharType="separate"/>
      </w:r>
      <w:r w:rsidR="006710F9" w:rsidRPr="00BA276D">
        <w:rPr>
          <w:b/>
          <w:bCs/>
        </w:rPr>
        <w:t>4.5.3</w:t>
      </w:r>
      <w:r w:rsidR="002D0990" w:rsidRPr="00BA276D">
        <w:rPr>
          <w:b/>
          <w:bCs/>
        </w:rPr>
        <w:fldChar w:fldCharType="end"/>
      </w:r>
      <w:r w:rsidRPr="00BA276D">
        <w:t>, como critério de aprovação e para seguir nos próximos subitens, calcula-se a média aritmética dos erros relativos em cada vazão,</w:t>
      </w:r>
      <w:r w:rsidR="004F527C" w:rsidRPr="00BA276D">
        <w:t xml:space="preserve"> </w:t>
      </w:r>
      <w:r w:rsidRPr="00BA276D">
        <w:t>devendo pelo menos um desses erros e a média aritmética estar de acordo com os limites estabelecidos</w:t>
      </w:r>
      <w:r w:rsidR="00E165B0" w:rsidRPr="00BA276D">
        <w:t>. As vazões de ensaio utilizadas serão:</w:t>
      </w:r>
      <w:bookmarkEnd w:id="18"/>
    </w:p>
    <w:p w14:paraId="0AA61FB4" w14:textId="77777777" w:rsidR="00E165B0" w:rsidRPr="00BA276D" w:rsidRDefault="00E165B0" w:rsidP="00EF33E5">
      <w:pPr>
        <w:pStyle w:val="PargrafodaLista"/>
        <w:numPr>
          <w:ilvl w:val="0"/>
          <w:numId w:val="11"/>
        </w:numPr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Entre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mín</m:t>
            </m:r>
          </m:sub>
        </m:sSub>
      </m:oMath>
      <w:r w:rsidRPr="00BA276D">
        <w:rPr>
          <w:rFonts w:ascii="Arial" w:hAnsi="Arial" w:cs="Arial"/>
        </w:rPr>
        <w:t xml:space="preserve"> e </w:t>
      </w:r>
      <m:oMath>
        <m:r>
          <w:rPr>
            <w:rFonts w:ascii="Cambria Math" w:hAnsi="Cambria Math" w:cs="Arial"/>
          </w:rPr>
          <m:t xml:space="preserve">1,1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mín</m:t>
            </m:r>
          </m:sub>
        </m:sSub>
      </m:oMath>
      <w:r w:rsidRPr="00BA276D">
        <w:rPr>
          <w:rFonts w:ascii="Arial" w:hAnsi="Arial" w:cs="Arial"/>
        </w:rPr>
        <w:t>;</w:t>
      </w:r>
    </w:p>
    <w:p w14:paraId="221AE980" w14:textId="77777777" w:rsidR="00E165B0" w:rsidRPr="00BA276D" w:rsidRDefault="00E165B0" w:rsidP="00EF33E5">
      <w:pPr>
        <w:pStyle w:val="PargrafodaLista"/>
        <w:numPr>
          <w:ilvl w:val="0"/>
          <w:numId w:val="11"/>
        </w:numPr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Entre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t</m:t>
            </m:r>
          </m:sub>
        </m:sSub>
      </m:oMath>
      <w:r w:rsidRPr="00BA276D">
        <w:rPr>
          <w:rFonts w:ascii="Arial" w:hAnsi="Arial" w:cs="Arial"/>
        </w:rPr>
        <w:t xml:space="preserve"> e </w:t>
      </w:r>
      <m:oMath>
        <m:r>
          <w:rPr>
            <w:rFonts w:ascii="Cambria Math" w:hAnsi="Cambria Math" w:cs="Arial"/>
          </w:rPr>
          <m:t xml:space="preserve">1,1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t</m:t>
            </m:r>
          </m:sub>
        </m:sSub>
      </m:oMath>
      <w:r w:rsidRPr="00BA276D">
        <w:rPr>
          <w:rFonts w:ascii="Arial" w:hAnsi="Arial" w:cs="Arial"/>
        </w:rPr>
        <w:t>;</w:t>
      </w:r>
    </w:p>
    <w:p w14:paraId="7D7C944F" w14:textId="77777777" w:rsidR="00E165B0" w:rsidRPr="00BA276D" w:rsidRDefault="00E165B0" w:rsidP="00EF33E5">
      <w:pPr>
        <w:pStyle w:val="PargrafodaLista"/>
        <w:numPr>
          <w:ilvl w:val="0"/>
          <w:numId w:val="11"/>
        </w:numPr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Entre </w:t>
      </w:r>
      <m:oMath>
        <m:r>
          <w:rPr>
            <w:rFonts w:ascii="Cambria Math" w:hAnsi="Cambria Math" w:cs="Arial"/>
          </w:rPr>
          <m:t xml:space="preserve">0,225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 w:rsidRPr="00BA276D">
        <w:rPr>
          <w:rFonts w:ascii="Arial" w:hAnsi="Arial" w:cs="Arial"/>
        </w:rPr>
        <w:t xml:space="preserve"> e </w:t>
      </w:r>
      <m:oMath>
        <m:r>
          <w:rPr>
            <w:rFonts w:ascii="Cambria Math" w:hAnsi="Cambria Math" w:cs="Arial"/>
          </w:rPr>
          <m:t xml:space="preserve">0,25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 w:rsidRPr="00BA276D">
        <w:rPr>
          <w:rFonts w:ascii="Arial" w:hAnsi="Arial" w:cs="Arial"/>
        </w:rPr>
        <w:t>;</w:t>
      </w:r>
    </w:p>
    <w:p w14:paraId="2F529F79" w14:textId="77777777" w:rsidR="00E165B0" w:rsidRPr="00BA276D" w:rsidRDefault="00E165B0" w:rsidP="00EF33E5">
      <w:pPr>
        <w:pStyle w:val="PargrafodaLista"/>
        <w:numPr>
          <w:ilvl w:val="0"/>
          <w:numId w:val="11"/>
        </w:numPr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Entre </w:t>
      </w:r>
      <m:oMath>
        <m:r>
          <w:rPr>
            <w:rFonts w:ascii="Cambria Math" w:hAnsi="Cambria Math" w:cs="Arial"/>
          </w:rPr>
          <m:t xml:space="preserve">0,45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 w:rsidRPr="00BA276D">
        <w:rPr>
          <w:rFonts w:ascii="Arial" w:hAnsi="Arial" w:cs="Arial"/>
        </w:rPr>
        <w:t xml:space="preserve"> e </w:t>
      </w:r>
      <m:oMath>
        <m:r>
          <w:rPr>
            <w:rFonts w:ascii="Cambria Math" w:hAnsi="Cambria Math" w:cs="Arial"/>
          </w:rPr>
          <m:t xml:space="preserve">0,50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 w:rsidRPr="00BA276D">
        <w:rPr>
          <w:rFonts w:ascii="Arial" w:hAnsi="Arial" w:cs="Arial"/>
        </w:rPr>
        <w:t>;</w:t>
      </w:r>
    </w:p>
    <w:p w14:paraId="0FBCB9B4" w14:textId="77777777" w:rsidR="00604055" w:rsidRPr="00BA276D" w:rsidRDefault="00E165B0" w:rsidP="00EF33E5">
      <w:pPr>
        <w:pStyle w:val="PargrafodaLista"/>
        <w:numPr>
          <w:ilvl w:val="0"/>
          <w:numId w:val="11"/>
        </w:numPr>
        <w:rPr>
          <w:rFonts w:ascii="Arial" w:hAnsi="Arial" w:cs="Arial"/>
        </w:rPr>
      </w:pPr>
      <w:r w:rsidRPr="00BA276D">
        <w:rPr>
          <w:rFonts w:ascii="Arial" w:hAnsi="Arial" w:cs="Arial"/>
        </w:rPr>
        <w:t xml:space="preserve">Entre </w:t>
      </w:r>
      <m:oMath>
        <m:r>
          <w:rPr>
            <w:rFonts w:ascii="Cambria Math" w:hAnsi="Cambria Math" w:cs="Arial"/>
          </w:rPr>
          <m:t xml:space="preserve">0,90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 w:rsidRPr="00BA276D">
        <w:rPr>
          <w:rFonts w:ascii="Arial" w:hAnsi="Arial" w:cs="Arial"/>
        </w:rPr>
        <w:t xml:space="preserve"> 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 w:rsidRPr="00BA276D">
        <w:rPr>
          <w:rFonts w:ascii="Arial" w:hAnsi="Arial" w:cs="Arial"/>
        </w:rPr>
        <w:t>.</w:t>
      </w:r>
    </w:p>
    <w:p w14:paraId="562CF293" w14:textId="77777777" w:rsidR="00604055" w:rsidRPr="00BA276D" w:rsidRDefault="00604055" w:rsidP="00604055">
      <w:pPr>
        <w:rPr>
          <w:rFonts w:ascii="Arial" w:hAnsi="Arial" w:cs="Arial"/>
        </w:rPr>
      </w:pPr>
    </w:p>
    <w:p w14:paraId="1562D67C" w14:textId="77777777" w:rsidR="00E165B0" w:rsidRPr="00BA276D" w:rsidRDefault="00604055" w:rsidP="00604055">
      <w:pPr>
        <w:pStyle w:val="Ttulo4"/>
      </w:pPr>
      <w:r w:rsidRPr="00BA276D">
        <w:t>Considerando a</w:t>
      </w:r>
      <w:r w:rsidR="00387059" w:rsidRPr="00BA276D">
        <w:t>s</w:t>
      </w:r>
      <w:r w:rsidRPr="00BA276D">
        <w:t xml:space="preserve"> Portaria</w:t>
      </w:r>
      <w:r w:rsidR="00387059" w:rsidRPr="00BA276D">
        <w:t>s</w:t>
      </w:r>
      <w:r w:rsidRPr="00BA276D">
        <w:t xml:space="preserve"> nº 295/2018</w:t>
      </w:r>
      <w:r w:rsidR="00387059" w:rsidRPr="00BA276D">
        <w:t xml:space="preserve"> e nº 155/2022</w:t>
      </w:r>
      <w:r w:rsidRPr="00BA276D">
        <w:t>, tem-se a seguinte disposição de vazões:</w:t>
      </w:r>
    </w:p>
    <w:p w14:paraId="0BCB07CD" w14:textId="77777777" w:rsidR="00604055" w:rsidRPr="00BA276D" w:rsidRDefault="00604055" w:rsidP="00604055">
      <w:pPr>
        <w:pStyle w:val="Legenda"/>
      </w:pPr>
      <w:r w:rsidRPr="00BA276D">
        <w:lastRenderedPageBreak/>
        <w:t xml:space="preserve">Tabela </w:t>
      </w:r>
      <w:r w:rsidR="002D0990" w:rsidRPr="00BA276D">
        <w:fldChar w:fldCharType="begin"/>
      </w:r>
      <w:r w:rsidR="00A70F77" w:rsidRPr="00BA276D">
        <w:instrText xml:space="preserve"> SEQ Tabela \* ARABIC </w:instrText>
      </w:r>
      <w:r w:rsidR="002D0990" w:rsidRPr="00BA276D">
        <w:fldChar w:fldCharType="separate"/>
      </w:r>
      <w:r w:rsidR="006710F9" w:rsidRPr="00BA276D">
        <w:rPr>
          <w:noProof/>
        </w:rPr>
        <w:t>5</w:t>
      </w:r>
      <w:r w:rsidR="002D0990" w:rsidRPr="00BA276D">
        <w:rPr>
          <w:noProof/>
        </w:rPr>
        <w:fldChar w:fldCharType="end"/>
      </w:r>
      <w:r w:rsidRPr="00BA276D">
        <w:t>. Vazões normativas dos hidrômetros ensaiados</w:t>
      </w:r>
    </w:p>
    <w:p w14:paraId="06F6F228" w14:textId="77777777" w:rsidR="00604055" w:rsidRPr="00BA276D" w:rsidRDefault="002202F5" w:rsidP="00604055">
      <w:pPr>
        <w:jc w:val="center"/>
      </w:pPr>
      <w:r w:rsidRPr="00BA276D">
        <w:rPr>
          <w:noProof/>
        </w:rPr>
        <w:drawing>
          <wp:inline distT="0" distB="0" distL="0" distR="0" wp14:anchorId="19924A3F" wp14:editId="1C371833">
            <wp:extent cx="3241040" cy="1303655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040" cy="130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B4A23A" w14:textId="77777777" w:rsidR="00604055" w:rsidRPr="00BA276D" w:rsidRDefault="00604055" w:rsidP="00604055"/>
    <w:p w14:paraId="0EC05FAB" w14:textId="06771980" w:rsidR="006536BA" w:rsidRPr="00BA276D" w:rsidRDefault="00E165B0" w:rsidP="006536BA">
      <w:pPr>
        <w:pStyle w:val="Ttulo3"/>
      </w:pPr>
      <w:r w:rsidRPr="00BA276D">
        <w:t xml:space="preserve"> N</w:t>
      </w:r>
      <w:r w:rsidR="00360E1D" w:rsidRPr="00BA276D">
        <w:t>a</w:t>
      </w:r>
      <w:r w:rsidR="004F527C" w:rsidRPr="00BA276D">
        <w:t xml:space="preserve"> </w:t>
      </w:r>
      <w:r w:rsidR="002D0990" w:rsidRPr="00BA276D">
        <w:rPr>
          <w:b/>
          <w:bCs/>
        </w:rPr>
        <w:fldChar w:fldCharType="begin"/>
      </w:r>
      <w:r w:rsidR="00AD0CBA" w:rsidRPr="00BA276D">
        <w:rPr>
          <w:b/>
          <w:bCs/>
        </w:rPr>
        <w:instrText xml:space="preserve"> REF _Ref107820848 \h </w:instrText>
      </w:r>
      <w:r w:rsidR="002D0990" w:rsidRPr="00BA276D">
        <w:rPr>
          <w:b/>
          <w:bCs/>
        </w:rPr>
      </w:r>
      <w:r w:rsidR="00BA276D">
        <w:rPr>
          <w:b/>
          <w:bCs/>
        </w:rPr>
        <w:instrText xml:space="preserve"> \* MERGEFORMAT </w:instrText>
      </w:r>
      <w:r w:rsidR="002D0990" w:rsidRPr="00BA276D">
        <w:rPr>
          <w:b/>
          <w:bCs/>
        </w:rPr>
        <w:fldChar w:fldCharType="separate"/>
      </w:r>
      <w:r w:rsidR="006710F9" w:rsidRPr="00BA276D">
        <w:t xml:space="preserve">Tabela </w:t>
      </w:r>
      <w:r w:rsidR="006710F9" w:rsidRPr="00BA276D">
        <w:rPr>
          <w:noProof/>
        </w:rPr>
        <w:t>6</w:t>
      </w:r>
      <w:r w:rsidR="002D0990" w:rsidRPr="00BA276D">
        <w:rPr>
          <w:b/>
          <w:bCs/>
        </w:rPr>
        <w:fldChar w:fldCharType="end"/>
      </w:r>
      <w:r w:rsidR="004F527C" w:rsidRPr="00BA276D">
        <w:rPr>
          <w:b/>
          <w:bCs/>
        </w:rPr>
        <w:t xml:space="preserve"> </w:t>
      </w:r>
      <w:r w:rsidRPr="00BA276D">
        <w:rPr>
          <w:bCs/>
        </w:rPr>
        <w:t xml:space="preserve">são </w:t>
      </w:r>
      <w:r w:rsidR="001048DC" w:rsidRPr="00BA276D">
        <w:rPr>
          <w:bCs/>
        </w:rPr>
        <w:t>especificados</w:t>
      </w:r>
      <w:r w:rsidR="004F527C" w:rsidRPr="00BA276D">
        <w:rPr>
          <w:bCs/>
        </w:rPr>
        <w:t xml:space="preserve"> </w:t>
      </w:r>
      <w:r w:rsidR="001048DC" w:rsidRPr="00BA276D">
        <w:rPr>
          <w:bCs/>
        </w:rPr>
        <w:t xml:space="preserve">exemplos de </w:t>
      </w:r>
      <w:r w:rsidRPr="00BA276D">
        <w:rPr>
          <w:bCs/>
        </w:rPr>
        <w:t>vazões de ensaio e seus erros máximos admissíveis</w:t>
      </w:r>
      <w:r w:rsidR="00610A55" w:rsidRPr="00BA276D">
        <w:t>;</w:t>
      </w:r>
    </w:p>
    <w:p w14:paraId="0522D960" w14:textId="77777777" w:rsidR="00E97963" w:rsidRPr="00BA276D" w:rsidRDefault="00AD0CBA" w:rsidP="00604055">
      <w:pPr>
        <w:pStyle w:val="Legenda"/>
        <w:spacing w:before="120" w:after="120"/>
      </w:pPr>
      <w:bookmarkStart w:id="19" w:name="_Ref107820848"/>
      <w:r w:rsidRPr="00BA276D">
        <w:t xml:space="preserve">Tabela </w:t>
      </w:r>
      <w:r w:rsidR="002D0990" w:rsidRPr="00BA276D">
        <w:fldChar w:fldCharType="begin"/>
      </w:r>
      <w:r w:rsidR="00A70F77" w:rsidRPr="00BA276D">
        <w:instrText xml:space="preserve"> SEQ Tabela \* ARABIC </w:instrText>
      </w:r>
      <w:r w:rsidR="002D0990" w:rsidRPr="00BA276D">
        <w:fldChar w:fldCharType="separate"/>
      </w:r>
      <w:r w:rsidR="006710F9" w:rsidRPr="00BA276D">
        <w:rPr>
          <w:noProof/>
        </w:rPr>
        <w:t>6</w:t>
      </w:r>
      <w:r w:rsidR="002D0990" w:rsidRPr="00BA276D">
        <w:rPr>
          <w:noProof/>
        </w:rPr>
        <w:fldChar w:fldCharType="end"/>
      </w:r>
      <w:bookmarkEnd w:id="19"/>
      <w:r w:rsidRPr="00BA276D">
        <w:t>. Erros para as faixas de Vazão (</w:t>
      </w:r>
      <w:r w:rsidR="00E97963" w:rsidRPr="00BA276D">
        <w:t>1,5 m³/h a</w:t>
      </w:r>
      <w:r w:rsidRPr="00BA276D">
        <w:t xml:space="preserve"> 10 m³/h)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842"/>
        <w:gridCol w:w="1842"/>
        <w:gridCol w:w="978"/>
        <w:gridCol w:w="1843"/>
        <w:gridCol w:w="1843"/>
      </w:tblGrid>
      <w:tr w:rsidR="00BA276D" w:rsidRPr="00BA276D" w14:paraId="42FC3143" w14:textId="77777777" w:rsidTr="00E97963">
        <w:trPr>
          <w:jc w:val="center"/>
        </w:trPr>
        <w:tc>
          <w:tcPr>
            <w:tcW w:w="3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F9D879" w14:textId="77777777" w:rsidR="00E97963" w:rsidRPr="00BA276D" w:rsidRDefault="00604055" w:rsidP="00E97963">
            <w:pPr>
              <w:jc w:val="center"/>
              <w:rPr>
                <w:b/>
              </w:rPr>
            </w:pPr>
            <w:r w:rsidRPr="00BA276D">
              <w:rPr>
                <w:rFonts w:ascii="Arial" w:hAnsi="Arial" w:cs="Arial"/>
                <w:b/>
                <w:bCs/>
                <w:sz w:val="22"/>
                <w:szCs w:val="22"/>
              </w:rPr>
              <w:t>Tabela 6</w:t>
            </w:r>
            <w:r w:rsidR="00E97963" w:rsidRPr="00BA276D">
              <w:rPr>
                <w:rFonts w:ascii="Arial" w:hAnsi="Arial" w:cs="Arial"/>
                <w:b/>
                <w:bCs/>
                <w:sz w:val="22"/>
                <w:szCs w:val="22"/>
              </w:rPr>
              <w:t>.1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1FF24DF6" w14:textId="77777777" w:rsidR="00E97963" w:rsidRPr="00BA276D" w:rsidRDefault="00E97963" w:rsidP="00E97963">
            <w:pPr>
              <w:jc w:val="center"/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58C18" w14:textId="77777777" w:rsidR="00E97963" w:rsidRPr="00BA276D" w:rsidRDefault="00604055" w:rsidP="00E97963">
            <w:pPr>
              <w:jc w:val="center"/>
              <w:rPr>
                <w:b/>
              </w:rPr>
            </w:pPr>
            <w:r w:rsidRPr="00BA276D">
              <w:rPr>
                <w:rFonts w:ascii="Arial" w:hAnsi="Arial" w:cs="Arial"/>
                <w:b/>
                <w:bCs/>
                <w:sz w:val="22"/>
                <w:szCs w:val="22"/>
              </w:rPr>
              <w:t>Tabela 6</w:t>
            </w:r>
            <w:r w:rsidR="00E97963" w:rsidRPr="00BA276D">
              <w:rPr>
                <w:rFonts w:ascii="Arial" w:hAnsi="Arial" w:cs="Arial"/>
                <w:b/>
                <w:bCs/>
                <w:sz w:val="22"/>
                <w:szCs w:val="22"/>
              </w:rPr>
              <w:t>.2</w:t>
            </w:r>
          </w:p>
        </w:tc>
      </w:tr>
      <w:tr w:rsidR="00BA276D" w:rsidRPr="00BA276D" w14:paraId="35A3092B" w14:textId="77777777" w:rsidTr="00E97963">
        <w:trPr>
          <w:trHeight w:val="321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830" w14:textId="77777777" w:rsidR="00E97963" w:rsidRPr="00BA276D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276D">
              <w:rPr>
                <w:rFonts w:ascii="Arial" w:hAnsi="Arial" w:cs="Arial"/>
                <w:bCs/>
                <w:sz w:val="22"/>
                <w:szCs w:val="22"/>
                <w:u w:val="single"/>
              </w:rPr>
              <w:t>Hidrômetro 1,5 m³/h (Classe B)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1312E7" w14:textId="77777777" w:rsidR="00E97963" w:rsidRPr="00BA276D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FD1D" w14:textId="77777777" w:rsidR="00E97963" w:rsidRPr="00BA276D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276D">
              <w:rPr>
                <w:rFonts w:ascii="Arial" w:hAnsi="Arial" w:cs="Arial"/>
                <w:bCs/>
                <w:sz w:val="22"/>
                <w:szCs w:val="22"/>
                <w:u w:val="single"/>
              </w:rPr>
              <w:t>Hidrômetro 3,0 m³/h (Classe B)</w:t>
            </w:r>
          </w:p>
        </w:tc>
      </w:tr>
      <w:tr w:rsidR="00BA276D" w:rsidRPr="00BA276D" w14:paraId="4172B8FA" w14:textId="77777777" w:rsidTr="00E97963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82F9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Faixas de Vazão (L/h)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67D0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Erros Máximos (%)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FA334" w14:textId="77777777" w:rsidR="00E97963" w:rsidRPr="00BA276D" w:rsidRDefault="00E97963" w:rsidP="00E97963">
            <w:pPr>
              <w:ind w:left="-140" w:firstLine="1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D97B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Faixas de Vazão (L/h)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2A7D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Erros máximos (%)</w:t>
            </w:r>
          </w:p>
        </w:tc>
      </w:tr>
      <w:tr w:rsidR="00BA276D" w:rsidRPr="00BA276D" w14:paraId="766ECF18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382B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B24C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BA276D">
              <w:rPr>
                <w:b w:val="0"/>
                <w:bCs/>
                <w:sz w:val="20"/>
                <w:szCs w:val="20"/>
              </w:rPr>
              <w:t>N/A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E6DDF0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E8DF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A50E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BA276D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BA276D" w:rsidRPr="00BA276D" w14:paraId="73702F73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B0BA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7D5B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BA276D">
              <w:rPr>
                <w:b w:val="0"/>
                <w:bCs/>
                <w:sz w:val="20"/>
                <w:szCs w:val="20"/>
              </w:rPr>
              <w:t>N/A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E0BEDD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DD9A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5B6C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BA276D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BA276D" w:rsidRPr="00BA276D" w14:paraId="164F64AF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3A3A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88D3" w14:textId="77777777" w:rsidR="00E97963" w:rsidRPr="00BA276D" w:rsidRDefault="00BC5788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A276D">
              <w:rPr>
                <w:b w:val="0"/>
                <w:sz w:val="20"/>
                <w:szCs w:val="20"/>
              </w:rPr>
              <w:t>± 5%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DD0AF9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EA45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1DA1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A276D">
              <w:rPr>
                <w:b w:val="0"/>
                <w:sz w:val="20"/>
                <w:szCs w:val="20"/>
              </w:rPr>
              <w:t>N/A</w:t>
            </w:r>
          </w:p>
        </w:tc>
      </w:tr>
      <w:tr w:rsidR="00BA276D" w:rsidRPr="00BA276D" w14:paraId="2425D169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5414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8C0B" w14:textId="77777777" w:rsidR="00E97963" w:rsidRPr="00BA276D" w:rsidRDefault="00BC5788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A276D">
              <w:rPr>
                <w:b w:val="0"/>
                <w:sz w:val="20"/>
                <w:szCs w:val="20"/>
              </w:rPr>
              <w:t>E</w:t>
            </w:r>
            <w:r w:rsidRPr="00BA276D">
              <w:rPr>
                <w:b w:val="0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5D857F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2A95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80FA" w14:textId="77777777" w:rsidR="00E97963" w:rsidRPr="00BA276D" w:rsidRDefault="00BC5788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A276D">
              <w:rPr>
                <w:b w:val="0"/>
                <w:sz w:val="20"/>
                <w:szCs w:val="20"/>
              </w:rPr>
              <w:t>± 5%</w:t>
            </w:r>
          </w:p>
        </w:tc>
      </w:tr>
      <w:tr w:rsidR="00BA276D" w:rsidRPr="00BA276D" w14:paraId="2C370E14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73C6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4978" w14:textId="77777777" w:rsidR="00BC5788" w:rsidRPr="00BA276D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478EE" w14:textId="77777777" w:rsidR="00BC5788" w:rsidRPr="00BA276D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1182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9A45" w14:textId="77777777" w:rsidR="00BC5788" w:rsidRPr="00BA276D" w:rsidRDefault="00BC5788" w:rsidP="004F09F5">
            <w:pPr>
              <w:jc w:val="center"/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A276D" w:rsidRPr="00BA276D" w14:paraId="239145F7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D3E8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3F6E" w14:textId="77777777" w:rsidR="00BC5788" w:rsidRPr="00BA276D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DF11C3" w14:textId="77777777" w:rsidR="00BC5788" w:rsidRPr="00BA276D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4586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FDCB" w14:textId="77777777" w:rsidR="00BC5788" w:rsidRPr="00BA276D" w:rsidRDefault="00BC5788" w:rsidP="004F09F5">
            <w:pPr>
              <w:jc w:val="center"/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A276D" w:rsidRPr="00BA276D" w14:paraId="5812A515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D9D1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EC8A" w14:textId="77777777" w:rsidR="00E97963" w:rsidRPr="00BA276D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0C13CA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2C49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C8AE" w14:textId="77777777" w:rsidR="00E97963" w:rsidRPr="00BA276D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A276D" w:rsidRPr="00BA276D" w14:paraId="0DD7C793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09B8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B1AE" w14:textId="77777777" w:rsidR="00E97963" w:rsidRPr="00BA276D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7E583F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4246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6C05" w14:textId="77777777" w:rsidR="00E97963" w:rsidRPr="00BA276D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A276D" w:rsidRPr="00BA276D" w14:paraId="608A489D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F805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9256" w14:textId="77777777" w:rsidR="00E97963" w:rsidRPr="00BA276D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CC1C3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2B7C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FF20" w14:textId="77777777" w:rsidR="00E97963" w:rsidRPr="00BA276D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E97963" w:rsidRPr="00BA276D" w14:paraId="40BE1FF5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8EA5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1325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2116" w14:textId="77777777" w:rsidR="00E97963" w:rsidRPr="00BA276D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2B3E55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07BE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1325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B4BA" w14:textId="77777777" w:rsidR="00E97963" w:rsidRPr="00BA276D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</w:tbl>
    <w:p w14:paraId="58DCD26B" w14:textId="77777777" w:rsidR="006536BA" w:rsidRPr="00BA276D" w:rsidRDefault="006536BA" w:rsidP="00E97963"/>
    <w:p w14:paraId="2A813999" w14:textId="77777777" w:rsidR="002202F5" w:rsidRPr="00BA276D" w:rsidRDefault="002202F5" w:rsidP="00E97963"/>
    <w:p w14:paraId="3A8B7D8C" w14:textId="77777777" w:rsidR="002202F5" w:rsidRPr="00BA276D" w:rsidRDefault="002202F5" w:rsidP="00E97963"/>
    <w:p w14:paraId="145C2AF8" w14:textId="77777777" w:rsidR="002202F5" w:rsidRPr="00BA276D" w:rsidRDefault="002202F5" w:rsidP="00E97963"/>
    <w:p w14:paraId="2EE92E08" w14:textId="77777777" w:rsidR="002202F5" w:rsidRPr="00BA276D" w:rsidRDefault="002202F5" w:rsidP="00E97963"/>
    <w:p w14:paraId="4297BCC0" w14:textId="77777777" w:rsidR="002202F5" w:rsidRPr="00BA276D" w:rsidRDefault="002202F5" w:rsidP="00E97963"/>
    <w:p w14:paraId="5230F567" w14:textId="77777777" w:rsidR="002202F5" w:rsidRPr="00BA276D" w:rsidRDefault="002202F5" w:rsidP="00E97963"/>
    <w:p w14:paraId="3B436096" w14:textId="77777777" w:rsidR="002202F5" w:rsidRPr="00BA276D" w:rsidRDefault="002202F5" w:rsidP="00E97963"/>
    <w:p w14:paraId="22DD311D" w14:textId="77777777" w:rsidR="002202F5" w:rsidRPr="00BA276D" w:rsidRDefault="002202F5" w:rsidP="00E97963"/>
    <w:p w14:paraId="1AB1D81D" w14:textId="77777777" w:rsidR="002202F5" w:rsidRPr="00BA276D" w:rsidRDefault="002202F5" w:rsidP="00E97963"/>
    <w:p w14:paraId="33BC9B51" w14:textId="77777777" w:rsidR="002202F5" w:rsidRPr="00BA276D" w:rsidRDefault="002202F5" w:rsidP="00E97963"/>
    <w:p w14:paraId="659F308A" w14:textId="77777777" w:rsidR="002202F5" w:rsidRPr="00BA276D" w:rsidRDefault="002202F5" w:rsidP="00E97963"/>
    <w:p w14:paraId="27160E3A" w14:textId="77777777" w:rsidR="002202F5" w:rsidRPr="00BA276D" w:rsidRDefault="002202F5" w:rsidP="00E97963"/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842"/>
        <w:gridCol w:w="1842"/>
        <w:gridCol w:w="978"/>
        <w:gridCol w:w="1843"/>
        <w:gridCol w:w="1843"/>
      </w:tblGrid>
      <w:tr w:rsidR="00BA276D" w:rsidRPr="00BA276D" w14:paraId="6442CC93" w14:textId="77777777" w:rsidTr="00E97963">
        <w:trPr>
          <w:jc w:val="center"/>
        </w:trPr>
        <w:tc>
          <w:tcPr>
            <w:tcW w:w="3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2C96B9" w14:textId="77777777" w:rsidR="00E97963" w:rsidRPr="00BA276D" w:rsidRDefault="00604055" w:rsidP="00E97963">
            <w:pPr>
              <w:jc w:val="center"/>
              <w:rPr>
                <w:b/>
              </w:rPr>
            </w:pPr>
            <w:r w:rsidRPr="00BA276D">
              <w:rPr>
                <w:rFonts w:ascii="Arial" w:hAnsi="Arial" w:cs="Arial"/>
                <w:b/>
                <w:bCs/>
                <w:sz w:val="22"/>
                <w:szCs w:val="22"/>
              </w:rPr>
              <w:t>Tabela 6</w:t>
            </w:r>
            <w:r w:rsidR="00E97963" w:rsidRPr="00BA276D">
              <w:rPr>
                <w:rFonts w:ascii="Arial" w:hAnsi="Arial" w:cs="Arial"/>
                <w:b/>
                <w:bCs/>
                <w:sz w:val="22"/>
                <w:szCs w:val="22"/>
              </w:rPr>
              <w:t>.3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D9EEDE8" w14:textId="77777777" w:rsidR="00E97963" w:rsidRPr="00BA276D" w:rsidRDefault="00E97963" w:rsidP="00E97963">
            <w:pPr>
              <w:jc w:val="center"/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19A7B0" w14:textId="77777777" w:rsidR="00E97963" w:rsidRPr="00BA276D" w:rsidRDefault="00604055" w:rsidP="00E97963">
            <w:pPr>
              <w:jc w:val="center"/>
              <w:rPr>
                <w:b/>
              </w:rPr>
            </w:pPr>
            <w:r w:rsidRPr="00BA276D">
              <w:rPr>
                <w:rFonts w:ascii="Arial" w:hAnsi="Arial" w:cs="Arial"/>
                <w:b/>
                <w:bCs/>
                <w:sz w:val="22"/>
                <w:szCs w:val="22"/>
              </w:rPr>
              <w:t>Tabela 6</w:t>
            </w:r>
            <w:r w:rsidR="00E97963" w:rsidRPr="00BA276D">
              <w:rPr>
                <w:rFonts w:ascii="Arial" w:hAnsi="Arial" w:cs="Arial"/>
                <w:b/>
                <w:bCs/>
                <w:sz w:val="22"/>
                <w:szCs w:val="22"/>
              </w:rPr>
              <w:t>.4</w:t>
            </w:r>
          </w:p>
        </w:tc>
      </w:tr>
      <w:tr w:rsidR="00BA276D" w:rsidRPr="00BA276D" w14:paraId="2C7329B8" w14:textId="77777777" w:rsidTr="00E97963">
        <w:trPr>
          <w:trHeight w:val="321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01BC" w14:textId="77777777" w:rsidR="00E97963" w:rsidRPr="00BA276D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276D">
              <w:rPr>
                <w:rFonts w:ascii="Arial" w:hAnsi="Arial" w:cs="Arial"/>
                <w:bCs/>
                <w:sz w:val="22"/>
                <w:szCs w:val="22"/>
                <w:u w:val="single"/>
              </w:rPr>
              <w:t>Hidrômetro 5,0 m³/h (Classe B)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E27D6F" w14:textId="77777777" w:rsidR="00E97963" w:rsidRPr="00BA276D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FA25" w14:textId="77777777" w:rsidR="00E97963" w:rsidRPr="00BA276D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276D">
              <w:rPr>
                <w:rFonts w:ascii="Arial" w:hAnsi="Arial" w:cs="Arial"/>
                <w:bCs/>
                <w:sz w:val="22"/>
                <w:szCs w:val="22"/>
                <w:u w:val="single"/>
              </w:rPr>
              <w:t>Hidrômetro 7,0 m³/h (Classe B)</w:t>
            </w:r>
          </w:p>
        </w:tc>
      </w:tr>
      <w:tr w:rsidR="00BA276D" w:rsidRPr="00BA276D" w14:paraId="21007C37" w14:textId="77777777" w:rsidTr="00E97963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4E3C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Faixas de Vazão (L/h)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3E31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Erros Máximos (%)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DB4E" w14:textId="77777777" w:rsidR="00E97963" w:rsidRPr="00BA276D" w:rsidRDefault="00E97963" w:rsidP="00E97963">
            <w:pPr>
              <w:ind w:left="-140" w:firstLine="1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22C4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Faixas de Vazão (L/h)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9477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Erros máximos (%)</w:t>
            </w:r>
          </w:p>
        </w:tc>
      </w:tr>
      <w:tr w:rsidR="00BA276D" w:rsidRPr="00BA276D" w14:paraId="0A9A77DA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FB6F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A6AB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BA276D">
              <w:rPr>
                <w:b w:val="0"/>
                <w:bCs/>
                <w:sz w:val="20"/>
                <w:szCs w:val="20"/>
              </w:rPr>
              <w:t>N/A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49C3B1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216A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9742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BA276D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BA276D" w:rsidRPr="00BA276D" w14:paraId="360080B2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9480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D614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BA276D">
              <w:rPr>
                <w:b w:val="0"/>
                <w:bCs/>
                <w:sz w:val="20"/>
                <w:szCs w:val="20"/>
              </w:rPr>
              <w:t>N/A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AEA676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FDF8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EBA9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BA276D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BA276D" w:rsidRPr="00BA276D" w14:paraId="0481E253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FF62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40D3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A276D">
              <w:rPr>
                <w:b w:val="0"/>
                <w:sz w:val="20"/>
                <w:szCs w:val="20"/>
              </w:rPr>
              <w:t>N/A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4A998C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60DC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98F6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A276D">
              <w:rPr>
                <w:b w:val="0"/>
                <w:sz w:val="20"/>
                <w:szCs w:val="20"/>
              </w:rPr>
              <w:t>N/A</w:t>
            </w:r>
          </w:p>
        </w:tc>
      </w:tr>
      <w:tr w:rsidR="00BA276D" w:rsidRPr="00BA276D" w14:paraId="7F7659DA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2C2C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94B" w14:textId="77777777" w:rsidR="00E97963" w:rsidRPr="00BA276D" w:rsidRDefault="00BC5788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A276D">
              <w:rPr>
                <w:b w:val="0"/>
                <w:sz w:val="20"/>
                <w:szCs w:val="20"/>
              </w:rPr>
              <w:t>± 5%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016CC2" w14:textId="77777777" w:rsidR="00E97963" w:rsidRPr="00BA276D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3881" w14:textId="77777777" w:rsidR="00E97963" w:rsidRPr="00BA276D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6129" w14:textId="77777777" w:rsidR="00E97963" w:rsidRPr="00BA276D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A276D">
              <w:rPr>
                <w:b w:val="0"/>
                <w:sz w:val="20"/>
                <w:szCs w:val="20"/>
              </w:rPr>
              <w:t>N/A</w:t>
            </w:r>
          </w:p>
        </w:tc>
      </w:tr>
      <w:tr w:rsidR="00BA276D" w:rsidRPr="00BA276D" w14:paraId="517B6BA4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F8FA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8788" w14:textId="77777777" w:rsidR="00BC5788" w:rsidRPr="00BA276D" w:rsidRDefault="00BC5788" w:rsidP="004F09F5">
            <w:pPr>
              <w:jc w:val="center"/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F137DB" w14:textId="77777777" w:rsidR="00BC5788" w:rsidRPr="00BA276D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C964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CC7C" w14:textId="77777777" w:rsidR="00BC5788" w:rsidRPr="00BA276D" w:rsidRDefault="004F09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± 5%</w:t>
            </w:r>
          </w:p>
        </w:tc>
      </w:tr>
      <w:tr w:rsidR="00BA276D" w:rsidRPr="00BA276D" w14:paraId="7F2471E4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4E12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B3B2" w14:textId="77777777" w:rsidR="00BC5788" w:rsidRPr="00BA276D" w:rsidRDefault="00BC5788" w:rsidP="004F09F5">
            <w:pPr>
              <w:jc w:val="center"/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E2A57B" w14:textId="77777777" w:rsidR="00BC5788" w:rsidRPr="00BA276D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363A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210B" w14:textId="77777777" w:rsidR="00BC5788" w:rsidRPr="00BA276D" w:rsidRDefault="004F09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A276D" w:rsidRPr="00BA276D" w14:paraId="6D298297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424C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2ADD" w14:textId="77777777" w:rsidR="00BC5788" w:rsidRPr="00BA276D" w:rsidRDefault="00BC5788" w:rsidP="004F09F5">
            <w:pPr>
              <w:jc w:val="center"/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471E2D" w14:textId="77777777" w:rsidR="00BC5788" w:rsidRPr="00BA276D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7F88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86C8" w14:textId="77777777" w:rsidR="00BC5788" w:rsidRPr="00BA276D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A276D" w:rsidRPr="00BA276D" w14:paraId="0A15C7EB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D62F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C8AE" w14:textId="77777777" w:rsidR="00BC5788" w:rsidRPr="00BA276D" w:rsidRDefault="00BC5788" w:rsidP="004F09F5">
            <w:pPr>
              <w:jc w:val="center"/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6B7B94" w14:textId="77777777" w:rsidR="00BC5788" w:rsidRPr="00BA276D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915E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8A41" w14:textId="77777777" w:rsidR="00BC5788" w:rsidRPr="00BA276D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A276D" w:rsidRPr="00BA276D" w14:paraId="01C050AB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2FDB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A1DA" w14:textId="77777777" w:rsidR="00BC5788" w:rsidRPr="00BA276D" w:rsidRDefault="00BC5788" w:rsidP="004F09F5">
            <w:pPr>
              <w:jc w:val="center"/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A0F200" w14:textId="77777777" w:rsidR="00BC5788" w:rsidRPr="00BA276D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CC1E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8273" w14:textId="77777777" w:rsidR="00BC5788" w:rsidRPr="00BA276D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C5788" w:rsidRPr="00BA276D" w14:paraId="0D07DF17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7042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1325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8067" w14:textId="77777777" w:rsidR="00BC5788" w:rsidRPr="00BA276D" w:rsidRDefault="00BC5788" w:rsidP="004F09F5">
            <w:pPr>
              <w:jc w:val="center"/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88B387" w14:textId="77777777" w:rsidR="00BC5788" w:rsidRPr="00BA276D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2027" w14:textId="77777777" w:rsidR="00BC5788" w:rsidRPr="00BA276D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1325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5767" w14:textId="77777777" w:rsidR="00BC5788" w:rsidRPr="00BA276D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</w:tbl>
    <w:p w14:paraId="02063293" w14:textId="77777777" w:rsidR="002202F5" w:rsidRPr="00BA276D" w:rsidRDefault="002202F5" w:rsidP="00E97963"/>
    <w:p w14:paraId="42CEF43D" w14:textId="77777777" w:rsidR="006536BA" w:rsidRPr="00BA276D" w:rsidRDefault="006536BA" w:rsidP="00E97963"/>
    <w:p w14:paraId="187CA2E7" w14:textId="77777777" w:rsidR="006536BA" w:rsidRPr="00BA276D" w:rsidRDefault="006536BA" w:rsidP="00E97963"/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842"/>
        <w:gridCol w:w="1842"/>
      </w:tblGrid>
      <w:tr w:rsidR="00BA276D" w:rsidRPr="00BA276D" w14:paraId="20092DDC" w14:textId="77777777" w:rsidTr="00E97963">
        <w:trPr>
          <w:jc w:val="center"/>
        </w:trPr>
        <w:tc>
          <w:tcPr>
            <w:tcW w:w="3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24121" w14:textId="77777777" w:rsidR="002202F5" w:rsidRPr="00BA276D" w:rsidRDefault="002202F5" w:rsidP="003733DC">
            <w:pPr>
              <w:jc w:val="center"/>
              <w:rPr>
                <w:b/>
              </w:rPr>
            </w:pPr>
            <w:r w:rsidRPr="00BA276D">
              <w:rPr>
                <w:rFonts w:ascii="Arial" w:hAnsi="Arial" w:cs="Arial"/>
                <w:b/>
                <w:bCs/>
                <w:sz w:val="22"/>
                <w:szCs w:val="22"/>
              </w:rPr>
              <w:t>Tabela 6.5</w:t>
            </w:r>
          </w:p>
        </w:tc>
      </w:tr>
      <w:tr w:rsidR="00BA276D" w:rsidRPr="00BA276D" w14:paraId="4750E2E0" w14:textId="77777777" w:rsidTr="00E97963">
        <w:trPr>
          <w:trHeight w:val="321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2478" w14:textId="77777777" w:rsidR="002202F5" w:rsidRPr="00BA276D" w:rsidRDefault="002202F5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276D">
              <w:rPr>
                <w:rFonts w:ascii="Arial" w:hAnsi="Arial" w:cs="Arial"/>
                <w:bCs/>
                <w:sz w:val="22"/>
                <w:szCs w:val="22"/>
                <w:u w:val="single"/>
              </w:rPr>
              <w:t>Hidrômetro 10,0 m³/h (Classe B)</w:t>
            </w:r>
          </w:p>
        </w:tc>
      </w:tr>
      <w:tr w:rsidR="00BA276D" w:rsidRPr="00BA276D" w14:paraId="2B0988F7" w14:textId="77777777" w:rsidTr="00E97963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9451" w14:textId="77777777" w:rsidR="002202F5" w:rsidRPr="00BA276D" w:rsidRDefault="002202F5" w:rsidP="00E979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Faixas de Vazão (L/h)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96A2" w14:textId="77777777" w:rsidR="002202F5" w:rsidRPr="00BA276D" w:rsidRDefault="002202F5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Erros Máximos (%)</w:t>
            </w:r>
          </w:p>
        </w:tc>
      </w:tr>
      <w:tr w:rsidR="00BA276D" w:rsidRPr="00BA276D" w14:paraId="0CC7C242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237B" w14:textId="77777777" w:rsidR="002202F5" w:rsidRPr="00BA276D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DE8E" w14:textId="77777777" w:rsidR="002202F5" w:rsidRPr="00BA276D" w:rsidRDefault="002202F5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BA276D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BA276D" w:rsidRPr="00BA276D" w14:paraId="4126AABD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B31" w14:textId="77777777" w:rsidR="002202F5" w:rsidRPr="00BA276D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1001" w14:textId="77777777" w:rsidR="002202F5" w:rsidRPr="00BA276D" w:rsidRDefault="002202F5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BA276D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BA276D" w:rsidRPr="00BA276D" w14:paraId="0867473C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ED3B" w14:textId="77777777" w:rsidR="002202F5" w:rsidRPr="00BA276D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985F" w14:textId="77777777" w:rsidR="002202F5" w:rsidRPr="00BA276D" w:rsidRDefault="002202F5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A276D">
              <w:rPr>
                <w:b w:val="0"/>
                <w:sz w:val="20"/>
                <w:szCs w:val="20"/>
              </w:rPr>
              <w:t>N/A</w:t>
            </w:r>
          </w:p>
        </w:tc>
      </w:tr>
      <w:tr w:rsidR="00BA276D" w:rsidRPr="00BA276D" w14:paraId="4844503F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90A6" w14:textId="77777777" w:rsidR="002202F5" w:rsidRPr="00BA276D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37EC" w14:textId="77777777" w:rsidR="002202F5" w:rsidRPr="00BA276D" w:rsidRDefault="002202F5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A276D">
              <w:rPr>
                <w:b w:val="0"/>
                <w:sz w:val="20"/>
                <w:szCs w:val="20"/>
              </w:rPr>
              <w:t>N/A</w:t>
            </w:r>
          </w:p>
        </w:tc>
      </w:tr>
      <w:tr w:rsidR="00BA276D" w:rsidRPr="00BA276D" w14:paraId="22808ACF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4FEF" w14:textId="77777777" w:rsidR="002202F5" w:rsidRPr="00BA276D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75DE" w14:textId="77777777" w:rsidR="002202F5" w:rsidRPr="00BA276D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± 5%</w:t>
            </w:r>
          </w:p>
        </w:tc>
      </w:tr>
      <w:tr w:rsidR="00BA276D" w:rsidRPr="00BA276D" w14:paraId="410A8914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F3C7" w14:textId="77777777" w:rsidR="002202F5" w:rsidRPr="00BA276D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E531" w14:textId="77777777" w:rsidR="002202F5" w:rsidRPr="00BA276D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A276D" w:rsidRPr="00BA276D" w14:paraId="518A00D2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9CE8" w14:textId="77777777" w:rsidR="002202F5" w:rsidRPr="00BA276D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458C" w14:textId="77777777" w:rsidR="002202F5" w:rsidRPr="00BA276D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A276D" w:rsidRPr="00BA276D" w14:paraId="09C4F980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6E2" w14:textId="77777777" w:rsidR="002202F5" w:rsidRPr="00BA276D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C9D5" w14:textId="77777777" w:rsidR="002202F5" w:rsidRPr="00BA276D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A276D" w:rsidRPr="00BA276D" w14:paraId="0ECF726D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668F" w14:textId="77777777" w:rsidR="002202F5" w:rsidRPr="00BA276D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6B98" w14:textId="77777777" w:rsidR="002202F5" w:rsidRPr="00BA276D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2202F5" w:rsidRPr="00BA276D" w14:paraId="24626EFE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68A9" w14:textId="77777777" w:rsidR="002202F5" w:rsidRPr="00BA276D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1325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E38E" w14:textId="77777777" w:rsidR="002202F5" w:rsidRPr="00BA276D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76D">
              <w:rPr>
                <w:rFonts w:ascii="Arial" w:hAnsi="Arial" w:cs="Arial"/>
                <w:sz w:val="20"/>
                <w:szCs w:val="20"/>
              </w:rPr>
              <w:t>E</w:t>
            </w:r>
            <w:r w:rsidRPr="00BA276D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</w:tbl>
    <w:p w14:paraId="6F48C6C9" w14:textId="77777777" w:rsidR="002202F5" w:rsidRPr="00BA276D" w:rsidRDefault="002202F5" w:rsidP="002202F5">
      <w:pPr>
        <w:spacing w:line="360" w:lineRule="auto"/>
        <w:jc w:val="both"/>
        <w:rPr>
          <w:rFonts w:ascii="Arial" w:hAnsi="Arial" w:cs="Arial"/>
        </w:rPr>
      </w:pPr>
    </w:p>
    <w:p w14:paraId="55FEF5EB" w14:textId="77777777" w:rsidR="00610A55" w:rsidRPr="00BA276D" w:rsidRDefault="00266DCB" w:rsidP="004A08C6">
      <w:p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O</w:t>
      </w:r>
      <w:r w:rsidR="00610A55" w:rsidRPr="00BA276D">
        <w:rPr>
          <w:rFonts w:ascii="Arial" w:hAnsi="Arial" w:cs="Arial"/>
        </w:rPr>
        <w:t>bs.: Valores de "E</w:t>
      </w:r>
      <w:r w:rsidR="00A863F8" w:rsidRPr="00BA276D">
        <w:rPr>
          <w:rFonts w:ascii="Arial" w:hAnsi="Arial" w:cs="Arial"/>
          <w:vertAlign w:val="subscript"/>
        </w:rPr>
        <w:t>Inicial</w:t>
      </w:r>
      <w:r w:rsidR="00610A55" w:rsidRPr="00BA276D">
        <w:rPr>
          <w:rFonts w:ascii="Arial" w:hAnsi="Arial" w:cs="Arial"/>
        </w:rPr>
        <w:t>" de acordo com a temperatura da água de ensaio:</w:t>
      </w:r>
    </w:p>
    <w:p w14:paraId="312D1D9A" w14:textId="77777777" w:rsidR="004F09F5" w:rsidRPr="00BA276D" w:rsidRDefault="004F09F5" w:rsidP="00EF33E5">
      <w:pPr>
        <w:pStyle w:val="PargrafodaLista"/>
        <w:numPr>
          <w:ilvl w:val="0"/>
          <w:numId w:val="12"/>
        </w:numPr>
        <w:spacing w:before="120" w:line="360" w:lineRule="auto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Para Hidrômetros Classe B:</w:t>
      </w:r>
    </w:p>
    <w:p w14:paraId="2AD55FA2" w14:textId="77777777" w:rsidR="004F09F5" w:rsidRPr="00BA276D" w:rsidRDefault="00C36FAD" w:rsidP="00EF33E5">
      <w:pPr>
        <w:pStyle w:val="PargrafodaLista"/>
        <w:numPr>
          <w:ilvl w:val="1"/>
          <w:numId w:val="12"/>
        </w:numPr>
        <w:spacing w:before="120" w:line="360" w:lineRule="auto"/>
        <w:ind w:left="1134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E</w:t>
      </w:r>
      <w:r w:rsidRPr="00BA276D">
        <w:rPr>
          <w:rFonts w:ascii="Arial" w:hAnsi="Arial" w:cs="Arial"/>
          <w:vertAlign w:val="subscript"/>
        </w:rPr>
        <w:t>Inicial</w:t>
      </w:r>
      <w:r w:rsidR="00353DF3" w:rsidRPr="00BA276D">
        <w:rPr>
          <w:rFonts w:ascii="Arial" w:hAnsi="Arial" w:cs="Arial"/>
        </w:rPr>
        <w:t>= ± 2% para temperatura ≤ 30ºC</w:t>
      </w:r>
      <w:r w:rsidR="004F09F5" w:rsidRPr="00BA276D">
        <w:rPr>
          <w:rFonts w:ascii="Arial" w:hAnsi="Arial" w:cs="Arial"/>
        </w:rPr>
        <w:t>;</w:t>
      </w:r>
    </w:p>
    <w:p w14:paraId="56C296A7" w14:textId="77777777" w:rsidR="00C36FAD" w:rsidRPr="00BA276D" w:rsidRDefault="00C36FAD" w:rsidP="00EF33E5">
      <w:pPr>
        <w:pStyle w:val="PargrafodaLista"/>
        <w:numPr>
          <w:ilvl w:val="1"/>
          <w:numId w:val="12"/>
        </w:numPr>
        <w:spacing w:before="120" w:line="360" w:lineRule="auto"/>
        <w:ind w:left="1134"/>
        <w:jc w:val="both"/>
        <w:rPr>
          <w:rFonts w:ascii="Arial" w:hAnsi="Arial" w:cs="Arial"/>
        </w:rPr>
      </w:pPr>
      <w:r w:rsidRPr="00BA276D">
        <w:rPr>
          <w:rFonts w:ascii="Arial" w:hAnsi="Arial" w:cs="Arial"/>
        </w:rPr>
        <w:t>E</w:t>
      </w:r>
      <w:r w:rsidRPr="00BA276D">
        <w:rPr>
          <w:rFonts w:ascii="Arial" w:hAnsi="Arial" w:cs="Arial"/>
          <w:vertAlign w:val="subscript"/>
        </w:rPr>
        <w:t>Inicial</w:t>
      </w:r>
      <w:r w:rsidRPr="00BA276D">
        <w:rPr>
          <w:rFonts w:ascii="Arial" w:hAnsi="Arial" w:cs="Arial"/>
        </w:rPr>
        <w:t xml:space="preserve"> = ± 3% para temperatura </w:t>
      </w:r>
      <w:r w:rsidR="00462440" w:rsidRPr="00BA276D">
        <w:rPr>
          <w:rFonts w:ascii="Arial" w:hAnsi="Arial" w:cs="Arial"/>
        </w:rPr>
        <w:t>&gt;</w:t>
      </w:r>
      <w:r w:rsidRPr="00BA276D">
        <w:rPr>
          <w:rFonts w:ascii="Arial" w:hAnsi="Arial" w:cs="Arial"/>
        </w:rPr>
        <w:t xml:space="preserve"> 30ºC</w:t>
      </w:r>
      <w:r w:rsidR="004F09F5" w:rsidRPr="00BA276D">
        <w:rPr>
          <w:rFonts w:ascii="Arial" w:hAnsi="Arial" w:cs="Arial"/>
        </w:rPr>
        <w:t>;</w:t>
      </w:r>
    </w:p>
    <w:p w14:paraId="021A657B" w14:textId="77777777" w:rsidR="00604055" w:rsidRPr="00BA276D" w:rsidRDefault="00604055" w:rsidP="00604055">
      <w:pPr>
        <w:spacing w:line="360" w:lineRule="auto"/>
        <w:jc w:val="both"/>
        <w:rPr>
          <w:rFonts w:ascii="Arial" w:hAnsi="Arial" w:cs="Arial"/>
        </w:rPr>
      </w:pPr>
    </w:p>
    <w:p w14:paraId="49B3C6DF" w14:textId="77777777" w:rsidR="00900401" w:rsidRPr="00BA276D" w:rsidRDefault="00900401" w:rsidP="00790F4E">
      <w:pPr>
        <w:pStyle w:val="Ttulo2"/>
      </w:pPr>
      <w:r w:rsidRPr="00BA276D">
        <w:t>Ensaio de desgaste acelerado:</w:t>
      </w:r>
      <w:r w:rsidRPr="00BA276D">
        <w:rPr>
          <w:rFonts w:cs="Arial"/>
          <w:bCs/>
        </w:rPr>
        <w:t>O</w:t>
      </w:r>
      <w:r w:rsidRPr="00BA276D">
        <w:rPr>
          <w:rFonts w:cs="Arial"/>
        </w:rPr>
        <w:t>s hidrômetros deverão ser submetidos a uma vazão igu</w:t>
      </w:r>
      <w:r w:rsidR="00AD0CBA" w:rsidRPr="00BA276D">
        <w:rPr>
          <w:rFonts w:cs="Arial"/>
        </w:rPr>
        <w:t>al ao dobro da vazão nominal (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n</m:t>
            </m:r>
          </m:sub>
        </m:sSub>
      </m:oMath>
      <w:r w:rsidRPr="00BA276D">
        <w:rPr>
          <w:rFonts w:cs="Arial"/>
        </w:rPr>
        <w:t xml:space="preserve">), com tolerância de variação nas vazões de 0%(zero) a -10%, realizando um tempo total de escoamento de 100 horas, com </w:t>
      </w:r>
      <w:r w:rsidRPr="00BA276D">
        <w:rPr>
          <w:rFonts w:cs="Arial"/>
        </w:rPr>
        <w:lastRenderedPageBreak/>
        <w:t xml:space="preserve">tolerância de variação no tempo de ±5%. Este ensaio deverá estar de acordo com as normas da ABNT NBR NM 212/1999, </w:t>
      </w:r>
      <w:r w:rsidR="00AD0CBA" w:rsidRPr="00BA276D">
        <w:rPr>
          <w:rFonts w:cs="Arial"/>
          <w:b/>
          <w:bCs/>
        </w:rPr>
        <w:t xml:space="preserve">em seu Item </w:t>
      </w:r>
      <w:r w:rsidR="00093027" w:rsidRPr="00BA276D">
        <w:rPr>
          <w:rFonts w:cs="Arial"/>
          <w:b/>
          <w:bCs/>
        </w:rPr>
        <w:t>0</w:t>
      </w:r>
      <w:r w:rsidR="00AD0CBA" w:rsidRPr="00BA276D">
        <w:rPr>
          <w:rFonts w:cs="Arial"/>
          <w:b/>
          <w:bCs/>
        </w:rPr>
        <w:t>6</w:t>
      </w:r>
      <w:r w:rsidR="005E1696" w:rsidRPr="00BA276D">
        <w:rPr>
          <w:rFonts w:cs="Arial"/>
        </w:rPr>
        <w:t>;</w:t>
      </w:r>
    </w:p>
    <w:p w14:paraId="10E132C8" w14:textId="77777777" w:rsidR="005E1696" w:rsidRPr="00BA276D" w:rsidRDefault="005E1696" w:rsidP="004A08C6">
      <w:pPr>
        <w:spacing w:before="120" w:line="360" w:lineRule="auto"/>
        <w:jc w:val="both"/>
        <w:rPr>
          <w:rFonts w:ascii="Arial" w:hAnsi="Arial" w:cs="Arial"/>
        </w:rPr>
      </w:pPr>
    </w:p>
    <w:p w14:paraId="2A65DE00" w14:textId="25DD9375" w:rsidR="00900401" w:rsidRPr="00BA276D" w:rsidRDefault="00900401" w:rsidP="00790F4E">
      <w:pPr>
        <w:pStyle w:val="Ttulo2"/>
      </w:pPr>
      <w:r w:rsidRPr="00BA276D">
        <w:t>Ensaio de desgaste cíclico:</w:t>
      </w:r>
      <w:r w:rsidR="00520386" w:rsidRPr="00BA276D">
        <w:t xml:space="preserve"> </w:t>
      </w:r>
      <w:r w:rsidRPr="00BA276D">
        <w:rPr>
          <w:rFonts w:cs="Arial"/>
        </w:rPr>
        <w:t xml:space="preserve">Os hidrômetros deverão ser submetidos continuamente a cinco valores de vazões, alternadas a cada 4 horas, realizando um ciclo de 20 horas. O ciclo será repetido por cinco vezes, realizando um tempo total não inferior a 100 horas de ensaio contínuas, conforme indicado na </w:t>
      </w:r>
      <w:r w:rsidR="00DD5155" w:rsidRPr="00BA276D">
        <w:fldChar w:fldCharType="begin"/>
      </w:r>
      <w:r w:rsidR="00DD5155" w:rsidRPr="00BA276D">
        <w:instrText xml:space="preserve"> REF _Ref107821143 \h  \* MERGEFORMAT </w:instrText>
      </w:r>
      <w:r w:rsidR="00DD5155" w:rsidRPr="00BA276D">
        <w:fldChar w:fldCharType="separate"/>
      </w:r>
      <w:r w:rsidR="006710F9" w:rsidRPr="00BA276D">
        <w:rPr>
          <w:rFonts w:cs="Arial"/>
        </w:rPr>
        <w:t>Tabela 7</w:t>
      </w:r>
      <w:r w:rsidR="00DD5155" w:rsidRPr="00BA276D">
        <w:fldChar w:fldCharType="end"/>
      </w:r>
      <w:r w:rsidR="00520386" w:rsidRPr="00BA276D">
        <w:t xml:space="preserve"> </w:t>
      </w:r>
      <w:r w:rsidRPr="00BA276D">
        <w:rPr>
          <w:rFonts w:cs="Arial"/>
        </w:rPr>
        <w:t xml:space="preserve">abaixo; </w:t>
      </w:r>
    </w:p>
    <w:p w14:paraId="21027A72" w14:textId="77777777" w:rsidR="00AD0CBA" w:rsidRPr="00BA276D" w:rsidRDefault="00AD0CBA" w:rsidP="00AD0CBA">
      <w:pPr>
        <w:pStyle w:val="Legenda"/>
      </w:pPr>
      <w:bookmarkStart w:id="20" w:name="_Ref107821143"/>
      <w:r w:rsidRPr="00BA276D">
        <w:t xml:space="preserve">Tabela </w:t>
      </w:r>
      <w:r w:rsidR="002D0990" w:rsidRPr="00BA276D">
        <w:fldChar w:fldCharType="begin"/>
      </w:r>
      <w:r w:rsidR="00A70F77" w:rsidRPr="00BA276D">
        <w:instrText xml:space="preserve"> SEQ Tabela \* ARABIC </w:instrText>
      </w:r>
      <w:r w:rsidR="002D0990" w:rsidRPr="00BA276D">
        <w:fldChar w:fldCharType="separate"/>
      </w:r>
      <w:r w:rsidR="006710F9" w:rsidRPr="00BA276D">
        <w:rPr>
          <w:noProof/>
        </w:rPr>
        <w:t>7</w:t>
      </w:r>
      <w:r w:rsidR="002D0990" w:rsidRPr="00BA276D">
        <w:rPr>
          <w:noProof/>
        </w:rPr>
        <w:fldChar w:fldCharType="end"/>
      </w:r>
      <w:bookmarkEnd w:id="20"/>
      <w:r w:rsidRPr="00BA276D">
        <w:t>. Ciclo de Ensaio</w:t>
      </w:r>
    </w:p>
    <w:tbl>
      <w:tblPr>
        <w:tblpPr w:leftFromText="141" w:rightFromText="141" w:vertAnchor="text" w:horzAnchor="margin" w:tblpXSpec="center" w:tblpY="94"/>
        <w:tblW w:w="7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4"/>
        <w:gridCol w:w="2486"/>
        <w:gridCol w:w="2486"/>
      </w:tblGrid>
      <w:tr w:rsidR="00BA276D" w:rsidRPr="00BA276D" w14:paraId="4F33CBAD" w14:textId="77777777" w:rsidTr="001F53C0">
        <w:trPr>
          <w:cantSplit/>
        </w:trPr>
        <w:tc>
          <w:tcPr>
            <w:tcW w:w="2744" w:type="dxa"/>
          </w:tcPr>
          <w:p w14:paraId="77203616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 xml:space="preserve">Vazões </w:t>
            </w:r>
            <w:r w:rsidR="00460126" w:rsidRPr="00BA276D">
              <w:rPr>
                <w:sz w:val="20"/>
                <w:szCs w:val="20"/>
              </w:rPr>
              <w:t>(L/h)</w:t>
            </w:r>
          </w:p>
        </w:tc>
        <w:tc>
          <w:tcPr>
            <w:tcW w:w="2486" w:type="dxa"/>
          </w:tcPr>
          <w:p w14:paraId="29C7DF8E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Período emcada Vazão (horas)</w:t>
            </w:r>
          </w:p>
        </w:tc>
        <w:tc>
          <w:tcPr>
            <w:tcW w:w="2486" w:type="dxa"/>
          </w:tcPr>
          <w:p w14:paraId="73D82446" w14:textId="77777777" w:rsidR="001F53C0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 xml:space="preserve">CICLO             </w:t>
            </w:r>
          </w:p>
          <w:p w14:paraId="45F47B87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(horas)</w:t>
            </w:r>
          </w:p>
        </w:tc>
      </w:tr>
      <w:tr w:rsidR="00BA276D" w:rsidRPr="00BA276D" w14:paraId="53E0D987" w14:textId="77777777" w:rsidTr="001F53C0">
        <w:trPr>
          <w:cantSplit/>
        </w:trPr>
        <w:tc>
          <w:tcPr>
            <w:tcW w:w="2744" w:type="dxa"/>
          </w:tcPr>
          <w:p w14:paraId="11197954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30</w:t>
            </w:r>
          </w:p>
        </w:tc>
        <w:tc>
          <w:tcPr>
            <w:tcW w:w="2486" w:type="dxa"/>
          </w:tcPr>
          <w:p w14:paraId="195037F3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 w:val="restart"/>
          </w:tcPr>
          <w:p w14:paraId="357F341A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6BFEA694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23497381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20</w:t>
            </w:r>
          </w:p>
        </w:tc>
      </w:tr>
      <w:tr w:rsidR="00BA276D" w:rsidRPr="00BA276D" w14:paraId="521EDFC7" w14:textId="77777777" w:rsidTr="001F53C0">
        <w:trPr>
          <w:cantSplit/>
        </w:trPr>
        <w:tc>
          <w:tcPr>
            <w:tcW w:w="2744" w:type="dxa"/>
          </w:tcPr>
          <w:p w14:paraId="7405FCB0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60</w:t>
            </w:r>
          </w:p>
        </w:tc>
        <w:tc>
          <w:tcPr>
            <w:tcW w:w="2486" w:type="dxa"/>
          </w:tcPr>
          <w:p w14:paraId="24BBD451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54CCDBF3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A276D" w:rsidRPr="00BA276D" w14:paraId="355DE9A0" w14:textId="77777777" w:rsidTr="001F53C0">
        <w:trPr>
          <w:cantSplit/>
        </w:trPr>
        <w:tc>
          <w:tcPr>
            <w:tcW w:w="2744" w:type="dxa"/>
          </w:tcPr>
          <w:p w14:paraId="057BC1B8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120</w:t>
            </w:r>
          </w:p>
        </w:tc>
        <w:tc>
          <w:tcPr>
            <w:tcW w:w="2486" w:type="dxa"/>
          </w:tcPr>
          <w:p w14:paraId="77C35CF3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1CD1BD75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A276D" w:rsidRPr="00BA276D" w14:paraId="38F4455E" w14:textId="77777777" w:rsidTr="001F53C0">
        <w:trPr>
          <w:cantSplit/>
        </w:trPr>
        <w:tc>
          <w:tcPr>
            <w:tcW w:w="2744" w:type="dxa"/>
          </w:tcPr>
          <w:p w14:paraId="6ED87AD6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240</w:t>
            </w:r>
          </w:p>
        </w:tc>
        <w:tc>
          <w:tcPr>
            <w:tcW w:w="2486" w:type="dxa"/>
          </w:tcPr>
          <w:p w14:paraId="01ED4A2C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07433927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A276D" w:rsidRPr="00BA276D" w14:paraId="6134B551" w14:textId="77777777" w:rsidTr="001F53C0">
        <w:trPr>
          <w:cantSplit/>
        </w:trPr>
        <w:tc>
          <w:tcPr>
            <w:tcW w:w="2744" w:type="dxa"/>
          </w:tcPr>
          <w:p w14:paraId="0E15FA76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480</w:t>
            </w:r>
          </w:p>
        </w:tc>
        <w:tc>
          <w:tcPr>
            <w:tcW w:w="2486" w:type="dxa"/>
          </w:tcPr>
          <w:p w14:paraId="7C364AD1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BA276D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49E13ED8" w14:textId="77777777" w:rsidR="00900401" w:rsidRPr="00BA276D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3E1CBDE4" w14:textId="77777777" w:rsidR="00900401" w:rsidRPr="00BA276D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6FADA905" w14:textId="77777777" w:rsidR="00900401" w:rsidRPr="00BA276D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743A12CF" w14:textId="77777777" w:rsidR="00900401" w:rsidRPr="00BA276D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72F081E9" w14:textId="77777777" w:rsidR="00EB0CD4" w:rsidRPr="00BA276D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0FB4CB72" w14:textId="77777777" w:rsidR="00EB0CD4" w:rsidRPr="00BA276D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25ED9B60" w14:textId="77777777" w:rsidR="005E1696" w:rsidRPr="00BA276D" w:rsidRDefault="005E1696" w:rsidP="005E1696">
      <w:pPr>
        <w:pStyle w:val="Ttulo2"/>
        <w:numPr>
          <w:ilvl w:val="0"/>
          <w:numId w:val="0"/>
        </w:numPr>
      </w:pPr>
    </w:p>
    <w:p w14:paraId="276E65E1" w14:textId="77777777" w:rsidR="00900401" w:rsidRPr="00BA276D" w:rsidRDefault="00900401" w:rsidP="005E1696">
      <w:pPr>
        <w:pStyle w:val="Ttulo2"/>
      </w:pPr>
      <w:r w:rsidRPr="00BA276D">
        <w:t>Critérios de aprovação:</w:t>
      </w:r>
    </w:p>
    <w:p w14:paraId="51471E76" w14:textId="5B88EAF2" w:rsidR="00900401" w:rsidRPr="00BA276D" w:rsidRDefault="00900401" w:rsidP="005E1696">
      <w:pPr>
        <w:pStyle w:val="Ttulo3"/>
        <w:rPr>
          <w:b/>
        </w:rPr>
      </w:pPr>
      <w:r w:rsidRPr="00BA276D">
        <w:t>Os hidrômetros que forem ensaiados na Verificação Inicial e Final de</w:t>
      </w:r>
      <w:r w:rsidR="00520386" w:rsidRPr="00BA276D">
        <w:t xml:space="preserve"> </w:t>
      </w:r>
      <w:r w:rsidRPr="00BA276D">
        <w:t>Erros de Indicação</w:t>
      </w:r>
      <w:r w:rsidR="00790F4E" w:rsidRPr="00BA276D">
        <w:t xml:space="preserve"> (conforme item </w:t>
      </w:r>
      <w:r w:rsidR="002D0990" w:rsidRPr="00BA276D">
        <w:fldChar w:fldCharType="begin"/>
      </w:r>
      <w:r w:rsidR="00790F4E" w:rsidRPr="00BA276D">
        <w:instrText xml:space="preserve"> REF _Ref107312654 \n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>4.5.3</w:t>
      </w:r>
      <w:r w:rsidR="002D0990" w:rsidRPr="00BA276D">
        <w:fldChar w:fldCharType="end"/>
      </w:r>
      <w:r w:rsidR="00790F4E" w:rsidRPr="00BA276D">
        <w:t>),</w:t>
      </w:r>
      <w:r w:rsidR="00093027" w:rsidRPr="00BA276D">
        <w:t>em 10 vazões, e no ensaio</w:t>
      </w:r>
      <w:r w:rsidRPr="00BA276D">
        <w:t xml:space="preserve"> de Desgaste</w:t>
      </w:r>
      <w:r w:rsidR="00093027" w:rsidRPr="00BA276D">
        <w:t xml:space="preserve"> Cíclico</w:t>
      </w:r>
      <w:r w:rsidRPr="00BA276D">
        <w:t xml:space="preserve">, serão aprovados conforme </w:t>
      </w:r>
      <w:r w:rsidR="002D0990" w:rsidRPr="00BA276D">
        <w:rPr>
          <w:b/>
        </w:rPr>
        <w:fldChar w:fldCharType="begin"/>
      </w:r>
      <w:r w:rsidR="00790F4E" w:rsidRPr="00BA276D">
        <w:instrText xml:space="preserve"> REF _Ref107820848 \h </w:instrText>
      </w:r>
      <w:r w:rsidR="002D0990" w:rsidRPr="00BA276D">
        <w:rPr>
          <w:b/>
        </w:rPr>
      </w:r>
      <w:r w:rsidR="00BA276D">
        <w:rPr>
          <w:b/>
        </w:rPr>
        <w:instrText xml:space="preserve"> \* MERGEFORMAT </w:instrText>
      </w:r>
      <w:r w:rsidR="002D0990" w:rsidRPr="00BA276D">
        <w:rPr>
          <w:b/>
        </w:rPr>
        <w:fldChar w:fldCharType="separate"/>
      </w:r>
      <w:r w:rsidR="006710F9" w:rsidRPr="00BA276D">
        <w:t xml:space="preserve">Tabela </w:t>
      </w:r>
      <w:r w:rsidR="006710F9" w:rsidRPr="00BA276D">
        <w:rPr>
          <w:noProof/>
        </w:rPr>
        <w:t>6</w:t>
      </w:r>
      <w:r w:rsidR="002D0990" w:rsidRPr="00BA276D">
        <w:rPr>
          <w:b/>
        </w:rPr>
        <w:fldChar w:fldCharType="end"/>
      </w:r>
      <w:r w:rsidR="00520386" w:rsidRPr="00BA276D">
        <w:rPr>
          <w:b/>
        </w:rPr>
        <w:t xml:space="preserve"> </w:t>
      </w:r>
      <w:r w:rsidR="0082500F" w:rsidRPr="00BA276D">
        <w:t>de erros máximos admissíveis</w:t>
      </w:r>
      <w:r w:rsidRPr="00BA276D">
        <w:t xml:space="preserve"> desta especificação, e também de acordo com tabelas da ABNT NBR</w:t>
      </w:r>
      <w:r w:rsidR="00790F4E" w:rsidRPr="00BA276D">
        <w:rPr>
          <w:b/>
        </w:rPr>
        <w:t>15538:</w:t>
      </w:r>
      <w:r w:rsidR="00462440" w:rsidRPr="00BA276D">
        <w:rPr>
          <w:b/>
        </w:rPr>
        <w:t>2011</w:t>
      </w:r>
      <w:r w:rsidRPr="00BA276D">
        <w:rPr>
          <w:b/>
        </w:rPr>
        <w:t>nº 4</w:t>
      </w:r>
      <w:r w:rsidR="00790F4E" w:rsidRPr="00BA276D">
        <w:t xml:space="preserve"> e </w:t>
      </w:r>
      <w:r w:rsidRPr="00BA276D">
        <w:t>NBR</w:t>
      </w:r>
      <w:r w:rsidR="00790F4E" w:rsidRPr="00BA276D">
        <w:rPr>
          <w:b/>
        </w:rPr>
        <w:t>15538:</w:t>
      </w:r>
      <w:r w:rsidR="00462440" w:rsidRPr="00BA276D">
        <w:rPr>
          <w:b/>
        </w:rPr>
        <w:t>2011</w:t>
      </w:r>
      <w:r w:rsidR="00790F4E" w:rsidRPr="00BA276D">
        <w:rPr>
          <w:b/>
        </w:rPr>
        <w:t xml:space="preserve"> nº 6</w:t>
      </w:r>
      <w:r w:rsidR="004F527C" w:rsidRPr="00BA276D">
        <w:rPr>
          <w:b/>
        </w:rPr>
        <w:t xml:space="preserve"> </w:t>
      </w:r>
      <w:r w:rsidRPr="00BA276D">
        <w:t>de vazões e desvios máximos</w:t>
      </w:r>
      <w:r w:rsidR="00790F4E" w:rsidRPr="00BA276D">
        <w:t>;</w:t>
      </w:r>
    </w:p>
    <w:p w14:paraId="306877C6" w14:textId="77777777" w:rsidR="0082500F" w:rsidRPr="00BA276D" w:rsidRDefault="0082500F" w:rsidP="001048DC">
      <w:pPr>
        <w:spacing w:line="360" w:lineRule="auto"/>
        <w:jc w:val="both"/>
        <w:rPr>
          <w:rFonts w:ascii="Arial" w:hAnsi="Arial" w:cs="Arial"/>
          <w:b/>
        </w:rPr>
      </w:pPr>
    </w:p>
    <w:p w14:paraId="32C7B7C7" w14:textId="2EAA23E0" w:rsidR="00900401" w:rsidRPr="00BA276D" w:rsidRDefault="00900401" w:rsidP="00790F4E">
      <w:pPr>
        <w:pStyle w:val="Ttulo2"/>
        <w:rPr>
          <w:rFonts w:cs="Arial"/>
          <w:bCs/>
        </w:rPr>
      </w:pPr>
      <w:r w:rsidRPr="00BA276D">
        <w:t>Desvios dos erros de indicação:</w:t>
      </w:r>
      <w:r w:rsidR="00520386" w:rsidRPr="00BA276D">
        <w:t xml:space="preserve"> </w:t>
      </w:r>
      <w:r w:rsidRPr="00BA276D">
        <w:rPr>
          <w:rFonts w:cs="Arial"/>
          <w:bCs/>
        </w:rPr>
        <w:t>Deverão ser calculados os desvios dos erros médios, para cada vazão de</w:t>
      </w:r>
      <w:r w:rsidR="00520386" w:rsidRPr="00BA276D">
        <w:rPr>
          <w:rFonts w:cs="Arial"/>
          <w:bCs/>
        </w:rPr>
        <w:t xml:space="preserve"> </w:t>
      </w:r>
      <w:r w:rsidRPr="00BA276D">
        <w:rPr>
          <w:rFonts w:cs="Arial"/>
          <w:bCs/>
        </w:rPr>
        <w:t>ensaio, entre calibração final e inicial, para</w:t>
      </w:r>
      <w:r w:rsidR="00520386" w:rsidRPr="00BA276D">
        <w:rPr>
          <w:rFonts w:cs="Arial"/>
          <w:bCs/>
        </w:rPr>
        <w:t xml:space="preserve"> </w:t>
      </w:r>
      <w:r w:rsidRPr="00BA276D">
        <w:rPr>
          <w:rFonts w:cs="Arial"/>
          <w:bCs/>
        </w:rPr>
        <w:t>serem comparados com os desvios</w:t>
      </w:r>
      <w:r w:rsidR="00520386" w:rsidRPr="00BA276D">
        <w:rPr>
          <w:rFonts w:cs="Arial"/>
          <w:bCs/>
        </w:rPr>
        <w:t xml:space="preserve"> </w:t>
      </w:r>
      <w:r w:rsidRPr="00BA276D">
        <w:rPr>
          <w:rFonts w:cs="Arial"/>
          <w:bCs/>
        </w:rPr>
        <w:t xml:space="preserve">máximos estipulados conforme indicado na </w:t>
      </w:r>
      <w:r w:rsidR="002D0990" w:rsidRPr="00BA276D">
        <w:rPr>
          <w:rFonts w:cs="Arial"/>
          <w:b/>
        </w:rPr>
        <w:fldChar w:fldCharType="begin"/>
      </w:r>
      <w:r w:rsidR="00790F4E" w:rsidRPr="00BA276D">
        <w:rPr>
          <w:rFonts w:cs="Arial"/>
          <w:bCs/>
        </w:rPr>
        <w:instrText xml:space="preserve"> REF _Ref107822273 \h </w:instrText>
      </w:r>
      <w:r w:rsidR="002D0990" w:rsidRPr="00BA276D">
        <w:rPr>
          <w:rFonts w:cs="Arial"/>
          <w:b/>
        </w:rPr>
      </w:r>
      <w:r w:rsidR="00BA276D">
        <w:rPr>
          <w:rFonts w:cs="Arial"/>
          <w:b/>
        </w:rPr>
        <w:instrText xml:space="preserve"> \* MERGEFORMAT </w:instrText>
      </w:r>
      <w:r w:rsidR="002D0990" w:rsidRPr="00BA276D">
        <w:rPr>
          <w:rFonts w:cs="Arial"/>
          <w:b/>
        </w:rPr>
        <w:fldChar w:fldCharType="separate"/>
      </w:r>
      <w:r w:rsidR="006710F9" w:rsidRPr="00BA276D">
        <w:t xml:space="preserve">Tabela </w:t>
      </w:r>
      <w:r w:rsidR="006710F9" w:rsidRPr="00BA276D">
        <w:rPr>
          <w:noProof/>
        </w:rPr>
        <w:t>8</w:t>
      </w:r>
      <w:r w:rsidR="002D0990" w:rsidRPr="00BA276D">
        <w:rPr>
          <w:rFonts w:cs="Arial"/>
          <w:b/>
        </w:rPr>
        <w:fldChar w:fldCharType="end"/>
      </w:r>
      <w:r w:rsidR="00520386" w:rsidRPr="00BA276D">
        <w:rPr>
          <w:rFonts w:cs="Arial"/>
          <w:b/>
        </w:rPr>
        <w:t xml:space="preserve"> </w:t>
      </w:r>
      <w:r w:rsidRPr="00BA276D">
        <w:rPr>
          <w:rFonts w:cs="Arial"/>
          <w:bCs/>
        </w:rPr>
        <w:t>a</w:t>
      </w:r>
      <w:r w:rsidR="001E4EDD" w:rsidRPr="00BA276D">
        <w:rPr>
          <w:rFonts w:cs="Arial"/>
          <w:bCs/>
        </w:rPr>
        <w:t xml:space="preserve"> seguir</w:t>
      </w:r>
      <w:r w:rsidRPr="00BA276D">
        <w:rPr>
          <w:rFonts w:cs="Arial"/>
          <w:bCs/>
        </w:rPr>
        <w:t>;</w:t>
      </w:r>
    </w:p>
    <w:p w14:paraId="32E226C2" w14:textId="77777777" w:rsidR="00790F4E" w:rsidRPr="00BA276D" w:rsidRDefault="00790F4E" w:rsidP="001048DC"/>
    <w:p w14:paraId="28F5B5AC" w14:textId="77777777" w:rsidR="002202F5" w:rsidRPr="00BA276D" w:rsidRDefault="002202F5" w:rsidP="001048DC"/>
    <w:p w14:paraId="75474F1D" w14:textId="77777777" w:rsidR="00790F4E" w:rsidRPr="00BA276D" w:rsidRDefault="00790F4E" w:rsidP="00790F4E">
      <w:pPr>
        <w:pStyle w:val="Ttulo2"/>
      </w:pPr>
      <w:r w:rsidRPr="00BA276D">
        <w:t>O desvio é, matematicamente, definido como:</w:t>
      </w:r>
    </w:p>
    <w:p w14:paraId="4BB2FE40" w14:textId="77777777" w:rsidR="00790F4E" w:rsidRPr="00BA276D" w:rsidRDefault="00790F4E" w:rsidP="00C44FCF">
      <w:pPr>
        <w:ind w:left="426"/>
      </w:pPr>
      <m:oMath>
        <m:r>
          <w:rPr>
            <w:rFonts w:ascii="Cambria Math" w:hAnsi="Cambria Math"/>
          </w:rPr>
          <m:t>D=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r w:rsidRPr="00BA276D">
        <w:t xml:space="preserve">, </w:t>
      </w:r>
      <w:r w:rsidR="00C44FCF" w:rsidRPr="00BA276D">
        <w:rPr>
          <w:rFonts w:ascii="Arial" w:hAnsi="Arial" w:cs="Arial"/>
        </w:rPr>
        <w:t>onde</w:t>
      </w:r>
      <w:r w:rsidRPr="00BA276D">
        <w:rPr>
          <w:rFonts w:ascii="Arial" w:hAnsi="Arial" w:cs="Arial"/>
        </w:rPr>
        <w:t>:</w:t>
      </w:r>
    </w:p>
    <w:p w14:paraId="2CD0BAB0" w14:textId="77777777" w:rsidR="002202F5" w:rsidRPr="00BA276D" w:rsidRDefault="00C44FCF" w:rsidP="00C44FCF">
      <w:pPr>
        <w:spacing w:before="120" w:line="360" w:lineRule="auto"/>
        <w:jc w:val="both"/>
        <w:rPr>
          <w:rFonts w:ascii="Arial" w:hAnsi="Arial" w:cs="Arial"/>
        </w:rPr>
      </w:pPr>
      <m:oMath>
        <m:r>
          <w:rPr>
            <w:rFonts w:ascii="Cambria Math" w:hAnsi="Cambria Math"/>
          </w:rPr>
          <m:t>D</m:t>
        </m:r>
      </m:oMath>
      <w:r w:rsidRPr="00BA276D">
        <w:rPr>
          <w:rFonts w:ascii="Arial" w:hAnsi="Arial" w:cs="Arial"/>
          <w:bCs/>
        </w:rPr>
        <w:t xml:space="preserve"> = Desvio;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 w:rsidRPr="00BA276D">
        <w:rPr>
          <w:rFonts w:ascii="Arial" w:hAnsi="Arial" w:cs="Arial"/>
        </w:rPr>
        <w:t xml:space="preserve"> = erro de indicação final;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BA276D">
        <w:rPr>
          <w:rFonts w:ascii="Arial" w:hAnsi="Arial" w:cs="Arial"/>
        </w:rPr>
        <w:t xml:space="preserve"> = erro de indicação inicial.</w:t>
      </w:r>
    </w:p>
    <w:p w14:paraId="5E96B8D1" w14:textId="502F19AC" w:rsidR="00234560" w:rsidRPr="00BA276D" w:rsidRDefault="00234560" w:rsidP="00234560">
      <w:pPr>
        <w:pStyle w:val="Ttulo3"/>
      </w:pPr>
      <w:r w:rsidRPr="00BA276D">
        <w:lastRenderedPageBreak/>
        <w:t xml:space="preserve">Os desvios máximos admissíveis são definidos normativamente pela ABNT NBR 15538:2014, em seu item 5.1.4, que determina os desvios máximos de acordo com as vazões de referência do hidrômetro. Esta informação é transcrita na </w:t>
      </w:r>
      <w:r w:rsidRPr="00BA276D">
        <w:br/>
      </w:r>
      <w:r w:rsidR="002D0990" w:rsidRPr="00BA276D">
        <w:fldChar w:fldCharType="begin"/>
      </w:r>
      <w:r w:rsidRPr="00BA276D">
        <w:instrText xml:space="preserve"> REF _Ref107822273 \h </w:instrText>
      </w:r>
      <w:r w:rsidR="00BA276D">
        <w:instrText xml:space="preserve"> \* MERGEFORMAT </w:instrText>
      </w:r>
      <w:r w:rsidR="002D0990" w:rsidRPr="00BA276D">
        <w:fldChar w:fldCharType="separate"/>
      </w:r>
      <w:r w:rsidR="006710F9" w:rsidRPr="00BA276D">
        <w:t xml:space="preserve">Tabela </w:t>
      </w:r>
      <w:r w:rsidR="006710F9" w:rsidRPr="00BA276D">
        <w:rPr>
          <w:noProof/>
        </w:rPr>
        <w:t>8</w:t>
      </w:r>
      <w:r w:rsidR="002D0990" w:rsidRPr="00BA276D">
        <w:fldChar w:fldCharType="end"/>
      </w:r>
      <w:r w:rsidRPr="00BA276D">
        <w:t>.</w:t>
      </w:r>
    </w:p>
    <w:p w14:paraId="573D23AF" w14:textId="77777777" w:rsidR="00790F4E" w:rsidRPr="00BA276D" w:rsidRDefault="00790F4E" w:rsidP="00790F4E">
      <w:pPr>
        <w:pStyle w:val="Legenda"/>
      </w:pPr>
      <w:bookmarkStart w:id="21" w:name="_Ref107822273"/>
      <w:r w:rsidRPr="00BA276D">
        <w:t xml:space="preserve">Tabela </w:t>
      </w:r>
      <w:r w:rsidR="002D0990" w:rsidRPr="00BA276D">
        <w:fldChar w:fldCharType="begin"/>
      </w:r>
      <w:r w:rsidR="00A70F77" w:rsidRPr="00BA276D">
        <w:instrText xml:space="preserve"> SEQ Tabela \* ARABIC </w:instrText>
      </w:r>
      <w:r w:rsidR="002D0990" w:rsidRPr="00BA276D">
        <w:fldChar w:fldCharType="separate"/>
      </w:r>
      <w:r w:rsidR="006710F9" w:rsidRPr="00BA276D">
        <w:rPr>
          <w:noProof/>
        </w:rPr>
        <w:t>8</w:t>
      </w:r>
      <w:r w:rsidR="002D0990" w:rsidRPr="00BA276D">
        <w:rPr>
          <w:noProof/>
        </w:rPr>
        <w:fldChar w:fldCharType="end"/>
      </w:r>
      <w:bookmarkEnd w:id="21"/>
      <w:r w:rsidRPr="00BA276D">
        <w:t>. Vazões e Desvios máximos</w:t>
      </w:r>
    </w:p>
    <w:p w14:paraId="5F8ED0C8" w14:textId="77777777" w:rsidR="00234560" w:rsidRPr="00BA276D" w:rsidRDefault="00234560" w:rsidP="00234560">
      <w:pPr>
        <w:jc w:val="center"/>
      </w:pPr>
      <w:r w:rsidRPr="00BA276D">
        <w:rPr>
          <w:noProof/>
        </w:rPr>
        <w:drawing>
          <wp:inline distT="0" distB="0" distL="0" distR="0" wp14:anchorId="08A810AE" wp14:editId="3294A6DF">
            <wp:extent cx="3032760" cy="878205"/>
            <wp:effectExtent l="19050" t="0" r="0" b="0"/>
            <wp:docPr id="123" name="Imagem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EC6B31" w14:textId="77777777" w:rsidR="00234560" w:rsidRPr="00BA276D" w:rsidRDefault="00234560" w:rsidP="00234560">
      <w:pPr>
        <w:jc w:val="center"/>
        <w:rPr>
          <w:rFonts w:ascii="Arial" w:hAnsi="Arial" w:cs="Arial"/>
          <w:sz w:val="16"/>
          <w:szCs w:val="16"/>
        </w:rPr>
      </w:pPr>
      <w:r w:rsidRPr="00BA276D">
        <w:rPr>
          <w:rFonts w:ascii="Arial" w:hAnsi="Arial" w:cs="Arial"/>
          <w:sz w:val="16"/>
          <w:szCs w:val="16"/>
        </w:rPr>
        <w:t>Fonte: ABNT NBR 15538:2014</w:t>
      </w:r>
    </w:p>
    <w:p w14:paraId="7CD8E4CE" w14:textId="15C6DD86" w:rsidR="00414C90" w:rsidRPr="00BA276D" w:rsidRDefault="00900401" w:rsidP="007309FD">
      <w:pPr>
        <w:pStyle w:val="Ttulo2"/>
      </w:pPr>
      <w:bookmarkStart w:id="22" w:name="_Ref107312243"/>
      <w:r w:rsidRPr="00BA276D">
        <w:t>Erro Ponderado (EP) e Índice de Desempenho da Medição (IDM):</w:t>
      </w:r>
      <w:bookmarkEnd w:id="22"/>
      <w:r w:rsidR="00520386" w:rsidRPr="00BA276D">
        <w:t xml:space="preserve"> </w:t>
      </w:r>
      <w:r w:rsidR="00414C90" w:rsidRPr="00BA276D">
        <w:rPr>
          <w:rFonts w:cs="Arial"/>
          <w:bCs/>
        </w:rPr>
        <w:t xml:space="preserve">Os hidrômetros deverão </w:t>
      </w:r>
      <w:r w:rsidR="007309FD" w:rsidRPr="00BA276D">
        <w:rPr>
          <w:rFonts w:cs="Arial"/>
          <w:bCs/>
        </w:rPr>
        <w:t xml:space="preserve">ser avaliados quanto ao seu erro ponderado, conforme subitem </w:t>
      </w:r>
      <w:r w:rsidR="002D0990" w:rsidRPr="00BA276D">
        <w:rPr>
          <w:rFonts w:cs="Arial"/>
          <w:bCs/>
        </w:rPr>
        <w:fldChar w:fldCharType="begin"/>
      </w:r>
      <w:r w:rsidR="007309FD" w:rsidRPr="00BA276D">
        <w:rPr>
          <w:rFonts w:cs="Arial"/>
          <w:bCs/>
        </w:rPr>
        <w:instrText xml:space="preserve"> REF _Ref107825412 \n \h </w:instrText>
      </w:r>
      <w:r w:rsidR="002D0990" w:rsidRPr="00BA276D">
        <w:rPr>
          <w:rFonts w:cs="Arial"/>
          <w:bCs/>
        </w:rPr>
      </w:r>
      <w:r w:rsidR="00BA276D">
        <w:rPr>
          <w:rFonts w:cs="Arial"/>
          <w:bCs/>
        </w:rPr>
        <w:instrText xml:space="preserve"> \* MERGEFORMAT </w:instrText>
      </w:r>
      <w:r w:rsidR="002D0990" w:rsidRPr="00BA276D">
        <w:rPr>
          <w:rFonts w:cs="Arial"/>
          <w:bCs/>
        </w:rPr>
        <w:fldChar w:fldCharType="separate"/>
      </w:r>
      <w:r w:rsidR="006710F9" w:rsidRPr="00BA276D">
        <w:rPr>
          <w:rFonts w:cs="Arial"/>
          <w:bCs/>
        </w:rPr>
        <w:t>4.11.1</w:t>
      </w:r>
      <w:r w:rsidR="002D0990" w:rsidRPr="00BA276D">
        <w:rPr>
          <w:rFonts w:cs="Arial"/>
          <w:bCs/>
        </w:rPr>
        <w:fldChar w:fldCharType="end"/>
      </w:r>
      <w:r w:rsidR="007309FD" w:rsidRPr="00BA276D">
        <w:rPr>
          <w:rFonts w:cs="Arial"/>
          <w:bCs/>
        </w:rPr>
        <w:t xml:space="preserve">, bem como devem </w:t>
      </w:r>
      <w:r w:rsidR="00414C90" w:rsidRPr="00BA276D">
        <w:rPr>
          <w:rFonts w:cs="Arial"/>
          <w:bCs/>
        </w:rPr>
        <w:t>atender ao Índice de Desempenho da Medição (IDM), conforme subitem</w:t>
      </w:r>
      <w:r w:rsidR="002D0990" w:rsidRPr="00BA276D">
        <w:rPr>
          <w:rFonts w:cs="Arial"/>
          <w:bCs/>
        </w:rPr>
        <w:fldChar w:fldCharType="begin"/>
      </w:r>
      <w:r w:rsidR="00F330F6" w:rsidRPr="00BA276D">
        <w:rPr>
          <w:rFonts w:cs="Arial"/>
          <w:bCs/>
        </w:rPr>
        <w:instrText xml:space="preserve"> REF _Ref107312667 \n \h </w:instrText>
      </w:r>
      <w:r w:rsidR="002D0990" w:rsidRPr="00BA276D">
        <w:rPr>
          <w:rFonts w:cs="Arial"/>
          <w:bCs/>
        </w:rPr>
      </w:r>
      <w:r w:rsidR="00BA276D">
        <w:rPr>
          <w:rFonts w:cs="Arial"/>
          <w:bCs/>
        </w:rPr>
        <w:instrText xml:space="preserve"> \* MERGEFORMAT </w:instrText>
      </w:r>
      <w:r w:rsidR="002D0990" w:rsidRPr="00BA276D">
        <w:rPr>
          <w:rFonts w:cs="Arial"/>
          <w:bCs/>
        </w:rPr>
        <w:fldChar w:fldCharType="separate"/>
      </w:r>
      <w:r w:rsidR="006710F9" w:rsidRPr="00BA276D">
        <w:rPr>
          <w:rFonts w:cs="Arial"/>
          <w:bCs/>
        </w:rPr>
        <w:t>4.11.2</w:t>
      </w:r>
      <w:r w:rsidR="002D0990" w:rsidRPr="00BA276D">
        <w:rPr>
          <w:rFonts w:cs="Arial"/>
          <w:bCs/>
        </w:rPr>
        <w:fldChar w:fldCharType="end"/>
      </w:r>
      <w:r w:rsidR="007309FD" w:rsidRPr="00BA276D">
        <w:rPr>
          <w:rFonts w:cs="Arial"/>
          <w:bCs/>
        </w:rPr>
        <w:t>;</w:t>
      </w:r>
    </w:p>
    <w:p w14:paraId="27CEA0E8" w14:textId="77777777" w:rsidR="00414C90" w:rsidRPr="00BA276D" w:rsidRDefault="00414C90" w:rsidP="006536BA">
      <w:pPr>
        <w:pStyle w:val="Recuodecorpodetexto3"/>
        <w:spacing w:before="0" w:after="0" w:line="360" w:lineRule="auto"/>
        <w:ind w:left="0"/>
        <w:rPr>
          <w:b w:val="0"/>
        </w:rPr>
      </w:pPr>
    </w:p>
    <w:p w14:paraId="3CFFB7AD" w14:textId="0B1E7142" w:rsidR="00F330F6" w:rsidRPr="00BA276D" w:rsidRDefault="00900401" w:rsidP="007309FD">
      <w:pPr>
        <w:pStyle w:val="Ttulo3"/>
        <w:rPr>
          <w:rFonts w:cs="Arial"/>
          <w:b/>
        </w:rPr>
      </w:pPr>
      <w:bookmarkStart w:id="23" w:name="_Ref107825412"/>
      <w:r w:rsidRPr="00BA276D">
        <w:t>Erro Ponderado:</w:t>
      </w:r>
      <w:bookmarkEnd w:id="23"/>
      <w:r w:rsidR="00520386" w:rsidRPr="00BA276D">
        <w:t xml:space="preserve"> </w:t>
      </w:r>
      <w:r w:rsidR="00F330F6" w:rsidRPr="00BA276D">
        <w:rPr>
          <w:rFonts w:cs="Arial"/>
          <w:bCs/>
        </w:rPr>
        <w:t xml:space="preserve">É o somatório dos produtos do erro médio, </w:t>
      </w:r>
      <w:r w:rsidR="00F330F6" w:rsidRPr="00BA276D">
        <w:rPr>
          <w:rFonts w:cs="Arial"/>
          <w:b/>
        </w:rPr>
        <w:t>em cada vazão na verificação final de erros de indicação</w:t>
      </w:r>
      <w:r w:rsidR="00F330F6" w:rsidRPr="00BA276D">
        <w:rPr>
          <w:rFonts w:cs="Arial"/>
          <w:bCs/>
        </w:rPr>
        <w:t xml:space="preserve">, pelo peso relativo à </w:t>
      </w:r>
      <w:r w:rsidR="00F330F6" w:rsidRPr="00BA276D">
        <w:rPr>
          <w:rFonts w:cs="Arial"/>
          <w:b/>
        </w:rPr>
        <w:t>faixa de vazão correspondente a esses erros (</w:t>
      </w:r>
      <w:r w:rsidR="007309FD" w:rsidRPr="00BA276D">
        <w:rPr>
          <w:rFonts w:cs="Arial"/>
          <w:b/>
        </w:rPr>
        <w:t xml:space="preserve">vide </w:t>
      </w:r>
      <w:r w:rsidR="00F330F6" w:rsidRPr="00BA276D">
        <w:rPr>
          <w:rFonts w:cs="Arial"/>
          <w:b/>
        </w:rPr>
        <w:t>tabela 4);</w:t>
      </w:r>
    </w:p>
    <w:p w14:paraId="3936480E" w14:textId="77777777" w:rsidR="007309FD" w:rsidRPr="00BA276D" w:rsidRDefault="007309FD" w:rsidP="007309FD">
      <w:pPr>
        <w:spacing w:before="120"/>
      </w:pPr>
    </w:p>
    <w:p w14:paraId="7277239D" w14:textId="77777777" w:rsidR="007309FD" w:rsidRPr="00BA276D" w:rsidRDefault="007309FD" w:rsidP="007309FD">
      <w:pPr>
        <w:pStyle w:val="Ttulo4"/>
        <w:tabs>
          <w:tab w:val="clear" w:pos="851"/>
          <w:tab w:val="left" w:pos="993"/>
        </w:tabs>
      </w:pPr>
      <w:r w:rsidRPr="00BA276D">
        <w:t>A equação que rege o erro ponderado é dado por:</w:t>
      </w:r>
    </w:p>
    <w:p w14:paraId="5F9E38C4" w14:textId="77777777" w:rsidR="007309FD" w:rsidRPr="00BA276D" w:rsidRDefault="007309FD" w:rsidP="007309FD">
      <w:pPr>
        <w:ind w:left="709"/>
      </w:pPr>
      <m:oMathPara>
        <m:oMath>
          <m:r>
            <w:rPr>
              <w:rFonts w:ascii="Cambria Math" w:hAnsi="Cambria Math"/>
            </w:rPr>
            <m:t>EP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%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erro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sub>
                          </m:sSub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.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peso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sub>
                          </m:sSub>
                        </m:e>
                      </m:d>
                    </m:e>
                  </m:d>
                </m:e>
              </m:nary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100</m:t>
              </m:r>
              <m:ctrlPr>
                <w:rPr>
                  <w:rFonts w:ascii="Cambria Math" w:hAnsi="Cambria Math"/>
                  <w:i/>
                </w:rPr>
              </m:ctrlPr>
            </m:den>
          </m:f>
        </m:oMath>
      </m:oMathPara>
    </w:p>
    <w:p w14:paraId="53F4A56C" w14:textId="77777777" w:rsidR="007309FD" w:rsidRPr="00BA276D" w:rsidRDefault="007309FD" w:rsidP="007309FD">
      <w:pPr>
        <w:pStyle w:val="Legenda"/>
      </w:pPr>
      <w:r w:rsidRPr="00BA276D">
        <w:t xml:space="preserve">Tabela </w:t>
      </w:r>
      <w:r w:rsidR="002D0990" w:rsidRPr="00BA276D">
        <w:fldChar w:fldCharType="begin"/>
      </w:r>
      <w:r w:rsidR="00A70F77" w:rsidRPr="00BA276D">
        <w:instrText xml:space="preserve"> SEQ Tabela \* ARABIC </w:instrText>
      </w:r>
      <w:r w:rsidR="002D0990" w:rsidRPr="00BA276D">
        <w:fldChar w:fldCharType="separate"/>
      </w:r>
      <w:r w:rsidR="006710F9" w:rsidRPr="00BA276D">
        <w:rPr>
          <w:noProof/>
        </w:rPr>
        <w:t>9</w:t>
      </w:r>
      <w:r w:rsidR="002D0990" w:rsidRPr="00BA276D">
        <w:rPr>
          <w:noProof/>
        </w:rPr>
        <w:fldChar w:fldCharType="end"/>
      </w:r>
      <w:r w:rsidRPr="00BA276D">
        <w:t>. Perfil de consumo e pesos dos erros ponderados</w:t>
      </w:r>
    </w:p>
    <w:tbl>
      <w:tblPr>
        <w:tblpPr w:leftFromText="141" w:rightFromText="141" w:vertAnchor="text" w:horzAnchor="margin" w:tblpXSpec="center" w:tblpY="214"/>
        <w:tblW w:w="8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060"/>
        <w:gridCol w:w="2340"/>
      </w:tblGrid>
      <w:tr w:rsidR="00BA276D" w:rsidRPr="00BA276D" w14:paraId="4B21D9EA" w14:textId="77777777" w:rsidTr="00F330F6">
        <w:tc>
          <w:tcPr>
            <w:tcW w:w="2770" w:type="dxa"/>
            <w:vAlign w:val="center"/>
          </w:tcPr>
          <w:p w14:paraId="6B7B017D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Faixas de Vazão (L/h)</w:t>
            </w:r>
          </w:p>
        </w:tc>
        <w:tc>
          <w:tcPr>
            <w:tcW w:w="3060" w:type="dxa"/>
            <w:vAlign w:val="center"/>
          </w:tcPr>
          <w:p w14:paraId="68F50FC5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Perfis de Consumo (%)</w:t>
            </w:r>
          </w:p>
        </w:tc>
        <w:tc>
          <w:tcPr>
            <w:tcW w:w="2340" w:type="dxa"/>
            <w:vAlign w:val="center"/>
          </w:tcPr>
          <w:p w14:paraId="1C6AE00B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Pesos</w:t>
            </w:r>
          </w:p>
        </w:tc>
      </w:tr>
      <w:tr w:rsidR="00BA276D" w:rsidRPr="00BA276D" w14:paraId="022E7014" w14:textId="77777777" w:rsidTr="00F330F6">
        <w:tc>
          <w:tcPr>
            <w:tcW w:w="2770" w:type="dxa"/>
            <w:vAlign w:val="center"/>
          </w:tcPr>
          <w:p w14:paraId="6CB1D0A1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0 a 5</w:t>
            </w:r>
          </w:p>
        </w:tc>
        <w:tc>
          <w:tcPr>
            <w:tcW w:w="3060" w:type="dxa"/>
            <w:vAlign w:val="center"/>
          </w:tcPr>
          <w:p w14:paraId="7C9D9C88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4,56</w:t>
            </w:r>
          </w:p>
        </w:tc>
        <w:tc>
          <w:tcPr>
            <w:tcW w:w="2340" w:type="dxa"/>
            <w:vAlign w:val="center"/>
          </w:tcPr>
          <w:p w14:paraId="458B0AE9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0,0456</w:t>
            </w:r>
          </w:p>
        </w:tc>
      </w:tr>
      <w:tr w:rsidR="00BA276D" w:rsidRPr="00BA276D" w14:paraId="14D00577" w14:textId="77777777" w:rsidTr="00F330F6">
        <w:tc>
          <w:tcPr>
            <w:tcW w:w="2770" w:type="dxa"/>
            <w:vAlign w:val="center"/>
          </w:tcPr>
          <w:p w14:paraId="4A8E642A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5 a 15</w:t>
            </w:r>
          </w:p>
        </w:tc>
        <w:tc>
          <w:tcPr>
            <w:tcW w:w="3060" w:type="dxa"/>
            <w:vAlign w:val="center"/>
          </w:tcPr>
          <w:p w14:paraId="53A5823D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6,99</w:t>
            </w:r>
          </w:p>
        </w:tc>
        <w:tc>
          <w:tcPr>
            <w:tcW w:w="2340" w:type="dxa"/>
            <w:vAlign w:val="center"/>
          </w:tcPr>
          <w:p w14:paraId="0F824CFB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0,0699</w:t>
            </w:r>
          </w:p>
        </w:tc>
      </w:tr>
      <w:tr w:rsidR="00BA276D" w:rsidRPr="00BA276D" w14:paraId="19E2FAD0" w14:textId="77777777" w:rsidTr="00F330F6">
        <w:tc>
          <w:tcPr>
            <w:tcW w:w="2770" w:type="dxa"/>
            <w:vAlign w:val="center"/>
          </w:tcPr>
          <w:p w14:paraId="0B6E5643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15 a 30</w:t>
            </w:r>
          </w:p>
        </w:tc>
        <w:tc>
          <w:tcPr>
            <w:tcW w:w="3060" w:type="dxa"/>
            <w:vAlign w:val="center"/>
          </w:tcPr>
          <w:p w14:paraId="22F00C60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6,83</w:t>
            </w:r>
          </w:p>
        </w:tc>
        <w:tc>
          <w:tcPr>
            <w:tcW w:w="2340" w:type="dxa"/>
            <w:vAlign w:val="center"/>
          </w:tcPr>
          <w:p w14:paraId="6E179604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0,0683</w:t>
            </w:r>
          </w:p>
        </w:tc>
      </w:tr>
      <w:tr w:rsidR="00BA276D" w:rsidRPr="00BA276D" w14:paraId="38F3F232" w14:textId="77777777" w:rsidTr="00F330F6">
        <w:tc>
          <w:tcPr>
            <w:tcW w:w="2770" w:type="dxa"/>
            <w:vAlign w:val="center"/>
          </w:tcPr>
          <w:p w14:paraId="33BCABA5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30 a 50</w:t>
            </w:r>
          </w:p>
        </w:tc>
        <w:tc>
          <w:tcPr>
            <w:tcW w:w="3060" w:type="dxa"/>
            <w:vAlign w:val="center"/>
          </w:tcPr>
          <w:p w14:paraId="6811A79D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7,34</w:t>
            </w:r>
          </w:p>
        </w:tc>
        <w:tc>
          <w:tcPr>
            <w:tcW w:w="2340" w:type="dxa"/>
            <w:vAlign w:val="center"/>
          </w:tcPr>
          <w:p w14:paraId="0858279A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0,0734</w:t>
            </w:r>
          </w:p>
        </w:tc>
      </w:tr>
      <w:tr w:rsidR="00BA276D" w:rsidRPr="00BA276D" w14:paraId="55A4323A" w14:textId="77777777" w:rsidTr="00F330F6">
        <w:tc>
          <w:tcPr>
            <w:tcW w:w="2770" w:type="dxa"/>
            <w:vAlign w:val="center"/>
          </w:tcPr>
          <w:p w14:paraId="019F4B4C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50 a 150</w:t>
            </w:r>
          </w:p>
        </w:tc>
        <w:tc>
          <w:tcPr>
            <w:tcW w:w="3060" w:type="dxa"/>
            <w:vAlign w:val="center"/>
          </w:tcPr>
          <w:p w14:paraId="571861FF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23,21</w:t>
            </w:r>
          </w:p>
        </w:tc>
        <w:tc>
          <w:tcPr>
            <w:tcW w:w="2340" w:type="dxa"/>
            <w:vAlign w:val="center"/>
          </w:tcPr>
          <w:p w14:paraId="5D74671A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0,2321</w:t>
            </w:r>
          </w:p>
        </w:tc>
      </w:tr>
      <w:tr w:rsidR="00BA276D" w:rsidRPr="00BA276D" w14:paraId="1C976069" w14:textId="77777777" w:rsidTr="00F330F6">
        <w:tc>
          <w:tcPr>
            <w:tcW w:w="2770" w:type="dxa"/>
            <w:vAlign w:val="center"/>
          </w:tcPr>
          <w:p w14:paraId="1727B67C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150 a 350</w:t>
            </w:r>
          </w:p>
        </w:tc>
        <w:tc>
          <w:tcPr>
            <w:tcW w:w="3060" w:type="dxa"/>
            <w:vAlign w:val="center"/>
          </w:tcPr>
          <w:p w14:paraId="69907D99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23,92</w:t>
            </w:r>
          </w:p>
        </w:tc>
        <w:tc>
          <w:tcPr>
            <w:tcW w:w="2340" w:type="dxa"/>
            <w:vAlign w:val="center"/>
          </w:tcPr>
          <w:p w14:paraId="672F4C84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0,2392</w:t>
            </w:r>
          </w:p>
        </w:tc>
      </w:tr>
      <w:tr w:rsidR="00BA276D" w:rsidRPr="00BA276D" w14:paraId="6ED1FAC6" w14:textId="77777777" w:rsidTr="00F330F6">
        <w:tc>
          <w:tcPr>
            <w:tcW w:w="2770" w:type="dxa"/>
            <w:vAlign w:val="center"/>
          </w:tcPr>
          <w:p w14:paraId="765A6AAB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350 a 550</w:t>
            </w:r>
          </w:p>
        </w:tc>
        <w:tc>
          <w:tcPr>
            <w:tcW w:w="3060" w:type="dxa"/>
            <w:vAlign w:val="center"/>
          </w:tcPr>
          <w:p w14:paraId="05BB09C0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12,27</w:t>
            </w:r>
          </w:p>
        </w:tc>
        <w:tc>
          <w:tcPr>
            <w:tcW w:w="2340" w:type="dxa"/>
            <w:vAlign w:val="center"/>
          </w:tcPr>
          <w:p w14:paraId="7371C651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0,1227</w:t>
            </w:r>
          </w:p>
        </w:tc>
      </w:tr>
      <w:tr w:rsidR="00BA276D" w:rsidRPr="00BA276D" w14:paraId="4ACAECE4" w14:textId="77777777" w:rsidTr="00F330F6">
        <w:tc>
          <w:tcPr>
            <w:tcW w:w="2770" w:type="dxa"/>
            <w:vAlign w:val="center"/>
          </w:tcPr>
          <w:p w14:paraId="088E66C2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550 a 850</w:t>
            </w:r>
          </w:p>
        </w:tc>
        <w:tc>
          <w:tcPr>
            <w:tcW w:w="3060" w:type="dxa"/>
            <w:vAlign w:val="center"/>
          </w:tcPr>
          <w:p w14:paraId="5A08D872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7,29</w:t>
            </w:r>
          </w:p>
        </w:tc>
        <w:tc>
          <w:tcPr>
            <w:tcW w:w="2340" w:type="dxa"/>
            <w:vAlign w:val="center"/>
          </w:tcPr>
          <w:p w14:paraId="2064818E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0,0729</w:t>
            </w:r>
          </w:p>
        </w:tc>
      </w:tr>
      <w:tr w:rsidR="00BA276D" w:rsidRPr="00BA276D" w14:paraId="09870458" w14:textId="77777777" w:rsidTr="00F330F6">
        <w:tc>
          <w:tcPr>
            <w:tcW w:w="2770" w:type="dxa"/>
            <w:vAlign w:val="center"/>
          </w:tcPr>
          <w:p w14:paraId="65EECB88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850 a 1150</w:t>
            </w:r>
          </w:p>
        </w:tc>
        <w:tc>
          <w:tcPr>
            <w:tcW w:w="3060" w:type="dxa"/>
            <w:vAlign w:val="center"/>
          </w:tcPr>
          <w:p w14:paraId="1502FF0B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5,86</w:t>
            </w:r>
          </w:p>
        </w:tc>
        <w:tc>
          <w:tcPr>
            <w:tcW w:w="2340" w:type="dxa"/>
            <w:vAlign w:val="center"/>
          </w:tcPr>
          <w:p w14:paraId="2EFF0C48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0,0586</w:t>
            </w:r>
          </w:p>
        </w:tc>
      </w:tr>
      <w:tr w:rsidR="00BA276D" w:rsidRPr="00BA276D" w14:paraId="205BB26F" w14:textId="77777777" w:rsidTr="00F330F6">
        <w:tc>
          <w:tcPr>
            <w:tcW w:w="2770" w:type="dxa"/>
            <w:vAlign w:val="center"/>
          </w:tcPr>
          <w:p w14:paraId="1BBE63CF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1150 a 1500</w:t>
            </w:r>
          </w:p>
        </w:tc>
        <w:tc>
          <w:tcPr>
            <w:tcW w:w="3060" w:type="dxa"/>
            <w:vAlign w:val="center"/>
          </w:tcPr>
          <w:p w14:paraId="7207CCBF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1,73</w:t>
            </w:r>
          </w:p>
        </w:tc>
        <w:tc>
          <w:tcPr>
            <w:tcW w:w="2340" w:type="dxa"/>
            <w:vAlign w:val="center"/>
          </w:tcPr>
          <w:p w14:paraId="30469F58" w14:textId="77777777" w:rsidR="00F330F6" w:rsidRPr="00BA276D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276D">
              <w:rPr>
                <w:rFonts w:ascii="Arial" w:hAnsi="Arial" w:cs="Arial"/>
                <w:b/>
                <w:sz w:val="20"/>
                <w:szCs w:val="20"/>
              </w:rPr>
              <w:t>0,0173</w:t>
            </w:r>
          </w:p>
        </w:tc>
      </w:tr>
    </w:tbl>
    <w:p w14:paraId="78D92064" w14:textId="77777777" w:rsidR="00F330F6" w:rsidRPr="00BA276D" w:rsidRDefault="00F330F6" w:rsidP="00F330F6"/>
    <w:p w14:paraId="3CBC94E3" w14:textId="29EBB23E" w:rsidR="005F000D" w:rsidRPr="00BA276D" w:rsidRDefault="00900401" w:rsidP="007309FD">
      <w:pPr>
        <w:pStyle w:val="Ttulo3"/>
        <w:rPr>
          <w:rFonts w:cs="Arial"/>
          <w:b/>
        </w:rPr>
      </w:pPr>
      <w:bookmarkStart w:id="24" w:name="_Ref107312667"/>
      <w:r w:rsidRPr="00BA276D">
        <w:t>Índice de Desempenho da Medição</w:t>
      </w:r>
      <w:r w:rsidR="00D90483" w:rsidRPr="00BA276D">
        <w:t xml:space="preserve"> </w:t>
      </w:r>
      <w:r w:rsidR="00CC2DD3" w:rsidRPr="00BA276D">
        <w:t>(IDM)</w:t>
      </w:r>
      <w:r w:rsidRPr="00BA276D">
        <w:t>:</w:t>
      </w:r>
      <w:bookmarkEnd w:id="24"/>
      <w:r w:rsidR="00520386" w:rsidRPr="00BA276D">
        <w:t xml:space="preserve"> </w:t>
      </w:r>
      <w:r w:rsidR="005F000D" w:rsidRPr="00BA276D">
        <w:rPr>
          <w:rFonts w:cs="Arial"/>
          <w:b/>
        </w:rPr>
        <w:t xml:space="preserve">Será exigido o valor de 92% (para hidrômetros multijatos) e 94% (para hidrômetros unijatos) como índice </w:t>
      </w:r>
      <w:r w:rsidR="005F000D" w:rsidRPr="00BA276D">
        <w:rPr>
          <w:rFonts w:cs="Arial"/>
          <w:b/>
        </w:rPr>
        <w:lastRenderedPageBreak/>
        <w:t>mínimo</w:t>
      </w:r>
      <w:r w:rsidR="00283095" w:rsidRPr="00BA276D">
        <w:rPr>
          <w:rFonts w:cs="Arial"/>
          <w:b/>
        </w:rPr>
        <w:t>.</w:t>
      </w:r>
      <w:r w:rsidR="004F527C" w:rsidRPr="00BA276D">
        <w:rPr>
          <w:rFonts w:cs="Arial"/>
          <w:b/>
        </w:rPr>
        <w:t xml:space="preserve"> </w:t>
      </w:r>
      <w:r w:rsidR="00283095" w:rsidRPr="00BA276D">
        <w:rPr>
          <w:rFonts w:cs="Arial"/>
          <w:b/>
        </w:rPr>
        <w:t>O valor</w:t>
      </w:r>
      <w:r w:rsidR="005F000D" w:rsidRPr="00BA276D">
        <w:rPr>
          <w:rFonts w:cs="Arial"/>
          <w:b/>
        </w:rPr>
        <w:t xml:space="preserve"> máximo</w:t>
      </w:r>
      <w:r w:rsidR="00283095" w:rsidRPr="00BA276D">
        <w:rPr>
          <w:rFonts w:cs="Arial"/>
          <w:b/>
        </w:rPr>
        <w:t xml:space="preserve"> será de</w:t>
      </w:r>
      <w:r w:rsidR="005F000D" w:rsidRPr="00BA276D">
        <w:rPr>
          <w:rFonts w:cs="Arial"/>
          <w:b/>
        </w:rPr>
        <w:t>105%</w:t>
      </w:r>
      <w:r w:rsidR="005F000D" w:rsidRPr="00BA276D">
        <w:rPr>
          <w:rFonts w:cs="Arial"/>
          <w:bCs/>
        </w:rPr>
        <w:t xml:space="preserve">, </w:t>
      </w:r>
      <w:r w:rsidR="00283095" w:rsidRPr="00BA276D">
        <w:rPr>
          <w:rFonts w:cs="Arial"/>
          <w:bCs/>
        </w:rPr>
        <w:t xml:space="preserve">sendo </w:t>
      </w:r>
      <w:r w:rsidR="005F000D" w:rsidRPr="00BA276D">
        <w:rPr>
          <w:rFonts w:cs="Arial"/>
          <w:bCs/>
        </w:rPr>
        <w:t xml:space="preserve">calculado de acordo com a fórmula: </w:t>
      </w:r>
      <w:r w:rsidR="00B10092" w:rsidRPr="00BA276D">
        <w:rPr>
          <w:rFonts w:cs="Arial"/>
          <w:b/>
        </w:rPr>
        <w:t>IDM = 100 + EP.</w:t>
      </w:r>
    </w:p>
    <w:p w14:paraId="29A8AC59" w14:textId="77777777" w:rsidR="00B10092" w:rsidRPr="00BA276D" w:rsidRDefault="00B10092" w:rsidP="00B10092"/>
    <w:p w14:paraId="46E88AAE" w14:textId="77777777" w:rsidR="00B10092" w:rsidRPr="00BA276D" w:rsidRDefault="00B10092" w:rsidP="00B10092">
      <w:pPr>
        <w:pStyle w:val="Ttulo2"/>
      </w:pPr>
      <w:r w:rsidRPr="00BA276D">
        <w:t xml:space="preserve">Escoamento Reverso: os hidrômetros não deverão suportar escoamento reverso. Para tal, segundo preconizado pela ABNT NBR 16043-1:2021, item 4.2.7, o medidor deverá impedir o escoamento reverso ou ainda permitir o escoamento acidental até uma vazão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Pr="00BA276D">
        <w:t>, sem que ocorra a deterioração ou alteração das demais propriedades metrológicas quando do retorno ao escoamento direto, em sentido correto.</w:t>
      </w:r>
    </w:p>
    <w:p w14:paraId="621CFF77" w14:textId="77777777" w:rsidR="007309FD" w:rsidRPr="00BA276D" w:rsidRDefault="007309FD" w:rsidP="007309FD"/>
    <w:p w14:paraId="0D81524C" w14:textId="77777777" w:rsidR="00900401" w:rsidRPr="00BA276D" w:rsidRDefault="00320C1E" w:rsidP="005E1696">
      <w:pPr>
        <w:pStyle w:val="Ttulo1"/>
      </w:pPr>
      <w:r w:rsidRPr="00BA276D">
        <w:t>CERTIFICADOS, LAUDOS E DISPOSIÇÕES GERAIS</w:t>
      </w:r>
    </w:p>
    <w:p w14:paraId="353EEDD3" w14:textId="77777777" w:rsidR="007309FD" w:rsidRPr="00BA276D" w:rsidRDefault="007309FD" w:rsidP="007309FD"/>
    <w:p w14:paraId="4A3684AE" w14:textId="5221B004" w:rsidR="00BE57F5" w:rsidRPr="00BA276D" w:rsidRDefault="00900401" w:rsidP="006536BA">
      <w:pPr>
        <w:pStyle w:val="Ttulo2"/>
        <w:rPr>
          <w:rFonts w:cs="Arial"/>
        </w:rPr>
      </w:pPr>
      <w:r w:rsidRPr="00BA276D">
        <w:t>Componentes dos hidrômetros:</w:t>
      </w:r>
      <w:r w:rsidR="00520386" w:rsidRPr="00BA276D">
        <w:t xml:space="preserve"> </w:t>
      </w:r>
      <w:r w:rsidRPr="00BA276D">
        <w:rPr>
          <w:rFonts w:cs="Arial"/>
        </w:rPr>
        <w:t>Todos os componentes dos hidrômetros deverão atender às normasespecíficas de fabricação, materiais e qualidade, normas estas que deverão ser informadas pelo fabricante;</w:t>
      </w:r>
    </w:p>
    <w:p w14:paraId="288CD690" w14:textId="77777777" w:rsidR="006536BA" w:rsidRPr="00BA276D" w:rsidRDefault="006536BA" w:rsidP="006536BA"/>
    <w:p w14:paraId="3E101380" w14:textId="1AB7B72D" w:rsidR="00900401" w:rsidRPr="00BA276D" w:rsidRDefault="00900401" w:rsidP="007309FD">
      <w:pPr>
        <w:pStyle w:val="Ttulo2"/>
      </w:pPr>
      <w:r w:rsidRPr="00BA276D">
        <w:t>Catálogo do hidrômetro:</w:t>
      </w:r>
      <w:r w:rsidR="00520386" w:rsidRPr="00BA276D">
        <w:t xml:space="preserve"> </w:t>
      </w:r>
      <w:r w:rsidRPr="00BA276D">
        <w:rPr>
          <w:rFonts w:cs="Arial"/>
        </w:rPr>
        <w:t>O fabricante deverá fornecer um catálogo para cada modelo de hidrômetroofertado constante desta especificação, com as características técnicas que</w:t>
      </w:r>
      <w:r w:rsidR="00520386" w:rsidRPr="00BA276D">
        <w:rPr>
          <w:rFonts w:cs="Arial"/>
        </w:rPr>
        <w:t xml:space="preserve"> </w:t>
      </w:r>
      <w:r w:rsidRPr="00BA276D">
        <w:rPr>
          <w:rFonts w:cs="Arial"/>
        </w:rPr>
        <w:t>identifiquem o produto;</w:t>
      </w:r>
    </w:p>
    <w:p w14:paraId="09C8F064" w14:textId="77777777" w:rsidR="005E1696" w:rsidRPr="00BA276D" w:rsidRDefault="005E1696" w:rsidP="001048DC">
      <w:pPr>
        <w:spacing w:line="360" w:lineRule="auto"/>
        <w:jc w:val="both"/>
        <w:rPr>
          <w:rFonts w:ascii="Arial" w:hAnsi="Arial" w:cs="Arial"/>
        </w:rPr>
      </w:pPr>
    </w:p>
    <w:p w14:paraId="7CBAEC77" w14:textId="14FB094D" w:rsidR="00900401" w:rsidRPr="00BA276D" w:rsidRDefault="00900401" w:rsidP="007309FD">
      <w:pPr>
        <w:pStyle w:val="Ttulo2"/>
      </w:pPr>
      <w:r w:rsidRPr="00BA276D">
        <w:t>Certificado de Calibração:</w:t>
      </w:r>
      <w:r w:rsidR="00520386" w:rsidRPr="00BA276D">
        <w:t xml:space="preserve"> </w:t>
      </w:r>
      <w:r w:rsidRPr="00BA276D">
        <w:rPr>
          <w:rFonts w:cs="Arial"/>
        </w:rPr>
        <w:t>A empresa vencedora, no ato da entrega de cada lote, deverá apresentar certificado de calibração do INMETRO dos bancos de prova utilizados para os testes nos hidrômetros do lote entregue;</w:t>
      </w:r>
    </w:p>
    <w:p w14:paraId="2A0E7DA7" w14:textId="77777777" w:rsidR="005E1696" w:rsidRPr="00BA276D" w:rsidRDefault="005E1696" w:rsidP="001048DC">
      <w:pPr>
        <w:spacing w:line="360" w:lineRule="auto"/>
        <w:jc w:val="both"/>
        <w:rPr>
          <w:rFonts w:ascii="Arial" w:hAnsi="Arial" w:cs="Arial"/>
        </w:rPr>
      </w:pPr>
    </w:p>
    <w:p w14:paraId="08F74337" w14:textId="591B1C0C" w:rsidR="00900401" w:rsidRPr="00BA276D" w:rsidRDefault="00900401" w:rsidP="007309FD">
      <w:pPr>
        <w:pStyle w:val="Ttulo2"/>
      </w:pPr>
      <w:r w:rsidRPr="00BA276D">
        <w:t>Laudos de ensaios:</w:t>
      </w:r>
      <w:r w:rsidR="00520386" w:rsidRPr="00BA276D">
        <w:t xml:space="preserve"> </w:t>
      </w:r>
      <w:r w:rsidR="008A6598" w:rsidRPr="00BA276D">
        <w:rPr>
          <w:rFonts w:cs="Arial"/>
        </w:rPr>
        <w:t>À</w:t>
      </w:r>
      <w:r w:rsidR="009E5461" w:rsidRPr="00BA276D">
        <w:rPr>
          <w:rFonts w:cs="Arial"/>
        </w:rPr>
        <w:t xml:space="preserve">(s) </w:t>
      </w:r>
      <w:r w:rsidRPr="00BA276D">
        <w:rPr>
          <w:rFonts w:cs="Arial"/>
        </w:rPr>
        <w:t>empresa</w:t>
      </w:r>
      <w:r w:rsidR="009E5461" w:rsidRPr="00BA276D">
        <w:rPr>
          <w:rFonts w:cs="Arial"/>
        </w:rPr>
        <w:t>(s)</w:t>
      </w:r>
      <w:r w:rsidRPr="00BA276D">
        <w:rPr>
          <w:rFonts w:cs="Arial"/>
        </w:rPr>
        <w:t xml:space="preserve"> vencedora</w:t>
      </w:r>
      <w:r w:rsidR="009E5461" w:rsidRPr="00BA276D">
        <w:rPr>
          <w:rFonts w:cs="Arial"/>
        </w:rPr>
        <w:t>(s)</w:t>
      </w:r>
      <w:r w:rsidRPr="00BA276D">
        <w:rPr>
          <w:rFonts w:cs="Arial"/>
        </w:rPr>
        <w:t xml:space="preserve">, no ato da entrega </w:t>
      </w:r>
      <w:r w:rsidR="00F85E35" w:rsidRPr="00BA276D">
        <w:rPr>
          <w:rFonts w:cs="Arial"/>
        </w:rPr>
        <w:t xml:space="preserve">de cada lote, </w:t>
      </w:r>
      <w:r w:rsidR="008A6598" w:rsidRPr="00BA276D">
        <w:rPr>
          <w:rFonts w:cs="Arial"/>
        </w:rPr>
        <w:t>caberá</w:t>
      </w:r>
      <w:r w:rsidR="00F85E35" w:rsidRPr="00BA276D">
        <w:rPr>
          <w:rFonts w:cs="Arial"/>
        </w:rPr>
        <w:t xml:space="preserve"> apresentar</w:t>
      </w:r>
      <w:r w:rsidRPr="00BA276D">
        <w:rPr>
          <w:rFonts w:cs="Arial"/>
        </w:rPr>
        <w:t xml:space="preserve"> os</w:t>
      </w:r>
      <w:r w:rsidR="00520386" w:rsidRPr="00BA276D">
        <w:rPr>
          <w:rFonts w:cs="Arial"/>
        </w:rPr>
        <w:t xml:space="preserve"> </w:t>
      </w:r>
      <w:r w:rsidRPr="00BA276D">
        <w:rPr>
          <w:rFonts w:cs="Arial"/>
        </w:rPr>
        <w:t>laudos dos resultados dos ensaios previstos no Regulamento Técnico</w:t>
      </w:r>
      <w:r w:rsidR="00520386" w:rsidRPr="00BA276D">
        <w:rPr>
          <w:rFonts w:cs="Arial"/>
        </w:rPr>
        <w:t xml:space="preserve"> </w:t>
      </w:r>
      <w:r w:rsidRPr="00BA276D">
        <w:rPr>
          <w:rFonts w:cs="Arial"/>
        </w:rPr>
        <w:t>Metrológico do INMETRO em vigor, para hidrômetros novos, de acordo com o</w:t>
      </w:r>
      <w:r w:rsidR="00520386" w:rsidRPr="00BA276D">
        <w:rPr>
          <w:rFonts w:cs="Arial"/>
        </w:rPr>
        <w:t xml:space="preserve"> </w:t>
      </w:r>
      <w:r w:rsidRPr="00BA276D">
        <w:rPr>
          <w:rFonts w:cs="Arial"/>
        </w:rPr>
        <w:t>engenheiro responsável</w:t>
      </w:r>
      <w:r w:rsidR="009E5461" w:rsidRPr="00BA276D">
        <w:rPr>
          <w:rFonts w:cs="Arial"/>
        </w:rPr>
        <w:t xml:space="preserve"> por esses ensaios</w:t>
      </w:r>
      <w:r w:rsidRPr="00BA276D">
        <w:rPr>
          <w:rFonts w:cs="Arial"/>
        </w:rPr>
        <w:t>, devendo ser em meio digital;</w:t>
      </w:r>
    </w:p>
    <w:p w14:paraId="10DA5CC4" w14:textId="77777777" w:rsidR="005E1696" w:rsidRPr="00BA276D" w:rsidRDefault="005E1696" w:rsidP="001048DC">
      <w:pPr>
        <w:spacing w:line="360" w:lineRule="auto"/>
        <w:jc w:val="both"/>
        <w:rPr>
          <w:rFonts w:ascii="Arial" w:hAnsi="Arial" w:cs="Arial"/>
        </w:rPr>
      </w:pPr>
    </w:p>
    <w:p w14:paraId="24257F21" w14:textId="000FE2B0" w:rsidR="00742319" w:rsidRPr="00BA276D" w:rsidRDefault="00900401" w:rsidP="00A8659C">
      <w:pPr>
        <w:pStyle w:val="Ttulo2"/>
        <w:rPr>
          <w:snapToGrid w:val="0"/>
          <w:lang w:eastAsia="en-US"/>
        </w:rPr>
      </w:pPr>
      <w:r w:rsidRPr="00BA276D">
        <w:rPr>
          <w:snapToGrid w:val="0"/>
          <w:lang w:eastAsia="en-US"/>
        </w:rPr>
        <w:t>A</w:t>
      </w:r>
      <w:r w:rsidR="00B741F7" w:rsidRPr="00BA276D">
        <w:rPr>
          <w:snapToGrid w:val="0"/>
          <w:lang w:eastAsia="en-US"/>
        </w:rPr>
        <w:t>mostras de hidrômetros:</w:t>
      </w:r>
      <w:r w:rsidR="00520386" w:rsidRPr="00BA276D">
        <w:rPr>
          <w:snapToGrid w:val="0"/>
          <w:lang w:eastAsia="en-US"/>
        </w:rPr>
        <w:t xml:space="preserve"> </w:t>
      </w:r>
      <w:r w:rsidR="00DE0A62" w:rsidRPr="00BA276D">
        <w:rPr>
          <w:rFonts w:cs="Arial"/>
        </w:rPr>
        <w:t xml:space="preserve">As amostras de hidrômetros deverão ser apresentadas </w:t>
      </w:r>
      <w:r w:rsidR="001770B7" w:rsidRPr="00BA276D">
        <w:rPr>
          <w:rFonts w:cs="Arial"/>
        </w:rPr>
        <w:t>conforme especificado no i</w:t>
      </w:r>
      <w:r w:rsidR="00DE0A62" w:rsidRPr="00BA276D">
        <w:rPr>
          <w:rFonts w:cs="Arial"/>
        </w:rPr>
        <w:t>tem termo de referência</w:t>
      </w:r>
      <w:r w:rsidR="00287F4B" w:rsidRPr="00BA276D">
        <w:rPr>
          <w:rFonts w:cs="Arial"/>
        </w:rPr>
        <w:t xml:space="preserve"> origem desta </w:t>
      </w:r>
      <w:r w:rsidR="00287F4B" w:rsidRPr="00BA276D">
        <w:rPr>
          <w:rFonts w:cs="Arial"/>
        </w:rPr>
        <w:lastRenderedPageBreak/>
        <w:t>especificação</w:t>
      </w:r>
      <w:r w:rsidR="002A3536" w:rsidRPr="00BA276D">
        <w:rPr>
          <w:rFonts w:cs="Arial"/>
        </w:rPr>
        <w:t>.</w:t>
      </w:r>
      <w:r w:rsidR="004F527C" w:rsidRPr="00BA276D">
        <w:rPr>
          <w:rFonts w:cs="Arial"/>
        </w:rPr>
        <w:t xml:space="preserve"> </w:t>
      </w:r>
      <w:r w:rsidR="00F04868" w:rsidRPr="00BA276D">
        <w:rPr>
          <w:rFonts w:cs="Arial"/>
        </w:rPr>
        <w:t>J</w:t>
      </w:r>
      <w:r w:rsidR="00DE0A62" w:rsidRPr="00BA276D">
        <w:rPr>
          <w:rFonts w:cs="Arial"/>
        </w:rPr>
        <w:t>unto</w:t>
      </w:r>
      <w:r w:rsidR="004F527C" w:rsidRPr="00BA276D">
        <w:rPr>
          <w:rFonts w:cs="Arial"/>
        </w:rPr>
        <w:t xml:space="preserve"> </w:t>
      </w:r>
      <w:r w:rsidR="00F04868" w:rsidRPr="00BA276D">
        <w:rPr>
          <w:rFonts w:cs="Arial"/>
        </w:rPr>
        <w:t xml:space="preserve">às </w:t>
      </w:r>
      <w:r w:rsidR="00DE0A62" w:rsidRPr="00BA276D">
        <w:rPr>
          <w:rFonts w:cs="Arial"/>
        </w:rPr>
        <w:t>amostras, pa</w:t>
      </w:r>
      <w:r w:rsidR="00B741F7" w:rsidRPr="00BA276D">
        <w:rPr>
          <w:rFonts w:cs="Arial"/>
        </w:rPr>
        <w:t>ra cada item ofertado, o licitante deverá apresentar a respectiva Portaria de Aprovação de Modelo expedida pelo INMETRO</w:t>
      </w:r>
      <w:r w:rsidR="00194E64" w:rsidRPr="00BA276D">
        <w:rPr>
          <w:rFonts w:cs="Arial"/>
        </w:rPr>
        <w:t>.</w:t>
      </w:r>
    </w:p>
    <w:p w14:paraId="4D8AEA1B" w14:textId="77777777" w:rsidR="00742319" w:rsidRPr="00BA276D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6543F4D5" w14:textId="77777777" w:rsidR="00637375" w:rsidRPr="00BA276D" w:rsidRDefault="00637375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7B148636" w14:textId="77777777" w:rsidR="00637375" w:rsidRPr="00BA276D" w:rsidRDefault="00637375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5D6DC8F7" w14:textId="77777777" w:rsidR="002A3536" w:rsidRPr="00BA276D" w:rsidRDefault="002A3536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D90483" w:rsidRPr="00BA276D" w14:paraId="054F280A" w14:textId="77777777" w:rsidTr="005E3C08">
        <w:trPr>
          <w:trHeight w:val="307"/>
          <w:jc w:val="center"/>
        </w:trPr>
        <w:tc>
          <w:tcPr>
            <w:tcW w:w="5238" w:type="dxa"/>
          </w:tcPr>
          <w:p w14:paraId="57C3959A" w14:textId="77777777" w:rsidR="008A6598" w:rsidRPr="00BA276D" w:rsidRDefault="00DC6A9C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BA276D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Departamento de Medição e Controle</w:t>
            </w:r>
          </w:p>
        </w:tc>
      </w:tr>
    </w:tbl>
    <w:p w14:paraId="48BFBB1C" w14:textId="77777777" w:rsidR="000917E3" w:rsidRPr="00BA276D" w:rsidRDefault="000917E3" w:rsidP="00BB6005">
      <w:pPr>
        <w:spacing w:before="120" w:line="360" w:lineRule="auto"/>
        <w:jc w:val="both"/>
        <w:rPr>
          <w:rFonts w:ascii="Arial" w:hAnsi="Arial" w:cs="Arial"/>
          <w:snapToGrid w:val="0"/>
          <w:sz w:val="23"/>
          <w:szCs w:val="23"/>
          <w:lang w:eastAsia="en-US"/>
        </w:rPr>
      </w:pPr>
    </w:p>
    <w:sectPr w:rsidR="000917E3" w:rsidRPr="00BA276D" w:rsidSect="002F2586">
      <w:headerReference w:type="default" r:id="rId14"/>
      <w:footerReference w:type="even" r:id="rId15"/>
      <w:footerReference w:type="default" r:id="rId16"/>
      <w:pgSz w:w="11907" w:h="16840" w:code="9"/>
      <w:pgMar w:top="1418" w:right="1134" w:bottom="1985" w:left="1701" w:header="567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D29BD" w14:textId="77777777" w:rsidR="00A55680" w:rsidRDefault="00A55680">
      <w:r>
        <w:separator/>
      </w:r>
    </w:p>
  </w:endnote>
  <w:endnote w:type="continuationSeparator" w:id="0">
    <w:p w14:paraId="37E080FA" w14:textId="77777777" w:rsidR="00A55680" w:rsidRDefault="00A5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BC27" w14:textId="77777777" w:rsidR="00A55680" w:rsidRDefault="002D099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5568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E061131" w14:textId="77777777" w:rsidR="00A55680" w:rsidRDefault="00A5568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85A75" w14:textId="77777777" w:rsidR="00A55680" w:rsidRPr="00262B4E" w:rsidRDefault="00A55680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14:paraId="0AB2F58D" w14:textId="77777777" w:rsidR="00A55680" w:rsidRPr="00262B4E" w:rsidRDefault="00A55680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14:paraId="0E82DACC" w14:textId="77777777" w:rsidR="00A55680" w:rsidRPr="00262B4E" w:rsidRDefault="00A55680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3692-XXXX</w:t>
    </w:r>
  </w:p>
  <w:p w14:paraId="4D107CE8" w14:textId="77777777" w:rsidR="00A55680" w:rsidRPr="00262B4E" w:rsidRDefault="00A55680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14:paraId="0C949DFC" w14:textId="77777777" w:rsidR="00A55680" w:rsidRPr="00262B4E" w:rsidRDefault="00A55680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293AE" w14:textId="77777777" w:rsidR="00A55680" w:rsidRDefault="00A55680">
      <w:r>
        <w:separator/>
      </w:r>
    </w:p>
  </w:footnote>
  <w:footnote w:type="continuationSeparator" w:id="0">
    <w:p w14:paraId="244158D6" w14:textId="77777777" w:rsidR="00A55680" w:rsidRDefault="00A5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95BEC" w14:textId="77777777" w:rsidR="00A55680" w:rsidRDefault="00A55680" w:rsidP="001234DB">
    <w:pPr>
      <w:pStyle w:val="Cabealho"/>
      <w:spacing w:after="240"/>
      <w:jc w:val="center"/>
    </w:pPr>
    <w:r w:rsidRPr="00ED6E0F">
      <w:rPr>
        <w:noProof/>
      </w:rPr>
      <w:drawing>
        <wp:inline distT="0" distB="0" distL="0" distR="0" wp14:anchorId="4F3F055B" wp14:editId="3FBD613B">
          <wp:extent cx="5400675" cy="647700"/>
          <wp:effectExtent l="0" t="0" r="9525" b="0"/>
          <wp:docPr id="4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0"/>
        </w:tabs>
        <w:ind w:left="1700" w:hanging="283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358"/>
        </w:tabs>
        <w:ind w:left="1358" w:hanging="432"/>
      </w:p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567"/>
      </w:pPr>
    </w:lvl>
    <w:lvl w:ilvl="3">
      <w:start w:val="1"/>
      <w:numFmt w:val="decimal"/>
      <w:lvlText w:val="%1.%2.%3.%4."/>
      <w:lvlJc w:val="left"/>
      <w:pPr>
        <w:tabs>
          <w:tab w:val="num" w:pos="2294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2798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3302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6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6"/>
        </w:tabs>
        <w:ind w:left="4886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3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50E252C"/>
    <w:multiLevelType w:val="hybridMultilevel"/>
    <w:tmpl w:val="DAB050E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D3642"/>
    <w:multiLevelType w:val="hybridMultilevel"/>
    <w:tmpl w:val="5518D83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64256"/>
    <w:multiLevelType w:val="multilevel"/>
    <w:tmpl w:val="C9D6D3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7" w15:restartNumberingAfterBreak="0">
    <w:nsid w:val="0BCF4390"/>
    <w:multiLevelType w:val="multilevel"/>
    <w:tmpl w:val="ADA40D8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pStyle w:val="Ttulo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DE65FC4"/>
    <w:multiLevelType w:val="singleLevel"/>
    <w:tmpl w:val="3270473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abstractNum w:abstractNumId="9" w15:restartNumberingAfterBreak="0">
    <w:nsid w:val="10886035"/>
    <w:multiLevelType w:val="hybridMultilevel"/>
    <w:tmpl w:val="226E249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3572C"/>
    <w:multiLevelType w:val="hybridMultilevel"/>
    <w:tmpl w:val="1910041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747C1"/>
    <w:multiLevelType w:val="hybridMultilevel"/>
    <w:tmpl w:val="07720E2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72445"/>
    <w:multiLevelType w:val="hybridMultilevel"/>
    <w:tmpl w:val="3F3C73B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411E2"/>
    <w:multiLevelType w:val="hybridMultilevel"/>
    <w:tmpl w:val="A2D2D018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5663E8"/>
    <w:multiLevelType w:val="hybridMultilevel"/>
    <w:tmpl w:val="31D04CA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40CAA"/>
    <w:multiLevelType w:val="hybridMultilevel"/>
    <w:tmpl w:val="F4A05B0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072D6E"/>
    <w:multiLevelType w:val="singleLevel"/>
    <w:tmpl w:val="1B58776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87308680">
    <w:abstractNumId w:val="8"/>
  </w:num>
  <w:num w:numId="2" w16cid:durableId="2118210830">
    <w:abstractNumId w:val="16"/>
  </w:num>
  <w:num w:numId="3" w16cid:durableId="2018344614">
    <w:abstractNumId w:val="6"/>
  </w:num>
  <w:num w:numId="4" w16cid:durableId="1873296745">
    <w:abstractNumId w:val="4"/>
  </w:num>
  <w:num w:numId="5" w16cid:durableId="180632429">
    <w:abstractNumId w:val="10"/>
  </w:num>
  <w:num w:numId="6" w16cid:durableId="1898006007">
    <w:abstractNumId w:val="7"/>
  </w:num>
  <w:num w:numId="7" w16cid:durableId="718018007">
    <w:abstractNumId w:val="12"/>
  </w:num>
  <w:num w:numId="8" w16cid:durableId="1523473756">
    <w:abstractNumId w:val="13"/>
  </w:num>
  <w:num w:numId="9" w16cid:durableId="1158883492">
    <w:abstractNumId w:val="15"/>
  </w:num>
  <w:num w:numId="10" w16cid:durableId="1095399661">
    <w:abstractNumId w:val="9"/>
  </w:num>
  <w:num w:numId="11" w16cid:durableId="418450422">
    <w:abstractNumId w:val="11"/>
  </w:num>
  <w:num w:numId="12" w16cid:durableId="1335650978">
    <w:abstractNumId w:val="5"/>
  </w:num>
  <w:num w:numId="13" w16cid:durableId="22827267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E92"/>
    <w:rsid w:val="000008A7"/>
    <w:rsid w:val="000041C6"/>
    <w:rsid w:val="0001190F"/>
    <w:rsid w:val="00012DDB"/>
    <w:rsid w:val="0001576D"/>
    <w:rsid w:val="000236E9"/>
    <w:rsid w:val="00026EB8"/>
    <w:rsid w:val="00031751"/>
    <w:rsid w:val="00032E2C"/>
    <w:rsid w:val="00033656"/>
    <w:rsid w:val="0003516F"/>
    <w:rsid w:val="0003789B"/>
    <w:rsid w:val="00040B8D"/>
    <w:rsid w:val="00042552"/>
    <w:rsid w:val="00045063"/>
    <w:rsid w:val="00045088"/>
    <w:rsid w:val="00045286"/>
    <w:rsid w:val="000608FA"/>
    <w:rsid w:val="000624DF"/>
    <w:rsid w:val="00064D60"/>
    <w:rsid w:val="0007080D"/>
    <w:rsid w:val="000817C2"/>
    <w:rsid w:val="0008360F"/>
    <w:rsid w:val="00083BD1"/>
    <w:rsid w:val="000917E3"/>
    <w:rsid w:val="000925CE"/>
    <w:rsid w:val="00093027"/>
    <w:rsid w:val="000A0F5C"/>
    <w:rsid w:val="000A1F3A"/>
    <w:rsid w:val="000A39BC"/>
    <w:rsid w:val="000A50BF"/>
    <w:rsid w:val="000B0269"/>
    <w:rsid w:val="000B63B7"/>
    <w:rsid w:val="000C418F"/>
    <w:rsid w:val="000C76CB"/>
    <w:rsid w:val="000D222F"/>
    <w:rsid w:val="000D524F"/>
    <w:rsid w:val="000D56CE"/>
    <w:rsid w:val="000D6116"/>
    <w:rsid w:val="000E0CA4"/>
    <w:rsid w:val="000E537E"/>
    <w:rsid w:val="000E54DB"/>
    <w:rsid w:val="000F2E60"/>
    <w:rsid w:val="000F3DFA"/>
    <w:rsid w:val="000F449D"/>
    <w:rsid w:val="001048DC"/>
    <w:rsid w:val="00106F2D"/>
    <w:rsid w:val="001109B9"/>
    <w:rsid w:val="00110F05"/>
    <w:rsid w:val="00116AD3"/>
    <w:rsid w:val="001234DB"/>
    <w:rsid w:val="001256CD"/>
    <w:rsid w:val="001345B9"/>
    <w:rsid w:val="001370AD"/>
    <w:rsid w:val="00146E7C"/>
    <w:rsid w:val="00147ABE"/>
    <w:rsid w:val="00152909"/>
    <w:rsid w:val="00153663"/>
    <w:rsid w:val="00154BEF"/>
    <w:rsid w:val="0016124F"/>
    <w:rsid w:val="0016195D"/>
    <w:rsid w:val="00162126"/>
    <w:rsid w:val="00166C69"/>
    <w:rsid w:val="001730F4"/>
    <w:rsid w:val="001770B7"/>
    <w:rsid w:val="00183DAF"/>
    <w:rsid w:val="00190DD7"/>
    <w:rsid w:val="00191219"/>
    <w:rsid w:val="00194E64"/>
    <w:rsid w:val="00194FEB"/>
    <w:rsid w:val="001A1F6B"/>
    <w:rsid w:val="001A4148"/>
    <w:rsid w:val="001B793A"/>
    <w:rsid w:val="001B7E3C"/>
    <w:rsid w:val="001C17AE"/>
    <w:rsid w:val="001C19B4"/>
    <w:rsid w:val="001D3606"/>
    <w:rsid w:val="001D4E8E"/>
    <w:rsid w:val="001D570A"/>
    <w:rsid w:val="001D5DDE"/>
    <w:rsid w:val="001E3044"/>
    <w:rsid w:val="001E3734"/>
    <w:rsid w:val="001E4EDD"/>
    <w:rsid w:val="001E4F9F"/>
    <w:rsid w:val="001F1561"/>
    <w:rsid w:val="001F26CC"/>
    <w:rsid w:val="001F48B1"/>
    <w:rsid w:val="001F519C"/>
    <w:rsid w:val="001F53C0"/>
    <w:rsid w:val="002015ED"/>
    <w:rsid w:val="0020444E"/>
    <w:rsid w:val="00205484"/>
    <w:rsid w:val="0020591F"/>
    <w:rsid w:val="00205E87"/>
    <w:rsid w:val="00206059"/>
    <w:rsid w:val="00210EB0"/>
    <w:rsid w:val="002202F5"/>
    <w:rsid w:val="00221D0D"/>
    <w:rsid w:val="00222640"/>
    <w:rsid w:val="002241FE"/>
    <w:rsid w:val="00226ACC"/>
    <w:rsid w:val="00230127"/>
    <w:rsid w:val="00231333"/>
    <w:rsid w:val="00234560"/>
    <w:rsid w:val="00247E19"/>
    <w:rsid w:val="00250633"/>
    <w:rsid w:val="00256860"/>
    <w:rsid w:val="00264CE5"/>
    <w:rsid w:val="0026626D"/>
    <w:rsid w:val="00266DCB"/>
    <w:rsid w:val="00267D9B"/>
    <w:rsid w:val="002728AE"/>
    <w:rsid w:val="002735B1"/>
    <w:rsid w:val="00273612"/>
    <w:rsid w:val="00276056"/>
    <w:rsid w:val="00276D38"/>
    <w:rsid w:val="00280657"/>
    <w:rsid w:val="0028089A"/>
    <w:rsid w:val="00283095"/>
    <w:rsid w:val="0028537E"/>
    <w:rsid w:val="00287F4B"/>
    <w:rsid w:val="002918BE"/>
    <w:rsid w:val="00291B50"/>
    <w:rsid w:val="00293855"/>
    <w:rsid w:val="002A2990"/>
    <w:rsid w:val="002A3147"/>
    <w:rsid w:val="002A3536"/>
    <w:rsid w:val="002A4EBF"/>
    <w:rsid w:val="002B245D"/>
    <w:rsid w:val="002B2B86"/>
    <w:rsid w:val="002B364D"/>
    <w:rsid w:val="002B51DD"/>
    <w:rsid w:val="002C11A2"/>
    <w:rsid w:val="002C4E4A"/>
    <w:rsid w:val="002C4F31"/>
    <w:rsid w:val="002C65A9"/>
    <w:rsid w:val="002D0990"/>
    <w:rsid w:val="002D2BD0"/>
    <w:rsid w:val="002D3334"/>
    <w:rsid w:val="002D4819"/>
    <w:rsid w:val="002D4C3D"/>
    <w:rsid w:val="002D4D5F"/>
    <w:rsid w:val="002D6437"/>
    <w:rsid w:val="002D6820"/>
    <w:rsid w:val="002E3B87"/>
    <w:rsid w:val="002E3FB9"/>
    <w:rsid w:val="002E4BAF"/>
    <w:rsid w:val="002E5597"/>
    <w:rsid w:val="002E72DA"/>
    <w:rsid w:val="002F2586"/>
    <w:rsid w:val="00302293"/>
    <w:rsid w:val="00305DF7"/>
    <w:rsid w:val="00311224"/>
    <w:rsid w:val="003118C8"/>
    <w:rsid w:val="00316CFD"/>
    <w:rsid w:val="00320C1E"/>
    <w:rsid w:val="00321B33"/>
    <w:rsid w:val="00323715"/>
    <w:rsid w:val="00331350"/>
    <w:rsid w:val="00333270"/>
    <w:rsid w:val="003336C9"/>
    <w:rsid w:val="003466E9"/>
    <w:rsid w:val="00353DF3"/>
    <w:rsid w:val="00355316"/>
    <w:rsid w:val="00360C3C"/>
    <w:rsid w:val="00360E1D"/>
    <w:rsid w:val="00363D78"/>
    <w:rsid w:val="003649F9"/>
    <w:rsid w:val="00366A31"/>
    <w:rsid w:val="00371439"/>
    <w:rsid w:val="003733DC"/>
    <w:rsid w:val="003747D5"/>
    <w:rsid w:val="00385C1E"/>
    <w:rsid w:val="00387059"/>
    <w:rsid w:val="00387F40"/>
    <w:rsid w:val="0039566D"/>
    <w:rsid w:val="003A28F6"/>
    <w:rsid w:val="003A4F83"/>
    <w:rsid w:val="003A503B"/>
    <w:rsid w:val="003B0FE8"/>
    <w:rsid w:val="003B43A4"/>
    <w:rsid w:val="003B7C7B"/>
    <w:rsid w:val="003C19D6"/>
    <w:rsid w:val="003C4D08"/>
    <w:rsid w:val="003D17FE"/>
    <w:rsid w:val="003D1F6D"/>
    <w:rsid w:val="003D62AB"/>
    <w:rsid w:val="003D65F3"/>
    <w:rsid w:val="003D7779"/>
    <w:rsid w:val="003E0B70"/>
    <w:rsid w:val="003E3118"/>
    <w:rsid w:val="003E35F8"/>
    <w:rsid w:val="003F13B0"/>
    <w:rsid w:val="003F4382"/>
    <w:rsid w:val="003F6430"/>
    <w:rsid w:val="003F6B91"/>
    <w:rsid w:val="003F77A7"/>
    <w:rsid w:val="00401604"/>
    <w:rsid w:val="00406381"/>
    <w:rsid w:val="00410A7F"/>
    <w:rsid w:val="00411ECD"/>
    <w:rsid w:val="00414C90"/>
    <w:rsid w:val="004167DE"/>
    <w:rsid w:val="0042290C"/>
    <w:rsid w:val="00422B51"/>
    <w:rsid w:val="0042632E"/>
    <w:rsid w:val="00427DD8"/>
    <w:rsid w:val="0043157A"/>
    <w:rsid w:val="00432FEF"/>
    <w:rsid w:val="00433152"/>
    <w:rsid w:val="00433990"/>
    <w:rsid w:val="00440F49"/>
    <w:rsid w:val="004457B1"/>
    <w:rsid w:val="00453CDD"/>
    <w:rsid w:val="00460126"/>
    <w:rsid w:val="00460A74"/>
    <w:rsid w:val="00461B56"/>
    <w:rsid w:val="004623A5"/>
    <w:rsid w:val="00462440"/>
    <w:rsid w:val="00463F5F"/>
    <w:rsid w:val="00465621"/>
    <w:rsid w:val="00465F80"/>
    <w:rsid w:val="0046798D"/>
    <w:rsid w:val="004705CC"/>
    <w:rsid w:val="00471C15"/>
    <w:rsid w:val="00472797"/>
    <w:rsid w:val="00473123"/>
    <w:rsid w:val="00473D28"/>
    <w:rsid w:val="00474B3A"/>
    <w:rsid w:val="00477535"/>
    <w:rsid w:val="00481A91"/>
    <w:rsid w:val="004920B5"/>
    <w:rsid w:val="00493EA0"/>
    <w:rsid w:val="004A08C6"/>
    <w:rsid w:val="004A12EF"/>
    <w:rsid w:val="004A259F"/>
    <w:rsid w:val="004A41A4"/>
    <w:rsid w:val="004A6109"/>
    <w:rsid w:val="004A7564"/>
    <w:rsid w:val="004B0BED"/>
    <w:rsid w:val="004B59AE"/>
    <w:rsid w:val="004C2836"/>
    <w:rsid w:val="004C2C83"/>
    <w:rsid w:val="004C5B78"/>
    <w:rsid w:val="004C5E0F"/>
    <w:rsid w:val="004D3BE8"/>
    <w:rsid w:val="004D49BE"/>
    <w:rsid w:val="004D4EAF"/>
    <w:rsid w:val="004E2AA9"/>
    <w:rsid w:val="004F09F5"/>
    <w:rsid w:val="004F11F2"/>
    <w:rsid w:val="004F527A"/>
    <w:rsid w:val="004F527C"/>
    <w:rsid w:val="004F5F00"/>
    <w:rsid w:val="00502877"/>
    <w:rsid w:val="005070F0"/>
    <w:rsid w:val="00507B91"/>
    <w:rsid w:val="00511740"/>
    <w:rsid w:val="00516162"/>
    <w:rsid w:val="0052008B"/>
    <w:rsid w:val="00520386"/>
    <w:rsid w:val="00520431"/>
    <w:rsid w:val="005240AC"/>
    <w:rsid w:val="00524811"/>
    <w:rsid w:val="0052486B"/>
    <w:rsid w:val="00531D71"/>
    <w:rsid w:val="0053305D"/>
    <w:rsid w:val="005332D5"/>
    <w:rsid w:val="00537BB3"/>
    <w:rsid w:val="00544768"/>
    <w:rsid w:val="00544EFA"/>
    <w:rsid w:val="005452C9"/>
    <w:rsid w:val="005477A2"/>
    <w:rsid w:val="00551DFF"/>
    <w:rsid w:val="00553DDC"/>
    <w:rsid w:val="0056321F"/>
    <w:rsid w:val="00563EC1"/>
    <w:rsid w:val="00565BA8"/>
    <w:rsid w:val="00570DA4"/>
    <w:rsid w:val="00576C04"/>
    <w:rsid w:val="00577AB9"/>
    <w:rsid w:val="00581934"/>
    <w:rsid w:val="00583694"/>
    <w:rsid w:val="00584CBF"/>
    <w:rsid w:val="00585197"/>
    <w:rsid w:val="00590DA8"/>
    <w:rsid w:val="00591956"/>
    <w:rsid w:val="00591C59"/>
    <w:rsid w:val="00592957"/>
    <w:rsid w:val="00593A6E"/>
    <w:rsid w:val="005955F8"/>
    <w:rsid w:val="005974B8"/>
    <w:rsid w:val="005A285A"/>
    <w:rsid w:val="005A3CD8"/>
    <w:rsid w:val="005A5E6E"/>
    <w:rsid w:val="005B05A8"/>
    <w:rsid w:val="005B136E"/>
    <w:rsid w:val="005B15AB"/>
    <w:rsid w:val="005B22B0"/>
    <w:rsid w:val="005B6F29"/>
    <w:rsid w:val="005C1B4D"/>
    <w:rsid w:val="005C4E2C"/>
    <w:rsid w:val="005D19F1"/>
    <w:rsid w:val="005D2973"/>
    <w:rsid w:val="005D7552"/>
    <w:rsid w:val="005D78C4"/>
    <w:rsid w:val="005E1696"/>
    <w:rsid w:val="005E21D2"/>
    <w:rsid w:val="005E3C08"/>
    <w:rsid w:val="005F000D"/>
    <w:rsid w:val="005F26A3"/>
    <w:rsid w:val="005F5BBC"/>
    <w:rsid w:val="00603629"/>
    <w:rsid w:val="00604055"/>
    <w:rsid w:val="00604DCC"/>
    <w:rsid w:val="00610A55"/>
    <w:rsid w:val="0061141D"/>
    <w:rsid w:val="00622CE4"/>
    <w:rsid w:val="006252A5"/>
    <w:rsid w:val="006253FD"/>
    <w:rsid w:val="00633842"/>
    <w:rsid w:val="00637375"/>
    <w:rsid w:val="00641688"/>
    <w:rsid w:val="00647823"/>
    <w:rsid w:val="00651A2F"/>
    <w:rsid w:val="006536BA"/>
    <w:rsid w:val="00665060"/>
    <w:rsid w:val="00665253"/>
    <w:rsid w:val="006710F9"/>
    <w:rsid w:val="00671250"/>
    <w:rsid w:val="006714FD"/>
    <w:rsid w:val="006729B5"/>
    <w:rsid w:val="006754EA"/>
    <w:rsid w:val="0067597A"/>
    <w:rsid w:val="00680841"/>
    <w:rsid w:val="00690233"/>
    <w:rsid w:val="006917B9"/>
    <w:rsid w:val="006934A6"/>
    <w:rsid w:val="00694397"/>
    <w:rsid w:val="00696E15"/>
    <w:rsid w:val="006A3455"/>
    <w:rsid w:val="006A514D"/>
    <w:rsid w:val="006A7444"/>
    <w:rsid w:val="006C0F22"/>
    <w:rsid w:val="006D09D3"/>
    <w:rsid w:val="006D4ECD"/>
    <w:rsid w:val="006E037C"/>
    <w:rsid w:val="006E47E0"/>
    <w:rsid w:val="006E5266"/>
    <w:rsid w:val="006F0622"/>
    <w:rsid w:val="006F0B9D"/>
    <w:rsid w:val="006F447A"/>
    <w:rsid w:val="00700B2D"/>
    <w:rsid w:val="00702CE2"/>
    <w:rsid w:val="007103D8"/>
    <w:rsid w:val="007139F4"/>
    <w:rsid w:val="00717718"/>
    <w:rsid w:val="007179DD"/>
    <w:rsid w:val="00717CE5"/>
    <w:rsid w:val="007228BE"/>
    <w:rsid w:val="007244DB"/>
    <w:rsid w:val="0072501A"/>
    <w:rsid w:val="00725C42"/>
    <w:rsid w:val="007309FD"/>
    <w:rsid w:val="00731B57"/>
    <w:rsid w:val="007365CC"/>
    <w:rsid w:val="00742319"/>
    <w:rsid w:val="00747940"/>
    <w:rsid w:val="00756919"/>
    <w:rsid w:val="007636FD"/>
    <w:rsid w:val="00771A02"/>
    <w:rsid w:val="00772778"/>
    <w:rsid w:val="007766DA"/>
    <w:rsid w:val="00777213"/>
    <w:rsid w:val="00783316"/>
    <w:rsid w:val="00786454"/>
    <w:rsid w:val="00790075"/>
    <w:rsid w:val="00790F4E"/>
    <w:rsid w:val="007914E4"/>
    <w:rsid w:val="007932F5"/>
    <w:rsid w:val="00795B62"/>
    <w:rsid w:val="00795C64"/>
    <w:rsid w:val="007A0BB5"/>
    <w:rsid w:val="007A79A1"/>
    <w:rsid w:val="007B5703"/>
    <w:rsid w:val="007C00D1"/>
    <w:rsid w:val="007D2280"/>
    <w:rsid w:val="007D4846"/>
    <w:rsid w:val="007D5417"/>
    <w:rsid w:val="007D7CD5"/>
    <w:rsid w:val="007E0372"/>
    <w:rsid w:val="007E0D84"/>
    <w:rsid w:val="007E3BE6"/>
    <w:rsid w:val="007F3018"/>
    <w:rsid w:val="007F4600"/>
    <w:rsid w:val="00800070"/>
    <w:rsid w:val="00803DC5"/>
    <w:rsid w:val="00807710"/>
    <w:rsid w:val="00810304"/>
    <w:rsid w:val="00813DFD"/>
    <w:rsid w:val="00814C9B"/>
    <w:rsid w:val="00821B05"/>
    <w:rsid w:val="0082500F"/>
    <w:rsid w:val="0083621C"/>
    <w:rsid w:val="008435A5"/>
    <w:rsid w:val="008469FF"/>
    <w:rsid w:val="00847373"/>
    <w:rsid w:val="008528DF"/>
    <w:rsid w:val="00853FDA"/>
    <w:rsid w:val="00861046"/>
    <w:rsid w:val="00861E54"/>
    <w:rsid w:val="008628BE"/>
    <w:rsid w:val="008711A8"/>
    <w:rsid w:val="00873B3A"/>
    <w:rsid w:val="00875582"/>
    <w:rsid w:val="0088725E"/>
    <w:rsid w:val="00893313"/>
    <w:rsid w:val="00896184"/>
    <w:rsid w:val="008A30CD"/>
    <w:rsid w:val="008A6598"/>
    <w:rsid w:val="008B020B"/>
    <w:rsid w:val="008B0A30"/>
    <w:rsid w:val="008B2372"/>
    <w:rsid w:val="008B27A4"/>
    <w:rsid w:val="008B28C8"/>
    <w:rsid w:val="008B2FB0"/>
    <w:rsid w:val="008B3DC5"/>
    <w:rsid w:val="008B62D0"/>
    <w:rsid w:val="008C24EA"/>
    <w:rsid w:val="008C282D"/>
    <w:rsid w:val="008C35A0"/>
    <w:rsid w:val="008C683B"/>
    <w:rsid w:val="008D3272"/>
    <w:rsid w:val="008D47B2"/>
    <w:rsid w:val="008D737F"/>
    <w:rsid w:val="008E0D30"/>
    <w:rsid w:val="008E2973"/>
    <w:rsid w:val="00900401"/>
    <w:rsid w:val="009009BB"/>
    <w:rsid w:val="009030C6"/>
    <w:rsid w:val="009038D8"/>
    <w:rsid w:val="00905ABB"/>
    <w:rsid w:val="00921EFC"/>
    <w:rsid w:val="00923E4E"/>
    <w:rsid w:val="00925A69"/>
    <w:rsid w:val="009265AB"/>
    <w:rsid w:val="0092674C"/>
    <w:rsid w:val="00934CDC"/>
    <w:rsid w:val="00935A29"/>
    <w:rsid w:val="00936A02"/>
    <w:rsid w:val="00950A74"/>
    <w:rsid w:val="00953123"/>
    <w:rsid w:val="009546E5"/>
    <w:rsid w:val="00955082"/>
    <w:rsid w:val="0095537F"/>
    <w:rsid w:val="00957797"/>
    <w:rsid w:val="00961ABC"/>
    <w:rsid w:val="00973761"/>
    <w:rsid w:val="009759F0"/>
    <w:rsid w:val="00976345"/>
    <w:rsid w:val="00985F2C"/>
    <w:rsid w:val="00991DE3"/>
    <w:rsid w:val="00993B20"/>
    <w:rsid w:val="00995421"/>
    <w:rsid w:val="009A6899"/>
    <w:rsid w:val="009B054D"/>
    <w:rsid w:val="009B0614"/>
    <w:rsid w:val="009B09FA"/>
    <w:rsid w:val="009B2431"/>
    <w:rsid w:val="009B47BA"/>
    <w:rsid w:val="009B5256"/>
    <w:rsid w:val="009C17B4"/>
    <w:rsid w:val="009C6A6D"/>
    <w:rsid w:val="009C7F25"/>
    <w:rsid w:val="009D0D13"/>
    <w:rsid w:val="009D4C83"/>
    <w:rsid w:val="009D76CA"/>
    <w:rsid w:val="009E0098"/>
    <w:rsid w:val="009E1A32"/>
    <w:rsid w:val="009E250A"/>
    <w:rsid w:val="009E5461"/>
    <w:rsid w:val="009F03BB"/>
    <w:rsid w:val="00A000A1"/>
    <w:rsid w:val="00A00BCD"/>
    <w:rsid w:val="00A015B4"/>
    <w:rsid w:val="00A063D2"/>
    <w:rsid w:val="00A108A1"/>
    <w:rsid w:val="00A12023"/>
    <w:rsid w:val="00A13FA7"/>
    <w:rsid w:val="00A15BB5"/>
    <w:rsid w:val="00A16C6F"/>
    <w:rsid w:val="00A25284"/>
    <w:rsid w:val="00A312C8"/>
    <w:rsid w:val="00A418AB"/>
    <w:rsid w:val="00A45E37"/>
    <w:rsid w:val="00A5535E"/>
    <w:rsid w:val="00A55680"/>
    <w:rsid w:val="00A62021"/>
    <w:rsid w:val="00A63912"/>
    <w:rsid w:val="00A6453F"/>
    <w:rsid w:val="00A6497F"/>
    <w:rsid w:val="00A67F2C"/>
    <w:rsid w:val="00A70F77"/>
    <w:rsid w:val="00A72474"/>
    <w:rsid w:val="00A72C06"/>
    <w:rsid w:val="00A73D6B"/>
    <w:rsid w:val="00A770B7"/>
    <w:rsid w:val="00A7720B"/>
    <w:rsid w:val="00A828CB"/>
    <w:rsid w:val="00A8483E"/>
    <w:rsid w:val="00A854E7"/>
    <w:rsid w:val="00A863F8"/>
    <w:rsid w:val="00A8659C"/>
    <w:rsid w:val="00A86FF6"/>
    <w:rsid w:val="00A87207"/>
    <w:rsid w:val="00A91830"/>
    <w:rsid w:val="00A924BC"/>
    <w:rsid w:val="00A93720"/>
    <w:rsid w:val="00A951A4"/>
    <w:rsid w:val="00AC1324"/>
    <w:rsid w:val="00AC496D"/>
    <w:rsid w:val="00AD0CBA"/>
    <w:rsid w:val="00AD43D3"/>
    <w:rsid w:val="00AD790D"/>
    <w:rsid w:val="00AE362E"/>
    <w:rsid w:val="00AE450C"/>
    <w:rsid w:val="00AE4D1D"/>
    <w:rsid w:val="00AE55DD"/>
    <w:rsid w:val="00AF0D02"/>
    <w:rsid w:val="00AF2418"/>
    <w:rsid w:val="00AF3B1D"/>
    <w:rsid w:val="00B10092"/>
    <w:rsid w:val="00B11128"/>
    <w:rsid w:val="00B125CF"/>
    <w:rsid w:val="00B129CF"/>
    <w:rsid w:val="00B12B93"/>
    <w:rsid w:val="00B142CB"/>
    <w:rsid w:val="00B14D49"/>
    <w:rsid w:val="00B17B52"/>
    <w:rsid w:val="00B20339"/>
    <w:rsid w:val="00B312E8"/>
    <w:rsid w:val="00B402D6"/>
    <w:rsid w:val="00B4083A"/>
    <w:rsid w:val="00B42936"/>
    <w:rsid w:val="00B42AD5"/>
    <w:rsid w:val="00B45AF2"/>
    <w:rsid w:val="00B4617E"/>
    <w:rsid w:val="00B50E92"/>
    <w:rsid w:val="00B51997"/>
    <w:rsid w:val="00B5226A"/>
    <w:rsid w:val="00B524D8"/>
    <w:rsid w:val="00B538A8"/>
    <w:rsid w:val="00B54145"/>
    <w:rsid w:val="00B543E7"/>
    <w:rsid w:val="00B57B1C"/>
    <w:rsid w:val="00B62382"/>
    <w:rsid w:val="00B66294"/>
    <w:rsid w:val="00B724AF"/>
    <w:rsid w:val="00B72EA7"/>
    <w:rsid w:val="00B739B1"/>
    <w:rsid w:val="00B741F7"/>
    <w:rsid w:val="00B74C51"/>
    <w:rsid w:val="00B94DC3"/>
    <w:rsid w:val="00B9539B"/>
    <w:rsid w:val="00BA276D"/>
    <w:rsid w:val="00BA5569"/>
    <w:rsid w:val="00BA689E"/>
    <w:rsid w:val="00BB3FE4"/>
    <w:rsid w:val="00BB4C7B"/>
    <w:rsid w:val="00BB58E2"/>
    <w:rsid w:val="00BB6005"/>
    <w:rsid w:val="00BC1C94"/>
    <w:rsid w:val="00BC2F79"/>
    <w:rsid w:val="00BC38FE"/>
    <w:rsid w:val="00BC5788"/>
    <w:rsid w:val="00BC78D2"/>
    <w:rsid w:val="00BC7BF6"/>
    <w:rsid w:val="00BE0032"/>
    <w:rsid w:val="00BE0102"/>
    <w:rsid w:val="00BE146D"/>
    <w:rsid w:val="00BE33D8"/>
    <w:rsid w:val="00BE3CE7"/>
    <w:rsid w:val="00BE4707"/>
    <w:rsid w:val="00BE57F5"/>
    <w:rsid w:val="00BF279E"/>
    <w:rsid w:val="00BF60A4"/>
    <w:rsid w:val="00C01AE6"/>
    <w:rsid w:val="00C127A6"/>
    <w:rsid w:val="00C131C4"/>
    <w:rsid w:val="00C227CD"/>
    <w:rsid w:val="00C25271"/>
    <w:rsid w:val="00C2794F"/>
    <w:rsid w:val="00C300D1"/>
    <w:rsid w:val="00C31783"/>
    <w:rsid w:val="00C32DF1"/>
    <w:rsid w:val="00C36BED"/>
    <w:rsid w:val="00C36FAD"/>
    <w:rsid w:val="00C416AE"/>
    <w:rsid w:val="00C445AD"/>
    <w:rsid w:val="00C44FCF"/>
    <w:rsid w:val="00C46A61"/>
    <w:rsid w:val="00C50C9E"/>
    <w:rsid w:val="00C51E05"/>
    <w:rsid w:val="00C544A3"/>
    <w:rsid w:val="00C578E8"/>
    <w:rsid w:val="00C61488"/>
    <w:rsid w:val="00C629D1"/>
    <w:rsid w:val="00C75C85"/>
    <w:rsid w:val="00C84DB2"/>
    <w:rsid w:val="00C86E71"/>
    <w:rsid w:val="00C9327C"/>
    <w:rsid w:val="00C9716F"/>
    <w:rsid w:val="00C979E8"/>
    <w:rsid w:val="00CA0837"/>
    <w:rsid w:val="00CB39B9"/>
    <w:rsid w:val="00CC0010"/>
    <w:rsid w:val="00CC2DD3"/>
    <w:rsid w:val="00CC2F6B"/>
    <w:rsid w:val="00CC5C84"/>
    <w:rsid w:val="00CE1FC1"/>
    <w:rsid w:val="00CE2F51"/>
    <w:rsid w:val="00CE547E"/>
    <w:rsid w:val="00CF2872"/>
    <w:rsid w:val="00CF652B"/>
    <w:rsid w:val="00D015B7"/>
    <w:rsid w:val="00D01DBF"/>
    <w:rsid w:val="00D0502E"/>
    <w:rsid w:val="00D05C88"/>
    <w:rsid w:val="00D0777C"/>
    <w:rsid w:val="00D10185"/>
    <w:rsid w:val="00D16049"/>
    <w:rsid w:val="00D20C18"/>
    <w:rsid w:val="00D2342D"/>
    <w:rsid w:val="00D269BC"/>
    <w:rsid w:val="00D37817"/>
    <w:rsid w:val="00D414D1"/>
    <w:rsid w:val="00D46A91"/>
    <w:rsid w:val="00D4778C"/>
    <w:rsid w:val="00D53039"/>
    <w:rsid w:val="00D532EE"/>
    <w:rsid w:val="00D55168"/>
    <w:rsid w:val="00D55BA4"/>
    <w:rsid w:val="00D60583"/>
    <w:rsid w:val="00D70124"/>
    <w:rsid w:val="00D71D76"/>
    <w:rsid w:val="00D74CF3"/>
    <w:rsid w:val="00D75C39"/>
    <w:rsid w:val="00D85175"/>
    <w:rsid w:val="00D90483"/>
    <w:rsid w:val="00D92071"/>
    <w:rsid w:val="00D928FB"/>
    <w:rsid w:val="00D92C4E"/>
    <w:rsid w:val="00DA3914"/>
    <w:rsid w:val="00DB11D6"/>
    <w:rsid w:val="00DB1D6B"/>
    <w:rsid w:val="00DB4E62"/>
    <w:rsid w:val="00DB5293"/>
    <w:rsid w:val="00DB65C8"/>
    <w:rsid w:val="00DC1338"/>
    <w:rsid w:val="00DC5823"/>
    <w:rsid w:val="00DC6A9C"/>
    <w:rsid w:val="00DC744C"/>
    <w:rsid w:val="00DD0B18"/>
    <w:rsid w:val="00DD5155"/>
    <w:rsid w:val="00DD7FC7"/>
    <w:rsid w:val="00DE0A62"/>
    <w:rsid w:val="00DE2B80"/>
    <w:rsid w:val="00DE42A3"/>
    <w:rsid w:val="00DE6F7F"/>
    <w:rsid w:val="00DF1C77"/>
    <w:rsid w:val="00E011FE"/>
    <w:rsid w:val="00E05979"/>
    <w:rsid w:val="00E11D93"/>
    <w:rsid w:val="00E165B0"/>
    <w:rsid w:val="00E32F03"/>
    <w:rsid w:val="00E337A5"/>
    <w:rsid w:val="00E37F49"/>
    <w:rsid w:val="00E40741"/>
    <w:rsid w:val="00E47DEF"/>
    <w:rsid w:val="00E507DA"/>
    <w:rsid w:val="00E523C8"/>
    <w:rsid w:val="00E523E2"/>
    <w:rsid w:val="00E52F04"/>
    <w:rsid w:val="00E53E09"/>
    <w:rsid w:val="00E55B3B"/>
    <w:rsid w:val="00E743E1"/>
    <w:rsid w:val="00E75D53"/>
    <w:rsid w:val="00E76F53"/>
    <w:rsid w:val="00E802ED"/>
    <w:rsid w:val="00E803DF"/>
    <w:rsid w:val="00E81385"/>
    <w:rsid w:val="00E831F6"/>
    <w:rsid w:val="00E84A26"/>
    <w:rsid w:val="00E84E77"/>
    <w:rsid w:val="00E87814"/>
    <w:rsid w:val="00E93AEB"/>
    <w:rsid w:val="00E94F5D"/>
    <w:rsid w:val="00E9612B"/>
    <w:rsid w:val="00E9671E"/>
    <w:rsid w:val="00E97963"/>
    <w:rsid w:val="00EA238B"/>
    <w:rsid w:val="00EA7C0F"/>
    <w:rsid w:val="00EB0CD4"/>
    <w:rsid w:val="00EB3AC8"/>
    <w:rsid w:val="00EC26F9"/>
    <w:rsid w:val="00ED1DA1"/>
    <w:rsid w:val="00ED2690"/>
    <w:rsid w:val="00ED3A6C"/>
    <w:rsid w:val="00ED6E0F"/>
    <w:rsid w:val="00EE0A73"/>
    <w:rsid w:val="00EF33E5"/>
    <w:rsid w:val="00EF354F"/>
    <w:rsid w:val="00EF5D3D"/>
    <w:rsid w:val="00F0157B"/>
    <w:rsid w:val="00F02791"/>
    <w:rsid w:val="00F04868"/>
    <w:rsid w:val="00F067A6"/>
    <w:rsid w:val="00F14327"/>
    <w:rsid w:val="00F176E1"/>
    <w:rsid w:val="00F20EE9"/>
    <w:rsid w:val="00F2611E"/>
    <w:rsid w:val="00F30F32"/>
    <w:rsid w:val="00F329B2"/>
    <w:rsid w:val="00F330F6"/>
    <w:rsid w:val="00F35371"/>
    <w:rsid w:val="00F37895"/>
    <w:rsid w:val="00F41328"/>
    <w:rsid w:val="00F42691"/>
    <w:rsid w:val="00F43441"/>
    <w:rsid w:val="00F44861"/>
    <w:rsid w:val="00F44951"/>
    <w:rsid w:val="00F4508D"/>
    <w:rsid w:val="00F45FB7"/>
    <w:rsid w:val="00F504F1"/>
    <w:rsid w:val="00F509E8"/>
    <w:rsid w:val="00F54DF1"/>
    <w:rsid w:val="00F57475"/>
    <w:rsid w:val="00F6046D"/>
    <w:rsid w:val="00F613B6"/>
    <w:rsid w:val="00F71086"/>
    <w:rsid w:val="00F733CC"/>
    <w:rsid w:val="00F73BA2"/>
    <w:rsid w:val="00F77768"/>
    <w:rsid w:val="00F83921"/>
    <w:rsid w:val="00F85E35"/>
    <w:rsid w:val="00F86434"/>
    <w:rsid w:val="00F93773"/>
    <w:rsid w:val="00F973FC"/>
    <w:rsid w:val="00FA03B5"/>
    <w:rsid w:val="00FA0EFF"/>
    <w:rsid w:val="00FA1496"/>
    <w:rsid w:val="00FB26B7"/>
    <w:rsid w:val="00FB3203"/>
    <w:rsid w:val="00FB545F"/>
    <w:rsid w:val="00FC183D"/>
    <w:rsid w:val="00FC34D2"/>
    <w:rsid w:val="00FC3965"/>
    <w:rsid w:val="00FC398C"/>
    <w:rsid w:val="00FC768E"/>
    <w:rsid w:val="00FC7BB5"/>
    <w:rsid w:val="00FD07F4"/>
    <w:rsid w:val="00FD0815"/>
    <w:rsid w:val="00FD1DD4"/>
    <w:rsid w:val="00FD26E6"/>
    <w:rsid w:val="00FD5842"/>
    <w:rsid w:val="00FD74EA"/>
    <w:rsid w:val="00FE044A"/>
    <w:rsid w:val="00FE1DC9"/>
    <w:rsid w:val="00FE2B24"/>
    <w:rsid w:val="00FE4447"/>
    <w:rsid w:val="00FF35E5"/>
    <w:rsid w:val="00FF5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38A3C40"/>
  <w15:docId w15:val="{0D4C055C-3590-4481-9AAE-62E145D2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1C4"/>
    <w:rPr>
      <w:sz w:val="24"/>
      <w:szCs w:val="24"/>
    </w:rPr>
  </w:style>
  <w:style w:type="paragraph" w:styleId="Ttulo1">
    <w:name w:val="heading 1"/>
    <w:basedOn w:val="Normal"/>
    <w:next w:val="Normal"/>
    <w:qFormat/>
    <w:rsid w:val="00EF5D3D"/>
    <w:pPr>
      <w:keepNext/>
      <w:numPr>
        <w:numId w:val="6"/>
      </w:numPr>
      <w:spacing w:before="360" w:after="160"/>
      <w:outlineLvl w:val="0"/>
    </w:pPr>
    <w:rPr>
      <w:rFonts w:ascii="Arial" w:hAnsi="Arial"/>
      <w:b/>
    </w:rPr>
  </w:style>
  <w:style w:type="paragraph" w:styleId="Ttulo2">
    <w:name w:val="heading 2"/>
    <w:basedOn w:val="Ttulo1"/>
    <w:next w:val="Normal"/>
    <w:qFormat/>
    <w:rsid w:val="00C9716F"/>
    <w:pPr>
      <w:keepNext w:val="0"/>
      <w:numPr>
        <w:ilvl w:val="1"/>
      </w:numPr>
      <w:tabs>
        <w:tab w:val="left" w:pos="567"/>
      </w:tabs>
      <w:spacing w:before="0" w:after="0" w:line="360" w:lineRule="auto"/>
      <w:ind w:left="0" w:firstLine="0"/>
      <w:jc w:val="both"/>
      <w:outlineLvl w:val="1"/>
    </w:pPr>
    <w:rPr>
      <w:b w:val="0"/>
    </w:rPr>
  </w:style>
  <w:style w:type="paragraph" w:styleId="Ttulo3">
    <w:name w:val="heading 3"/>
    <w:basedOn w:val="Ttulo2"/>
    <w:next w:val="Normal"/>
    <w:qFormat/>
    <w:rsid w:val="000B0269"/>
    <w:pPr>
      <w:numPr>
        <w:ilvl w:val="2"/>
      </w:numPr>
      <w:tabs>
        <w:tab w:val="clear" w:pos="567"/>
        <w:tab w:val="left" w:pos="851"/>
      </w:tabs>
      <w:ind w:left="0" w:firstLine="0"/>
      <w:outlineLvl w:val="2"/>
    </w:pPr>
  </w:style>
  <w:style w:type="paragraph" w:styleId="Ttulo4">
    <w:name w:val="heading 4"/>
    <w:basedOn w:val="Ttulo3"/>
    <w:next w:val="Normal"/>
    <w:qFormat/>
    <w:rsid w:val="00777213"/>
    <w:pPr>
      <w:numPr>
        <w:ilvl w:val="3"/>
      </w:numPr>
      <w:ind w:left="0" w:hanging="22"/>
      <w:outlineLvl w:val="3"/>
    </w:pPr>
    <w:rPr>
      <w:bCs/>
    </w:rPr>
  </w:style>
  <w:style w:type="paragraph" w:styleId="Ttulo5">
    <w:name w:val="heading 5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4"/>
    </w:pPr>
    <w:rPr>
      <w:rFonts w:ascii="Arial" w:hAnsi="Arial" w:cs="Arial"/>
      <w:b/>
      <w:bCs/>
      <w:color w:val="000000"/>
      <w:sz w:val="18"/>
    </w:rPr>
  </w:style>
  <w:style w:type="paragraph" w:styleId="Ttulo6">
    <w:name w:val="heading 6"/>
    <w:basedOn w:val="Normal"/>
    <w:next w:val="Normal"/>
    <w:qFormat/>
    <w:rsid w:val="00C131C4"/>
    <w:pPr>
      <w:keepNext/>
      <w:jc w:val="center"/>
      <w:outlineLvl w:val="5"/>
    </w:pPr>
    <w:rPr>
      <w:rFonts w:ascii="Arial" w:hAnsi="Arial" w:cs="Arial"/>
      <w:b/>
      <w:bCs/>
      <w:sz w:val="20"/>
      <w:szCs w:val="28"/>
    </w:rPr>
  </w:style>
  <w:style w:type="paragraph" w:styleId="Ttulo7">
    <w:name w:val="heading 7"/>
    <w:basedOn w:val="Normal"/>
    <w:next w:val="Normal"/>
    <w:qFormat/>
    <w:rsid w:val="00C131C4"/>
    <w:pPr>
      <w:keepNext/>
      <w:spacing w:before="40" w:after="40" w:line="300" w:lineRule="exact"/>
      <w:jc w:val="both"/>
      <w:outlineLvl w:val="6"/>
    </w:pPr>
    <w:rPr>
      <w:rFonts w:ascii="Arial" w:hAnsi="Arial" w:cs="Arial"/>
      <w:b/>
    </w:rPr>
  </w:style>
  <w:style w:type="paragraph" w:styleId="Ttulo8">
    <w:name w:val="heading 8"/>
    <w:basedOn w:val="Normal"/>
    <w:next w:val="Normal"/>
    <w:qFormat/>
    <w:rsid w:val="00C131C4"/>
    <w:pPr>
      <w:keepNext/>
      <w:autoSpaceDE w:val="0"/>
      <w:autoSpaceDN w:val="0"/>
      <w:adjustRightInd w:val="0"/>
      <w:jc w:val="right"/>
      <w:outlineLvl w:val="7"/>
    </w:pPr>
    <w:rPr>
      <w:rFonts w:cs="Arial"/>
      <w:b/>
      <w:bCs/>
    </w:rPr>
  </w:style>
  <w:style w:type="paragraph" w:styleId="Ttulo9">
    <w:name w:val="heading 9"/>
    <w:aliases w:val="Fonte"/>
    <w:basedOn w:val="Normal"/>
    <w:next w:val="Normal"/>
    <w:qFormat/>
    <w:rsid w:val="00803DC5"/>
    <w:pPr>
      <w:spacing w:after="120"/>
      <w:jc w:val="center"/>
      <w:outlineLvl w:val="8"/>
    </w:pPr>
    <w:rPr>
      <w:rFonts w:ascii="Arial" w:hAnsi="Arial" w:cs="Arial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qFormat/>
    <w:rsid w:val="00C131C4"/>
    <w:pPr>
      <w:jc w:val="center"/>
    </w:pPr>
    <w:rPr>
      <w:rFonts w:ascii="Arial" w:hAnsi="Arial"/>
      <w:b/>
      <w:szCs w:val="20"/>
    </w:rPr>
  </w:style>
  <w:style w:type="paragraph" w:styleId="Cabealho">
    <w:name w:val="header"/>
    <w:basedOn w:val="Normal"/>
    <w:link w:val="CabealhoChar"/>
    <w:semiHidden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yperlink">
    <w:name w:val="Hyperlink"/>
    <w:basedOn w:val="Fontepargpadro"/>
    <w:semiHidden/>
    <w:rsid w:val="00C131C4"/>
    <w:rPr>
      <w:color w:val="0000FF"/>
      <w:u w:val="single"/>
    </w:rPr>
  </w:style>
  <w:style w:type="paragraph" w:styleId="Recuodecorpodetexto">
    <w:name w:val="Body Text Indent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eastAsia="Arial Unicode MS" w:hAnsi="Arial"/>
      <w:color w:val="FF0000"/>
    </w:rPr>
  </w:style>
  <w:style w:type="character" w:styleId="HiperlinkVisitado">
    <w:name w:val="FollowedHyperlink"/>
    <w:basedOn w:val="Fontepargpadro"/>
    <w:semiHidden/>
    <w:rsid w:val="00C131C4"/>
    <w:rPr>
      <w:color w:val="800080"/>
      <w:u w:val="single"/>
    </w:rPr>
  </w:style>
  <w:style w:type="paragraph" w:customStyle="1" w:styleId="font5">
    <w:name w:val="font5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24">
    <w:name w:val="xl24"/>
    <w:basedOn w:val="Normal"/>
    <w:rsid w:val="00C131C4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6">
    <w:name w:val="xl26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7">
    <w:name w:val="xl27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9">
    <w:name w:val="xl29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0">
    <w:name w:val="xl30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1">
    <w:name w:val="xl31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3">
    <w:name w:val="xl33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4">
    <w:name w:val="xl34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5">
    <w:name w:val="xl3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"/>
    <w:rsid w:val="00C131C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7">
    <w:name w:val="xl37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8">
    <w:name w:val="xl38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9">
    <w:name w:val="xl39"/>
    <w:basedOn w:val="Normal"/>
    <w:rsid w:val="00C131C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0">
    <w:name w:val="xl40"/>
    <w:basedOn w:val="Normal"/>
    <w:rsid w:val="00C131C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1">
    <w:name w:val="xl41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2">
    <w:name w:val="xl42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3">
    <w:name w:val="xl43"/>
    <w:basedOn w:val="Normal"/>
    <w:rsid w:val="00C131C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C131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C131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C131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2">
    <w:name w:val="xl52"/>
    <w:basedOn w:val="Normal"/>
    <w:rsid w:val="00C131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3">
    <w:name w:val="xl53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C131C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7">
    <w:name w:val="xl57"/>
    <w:basedOn w:val="Normal"/>
    <w:rsid w:val="00C131C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8">
    <w:name w:val="xl5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Pr-formataoHTML">
    <w:name w:val="HTML Preformatted"/>
    <w:basedOn w:val="Normal"/>
    <w:semiHidden/>
    <w:rsid w:val="00C13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sz w:val="20"/>
      <w:szCs w:val="20"/>
    </w:rPr>
  </w:style>
  <w:style w:type="paragraph" w:styleId="PargrafodaLista">
    <w:name w:val="List Paragraph"/>
    <w:basedOn w:val="Normal"/>
    <w:qFormat/>
    <w:rsid w:val="00C131C4"/>
    <w:pPr>
      <w:ind w:left="708"/>
    </w:pPr>
  </w:style>
  <w:style w:type="paragraph" w:styleId="Recuodecorpodetexto2">
    <w:name w:val="Body Text Indent 2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C131C4"/>
    <w:pPr>
      <w:spacing w:before="40" w:after="40" w:line="300" w:lineRule="exact"/>
      <w:ind w:left="360"/>
      <w:jc w:val="both"/>
    </w:pPr>
    <w:rPr>
      <w:rFonts w:ascii="Arial" w:hAnsi="Arial" w:cs="Arial"/>
      <w:b/>
    </w:rPr>
  </w:style>
  <w:style w:type="character" w:styleId="Nmerodepgina">
    <w:name w:val="page number"/>
    <w:basedOn w:val="Fontepargpadro"/>
    <w:semiHidden/>
    <w:rsid w:val="00C131C4"/>
  </w:style>
  <w:style w:type="paragraph" w:styleId="Textodebalo">
    <w:name w:val="Balloon Text"/>
    <w:basedOn w:val="Normal"/>
    <w:link w:val="TextodebaloChar"/>
    <w:uiPriority w:val="99"/>
    <w:semiHidden/>
    <w:unhideWhenUsed/>
    <w:rsid w:val="004D4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AF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A514D"/>
    <w:pPr>
      <w:suppressAutoHyphens/>
      <w:jc w:val="both"/>
    </w:pPr>
    <w:rPr>
      <w:rFonts w:ascii="Arial" w:hAnsi="Arial" w:cs="Tahoma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A514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A514D"/>
    <w:rPr>
      <w:sz w:val="24"/>
      <w:szCs w:val="24"/>
    </w:rPr>
  </w:style>
  <w:style w:type="table" w:styleId="Tabelacomgrade">
    <w:name w:val="Table Grid"/>
    <w:basedOn w:val="Tabelanormal"/>
    <w:uiPriority w:val="59"/>
    <w:rsid w:val="000917E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semiHidden/>
    <w:rsid w:val="008711A8"/>
  </w:style>
  <w:style w:type="character" w:customStyle="1" w:styleId="RodapChar">
    <w:name w:val="Rodapé Char"/>
    <w:basedOn w:val="Fontepargpadro"/>
    <w:link w:val="Rodap"/>
    <w:uiPriority w:val="99"/>
    <w:rsid w:val="008711A8"/>
  </w:style>
  <w:style w:type="paragraph" w:styleId="Legenda">
    <w:name w:val="caption"/>
    <w:basedOn w:val="Normal"/>
    <w:next w:val="Normal"/>
    <w:uiPriority w:val="35"/>
    <w:unhideWhenUsed/>
    <w:qFormat/>
    <w:rsid w:val="005B22B0"/>
    <w:pPr>
      <w:keepNext/>
      <w:spacing w:before="240"/>
      <w:jc w:val="center"/>
    </w:pPr>
    <w:rPr>
      <w:rFonts w:ascii="Arial" w:hAnsi="Arial" w:cs="Arial"/>
      <w:b/>
      <w:bCs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5A5E6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A5E6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A5E6E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A5E6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A5E6E"/>
    <w:rPr>
      <w:b/>
      <w:bCs/>
    </w:rPr>
  </w:style>
  <w:style w:type="paragraph" w:styleId="SemEspaamento">
    <w:name w:val="No Spacing"/>
    <w:aliases w:val="Imagens e Tabelas"/>
    <w:basedOn w:val="Normal"/>
    <w:uiPriority w:val="1"/>
    <w:qFormat/>
    <w:rsid w:val="00F45FB7"/>
    <w:pPr>
      <w:jc w:val="center"/>
    </w:pPr>
    <w:rPr>
      <w:rFonts w:ascii="Arial" w:hAnsi="Arial" w:cs="Arial"/>
      <w:noProof/>
    </w:rPr>
  </w:style>
  <w:style w:type="character" w:styleId="TextodoEspaoReservado">
    <w:name w:val="Placeholder Text"/>
    <w:basedOn w:val="Fontepargpadro"/>
    <w:uiPriority w:val="99"/>
    <w:semiHidden/>
    <w:rsid w:val="00DB1D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CF345-A203-448A-916B-0FE62F2E9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18</Pages>
  <Words>4002</Words>
  <Characters>21612</Characters>
  <Application>Microsoft Office Word</Application>
  <DocSecurity>0</DocSecurity>
  <Lines>180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17/09</vt:lpstr>
    </vt:vector>
  </TitlesOfParts>
  <Company>CESAMA</Company>
  <LinksUpToDate>false</LinksUpToDate>
  <CharactersWithSpaces>25563</CharactersWithSpaces>
  <SharedDoc>false</SharedDoc>
  <HLinks>
    <vt:vector size="6" baseType="variant">
      <vt:variant>
        <vt:i4>5242937</vt:i4>
      </vt:variant>
      <vt:variant>
        <vt:i4>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17/09</dc:title>
  <dc:creator>mdutra</dc:creator>
  <cp:lastModifiedBy>luciano soares</cp:lastModifiedBy>
  <cp:revision>20</cp:revision>
  <cp:lastPrinted>2023-01-25T11:05:00Z</cp:lastPrinted>
  <dcterms:created xsi:type="dcterms:W3CDTF">2022-11-09T12:30:00Z</dcterms:created>
  <dcterms:modified xsi:type="dcterms:W3CDTF">2023-06-06T11:37:00Z</dcterms:modified>
</cp:coreProperties>
</file>