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D7A2B" w14:textId="77777777" w:rsidR="0094367C" w:rsidRDefault="0094367C" w:rsidP="008807A9">
      <w:pPr>
        <w:spacing w:after="0" w:line="360" w:lineRule="auto"/>
        <w:jc w:val="both"/>
        <w:rPr>
          <w:rFonts w:ascii="Arial" w:hAnsi="Arial" w:cs="Arial"/>
          <w:color w:val="000000"/>
        </w:rPr>
      </w:pPr>
    </w:p>
    <w:p w14:paraId="3A54A8DA" w14:textId="77777777" w:rsidR="00410624" w:rsidRPr="00410624" w:rsidRDefault="00410624" w:rsidP="00410624">
      <w:pPr>
        <w:pStyle w:val="Ttulo3"/>
        <w:tabs>
          <w:tab w:val="left" w:pos="0"/>
        </w:tabs>
        <w:spacing w:line="480" w:lineRule="auto"/>
        <w:jc w:val="center"/>
        <w:rPr>
          <w:rFonts w:ascii="Arial" w:hAnsi="Arial" w:cs="Arial"/>
          <w:b/>
          <w:color w:val="000000" w:themeColor="text1"/>
        </w:rPr>
      </w:pPr>
      <w:r w:rsidRPr="00410624">
        <w:rPr>
          <w:rFonts w:ascii="Arial" w:hAnsi="Arial" w:cs="Arial"/>
          <w:b/>
          <w:color w:val="000000" w:themeColor="text1"/>
        </w:rPr>
        <w:t>PREGÃO ELETRÔNICO PARA REGISTRO DE PREÇOS</w:t>
      </w:r>
    </w:p>
    <w:tbl>
      <w:tblPr>
        <w:tblW w:w="0" w:type="auto"/>
        <w:shd w:val="clear" w:color="auto" w:fill="D9D9D9"/>
        <w:tblLook w:val="04A0" w:firstRow="1" w:lastRow="0" w:firstColumn="1" w:lastColumn="0" w:noHBand="0" w:noVBand="1"/>
      </w:tblPr>
      <w:tblGrid>
        <w:gridCol w:w="8720"/>
      </w:tblGrid>
      <w:tr w:rsidR="00410624" w:rsidRPr="00410624" w14:paraId="5D5D2BE7" w14:textId="77777777" w:rsidTr="007C67F7">
        <w:tc>
          <w:tcPr>
            <w:tcW w:w="9212" w:type="dxa"/>
            <w:shd w:val="clear" w:color="auto" w:fill="D9D9D9"/>
          </w:tcPr>
          <w:p w14:paraId="5CDE75E1" w14:textId="77777777" w:rsidR="00410624" w:rsidRPr="00410624" w:rsidRDefault="00410624" w:rsidP="00410624">
            <w:pPr>
              <w:pStyle w:val="Ttulo3"/>
              <w:tabs>
                <w:tab w:val="left" w:pos="0"/>
              </w:tabs>
              <w:jc w:val="center"/>
              <w:rPr>
                <w:rFonts w:ascii="Arial" w:hAnsi="Arial" w:cs="Arial"/>
                <w:b/>
                <w:color w:val="000000" w:themeColor="text1"/>
              </w:rPr>
            </w:pPr>
            <w:r w:rsidRPr="00410624">
              <w:rPr>
                <w:rFonts w:ascii="Arial" w:hAnsi="Arial" w:cs="Arial"/>
                <w:b/>
                <w:color w:val="000000" w:themeColor="text1"/>
              </w:rPr>
              <w:t>– TERMO DE REFERÊNCIA</w:t>
            </w:r>
          </w:p>
        </w:tc>
      </w:tr>
    </w:tbl>
    <w:p w14:paraId="5A6A1DB9" w14:textId="77777777" w:rsidR="00410624" w:rsidRPr="00410624" w:rsidRDefault="00410624" w:rsidP="00EF00E7">
      <w:pPr>
        <w:pStyle w:val="SemEspaamento"/>
        <w:spacing w:before="480" w:line="360" w:lineRule="auto"/>
        <w:jc w:val="both"/>
        <w:rPr>
          <w:rFonts w:ascii="Arial" w:hAnsi="Arial" w:cs="Arial"/>
          <w:b/>
          <w:sz w:val="24"/>
          <w:szCs w:val="24"/>
        </w:rPr>
      </w:pPr>
      <w:r w:rsidRPr="00410624">
        <w:rPr>
          <w:rFonts w:ascii="Arial" w:hAnsi="Arial" w:cs="Arial"/>
          <w:b/>
          <w:sz w:val="24"/>
          <w:szCs w:val="24"/>
        </w:rPr>
        <w:t>1. OBJETO</w:t>
      </w:r>
    </w:p>
    <w:p w14:paraId="3403361F"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
          <w:i/>
          <w:sz w:val="24"/>
          <w:szCs w:val="24"/>
        </w:rPr>
        <w:t>Implantação do Sistema de Registro de Preços, pelo prazo de 12 (doze) meses, para eventual aquisição de hidrômetros para a CESAMA</w:t>
      </w:r>
      <w:r w:rsidRPr="00410624">
        <w:rPr>
          <w:rFonts w:ascii="Arial" w:hAnsi="Arial" w:cs="Arial"/>
          <w:sz w:val="24"/>
          <w:szCs w:val="24"/>
        </w:rPr>
        <w:t>.</w:t>
      </w:r>
    </w:p>
    <w:p w14:paraId="7A401D06" w14:textId="77777777" w:rsidR="00410624" w:rsidRPr="00410624" w:rsidRDefault="00410624" w:rsidP="00EF00E7">
      <w:pPr>
        <w:spacing w:before="480" w:line="360" w:lineRule="auto"/>
        <w:jc w:val="both"/>
        <w:rPr>
          <w:rFonts w:ascii="Arial" w:hAnsi="Arial" w:cs="Arial"/>
          <w:b/>
          <w:bCs/>
          <w:sz w:val="24"/>
          <w:szCs w:val="24"/>
        </w:rPr>
      </w:pPr>
      <w:r w:rsidRPr="00410624">
        <w:rPr>
          <w:rFonts w:ascii="Arial" w:hAnsi="Arial" w:cs="Arial"/>
          <w:b/>
          <w:bCs/>
          <w:sz w:val="24"/>
          <w:szCs w:val="24"/>
        </w:rPr>
        <w:t>2. JUSTIFICATIVAS</w:t>
      </w:r>
    </w:p>
    <w:p w14:paraId="08A66040"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Reposição gradual do estoque.</w:t>
      </w:r>
    </w:p>
    <w:p w14:paraId="71C72E78"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Os quantitativos totais expressos no Item 5 deste Termo de Referência são estimativas e representam previsões para as compras durante o prazo de 12 (doze) meses.</w:t>
      </w:r>
    </w:p>
    <w:p w14:paraId="014EACC8"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 xml:space="preserve">A CESAMA, em atendimento ao Regulamento Técnico Metrológico, Portaria do INMETRO </w:t>
      </w:r>
      <w:r w:rsidR="002A2852">
        <w:rPr>
          <w:rFonts w:ascii="Arial" w:hAnsi="Arial" w:cs="Arial"/>
          <w:bCs/>
          <w:sz w:val="24"/>
          <w:szCs w:val="24"/>
        </w:rPr>
        <w:t xml:space="preserve">nº 295/2018 e </w:t>
      </w:r>
      <w:r w:rsidRPr="00410624">
        <w:rPr>
          <w:rFonts w:ascii="Arial" w:hAnsi="Arial" w:cs="Arial"/>
          <w:bCs/>
          <w:sz w:val="24"/>
          <w:szCs w:val="24"/>
        </w:rPr>
        <w:t>nº 246/2000</w:t>
      </w:r>
      <w:r w:rsidR="00D37837">
        <w:rPr>
          <w:rFonts w:ascii="Arial" w:hAnsi="Arial" w:cs="Arial"/>
          <w:bCs/>
          <w:sz w:val="24"/>
          <w:szCs w:val="24"/>
        </w:rPr>
        <w:t>,</w:t>
      </w:r>
      <w:r w:rsidRPr="00410624">
        <w:rPr>
          <w:rFonts w:ascii="Arial" w:hAnsi="Arial" w:cs="Arial"/>
          <w:bCs/>
          <w:sz w:val="24"/>
          <w:szCs w:val="24"/>
        </w:rPr>
        <w:t xml:space="preserve"> que substitui a Portaria nº 029/1994, que regulamenta sobre a fabricação e utilização de hidrômetros para medição de consumo de água fria a Usuários, realiza as trocas de hidrômetros após 3 anos de uso/instalados. Com 154.121 ligações, há a necessidade da troca dos hidrômetros </w:t>
      </w:r>
      <w:r w:rsidR="007C67F7">
        <w:rPr>
          <w:rFonts w:ascii="Arial" w:hAnsi="Arial" w:cs="Arial"/>
          <w:bCs/>
          <w:sz w:val="24"/>
          <w:szCs w:val="24"/>
        </w:rPr>
        <w:t xml:space="preserve">a </w:t>
      </w:r>
      <w:r w:rsidRPr="00410624">
        <w:rPr>
          <w:rFonts w:ascii="Arial" w:hAnsi="Arial" w:cs="Arial"/>
          <w:bCs/>
          <w:sz w:val="24"/>
          <w:szCs w:val="24"/>
        </w:rPr>
        <w:t>ser realizada em média com 2.000 unidades mensais.</w:t>
      </w:r>
    </w:p>
    <w:p w14:paraId="42471972"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 xml:space="preserve">A troca dos hidrômetros faz parte do programa de controle de perdas implementado pela Cesama, com investimentos em válvulas de controle de pressão, medidores eletromagnéticos de vazão, inversores de frequência, motores de auto rendimento, telemetria e outros itens que completam o programa.      </w:t>
      </w:r>
    </w:p>
    <w:p w14:paraId="3CA80B5F"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410624">
        <w:rPr>
          <w:rFonts w:ascii="Arial" w:hAnsi="Arial" w:cs="Arial"/>
          <w:sz w:val="24"/>
          <w:szCs w:val="24"/>
          <w:lang w:eastAsia="pt-BR"/>
        </w:rPr>
        <w:lastRenderedPageBreak/>
        <w:t>neste edital, entende-se que é conveniente a vedação de participação de empresas em “consórcio” neste certame</w:t>
      </w:r>
      <w:r w:rsidRPr="00410624">
        <w:rPr>
          <w:rFonts w:ascii="Arial" w:hAnsi="Arial" w:cs="Arial"/>
          <w:bCs/>
          <w:sz w:val="24"/>
          <w:szCs w:val="24"/>
        </w:rPr>
        <w:t xml:space="preserve">. </w:t>
      </w:r>
    </w:p>
    <w:p w14:paraId="15C92277"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603BF8BC"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A adoção do Sistema de Registro de Preços justifica-se, na situação presente, pelos Incisos II e III do Art. 113 do Regulamento Interno de Licitações, Contratos e Convênios da CESAMA - RILC, os quais sejam:</w:t>
      </w:r>
    </w:p>
    <w:p w14:paraId="77C22567"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II. for conveniente a aquisição de bens com previsão de entregas parceladas ou contratação de serviços remunerados por unidade de medida ou em regime de tarefa;</w:t>
      </w:r>
    </w:p>
    <w:p w14:paraId="6E21C9D7" w14:textId="77777777" w:rsidR="00410624" w:rsidRPr="00410624" w:rsidRDefault="00410624" w:rsidP="00EF00E7">
      <w:pPr>
        <w:spacing w:before="120" w:line="360" w:lineRule="auto"/>
        <w:ind w:firstLine="567"/>
        <w:jc w:val="both"/>
        <w:rPr>
          <w:rFonts w:ascii="Arial" w:hAnsi="Arial" w:cs="Arial"/>
          <w:bCs/>
          <w:sz w:val="24"/>
          <w:szCs w:val="24"/>
        </w:rPr>
      </w:pPr>
      <w:r w:rsidRPr="00410624">
        <w:rPr>
          <w:rFonts w:ascii="Arial" w:hAnsi="Arial" w:cs="Arial"/>
          <w:bCs/>
          <w:sz w:val="24"/>
          <w:szCs w:val="24"/>
        </w:rPr>
        <w:t>III. pela natureza do objeto, não for possível definir previamente o quantitativo a ser demandado pela CESAMA.</w:t>
      </w:r>
    </w:p>
    <w:p w14:paraId="21492CD3" w14:textId="77777777" w:rsidR="00410624" w:rsidRPr="00410624" w:rsidRDefault="00410624" w:rsidP="00EF00E7">
      <w:pPr>
        <w:spacing w:before="480" w:line="360" w:lineRule="auto"/>
        <w:jc w:val="both"/>
        <w:rPr>
          <w:rFonts w:ascii="Arial" w:hAnsi="Arial" w:cs="Arial"/>
          <w:b/>
          <w:bCs/>
          <w:sz w:val="24"/>
          <w:szCs w:val="24"/>
        </w:rPr>
      </w:pPr>
      <w:r w:rsidRPr="00410624">
        <w:rPr>
          <w:rFonts w:ascii="Arial" w:hAnsi="Arial" w:cs="Arial"/>
          <w:b/>
          <w:bCs/>
          <w:sz w:val="24"/>
          <w:szCs w:val="24"/>
        </w:rPr>
        <w:t>3. RECURSOS FINANCEIROS</w:t>
      </w:r>
    </w:p>
    <w:p w14:paraId="0F496DE7" w14:textId="77777777" w:rsidR="00410624" w:rsidRPr="00410624" w:rsidRDefault="00410624" w:rsidP="00EF00E7">
      <w:pPr>
        <w:spacing w:before="120" w:line="360" w:lineRule="auto"/>
        <w:ind w:firstLine="567"/>
        <w:jc w:val="both"/>
        <w:rPr>
          <w:rFonts w:ascii="Arial" w:hAnsi="Arial" w:cs="Arial"/>
          <w:sz w:val="24"/>
          <w:szCs w:val="24"/>
        </w:rPr>
      </w:pPr>
      <w:r w:rsidRPr="00410624">
        <w:rPr>
          <w:rFonts w:ascii="Arial" w:hAnsi="Arial" w:cs="Arial"/>
          <w:sz w:val="24"/>
          <w:szCs w:val="24"/>
        </w:rPr>
        <w:t>Os recursos financeiros necessários aos pagamentos do objeto desta licitação são oriundos da CESAMA, diretamente de uma conta com destinação específica para compra de equipamentos para o "</w:t>
      </w:r>
      <w:r w:rsidRPr="00410624">
        <w:rPr>
          <w:rFonts w:ascii="Arial" w:hAnsi="Arial" w:cs="Arial"/>
          <w:bCs/>
          <w:sz w:val="24"/>
          <w:szCs w:val="24"/>
        </w:rPr>
        <w:t>p</w:t>
      </w:r>
      <w:r w:rsidR="000D3FBE">
        <w:rPr>
          <w:rFonts w:ascii="Arial" w:hAnsi="Arial" w:cs="Arial"/>
          <w:bCs/>
          <w:sz w:val="24"/>
          <w:szCs w:val="24"/>
        </w:rPr>
        <w:t>rograma de controle de perdas".</w:t>
      </w:r>
    </w:p>
    <w:p w14:paraId="0F09E2D4" w14:textId="77777777" w:rsidR="00410624" w:rsidRPr="00410624" w:rsidRDefault="00410624" w:rsidP="00EF00E7">
      <w:pPr>
        <w:spacing w:before="480" w:line="360" w:lineRule="auto"/>
        <w:jc w:val="both"/>
        <w:rPr>
          <w:rFonts w:ascii="Arial" w:hAnsi="Arial" w:cs="Arial"/>
          <w:b/>
          <w:bCs/>
          <w:sz w:val="24"/>
          <w:szCs w:val="24"/>
        </w:rPr>
      </w:pPr>
      <w:r w:rsidRPr="00410624">
        <w:rPr>
          <w:rFonts w:ascii="Arial" w:hAnsi="Arial" w:cs="Arial"/>
          <w:b/>
          <w:bCs/>
          <w:sz w:val="24"/>
          <w:szCs w:val="24"/>
        </w:rPr>
        <w:t>4. DESCRIÇÃO DOS MATERIAIS</w:t>
      </w:r>
    </w:p>
    <w:p w14:paraId="094FA36E" w14:textId="77777777" w:rsidR="00410624" w:rsidRPr="00410624" w:rsidRDefault="00410624" w:rsidP="00EF00E7">
      <w:pPr>
        <w:pStyle w:val="Subttulo"/>
        <w:spacing w:line="360" w:lineRule="auto"/>
        <w:jc w:val="both"/>
        <w:rPr>
          <w:rFonts w:cs="Arial"/>
          <w:b w:val="0"/>
          <w:szCs w:val="24"/>
        </w:rPr>
      </w:pPr>
      <w:r w:rsidRPr="00410624">
        <w:rPr>
          <w:rFonts w:cs="Arial"/>
          <w:b w:val="0"/>
          <w:szCs w:val="24"/>
        </w:rPr>
        <w:t>A especificação técnica dos materiais, obje</w:t>
      </w:r>
      <w:r w:rsidR="002A609B">
        <w:rPr>
          <w:rFonts w:cs="Arial"/>
          <w:b w:val="0"/>
          <w:szCs w:val="24"/>
        </w:rPr>
        <w:t>to deste certame, encontra-se na "</w:t>
      </w:r>
      <w:r w:rsidRPr="00410624">
        <w:rPr>
          <w:rFonts w:cs="Arial"/>
          <w:b w:val="0"/>
          <w:szCs w:val="24"/>
        </w:rPr>
        <w:t xml:space="preserve">ESPECIFICAÇÃO TÉCNICA" que integra este Termo. </w:t>
      </w:r>
    </w:p>
    <w:p w14:paraId="4F3D6038" w14:textId="77777777" w:rsidR="00410624" w:rsidRPr="00410624" w:rsidRDefault="00410624" w:rsidP="00410624">
      <w:pPr>
        <w:autoSpaceDE w:val="0"/>
        <w:autoSpaceDN w:val="0"/>
        <w:adjustRightInd w:val="0"/>
        <w:spacing w:before="480" w:after="120"/>
        <w:rPr>
          <w:rFonts w:ascii="Arial" w:hAnsi="Arial" w:cs="Arial"/>
          <w:b/>
          <w:bCs/>
          <w:sz w:val="24"/>
          <w:szCs w:val="24"/>
        </w:rPr>
      </w:pPr>
      <w:r w:rsidRPr="00410624">
        <w:rPr>
          <w:rFonts w:ascii="Arial" w:hAnsi="Arial" w:cs="Arial"/>
          <w:b/>
          <w:bCs/>
          <w:sz w:val="24"/>
          <w:szCs w:val="24"/>
        </w:rPr>
        <w:t xml:space="preserve">5. VALORES MÁXIMOS ACEITÁVEIS </w:t>
      </w:r>
    </w:p>
    <w:p w14:paraId="00A11319" w14:textId="77777777" w:rsidR="00410624" w:rsidRPr="00410624" w:rsidRDefault="00410624" w:rsidP="000D3FBE">
      <w:pPr>
        <w:autoSpaceDE w:val="0"/>
        <w:autoSpaceDN w:val="0"/>
        <w:adjustRightInd w:val="0"/>
        <w:spacing w:after="120" w:line="360" w:lineRule="auto"/>
        <w:jc w:val="both"/>
        <w:rPr>
          <w:rFonts w:ascii="Arial" w:hAnsi="Arial" w:cs="Arial"/>
          <w:sz w:val="24"/>
          <w:szCs w:val="24"/>
        </w:rPr>
      </w:pPr>
      <w:r w:rsidRPr="000D3FBE">
        <w:rPr>
          <w:rFonts w:ascii="Arial" w:hAnsi="Arial" w:cs="Arial"/>
          <w:sz w:val="24"/>
          <w:szCs w:val="24"/>
        </w:rPr>
        <w:lastRenderedPageBreak/>
        <w:t>Os valores para a aquisição foram apurados através de preços médios obtidos em pesquisa de mercado, conforme informações constantes do processo licitatório.</w:t>
      </w:r>
    </w:p>
    <w:p w14:paraId="3E6655E3" w14:textId="77777777" w:rsidR="00410624" w:rsidRPr="00410624" w:rsidRDefault="002814AA" w:rsidP="00410624">
      <w:pPr>
        <w:autoSpaceDE w:val="0"/>
        <w:autoSpaceDN w:val="0"/>
        <w:adjustRightInd w:val="0"/>
        <w:spacing w:after="120" w:line="360" w:lineRule="auto"/>
        <w:ind w:hanging="851"/>
        <w:rPr>
          <w:rFonts w:ascii="Arial" w:hAnsi="Arial" w:cs="Arial"/>
          <w:sz w:val="24"/>
          <w:szCs w:val="24"/>
        </w:rPr>
      </w:pPr>
      <w:r>
        <w:rPr>
          <w:rFonts w:ascii="Arial" w:hAnsi="Arial" w:cs="Arial"/>
          <w:noProof/>
          <w:sz w:val="24"/>
          <w:szCs w:val="24"/>
        </w:rPr>
        <w:pict w14:anchorId="69A96457">
          <v:shapetype id="_x0000_t202" coordsize="21600,21600" o:spt="202" path="m,l,21600r21600,l21600,xe">
            <v:stroke joinstyle="miter"/>
            <v:path gradientshapeok="t" o:connecttype="rect"/>
          </v:shapetype>
          <v:shape id="_x0000_s1027" type="#_x0000_t202" style="position:absolute;margin-left:-50.2pt;margin-top:2.1pt;width:541.75pt;height:382.25pt;z-index:251660288;mso-width-relative:margin;mso-height-relative:margin" stroked="f">
            <v:textbox style="mso-next-textbox:#_x0000_s1027">
              <w:txbxContent>
                <w:p w14:paraId="63E02B70" w14:textId="77777777" w:rsidR="00A9650B" w:rsidRDefault="00983FA9">
                  <w:r w:rsidRPr="00983FA9">
                    <w:rPr>
                      <w:noProof/>
                      <w:lang w:eastAsia="pt-BR"/>
                    </w:rPr>
                    <w:drawing>
                      <wp:inline distT="0" distB="0" distL="0" distR="0" wp14:anchorId="7DC79256" wp14:editId="6C45DA1C">
                        <wp:extent cx="6384595" cy="449786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395060" cy="4505234"/>
                                </a:xfrm>
                                <a:prstGeom prst="rect">
                                  <a:avLst/>
                                </a:prstGeom>
                                <a:noFill/>
                                <a:ln w="9525">
                                  <a:noFill/>
                                  <a:miter lim="800000"/>
                                  <a:headEnd/>
                                  <a:tailEnd/>
                                </a:ln>
                              </pic:spPr>
                            </pic:pic>
                          </a:graphicData>
                        </a:graphic>
                      </wp:inline>
                    </w:drawing>
                  </w:r>
                </w:p>
              </w:txbxContent>
            </v:textbox>
          </v:shape>
        </w:pict>
      </w:r>
      <w:r w:rsidR="00A9650B">
        <w:rPr>
          <w:rFonts w:ascii="Arial" w:hAnsi="Arial" w:cs="Arial"/>
          <w:sz w:val="24"/>
          <w:szCs w:val="24"/>
        </w:rPr>
        <w:tab/>
      </w:r>
    </w:p>
    <w:p w14:paraId="76F9BAF5" w14:textId="77777777" w:rsidR="00A9650B" w:rsidRDefault="00A9650B" w:rsidP="00EF00E7">
      <w:pPr>
        <w:spacing w:before="600" w:line="360" w:lineRule="auto"/>
        <w:jc w:val="both"/>
        <w:rPr>
          <w:rFonts w:ascii="Arial" w:hAnsi="Arial" w:cs="Arial"/>
          <w:b/>
          <w:bCs/>
          <w:sz w:val="24"/>
          <w:szCs w:val="24"/>
        </w:rPr>
      </w:pPr>
    </w:p>
    <w:p w14:paraId="658637F9" w14:textId="77777777" w:rsidR="00A9650B" w:rsidRDefault="00A9650B" w:rsidP="00EF00E7">
      <w:pPr>
        <w:spacing w:before="600" w:line="360" w:lineRule="auto"/>
        <w:jc w:val="both"/>
        <w:rPr>
          <w:rFonts w:ascii="Arial" w:hAnsi="Arial" w:cs="Arial"/>
          <w:b/>
          <w:bCs/>
          <w:sz w:val="24"/>
          <w:szCs w:val="24"/>
        </w:rPr>
      </w:pPr>
    </w:p>
    <w:p w14:paraId="691E25BE" w14:textId="77777777" w:rsidR="00A9650B" w:rsidRDefault="00A9650B" w:rsidP="00EF00E7">
      <w:pPr>
        <w:spacing w:before="600" w:line="360" w:lineRule="auto"/>
        <w:jc w:val="both"/>
        <w:rPr>
          <w:rFonts w:ascii="Arial" w:hAnsi="Arial" w:cs="Arial"/>
          <w:b/>
          <w:bCs/>
          <w:sz w:val="24"/>
          <w:szCs w:val="24"/>
        </w:rPr>
      </w:pPr>
    </w:p>
    <w:p w14:paraId="449AE581" w14:textId="77777777" w:rsidR="00983FA9" w:rsidRDefault="00983FA9" w:rsidP="00EF00E7">
      <w:pPr>
        <w:spacing w:before="600" w:line="360" w:lineRule="auto"/>
        <w:jc w:val="both"/>
        <w:rPr>
          <w:rFonts w:ascii="Arial" w:hAnsi="Arial" w:cs="Arial"/>
          <w:b/>
          <w:bCs/>
          <w:sz w:val="24"/>
          <w:szCs w:val="24"/>
        </w:rPr>
      </w:pPr>
    </w:p>
    <w:p w14:paraId="05636CE5" w14:textId="77777777" w:rsidR="00983FA9" w:rsidRDefault="00983FA9" w:rsidP="00EF00E7">
      <w:pPr>
        <w:spacing w:before="600" w:line="360" w:lineRule="auto"/>
        <w:jc w:val="both"/>
        <w:rPr>
          <w:rFonts w:ascii="Arial" w:hAnsi="Arial" w:cs="Arial"/>
          <w:b/>
          <w:bCs/>
          <w:sz w:val="24"/>
          <w:szCs w:val="24"/>
        </w:rPr>
      </w:pPr>
    </w:p>
    <w:p w14:paraId="5255374D" w14:textId="77777777" w:rsidR="00983FA9" w:rsidRDefault="00983FA9" w:rsidP="00EF00E7">
      <w:pPr>
        <w:spacing w:before="600" w:line="360" w:lineRule="auto"/>
        <w:jc w:val="both"/>
        <w:rPr>
          <w:rFonts w:ascii="Arial" w:hAnsi="Arial" w:cs="Arial"/>
          <w:b/>
          <w:bCs/>
          <w:sz w:val="24"/>
          <w:szCs w:val="24"/>
        </w:rPr>
      </w:pPr>
    </w:p>
    <w:p w14:paraId="2A3761F6" w14:textId="77777777" w:rsidR="00983FA9" w:rsidRDefault="00983FA9" w:rsidP="00EF00E7">
      <w:pPr>
        <w:spacing w:before="600" w:line="360" w:lineRule="auto"/>
        <w:jc w:val="both"/>
        <w:rPr>
          <w:rFonts w:ascii="Arial" w:hAnsi="Arial" w:cs="Arial"/>
          <w:b/>
          <w:bCs/>
          <w:sz w:val="24"/>
          <w:szCs w:val="24"/>
        </w:rPr>
      </w:pPr>
    </w:p>
    <w:p w14:paraId="29B5DDCE" w14:textId="77777777" w:rsidR="00086AA7" w:rsidRPr="00B56F77" w:rsidRDefault="00086AA7" w:rsidP="00EF00E7">
      <w:pPr>
        <w:spacing w:before="600" w:line="360" w:lineRule="auto"/>
        <w:jc w:val="both"/>
        <w:rPr>
          <w:rFonts w:ascii="Arial" w:hAnsi="Arial" w:cs="Arial"/>
          <w:bCs/>
          <w:sz w:val="24"/>
          <w:szCs w:val="24"/>
        </w:rPr>
      </w:pPr>
      <w:r w:rsidRPr="00B56F77">
        <w:rPr>
          <w:rFonts w:ascii="Arial" w:hAnsi="Arial" w:cs="Arial"/>
          <w:bCs/>
          <w:sz w:val="24"/>
          <w:szCs w:val="24"/>
        </w:rPr>
        <w:t>5.1. Alternativamente, serão aceitos medidores indicados pela Portaria INMETRO 295/2018, que sejam equivalentes e tenham desempenho correspondente aos respectivos relacionados na tabela do item 5, referidos na Portaria INMETRO 246/2000.</w:t>
      </w:r>
    </w:p>
    <w:p w14:paraId="410AED98" w14:textId="77777777" w:rsidR="00410624" w:rsidRPr="00410624" w:rsidRDefault="00410624" w:rsidP="00EF00E7">
      <w:pPr>
        <w:spacing w:before="600" w:line="360" w:lineRule="auto"/>
        <w:jc w:val="both"/>
        <w:rPr>
          <w:rFonts w:ascii="Arial" w:hAnsi="Arial" w:cs="Arial"/>
          <w:b/>
          <w:bCs/>
          <w:sz w:val="24"/>
          <w:szCs w:val="24"/>
        </w:rPr>
      </w:pPr>
      <w:r w:rsidRPr="00410624">
        <w:rPr>
          <w:rFonts w:ascii="Arial" w:hAnsi="Arial" w:cs="Arial"/>
          <w:b/>
          <w:bCs/>
          <w:sz w:val="24"/>
          <w:szCs w:val="24"/>
        </w:rPr>
        <w:t xml:space="preserve">6. ACEITABILIDADE DA PROPOSTA  </w:t>
      </w:r>
    </w:p>
    <w:p w14:paraId="5B49BE2D" w14:textId="77777777" w:rsidR="00410624" w:rsidRPr="00410624" w:rsidRDefault="00410624" w:rsidP="00EF00E7">
      <w:pPr>
        <w:autoSpaceDE w:val="0"/>
        <w:autoSpaceDN w:val="0"/>
        <w:adjustRightInd w:val="0"/>
        <w:spacing w:before="140" w:line="360" w:lineRule="auto"/>
        <w:ind w:left="1"/>
        <w:jc w:val="both"/>
        <w:rPr>
          <w:rFonts w:ascii="Arial" w:hAnsi="Arial" w:cs="Arial"/>
          <w:sz w:val="24"/>
          <w:szCs w:val="24"/>
        </w:rPr>
      </w:pPr>
      <w:r w:rsidRPr="00410624">
        <w:rPr>
          <w:rFonts w:ascii="Arial" w:hAnsi="Arial" w:cs="Arial"/>
          <w:sz w:val="24"/>
          <w:szCs w:val="24"/>
        </w:rPr>
        <w:lastRenderedPageBreak/>
        <w:t xml:space="preserve">6.1. Finalizada a etapa de lances, a CESAMA exigirá </w:t>
      </w:r>
      <w:r w:rsidRPr="00410624">
        <w:rPr>
          <w:rFonts w:ascii="Arial" w:hAnsi="Arial" w:cs="Arial"/>
          <w:b/>
          <w:sz w:val="24"/>
          <w:szCs w:val="24"/>
        </w:rPr>
        <w:t>AMOSTRA</w:t>
      </w:r>
      <w:r w:rsidRPr="00410624">
        <w:rPr>
          <w:rFonts w:ascii="Arial" w:hAnsi="Arial" w:cs="Arial"/>
          <w:sz w:val="24"/>
          <w:szCs w:val="24"/>
        </w:rPr>
        <w:t xml:space="preserve"> ao licitante detentor do menor preço, para verificação da conformidade do material ofertado com as especificações exigidas neste Termo de Referência.</w:t>
      </w:r>
    </w:p>
    <w:p w14:paraId="3711BC02" w14:textId="77777777" w:rsidR="00410624" w:rsidRPr="00410624" w:rsidRDefault="00410624" w:rsidP="00EF00E7">
      <w:pPr>
        <w:autoSpaceDE w:val="0"/>
        <w:autoSpaceDN w:val="0"/>
        <w:adjustRightInd w:val="0"/>
        <w:spacing w:before="140" w:line="360" w:lineRule="auto"/>
        <w:ind w:left="1"/>
        <w:jc w:val="both"/>
        <w:rPr>
          <w:rFonts w:ascii="Arial" w:hAnsi="Arial" w:cs="Arial"/>
          <w:sz w:val="24"/>
          <w:szCs w:val="24"/>
        </w:rPr>
      </w:pPr>
      <w:r w:rsidRPr="00410624">
        <w:rPr>
          <w:rFonts w:ascii="Arial" w:hAnsi="Arial" w:cs="Arial"/>
          <w:sz w:val="24"/>
          <w:szCs w:val="24"/>
        </w:rPr>
        <w:t xml:space="preserve">6.1.1 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w:t>
      </w:r>
      <w:r w:rsidRPr="00410624">
        <w:rPr>
          <w:rFonts w:ascii="Arial" w:hAnsi="Arial" w:cs="Arial"/>
          <w:b/>
          <w:sz w:val="24"/>
          <w:szCs w:val="24"/>
          <w:u w:val="single"/>
        </w:rPr>
        <w:t>hidrômetros</w:t>
      </w:r>
      <w:r w:rsidRPr="00410624">
        <w:rPr>
          <w:rFonts w:ascii="Arial" w:hAnsi="Arial" w:cs="Arial"/>
          <w:sz w:val="24"/>
          <w:szCs w:val="24"/>
        </w:rPr>
        <w:t>, a exigência das amostras tem como finalidade permitir uma avaliação prévia de suas condições, no que diz respeito a suas medidas externas e internas, capacidades, inscrições obrigatórias, materiais e peças componentes, pinturas e demais revestimentos.</w:t>
      </w:r>
    </w:p>
    <w:p w14:paraId="3E6675A3" w14:textId="77777777" w:rsidR="00410624" w:rsidRPr="00410624" w:rsidRDefault="00410624" w:rsidP="00EF00E7">
      <w:pPr>
        <w:pStyle w:val="Corpodetexto"/>
        <w:spacing w:before="140" w:line="360" w:lineRule="auto"/>
        <w:rPr>
          <w:rFonts w:cs="Arial"/>
          <w:sz w:val="24"/>
          <w:szCs w:val="24"/>
        </w:rPr>
      </w:pPr>
      <w:r w:rsidRPr="00410624">
        <w:rPr>
          <w:rFonts w:cs="Arial"/>
          <w:sz w:val="24"/>
          <w:szCs w:val="24"/>
        </w:rPr>
        <w:t xml:space="preserve">6.2. A amostra solicitada, composta de três hidrômetros para cada </w:t>
      </w:r>
      <w:proofErr w:type="gramStart"/>
      <w:r w:rsidRPr="00410624">
        <w:rPr>
          <w:rFonts w:cs="Arial"/>
          <w:sz w:val="24"/>
          <w:szCs w:val="24"/>
        </w:rPr>
        <w:t>modelo  ofertado</w:t>
      </w:r>
      <w:proofErr w:type="gramEnd"/>
      <w:r w:rsidRPr="00410624">
        <w:rPr>
          <w:rFonts w:cs="Arial"/>
          <w:sz w:val="24"/>
          <w:szCs w:val="24"/>
        </w:rPr>
        <w:t xml:space="preserve">, deverá ser entregue em embalagem própria, devidamente lacrada e observadas as demais condições de segurança, no </w:t>
      </w:r>
      <w:r w:rsidRPr="00410624">
        <w:rPr>
          <w:rFonts w:cs="Arial"/>
          <w:b/>
          <w:sz w:val="24"/>
          <w:szCs w:val="24"/>
        </w:rPr>
        <w:t>Departamento de Medição e Cadastro Técnico</w:t>
      </w:r>
      <w:r w:rsidRPr="00410624">
        <w:rPr>
          <w:rFonts w:cs="Arial"/>
          <w:sz w:val="24"/>
          <w:szCs w:val="24"/>
        </w:rPr>
        <w:t xml:space="preserve"> (Rua Monsenhor Gustavo Freire, nº 75, Bairro São Mateus, CEP 36.016-470, Juiz de Fora / MG), no </w:t>
      </w:r>
      <w:r w:rsidRPr="00410624">
        <w:rPr>
          <w:rFonts w:cs="Arial"/>
          <w:b/>
          <w:sz w:val="24"/>
          <w:szCs w:val="24"/>
        </w:rPr>
        <w:t>prazo de 05 (cinco) dias úteis</w:t>
      </w:r>
      <w:r w:rsidRPr="00410624">
        <w:rPr>
          <w:rFonts w:cs="Arial"/>
          <w:sz w:val="24"/>
          <w:szCs w:val="24"/>
        </w:rPr>
        <w:t xml:space="preserve"> contados a partir da solicitação do Pregoeiro no </w:t>
      </w:r>
      <w:r w:rsidRPr="00410624">
        <w:rPr>
          <w:rFonts w:cs="Arial"/>
          <w:i/>
          <w:sz w:val="24"/>
          <w:szCs w:val="24"/>
        </w:rPr>
        <w:t>chat</w:t>
      </w:r>
      <w:r w:rsidRPr="00410624">
        <w:rPr>
          <w:rFonts w:cs="Arial"/>
          <w:sz w:val="24"/>
          <w:szCs w:val="24"/>
        </w:rPr>
        <w:t xml:space="preserve"> do Portal de Compras Governamentais.</w:t>
      </w:r>
    </w:p>
    <w:p w14:paraId="7BBBD10B" w14:textId="77777777" w:rsidR="00410624" w:rsidRPr="00410624" w:rsidRDefault="00410624" w:rsidP="007C67F7">
      <w:pPr>
        <w:spacing w:before="120" w:line="360" w:lineRule="auto"/>
        <w:jc w:val="both"/>
        <w:rPr>
          <w:rFonts w:ascii="Arial" w:hAnsi="Arial" w:cs="Arial"/>
          <w:snapToGrid w:val="0"/>
          <w:sz w:val="24"/>
          <w:szCs w:val="24"/>
        </w:rPr>
      </w:pPr>
      <w:r w:rsidRPr="00410624">
        <w:rPr>
          <w:rFonts w:ascii="Arial" w:hAnsi="Arial" w:cs="Arial"/>
          <w:sz w:val="24"/>
          <w:szCs w:val="24"/>
        </w:rPr>
        <w:t xml:space="preserve">6.2.1. </w:t>
      </w:r>
      <w:r w:rsidRPr="00410624">
        <w:rPr>
          <w:rFonts w:ascii="Arial" w:hAnsi="Arial" w:cs="Arial"/>
          <w:snapToGrid w:val="0"/>
          <w:sz w:val="24"/>
          <w:szCs w:val="24"/>
        </w:rPr>
        <w:t xml:space="preserve">Para cada amostra enviada, o licitante deverá apresentar juntamente, a respectiva Portaria de Aprovação de Modelo expedida pelo INMETRO; </w:t>
      </w:r>
    </w:p>
    <w:p w14:paraId="6F4F833C" w14:textId="77777777" w:rsidR="00410624" w:rsidRPr="00410624" w:rsidRDefault="00410624" w:rsidP="00EF00E7">
      <w:pPr>
        <w:autoSpaceDE w:val="0"/>
        <w:autoSpaceDN w:val="0"/>
        <w:adjustRightInd w:val="0"/>
        <w:spacing w:before="140" w:line="420" w:lineRule="exact"/>
        <w:ind w:left="1"/>
        <w:jc w:val="both"/>
        <w:rPr>
          <w:rFonts w:ascii="Arial" w:hAnsi="Arial" w:cs="Arial"/>
          <w:sz w:val="24"/>
          <w:szCs w:val="24"/>
        </w:rPr>
      </w:pPr>
      <w:r w:rsidRPr="00410624">
        <w:rPr>
          <w:rFonts w:ascii="Arial" w:hAnsi="Arial" w:cs="Arial"/>
          <w:sz w:val="24"/>
          <w:szCs w:val="24"/>
        </w:rPr>
        <w:t xml:space="preserve">6.2.2. O licitante que não puder encaminhar amostra no prazo acima indicado deverá solicitar sua prorrogação IMEDIATAMENTE, no </w:t>
      </w:r>
      <w:r w:rsidRPr="00410624">
        <w:rPr>
          <w:rFonts w:ascii="Arial" w:hAnsi="Arial" w:cs="Arial"/>
          <w:i/>
          <w:sz w:val="24"/>
          <w:szCs w:val="24"/>
        </w:rPr>
        <w:t>chat</w:t>
      </w:r>
      <w:r w:rsidRPr="00410624">
        <w:rPr>
          <w:rFonts w:ascii="Arial" w:hAnsi="Arial" w:cs="Arial"/>
          <w:sz w:val="24"/>
          <w:szCs w:val="24"/>
        </w:rPr>
        <w:t xml:space="preserve"> do sistema ou por e-mail, desde que por motivo justificado e aceito pelo Pregoeiro juntamente com a Equipe de Apoio, que definirá prazo suficiente para o envio do material, </w:t>
      </w:r>
      <w:r w:rsidRPr="00410624">
        <w:rPr>
          <w:rFonts w:ascii="Arial" w:hAnsi="Arial" w:cs="Arial"/>
          <w:sz w:val="24"/>
          <w:szCs w:val="24"/>
          <w:u w:val="single"/>
        </w:rPr>
        <w:t>sob pena de desclassificação</w:t>
      </w:r>
      <w:r w:rsidRPr="00410624">
        <w:rPr>
          <w:rFonts w:ascii="Arial" w:hAnsi="Arial" w:cs="Arial"/>
          <w:sz w:val="24"/>
          <w:szCs w:val="24"/>
        </w:rPr>
        <w:t>.</w:t>
      </w:r>
    </w:p>
    <w:p w14:paraId="586A98E5" w14:textId="77777777" w:rsidR="00410624" w:rsidRPr="00410624" w:rsidRDefault="00410624" w:rsidP="00EF00E7">
      <w:pPr>
        <w:spacing w:before="140" w:line="420" w:lineRule="exact"/>
        <w:ind w:left="1"/>
        <w:jc w:val="both"/>
        <w:rPr>
          <w:rFonts w:ascii="Arial" w:hAnsi="Arial" w:cs="Arial"/>
          <w:bCs/>
          <w:sz w:val="24"/>
          <w:szCs w:val="24"/>
        </w:rPr>
      </w:pPr>
      <w:r w:rsidRPr="00410624">
        <w:rPr>
          <w:rFonts w:ascii="Arial" w:hAnsi="Arial" w:cs="Arial"/>
          <w:bCs/>
          <w:sz w:val="24"/>
          <w:szCs w:val="24"/>
        </w:rPr>
        <w:t>6.2.3. O licitante que não encaminhar a amostra no prazo estabelecido será DESCLASSIFICADO.</w:t>
      </w:r>
      <w:r w:rsidR="007701E7">
        <w:rPr>
          <w:rFonts w:ascii="Arial" w:hAnsi="Arial" w:cs="Arial"/>
          <w:bCs/>
          <w:sz w:val="24"/>
          <w:szCs w:val="24"/>
        </w:rPr>
        <w:t xml:space="preserve"> </w:t>
      </w:r>
    </w:p>
    <w:p w14:paraId="0C786C06" w14:textId="77777777" w:rsidR="00410624" w:rsidRPr="00410624" w:rsidRDefault="00410624" w:rsidP="00EF00E7">
      <w:pPr>
        <w:autoSpaceDE w:val="0"/>
        <w:autoSpaceDN w:val="0"/>
        <w:adjustRightInd w:val="0"/>
        <w:spacing w:before="140" w:line="420" w:lineRule="exact"/>
        <w:ind w:left="1"/>
        <w:jc w:val="both"/>
        <w:rPr>
          <w:rFonts w:ascii="Arial" w:hAnsi="Arial" w:cs="Arial"/>
          <w:sz w:val="24"/>
          <w:szCs w:val="24"/>
        </w:rPr>
      </w:pPr>
      <w:r w:rsidRPr="00410624">
        <w:rPr>
          <w:rFonts w:ascii="Arial" w:hAnsi="Arial" w:cs="Arial"/>
          <w:bCs/>
          <w:sz w:val="24"/>
          <w:szCs w:val="24"/>
        </w:rPr>
        <w:lastRenderedPageBreak/>
        <w:t>6.2.4. Após vencido o prazo de entrega da amostra, não será permitido fazer ajustes ou modificações no produto apresentado para fins de adequá-lo à especificação constante deste Edital.</w:t>
      </w:r>
    </w:p>
    <w:p w14:paraId="02D4EC10" w14:textId="77777777" w:rsidR="00410624" w:rsidRPr="00410624" w:rsidRDefault="00410624" w:rsidP="00EF00E7">
      <w:pPr>
        <w:autoSpaceDE w:val="0"/>
        <w:autoSpaceDN w:val="0"/>
        <w:adjustRightInd w:val="0"/>
        <w:spacing w:before="140" w:line="420" w:lineRule="exact"/>
        <w:ind w:left="1"/>
        <w:jc w:val="both"/>
        <w:rPr>
          <w:rFonts w:ascii="Arial" w:hAnsi="Arial" w:cs="Arial"/>
          <w:sz w:val="24"/>
          <w:szCs w:val="24"/>
        </w:rPr>
      </w:pPr>
      <w:r w:rsidRPr="00410624">
        <w:rPr>
          <w:rFonts w:ascii="Arial" w:hAnsi="Arial"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14:paraId="3D70D909" w14:textId="77777777" w:rsidR="00410624" w:rsidRPr="00410624" w:rsidRDefault="00410624" w:rsidP="00EF00E7">
      <w:pPr>
        <w:autoSpaceDE w:val="0"/>
        <w:autoSpaceDN w:val="0"/>
        <w:adjustRightInd w:val="0"/>
        <w:spacing w:before="120" w:line="360" w:lineRule="auto"/>
        <w:ind w:left="1"/>
        <w:jc w:val="both"/>
        <w:rPr>
          <w:rFonts w:ascii="Arial" w:hAnsi="Arial" w:cs="Arial"/>
          <w:sz w:val="24"/>
          <w:szCs w:val="24"/>
        </w:rPr>
      </w:pPr>
      <w:r w:rsidRPr="00410624">
        <w:rPr>
          <w:rFonts w:ascii="Arial" w:hAnsi="Arial" w:cs="Arial"/>
          <w:sz w:val="24"/>
          <w:szCs w:val="24"/>
        </w:rPr>
        <w:t>6.4. As amostras apresentadas serão analisadas pela área técnica da CESAMA, que emitirá parecer sobre sua aceitação no prazo de 10 (dez) dias, podendo ser prorrogado em situações extraordinárias.</w:t>
      </w:r>
    </w:p>
    <w:p w14:paraId="2D430318" w14:textId="77777777" w:rsidR="00410624" w:rsidRPr="00410624" w:rsidRDefault="00410624" w:rsidP="00EF00E7">
      <w:pPr>
        <w:spacing w:before="120" w:line="360" w:lineRule="auto"/>
        <w:ind w:left="1"/>
        <w:jc w:val="both"/>
        <w:rPr>
          <w:rFonts w:ascii="Arial" w:hAnsi="Arial" w:cs="Arial"/>
          <w:sz w:val="24"/>
          <w:szCs w:val="24"/>
        </w:rPr>
      </w:pPr>
      <w:r w:rsidRPr="00410624">
        <w:rPr>
          <w:rFonts w:ascii="Arial" w:hAnsi="Arial"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r w:rsidRPr="00410624">
        <w:rPr>
          <w:rFonts w:ascii="Arial" w:hAnsi="Arial" w:cs="Arial"/>
          <w:bCs/>
          <w:sz w:val="24"/>
          <w:szCs w:val="24"/>
        </w:rPr>
        <w:t xml:space="preserve">08:00h às 11:30h e </w:t>
      </w:r>
      <w:proofErr w:type="gramStart"/>
      <w:r w:rsidRPr="00410624">
        <w:rPr>
          <w:rFonts w:ascii="Arial" w:hAnsi="Arial" w:cs="Arial"/>
          <w:bCs/>
          <w:sz w:val="24"/>
          <w:szCs w:val="24"/>
        </w:rPr>
        <w:t>de 13:00h as</w:t>
      </w:r>
      <w:proofErr w:type="gramEnd"/>
      <w:r w:rsidRPr="00410624">
        <w:rPr>
          <w:rFonts w:ascii="Arial" w:hAnsi="Arial" w:cs="Arial"/>
          <w:bCs/>
          <w:sz w:val="24"/>
          <w:szCs w:val="24"/>
        </w:rPr>
        <w:t xml:space="preserve"> 16:00h</w:t>
      </w:r>
      <w:r w:rsidRPr="00410624">
        <w:rPr>
          <w:rFonts w:ascii="Arial" w:hAnsi="Arial" w:cs="Arial"/>
          <w:sz w:val="24"/>
          <w:szCs w:val="24"/>
        </w:rPr>
        <w:t>.</w:t>
      </w:r>
    </w:p>
    <w:p w14:paraId="7EDA6B82" w14:textId="77777777" w:rsidR="00410624" w:rsidRPr="00410624" w:rsidRDefault="00410624" w:rsidP="00EF00E7">
      <w:pPr>
        <w:pStyle w:val="WW-Corpodetexto2"/>
        <w:spacing w:before="120" w:line="360" w:lineRule="auto"/>
        <w:rPr>
          <w:sz w:val="24"/>
          <w:szCs w:val="24"/>
        </w:rPr>
      </w:pPr>
      <w:r w:rsidRPr="00410624">
        <w:rPr>
          <w:sz w:val="24"/>
          <w:szCs w:val="24"/>
        </w:rPr>
        <w:t>6.6. Para aceitação serão observadas, ainda, as condições estabelecidas na Especificação Técnica que integra este Termo.</w:t>
      </w:r>
    </w:p>
    <w:p w14:paraId="1C5B587C" w14:textId="77777777" w:rsidR="00410624" w:rsidRPr="00410624" w:rsidRDefault="00410624" w:rsidP="00EF00E7">
      <w:pPr>
        <w:spacing w:before="480" w:line="360" w:lineRule="auto"/>
        <w:jc w:val="both"/>
        <w:rPr>
          <w:rFonts w:ascii="Arial" w:hAnsi="Arial" w:cs="Arial"/>
          <w:b/>
          <w:bCs/>
          <w:sz w:val="24"/>
          <w:szCs w:val="24"/>
          <w:u w:val="single"/>
        </w:rPr>
      </w:pPr>
      <w:r w:rsidRPr="00410624">
        <w:rPr>
          <w:rFonts w:ascii="Arial" w:hAnsi="Arial" w:cs="Arial"/>
          <w:b/>
          <w:bCs/>
          <w:sz w:val="24"/>
          <w:szCs w:val="24"/>
        </w:rPr>
        <w:t>7. ENTREGA E CONDIÇÕES DE FORNECIMENTO</w:t>
      </w:r>
    </w:p>
    <w:p w14:paraId="775E4311" w14:textId="77777777" w:rsidR="00410624" w:rsidRPr="00410624" w:rsidRDefault="00410624" w:rsidP="00EF00E7">
      <w:pPr>
        <w:spacing w:before="120" w:line="360" w:lineRule="auto"/>
        <w:jc w:val="both"/>
        <w:rPr>
          <w:rFonts w:ascii="Arial" w:hAnsi="Arial" w:cs="Arial"/>
          <w:bCs/>
          <w:sz w:val="24"/>
          <w:szCs w:val="24"/>
        </w:rPr>
      </w:pPr>
      <w:r w:rsidRPr="00410624">
        <w:rPr>
          <w:rFonts w:ascii="Arial" w:hAnsi="Arial" w:cs="Arial"/>
          <w:bCs/>
          <w:sz w:val="24"/>
          <w:szCs w:val="24"/>
        </w:rPr>
        <w:t xml:space="preserve">7.1. </w:t>
      </w:r>
      <w:r w:rsidRPr="00410624">
        <w:rPr>
          <w:rFonts w:ascii="Arial" w:hAnsi="Arial" w:cs="Arial"/>
          <w:sz w:val="24"/>
          <w:szCs w:val="24"/>
        </w:rPr>
        <w:t xml:space="preserve">A entrega será realizada de acordo com as necessidades da CESAMA, no prazo máximo de </w:t>
      </w:r>
      <w:r w:rsidRPr="00410624">
        <w:rPr>
          <w:rFonts w:ascii="Arial" w:hAnsi="Arial" w:cs="Arial"/>
          <w:b/>
          <w:sz w:val="24"/>
          <w:szCs w:val="24"/>
        </w:rPr>
        <w:t>30 (trinta) dias</w:t>
      </w:r>
      <w:r w:rsidRPr="00410624">
        <w:rPr>
          <w:rFonts w:ascii="Arial" w:hAnsi="Arial" w:cs="Arial"/>
          <w:sz w:val="24"/>
          <w:szCs w:val="24"/>
        </w:rPr>
        <w:t xml:space="preserve"> contados a partir do recebimento da solicitação, feita através da Ordem de Compra</w:t>
      </w:r>
      <w:r w:rsidRPr="00410624">
        <w:rPr>
          <w:rFonts w:ascii="Arial" w:hAnsi="Arial" w:cs="Arial"/>
          <w:bCs/>
          <w:sz w:val="24"/>
          <w:szCs w:val="24"/>
        </w:rPr>
        <w:t>.</w:t>
      </w:r>
    </w:p>
    <w:p w14:paraId="763FE1F4" w14:textId="77777777" w:rsidR="00410624" w:rsidRPr="00410624" w:rsidRDefault="00410624" w:rsidP="00EF00E7">
      <w:pPr>
        <w:spacing w:before="120" w:line="360" w:lineRule="auto"/>
        <w:jc w:val="both"/>
        <w:rPr>
          <w:rFonts w:ascii="Arial" w:hAnsi="Arial" w:cs="Arial"/>
          <w:bCs/>
          <w:sz w:val="24"/>
          <w:szCs w:val="24"/>
        </w:rPr>
      </w:pPr>
      <w:r w:rsidRPr="00410624">
        <w:rPr>
          <w:rFonts w:ascii="Arial" w:hAnsi="Arial" w:cs="Arial"/>
          <w:bCs/>
          <w:sz w:val="24"/>
          <w:szCs w:val="24"/>
        </w:rPr>
        <w:t xml:space="preserve">7.2. Os materiais deverão ser entregues no </w:t>
      </w:r>
      <w:r w:rsidRPr="00410624">
        <w:rPr>
          <w:rFonts w:ascii="Arial" w:hAnsi="Arial" w:cs="Arial"/>
          <w:b/>
          <w:sz w:val="24"/>
          <w:szCs w:val="24"/>
        </w:rPr>
        <w:t>Departamento de Compras e Estoque</w:t>
      </w:r>
      <w:r w:rsidRPr="00410624">
        <w:rPr>
          <w:rFonts w:ascii="Arial" w:hAnsi="Arial" w:cs="Arial"/>
          <w:sz w:val="24"/>
          <w:szCs w:val="24"/>
        </w:rPr>
        <w:t xml:space="preserve">, à Rua Santa Terezinha, nº 505, Bairro Santa Terezinha, Juiz de Fora / MG, CEP 36.045-490, em dias úteis, das </w:t>
      </w:r>
      <w:r w:rsidRPr="00410624">
        <w:rPr>
          <w:rFonts w:ascii="Arial" w:hAnsi="Arial" w:cs="Arial"/>
          <w:bCs/>
          <w:sz w:val="24"/>
          <w:szCs w:val="24"/>
        </w:rPr>
        <w:t xml:space="preserve">08:00h às 11:30h e </w:t>
      </w:r>
      <w:proofErr w:type="gramStart"/>
      <w:r w:rsidRPr="00410624">
        <w:rPr>
          <w:rFonts w:ascii="Arial" w:hAnsi="Arial" w:cs="Arial"/>
          <w:bCs/>
          <w:sz w:val="24"/>
          <w:szCs w:val="24"/>
        </w:rPr>
        <w:t>de</w:t>
      </w:r>
      <w:proofErr w:type="gramEnd"/>
      <w:r w:rsidRPr="00410624">
        <w:rPr>
          <w:rFonts w:ascii="Arial" w:hAnsi="Arial" w:cs="Arial"/>
          <w:bCs/>
          <w:sz w:val="24"/>
          <w:szCs w:val="24"/>
        </w:rPr>
        <w:t xml:space="preserve"> 14:00h às 17:00h</w:t>
      </w:r>
      <w:r w:rsidRPr="00410624">
        <w:rPr>
          <w:rFonts w:ascii="Arial" w:hAnsi="Arial" w:cs="Arial"/>
          <w:sz w:val="24"/>
          <w:szCs w:val="24"/>
        </w:rPr>
        <w:t xml:space="preserve">. A entrega deverá ser previamente agendada por ligação telefônica, com antecedência mínima de 02 dias úteis à entrega de fato, ao Departamento </w:t>
      </w:r>
      <w:r w:rsidRPr="00410624">
        <w:rPr>
          <w:rFonts w:ascii="Arial" w:hAnsi="Arial" w:cs="Arial"/>
          <w:sz w:val="24"/>
          <w:szCs w:val="24"/>
        </w:rPr>
        <w:lastRenderedPageBreak/>
        <w:t xml:space="preserve">de Medição e Cadastro Técnico, com telefone a ser fornecido oportunamente. A não observância de tal condição de agendamento isenta a CESAMA de responsabilidades pelo não recebimento dos materiais.  </w:t>
      </w:r>
    </w:p>
    <w:p w14:paraId="0BCC345F" w14:textId="77777777" w:rsidR="00410624" w:rsidRPr="00410624" w:rsidRDefault="00410624" w:rsidP="00EF00E7">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3401D530" w14:textId="77777777" w:rsidR="00410624" w:rsidRPr="00410624" w:rsidRDefault="00410624" w:rsidP="00EF00E7">
      <w:pPr>
        <w:spacing w:before="120" w:line="360" w:lineRule="auto"/>
        <w:jc w:val="both"/>
        <w:rPr>
          <w:rFonts w:ascii="Arial" w:hAnsi="Arial" w:cs="Arial"/>
          <w:sz w:val="24"/>
          <w:szCs w:val="24"/>
        </w:rPr>
      </w:pPr>
      <w:r w:rsidRPr="00410624">
        <w:rPr>
          <w:rFonts w:ascii="Arial" w:hAnsi="Arial" w:cs="Arial"/>
          <w:color w:val="000000"/>
          <w:sz w:val="24"/>
          <w:szCs w:val="24"/>
        </w:rPr>
        <w:t xml:space="preserve">7.3.1. </w:t>
      </w:r>
      <w:r w:rsidRPr="00410624">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14:paraId="455C6083" w14:textId="77777777" w:rsidR="00410624" w:rsidRPr="00410624" w:rsidRDefault="00410624" w:rsidP="00EF00E7">
      <w:pPr>
        <w:spacing w:before="120" w:line="360" w:lineRule="auto"/>
        <w:jc w:val="both"/>
        <w:rPr>
          <w:rFonts w:ascii="Arial" w:hAnsi="Arial" w:cs="Arial"/>
          <w:bCs/>
          <w:sz w:val="24"/>
          <w:szCs w:val="24"/>
        </w:rPr>
      </w:pPr>
      <w:r w:rsidRPr="00410624">
        <w:rPr>
          <w:rFonts w:ascii="Arial" w:hAnsi="Arial" w:cs="Arial"/>
          <w:bCs/>
          <w:sz w:val="24"/>
          <w:szCs w:val="24"/>
        </w:rPr>
        <w:t xml:space="preserve">7.3.2. O veículo utilizado para entrega dos materiais no Departamento de Compras e Estoque deverá ter no máximo 14 metros de comprimento, de </w:t>
      </w:r>
      <w:proofErr w:type="spellStart"/>
      <w:r w:rsidRPr="00410624">
        <w:rPr>
          <w:rFonts w:ascii="Arial" w:hAnsi="Arial" w:cs="Arial"/>
          <w:bCs/>
          <w:sz w:val="24"/>
          <w:szCs w:val="24"/>
        </w:rPr>
        <w:t>pára-choque</w:t>
      </w:r>
      <w:proofErr w:type="spellEnd"/>
      <w:r w:rsidRPr="00410624">
        <w:rPr>
          <w:rFonts w:ascii="Arial" w:hAnsi="Arial" w:cs="Arial"/>
          <w:bCs/>
          <w:sz w:val="24"/>
          <w:szCs w:val="24"/>
        </w:rPr>
        <w:t xml:space="preserve"> a </w:t>
      </w:r>
      <w:proofErr w:type="spellStart"/>
      <w:r w:rsidRPr="00410624">
        <w:rPr>
          <w:rFonts w:ascii="Arial" w:hAnsi="Arial" w:cs="Arial"/>
          <w:bCs/>
          <w:sz w:val="24"/>
          <w:szCs w:val="24"/>
        </w:rPr>
        <w:t>pára-choque</w:t>
      </w:r>
      <w:proofErr w:type="spellEnd"/>
      <w:r w:rsidRPr="00410624">
        <w:rPr>
          <w:rFonts w:ascii="Arial" w:hAnsi="Arial" w:cs="Arial"/>
          <w:bCs/>
          <w:sz w:val="24"/>
          <w:szCs w:val="24"/>
        </w:rPr>
        <w:t xml:space="preserve">, e altura máxima de 4 metros. </w:t>
      </w:r>
    </w:p>
    <w:p w14:paraId="03EF65C6" w14:textId="77777777" w:rsidR="00410624" w:rsidRPr="00410624" w:rsidRDefault="00410624" w:rsidP="00EF00E7">
      <w:pPr>
        <w:spacing w:before="120" w:line="360" w:lineRule="auto"/>
        <w:jc w:val="both"/>
        <w:rPr>
          <w:rFonts w:ascii="Arial" w:hAnsi="Arial" w:cs="Arial"/>
          <w:sz w:val="24"/>
          <w:szCs w:val="24"/>
        </w:rPr>
      </w:pPr>
      <w:r w:rsidRPr="00410624">
        <w:rPr>
          <w:rFonts w:ascii="Arial" w:hAnsi="Arial" w:cs="Arial"/>
          <w:sz w:val="24"/>
          <w:szCs w:val="24"/>
        </w:rPr>
        <w:t>7.4. A CESAMA irá designar um empregado para acompanhar o recebimento dos materiais.</w:t>
      </w:r>
    </w:p>
    <w:p w14:paraId="12200ACA" w14:textId="77777777" w:rsidR="00410624" w:rsidRPr="00410624" w:rsidRDefault="00410624" w:rsidP="00EF00E7">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 xml:space="preserve">7.4.1. O empregado designado assinará termo ratificando o recebimento provisório, podendo recusar os materiais que estiverem em desacordo com a exigência editalícia no prazo máximo de 10 (dez) dias úteis a contar de sua entrega no local informado no </w:t>
      </w:r>
      <w:r w:rsidRPr="00107F79">
        <w:rPr>
          <w:rFonts w:ascii="Arial" w:hAnsi="Arial" w:cs="Arial"/>
          <w:sz w:val="24"/>
          <w:szCs w:val="24"/>
        </w:rPr>
        <w:t xml:space="preserve">item </w:t>
      </w:r>
      <w:r w:rsidR="007C67F7" w:rsidRPr="00107F79">
        <w:rPr>
          <w:rFonts w:ascii="Arial" w:hAnsi="Arial" w:cs="Arial"/>
          <w:sz w:val="24"/>
          <w:szCs w:val="24"/>
        </w:rPr>
        <w:t>7</w:t>
      </w:r>
      <w:r w:rsidRPr="00107F79">
        <w:rPr>
          <w:rFonts w:ascii="Arial" w:hAnsi="Arial" w:cs="Arial"/>
          <w:sz w:val="24"/>
          <w:szCs w:val="24"/>
        </w:rPr>
        <w:t>.2.</w:t>
      </w:r>
    </w:p>
    <w:p w14:paraId="724AA126" w14:textId="77777777" w:rsidR="00410624" w:rsidRPr="00410624" w:rsidRDefault="00410624" w:rsidP="00EF00E7">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7.5. Os materiais serão devolvidos / recusados na hipótese de não corresponderem às especificações deste Edital, devendo ser recolhidos das dependências da CESAMA para substituição, às custas da fornecedora, no prazo máximo de 02 (dois) dias úteis.</w:t>
      </w:r>
    </w:p>
    <w:p w14:paraId="341530BB" w14:textId="77777777" w:rsidR="00410624" w:rsidRPr="00410624" w:rsidRDefault="00410624" w:rsidP="00EF00E7">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lastRenderedPageBreak/>
        <w:t>7.5.1. A substituição de que trata o item 7.5 deverá ser feita no prazo máximo de 05 (cinco) dias corridos, a contar da data do recebimento da notificação formal da CESAMA, sujeitando-se a empresa, na inobservância, às penalidades previstas neste Edital.</w:t>
      </w:r>
    </w:p>
    <w:p w14:paraId="2BFB4E93" w14:textId="77777777" w:rsidR="00410624" w:rsidRPr="00410624" w:rsidRDefault="00410624" w:rsidP="00EF00E7">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7.5.2. A recusa total ou parcial dos materiais entregues, por motivos justificados no recebimento, não será razão para prorrogação do prazo da entrega, previamente consignado na Ordem de Compra.</w:t>
      </w:r>
    </w:p>
    <w:p w14:paraId="630232AB" w14:textId="77777777" w:rsidR="00410624" w:rsidRPr="00410624" w:rsidRDefault="00410624" w:rsidP="00EF00E7">
      <w:pPr>
        <w:spacing w:before="120" w:line="360" w:lineRule="auto"/>
        <w:jc w:val="both"/>
        <w:rPr>
          <w:rFonts w:ascii="Arial" w:hAnsi="Arial" w:cs="Arial"/>
          <w:sz w:val="24"/>
          <w:szCs w:val="24"/>
        </w:rPr>
      </w:pPr>
      <w:r w:rsidRPr="00410624">
        <w:rPr>
          <w:rFonts w:ascii="Arial" w:hAnsi="Arial" w:cs="Arial"/>
          <w:sz w:val="24"/>
          <w:szCs w:val="24"/>
        </w:rPr>
        <w:t>7.6. Verificando-se, novamente, a desconformidade do material entregue com o exigido em edital, ficará demonstrada a incapacidade da empresa fornecedora, sujeitando-se, a mesma, as penalidades previstas neste Edital.</w:t>
      </w:r>
    </w:p>
    <w:p w14:paraId="665EBF15" w14:textId="77777777" w:rsidR="00410624" w:rsidRPr="00410624" w:rsidRDefault="00410624" w:rsidP="000D3FBE">
      <w:pPr>
        <w:autoSpaceDE w:val="0"/>
        <w:autoSpaceDN w:val="0"/>
        <w:adjustRightInd w:val="0"/>
        <w:spacing w:before="480" w:line="360" w:lineRule="auto"/>
        <w:jc w:val="both"/>
        <w:rPr>
          <w:rFonts w:ascii="Arial" w:hAnsi="Arial" w:cs="Arial"/>
          <w:b/>
          <w:sz w:val="24"/>
          <w:szCs w:val="24"/>
        </w:rPr>
      </w:pPr>
      <w:r w:rsidRPr="00410624">
        <w:rPr>
          <w:rFonts w:ascii="Arial" w:hAnsi="Arial" w:cs="Arial"/>
          <w:b/>
          <w:bCs/>
          <w:sz w:val="24"/>
          <w:szCs w:val="24"/>
        </w:rPr>
        <w:t>8. DA VALIDADE DO REGISTRO DE PREÇOS</w:t>
      </w:r>
    </w:p>
    <w:p w14:paraId="5BD57739" w14:textId="77777777" w:rsidR="00410624" w:rsidRPr="00410624" w:rsidRDefault="00410624" w:rsidP="000D3FBE">
      <w:pPr>
        <w:spacing w:before="120" w:line="360" w:lineRule="auto"/>
        <w:jc w:val="both"/>
        <w:rPr>
          <w:rFonts w:ascii="Arial" w:hAnsi="Arial" w:cs="Arial"/>
          <w:sz w:val="24"/>
          <w:szCs w:val="24"/>
        </w:rPr>
      </w:pPr>
      <w:r w:rsidRPr="00410624">
        <w:rPr>
          <w:rFonts w:ascii="Arial" w:hAnsi="Arial" w:cs="Arial"/>
          <w:sz w:val="24"/>
          <w:szCs w:val="24"/>
        </w:rPr>
        <w:t>8.1. O prazo de vigência da Ata de Registro de Preços é de 12 (doze) meses a contar da data da assinatura.</w:t>
      </w:r>
    </w:p>
    <w:p w14:paraId="274BA372" w14:textId="77777777" w:rsidR="00410624" w:rsidRPr="00410624" w:rsidRDefault="00410624" w:rsidP="000D3FBE">
      <w:pPr>
        <w:autoSpaceDE w:val="0"/>
        <w:autoSpaceDN w:val="0"/>
        <w:adjustRightInd w:val="0"/>
        <w:spacing w:before="480" w:line="360" w:lineRule="auto"/>
        <w:jc w:val="both"/>
        <w:rPr>
          <w:rFonts w:ascii="Arial" w:hAnsi="Arial" w:cs="Arial"/>
          <w:b/>
          <w:sz w:val="24"/>
          <w:szCs w:val="24"/>
        </w:rPr>
      </w:pPr>
      <w:r w:rsidRPr="00410624">
        <w:rPr>
          <w:rFonts w:ascii="Arial" w:hAnsi="Arial" w:cs="Arial"/>
          <w:b/>
          <w:bCs/>
          <w:sz w:val="24"/>
          <w:szCs w:val="24"/>
        </w:rPr>
        <w:t>9. DO PAGAMENTO</w:t>
      </w:r>
    </w:p>
    <w:p w14:paraId="1BCA08CF"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9.1.</w:t>
      </w:r>
      <w:r w:rsidRPr="00410624">
        <w:rPr>
          <w:rFonts w:cs="Arial"/>
          <w:sz w:val="24"/>
          <w:szCs w:val="24"/>
        </w:rPr>
        <w:tab/>
        <w:t>A CESAMA efetuará os pagamentos 30 (trinta) dias após a entrega dos materiais juntamente com a apresentação e aceitação da Nota Fiscal / Fatura pelo departamento competente.</w:t>
      </w:r>
    </w:p>
    <w:p w14:paraId="30C0B01D"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9.1.1.</w:t>
      </w:r>
      <w:r w:rsidRPr="00410624">
        <w:rPr>
          <w:rFonts w:cs="Arial"/>
          <w:sz w:val="24"/>
          <w:szCs w:val="24"/>
        </w:rPr>
        <w:tab/>
        <w:t>Caso o vencimento ocorra no sábado, domingo, feriado ou ponto facultativo para a Cesama, o pagamento será r</w:t>
      </w:r>
      <w:r w:rsidR="00D5559B">
        <w:rPr>
          <w:rFonts w:cs="Arial"/>
          <w:sz w:val="24"/>
          <w:szCs w:val="24"/>
        </w:rPr>
        <w:t>ealizado no primeiro dia subsequ</w:t>
      </w:r>
      <w:r w:rsidRPr="00410624">
        <w:rPr>
          <w:rFonts w:cs="Arial"/>
          <w:sz w:val="24"/>
          <w:szCs w:val="24"/>
        </w:rPr>
        <w:t xml:space="preserve">ente. </w:t>
      </w:r>
    </w:p>
    <w:p w14:paraId="6B3103E0" w14:textId="77777777" w:rsidR="00410624" w:rsidRPr="00410624" w:rsidRDefault="00410624" w:rsidP="000D3FBE">
      <w:pPr>
        <w:pStyle w:val="Corpodetexto"/>
        <w:spacing w:before="120" w:line="360" w:lineRule="auto"/>
        <w:rPr>
          <w:rFonts w:cs="Arial"/>
          <w:b/>
          <w:sz w:val="24"/>
          <w:szCs w:val="24"/>
        </w:rPr>
      </w:pPr>
      <w:r w:rsidRPr="00410624">
        <w:rPr>
          <w:rFonts w:cs="Arial"/>
          <w:b/>
          <w:sz w:val="24"/>
          <w:szCs w:val="24"/>
        </w:rPr>
        <w:t>9.1.2. Conforme item 1.1.2 da Especificação que integr</w:t>
      </w:r>
      <w:r w:rsidR="00755D58">
        <w:rPr>
          <w:rFonts w:cs="Arial"/>
          <w:b/>
          <w:sz w:val="24"/>
          <w:szCs w:val="24"/>
        </w:rPr>
        <w:t>a o Termo de Referência, Anexo</w:t>
      </w:r>
      <w:r w:rsidRPr="00410624">
        <w:rPr>
          <w:rFonts w:cs="Arial"/>
          <w:b/>
          <w:sz w:val="24"/>
          <w:szCs w:val="24"/>
        </w:rPr>
        <w:t xml:space="preserve"> deste Edital, a CESAMA dará como parte do pagamento, a quantidade de carcaças igual ao número de hidrômetros entregues ao Departamento de Compras e Estoque.</w:t>
      </w:r>
    </w:p>
    <w:p w14:paraId="526EA32F"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9.2.</w:t>
      </w:r>
      <w:r w:rsidRPr="00410624">
        <w:rPr>
          <w:rFonts w:cs="Arial"/>
          <w:sz w:val="24"/>
          <w:szCs w:val="24"/>
        </w:rPr>
        <w:tab/>
        <w:t>O pagamento será efetuado através de depósito em conta bancária ou via TED (transferência eletrônica disponível), cujas tarifas extras correrão por conta da empresa fornecedora.</w:t>
      </w:r>
    </w:p>
    <w:p w14:paraId="797710D2"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lastRenderedPageBreak/>
        <w:t>9.2.1.</w:t>
      </w:r>
      <w:r w:rsidRPr="00410624">
        <w:rPr>
          <w:rFonts w:cs="Arial"/>
          <w:sz w:val="24"/>
          <w:szCs w:val="24"/>
        </w:rPr>
        <w:tab/>
        <w:t xml:space="preserve">A Nota Fiscal Eletrônica – NF-e – deverá ser enviada para o e-mail nfe@cesama.com.br. </w:t>
      </w:r>
    </w:p>
    <w:p w14:paraId="67CD44D1"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9.2.1.1. O pagamento só poderá ser realizado em nome do fornecedor e os boletos não poderão, em hipótese nenhuma, ser pagos em nome de outro beneficiário.</w:t>
      </w:r>
    </w:p>
    <w:p w14:paraId="48D601EF"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9.2.2.</w:t>
      </w:r>
      <w:r w:rsidRPr="00410624">
        <w:rPr>
          <w:rFonts w:cs="Arial"/>
          <w:sz w:val="24"/>
          <w:szCs w:val="24"/>
        </w:rPr>
        <w:tab/>
        <w:t>Deverá constar na descrição da Nota Fiscal / Fatura o número da licitação e da Ordem de Compra.</w:t>
      </w:r>
    </w:p>
    <w:p w14:paraId="5514F8E7"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9.3.</w:t>
      </w:r>
      <w:r w:rsidRPr="00410624">
        <w:rPr>
          <w:rFonts w:cs="Arial"/>
          <w:sz w:val="24"/>
          <w:szCs w:val="24"/>
        </w:rPr>
        <w:tab/>
        <w:t>O pagamento SOMENTE será efetuado:</w:t>
      </w:r>
    </w:p>
    <w:p w14:paraId="209D8FE9"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a)</w:t>
      </w:r>
      <w:r w:rsidRPr="00410624">
        <w:rPr>
          <w:rFonts w:cs="Arial"/>
          <w:sz w:val="24"/>
          <w:szCs w:val="24"/>
        </w:rPr>
        <w:tab/>
        <w:t>Após a aceitação da Nota Fiscal / Fatura.</w:t>
      </w:r>
    </w:p>
    <w:p w14:paraId="57A696E3"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b)</w:t>
      </w:r>
      <w:r w:rsidRPr="00410624">
        <w:rPr>
          <w:rFonts w:cs="Arial"/>
          <w:sz w:val="24"/>
          <w:szCs w:val="24"/>
        </w:rPr>
        <w:tab/>
        <w:t>Após o recolhimento pela adjudicatária de quaisquer multas que lhe tenham sido impostas em decorrência de inadimplemento contratual.</w:t>
      </w:r>
    </w:p>
    <w:p w14:paraId="2CF779FA"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9.4.</w:t>
      </w:r>
      <w:r w:rsidRPr="00410624">
        <w:rPr>
          <w:rFonts w:cs="Arial"/>
          <w:sz w:val="24"/>
          <w:szCs w:val="24"/>
        </w:rPr>
        <w:tab/>
        <w:t>Na Nota Fiscal / Fatura (em duas vias) deverão ser anexadas as certidões atualizadas de regularidade junto ao INSS, ao FGTS e à Justiça do Trabalho.</w:t>
      </w:r>
    </w:p>
    <w:p w14:paraId="2D0F3ACC"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9.5.</w:t>
      </w:r>
      <w:r w:rsidRPr="00410624">
        <w:rPr>
          <w:rFonts w:cs="Arial"/>
          <w:sz w:val="24"/>
          <w:szCs w:val="24"/>
        </w:rPr>
        <w:tab/>
        <w:t>Na eventualidade de aplicação de multas, estas deverão ser liquidadas simultaneamente com parcela vinculada ao evento cujo descumprimento der origem à aplicação da penalidade.</w:t>
      </w:r>
    </w:p>
    <w:p w14:paraId="3C4F68D2"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9.6.</w:t>
      </w:r>
      <w:r w:rsidRPr="00410624">
        <w:rPr>
          <w:rFonts w:cs="Arial"/>
          <w:sz w:val="24"/>
          <w:szCs w:val="24"/>
        </w:rPr>
        <w:tab/>
        <w:t>O CNPJ da empresa fornecedora, constante da Nota Fiscal / Fatura, deverá ser o mesmo da documentação apresentada na licitação.</w:t>
      </w:r>
    </w:p>
    <w:p w14:paraId="4D75096B"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9.7.</w:t>
      </w:r>
      <w:r w:rsidRPr="00410624">
        <w:rPr>
          <w:rFonts w:cs="Arial"/>
          <w:sz w:val="24"/>
          <w:szCs w:val="24"/>
        </w:rPr>
        <w:tab/>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1DF73281"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9.8.</w:t>
      </w:r>
      <w:r w:rsidRPr="00410624">
        <w:rPr>
          <w:rFonts w:cs="Arial"/>
          <w:sz w:val="24"/>
          <w:szCs w:val="24"/>
        </w:rPr>
        <w:tab/>
        <w:t xml:space="preserve">Na hipótese de ocorrer atraso no pagamento da Nota Fiscal / Fatura por responsabilidade da CESAMA, </w:t>
      </w:r>
      <w:proofErr w:type="spellStart"/>
      <w:r w:rsidRPr="00410624">
        <w:rPr>
          <w:rFonts w:cs="Arial"/>
          <w:sz w:val="24"/>
          <w:szCs w:val="24"/>
        </w:rPr>
        <w:t>esta</w:t>
      </w:r>
      <w:proofErr w:type="spellEnd"/>
      <w:r w:rsidRPr="00410624">
        <w:rPr>
          <w:rFonts w:cs="Arial"/>
          <w:sz w:val="24"/>
          <w:szCs w:val="24"/>
        </w:rPr>
        <w:t xml:space="preserve"> se compromete a aplicar, conforme legislação em vigor, juros de mora sobre o valor devido “pro rata” entre a data do vencimento e o efetivo pagamento.</w:t>
      </w:r>
    </w:p>
    <w:p w14:paraId="2F59302B"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lastRenderedPageBreak/>
        <w:t>9.9.</w:t>
      </w:r>
      <w:r w:rsidRPr="00410624">
        <w:rPr>
          <w:rFonts w:cs="Arial"/>
          <w:sz w:val="24"/>
          <w:szCs w:val="24"/>
        </w:rPr>
        <w:tab/>
        <w:t>A empresa fornecedora não poderá ceder ou dar em garantia, em qualquer hipótese, no todo ou em parte, os créditos de qualquer natureza, decorrentes ou oriundos da Ordem de Compra.</w:t>
      </w:r>
    </w:p>
    <w:p w14:paraId="0B99A908"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9.10.</w:t>
      </w:r>
      <w:r w:rsidRPr="00410624">
        <w:rPr>
          <w:rFonts w:cs="Arial"/>
          <w:sz w:val="24"/>
          <w:szCs w:val="24"/>
        </w:rPr>
        <w:tab/>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20F64F5B"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9.11.</w:t>
      </w:r>
      <w:r w:rsidRPr="00410624">
        <w:rPr>
          <w:rFonts w:cs="Arial"/>
          <w:sz w:val="24"/>
          <w:szCs w:val="24"/>
        </w:rPr>
        <w:tab/>
        <w:t xml:space="preserve">A antecipação de pagamento só poderá ocorrer caso o produto / material tenha sido entregue. </w:t>
      </w:r>
    </w:p>
    <w:p w14:paraId="244F196C" w14:textId="77777777" w:rsidR="00410624" w:rsidRPr="00410624" w:rsidRDefault="00410624" w:rsidP="000D3FBE">
      <w:pPr>
        <w:pStyle w:val="Corpodetexto"/>
        <w:spacing w:before="120" w:line="360" w:lineRule="auto"/>
        <w:rPr>
          <w:rFonts w:cs="Arial"/>
          <w:sz w:val="24"/>
          <w:szCs w:val="24"/>
        </w:rPr>
      </w:pPr>
      <w:r w:rsidRPr="00410624">
        <w:rPr>
          <w:rFonts w:cs="Arial"/>
          <w:sz w:val="24"/>
          <w:szCs w:val="24"/>
        </w:rPr>
        <w:t>9.12.</w:t>
      </w:r>
      <w:r w:rsidRPr="00410624">
        <w:rPr>
          <w:rFonts w:cs="Arial"/>
          <w:sz w:val="24"/>
          <w:szCs w:val="24"/>
        </w:rPr>
        <w:tab/>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w:t>
      </w:r>
      <w:proofErr w:type="gramStart"/>
      <w:r w:rsidRPr="00410624">
        <w:rPr>
          <w:rFonts w:cs="Arial"/>
          <w:sz w:val="24"/>
          <w:szCs w:val="24"/>
        </w:rPr>
        <w:t>o mesmo</w:t>
      </w:r>
      <w:proofErr w:type="gramEnd"/>
      <w:r w:rsidRPr="00410624">
        <w:rPr>
          <w:rFonts w:cs="Arial"/>
          <w:sz w:val="24"/>
          <w:szCs w:val="24"/>
        </w:rPr>
        <w:t xml:space="preserve"> sofrerá um desconto financeiro, e o índice a ser utilizado será o </w:t>
      </w:r>
      <w:proofErr w:type="spellStart"/>
      <w:r w:rsidRPr="00410624">
        <w:rPr>
          <w:rFonts w:cs="Arial"/>
          <w:sz w:val="24"/>
          <w:szCs w:val="24"/>
        </w:rPr>
        <w:t>Indice</w:t>
      </w:r>
      <w:proofErr w:type="spellEnd"/>
      <w:r w:rsidRPr="00410624">
        <w:rPr>
          <w:rFonts w:cs="Arial"/>
          <w:sz w:val="24"/>
          <w:szCs w:val="24"/>
        </w:rPr>
        <w:t xml:space="preserve"> Nacional de Preços ao Consumidor – INPC acrescido de 1% (um por cento) “pro rata”.</w:t>
      </w:r>
    </w:p>
    <w:p w14:paraId="098F0307" w14:textId="77777777" w:rsidR="00410624" w:rsidRPr="00410624" w:rsidRDefault="00410624" w:rsidP="000D3FBE">
      <w:pPr>
        <w:autoSpaceDE w:val="0"/>
        <w:autoSpaceDN w:val="0"/>
        <w:adjustRightInd w:val="0"/>
        <w:spacing w:before="480" w:line="360" w:lineRule="auto"/>
        <w:jc w:val="both"/>
        <w:rPr>
          <w:rFonts w:ascii="Arial" w:hAnsi="Arial" w:cs="Arial"/>
          <w:b/>
          <w:sz w:val="24"/>
          <w:szCs w:val="24"/>
        </w:rPr>
      </w:pPr>
      <w:r w:rsidRPr="00410624">
        <w:rPr>
          <w:rFonts w:ascii="Arial" w:hAnsi="Arial" w:cs="Arial"/>
          <w:b/>
          <w:sz w:val="24"/>
          <w:szCs w:val="24"/>
        </w:rPr>
        <w:t>10. OBRIGAÇÕES DA FORNECEDORA</w:t>
      </w:r>
    </w:p>
    <w:p w14:paraId="4E73DF43"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10.1. Observar o prazo mínimo de validade dos materiais fornecidos, conforme Especificação.</w:t>
      </w:r>
    </w:p>
    <w:p w14:paraId="4E48DE43"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10.2. Providenciar, imediatamente, a correção das deficiências apontadas pela CESAMA com respeito ao fornecimento do objeto.</w:t>
      </w:r>
    </w:p>
    <w:p w14:paraId="5C8390C5"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10.3. Entregar os materiais dentro das condições estabelecidas e respeitando os prazos fixados.</w:t>
      </w:r>
    </w:p>
    <w:p w14:paraId="3E55CD01"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14:paraId="7CA6675E"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10.5. Cumprir os prazos previstos em Edital ou outros que venham a ser fixados pela CESAMA.</w:t>
      </w:r>
    </w:p>
    <w:p w14:paraId="16D87058"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lastRenderedPageBreak/>
        <w:t>10.6. Dirimir qualquer dúvida e prestar esclarecimentos acerca da execução da Ata, durante toda a sua vigência, a pedido da CESAMA.</w:t>
      </w:r>
    </w:p>
    <w:p w14:paraId="085AA8BA"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10.7. Retirar os materiais / amostras em desacordo com o edital. Os produtos que não forem retirados dentro do prazo estabelecido receberão, a critério da CESAMA, destinação adequada a sua natureza, vedadas reivindicações por parte do fornecedor.</w:t>
      </w:r>
    </w:p>
    <w:p w14:paraId="1907A95C" w14:textId="77777777" w:rsidR="00410624" w:rsidRPr="00410624" w:rsidRDefault="00410624" w:rsidP="000D3FBE">
      <w:pPr>
        <w:autoSpaceDE w:val="0"/>
        <w:autoSpaceDN w:val="0"/>
        <w:adjustRightInd w:val="0"/>
        <w:spacing w:before="480" w:line="360" w:lineRule="auto"/>
        <w:jc w:val="both"/>
        <w:rPr>
          <w:rFonts w:ascii="Arial" w:hAnsi="Arial" w:cs="Arial"/>
          <w:b/>
          <w:sz w:val="24"/>
          <w:szCs w:val="24"/>
        </w:rPr>
      </w:pPr>
      <w:r w:rsidRPr="00410624">
        <w:rPr>
          <w:rFonts w:ascii="Arial" w:hAnsi="Arial" w:cs="Arial"/>
          <w:b/>
          <w:sz w:val="24"/>
          <w:szCs w:val="24"/>
        </w:rPr>
        <w:t>11. OBRIGAÇÕES DA CESAMA</w:t>
      </w:r>
    </w:p>
    <w:p w14:paraId="55F8F454"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11.1. Emitir o(s) pedido(s) através da Ordem de Compra.</w:t>
      </w:r>
    </w:p>
    <w:p w14:paraId="4AC22669"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11.2. Efetuar todos os pagamentos devidos à fornecedora, nas condições estabelecidas.</w:t>
      </w:r>
    </w:p>
    <w:p w14:paraId="15487991"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11.3. Fiscalizar a execução da Ata de Registro de Preços e sua(s) Ordem(</w:t>
      </w:r>
      <w:proofErr w:type="spellStart"/>
      <w:r w:rsidRPr="00410624">
        <w:rPr>
          <w:rFonts w:ascii="Arial" w:hAnsi="Arial" w:cs="Arial"/>
          <w:sz w:val="24"/>
          <w:szCs w:val="24"/>
        </w:rPr>
        <w:t>ns</w:t>
      </w:r>
      <w:proofErr w:type="spellEnd"/>
      <w:r w:rsidRPr="0041062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186C66FA" w14:textId="77777777" w:rsidR="00410624" w:rsidRPr="00410624" w:rsidRDefault="00410624" w:rsidP="000D3FBE">
      <w:pPr>
        <w:autoSpaceDE w:val="0"/>
        <w:autoSpaceDN w:val="0"/>
        <w:adjustRightInd w:val="0"/>
        <w:spacing w:before="120" w:line="360" w:lineRule="auto"/>
        <w:jc w:val="both"/>
        <w:rPr>
          <w:rFonts w:ascii="Arial" w:hAnsi="Arial" w:cs="Arial"/>
          <w:sz w:val="24"/>
          <w:szCs w:val="24"/>
        </w:rPr>
      </w:pPr>
      <w:r w:rsidRPr="00410624">
        <w:rPr>
          <w:rFonts w:ascii="Arial" w:hAnsi="Arial" w:cs="Arial"/>
          <w:sz w:val="24"/>
          <w:szCs w:val="24"/>
        </w:rPr>
        <w:t>11.4. Rejeitar todo e qualquer material de má qualidade e em desconformidade com as especificações deste Termo;</w:t>
      </w:r>
    </w:p>
    <w:p w14:paraId="11B73A3F" w14:textId="77777777" w:rsidR="00410624" w:rsidRPr="00410624" w:rsidRDefault="00410624" w:rsidP="000D3FBE">
      <w:pPr>
        <w:spacing w:before="120" w:line="360" w:lineRule="auto"/>
        <w:jc w:val="both"/>
        <w:rPr>
          <w:rFonts w:ascii="Arial" w:hAnsi="Arial" w:cs="Arial"/>
          <w:sz w:val="24"/>
          <w:szCs w:val="24"/>
        </w:rPr>
      </w:pPr>
      <w:r w:rsidRPr="00410624">
        <w:rPr>
          <w:rFonts w:ascii="Arial" w:hAnsi="Arial" w:cs="Arial"/>
          <w:sz w:val="24"/>
          <w:szCs w:val="24"/>
        </w:rPr>
        <w:t>11.5. Efetuar o recebimento provisório e o recebimento definitivo do objeto, por meio do Departamento de Compras e Estoque.</w:t>
      </w:r>
    </w:p>
    <w:p w14:paraId="3D4249EB" w14:textId="77777777" w:rsidR="00410624" w:rsidRPr="00410624" w:rsidRDefault="00410624" w:rsidP="000D3FBE">
      <w:pPr>
        <w:numPr>
          <w:ilvl w:val="0"/>
          <w:numId w:val="1"/>
        </w:numPr>
        <w:tabs>
          <w:tab w:val="left" w:pos="426"/>
        </w:tabs>
        <w:suppressAutoHyphens/>
        <w:spacing w:before="480" w:after="0" w:line="360" w:lineRule="auto"/>
        <w:ind w:left="284" w:hanging="284"/>
        <w:jc w:val="both"/>
        <w:rPr>
          <w:rFonts w:ascii="Arial" w:hAnsi="Arial" w:cs="Arial"/>
          <w:b/>
          <w:sz w:val="24"/>
          <w:szCs w:val="24"/>
        </w:rPr>
      </w:pPr>
      <w:r w:rsidRPr="00410624">
        <w:rPr>
          <w:rFonts w:ascii="Arial" w:hAnsi="Arial" w:cs="Arial"/>
          <w:b/>
          <w:sz w:val="24"/>
          <w:szCs w:val="24"/>
        </w:rPr>
        <w:t>CRITÉRIO DE JULGAMENTO</w:t>
      </w:r>
    </w:p>
    <w:p w14:paraId="331A9DB4" w14:textId="77777777" w:rsidR="00410624" w:rsidRPr="00410624" w:rsidRDefault="00410624" w:rsidP="000D3FBE">
      <w:pPr>
        <w:autoSpaceDE w:val="0"/>
        <w:autoSpaceDN w:val="0"/>
        <w:adjustRightInd w:val="0"/>
        <w:spacing w:before="120" w:line="360" w:lineRule="auto"/>
        <w:jc w:val="both"/>
        <w:rPr>
          <w:rFonts w:ascii="Arial" w:eastAsia="Arial Unicode MS" w:hAnsi="Arial" w:cs="Arial"/>
          <w:sz w:val="24"/>
          <w:szCs w:val="24"/>
        </w:rPr>
      </w:pPr>
      <w:r w:rsidRPr="00410624">
        <w:rPr>
          <w:rFonts w:ascii="Arial" w:eastAsia="Arial Unicode MS" w:hAnsi="Arial" w:cs="Arial"/>
          <w:sz w:val="24"/>
          <w:szCs w:val="24"/>
        </w:rPr>
        <w:t xml:space="preserve">Esta licitação é do tipo MENOR PREÇO sob o critério de julgamento pelo </w:t>
      </w:r>
      <w:r w:rsidRPr="00410624">
        <w:rPr>
          <w:rFonts w:ascii="Arial" w:eastAsia="Arial Unicode MS" w:hAnsi="Arial" w:cs="Arial"/>
          <w:b/>
          <w:sz w:val="24"/>
          <w:szCs w:val="24"/>
        </w:rPr>
        <w:t>MENOR PREÇO UNITÁRIO REGISTRADO POR ITEM</w:t>
      </w:r>
      <w:r w:rsidRPr="00410624">
        <w:rPr>
          <w:rFonts w:ascii="Arial" w:eastAsia="Arial Unicode MS" w:hAnsi="Arial" w:cs="Arial"/>
          <w:sz w:val="24"/>
          <w:szCs w:val="24"/>
        </w:rPr>
        <w:t>, desde que observadas às especificações e demais condições estabelecidas no Edital e seus anexos.</w:t>
      </w:r>
    </w:p>
    <w:p w14:paraId="1F20DA5C" w14:textId="77777777" w:rsidR="00410624" w:rsidRPr="00410624" w:rsidRDefault="00410624" w:rsidP="000D3FBE">
      <w:pPr>
        <w:spacing w:before="480" w:line="360" w:lineRule="auto"/>
        <w:jc w:val="both"/>
        <w:rPr>
          <w:rFonts w:ascii="Arial" w:hAnsi="Arial" w:cs="Arial"/>
          <w:sz w:val="24"/>
          <w:szCs w:val="24"/>
        </w:rPr>
      </w:pPr>
      <w:r w:rsidRPr="00410624">
        <w:rPr>
          <w:rFonts w:ascii="Arial" w:eastAsia="Arial Unicode MS" w:hAnsi="Arial" w:cs="Arial"/>
          <w:b/>
          <w:bCs/>
          <w:sz w:val="24"/>
          <w:szCs w:val="24"/>
        </w:rPr>
        <w:t xml:space="preserve">13. </w:t>
      </w:r>
      <w:r w:rsidRPr="00410624">
        <w:rPr>
          <w:rFonts w:ascii="Arial" w:hAnsi="Arial" w:cs="Arial"/>
          <w:b/>
          <w:sz w:val="24"/>
          <w:szCs w:val="24"/>
        </w:rPr>
        <w:t>EXIGÊNCIAS PARA PROPOSTA</w:t>
      </w:r>
    </w:p>
    <w:p w14:paraId="4A65B857" w14:textId="77777777" w:rsidR="00410624" w:rsidRPr="00410624" w:rsidRDefault="00410624" w:rsidP="000D3FBE">
      <w:pPr>
        <w:spacing w:before="120" w:line="360" w:lineRule="auto"/>
        <w:jc w:val="both"/>
        <w:rPr>
          <w:rFonts w:ascii="Arial" w:hAnsi="Arial" w:cs="Arial"/>
          <w:sz w:val="24"/>
          <w:szCs w:val="24"/>
        </w:rPr>
      </w:pPr>
      <w:r w:rsidRPr="00410624">
        <w:rPr>
          <w:rFonts w:ascii="Arial" w:hAnsi="Arial" w:cs="Arial"/>
          <w:sz w:val="24"/>
          <w:szCs w:val="24"/>
        </w:rPr>
        <w:lastRenderedPageBreak/>
        <w:t>13.1. Para a proposta os seguintes documentos/comprovações também deverão ser exigidos:</w:t>
      </w:r>
    </w:p>
    <w:p w14:paraId="3B5DAEEF" w14:textId="77777777" w:rsidR="00410624" w:rsidRPr="00410624" w:rsidRDefault="00410624" w:rsidP="000D3FBE">
      <w:pPr>
        <w:spacing w:before="240" w:line="360" w:lineRule="auto"/>
        <w:jc w:val="both"/>
        <w:rPr>
          <w:rFonts w:ascii="Arial" w:hAnsi="Arial" w:cs="Arial"/>
          <w:bCs/>
          <w:sz w:val="24"/>
          <w:szCs w:val="24"/>
        </w:rPr>
      </w:pPr>
      <w:proofErr w:type="gramStart"/>
      <w:r w:rsidRPr="00410624">
        <w:rPr>
          <w:rFonts w:ascii="Arial" w:hAnsi="Arial" w:cs="Arial"/>
          <w:bCs/>
          <w:sz w:val="24"/>
          <w:szCs w:val="24"/>
        </w:rPr>
        <w:t>13.1.1  Assistência</w:t>
      </w:r>
      <w:proofErr w:type="gramEnd"/>
      <w:r w:rsidRPr="00410624">
        <w:rPr>
          <w:rFonts w:ascii="Arial" w:hAnsi="Arial" w:cs="Arial"/>
          <w:bCs/>
          <w:sz w:val="24"/>
          <w:szCs w:val="24"/>
        </w:rPr>
        <w:t xml:space="preserve"> Técnica:</w:t>
      </w:r>
    </w:p>
    <w:p w14:paraId="140CCBB0" w14:textId="77777777" w:rsidR="00410624" w:rsidRPr="00410624" w:rsidRDefault="00410624" w:rsidP="000D3FBE">
      <w:pPr>
        <w:spacing w:before="120" w:line="360" w:lineRule="auto"/>
        <w:jc w:val="both"/>
        <w:rPr>
          <w:rFonts w:ascii="Arial" w:hAnsi="Arial" w:cs="Arial"/>
          <w:sz w:val="24"/>
          <w:szCs w:val="24"/>
        </w:rPr>
      </w:pPr>
      <w:r w:rsidRPr="00410624">
        <w:rPr>
          <w:rFonts w:ascii="Arial" w:hAnsi="Arial"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14:paraId="49EECFA4" w14:textId="77777777" w:rsidR="00410624" w:rsidRPr="00410624" w:rsidRDefault="00410624" w:rsidP="000D3FBE">
      <w:pPr>
        <w:jc w:val="both"/>
        <w:rPr>
          <w:rFonts w:ascii="Arial" w:hAnsi="Arial" w:cs="Arial"/>
          <w:color w:val="FF0000"/>
          <w:sz w:val="24"/>
          <w:szCs w:val="24"/>
        </w:rPr>
      </w:pPr>
    </w:p>
    <w:p w14:paraId="69A0A2F6" w14:textId="77777777" w:rsidR="00410624" w:rsidRPr="00410624" w:rsidRDefault="00410624" w:rsidP="000D3FBE">
      <w:pPr>
        <w:spacing w:line="360" w:lineRule="auto"/>
        <w:jc w:val="both"/>
        <w:rPr>
          <w:rFonts w:ascii="Arial" w:hAnsi="Arial" w:cs="Arial"/>
          <w:sz w:val="24"/>
          <w:szCs w:val="24"/>
        </w:rPr>
      </w:pPr>
      <w:r w:rsidRPr="00410624">
        <w:rPr>
          <w:rFonts w:ascii="Arial" w:hAnsi="Arial" w:cs="Arial"/>
          <w:sz w:val="24"/>
          <w:szCs w:val="24"/>
        </w:rPr>
        <w:t>13.1.2. Catálogo do hidrômetro:</w:t>
      </w:r>
    </w:p>
    <w:p w14:paraId="5298B625" w14:textId="77777777" w:rsidR="00410624" w:rsidRPr="00410624" w:rsidRDefault="00410624" w:rsidP="000D3FBE">
      <w:pPr>
        <w:spacing w:before="120" w:line="360" w:lineRule="auto"/>
        <w:jc w:val="both"/>
        <w:rPr>
          <w:rFonts w:ascii="Arial" w:hAnsi="Arial" w:cs="Arial"/>
          <w:sz w:val="24"/>
          <w:szCs w:val="24"/>
        </w:rPr>
      </w:pPr>
      <w:r w:rsidRPr="00410624">
        <w:rPr>
          <w:rFonts w:ascii="Arial" w:hAnsi="Arial" w:cs="Arial"/>
          <w:sz w:val="24"/>
          <w:szCs w:val="24"/>
        </w:rPr>
        <w:t>O licitante deverá fornecer um catálogo para cada modelo de hidrômetro ofertado constante desta especificação, com todas as características técnicas que identifiquem o produto.</w:t>
      </w:r>
    </w:p>
    <w:p w14:paraId="4790902B" w14:textId="77777777" w:rsidR="00410624" w:rsidRPr="00410624" w:rsidRDefault="00410624" w:rsidP="000D3FBE">
      <w:pPr>
        <w:numPr>
          <w:ilvl w:val="0"/>
          <w:numId w:val="3"/>
        </w:numPr>
        <w:suppressAutoHyphens/>
        <w:spacing w:before="480" w:after="0" w:line="360" w:lineRule="auto"/>
        <w:ind w:left="284" w:hanging="284"/>
        <w:jc w:val="both"/>
        <w:rPr>
          <w:rFonts w:ascii="Arial" w:hAnsi="Arial" w:cs="Arial"/>
          <w:b/>
          <w:sz w:val="24"/>
          <w:szCs w:val="24"/>
        </w:rPr>
      </w:pPr>
      <w:r w:rsidRPr="00410624">
        <w:rPr>
          <w:rFonts w:ascii="Arial" w:eastAsia="Arial Unicode MS" w:hAnsi="Arial" w:cs="Arial"/>
          <w:b/>
          <w:sz w:val="24"/>
          <w:szCs w:val="24"/>
        </w:rPr>
        <w:t>PENALIDADES</w:t>
      </w:r>
    </w:p>
    <w:p w14:paraId="0FF79C96" w14:textId="77777777" w:rsidR="00410624" w:rsidRPr="00410624" w:rsidRDefault="00410624" w:rsidP="000D3FBE">
      <w:pPr>
        <w:spacing w:before="120" w:line="360" w:lineRule="auto"/>
        <w:ind w:firstLine="567"/>
        <w:jc w:val="both"/>
        <w:rPr>
          <w:rFonts w:ascii="Arial" w:eastAsia="Arial Unicode MS" w:hAnsi="Arial" w:cs="Arial"/>
          <w:sz w:val="24"/>
          <w:szCs w:val="24"/>
        </w:rPr>
      </w:pPr>
      <w:r w:rsidRPr="00410624">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293EED9A"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6E2DEEE1"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733227F2"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663352A4"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59F654CA"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5A1FA2D9"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0AB73407"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3153B82D" w14:textId="77777777" w:rsidR="00410624" w:rsidRPr="00410624" w:rsidRDefault="00410624" w:rsidP="000D3FBE">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14:paraId="73CD62B2" w14:textId="77777777" w:rsidR="00410624" w:rsidRPr="000D3FBE" w:rsidRDefault="00410624" w:rsidP="000D3FBE">
      <w:pPr>
        <w:numPr>
          <w:ilvl w:val="0"/>
          <w:numId w:val="3"/>
        </w:numPr>
        <w:suppressAutoHyphens/>
        <w:spacing w:before="480" w:after="0" w:line="360" w:lineRule="auto"/>
        <w:ind w:left="284" w:hanging="284"/>
        <w:jc w:val="both"/>
        <w:rPr>
          <w:rFonts w:ascii="Arial" w:eastAsia="Arial Unicode MS" w:hAnsi="Arial" w:cs="Arial"/>
          <w:b/>
          <w:sz w:val="24"/>
          <w:szCs w:val="24"/>
        </w:rPr>
      </w:pPr>
      <w:r w:rsidRPr="000D3FBE">
        <w:rPr>
          <w:rFonts w:ascii="Arial" w:eastAsia="Arial Unicode MS" w:hAnsi="Arial" w:cs="Arial"/>
          <w:b/>
          <w:sz w:val="24"/>
          <w:szCs w:val="24"/>
        </w:rPr>
        <w:t xml:space="preserve"> DISPOSIÇÕES GERAIS</w:t>
      </w:r>
    </w:p>
    <w:p w14:paraId="29504A64"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15.1 </w:t>
      </w:r>
      <w:r w:rsidR="00410624" w:rsidRPr="000D3FBE">
        <w:rPr>
          <w:rFonts w:ascii="Arial" w:hAnsi="Arial" w:cs="Arial"/>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429E65"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lastRenderedPageBreak/>
        <w:t xml:space="preserve">15.2 </w:t>
      </w:r>
      <w:r w:rsidR="00410624" w:rsidRPr="000D3FBE">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347C7"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15.3 </w:t>
      </w:r>
      <w:r w:rsidR="00410624" w:rsidRPr="000D3FBE">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w:t>
      </w:r>
    </w:p>
    <w:p w14:paraId="24A59B40"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15.4 </w:t>
      </w:r>
      <w:r w:rsidR="00410624" w:rsidRPr="000D3FBE">
        <w:rPr>
          <w:rFonts w:ascii="Arial" w:hAnsi="Arial" w:cs="Arial"/>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0041A6C4"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15.5 </w:t>
      </w:r>
      <w:r w:rsidR="00410624" w:rsidRPr="000D3FBE">
        <w:rPr>
          <w:rFonts w:ascii="Arial" w:hAnsi="Arial" w:cs="Arial"/>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71A76FBD"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15.6 </w:t>
      </w:r>
      <w:r w:rsidR="00410624" w:rsidRPr="000D3FBE">
        <w:rPr>
          <w:rFonts w:ascii="Arial" w:hAnsi="Arial" w:cs="Arial"/>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00410624" w:rsidRPr="000D3FBE">
        <w:rPr>
          <w:rFonts w:ascii="Arial" w:hAnsi="Arial" w:cs="Arial"/>
          <w:sz w:val="24"/>
          <w:szCs w:val="24"/>
        </w:rPr>
        <w:t>dos mesmos</w:t>
      </w:r>
      <w:proofErr w:type="gramEnd"/>
      <w:r w:rsidR="00410624" w:rsidRPr="000D3FBE">
        <w:rPr>
          <w:rFonts w:ascii="Arial" w:hAnsi="Arial" w:cs="Arial"/>
          <w:sz w:val="24"/>
          <w:szCs w:val="24"/>
        </w:rPr>
        <w:t>, durante a vigência do ajuste e mesmo após o seu término.</w:t>
      </w:r>
    </w:p>
    <w:p w14:paraId="3F768AE4"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15.7 </w:t>
      </w:r>
      <w:r w:rsidR="00410624" w:rsidRPr="000D3FBE">
        <w:rPr>
          <w:rFonts w:ascii="Arial" w:hAnsi="Arial" w:cs="Arial"/>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w:t>
      </w:r>
      <w:r w:rsidR="00410624" w:rsidRPr="000D3FBE">
        <w:rPr>
          <w:rFonts w:ascii="Arial" w:hAnsi="Arial" w:cs="Arial"/>
          <w:sz w:val="24"/>
          <w:szCs w:val="24"/>
        </w:rPr>
        <w:lastRenderedPageBreak/>
        <w:t>sob pena de responsabilização administrativa, civil ou criminal, nos termos da legislação.</w:t>
      </w:r>
    </w:p>
    <w:p w14:paraId="41BB1DFA"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15.8 </w:t>
      </w:r>
      <w:r w:rsidR="00410624" w:rsidRPr="000D3FBE">
        <w:rPr>
          <w:rFonts w:ascii="Arial" w:hAnsi="Arial" w:cs="Arial"/>
          <w:sz w:val="24"/>
          <w:szCs w:val="24"/>
        </w:rPr>
        <w:t>As possíveis e futuras contratações serão formalizadas mediante emissão de Ordem de Compra, nos termos do art. 137, inciso II, do RILC.</w:t>
      </w:r>
    </w:p>
    <w:p w14:paraId="4279CECB" w14:textId="77777777" w:rsidR="00410624" w:rsidRPr="000D3FBE" w:rsidRDefault="000D3FBE" w:rsidP="000D3FBE">
      <w:pPr>
        <w:spacing w:before="120" w:line="360" w:lineRule="auto"/>
        <w:jc w:val="both"/>
        <w:rPr>
          <w:rFonts w:ascii="Arial" w:hAnsi="Arial" w:cs="Arial"/>
          <w:sz w:val="24"/>
          <w:szCs w:val="24"/>
        </w:rPr>
      </w:pPr>
      <w:r>
        <w:rPr>
          <w:rFonts w:ascii="Arial" w:hAnsi="Arial" w:cs="Arial"/>
          <w:sz w:val="24"/>
          <w:szCs w:val="24"/>
        </w:rPr>
        <w:t xml:space="preserve">15.9 </w:t>
      </w:r>
      <w:r w:rsidR="00410624" w:rsidRPr="000D3FBE">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5FF2CD1" w14:textId="77777777" w:rsidR="00410624" w:rsidRPr="000D3FBE" w:rsidRDefault="00410624" w:rsidP="000D3FBE">
      <w:pPr>
        <w:spacing w:before="120"/>
        <w:ind w:left="2268"/>
        <w:jc w:val="both"/>
        <w:rPr>
          <w:rFonts w:ascii="Arial" w:hAnsi="Arial" w:cs="Arial"/>
          <w:bCs/>
          <w:i/>
          <w:iCs/>
          <w:sz w:val="16"/>
          <w:szCs w:val="16"/>
        </w:rPr>
      </w:pPr>
      <w:r w:rsidRPr="000D3FBE">
        <w:rPr>
          <w:rFonts w:ascii="Arial" w:hAnsi="Arial" w:cs="Arial"/>
          <w:bCs/>
          <w:i/>
          <w:i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39673D6B" w14:textId="77777777" w:rsidR="00410624" w:rsidRPr="00410624" w:rsidRDefault="00410624" w:rsidP="000D3FBE">
      <w:pPr>
        <w:spacing w:before="60" w:after="60"/>
        <w:ind w:left="1"/>
        <w:jc w:val="both"/>
        <w:rPr>
          <w:rFonts w:ascii="Arial" w:hAnsi="Arial" w:cs="Arial"/>
          <w:b/>
          <w:bCs/>
          <w:color w:val="FF0000"/>
          <w:sz w:val="24"/>
          <w:szCs w:val="24"/>
        </w:rPr>
      </w:pPr>
    </w:p>
    <w:p w14:paraId="48AC1680" w14:textId="69880181" w:rsidR="00410624" w:rsidRPr="002814AA" w:rsidRDefault="002814AA" w:rsidP="000D3FBE">
      <w:pPr>
        <w:spacing w:before="60" w:after="60"/>
        <w:ind w:left="1"/>
        <w:jc w:val="both"/>
        <w:rPr>
          <w:rFonts w:ascii="Arial" w:hAnsi="Arial" w:cs="Arial"/>
          <w:sz w:val="20"/>
          <w:szCs w:val="20"/>
        </w:rPr>
      </w:pPr>
      <w:r>
        <w:rPr>
          <w:rFonts w:ascii="Arial" w:hAnsi="Arial" w:cs="Arial"/>
          <w:sz w:val="20"/>
          <w:szCs w:val="20"/>
        </w:rPr>
        <w:t>a</w:t>
      </w:r>
      <w:r w:rsidRPr="002814AA">
        <w:rPr>
          <w:rFonts w:ascii="Arial" w:hAnsi="Arial" w:cs="Arial"/>
          <w:sz w:val="20"/>
          <w:szCs w:val="20"/>
        </w:rPr>
        <w:t>ssinado no original</w:t>
      </w:r>
    </w:p>
    <w:p w14:paraId="0CE8042B" w14:textId="77777777" w:rsidR="00410624" w:rsidRPr="00410624" w:rsidRDefault="000D3FBE" w:rsidP="000D3FBE">
      <w:pPr>
        <w:spacing w:before="60"/>
        <w:ind w:left="1"/>
        <w:jc w:val="both"/>
        <w:rPr>
          <w:rFonts w:ascii="Arial" w:hAnsi="Arial" w:cs="Arial"/>
          <w:i/>
          <w:iCs/>
          <w:sz w:val="24"/>
          <w:szCs w:val="24"/>
        </w:rPr>
      </w:pPr>
      <w:r>
        <w:rPr>
          <w:rFonts w:ascii="Arial" w:hAnsi="Arial" w:cs="Arial"/>
          <w:i/>
          <w:iCs/>
          <w:sz w:val="24"/>
          <w:szCs w:val="24"/>
        </w:rPr>
        <w:t>____________________</w:t>
      </w:r>
      <w:r w:rsidR="0089719D">
        <w:rPr>
          <w:rFonts w:ascii="Arial" w:hAnsi="Arial" w:cs="Arial"/>
          <w:i/>
          <w:iCs/>
          <w:sz w:val="24"/>
          <w:szCs w:val="24"/>
        </w:rPr>
        <w:t>_______</w:t>
      </w:r>
      <w:r>
        <w:rPr>
          <w:rFonts w:ascii="Arial" w:hAnsi="Arial" w:cs="Arial"/>
          <w:i/>
          <w:iCs/>
          <w:sz w:val="24"/>
          <w:szCs w:val="24"/>
        </w:rPr>
        <w:t>_</w:t>
      </w:r>
    </w:p>
    <w:p w14:paraId="3BF4AD07" w14:textId="77777777" w:rsidR="00410624" w:rsidRPr="000D3FBE" w:rsidRDefault="00410624" w:rsidP="0089719D">
      <w:pPr>
        <w:spacing w:after="0" w:line="240" w:lineRule="auto"/>
        <w:ind w:left="1"/>
        <w:jc w:val="both"/>
        <w:rPr>
          <w:rFonts w:ascii="Arial" w:hAnsi="Arial" w:cs="Arial"/>
          <w:i/>
          <w:iCs/>
          <w:sz w:val="18"/>
          <w:szCs w:val="18"/>
        </w:rPr>
      </w:pPr>
      <w:r w:rsidRPr="000D3FBE">
        <w:rPr>
          <w:rFonts w:ascii="Arial" w:hAnsi="Arial" w:cs="Arial"/>
          <w:i/>
          <w:iCs/>
          <w:sz w:val="18"/>
          <w:szCs w:val="18"/>
        </w:rPr>
        <w:t>Luís Eduardo do Amaral Faria</w:t>
      </w:r>
    </w:p>
    <w:p w14:paraId="349EC35B" w14:textId="77777777" w:rsidR="00410624" w:rsidRDefault="00410624" w:rsidP="0089719D">
      <w:pPr>
        <w:spacing w:after="0" w:line="240" w:lineRule="auto"/>
        <w:ind w:left="1"/>
        <w:jc w:val="both"/>
        <w:rPr>
          <w:rFonts w:ascii="Arial" w:hAnsi="Arial" w:cs="Arial"/>
          <w:i/>
          <w:iCs/>
          <w:sz w:val="18"/>
          <w:szCs w:val="18"/>
        </w:rPr>
      </w:pPr>
      <w:r w:rsidRPr="000D3FBE">
        <w:rPr>
          <w:rFonts w:ascii="Arial" w:hAnsi="Arial" w:cs="Arial"/>
          <w:i/>
          <w:iCs/>
          <w:sz w:val="18"/>
          <w:szCs w:val="18"/>
        </w:rPr>
        <w:t>Gerência Técnica</w:t>
      </w:r>
    </w:p>
    <w:p w14:paraId="49B93D6B" w14:textId="77777777" w:rsidR="0089719D" w:rsidRPr="00410624" w:rsidRDefault="0089719D" w:rsidP="0089719D">
      <w:pPr>
        <w:spacing w:after="0" w:line="240" w:lineRule="auto"/>
        <w:ind w:left="1"/>
        <w:jc w:val="both"/>
        <w:rPr>
          <w:rFonts w:ascii="Arial" w:hAnsi="Arial" w:cs="Arial"/>
          <w:i/>
          <w:iCs/>
          <w:sz w:val="24"/>
          <w:szCs w:val="24"/>
        </w:rPr>
      </w:pPr>
    </w:p>
    <w:p w14:paraId="62761706" w14:textId="77777777" w:rsidR="0089719D" w:rsidRDefault="0089719D" w:rsidP="0089719D">
      <w:pPr>
        <w:spacing w:after="0"/>
        <w:ind w:left="1"/>
        <w:jc w:val="both"/>
        <w:rPr>
          <w:rFonts w:ascii="Arial" w:hAnsi="Arial" w:cs="Arial"/>
          <w:sz w:val="24"/>
          <w:szCs w:val="24"/>
        </w:rPr>
      </w:pPr>
    </w:p>
    <w:p w14:paraId="675E2342" w14:textId="77777777" w:rsidR="00410624" w:rsidRPr="00410624" w:rsidRDefault="00410624" w:rsidP="000D3FBE">
      <w:pPr>
        <w:spacing w:before="60"/>
        <w:ind w:left="1"/>
        <w:jc w:val="both"/>
        <w:rPr>
          <w:rFonts w:ascii="Arial" w:hAnsi="Arial" w:cs="Arial"/>
          <w:sz w:val="24"/>
          <w:szCs w:val="24"/>
        </w:rPr>
      </w:pPr>
      <w:r w:rsidRPr="00410624">
        <w:rPr>
          <w:rFonts w:ascii="Arial" w:hAnsi="Arial" w:cs="Arial"/>
          <w:sz w:val="24"/>
          <w:szCs w:val="24"/>
        </w:rPr>
        <w:t>Aprovado por:</w:t>
      </w:r>
    </w:p>
    <w:p w14:paraId="096D375B" w14:textId="77777777" w:rsidR="002814AA" w:rsidRPr="002814AA" w:rsidRDefault="002814AA" w:rsidP="002814AA">
      <w:pPr>
        <w:spacing w:before="60" w:after="60"/>
        <w:ind w:left="1"/>
        <w:jc w:val="both"/>
        <w:rPr>
          <w:rFonts w:ascii="Arial" w:hAnsi="Arial" w:cs="Arial"/>
          <w:sz w:val="20"/>
          <w:szCs w:val="20"/>
        </w:rPr>
      </w:pPr>
      <w:r>
        <w:rPr>
          <w:rFonts w:ascii="Arial" w:hAnsi="Arial" w:cs="Arial"/>
          <w:sz w:val="20"/>
          <w:szCs w:val="20"/>
        </w:rPr>
        <w:t>a</w:t>
      </w:r>
      <w:r w:rsidRPr="002814AA">
        <w:rPr>
          <w:rFonts w:ascii="Arial" w:hAnsi="Arial" w:cs="Arial"/>
          <w:sz w:val="20"/>
          <w:szCs w:val="20"/>
        </w:rPr>
        <w:t>ssinado no original</w:t>
      </w:r>
    </w:p>
    <w:p w14:paraId="1CA6F4C6" w14:textId="77777777" w:rsidR="00410624" w:rsidRPr="00410624" w:rsidRDefault="00410624" w:rsidP="000D3FBE">
      <w:pPr>
        <w:spacing w:before="60"/>
        <w:ind w:left="1"/>
        <w:jc w:val="both"/>
        <w:rPr>
          <w:rFonts w:ascii="Arial" w:hAnsi="Arial" w:cs="Arial"/>
          <w:i/>
          <w:iCs/>
          <w:sz w:val="24"/>
          <w:szCs w:val="24"/>
        </w:rPr>
      </w:pPr>
      <w:r w:rsidRPr="00410624">
        <w:rPr>
          <w:rFonts w:ascii="Arial" w:hAnsi="Arial" w:cs="Arial"/>
          <w:i/>
          <w:iCs/>
          <w:sz w:val="24"/>
          <w:szCs w:val="24"/>
        </w:rPr>
        <w:t>______________________________</w:t>
      </w:r>
    </w:p>
    <w:p w14:paraId="4C092100" w14:textId="77777777" w:rsidR="00410624" w:rsidRPr="0089719D" w:rsidRDefault="00410624" w:rsidP="0089719D">
      <w:pPr>
        <w:spacing w:after="0" w:line="240" w:lineRule="auto"/>
        <w:ind w:left="1"/>
        <w:jc w:val="both"/>
        <w:rPr>
          <w:rFonts w:ascii="Arial" w:hAnsi="Arial" w:cs="Arial"/>
          <w:i/>
          <w:iCs/>
          <w:sz w:val="18"/>
          <w:szCs w:val="18"/>
        </w:rPr>
      </w:pPr>
      <w:r w:rsidRPr="0089719D">
        <w:rPr>
          <w:rFonts w:ascii="Arial" w:hAnsi="Arial" w:cs="Arial"/>
          <w:i/>
          <w:iCs/>
          <w:sz w:val="18"/>
          <w:szCs w:val="18"/>
        </w:rPr>
        <w:t>Marcelo Mello do Amaral</w:t>
      </w:r>
    </w:p>
    <w:p w14:paraId="1543EB5F" w14:textId="77777777" w:rsidR="0094367C" w:rsidRPr="00410624" w:rsidRDefault="00410624" w:rsidP="0089719D">
      <w:pPr>
        <w:spacing w:after="0" w:line="240" w:lineRule="auto"/>
        <w:ind w:left="1"/>
        <w:jc w:val="both"/>
        <w:rPr>
          <w:rFonts w:ascii="Arial" w:hAnsi="Arial" w:cs="Arial"/>
          <w:color w:val="000000"/>
          <w:sz w:val="24"/>
          <w:szCs w:val="24"/>
        </w:rPr>
      </w:pPr>
      <w:r w:rsidRPr="0089719D">
        <w:rPr>
          <w:rFonts w:ascii="Arial" w:hAnsi="Arial" w:cs="Arial"/>
          <w:i/>
          <w:iCs/>
          <w:sz w:val="18"/>
          <w:szCs w:val="18"/>
        </w:rPr>
        <w:t>Diretoria de Desenvolvimento e Expansão</w:t>
      </w:r>
    </w:p>
    <w:sectPr w:rsidR="0094367C" w:rsidRPr="00410624"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D3D70" w14:textId="77777777" w:rsidR="00D43D45" w:rsidRDefault="00D43D45" w:rsidP="00912249">
      <w:pPr>
        <w:spacing w:after="0" w:line="240" w:lineRule="auto"/>
      </w:pPr>
      <w:r>
        <w:separator/>
      </w:r>
    </w:p>
  </w:endnote>
  <w:endnote w:type="continuationSeparator" w:id="0">
    <w:p w14:paraId="5B738E72" w14:textId="77777777" w:rsidR="00D43D45" w:rsidRDefault="00D43D4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4A957" w14:textId="77777777" w:rsidR="007C67F7" w:rsidRDefault="007C67F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660D" w14:textId="77777777" w:rsidR="007C67F7" w:rsidRPr="00262B4E" w:rsidRDefault="007C6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CDACCD9" w14:textId="77777777"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0F18FA8" w14:textId="77777777"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sidR="00C52338">
      <w:rPr>
        <w:rFonts w:ascii="Arial" w:hAnsi="Arial" w:cs="Arial"/>
        <w:color w:val="AEAAAA"/>
        <w:sz w:val="16"/>
        <w:szCs w:val="16"/>
      </w:rPr>
      <w:t xml:space="preserve"> - MG I Telefone: (32) 3692-9147</w:t>
    </w:r>
  </w:p>
  <w:p w14:paraId="4E20C5F2" w14:textId="77777777" w:rsidR="007C67F7" w:rsidRPr="00262B4E" w:rsidRDefault="007C67F7" w:rsidP="00D7507E">
    <w:pPr>
      <w:pStyle w:val="Rodap"/>
      <w:tabs>
        <w:tab w:val="clear" w:pos="8504"/>
        <w:tab w:val="right" w:pos="8505"/>
      </w:tabs>
      <w:ind w:right="-1"/>
      <w:jc w:val="center"/>
      <w:rPr>
        <w:rFonts w:ascii="Arial" w:hAnsi="Arial" w:cs="Arial"/>
        <w:color w:val="AEAAAA"/>
        <w:sz w:val="16"/>
        <w:szCs w:val="16"/>
      </w:rPr>
    </w:pPr>
  </w:p>
  <w:p w14:paraId="5A56AB4E" w14:textId="77777777" w:rsidR="007C67F7" w:rsidRPr="00262B4E" w:rsidRDefault="007C67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B4CBA" w14:textId="77777777" w:rsidR="00D43D45" w:rsidRDefault="00D43D45" w:rsidP="00912249">
      <w:pPr>
        <w:spacing w:after="0" w:line="240" w:lineRule="auto"/>
      </w:pPr>
      <w:r>
        <w:separator/>
      </w:r>
    </w:p>
  </w:footnote>
  <w:footnote w:type="continuationSeparator" w:id="0">
    <w:p w14:paraId="4EADB854" w14:textId="77777777" w:rsidR="00D43D45" w:rsidRDefault="00D43D45"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049B" w14:textId="77777777" w:rsidR="007C67F7" w:rsidRPr="00262B4E" w:rsidRDefault="007C67F7" w:rsidP="00D7507E">
    <w:pPr>
      <w:pStyle w:val="Cabealho"/>
      <w:jc w:val="both"/>
      <w:rPr>
        <w:sz w:val="16"/>
        <w:szCs w:val="16"/>
      </w:rPr>
    </w:pPr>
    <w:r w:rsidRPr="00262B4E">
      <w:rPr>
        <w:noProof/>
        <w:sz w:val="16"/>
        <w:szCs w:val="16"/>
        <w:lang w:eastAsia="pt-BR"/>
      </w:rPr>
      <w:drawing>
        <wp:inline distT="0" distB="0" distL="0" distR="0" wp14:anchorId="37D74D51" wp14:editId="59BDDD5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448857845">
    <w:abstractNumId w:val="1"/>
  </w:num>
  <w:num w:numId="2" w16cid:durableId="299462877">
    <w:abstractNumId w:val="0"/>
  </w:num>
  <w:num w:numId="3" w16cid:durableId="1561402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37B60"/>
    <w:rsid w:val="0008359C"/>
    <w:rsid w:val="00086AA7"/>
    <w:rsid w:val="000D3FBE"/>
    <w:rsid w:val="000F160B"/>
    <w:rsid w:val="00107F79"/>
    <w:rsid w:val="0013330F"/>
    <w:rsid w:val="001A7473"/>
    <w:rsid w:val="002333E6"/>
    <w:rsid w:val="002543AB"/>
    <w:rsid w:val="00262B4E"/>
    <w:rsid w:val="002814AA"/>
    <w:rsid w:val="00291D31"/>
    <w:rsid w:val="002A2852"/>
    <w:rsid w:val="002A609B"/>
    <w:rsid w:val="002B7438"/>
    <w:rsid w:val="002C4F4A"/>
    <w:rsid w:val="002D3B2C"/>
    <w:rsid w:val="0033044A"/>
    <w:rsid w:val="0033543C"/>
    <w:rsid w:val="00366FA6"/>
    <w:rsid w:val="00383143"/>
    <w:rsid w:val="00410624"/>
    <w:rsid w:val="00475FF6"/>
    <w:rsid w:val="0053178D"/>
    <w:rsid w:val="005B7B8C"/>
    <w:rsid w:val="006334C9"/>
    <w:rsid w:val="00642F6C"/>
    <w:rsid w:val="00672D7C"/>
    <w:rsid w:val="006828EC"/>
    <w:rsid w:val="006A4414"/>
    <w:rsid w:val="006F54C9"/>
    <w:rsid w:val="006F71E0"/>
    <w:rsid w:val="00733DB0"/>
    <w:rsid w:val="00755D58"/>
    <w:rsid w:val="0076066E"/>
    <w:rsid w:val="007701E7"/>
    <w:rsid w:val="007C67F7"/>
    <w:rsid w:val="00817092"/>
    <w:rsid w:val="00845E3E"/>
    <w:rsid w:val="00874540"/>
    <w:rsid w:val="008807A9"/>
    <w:rsid w:val="0089719D"/>
    <w:rsid w:val="00912249"/>
    <w:rsid w:val="0092142C"/>
    <w:rsid w:val="0094367C"/>
    <w:rsid w:val="00983FA9"/>
    <w:rsid w:val="00996CF5"/>
    <w:rsid w:val="009A5C36"/>
    <w:rsid w:val="00A61659"/>
    <w:rsid w:val="00A67E8C"/>
    <w:rsid w:val="00A8400B"/>
    <w:rsid w:val="00A9650B"/>
    <w:rsid w:val="00A968CF"/>
    <w:rsid w:val="00B46C0E"/>
    <w:rsid w:val="00B50539"/>
    <w:rsid w:val="00B56F77"/>
    <w:rsid w:val="00B64D01"/>
    <w:rsid w:val="00BB3FEF"/>
    <w:rsid w:val="00BE553C"/>
    <w:rsid w:val="00C17E7F"/>
    <w:rsid w:val="00C2441C"/>
    <w:rsid w:val="00C45988"/>
    <w:rsid w:val="00C52338"/>
    <w:rsid w:val="00C863C8"/>
    <w:rsid w:val="00C97B16"/>
    <w:rsid w:val="00CB637E"/>
    <w:rsid w:val="00D267FF"/>
    <w:rsid w:val="00D37837"/>
    <w:rsid w:val="00D43D45"/>
    <w:rsid w:val="00D5559B"/>
    <w:rsid w:val="00D7507E"/>
    <w:rsid w:val="00DC08CD"/>
    <w:rsid w:val="00DC16EF"/>
    <w:rsid w:val="00EF00E7"/>
    <w:rsid w:val="00F60D8A"/>
    <w:rsid w:val="00F9171D"/>
    <w:rsid w:val="00FC475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38234D89"/>
  <w15:docId w15:val="{FD176129-D9C4-44AB-86B3-29592506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4106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semiHidden/>
    <w:rsid w:val="0041062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41062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410624"/>
    <w:rPr>
      <w:rFonts w:ascii="Arial" w:eastAsia="Times New Roman" w:hAnsi="Arial"/>
      <w:sz w:val="22"/>
      <w:lang w:eastAsia="ar-SA"/>
    </w:rPr>
  </w:style>
  <w:style w:type="paragraph" w:customStyle="1" w:styleId="WW-Corpodetexto2">
    <w:name w:val="WW-Corpo de texto 2"/>
    <w:basedOn w:val="Normal"/>
    <w:rsid w:val="00410624"/>
    <w:pPr>
      <w:suppressAutoHyphens/>
      <w:spacing w:after="0" w:line="240" w:lineRule="atLeast"/>
      <w:jc w:val="both"/>
    </w:pPr>
    <w:rPr>
      <w:rFonts w:ascii="Arial" w:eastAsia="Times New Roman" w:hAnsi="Arial" w:cs="Arial"/>
      <w:sz w:val="28"/>
      <w:szCs w:val="20"/>
      <w:lang w:eastAsia="ar-SA"/>
    </w:rPr>
  </w:style>
  <w:style w:type="paragraph" w:styleId="SemEspaamento">
    <w:name w:val="No Spacing"/>
    <w:qFormat/>
    <w:rsid w:val="00410624"/>
    <w:rPr>
      <w:sz w:val="22"/>
      <w:szCs w:val="22"/>
      <w:lang w:eastAsia="en-US"/>
    </w:rPr>
  </w:style>
  <w:style w:type="paragraph" w:styleId="Subttulo">
    <w:name w:val="Subtitle"/>
    <w:basedOn w:val="Normal"/>
    <w:link w:val="SubttuloChar"/>
    <w:qFormat/>
    <w:rsid w:val="00410624"/>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410624"/>
    <w:rPr>
      <w:rFonts w:ascii="Arial" w:eastAsia="Times New Roman" w:hAnsi="Arial"/>
      <w:b/>
      <w:sz w:val="24"/>
    </w:rPr>
  </w:style>
  <w:style w:type="paragraph" w:styleId="PargrafodaLista">
    <w:name w:val="List Paragraph"/>
    <w:basedOn w:val="Normal"/>
    <w:uiPriority w:val="34"/>
    <w:qFormat/>
    <w:rsid w:val="00410624"/>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21935">
      <w:bodyDiv w:val="1"/>
      <w:marLeft w:val="0"/>
      <w:marRight w:val="0"/>
      <w:marTop w:val="0"/>
      <w:marBottom w:val="0"/>
      <w:divBdr>
        <w:top w:val="none" w:sz="0" w:space="0" w:color="auto"/>
        <w:left w:val="none" w:sz="0" w:space="0" w:color="auto"/>
        <w:bottom w:val="none" w:sz="0" w:space="0" w:color="auto"/>
        <w:right w:val="none" w:sz="0" w:space="0" w:color="auto"/>
      </w:divBdr>
    </w:div>
    <w:div w:id="7104817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98295722">
      <w:bodyDiv w:val="1"/>
      <w:marLeft w:val="0"/>
      <w:marRight w:val="0"/>
      <w:marTop w:val="0"/>
      <w:marBottom w:val="0"/>
      <w:divBdr>
        <w:top w:val="none" w:sz="0" w:space="0" w:color="auto"/>
        <w:left w:val="none" w:sz="0" w:space="0" w:color="auto"/>
        <w:bottom w:val="none" w:sz="0" w:space="0" w:color="auto"/>
        <w:right w:val="none" w:sz="0" w:space="0" w:color="auto"/>
      </w:divBdr>
    </w:div>
    <w:div w:id="15866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13</Pages>
  <Words>3068</Words>
  <Characters>16571</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68</cp:revision>
  <cp:lastPrinted>2021-02-05T15:50:00Z</cp:lastPrinted>
  <dcterms:created xsi:type="dcterms:W3CDTF">2021-02-25T18:42:00Z</dcterms:created>
  <dcterms:modified xsi:type="dcterms:W3CDTF">2022-05-24T16:13:00Z</dcterms:modified>
</cp:coreProperties>
</file>