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C2631" w14:textId="77777777" w:rsidR="00D32288" w:rsidRDefault="00D32288">
      <w:pPr>
        <w:pStyle w:val="Corpodetexto"/>
        <w:ind w:left="0"/>
        <w:jc w:val="left"/>
        <w:rPr>
          <w:rFonts w:ascii="Times New Roman"/>
          <w:sz w:val="29"/>
        </w:rPr>
      </w:pPr>
    </w:p>
    <w:p w14:paraId="787205EE" w14:textId="77777777" w:rsidR="00D32288" w:rsidRDefault="00B80252">
      <w:pPr>
        <w:pStyle w:val="Ttulo1"/>
        <w:spacing w:before="99"/>
        <w:ind w:left="2066" w:right="1961" w:firstLine="0"/>
        <w:jc w:val="center"/>
      </w:pPr>
      <w:bookmarkStart w:id="0" w:name="PREGÃO_ELETRÔNICO_PARA_REGISTRO_DE_PREÇO"/>
      <w:bookmarkEnd w:id="0"/>
      <w:r>
        <w:t>PREGÃO</w:t>
      </w:r>
      <w:r>
        <w:rPr>
          <w:spacing w:val="48"/>
        </w:rPr>
        <w:t xml:space="preserve"> </w:t>
      </w:r>
      <w:r>
        <w:t>ELETRÔNICO</w:t>
      </w:r>
      <w:r>
        <w:rPr>
          <w:spacing w:val="48"/>
        </w:rPr>
        <w:t xml:space="preserve"> </w:t>
      </w:r>
      <w:r>
        <w:t>PARA</w:t>
      </w:r>
      <w:r>
        <w:rPr>
          <w:spacing w:val="35"/>
        </w:rPr>
        <w:t xml:space="preserve"> </w:t>
      </w:r>
      <w:r>
        <w:t>REGISTRO</w:t>
      </w:r>
      <w:r>
        <w:rPr>
          <w:spacing w:val="48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PREÇOS</w:t>
      </w:r>
    </w:p>
    <w:p w14:paraId="495A7D63" w14:textId="0130E080" w:rsidR="00D32288" w:rsidRDefault="009C79E7">
      <w:pPr>
        <w:pStyle w:val="Corpodetexto"/>
        <w:spacing w:before="10"/>
        <w:ind w:left="0"/>
        <w:jc w:val="left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A956B2E" wp14:editId="168B8318">
                <wp:simplePos x="0" y="0"/>
                <wp:positionH relativeFrom="page">
                  <wp:posOffset>1010920</wp:posOffset>
                </wp:positionH>
                <wp:positionV relativeFrom="paragraph">
                  <wp:posOffset>175260</wp:posOffset>
                </wp:positionV>
                <wp:extent cx="5540375" cy="215265"/>
                <wp:effectExtent l="0" t="0" r="0" b="0"/>
                <wp:wrapTopAndBottom/>
                <wp:docPr id="19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0375" cy="21526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E87D1" w14:textId="77777777" w:rsidR="00D32288" w:rsidRDefault="00B80252">
                            <w:pPr>
                              <w:spacing w:before="51"/>
                              <w:ind w:left="2809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23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23"/>
                              </w:rPr>
                              <w:t>TERMO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23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23"/>
                              </w:rPr>
                              <w:t>REFERÊNCIA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956B2E" id="_x0000_t202" coordsize="21600,21600" o:spt="202" path="m,l,21600r21600,l21600,xe">
                <v:stroke joinstyle="miter"/>
                <v:path gradientshapeok="t" o:connecttype="rect"/>
              </v:shapetype>
              <v:shape id="docshape3" o:spid="_x0000_s1026" type="#_x0000_t202" style="position:absolute;margin-left:79.6pt;margin-top:13.8pt;width:436.25pt;height:16.9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" fillcolor="#d9d9d9" stroked="f">
                <v:textbox inset="0,0,0,0">
                  <w:txbxContent>
                    <w:p w14:paraId="173E87D1" w14:textId="77777777" w:rsidR="00D32288" w:rsidRDefault="00B80252">
                      <w:pPr>
                        <w:spacing w:before="51"/>
                        <w:ind w:left="2809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23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pacing w:val="-9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23"/>
                        </w:rPr>
                        <w:t>TERMO</w:t>
                      </w:r>
                      <w:r>
                        <w:rPr>
                          <w:b/>
                          <w:color w:val="000000"/>
                          <w:spacing w:val="-11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23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23"/>
                        </w:rPr>
                        <w:t>REFERÊNCIA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89179B" w14:textId="77777777" w:rsidR="00D32288" w:rsidRDefault="00D32288">
      <w:pPr>
        <w:pStyle w:val="Corpodetexto"/>
        <w:ind w:left="0"/>
        <w:jc w:val="left"/>
        <w:rPr>
          <w:b/>
          <w:sz w:val="20"/>
        </w:rPr>
      </w:pPr>
    </w:p>
    <w:p w14:paraId="395B6A94" w14:textId="77777777" w:rsidR="00D32288" w:rsidRDefault="00D32288">
      <w:pPr>
        <w:pStyle w:val="Corpodetexto"/>
        <w:spacing w:before="6"/>
        <w:ind w:left="0"/>
        <w:jc w:val="left"/>
        <w:rPr>
          <w:b/>
          <w:sz w:val="22"/>
        </w:rPr>
      </w:pPr>
    </w:p>
    <w:p w14:paraId="03147E5F" w14:textId="77777777" w:rsidR="00D32288" w:rsidRDefault="00B80252">
      <w:pPr>
        <w:pStyle w:val="PargrafodaLista"/>
        <w:numPr>
          <w:ilvl w:val="0"/>
          <w:numId w:val="10"/>
        </w:numPr>
        <w:tabs>
          <w:tab w:val="left" w:pos="1207"/>
        </w:tabs>
        <w:spacing w:before="1"/>
        <w:rPr>
          <w:b/>
          <w:sz w:val="23"/>
        </w:rPr>
      </w:pPr>
      <w:r>
        <w:rPr>
          <w:b/>
          <w:w w:val="105"/>
          <w:sz w:val="23"/>
        </w:rPr>
        <w:t>OBJETO</w:t>
      </w:r>
    </w:p>
    <w:p w14:paraId="4440A461" w14:textId="77777777" w:rsidR="00D32288" w:rsidRDefault="00D32288">
      <w:pPr>
        <w:pStyle w:val="Corpodetexto"/>
        <w:spacing w:before="4"/>
        <w:ind w:left="0"/>
        <w:jc w:val="left"/>
        <w:rPr>
          <w:b/>
        </w:rPr>
      </w:pPr>
    </w:p>
    <w:p w14:paraId="7EEEFAF9" w14:textId="77777777" w:rsidR="00D32288" w:rsidRDefault="00B80252">
      <w:pPr>
        <w:spacing w:line="379" w:lineRule="auto"/>
        <w:ind w:left="940" w:right="837" w:firstLine="569"/>
        <w:jc w:val="both"/>
        <w:rPr>
          <w:sz w:val="23"/>
        </w:rPr>
      </w:pPr>
      <w:r w:rsidRPr="00B80252">
        <w:rPr>
          <w:b/>
          <w:i/>
          <w:w w:val="105"/>
          <w:sz w:val="23"/>
        </w:rPr>
        <w:t>Implantação</w:t>
      </w:r>
      <w:r>
        <w:rPr>
          <w:b/>
          <w:i/>
          <w:w w:val="105"/>
          <w:sz w:val="23"/>
        </w:rPr>
        <w:t xml:space="preserve"> do Sistema de </w:t>
      </w:r>
      <w:r>
        <w:rPr>
          <w:b/>
          <w:i/>
          <w:w w:val="105"/>
          <w:sz w:val="23"/>
        </w:rPr>
        <w:t>Registro</w:t>
      </w:r>
      <w:r>
        <w:rPr>
          <w:b/>
          <w:i/>
          <w:w w:val="105"/>
          <w:sz w:val="23"/>
        </w:rPr>
        <w:t xml:space="preserve"> de Preços, pelo prazo de 12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(doze)</w:t>
      </w:r>
      <w:r>
        <w:rPr>
          <w:b/>
          <w:i/>
          <w:spacing w:val="-3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meses,</w:t>
      </w:r>
      <w:r>
        <w:rPr>
          <w:b/>
          <w:i/>
          <w:spacing w:val="-3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para</w:t>
      </w:r>
      <w:r>
        <w:rPr>
          <w:b/>
          <w:i/>
          <w:spacing w:val="-4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eventual</w:t>
      </w:r>
      <w:r>
        <w:rPr>
          <w:b/>
          <w:i/>
          <w:spacing w:val="-10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aquisição</w:t>
      </w:r>
      <w:r>
        <w:rPr>
          <w:b/>
          <w:i/>
          <w:spacing w:val="-10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de</w:t>
      </w:r>
      <w:r>
        <w:rPr>
          <w:b/>
          <w:i/>
          <w:spacing w:val="-3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hidrômetros</w:t>
      </w:r>
      <w:r>
        <w:rPr>
          <w:b/>
          <w:i/>
          <w:spacing w:val="-4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para</w:t>
      </w:r>
      <w:r>
        <w:rPr>
          <w:b/>
          <w:i/>
          <w:spacing w:val="-5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a</w:t>
      </w:r>
      <w:r>
        <w:rPr>
          <w:b/>
          <w:i/>
          <w:spacing w:val="-10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CESAMA</w:t>
      </w:r>
      <w:r>
        <w:rPr>
          <w:w w:val="105"/>
          <w:sz w:val="23"/>
        </w:rPr>
        <w:t>.</w:t>
      </w:r>
    </w:p>
    <w:p w14:paraId="311F1C37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118A4A44" w14:textId="77777777" w:rsidR="00D32288" w:rsidRDefault="00B80252">
      <w:pPr>
        <w:pStyle w:val="Ttulo1"/>
        <w:numPr>
          <w:ilvl w:val="0"/>
          <w:numId w:val="10"/>
        </w:numPr>
        <w:tabs>
          <w:tab w:val="left" w:pos="1207"/>
        </w:tabs>
      </w:pPr>
      <w:r>
        <w:rPr>
          <w:w w:val="105"/>
        </w:rPr>
        <w:t>JUSTIFICATIVAS</w:t>
      </w:r>
    </w:p>
    <w:p w14:paraId="014FD5D8" w14:textId="77777777" w:rsidR="00D32288" w:rsidRDefault="00D32288">
      <w:pPr>
        <w:pStyle w:val="Corpodetexto"/>
        <w:spacing w:before="1"/>
        <w:ind w:left="0"/>
        <w:jc w:val="left"/>
        <w:rPr>
          <w:b/>
          <w:sz w:val="27"/>
        </w:rPr>
      </w:pPr>
    </w:p>
    <w:p w14:paraId="6ECB695A" w14:textId="77777777" w:rsidR="00D32288" w:rsidRDefault="00B80252">
      <w:pPr>
        <w:pStyle w:val="Corpodetexto"/>
        <w:spacing w:before="1"/>
        <w:ind w:left="1509"/>
        <w:jc w:val="left"/>
      </w:pPr>
      <w:r>
        <w:rPr>
          <w:w w:val="105"/>
        </w:rPr>
        <w:t>Reposição</w:t>
      </w:r>
      <w:r>
        <w:rPr>
          <w:spacing w:val="-15"/>
          <w:w w:val="105"/>
        </w:rPr>
        <w:t xml:space="preserve"> </w:t>
      </w:r>
      <w:r>
        <w:rPr>
          <w:w w:val="105"/>
        </w:rPr>
        <w:t>gradual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estoque.</w:t>
      </w:r>
    </w:p>
    <w:p w14:paraId="0C959025" w14:textId="77777777" w:rsidR="00D32288" w:rsidRDefault="00D32288">
      <w:pPr>
        <w:pStyle w:val="Corpodetexto"/>
        <w:spacing w:before="5"/>
        <w:ind w:left="0"/>
        <w:jc w:val="left"/>
        <w:rPr>
          <w:sz w:val="26"/>
        </w:rPr>
      </w:pPr>
    </w:p>
    <w:p w14:paraId="60C7906A" w14:textId="77777777" w:rsidR="00D32288" w:rsidRDefault="00B80252">
      <w:pPr>
        <w:pStyle w:val="Corpodetexto"/>
        <w:spacing w:line="379" w:lineRule="auto"/>
        <w:ind w:right="832" w:firstLine="569"/>
      </w:pPr>
      <w:r>
        <w:rPr>
          <w:w w:val="105"/>
        </w:rPr>
        <w:t>Os quantitativos totais expressos no Item 5 deste Termo de Referência</w:t>
      </w:r>
      <w:r>
        <w:rPr>
          <w:spacing w:val="1"/>
          <w:w w:val="105"/>
        </w:rPr>
        <w:t xml:space="preserve"> </w:t>
      </w:r>
      <w:r>
        <w:rPr>
          <w:w w:val="105"/>
        </w:rPr>
        <w:t>são estimativas e representam previsões para as compras durante o prazo de</w:t>
      </w:r>
      <w:r>
        <w:rPr>
          <w:spacing w:val="1"/>
          <w:w w:val="105"/>
        </w:rPr>
        <w:t xml:space="preserve"> </w:t>
      </w:r>
      <w:r>
        <w:rPr>
          <w:w w:val="105"/>
        </w:rPr>
        <w:t>12</w:t>
      </w:r>
      <w:r>
        <w:rPr>
          <w:spacing w:val="-6"/>
          <w:w w:val="105"/>
        </w:rPr>
        <w:t xml:space="preserve"> </w:t>
      </w:r>
      <w:r>
        <w:rPr>
          <w:w w:val="105"/>
        </w:rPr>
        <w:t>(doze)</w:t>
      </w:r>
      <w:r>
        <w:rPr>
          <w:spacing w:val="4"/>
          <w:w w:val="105"/>
        </w:rPr>
        <w:t xml:space="preserve"> </w:t>
      </w:r>
      <w:r>
        <w:rPr>
          <w:w w:val="105"/>
        </w:rPr>
        <w:t>meses.</w:t>
      </w:r>
    </w:p>
    <w:p w14:paraId="62FC1C74" w14:textId="77777777" w:rsidR="00D32288" w:rsidRDefault="00B80252">
      <w:pPr>
        <w:pStyle w:val="Corpodetexto"/>
        <w:spacing w:before="144" w:line="376" w:lineRule="auto"/>
        <w:ind w:right="836" w:firstLine="569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CESAMA,</w:t>
      </w:r>
      <w:r>
        <w:rPr>
          <w:spacing w:val="1"/>
          <w:w w:val="105"/>
        </w:rPr>
        <w:t xml:space="preserve"> </w:t>
      </w:r>
      <w:r>
        <w:rPr>
          <w:w w:val="105"/>
        </w:rPr>
        <w:t>em</w:t>
      </w:r>
      <w:r>
        <w:rPr>
          <w:spacing w:val="1"/>
          <w:w w:val="105"/>
        </w:rPr>
        <w:t xml:space="preserve"> </w:t>
      </w:r>
      <w:r>
        <w:rPr>
          <w:w w:val="105"/>
        </w:rPr>
        <w:t>atendimento</w:t>
      </w:r>
      <w:r>
        <w:rPr>
          <w:spacing w:val="1"/>
          <w:w w:val="105"/>
        </w:rPr>
        <w:t xml:space="preserve"> </w:t>
      </w:r>
      <w:r>
        <w:rPr>
          <w:w w:val="105"/>
        </w:rPr>
        <w:t>ao</w:t>
      </w:r>
      <w:r>
        <w:rPr>
          <w:spacing w:val="1"/>
          <w:w w:val="105"/>
        </w:rPr>
        <w:t xml:space="preserve"> </w:t>
      </w:r>
      <w:r>
        <w:rPr>
          <w:w w:val="105"/>
        </w:rPr>
        <w:t>Regulamento</w:t>
      </w:r>
      <w:r>
        <w:rPr>
          <w:spacing w:val="1"/>
          <w:w w:val="105"/>
        </w:rPr>
        <w:t xml:space="preserve"> </w:t>
      </w:r>
      <w:r>
        <w:rPr>
          <w:w w:val="105"/>
        </w:rPr>
        <w:t>Técnico</w:t>
      </w:r>
      <w:r>
        <w:rPr>
          <w:spacing w:val="1"/>
          <w:w w:val="105"/>
        </w:rPr>
        <w:t xml:space="preserve"> </w:t>
      </w:r>
      <w:r>
        <w:rPr>
          <w:w w:val="105"/>
        </w:rPr>
        <w:t>Metrológico,</w:t>
      </w:r>
      <w:r>
        <w:rPr>
          <w:spacing w:val="1"/>
          <w:w w:val="105"/>
        </w:rPr>
        <w:t xml:space="preserve"> </w:t>
      </w:r>
      <w:r>
        <w:rPr>
          <w:w w:val="105"/>
        </w:rPr>
        <w:t>Portaria do INMETRO nº 246/2000 que substitui a Portaria nº 029/1994, que</w:t>
      </w:r>
      <w:r>
        <w:rPr>
          <w:spacing w:val="1"/>
          <w:w w:val="105"/>
        </w:rPr>
        <w:t xml:space="preserve"> </w:t>
      </w:r>
      <w:r>
        <w:rPr>
          <w:w w:val="105"/>
        </w:rPr>
        <w:t>regulamenta sobre a fabricação e utilização de hidrômetros para medição de</w:t>
      </w:r>
      <w:r>
        <w:rPr>
          <w:spacing w:val="1"/>
          <w:w w:val="105"/>
        </w:rPr>
        <w:t xml:space="preserve"> </w:t>
      </w:r>
      <w:r>
        <w:rPr>
          <w:w w:val="105"/>
        </w:rPr>
        <w:t>consumo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água</w:t>
      </w:r>
      <w:r>
        <w:rPr>
          <w:spacing w:val="-12"/>
          <w:w w:val="105"/>
        </w:rPr>
        <w:t xml:space="preserve"> </w:t>
      </w:r>
      <w:r>
        <w:rPr>
          <w:w w:val="105"/>
        </w:rPr>
        <w:t>fria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Usuários,</w:t>
      </w:r>
      <w:r>
        <w:rPr>
          <w:spacing w:val="-4"/>
          <w:w w:val="105"/>
        </w:rPr>
        <w:t xml:space="preserve"> </w:t>
      </w:r>
      <w:r>
        <w:rPr>
          <w:w w:val="105"/>
        </w:rPr>
        <w:t>realiza</w:t>
      </w:r>
      <w:r>
        <w:rPr>
          <w:spacing w:val="-5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trocas</w:t>
      </w:r>
      <w:r>
        <w:rPr>
          <w:spacing w:val="7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hidrômetros</w:t>
      </w:r>
      <w:r>
        <w:rPr>
          <w:spacing w:val="6"/>
          <w:w w:val="105"/>
        </w:rPr>
        <w:t xml:space="preserve"> </w:t>
      </w:r>
      <w:r>
        <w:rPr>
          <w:w w:val="105"/>
        </w:rPr>
        <w:t>após</w:t>
      </w:r>
      <w:r>
        <w:rPr>
          <w:spacing w:val="1"/>
          <w:w w:val="105"/>
        </w:rPr>
        <w:t xml:space="preserve"> </w:t>
      </w:r>
      <w:r>
        <w:rPr>
          <w:w w:val="105"/>
        </w:rPr>
        <w:t>3</w:t>
      </w:r>
      <w:r>
        <w:rPr>
          <w:spacing w:val="1"/>
          <w:w w:val="105"/>
        </w:rPr>
        <w:t xml:space="preserve"> </w:t>
      </w:r>
      <w:r>
        <w:rPr>
          <w:w w:val="105"/>
        </w:rPr>
        <w:t>anos</w:t>
      </w:r>
      <w:r>
        <w:rPr>
          <w:spacing w:val="-64"/>
          <w:w w:val="105"/>
        </w:rPr>
        <w:t xml:space="preserve"> </w:t>
      </w:r>
      <w:r>
        <w:rPr>
          <w:w w:val="105"/>
        </w:rPr>
        <w:t>de uso/instalados. Com</w:t>
      </w:r>
      <w:r>
        <w:rPr>
          <w:spacing w:val="1"/>
          <w:w w:val="105"/>
        </w:rPr>
        <w:t xml:space="preserve"> </w:t>
      </w:r>
      <w:r>
        <w:rPr>
          <w:w w:val="105"/>
        </w:rPr>
        <w:t>154.12</w:t>
      </w:r>
      <w:r>
        <w:rPr>
          <w:w w:val="105"/>
        </w:rPr>
        <w:t>1 ligações,</w:t>
      </w:r>
      <w:r>
        <w:rPr>
          <w:spacing w:val="1"/>
          <w:w w:val="105"/>
        </w:rPr>
        <w:t xml:space="preserve"> </w:t>
      </w:r>
      <w:r>
        <w:rPr>
          <w:w w:val="105"/>
        </w:rPr>
        <w:t>há</w:t>
      </w:r>
      <w:r>
        <w:rPr>
          <w:spacing w:val="1"/>
          <w:w w:val="105"/>
        </w:rPr>
        <w:t xml:space="preserve"> </w:t>
      </w:r>
      <w:r>
        <w:rPr>
          <w:w w:val="105"/>
        </w:rPr>
        <w:t>a necessidade da</w:t>
      </w:r>
      <w:r>
        <w:rPr>
          <w:spacing w:val="1"/>
          <w:w w:val="105"/>
        </w:rPr>
        <w:t xml:space="preserve"> </w:t>
      </w:r>
      <w:r>
        <w:rPr>
          <w:w w:val="105"/>
        </w:rPr>
        <w:t>troca dos</w:t>
      </w:r>
      <w:r>
        <w:rPr>
          <w:spacing w:val="1"/>
          <w:w w:val="105"/>
        </w:rPr>
        <w:t xml:space="preserve"> </w:t>
      </w:r>
      <w:r>
        <w:rPr>
          <w:w w:val="105"/>
        </w:rPr>
        <w:t>hidrômetros</w:t>
      </w:r>
      <w:r>
        <w:rPr>
          <w:spacing w:val="6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ser</w:t>
      </w:r>
      <w:r>
        <w:rPr>
          <w:spacing w:val="1"/>
          <w:w w:val="105"/>
        </w:rPr>
        <w:t xml:space="preserve"> </w:t>
      </w:r>
      <w:r>
        <w:rPr>
          <w:w w:val="105"/>
        </w:rPr>
        <w:t>realizada</w:t>
      </w:r>
      <w:r>
        <w:rPr>
          <w:spacing w:val="-1"/>
          <w:w w:val="105"/>
        </w:rPr>
        <w:t xml:space="preserve"> </w:t>
      </w:r>
      <w:r>
        <w:rPr>
          <w:w w:val="105"/>
        </w:rPr>
        <w:t>em</w:t>
      </w:r>
      <w:r>
        <w:rPr>
          <w:spacing w:val="-3"/>
          <w:w w:val="105"/>
        </w:rPr>
        <w:t xml:space="preserve"> </w:t>
      </w:r>
      <w:r>
        <w:rPr>
          <w:w w:val="105"/>
        </w:rPr>
        <w:t>média</w:t>
      </w:r>
      <w:r>
        <w:rPr>
          <w:spacing w:val="-8"/>
          <w:w w:val="105"/>
        </w:rPr>
        <w:t xml:space="preserve"> </w:t>
      </w:r>
      <w:r>
        <w:rPr>
          <w:w w:val="105"/>
        </w:rPr>
        <w:t>com</w:t>
      </w:r>
      <w:r>
        <w:rPr>
          <w:spacing w:val="-9"/>
          <w:w w:val="105"/>
        </w:rPr>
        <w:t xml:space="preserve"> </w:t>
      </w:r>
      <w:r>
        <w:rPr>
          <w:w w:val="105"/>
        </w:rPr>
        <w:t>2.000</w:t>
      </w:r>
      <w:r>
        <w:rPr>
          <w:spacing w:val="-2"/>
          <w:w w:val="105"/>
        </w:rPr>
        <w:t xml:space="preserve"> </w:t>
      </w:r>
      <w:r>
        <w:rPr>
          <w:w w:val="105"/>
        </w:rPr>
        <w:t>unidades</w:t>
      </w:r>
      <w:r>
        <w:rPr>
          <w:spacing w:val="5"/>
          <w:w w:val="105"/>
        </w:rPr>
        <w:t xml:space="preserve"> </w:t>
      </w:r>
      <w:r>
        <w:rPr>
          <w:w w:val="105"/>
        </w:rPr>
        <w:t>mensais.</w:t>
      </w:r>
    </w:p>
    <w:p w14:paraId="7CDC8832" w14:textId="77777777" w:rsidR="00D32288" w:rsidRDefault="00B80252">
      <w:pPr>
        <w:pStyle w:val="Corpodetexto"/>
        <w:spacing w:before="159" w:line="376" w:lineRule="auto"/>
        <w:ind w:right="828" w:firstLine="569"/>
      </w:pPr>
      <w:r>
        <w:rPr>
          <w:w w:val="105"/>
        </w:rPr>
        <w:t>A troca dos hidrômetros faz parte do programa de controle de perdas</w:t>
      </w:r>
      <w:r>
        <w:rPr>
          <w:spacing w:val="1"/>
          <w:w w:val="105"/>
        </w:rPr>
        <w:t xml:space="preserve"> </w:t>
      </w:r>
      <w:r>
        <w:rPr>
          <w:w w:val="105"/>
        </w:rPr>
        <w:t>implementado pela Cesama, com investimentos em válvulas de controle de</w:t>
      </w:r>
      <w:r>
        <w:rPr>
          <w:spacing w:val="1"/>
          <w:w w:val="105"/>
        </w:rPr>
        <w:t xml:space="preserve"> </w:t>
      </w:r>
      <w:r>
        <w:rPr>
          <w:w w:val="105"/>
        </w:rPr>
        <w:t>pressão,</w:t>
      </w:r>
      <w:r>
        <w:rPr>
          <w:spacing w:val="1"/>
          <w:w w:val="105"/>
        </w:rPr>
        <w:t xml:space="preserve"> </w:t>
      </w:r>
      <w:r>
        <w:rPr>
          <w:w w:val="105"/>
        </w:rPr>
        <w:t>m</w:t>
      </w:r>
      <w:r>
        <w:rPr>
          <w:w w:val="105"/>
        </w:rPr>
        <w:t>edidores</w:t>
      </w:r>
      <w:r>
        <w:rPr>
          <w:spacing w:val="1"/>
          <w:w w:val="105"/>
        </w:rPr>
        <w:t xml:space="preserve"> </w:t>
      </w:r>
      <w:r>
        <w:rPr>
          <w:w w:val="105"/>
        </w:rPr>
        <w:t>eletromagnéticos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vazão,</w:t>
      </w:r>
      <w:r>
        <w:rPr>
          <w:spacing w:val="1"/>
          <w:w w:val="105"/>
        </w:rPr>
        <w:t xml:space="preserve"> </w:t>
      </w:r>
      <w:r>
        <w:rPr>
          <w:w w:val="105"/>
        </w:rPr>
        <w:t>inversores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frequência,</w:t>
      </w:r>
      <w:r>
        <w:rPr>
          <w:spacing w:val="1"/>
          <w:w w:val="105"/>
        </w:rPr>
        <w:t xml:space="preserve"> </w:t>
      </w:r>
      <w:r>
        <w:rPr>
          <w:w w:val="105"/>
        </w:rPr>
        <w:t>motores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auto</w:t>
      </w:r>
      <w:r>
        <w:rPr>
          <w:spacing w:val="1"/>
          <w:w w:val="105"/>
        </w:rPr>
        <w:t xml:space="preserve"> </w:t>
      </w:r>
      <w:r>
        <w:rPr>
          <w:w w:val="105"/>
        </w:rPr>
        <w:t>rendimento,</w:t>
      </w:r>
      <w:r>
        <w:rPr>
          <w:spacing w:val="1"/>
          <w:w w:val="105"/>
        </w:rPr>
        <w:t xml:space="preserve"> </w:t>
      </w:r>
      <w:r>
        <w:rPr>
          <w:w w:val="105"/>
        </w:rPr>
        <w:t>telemetria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outros</w:t>
      </w:r>
      <w:r>
        <w:rPr>
          <w:spacing w:val="1"/>
          <w:w w:val="105"/>
        </w:rPr>
        <w:t xml:space="preserve"> </w:t>
      </w:r>
      <w:r>
        <w:rPr>
          <w:w w:val="105"/>
        </w:rPr>
        <w:t>itens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completam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programa.</w:t>
      </w:r>
    </w:p>
    <w:p w14:paraId="3361E23F" w14:textId="77777777" w:rsidR="00D32288" w:rsidRDefault="00B80252">
      <w:pPr>
        <w:pStyle w:val="Corpodetexto"/>
        <w:spacing w:before="150" w:line="376" w:lineRule="auto"/>
        <w:ind w:right="819" w:firstLine="569"/>
      </w:pPr>
      <w:r>
        <w:rPr>
          <w:w w:val="105"/>
        </w:rPr>
        <w:t>Considerando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é</w:t>
      </w:r>
      <w:r>
        <w:rPr>
          <w:spacing w:val="1"/>
          <w:w w:val="105"/>
        </w:rPr>
        <w:t xml:space="preserve"> </w:t>
      </w:r>
      <w:r>
        <w:rPr>
          <w:w w:val="105"/>
        </w:rPr>
        <w:t>ato</w:t>
      </w:r>
      <w:r>
        <w:rPr>
          <w:spacing w:val="1"/>
          <w:w w:val="105"/>
        </w:rPr>
        <w:t xml:space="preserve"> </w:t>
      </w:r>
      <w:r>
        <w:rPr>
          <w:w w:val="105"/>
        </w:rPr>
        <w:t>discricionário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Administração</w:t>
      </w:r>
      <w:r>
        <w:rPr>
          <w:spacing w:val="1"/>
          <w:w w:val="105"/>
        </w:rPr>
        <w:t xml:space="preserve"> </w:t>
      </w:r>
      <w:r>
        <w:rPr>
          <w:w w:val="105"/>
        </w:rPr>
        <w:t>diante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avaliação de conveniência e oportunidade no caso concreto; e considerando</w:t>
      </w:r>
      <w:r>
        <w:rPr>
          <w:spacing w:val="1"/>
          <w:w w:val="105"/>
        </w:rPr>
        <w:t xml:space="preserve"> </w:t>
      </w:r>
      <w:r>
        <w:rPr>
          <w:w w:val="105"/>
        </w:rPr>
        <w:t>que existem no mercado diversas empresas com potencial técnico, profissional</w:t>
      </w:r>
      <w:r>
        <w:rPr>
          <w:spacing w:val="-65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operacional,</w:t>
      </w:r>
      <w:r>
        <w:rPr>
          <w:spacing w:val="-11"/>
          <w:w w:val="105"/>
        </w:rPr>
        <w:t xml:space="preserve"> </w:t>
      </w:r>
      <w:r>
        <w:rPr>
          <w:w w:val="105"/>
        </w:rPr>
        <w:t>suficiente</w:t>
      </w:r>
      <w:r>
        <w:rPr>
          <w:spacing w:val="-6"/>
          <w:w w:val="105"/>
        </w:rPr>
        <w:t xml:space="preserve"> </w:t>
      </w:r>
      <w:r>
        <w:rPr>
          <w:w w:val="105"/>
        </w:rPr>
        <w:t>para</w:t>
      </w:r>
      <w:r>
        <w:rPr>
          <w:spacing w:val="-5"/>
          <w:w w:val="105"/>
        </w:rPr>
        <w:t xml:space="preserve"> </w:t>
      </w:r>
      <w:r>
        <w:rPr>
          <w:w w:val="105"/>
        </w:rPr>
        <w:t>atender</w:t>
      </w:r>
      <w:r>
        <w:rPr>
          <w:spacing w:val="-10"/>
          <w:w w:val="105"/>
        </w:rPr>
        <w:t xml:space="preserve"> </w:t>
      </w:r>
      <w:r>
        <w:rPr>
          <w:w w:val="105"/>
        </w:rPr>
        <w:t>satisfatoriamente</w:t>
      </w:r>
      <w:r>
        <w:rPr>
          <w:spacing w:val="-6"/>
          <w:w w:val="105"/>
        </w:rPr>
        <w:t xml:space="preserve"> </w:t>
      </w:r>
      <w:r>
        <w:rPr>
          <w:w w:val="105"/>
        </w:rPr>
        <w:t>às</w:t>
      </w:r>
      <w:r>
        <w:rPr>
          <w:spacing w:val="-1"/>
          <w:w w:val="105"/>
        </w:rPr>
        <w:t xml:space="preserve"> </w:t>
      </w:r>
      <w:r>
        <w:rPr>
          <w:w w:val="105"/>
        </w:rPr>
        <w:t>exigências</w:t>
      </w:r>
      <w:r>
        <w:rPr>
          <w:spacing w:val="-6"/>
          <w:w w:val="105"/>
        </w:rPr>
        <w:t xml:space="preserve"> </w:t>
      </w:r>
      <w:r>
        <w:rPr>
          <w:w w:val="105"/>
        </w:rPr>
        <w:t>previstas</w:t>
      </w:r>
    </w:p>
    <w:p w14:paraId="4D315CEF" w14:textId="77777777" w:rsidR="00D32288" w:rsidRDefault="00D32288">
      <w:pPr>
        <w:spacing w:line="376" w:lineRule="auto"/>
        <w:sectPr w:rsidR="00D32288">
          <w:headerReference w:type="default" r:id="rId7"/>
          <w:footerReference w:type="default" r:id="rId8"/>
          <w:type w:val="continuous"/>
          <w:pgSz w:w="11910" w:h="16850"/>
          <w:pgMar w:top="1720" w:right="880" w:bottom="1780" w:left="760" w:header="708" w:footer="1586" w:gutter="0"/>
          <w:pgNumType w:start="1"/>
          <w:cols w:space="720"/>
        </w:sectPr>
      </w:pPr>
    </w:p>
    <w:p w14:paraId="79C712B0" w14:textId="77777777" w:rsidR="00D32288" w:rsidRDefault="00B80252">
      <w:pPr>
        <w:pStyle w:val="Corpodetexto"/>
        <w:spacing w:before="8" w:line="379" w:lineRule="auto"/>
        <w:ind w:right="827"/>
      </w:pPr>
      <w:r>
        <w:rPr>
          <w:w w:val="105"/>
        </w:rPr>
        <w:lastRenderedPageBreak/>
        <w:t>neste</w:t>
      </w:r>
      <w:r>
        <w:rPr>
          <w:spacing w:val="1"/>
          <w:w w:val="105"/>
        </w:rPr>
        <w:t xml:space="preserve"> </w:t>
      </w:r>
      <w:r>
        <w:rPr>
          <w:w w:val="105"/>
        </w:rPr>
        <w:t>edital,</w:t>
      </w:r>
      <w:r>
        <w:rPr>
          <w:spacing w:val="1"/>
          <w:w w:val="105"/>
        </w:rPr>
        <w:t xml:space="preserve"> </w:t>
      </w:r>
      <w:r>
        <w:rPr>
          <w:w w:val="105"/>
        </w:rPr>
        <w:t>entende-se que é conveniente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vedação de</w:t>
      </w:r>
      <w:r>
        <w:rPr>
          <w:spacing w:val="1"/>
          <w:w w:val="105"/>
        </w:rPr>
        <w:t xml:space="preserve"> </w:t>
      </w:r>
      <w:r>
        <w:rPr>
          <w:w w:val="105"/>
        </w:rPr>
        <w:t>participação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empresas</w:t>
      </w:r>
      <w:r>
        <w:rPr>
          <w:spacing w:val="13"/>
          <w:w w:val="105"/>
        </w:rPr>
        <w:t xml:space="preserve"> </w:t>
      </w:r>
      <w:r>
        <w:rPr>
          <w:w w:val="105"/>
        </w:rPr>
        <w:t>em</w:t>
      </w:r>
      <w:r>
        <w:rPr>
          <w:spacing w:val="-6"/>
          <w:w w:val="105"/>
        </w:rPr>
        <w:t xml:space="preserve"> </w:t>
      </w:r>
      <w:r>
        <w:rPr>
          <w:w w:val="105"/>
        </w:rPr>
        <w:t>“consórcio”</w:t>
      </w:r>
      <w:r>
        <w:rPr>
          <w:spacing w:val="3"/>
          <w:w w:val="105"/>
        </w:rPr>
        <w:t xml:space="preserve"> </w:t>
      </w:r>
      <w:r>
        <w:rPr>
          <w:w w:val="105"/>
        </w:rPr>
        <w:t>neste</w:t>
      </w:r>
      <w:r>
        <w:rPr>
          <w:spacing w:val="-6"/>
          <w:w w:val="105"/>
        </w:rPr>
        <w:t xml:space="preserve"> </w:t>
      </w:r>
      <w:r>
        <w:rPr>
          <w:w w:val="105"/>
        </w:rPr>
        <w:t>certame.</w:t>
      </w:r>
    </w:p>
    <w:p w14:paraId="6524F048" w14:textId="77777777" w:rsidR="00D32288" w:rsidRDefault="00B80252">
      <w:pPr>
        <w:pStyle w:val="Corpodetexto"/>
        <w:spacing w:before="151" w:line="376" w:lineRule="auto"/>
        <w:ind w:right="826" w:firstLine="569"/>
      </w:pPr>
      <w:r>
        <w:t>Esta contratação refere-se à aquisição de objeto de natureza comum, cujo</w:t>
      </w:r>
      <w:r>
        <w:rPr>
          <w:spacing w:val="1"/>
        </w:rPr>
        <w:t xml:space="preserve"> </w:t>
      </w:r>
      <w:r>
        <w:rPr>
          <w:w w:val="105"/>
        </w:rPr>
        <w:t>padrão de desempenho e qualidade é objetivamente definido por meio de</w:t>
      </w:r>
      <w:r>
        <w:rPr>
          <w:spacing w:val="1"/>
          <w:w w:val="105"/>
        </w:rPr>
        <w:t xml:space="preserve"> </w:t>
      </w:r>
      <w:r>
        <w:rPr>
          <w:w w:val="105"/>
        </w:rPr>
        <w:t>especificações reconhecidas e usuais do mercado, enquadrando-se no art. 32,</w:t>
      </w:r>
      <w:r>
        <w:rPr>
          <w:spacing w:val="-65"/>
          <w:w w:val="105"/>
        </w:rPr>
        <w:t xml:space="preserve"> </w:t>
      </w:r>
      <w:r>
        <w:rPr>
          <w:w w:val="105"/>
        </w:rPr>
        <w:t>inciso IV da Lei Federal nº.</w:t>
      </w:r>
      <w:r>
        <w:rPr>
          <w:w w:val="105"/>
        </w:rPr>
        <w:t>13.303/16 e art. 1º, parágrafo único da Lei Federal</w:t>
      </w:r>
      <w:r>
        <w:rPr>
          <w:spacing w:val="1"/>
          <w:w w:val="105"/>
        </w:rPr>
        <w:t xml:space="preserve"> </w:t>
      </w:r>
      <w:r>
        <w:rPr>
          <w:w w:val="105"/>
        </w:rPr>
        <w:t>nº.</w:t>
      </w:r>
      <w:r>
        <w:rPr>
          <w:spacing w:val="1"/>
          <w:w w:val="105"/>
        </w:rPr>
        <w:t xml:space="preserve"> </w:t>
      </w:r>
      <w:r>
        <w:rPr>
          <w:w w:val="105"/>
        </w:rPr>
        <w:t>10.520/02,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saber,</w:t>
      </w:r>
      <w:r>
        <w:rPr>
          <w:spacing w:val="8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modalidade</w:t>
      </w:r>
      <w:r>
        <w:rPr>
          <w:spacing w:val="1"/>
          <w:w w:val="105"/>
        </w:rPr>
        <w:t xml:space="preserve"> </w:t>
      </w:r>
      <w:r>
        <w:rPr>
          <w:w w:val="105"/>
        </w:rPr>
        <w:t>pregão.</w:t>
      </w:r>
    </w:p>
    <w:p w14:paraId="5522EE38" w14:textId="77777777" w:rsidR="00D32288" w:rsidRDefault="00B80252">
      <w:pPr>
        <w:pStyle w:val="Corpodetexto"/>
        <w:spacing w:before="157" w:line="379" w:lineRule="auto"/>
        <w:ind w:right="823" w:firstLine="569"/>
      </w:pPr>
      <w:r>
        <w:rPr>
          <w:w w:val="105"/>
        </w:rPr>
        <w:t>A adoção do Sistema de Registro de Preços</w:t>
      </w:r>
      <w:r>
        <w:rPr>
          <w:spacing w:val="1"/>
          <w:w w:val="105"/>
        </w:rPr>
        <w:t xml:space="preserve"> </w:t>
      </w:r>
      <w:r>
        <w:rPr>
          <w:w w:val="105"/>
        </w:rPr>
        <w:t>justifica-se, na situação</w:t>
      </w:r>
      <w:r>
        <w:rPr>
          <w:spacing w:val="1"/>
          <w:w w:val="105"/>
        </w:rPr>
        <w:t xml:space="preserve"> </w:t>
      </w:r>
      <w:r>
        <w:rPr>
          <w:w w:val="105"/>
        </w:rPr>
        <w:t>presente,</w:t>
      </w:r>
      <w:r>
        <w:rPr>
          <w:spacing w:val="1"/>
          <w:w w:val="105"/>
        </w:rPr>
        <w:t xml:space="preserve"> </w:t>
      </w:r>
      <w:r>
        <w:rPr>
          <w:w w:val="105"/>
        </w:rPr>
        <w:t>pelos</w:t>
      </w:r>
      <w:r>
        <w:rPr>
          <w:spacing w:val="1"/>
          <w:w w:val="105"/>
        </w:rPr>
        <w:t xml:space="preserve"> </w:t>
      </w:r>
      <w:r>
        <w:rPr>
          <w:w w:val="105"/>
        </w:rPr>
        <w:t>Incisos</w:t>
      </w:r>
      <w:r>
        <w:rPr>
          <w:spacing w:val="1"/>
          <w:w w:val="105"/>
        </w:rPr>
        <w:t xml:space="preserve"> </w:t>
      </w:r>
      <w:r>
        <w:rPr>
          <w:w w:val="105"/>
        </w:rPr>
        <w:t>II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III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Art.</w:t>
      </w:r>
      <w:r>
        <w:rPr>
          <w:spacing w:val="1"/>
          <w:w w:val="105"/>
        </w:rPr>
        <w:t xml:space="preserve"> </w:t>
      </w:r>
      <w:r>
        <w:rPr>
          <w:w w:val="105"/>
        </w:rPr>
        <w:t>113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Regulamento</w:t>
      </w:r>
      <w:r>
        <w:rPr>
          <w:spacing w:val="1"/>
          <w:w w:val="105"/>
        </w:rPr>
        <w:t xml:space="preserve"> </w:t>
      </w:r>
      <w:r>
        <w:rPr>
          <w:w w:val="105"/>
        </w:rPr>
        <w:t>Interno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Licitações,</w:t>
      </w:r>
      <w:r>
        <w:rPr>
          <w:spacing w:val="-2"/>
          <w:w w:val="105"/>
        </w:rPr>
        <w:t xml:space="preserve"> </w:t>
      </w:r>
      <w:r>
        <w:rPr>
          <w:w w:val="105"/>
        </w:rPr>
        <w:t>Contratos</w:t>
      </w:r>
      <w:r>
        <w:rPr>
          <w:spacing w:val="3"/>
          <w:w w:val="105"/>
        </w:rPr>
        <w:t xml:space="preserve"> 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Convênios</w:t>
      </w:r>
      <w:r>
        <w:rPr>
          <w:spacing w:val="3"/>
          <w:w w:val="105"/>
        </w:rPr>
        <w:t xml:space="preserve"> </w:t>
      </w:r>
      <w:r>
        <w:rPr>
          <w:w w:val="105"/>
        </w:rPr>
        <w:t>da</w:t>
      </w:r>
      <w:r>
        <w:rPr>
          <w:spacing w:val="-15"/>
          <w:w w:val="105"/>
        </w:rPr>
        <w:t xml:space="preserve"> </w:t>
      </w:r>
      <w:r>
        <w:rPr>
          <w:w w:val="105"/>
        </w:rPr>
        <w:t>CESAMA</w:t>
      </w:r>
      <w:r>
        <w:rPr>
          <w:spacing w:val="1"/>
          <w:w w:val="105"/>
        </w:rPr>
        <w:t xml:space="preserve"> </w:t>
      </w:r>
      <w:r>
        <w:rPr>
          <w:w w:val="105"/>
        </w:rPr>
        <w:t>- RILC,</w:t>
      </w:r>
      <w:r>
        <w:rPr>
          <w:spacing w:val="-1"/>
          <w:w w:val="105"/>
        </w:rPr>
        <w:t xml:space="preserve"> </w:t>
      </w:r>
      <w:r>
        <w:rPr>
          <w:w w:val="105"/>
        </w:rPr>
        <w:t>os</w:t>
      </w:r>
      <w:r>
        <w:rPr>
          <w:spacing w:val="3"/>
          <w:w w:val="105"/>
        </w:rPr>
        <w:t xml:space="preserve"> </w:t>
      </w:r>
      <w:r>
        <w:rPr>
          <w:w w:val="105"/>
        </w:rPr>
        <w:t>quais</w:t>
      </w:r>
      <w:r>
        <w:rPr>
          <w:spacing w:val="-3"/>
          <w:w w:val="105"/>
        </w:rPr>
        <w:t xml:space="preserve"> </w:t>
      </w:r>
      <w:r>
        <w:rPr>
          <w:w w:val="105"/>
        </w:rPr>
        <w:t>sejam:</w:t>
      </w:r>
    </w:p>
    <w:p w14:paraId="3819C20C" w14:textId="77777777" w:rsidR="00D32288" w:rsidRDefault="00B80252">
      <w:pPr>
        <w:pStyle w:val="PargrafodaLista"/>
        <w:numPr>
          <w:ilvl w:val="1"/>
          <w:numId w:val="10"/>
        </w:numPr>
        <w:tabs>
          <w:tab w:val="left" w:pos="1870"/>
        </w:tabs>
        <w:spacing w:before="151" w:line="379" w:lineRule="auto"/>
        <w:ind w:right="836" w:firstLine="569"/>
        <w:jc w:val="both"/>
        <w:rPr>
          <w:sz w:val="23"/>
        </w:rPr>
      </w:pPr>
      <w:r>
        <w:rPr>
          <w:w w:val="105"/>
          <w:sz w:val="23"/>
        </w:rPr>
        <w:t>for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conveniente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aquisição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bens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previsão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entregas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parceladas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contratação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serviços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remunerados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unidade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medida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em regime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tarefa;</w:t>
      </w:r>
    </w:p>
    <w:p w14:paraId="4F3608D2" w14:textId="77777777" w:rsidR="00D32288" w:rsidRDefault="00B80252">
      <w:pPr>
        <w:pStyle w:val="PargrafodaLista"/>
        <w:numPr>
          <w:ilvl w:val="1"/>
          <w:numId w:val="10"/>
        </w:numPr>
        <w:tabs>
          <w:tab w:val="left" w:pos="1934"/>
        </w:tabs>
        <w:spacing w:before="144" w:line="386" w:lineRule="auto"/>
        <w:ind w:right="831" w:firstLine="569"/>
        <w:jc w:val="both"/>
        <w:rPr>
          <w:sz w:val="23"/>
        </w:rPr>
      </w:pPr>
      <w:r>
        <w:rPr>
          <w:w w:val="105"/>
          <w:sz w:val="23"/>
        </w:rPr>
        <w:t>pela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natureza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objeto,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possível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definir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previamente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quantitativo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ser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demandado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CESAMA.</w:t>
      </w:r>
    </w:p>
    <w:p w14:paraId="66FD3E8C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1C556E08" w14:textId="77777777" w:rsidR="00D32288" w:rsidRDefault="00B80252">
      <w:pPr>
        <w:pStyle w:val="Ttulo1"/>
        <w:numPr>
          <w:ilvl w:val="0"/>
          <w:numId w:val="10"/>
        </w:numPr>
        <w:tabs>
          <w:tab w:val="left" w:pos="1200"/>
        </w:tabs>
        <w:spacing w:before="167"/>
        <w:ind w:left="1199" w:hanging="260"/>
      </w:pPr>
      <w:r>
        <w:t>RECURSOS</w:t>
      </w:r>
      <w:r>
        <w:rPr>
          <w:spacing w:val="58"/>
        </w:rPr>
        <w:t xml:space="preserve"> </w:t>
      </w:r>
      <w:r>
        <w:t>FINANCEIROS</w:t>
      </w:r>
    </w:p>
    <w:p w14:paraId="146AF556" w14:textId="77777777" w:rsidR="00D32288" w:rsidRDefault="00D32288">
      <w:pPr>
        <w:pStyle w:val="Corpodetexto"/>
        <w:spacing w:before="6"/>
        <w:ind w:left="0"/>
        <w:jc w:val="left"/>
        <w:rPr>
          <w:b/>
          <w:sz w:val="26"/>
        </w:rPr>
      </w:pPr>
    </w:p>
    <w:p w14:paraId="6652A235" w14:textId="77777777" w:rsidR="00D32288" w:rsidRDefault="00B80252">
      <w:pPr>
        <w:pStyle w:val="Corpodetexto"/>
        <w:spacing w:line="376" w:lineRule="auto"/>
        <w:ind w:right="820" w:firstLine="569"/>
      </w:pPr>
      <w:r>
        <w:rPr>
          <w:w w:val="105"/>
        </w:rPr>
        <w:t>Os recursos financeiros necessários</w:t>
      </w:r>
      <w:r>
        <w:rPr>
          <w:spacing w:val="1"/>
          <w:w w:val="105"/>
        </w:rPr>
        <w:t xml:space="preserve"> </w:t>
      </w:r>
      <w:r>
        <w:rPr>
          <w:w w:val="105"/>
        </w:rPr>
        <w:t>aos pagamentos do objeto desta</w:t>
      </w:r>
      <w:r>
        <w:rPr>
          <w:spacing w:val="1"/>
          <w:w w:val="105"/>
        </w:rPr>
        <w:t xml:space="preserve"> </w:t>
      </w:r>
      <w:r>
        <w:rPr>
          <w:w w:val="105"/>
        </w:rPr>
        <w:t>licitação são oriundos da CESAMA, diretamente de uma conta com destinação</w:t>
      </w:r>
      <w:r>
        <w:rPr>
          <w:spacing w:val="-65"/>
          <w:w w:val="105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compra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" programa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w w:val="105"/>
        </w:rPr>
        <w:t>perdas".</w:t>
      </w:r>
    </w:p>
    <w:p w14:paraId="0B25AD6A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3F7A6D09" w14:textId="77777777" w:rsidR="00D32288" w:rsidRDefault="00B80252">
      <w:pPr>
        <w:pStyle w:val="Ttulo1"/>
        <w:numPr>
          <w:ilvl w:val="0"/>
          <w:numId w:val="10"/>
        </w:numPr>
        <w:tabs>
          <w:tab w:val="left" w:pos="1207"/>
        </w:tabs>
        <w:spacing w:before="179"/>
      </w:pPr>
      <w:r>
        <w:rPr>
          <w:w w:val="105"/>
        </w:rPr>
        <w:t>DESCRIÇÃO</w:t>
      </w:r>
      <w:r>
        <w:rPr>
          <w:spacing w:val="-13"/>
          <w:w w:val="105"/>
        </w:rPr>
        <w:t xml:space="preserve"> </w:t>
      </w:r>
      <w:r>
        <w:rPr>
          <w:w w:val="105"/>
        </w:rPr>
        <w:t>DOS</w:t>
      </w:r>
      <w:r>
        <w:rPr>
          <w:spacing w:val="-16"/>
          <w:w w:val="105"/>
        </w:rPr>
        <w:t xml:space="preserve"> </w:t>
      </w:r>
      <w:r>
        <w:rPr>
          <w:w w:val="105"/>
        </w:rPr>
        <w:t>MATERIAIS</w:t>
      </w:r>
    </w:p>
    <w:p w14:paraId="56B5CE95" w14:textId="77777777" w:rsidR="00D32288" w:rsidRDefault="00D32288">
      <w:pPr>
        <w:pStyle w:val="Corpodetexto"/>
        <w:spacing w:before="5"/>
        <w:ind w:left="0"/>
        <w:jc w:val="left"/>
        <w:rPr>
          <w:b/>
          <w:sz w:val="26"/>
        </w:rPr>
      </w:pPr>
    </w:p>
    <w:p w14:paraId="17C2FB94" w14:textId="77777777" w:rsidR="00D32288" w:rsidRDefault="00B80252">
      <w:pPr>
        <w:pStyle w:val="Corpodetexto"/>
        <w:spacing w:before="1" w:line="379" w:lineRule="auto"/>
        <w:ind w:right="824"/>
      </w:pPr>
      <w:r>
        <w:rPr>
          <w:w w:val="105"/>
        </w:rPr>
        <w:t>A especificação técnica dos materiais, objeto deste certame, encontra-se na</w:t>
      </w:r>
      <w:r>
        <w:rPr>
          <w:spacing w:val="1"/>
          <w:w w:val="105"/>
        </w:rPr>
        <w:t xml:space="preserve"> </w:t>
      </w:r>
      <w:r>
        <w:rPr>
          <w:w w:val="105"/>
        </w:rPr>
        <w:t>"ESPECIFICAÇÃO</w:t>
      </w:r>
      <w:r>
        <w:rPr>
          <w:spacing w:val="-2"/>
          <w:w w:val="105"/>
        </w:rPr>
        <w:t xml:space="preserve"> </w:t>
      </w:r>
      <w:r>
        <w:rPr>
          <w:w w:val="105"/>
        </w:rPr>
        <w:t>TÉCNICA"</w:t>
      </w:r>
      <w:r>
        <w:rPr>
          <w:spacing w:val="-2"/>
          <w:w w:val="105"/>
        </w:rPr>
        <w:t xml:space="preserve"> </w:t>
      </w:r>
      <w:r>
        <w:rPr>
          <w:w w:val="105"/>
        </w:rPr>
        <w:t>que</w:t>
      </w:r>
      <w:r>
        <w:rPr>
          <w:spacing w:val="-7"/>
          <w:w w:val="105"/>
        </w:rPr>
        <w:t xml:space="preserve"> </w:t>
      </w:r>
      <w:r>
        <w:rPr>
          <w:w w:val="105"/>
        </w:rPr>
        <w:t>integra</w:t>
      </w:r>
      <w:r>
        <w:rPr>
          <w:spacing w:val="1"/>
          <w:w w:val="105"/>
        </w:rPr>
        <w:t xml:space="preserve"> </w:t>
      </w:r>
      <w:r>
        <w:rPr>
          <w:w w:val="105"/>
        </w:rPr>
        <w:t>este</w:t>
      </w:r>
      <w:r>
        <w:rPr>
          <w:spacing w:val="-6"/>
          <w:w w:val="105"/>
        </w:rPr>
        <w:t xml:space="preserve"> </w:t>
      </w:r>
      <w:r>
        <w:rPr>
          <w:w w:val="105"/>
        </w:rPr>
        <w:t>Termo.</w:t>
      </w:r>
    </w:p>
    <w:p w14:paraId="2E3A2140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071A6ED8" w14:textId="77777777" w:rsidR="00D32288" w:rsidRDefault="00B80252">
      <w:pPr>
        <w:pStyle w:val="Ttulo1"/>
        <w:numPr>
          <w:ilvl w:val="0"/>
          <w:numId w:val="10"/>
        </w:numPr>
        <w:tabs>
          <w:tab w:val="left" w:pos="1200"/>
        </w:tabs>
        <w:ind w:left="1199" w:hanging="260"/>
      </w:pPr>
      <w:r>
        <w:t>VALORES</w:t>
      </w:r>
      <w:r>
        <w:rPr>
          <w:spacing w:val="41"/>
        </w:rPr>
        <w:t xml:space="preserve"> </w:t>
      </w:r>
      <w:r>
        <w:t>MÁXIMOS</w:t>
      </w:r>
      <w:r>
        <w:rPr>
          <w:spacing w:val="54"/>
        </w:rPr>
        <w:t xml:space="preserve"> </w:t>
      </w:r>
      <w:r>
        <w:t>ACEITÁVEIS</w:t>
      </w:r>
    </w:p>
    <w:p w14:paraId="1C1AF8BD" w14:textId="77777777" w:rsidR="00D32288" w:rsidRDefault="00D32288">
      <w:p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51C51AD7" w14:textId="77777777" w:rsidR="00D32288" w:rsidRDefault="00B80252">
      <w:pPr>
        <w:pStyle w:val="Corpodetexto"/>
        <w:spacing w:before="8" w:line="376" w:lineRule="auto"/>
        <w:ind w:right="833"/>
      </w:pPr>
      <w:r>
        <w:rPr>
          <w:w w:val="105"/>
        </w:rPr>
        <w:lastRenderedPageBreak/>
        <w:t>Os valores para a aquisição foram apurados através de preços médios obtidos</w:t>
      </w:r>
      <w:r>
        <w:rPr>
          <w:spacing w:val="-65"/>
          <w:w w:val="105"/>
        </w:rPr>
        <w:t xml:space="preserve"> </w:t>
      </w:r>
      <w:r>
        <w:rPr>
          <w:w w:val="105"/>
        </w:rPr>
        <w:t>em</w:t>
      </w:r>
      <w:r>
        <w:rPr>
          <w:spacing w:val="1"/>
          <w:w w:val="105"/>
        </w:rPr>
        <w:t xml:space="preserve"> </w:t>
      </w:r>
      <w:r>
        <w:rPr>
          <w:w w:val="105"/>
        </w:rPr>
        <w:t>pesquisa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mercado,</w:t>
      </w:r>
      <w:r>
        <w:rPr>
          <w:spacing w:val="1"/>
          <w:w w:val="105"/>
        </w:rPr>
        <w:t xml:space="preserve"> </w:t>
      </w:r>
      <w:r>
        <w:rPr>
          <w:w w:val="105"/>
        </w:rPr>
        <w:t>conforme</w:t>
      </w:r>
      <w:r>
        <w:rPr>
          <w:spacing w:val="1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1"/>
          <w:w w:val="105"/>
        </w:rPr>
        <w:t xml:space="preserve"> </w:t>
      </w:r>
      <w:r>
        <w:rPr>
          <w:w w:val="105"/>
        </w:rPr>
        <w:t>constantes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processo</w:t>
      </w:r>
      <w:r>
        <w:rPr>
          <w:spacing w:val="1"/>
          <w:w w:val="105"/>
        </w:rPr>
        <w:t xml:space="preserve"> </w:t>
      </w:r>
      <w:r>
        <w:rPr>
          <w:w w:val="105"/>
        </w:rPr>
        <w:t>licitatório.</w:t>
      </w:r>
    </w:p>
    <w:p w14:paraId="11A37C15" w14:textId="77777777" w:rsidR="00D32288" w:rsidRDefault="00B80252">
      <w:pPr>
        <w:pStyle w:val="Corpodetexto"/>
        <w:spacing w:before="2"/>
        <w:ind w:left="0"/>
        <w:jc w:val="left"/>
        <w:rPr>
          <w:sz w:val="17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13D9456" wp14:editId="02706BCE">
            <wp:simplePos x="0" y="0"/>
            <wp:positionH relativeFrom="page">
              <wp:posOffset>553084</wp:posOffset>
            </wp:positionH>
            <wp:positionV relativeFrom="paragraph">
              <wp:posOffset>141167</wp:posOffset>
            </wp:positionV>
            <wp:extent cx="6374726" cy="4489704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4726" cy="4489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DBDA2A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584D615C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2B9CFA0A" w14:textId="77777777" w:rsidR="00D32288" w:rsidRDefault="00D32288">
      <w:pPr>
        <w:pStyle w:val="Corpodetexto"/>
        <w:spacing w:before="5"/>
        <w:ind w:left="0"/>
        <w:jc w:val="left"/>
        <w:rPr>
          <w:sz w:val="30"/>
        </w:rPr>
      </w:pPr>
    </w:p>
    <w:p w14:paraId="40310F86" w14:textId="77777777" w:rsidR="00D32288" w:rsidRDefault="00B80252">
      <w:pPr>
        <w:pStyle w:val="Ttulo1"/>
        <w:numPr>
          <w:ilvl w:val="0"/>
          <w:numId w:val="10"/>
        </w:numPr>
        <w:tabs>
          <w:tab w:val="left" w:pos="1207"/>
        </w:tabs>
        <w:spacing w:before="0"/>
        <w:jc w:val="both"/>
      </w:pPr>
      <w:r>
        <w:rPr>
          <w:spacing w:val="-1"/>
          <w:w w:val="105"/>
        </w:rPr>
        <w:t>ACEITABILIDADE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14"/>
          <w:w w:val="105"/>
        </w:rPr>
        <w:t xml:space="preserve"> </w:t>
      </w:r>
      <w:r>
        <w:rPr>
          <w:w w:val="105"/>
        </w:rPr>
        <w:t>PROPOSTA</w:t>
      </w:r>
    </w:p>
    <w:p w14:paraId="352D62DE" w14:textId="77777777" w:rsidR="00D32288" w:rsidRDefault="00D32288">
      <w:pPr>
        <w:pStyle w:val="Corpodetexto"/>
        <w:spacing w:before="10"/>
        <w:ind w:left="0"/>
        <w:jc w:val="left"/>
        <w:rPr>
          <w:b/>
          <w:sz w:val="25"/>
        </w:rPr>
      </w:pPr>
    </w:p>
    <w:p w14:paraId="2936BAA9" w14:textId="77777777" w:rsidR="00D32288" w:rsidRDefault="00B80252">
      <w:pPr>
        <w:pStyle w:val="PargrafodaLista"/>
        <w:numPr>
          <w:ilvl w:val="1"/>
          <w:numId w:val="9"/>
        </w:numPr>
        <w:tabs>
          <w:tab w:val="left" w:pos="1437"/>
        </w:tabs>
        <w:spacing w:line="379" w:lineRule="auto"/>
        <w:ind w:right="825" w:firstLine="0"/>
        <w:jc w:val="both"/>
        <w:rPr>
          <w:sz w:val="23"/>
        </w:rPr>
      </w:pPr>
      <w:r>
        <w:rPr>
          <w:w w:val="105"/>
          <w:sz w:val="23"/>
        </w:rPr>
        <w:t xml:space="preserve">Finalizada a etapa de lances, a CESAMA exigirá </w:t>
      </w:r>
      <w:r>
        <w:rPr>
          <w:b/>
          <w:w w:val="105"/>
          <w:sz w:val="23"/>
        </w:rPr>
        <w:t xml:space="preserve">AMOSTRA </w:t>
      </w:r>
      <w:r>
        <w:rPr>
          <w:w w:val="105"/>
          <w:sz w:val="23"/>
        </w:rPr>
        <w:t>ao licitante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detentor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preço,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verificação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conformidade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  material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ofertado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especificações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exigidas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neste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Termo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Referência.</w:t>
      </w:r>
    </w:p>
    <w:p w14:paraId="33A3C155" w14:textId="77777777" w:rsidR="00D32288" w:rsidRDefault="00B80252">
      <w:pPr>
        <w:pStyle w:val="PargrafodaLista"/>
        <w:numPr>
          <w:ilvl w:val="2"/>
          <w:numId w:val="9"/>
        </w:numPr>
        <w:tabs>
          <w:tab w:val="left" w:pos="1545"/>
        </w:tabs>
        <w:spacing w:before="151" w:line="376" w:lineRule="auto"/>
        <w:ind w:right="831" w:firstLine="0"/>
        <w:jc w:val="both"/>
        <w:rPr>
          <w:sz w:val="23"/>
        </w:rPr>
      </w:pPr>
      <w:r>
        <w:rPr>
          <w:w w:val="105"/>
          <w:sz w:val="23"/>
        </w:rPr>
        <w:t>A exigência de amostras tem sido uma valiosa ferramenta de que dispõe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 gestor para assegurar a eficácia da contratação, ou, ao menos, minorar 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incidência de problemas na entrega do objeto, pois poderá fazer o cotejo 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produto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ofertado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requisitos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qualidade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desempenho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estabelecidos</w:t>
      </w:r>
    </w:p>
    <w:p w14:paraId="2C3CAED9" w14:textId="77777777" w:rsidR="00D32288" w:rsidRDefault="00D32288">
      <w:pPr>
        <w:spacing w:line="376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2F0C93EC" w14:textId="77777777" w:rsidR="00D32288" w:rsidRDefault="00B80252">
      <w:pPr>
        <w:pStyle w:val="Corpodetexto"/>
        <w:spacing w:before="8" w:line="376" w:lineRule="auto"/>
        <w:ind w:right="836"/>
      </w:pPr>
      <w:r>
        <w:rPr>
          <w:w w:val="105"/>
        </w:rPr>
        <w:lastRenderedPageBreak/>
        <w:t>no instrumento convocatório, antes de assinado o contrato. Em se tratando de</w:t>
      </w:r>
      <w:r>
        <w:rPr>
          <w:spacing w:val="1"/>
          <w:w w:val="105"/>
        </w:rPr>
        <w:t xml:space="preserve"> </w:t>
      </w:r>
      <w:r>
        <w:rPr>
          <w:b/>
          <w:w w:val="105"/>
          <w:u w:val="single"/>
        </w:rPr>
        <w:t>hidrômetros</w:t>
      </w:r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 exigência das</w:t>
      </w:r>
      <w:r>
        <w:rPr>
          <w:spacing w:val="1"/>
          <w:w w:val="105"/>
        </w:rPr>
        <w:t xml:space="preserve"> </w:t>
      </w:r>
      <w:r>
        <w:rPr>
          <w:w w:val="105"/>
        </w:rPr>
        <w:t>amostras</w:t>
      </w:r>
      <w:r>
        <w:rPr>
          <w:spacing w:val="1"/>
          <w:w w:val="105"/>
        </w:rPr>
        <w:t xml:space="preserve"> </w:t>
      </w:r>
      <w:r>
        <w:rPr>
          <w:w w:val="105"/>
        </w:rPr>
        <w:t>tem</w:t>
      </w:r>
      <w:r>
        <w:rPr>
          <w:spacing w:val="1"/>
          <w:w w:val="105"/>
        </w:rPr>
        <w:t xml:space="preserve"> </w:t>
      </w:r>
      <w:r>
        <w:rPr>
          <w:w w:val="105"/>
        </w:rPr>
        <w:t>como finalidade permitir</w:t>
      </w:r>
      <w:r>
        <w:rPr>
          <w:spacing w:val="1"/>
          <w:w w:val="105"/>
        </w:rPr>
        <w:t xml:space="preserve"> </w:t>
      </w:r>
      <w:r>
        <w:rPr>
          <w:w w:val="105"/>
        </w:rPr>
        <w:t>uma</w:t>
      </w:r>
      <w:r>
        <w:rPr>
          <w:spacing w:val="1"/>
          <w:w w:val="105"/>
        </w:rPr>
        <w:t xml:space="preserve"> </w:t>
      </w:r>
      <w:r>
        <w:rPr>
          <w:w w:val="105"/>
        </w:rPr>
        <w:t>avaliação</w:t>
      </w:r>
      <w:r>
        <w:rPr>
          <w:spacing w:val="1"/>
          <w:w w:val="105"/>
        </w:rPr>
        <w:t xml:space="preserve"> </w:t>
      </w:r>
      <w:r>
        <w:rPr>
          <w:w w:val="105"/>
        </w:rPr>
        <w:t>prévia</w:t>
      </w:r>
      <w:r>
        <w:rPr>
          <w:spacing w:val="1"/>
          <w:w w:val="105"/>
        </w:rPr>
        <w:t xml:space="preserve"> </w:t>
      </w:r>
      <w:r>
        <w:rPr>
          <w:w w:val="105"/>
        </w:rPr>
        <w:t>de suas</w:t>
      </w:r>
      <w:r>
        <w:rPr>
          <w:spacing w:val="1"/>
          <w:w w:val="105"/>
        </w:rPr>
        <w:t xml:space="preserve"> </w:t>
      </w:r>
      <w:r>
        <w:rPr>
          <w:w w:val="105"/>
        </w:rPr>
        <w:t>condições,</w:t>
      </w:r>
      <w:r>
        <w:rPr>
          <w:spacing w:val="1"/>
          <w:w w:val="105"/>
        </w:rPr>
        <w:t xml:space="preserve"> </w:t>
      </w:r>
      <w:r>
        <w:rPr>
          <w:w w:val="105"/>
        </w:rPr>
        <w:t>no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diz respeito</w:t>
      </w:r>
      <w:r>
        <w:rPr>
          <w:spacing w:val="1"/>
          <w:w w:val="105"/>
        </w:rPr>
        <w:t xml:space="preserve"> </w:t>
      </w:r>
      <w:r>
        <w:rPr>
          <w:w w:val="105"/>
        </w:rPr>
        <w:t>a suas</w:t>
      </w:r>
      <w:r>
        <w:rPr>
          <w:spacing w:val="1"/>
          <w:w w:val="105"/>
        </w:rPr>
        <w:t xml:space="preserve"> </w:t>
      </w:r>
      <w:r>
        <w:rPr>
          <w:w w:val="105"/>
        </w:rPr>
        <w:t>medidas</w:t>
      </w:r>
      <w:r>
        <w:rPr>
          <w:spacing w:val="1"/>
          <w:w w:val="105"/>
        </w:rPr>
        <w:t xml:space="preserve"> </w:t>
      </w:r>
      <w:r>
        <w:rPr>
          <w:w w:val="105"/>
        </w:rPr>
        <w:t>externas e internas, capacidades, inscrições obrigatórias, materiais e peças</w:t>
      </w:r>
      <w:r>
        <w:rPr>
          <w:spacing w:val="1"/>
          <w:w w:val="105"/>
        </w:rPr>
        <w:t xml:space="preserve"> </w:t>
      </w:r>
      <w:r>
        <w:rPr>
          <w:w w:val="105"/>
        </w:rPr>
        <w:t>componentes,</w:t>
      </w:r>
      <w:r>
        <w:rPr>
          <w:spacing w:val="1"/>
          <w:w w:val="105"/>
        </w:rPr>
        <w:t xml:space="preserve"> </w:t>
      </w:r>
      <w:r>
        <w:rPr>
          <w:w w:val="105"/>
        </w:rPr>
        <w:t>pinturas</w:t>
      </w:r>
      <w:r>
        <w:rPr>
          <w:spacing w:val="6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demais</w:t>
      </w:r>
      <w:r>
        <w:rPr>
          <w:spacing w:val="-1"/>
          <w:w w:val="105"/>
        </w:rPr>
        <w:t xml:space="preserve"> </w:t>
      </w:r>
      <w:r>
        <w:rPr>
          <w:w w:val="105"/>
        </w:rPr>
        <w:t>revestimentos.</w:t>
      </w:r>
    </w:p>
    <w:p w14:paraId="10939D74" w14:textId="77777777" w:rsidR="00D32288" w:rsidRDefault="00B80252">
      <w:pPr>
        <w:pStyle w:val="PargrafodaLista"/>
        <w:numPr>
          <w:ilvl w:val="1"/>
          <w:numId w:val="9"/>
        </w:numPr>
        <w:tabs>
          <w:tab w:val="left" w:pos="1459"/>
        </w:tabs>
        <w:spacing w:before="157" w:line="376" w:lineRule="auto"/>
        <w:ind w:right="825" w:firstLine="0"/>
        <w:jc w:val="both"/>
        <w:rPr>
          <w:sz w:val="23"/>
        </w:rPr>
      </w:pPr>
      <w:r>
        <w:rPr>
          <w:w w:val="105"/>
          <w:sz w:val="23"/>
        </w:rPr>
        <w:t>A amostra solicitada, composta de três hidrômetros para cada modelo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ofertado, deverá ser entregue em embalagem própria, devidamente lacrada 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observadas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demais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condições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segurança,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Departamento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de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 xml:space="preserve">Medição e Cadastro Técnico </w:t>
      </w:r>
      <w:r>
        <w:rPr>
          <w:w w:val="105"/>
          <w:sz w:val="23"/>
        </w:rPr>
        <w:t xml:space="preserve">(Rua Monsenhor Gustavo </w:t>
      </w:r>
      <w:r>
        <w:rPr>
          <w:w w:val="105"/>
          <w:sz w:val="23"/>
        </w:rPr>
        <w:t>Freire, nº 75, Bairro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São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Mateus,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CEP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36.016-470,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Juiz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Fora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MG),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6"/>
          <w:w w:val="105"/>
          <w:sz w:val="23"/>
        </w:rPr>
        <w:t xml:space="preserve"> </w:t>
      </w:r>
      <w:r>
        <w:rPr>
          <w:b/>
          <w:w w:val="105"/>
          <w:sz w:val="23"/>
        </w:rPr>
        <w:t>prazo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de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05</w:t>
      </w:r>
      <w:r>
        <w:rPr>
          <w:b/>
          <w:spacing w:val="-4"/>
          <w:w w:val="105"/>
          <w:sz w:val="23"/>
        </w:rPr>
        <w:t xml:space="preserve"> </w:t>
      </w:r>
      <w:r>
        <w:rPr>
          <w:b/>
          <w:w w:val="105"/>
          <w:sz w:val="23"/>
        </w:rPr>
        <w:t>(cinco)</w:t>
      </w:r>
      <w:r>
        <w:rPr>
          <w:b/>
          <w:spacing w:val="-2"/>
          <w:w w:val="105"/>
          <w:sz w:val="23"/>
        </w:rPr>
        <w:t xml:space="preserve"> </w:t>
      </w:r>
      <w:r>
        <w:rPr>
          <w:b/>
          <w:w w:val="105"/>
          <w:sz w:val="23"/>
        </w:rPr>
        <w:t>dias</w:t>
      </w:r>
      <w:r>
        <w:rPr>
          <w:b/>
          <w:spacing w:val="-65"/>
          <w:w w:val="105"/>
          <w:sz w:val="23"/>
        </w:rPr>
        <w:t xml:space="preserve"> </w:t>
      </w:r>
      <w:r>
        <w:rPr>
          <w:b/>
          <w:w w:val="105"/>
          <w:sz w:val="23"/>
        </w:rPr>
        <w:t>úteis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contados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partir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solicitação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 Pregoeiro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chat</w:t>
      </w:r>
      <w:r>
        <w:rPr>
          <w:i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Portal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Compras Governamentais.</w:t>
      </w:r>
    </w:p>
    <w:p w14:paraId="0A0C2105" w14:textId="77777777" w:rsidR="00D32288" w:rsidRDefault="00B80252">
      <w:pPr>
        <w:pStyle w:val="PargrafodaLista"/>
        <w:numPr>
          <w:ilvl w:val="2"/>
          <w:numId w:val="8"/>
        </w:numPr>
        <w:tabs>
          <w:tab w:val="left" w:pos="1625"/>
        </w:tabs>
        <w:spacing w:before="111" w:line="379" w:lineRule="auto"/>
        <w:ind w:right="838" w:firstLine="0"/>
        <w:jc w:val="both"/>
        <w:rPr>
          <w:sz w:val="23"/>
        </w:rPr>
      </w:pPr>
      <w:r>
        <w:rPr>
          <w:w w:val="105"/>
          <w:sz w:val="23"/>
        </w:rPr>
        <w:t>Para cada amostra enviada, o licitante deverá apresentar juntamente, 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respectiva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Portaria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Aprovação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Modelo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expedida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pelo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INMETRO;</w:t>
      </w:r>
    </w:p>
    <w:p w14:paraId="0E5B60EF" w14:textId="77777777" w:rsidR="00D32288" w:rsidRDefault="00D32288">
      <w:pPr>
        <w:pStyle w:val="Corpodetexto"/>
        <w:spacing w:before="2"/>
        <w:ind w:left="0"/>
        <w:jc w:val="left"/>
      </w:pPr>
    </w:p>
    <w:p w14:paraId="62A2796E" w14:textId="77777777" w:rsidR="00D32288" w:rsidRDefault="00B80252">
      <w:pPr>
        <w:pStyle w:val="PargrafodaLista"/>
        <w:numPr>
          <w:ilvl w:val="2"/>
          <w:numId w:val="8"/>
        </w:numPr>
        <w:tabs>
          <w:tab w:val="left" w:pos="1624"/>
        </w:tabs>
        <w:spacing w:line="381" w:lineRule="auto"/>
        <w:ind w:right="830" w:firstLine="0"/>
        <w:jc w:val="both"/>
        <w:rPr>
          <w:sz w:val="23"/>
        </w:rPr>
      </w:pPr>
      <w:r>
        <w:rPr>
          <w:w w:val="105"/>
          <w:sz w:val="23"/>
        </w:rPr>
        <w:t>O licitante que não puder encaminhar amostra no prazo acima indicado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deverá solicitar sua prorrogação IMEDIATAMENTE, n</w:t>
      </w:r>
      <w:r>
        <w:rPr>
          <w:w w:val="105"/>
          <w:sz w:val="23"/>
        </w:rPr>
        <w:t xml:space="preserve">o </w:t>
      </w:r>
      <w:r>
        <w:rPr>
          <w:i/>
          <w:w w:val="105"/>
          <w:sz w:val="23"/>
        </w:rPr>
        <w:t xml:space="preserve">chat </w:t>
      </w:r>
      <w:r>
        <w:rPr>
          <w:w w:val="105"/>
          <w:sz w:val="23"/>
        </w:rPr>
        <w:t>do sistema ou 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e-mail, desde que por motivo justificado e aceito pelo Pregoeiro juntamente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com a Equipe de Apoio, que definirá prazo suficiente para o envio do material,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  <w:u w:val="single"/>
        </w:rPr>
        <w:t>sob</w:t>
      </w:r>
      <w:r>
        <w:rPr>
          <w:spacing w:val="1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pena</w:t>
      </w:r>
      <w:r>
        <w:rPr>
          <w:spacing w:val="-5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de</w:t>
      </w:r>
      <w:r>
        <w:rPr>
          <w:spacing w:val="-6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desclassificação</w:t>
      </w:r>
      <w:r>
        <w:rPr>
          <w:w w:val="105"/>
          <w:sz w:val="23"/>
        </w:rPr>
        <w:t>.</w:t>
      </w:r>
    </w:p>
    <w:p w14:paraId="0E194B2E" w14:textId="77777777" w:rsidR="00D32288" w:rsidRDefault="00B80252">
      <w:pPr>
        <w:pStyle w:val="PargrafodaLista"/>
        <w:numPr>
          <w:ilvl w:val="2"/>
          <w:numId w:val="8"/>
        </w:numPr>
        <w:tabs>
          <w:tab w:val="left" w:pos="1638"/>
        </w:tabs>
        <w:spacing w:before="159" w:line="386" w:lineRule="auto"/>
        <w:ind w:right="832" w:firstLine="0"/>
        <w:jc w:val="both"/>
        <w:rPr>
          <w:sz w:val="23"/>
        </w:rPr>
      </w:pPr>
      <w:r>
        <w:rPr>
          <w:w w:val="105"/>
          <w:sz w:val="23"/>
        </w:rPr>
        <w:t>O licitante que não encaminhar a amostra no prazo estabelecido será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DESCLASSIFICADO.</w:t>
      </w:r>
    </w:p>
    <w:p w14:paraId="7B65CB7F" w14:textId="77777777" w:rsidR="00D32288" w:rsidRDefault="00B80252">
      <w:pPr>
        <w:pStyle w:val="PargrafodaLista"/>
        <w:numPr>
          <w:ilvl w:val="2"/>
          <w:numId w:val="8"/>
        </w:numPr>
        <w:tabs>
          <w:tab w:val="left" w:pos="1631"/>
        </w:tabs>
        <w:spacing w:before="150" w:line="381" w:lineRule="auto"/>
        <w:ind w:right="823" w:firstLine="0"/>
        <w:jc w:val="both"/>
        <w:rPr>
          <w:sz w:val="23"/>
        </w:rPr>
      </w:pPr>
      <w:r>
        <w:rPr>
          <w:w w:val="105"/>
          <w:sz w:val="23"/>
        </w:rPr>
        <w:t>Após vencido o prazo de entrega da amostra, não será permitido</w:t>
      </w:r>
      <w:r>
        <w:rPr>
          <w:w w:val="105"/>
          <w:sz w:val="23"/>
        </w:rPr>
        <w:t xml:space="preserve"> fazer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ajustes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modificações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 produto apresentado para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fins de adequá-lo à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especificação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constante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deste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Edital.</w:t>
      </w:r>
    </w:p>
    <w:p w14:paraId="0B3CB24A" w14:textId="77777777" w:rsidR="00D32288" w:rsidRDefault="00B80252">
      <w:pPr>
        <w:pStyle w:val="PargrafodaLista"/>
        <w:numPr>
          <w:ilvl w:val="1"/>
          <w:numId w:val="9"/>
        </w:numPr>
        <w:tabs>
          <w:tab w:val="left" w:pos="1437"/>
        </w:tabs>
        <w:spacing w:before="158" w:line="381" w:lineRule="auto"/>
        <w:ind w:right="834" w:firstLine="0"/>
        <w:jc w:val="both"/>
        <w:rPr>
          <w:sz w:val="23"/>
        </w:rPr>
      </w:pPr>
      <w:r>
        <w:rPr>
          <w:w w:val="105"/>
          <w:sz w:val="23"/>
        </w:rPr>
        <w:t>Os materiais apresentados como amostras ficarão à disposição da área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técnica, responsável pela análise e aprovação dos itens e poderão ser </w:t>
      </w:r>
      <w:r>
        <w:rPr>
          <w:w w:val="105"/>
          <w:sz w:val="23"/>
        </w:rPr>
        <w:t>abertos,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manuseados, sendo devolvidos aos licitantes, posteriormente, no estado 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encontrarem,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podendo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ficar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retidas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até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entrega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total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itens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licitados.</w:t>
      </w:r>
    </w:p>
    <w:p w14:paraId="32906AC5" w14:textId="77777777" w:rsidR="00D32288" w:rsidRDefault="00D32288">
      <w:pPr>
        <w:spacing w:line="381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695CCFA5" w14:textId="77777777" w:rsidR="00D32288" w:rsidRDefault="00B80252">
      <w:pPr>
        <w:pStyle w:val="PargrafodaLista"/>
        <w:numPr>
          <w:ilvl w:val="1"/>
          <w:numId w:val="9"/>
        </w:numPr>
        <w:tabs>
          <w:tab w:val="left" w:pos="1523"/>
        </w:tabs>
        <w:spacing w:before="8" w:line="379" w:lineRule="auto"/>
        <w:ind w:right="831" w:firstLine="0"/>
        <w:jc w:val="both"/>
        <w:rPr>
          <w:sz w:val="23"/>
        </w:rPr>
      </w:pPr>
      <w:r>
        <w:rPr>
          <w:w w:val="105"/>
          <w:sz w:val="23"/>
        </w:rPr>
        <w:lastRenderedPageBreak/>
        <w:t>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amostras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apresentadas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serão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analisadas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área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técnica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CESAMA, que emitirá parecer sobre sua aceitação no prazo de 10 (dez) dias,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podendo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ser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prorrogado em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situações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extraordinárias.</w:t>
      </w:r>
    </w:p>
    <w:p w14:paraId="2896E31B" w14:textId="77777777" w:rsidR="00D32288" w:rsidRDefault="00B80252">
      <w:pPr>
        <w:pStyle w:val="PargrafodaLista"/>
        <w:numPr>
          <w:ilvl w:val="1"/>
          <w:numId w:val="9"/>
        </w:numPr>
        <w:tabs>
          <w:tab w:val="left" w:pos="1415"/>
        </w:tabs>
        <w:spacing w:before="151" w:line="376" w:lineRule="auto"/>
        <w:ind w:right="828" w:firstLine="0"/>
        <w:jc w:val="both"/>
        <w:rPr>
          <w:sz w:val="23"/>
        </w:rPr>
      </w:pPr>
      <w:r>
        <w:rPr>
          <w:w w:val="105"/>
          <w:sz w:val="23"/>
        </w:rPr>
        <w:t>As amostras REPROVADAS ficarão disponíveis para retirada no prazo 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10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(dez)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dias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após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divulgação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resultado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testes,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nas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condições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encontrarem.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interessados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deverão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retirar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amostras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Departamento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de Compras e Estoque (Almoxarifado da CESAMA - Rua Santa Terezinha, nº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505, Bairro Santa Terezinha) em dias úteis, das 08:00h às 11:30h e de 13:00h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16:00h.</w:t>
      </w:r>
    </w:p>
    <w:p w14:paraId="3F934771" w14:textId="77777777" w:rsidR="00D32288" w:rsidRDefault="00B80252">
      <w:pPr>
        <w:pStyle w:val="PargrafodaLista"/>
        <w:numPr>
          <w:ilvl w:val="1"/>
          <w:numId w:val="9"/>
        </w:numPr>
        <w:tabs>
          <w:tab w:val="left" w:pos="1437"/>
        </w:tabs>
        <w:spacing w:before="152" w:line="372" w:lineRule="auto"/>
        <w:ind w:right="818" w:firstLine="0"/>
        <w:jc w:val="both"/>
        <w:rPr>
          <w:sz w:val="23"/>
        </w:rPr>
      </w:pPr>
      <w:r>
        <w:rPr>
          <w:w w:val="105"/>
          <w:sz w:val="23"/>
        </w:rPr>
        <w:t>Para aceitação serão observadas, ainda, as condições estabelecidas na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Especificação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Técnica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i</w:t>
      </w:r>
      <w:r>
        <w:rPr>
          <w:w w:val="105"/>
          <w:sz w:val="23"/>
        </w:rPr>
        <w:t>ntegra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este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Termo.</w:t>
      </w:r>
    </w:p>
    <w:p w14:paraId="1028A294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01F1CA28" w14:textId="77777777" w:rsidR="00D32288" w:rsidRDefault="00B80252">
      <w:pPr>
        <w:pStyle w:val="Ttulo1"/>
        <w:numPr>
          <w:ilvl w:val="0"/>
          <w:numId w:val="10"/>
        </w:numPr>
        <w:tabs>
          <w:tab w:val="left" w:pos="1200"/>
        </w:tabs>
        <w:spacing w:before="193"/>
        <w:ind w:left="1199" w:hanging="260"/>
        <w:jc w:val="both"/>
      </w:pPr>
      <w:r>
        <w:t>ENTREGA</w:t>
      </w:r>
      <w:r>
        <w:rPr>
          <w:spacing w:val="28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CONDIÇÕES</w:t>
      </w:r>
      <w:r>
        <w:rPr>
          <w:spacing w:val="46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FORNECIMENTO</w:t>
      </w:r>
    </w:p>
    <w:p w14:paraId="33E51176" w14:textId="77777777" w:rsidR="00D32288" w:rsidRDefault="00D32288">
      <w:pPr>
        <w:pStyle w:val="Corpodetexto"/>
        <w:spacing w:before="5"/>
        <w:ind w:left="0"/>
        <w:jc w:val="left"/>
        <w:rPr>
          <w:b/>
          <w:sz w:val="26"/>
        </w:rPr>
      </w:pPr>
    </w:p>
    <w:p w14:paraId="75DBA6CB" w14:textId="77777777" w:rsidR="00D32288" w:rsidRDefault="00B80252">
      <w:pPr>
        <w:pStyle w:val="PargrafodaLista"/>
        <w:numPr>
          <w:ilvl w:val="1"/>
          <w:numId w:val="7"/>
        </w:numPr>
        <w:tabs>
          <w:tab w:val="left" w:pos="1409"/>
        </w:tabs>
        <w:spacing w:line="379" w:lineRule="auto"/>
        <w:ind w:right="831" w:firstLine="0"/>
        <w:jc w:val="both"/>
        <w:rPr>
          <w:sz w:val="23"/>
        </w:rPr>
      </w:pPr>
      <w:r>
        <w:rPr>
          <w:w w:val="105"/>
          <w:sz w:val="23"/>
        </w:rPr>
        <w:t>A entrega será realizada de acordo com as necessidades da CESAMA, no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prazo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máximo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30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(trinta)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dias</w:t>
      </w:r>
      <w:r>
        <w:rPr>
          <w:b/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contados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partir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recebimento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solicitação,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feita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através da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Ordem 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Compra.</w:t>
      </w:r>
    </w:p>
    <w:p w14:paraId="069AC32B" w14:textId="77777777" w:rsidR="00D32288" w:rsidRDefault="00B80252">
      <w:pPr>
        <w:pStyle w:val="PargrafodaLista"/>
        <w:numPr>
          <w:ilvl w:val="1"/>
          <w:numId w:val="7"/>
        </w:numPr>
        <w:tabs>
          <w:tab w:val="left" w:pos="1459"/>
        </w:tabs>
        <w:spacing w:before="151" w:line="372" w:lineRule="auto"/>
        <w:ind w:right="828" w:firstLine="0"/>
        <w:jc w:val="both"/>
        <w:rPr>
          <w:sz w:val="23"/>
        </w:rPr>
      </w:pPr>
      <w:r>
        <w:rPr>
          <w:w w:val="105"/>
          <w:sz w:val="23"/>
        </w:rPr>
        <w:t xml:space="preserve">Os materiais deverão ser entregues no </w:t>
      </w:r>
      <w:r>
        <w:rPr>
          <w:b/>
          <w:w w:val="105"/>
          <w:sz w:val="23"/>
        </w:rPr>
        <w:t>Departamento de Compras e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Estoque</w:t>
      </w:r>
      <w:r>
        <w:rPr>
          <w:w w:val="105"/>
          <w:sz w:val="23"/>
        </w:rPr>
        <w:t>,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Rua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Santa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Terezinha,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nº 505,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Bairro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Santa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Terezinha,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Juiz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Fora</w:t>
      </w:r>
    </w:p>
    <w:p w14:paraId="7A3E0130" w14:textId="77777777" w:rsidR="00D32288" w:rsidRDefault="00B80252">
      <w:pPr>
        <w:pStyle w:val="Corpodetexto"/>
        <w:spacing w:before="8" w:line="376" w:lineRule="auto"/>
        <w:ind w:right="832"/>
      </w:pPr>
      <w:r>
        <w:rPr>
          <w:w w:val="105"/>
        </w:rPr>
        <w:t>/ MG, CEP 36.045-490, em dias úteis, das 08:00h às 11:30h e de 14:00h às</w:t>
      </w:r>
      <w:r>
        <w:rPr>
          <w:spacing w:val="1"/>
          <w:w w:val="105"/>
        </w:rPr>
        <w:t xml:space="preserve"> </w:t>
      </w:r>
      <w:r>
        <w:rPr>
          <w:w w:val="105"/>
        </w:rPr>
        <w:t>17:00h. A entrega deverá ser previamente a</w:t>
      </w:r>
      <w:r>
        <w:rPr>
          <w:w w:val="105"/>
        </w:rPr>
        <w:t>gendada por ligação telefônica,</w:t>
      </w:r>
      <w:r>
        <w:rPr>
          <w:spacing w:val="1"/>
          <w:w w:val="105"/>
        </w:rPr>
        <w:t xml:space="preserve"> </w:t>
      </w:r>
      <w:r>
        <w:rPr>
          <w:w w:val="105"/>
        </w:rPr>
        <w:t>com antecedência mínima de 02 dias úteis à entrega de fato, ao Departamento</w:t>
      </w:r>
      <w:r>
        <w:rPr>
          <w:spacing w:val="-65"/>
          <w:w w:val="105"/>
        </w:rPr>
        <w:t xml:space="preserve"> </w:t>
      </w:r>
      <w:r>
        <w:rPr>
          <w:w w:val="105"/>
        </w:rPr>
        <w:t>de Medição e Cadastro Técnico, com telefone a ser fornecido oportunamente.</w:t>
      </w:r>
      <w:r>
        <w:rPr>
          <w:spacing w:val="1"/>
          <w:w w:val="105"/>
        </w:rPr>
        <w:t xml:space="preserve"> </w:t>
      </w:r>
      <w:r>
        <w:rPr>
          <w:w w:val="105"/>
        </w:rPr>
        <w:t>A não observância de tal condição de agendamento isenta a CESAMA de</w:t>
      </w:r>
      <w:r>
        <w:rPr>
          <w:spacing w:val="1"/>
          <w:w w:val="105"/>
        </w:rPr>
        <w:t xml:space="preserve"> </w:t>
      </w:r>
      <w:r>
        <w:rPr>
          <w:w w:val="105"/>
        </w:rPr>
        <w:t>responsabilidades</w:t>
      </w:r>
      <w:r>
        <w:rPr>
          <w:spacing w:val="-1"/>
          <w:w w:val="105"/>
        </w:rPr>
        <w:t xml:space="preserve"> </w:t>
      </w:r>
      <w:r>
        <w:rPr>
          <w:w w:val="105"/>
        </w:rPr>
        <w:t>pelo não</w:t>
      </w:r>
      <w:r>
        <w:rPr>
          <w:spacing w:val="-7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7"/>
          <w:w w:val="105"/>
        </w:rPr>
        <w:t xml:space="preserve"> </w:t>
      </w:r>
      <w:r>
        <w:rPr>
          <w:w w:val="105"/>
        </w:rPr>
        <w:t>dos</w:t>
      </w:r>
      <w:r>
        <w:rPr>
          <w:spacing w:val="6"/>
          <w:w w:val="105"/>
        </w:rPr>
        <w:t xml:space="preserve"> </w:t>
      </w:r>
      <w:r>
        <w:rPr>
          <w:w w:val="105"/>
        </w:rPr>
        <w:t>materiais.</w:t>
      </w:r>
    </w:p>
    <w:p w14:paraId="37C093F6" w14:textId="77777777" w:rsidR="00D32288" w:rsidRDefault="00B80252">
      <w:pPr>
        <w:pStyle w:val="PargrafodaLista"/>
        <w:numPr>
          <w:ilvl w:val="1"/>
          <w:numId w:val="7"/>
        </w:numPr>
        <w:tabs>
          <w:tab w:val="left" w:pos="1459"/>
        </w:tabs>
        <w:spacing w:before="152" w:line="379" w:lineRule="auto"/>
        <w:ind w:right="822" w:firstLine="0"/>
        <w:jc w:val="both"/>
        <w:rPr>
          <w:sz w:val="23"/>
        </w:rPr>
      </w:pPr>
      <w:r>
        <w:rPr>
          <w:w w:val="105"/>
          <w:sz w:val="23"/>
        </w:rPr>
        <w:t>Os materiais deverão ser entregues devidamente embalados, lacrados,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acondicionados e transportados com segurança e sob a responsabilidade 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fornecedora.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recusará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materiais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entregu</w:t>
      </w:r>
      <w:r>
        <w:rPr>
          <w:w w:val="105"/>
          <w:sz w:val="23"/>
        </w:rPr>
        <w:t>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desconformidade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com esta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previsão.</w:t>
      </w:r>
    </w:p>
    <w:p w14:paraId="71F91237" w14:textId="77777777" w:rsidR="00D32288" w:rsidRDefault="00D32288">
      <w:pPr>
        <w:spacing w:line="379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7B3CBD9D" w14:textId="77777777" w:rsidR="00D32288" w:rsidRDefault="00B80252">
      <w:pPr>
        <w:pStyle w:val="PargrafodaLista"/>
        <w:numPr>
          <w:ilvl w:val="2"/>
          <w:numId w:val="7"/>
        </w:numPr>
        <w:tabs>
          <w:tab w:val="left" w:pos="1704"/>
        </w:tabs>
        <w:spacing w:before="8" w:line="376" w:lineRule="auto"/>
        <w:ind w:right="827" w:firstLine="0"/>
        <w:jc w:val="both"/>
        <w:rPr>
          <w:sz w:val="23"/>
        </w:rPr>
      </w:pPr>
      <w:r>
        <w:rPr>
          <w:w w:val="105"/>
          <w:sz w:val="23"/>
        </w:rPr>
        <w:lastRenderedPageBreak/>
        <w:t>Durante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serviços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transporte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descarga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fornecedora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fica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obrigada,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junto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aos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seus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empregados,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obedecer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rigorosamente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às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normas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4"/>
          <w:w w:val="105"/>
          <w:sz w:val="23"/>
        </w:rPr>
        <w:t xml:space="preserve"> </w:t>
      </w:r>
      <w:r>
        <w:rPr>
          <w:w w:val="105"/>
          <w:sz w:val="23"/>
        </w:rPr>
        <w:t>segurança do trabalho, sob pena de impedimento do trabalho do empregado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sem os equipamentos devidos e suspensão dos pagamentos (e até mesmo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suspensão de todo o trabalho), respondendo o mesmo por perdas e danos.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Toda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qualquer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solução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sob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normas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seguran</w:t>
      </w:r>
      <w:r>
        <w:rPr>
          <w:w w:val="105"/>
          <w:sz w:val="23"/>
        </w:rPr>
        <w:t>ça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trabalho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(de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acordo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a Secretaria de Trabalho, do Ministério da Economia) será de responsabilidade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exclusiva da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detentora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Ata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Registro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Preços.</w:t>
      </w:r>
    </w:p>
    <w:p w14:paraId="64433721" w14:textId="77777777" w:rsidR="00D32288" w:rsidRDefault="00B80252">
      <w:pPr>
        <w:pStyle w:val="PargrafodaLista"/>
        <w:numPr>
          <w:ilvl w:val="2"/>
          <w:numId w:val="7"/>
        </w:numPr>
        <w:tabs>
          <w:tab w:val="left" w:pos="1667"/>
        </w:tabs>
        <w:spacing w:before="150" w:line="379" w:lineRule="auto"/>
        <w:ind w:right="825" w:firstLine="0"/>
        <w:jc w:val="both"/>
        <w:rPr>
          <w:sz w:val="23"/>
        </w:rPr>
      </w:pP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veículo utilizado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entrega 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materiais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 Departamento 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Compras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Estoque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deverá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ter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máximo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14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metros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comprimento,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pára-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choque 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pára-choque,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e altura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máxima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4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metros.</w:t>
      </w:r>
    </w:p>
    <w:p w14:paraId="01A6DA03" w14:textId="77777777" w:rsidR="00D32288" w:rsidRDefault="00B80252">
      <w:pPr>
        <w:pStyle w:val="PargrafodaLista"/>
        <w:numPr>
          <w:ilvl w:val="1"/>
          <w:numId w:val="7"/>
        </w:numPr>
        <w:tabs>
          <w:tab w:val="left" w:pos="1430"/>
        </w:tabs>
        <w:spacing w:before="151" w:line="379" w:lineRule="auto"/>
        <w:ind w:right="831" w:firstLine="0"/>
        <w:jc w:val="both"/>
        <w:rPr>
          <w:sz w:val="23"/>
        </w:rPr>
      </w:pPr>
      <w:r>
        <w:rPr>
          <w:w w:val="105"/>
          <w:sz w:val="23"/>
        </w:rPr>
        <w:t>A CESAMA irá designar um empregado para acompanhar o recebimento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materiais.</w:t>
      </w:r>
    </w:p>
    <w:p w14:paraId="79066394" w14:textId="77777777" w:rsidR="00D32288" w:rsidRDefault="00B80252">
      <w:pPr>
        <w:pStyle w:val="PargrafodaLista"/>
        <w:numPr>
          <w:ilvl w:val="2"/>
          <w:numId w:val="7"/>
        </w:numPr>
        <w:tabs>
          <w:tab w:val="left" w:pos="1696"/>
        </w:tabs>
        <w:spacing w:before="151" w:line="379" w:lineRule="auto"/>
        <w:ind w:right="820" w:firstLine="0"/>
        <w:jc w:val="both"/>
        <w:rPr>
          <w:sz w:val="23"/>
        </w:rPr>
      </w:pP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empregado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designado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assinará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termo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ratificando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recebimento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provisório, podendo recusar os materiais que estiverem em desacordo com 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exigência editalícia no prazo máximo de 10 (dez) dias úteis a contar de sua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entrega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local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informado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item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7.2.</w:t>
      </w:r>
    </w:p>
    <w:p w14:paraId="05271158" w14:textId="77777777" w:rsidR="00D32288" w:rsidRDefault="00B80252">
      <w:pPr>
        <w:pStyle w:val="PargrafodaLista"/>
        <w:numPr>
          <w:ilvl w:val="1"/>
          <w:numId w:val="7"/>
        </w:numPr>
        <w:tabs>
          <w:tab w:val="left" w:pos="1545"/>
        </w:tabs>
        <w:spacing w:before="144" w:line="379" w:lineRule="auto"/>
        <w:ind w:right="828" w:firstLine="0"/>
        <w:jc w:val="both"/>
        <w:rPr>
          <w:sz w:val="23"/>
        </w:rPr>
      </w:pPr>
      <w:r>
        <w:rPr>
          <w:w w:val="105"/>
          <w:sz w:val="23"/>
        </w:rPr>
        <w:t>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materiais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serão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devolvidos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recusados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hipótese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não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corresponderem às especificações deste Edital, devendo ser recolhidos 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dependências da CESAMA para substituição, às custas da fornecedora, no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prazo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máximo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02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(dois)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dias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úteis.</w:t>
      </w:r>
    </w:p>
    <w:p w14:paraId="46D0FD43" w14:textId="77777777" w:rsidR="00D32288" w:rsidRDefault="00B80252">
      <w:pPr>
        <w:pStyle w:val="PargrafodaLista"/>
        <w:numPr>
          <w:ilvl w:val="2"/>
          <w:numId w:val="7"/>
        </w:numPr>
        <w:tabs>
          <w:tab w:val="left" w:pos="1617"/>
        </w:tabs>
        <w:spacing w:before="151" w:line="376" w:lineRule="auto"/>
        <w:ind w:right="829" w:firstLine="0"/>
        <w:jc w:val="both"/>
        <w:rPr>
          <w:sz w:val="23"/>
        </w:rPr>
      </w:pPr>
      <w:r>
        <w:rPr>
          <w:w w:val="105"/>
          <w:sz w:val="23"/>
        </w:rPr>
        <w:t>A substituição de que trata o item 7.5 deverá ser feita no prazo m</w:t>
      </w:r>
      <w:r>
        <w:rPr>
          <w:w w:val="105"/>
          <w:sz w:val="23"/>
        </w:rPr>
        <w:t>áximo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 05 (cinco) dias corridos, a contar da data do recebimento da notificação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formal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sujeitando-se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empresa,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inobservância,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às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penalidades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previstas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neste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Edital.</w:t>
      </w:r>
    </w:p>
    <w:p w14:paraId="5A90D831" w14:textId="77777777" w:rsidR="00D32288" w:rsidRDefault="00B80252">
      <w:pPr>
        <w:pStyle w:val="PargrafodaLista"/>
        <w:numPr>
          <w:ilvl w:val="2"/>
          <w:numId w:val="7"/>
        </w:numPr>
        <w:tabs>
          <w:tab w:val="left" w:pos="1603"/>
        </w:tabs>
        <w:spacing w:before="154" w:line="379" w:lineRule="auto"/>
        <w:ind w:right="839" w:firstLine="0"/>
        <w:jc w:val="both"/>
        <w:rPr>
          <w:sz w:val="23"/>
        </w:rPr>
      </w:pPr>
      <w:r>
        <w:rPr>
          <w:w w:val="105"/>
          <w:sz w:val="23"/>
        </w:rPr>
        <w:t>A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recusa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total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parcial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materiais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entregues,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motivos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justificados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recebimento,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razão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prorrogação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prazo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entrega,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previamente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consignado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Ordem 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Compra.</w:t>
      </w:r>
    </w:p>
    <w:p w14:paraId="01C2BC60" w14:textId="77777777" w:rsidR="00D32288" w:rsidRDefault="00D32288">
      <w:pPr>
        <w:spacing w:line="379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26C169EC" w14:textId="77777777" w:rsidR="00D32288" w:rsidRDefault="00B80252">
      <w:pPr>
        <w:pStyle w:val="PargrafodaLista"/>
        <w:numPr>
          <w:ilvl w:val="1"/>
          <w:numId w:val="7"/>
        </w:numPr>
        <w:tabs>
          <w:tab w:val="left" w:pos="1401"/>
        </w:tabs>
        <w:spacing w:before="8" w:line="379" w:lineRule="auto"/>
        <w:ind w:right="834" w:firstLine="0"/>
        <w:jc w:val="both"/>
        <w:rPr>
          <w:sz w:val="23"/>
        </w:rPr>
      </w:pPr>
      <w:r>
        <w:rPr>
          <w:w w:val="105"/>
          <w:sz w:val="23"/>
        </w:rPr>
        <w:lastRenderedPageBreak/>
        <w:t>Verificando-se,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novamente,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desconformidade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material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entregue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exigido em edital, ficará demonstrada a incapacidade da empresa fornecedora,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sujeitando-se, 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mesma,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penalidades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previstas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neste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Edital.</w:t>
      </w:r>
    </w:p>
    <w:p w14:paraId="65093B4E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2E351580" w14:textId="77777777" w:rsidR="00D32288" w:rsidRDefault="00B80252">
      <w:pPr>
        <w:pStyle w:val="Ttulo1"/>
        <w:numPr>
          <w:ilvl w:val="0"/>
          <w:numId w:val="10"/>
        </w:numPr>
        <w:tabs>
          <w:tab w:val="left" w:pos="1207"/>
        </w:tabs>
        <w:jc w:val="both"/>
      </w:pP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VALIDADE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16"/>
          <w:w w:val="105"/>
        </w:rPr>
        <w:t xml:space="preserve"> </w:t>
      </w:r>
      <w:r>
        <w:rPr>
          <w:w w:val="105"/>
        </w:rPr>
        <w:t>REGISTRO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PREÇOS</w:t>
      </w:r>
    </w:p>
    <w:p w14:paraId="45869422" w14:textId="77777777" w:rsidR="00D32288" w:rsidRDefault="00D32288">
      <w:pPr>
        <w:pStyle w:val="Corpodetexto"/>
        <w:spacing w:before="6"/>
        <w:ind w:left="0"/>
        <w:jc w:val="left"/>
        <w:rPr>
          <w:b/>
          <w:sz w:val="26"/>
        </w:rPr>
      </w:pPr>
    </w:p>
    <w:p w14:paraId="56EDC4E0" w14:textId="77777777" w:rsidR="00D32288" w:rsidRDefault="00B80252">
      <w:pPr>
        <w:pStyle w:val="Corpodetexto"/>
        <w:spacing w:line="379" w:lineRule="auto"/>
        <w:ind w:right="840"/>
      </w:pPr>
      <w:r>
        <w:rPr>
          <w:w w:val="105"/>
        </w:rPr>
        <w:t>8.1. O prazo de vigência da Ata de Registro de Preços é de 12 (doze) meses a</w:t>
      </w:r>
      <w:r>
        <w:rPr>
          <w:spacing w:val="-65"/>
          <w:w w:val="105"/>
        </w:rPr>
        <w:t xml:space="preserve"> </w:t>
      </w:r>
      <w:r>
        <w:rPr>
          <w:w w:val="105"/>
        </w:rPr>
        <w:t>con</w:t>
      </w:r>
      <w:r>
        <w:rPr>
          <w:w w:val="105"/>
        </w:rPr>
        <w:t>tar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data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assinatura.</w:t>
      </w:r>
    </w:p>
    <w:p w14:paraId="7AA6AE1F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6772D8EA" w14:textId="77777777" w:rsidR="00D32288" w:rsidRDefault="00B80252">
      <w:pPr>
        <w:pStyle w:val="Ttulo1"/>
        <w:numPr>
          <w:ilvl w:val="0"/>
          <w:numId w:val="10"/>
        </w:numPr>
        <w:tabs>
          <w:tab w:val="left" w:pos="1207"/>
        </w:tabs>
        <w:jc w:val="both"/>
      </w:pP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PAGAMENTO</w:t>
      </w:r>
    </w:p>
    <w:p w14:paraId="3BF87A60" w14:textId="77777777" w:rsidR="00D32288" w:rsidRDefault="00D32288">
      <w:pPr>
        <w:pStyle w:val="Corpodetexto"/>
        <w:spacing w:before="5"/>
        <w:ind w:left="0"/>
        <w:jc w:val="left"/>
        <w:rPr>
          <w:b/>
          <w:sz w:val="26"/>
        </w:rPr>
      </w:pPr>
    </w:p>
    <w:p w14:paraId="467B87E5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line="376" w:lineRule="auto"/>
        <w:ind w:right="840" w:firstLine="0"/>
        <w:jc w:val="both"/>
        <w:rPr>
          <w:sz w:val="23"/>
        </w:rPr>
      </w:pPr>
      <w:r>
        <w:rPr>
          <w:w w:val="105"/>
          <w:sz w:val="23"/>
        </w:rPr>
        <w:t>A CESAMA efetuará os pagamentos 30 (trinta) dias após a entrega 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materiais juntamente com a apresentação e aceitação da Nota Fiscal / Fatura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pelo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departamento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competente.</w:t>
      </w:r>
    </w:p>
    <w:p w14:paraId="0C193FED" w14:textId="77777777" w:rsidR="00D32288" w:rsidRDefault="00B80252">
      <w:pPr>
        <w:pStyle w:val="PargrafodaLista"/>
        <w:numPr>
          <w:ilvl w:val="2"/>
          <w:numId w:val="6"/>
        </w:numPr>
        <w:tabs>
          <w:tab w:val="left" w:pos="1647"/>
        </w:tabs>
        <w:spacing w:before="124" w:line="372" w:lineRule="auto"/>
        <w:ind w:right="822" w:firstLine="0"/>
        <w:jc w:val="both"/>
        <w:rPr>
          <w:sz w:val="23"/>
        </w:rPr>
      </w:pPr>
      <w:r>
        <w:rPr>
          <w:w w:val="105"/>
          <w:sz w:val="23"/>
        </w:rPr>
        <w:t>Caso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vencimento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ocorra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sábado,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domingo,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feriado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facultativo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pagamento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realizado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primeiro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subsequente.</w:t>
      </w:r>
    </w:p>
    <w:p w14:paraId="3FB61182" w14:textId="77777777" w:rsidR="00D32288" w:rsidRDefault="00B80252">
      <w:pPr>
        <w:pStyle w:val="Ttulo1"/>
        <w:numPr>
          <w:ilvl w:val="2"/>
          <w:numId w:val="6"/>
        </w:numPr>
        <w:tabs>
          <w:tab w:val="left" w:pos="1681"/>
        </w:tabs>
        <w:spacing w:before="131" w:line="374" w:lineRule="auto"/>
        <w:ind w:right="826" w:firstLine="0"/>
        <w:jc w:val="both"/>
      </w:pPr>
      <w:r>
        <w:rPr>
          <w:w w:val="105"/>
        </w:rPr>
        <w:t>Conforme</w:t>
      </w:r>
      <w:r>
        <w:rPr>
          <w:spacing w:val="1"/>
          <w:w w:val="105"/>
        </w:rPr>
        <w:t xml:space="preserve"> </w:t>
      </w:r>
      <w:r>
        <w:rPr>
          <w:w w:val="105"/>
        </w:rPr>
        <w:t>item</w:t>
      </w:r>
      <w:r>
        <w:rPr>
          <w:spacing w:val="1"/>
          <w:w w:val="105"/>
        </w:rPr>
        <w:t xml:space="preserve"> </w:t>
      </w:r>
      <w:r>
        <w:rPr>
          <w:w w:val="105"/>
        </w:rPr>
        <w:t>1.1.2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Especificação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integra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Termo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Referência,</w:t>
      </w:r>
      <w:r>
        <w:rPr>
          <w:spacing w:val="1"/>
          <w:w w:val="105"/>
        </w:rPr>
        <w:t xml:space="preserve"> </w:t>
      </w:r>
      <w:r>
        <w:rPr>
          <w:w w:val="105"/>
        </w:rPr>
        <w:t>Anexo</w:t>
      </w:r>
      <w:r>
        <w:rPr>
          <w:spacing w:val="1"/>
          <w:w w:val="105"/>
        </w:rPr>
        <w:t xml:space="preserve"> </w:t>
      </w:r>
      <w:r>
        <w:rPr>
          <w:w w:val="105"/>
        </w:rPr>
        <w:t>deste</w:t>
      </w:r>
      <w:r>
        <w:rPr>
          <w:spacing w:val="1"/>
          <w:w w:val="105"/>
        </w:rPr>
        <w:t xml:space="preserve"> </w:t>
      </w:r>
      <w:r>
        <w:rPr>
          <w:w w:val="105"/>
        </w:rPr>
        <w:t>Edital,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CESAMA</w:t>
      </w:r>
      <w:r>
        <w:rPr>
          <w:spacing w:val="1"/>
          <w:w w:val="105"/>
        </w:rPr>
        <w:t xml:space="preserve"> </w:t>
      </w:r>
      <w:r>
        <w:rPr>
          <w:w w:val="105"/>
        </w:rPr>
        <w:t>dará</w:t>
      </w:r>
      <w:r>
        <w:rPr>
          <w:spacing w:val="1"/>
          <w:w w:val="105"/>
        </w:rPr>
        <w:t xml:space="preserve"> </w:t>
      </w:r>
      <w:r>
        <w:rPr>
          <w:w w:val="105"/>
        </w:rPr>
        <w:t>como</w:t>
      </w:r>
      <w:r>
        <w:rPr>
          <w:spacing w:val="1"/>
          <w:w w:val="105"/>
        </w:rPr>
        <w:t xml:space="preserve"> </w:t>
      </w:r>
      <w:r>
        <w:rPr>
          <w:w w:val="105"/>
        </w:rPr>
        <w:t>parte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pagamento, a quantidade de carcaças igual ao número de hidrômetros</w:t>
      </w:r>
      <w:r>
        <w:rPr>
          <w:spacing w:val="1"/>
          <w:w w:val="105"/>
        </w:rPr>
        <w:t xml:space="preserve"> </w:t>
      </w:r>
      <w:r>
        <w:rPr>
          <w:w w:val="105"/>
        </w:rPr>
        <w:t>entregues ao</w:t>
      </w:r>
      <w:r>
        <w:rPr>
          <w:spacing w:val="8"/>
          <w:w w:val="105"/>
        </w:rPr>
        <w:t xml:space="preserve"> </w:t>
      </w:r>
      <w:r>
        <w:rPr>
          <w:w w:val="105"/>
        </w:rPr>
        <w:t>Departamento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Compras</w:t>
      </w:r>
      <w:r>
        <w:rPr>
          <w:spacing w:val="-6"/>
          <w:w w:val="105"/>
        </w:rPr>
        <w:t xml:space="preserve"> </w:t>
      </w:r>
      <w:r>
        <w:rPr>
          <w:w w:val="105"/>
        </w:rPr>
        <w:t>e Estoque.</w:t>
      </w:r>
    </w:p>
    <w:p w14:paraId="46CA7AB9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29" w:line="372" w:lineRule="auto"/>
        <w:ind w:right="838" w:firstLine="0"/>
        <w:jc w:val="both"/>
        <w:rPr>
          <w:sz w:val="23"/>
        </w:rPr>
      </w:pPr>
      <w:r>
        <w:rPr>
          <w:w w:val="105"/>
          <w:sz w:val="23"/>
        </w:rPr>
        <w:t>O pagamento será efetuado através de depósito em conta bancária 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via TED (transferência eletrônica disponível), cujas tarifas extras correrão 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conta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empresa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fornecedora.</w:t>
      </w:r>
    </w:p>
    <w:p w14:paraId="60D2E485" w14:textId="77777777" w:rsidR="00D32288" w:rsidRDefault="00B80252">
      <w:pPr>
        <w:pStyle w:val="PargrafodaLista"/>
        <w:numPr>
          <w:ilvl w:val="2"/>
          <w:numId w:val="6"/>
        </w:numPr>
        <w:tabs>
          <w:tab w:val="left" w:pos="1647"/>
        </w:tabs>
        <w:spacing w:before="131" w:line="372" w:lineRule="auto"/>
        <w:ind w:right="823" w:firstLine="0"/>
        <w:jc w:val="both"/>
        <w:rPr>
          <w:sz w:val="23"/>
        </w:rPr>
      </w:pPr>
      <w:r>
        <w:rPr>
          <w:w w:val="105"/>
          <w:sz w:val="23"/>
        </w:rPr>
        <w:t>A Nota Fiscal Eletrônica – NF-e – deverá ser enviada para o e-mail</w:t>
      </w:r>
      <w:r>
        <w:rPr>
          <w:spacing w:val="1"/>
          <w:w w:val="105"/>
          <w:sz w:val="23"/>
        </w:rPr>
        <w:t xml:space="preserve"> </w:t>
      </w:r>
      <w:hyperlink r:id="rId10">
        <w:r>
          <w:rPr>
            <w:w w:val="105"/>
            <w:sz w:val="23"/>
          </w:rPr>
          <w:t>nfe@cesama.com.br.</w:t>
        </w:r>
      </w:hyperlink>
    </w:p>
    <w:p w14:paraId="1595AFF0" w14:textId="77777777" w:rsidR="00D32288" w:rsidRDefault="00B80252">
      <w:pPr>
        <w:pStyle w:val="PargrafodaLista"/>
        <w:numPr>
          <w:ilvl w:val="3"/>
          <w:numId w:val="6"/>
        </w:numPr>
        <w:tabs>
          <w:tab w:val="left" w:pos="1839"/>
        </w:tabs>
        <w:spacing w:before="124" w:line="376" w:lineRule="auto"/>
        <w:ind w:right="832" w:firstLine="0"/>
        <w:jc w:val="both"/>
        <w:rPr>
          <w:sz w:val="23"/>
        </w:rPr>
      </w:pPr>
      <w:r>
        <w:rPr>
          <w:w w:val="105"/>
          <w:sz w:val="23"/>
        </w:rPr>
        <w:t>O pagamento só poderá ser realizado em nome do fornecedor e 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boletos não poderão, em hipótese nenhuma, ser pagos em nome de outro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beneficiário.</w:t>
      </w:r>
    </w:p>
    <w:p w14:paraId="2A8B5A10" w14:textId="77777777" w:rsidR="00D32288" w:rsidRDefault="00B80252">
      <w:pPr>
        <w:pStyle w:val="PargrafodaLista"/>
        <w:numPr>
          <w:ilvl w:val="2"/>
          <w:numId w:val="6"/>
        </w:numPr>
        <w:tabs>
          <w:tab w:val="left" w:pos="1647"/>
        </w:tabs>
        <w:spacing w:before="116" w:line="379" w:lineRule="auto"/>
        <w:ind w:right="837" w:firstLine="0"/>
        <w:jc w:val="both"/>
        <w:rPr>
          <w:sz w:val="23"/>
        </w:rPr>
      </w:pPr>
      <w:r>
        <w:rPr>
          <w:w w:val="105"/>
          <w:sz w:val="23"/>
        </w:rPr>
        <w:t>Deverá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constar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descrição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Fiscal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Fatura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número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licitação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Ordem 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Compra.</w:t>
      </w:r>
    </w:p>
    <w:p w14:paraId="3F0AE36A" w14:textId="77777777" w:rsidR="00D32288" w:rsidRDefault="00D32288">
      <w:pPr>
        <w:spacing w:line="379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1FC33DEA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6"/>
          <w:tab w:val="left" w:pos="1647"/>
        </w:tabs>
        <w:spacing w:before="8"/>
        <w:ind w:left="1646"/>
        <w:rPr>
          <w:sz w:val="23"/>
        </w:rPr>
      </w:pPr>
      <w:r>
        <w:rPr>
          <w:w w:val="105"/>
          <w:sz w:val="23"/>
        </w:rPr>
        <w:lastRenderedPageBreak/>
        <w:t>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pagamento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SOMENTE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será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efetuado:</w:t>
      </w:r>
    </w:p>
    <w:p w14:paraId="202AFCC5" w14:textId="77777777" w:rsidR="00D32288" w:rsidRDefault="00D32288">
      <w:pPr>
        <w:pStyle w:val="Corpodetexto"/>
        <w:spacing w:before="4"/>
        <w:ind w:left="0"/>
        <w:jc w:val="left"/>
      </w:pPr>
    </w:p>
    <w:p w14:paraId="2C2FE556" w14:textId="77777777" w:rsidR="00D32288" w:rsidRDefault="00B80252">
      <w:pPr>
        <w:pStyle w:val="PargrafodaLista"/>
        <w:numPr>
          <w:ilvl w:val="0"/>
          <w:numId w:val="5"/>
        </w:numPr>
        <w:tabs>
          <w:tab w:val="left" w:pos="1646"/>
          <w:tab w:val="left" w:pos="1647"/>
        </w:tabs>
        <w:rPr>
          <w:sz w:val="23"/>
        </w:rPr>
      </w:pPr>
      <w:r>
        <w:rPr>
          <w:w w:val="105"/>
          <w:sz w:val="23"/>
        </w:rPr>
        <w:t>Após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aceitação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Nota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Fiscal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Fatura.</w:t>
      </w:r>
    </w:p>
    <w:p w14:paraId="447DF0EE" w14:textId="77777777" w:rsidR="00D32288" w:rsidRDefault="00D32288">
      <w:pPr>
        <w:pStyle w:val="Corpodetexto"/>
        <w:ind w:left="0"/>
        <w:jc w:val="left"/>
        <w:rPr>
          <w:sz w:val="24"/>
        </w:rPr>
      </w:pPr>
    </w:p>
    <w:p w14:paraId="2E90A863" w14:textId="77777777" w:rsidR="00D32288" w:rsidRDefault="00B80252">
      <w:pPr>
        <w:pStyle w:val="PargrafodaLista"/>
        <w:numPr>
          <w:ilvl w:val="0"/>
          <w:numId w:val="5"/>
        </w:numPr>
        <w:tabs>
          <w:tab w:val="left" w:pos="1647"/>
        </w:tabs>
        <w:spacing w:line="372" w:lineRule="auto"/>
        <w:ind w:left="940" w:right="838" w:firstLine="0"/>
        <w:jc w:val="both"/>
        <w:rPr>
          <w:sz w:val="23"/>
        </w:rPr>
      </w:pPr>
      <w:r>
        <w:rPr>
          <w:w w:val="105"/>
          <w:sz w:val="23"/>
        </w:rPr>
        <w:t>Após o recolhimento pela adjudicatária de quaisquer multas que lhe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tenham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sido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impostas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decorrência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inadimplemento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contratual.</w:t>
      </w:r>
    </w:p>
    <w:p w14:paraId="7E98B434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24" w:line="376" w:lineRule="auto"/>
        <w:ind w:right="839" w:firstLine="0"/>
        <w:jc w:val="both"/>
        <w:rPr>
          <w:sz w:val="23"/>
        </w:rPr>
      </w:pPr>
      <w:r>
        <w:rPr>
          <w:w w:val="105"/>
          <w:sz w:val="23"/>
        </w:rPr>
        <w:t>Na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Fiscal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Fatura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duas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vias)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deverão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anexadas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certidões atualizadas de regularidade junto ao INSS, ao FGTS e à Justiça 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Trabalho.</w:t>
      </w:r>
    </w:p>
    <w:p w14:paraId="434631B7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15" w:line="376" w:lineRule="auto"/>
        <w:ind w:right="841" w:firstLine="0"/>
        <w:jc w:val="both"/>
        <w:rPr>
          <w:sz w:val="23"/>
        </w:rPr>
      </w:pPr>
      <w:r>
        <w:rPr>
          <w:w w:val="105"/>
          <w:sz w:val="23"/>
        </w:rPr>
        <w:t>Na eventualidade de aplicação de multas, estas deverão ser liquidadas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simultaneamente com parcela vinculada ao evento cujo descumprimento der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origem à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aplicação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penali</w:t>
      </w:r>
      <w:r>
        <w:rPr>
          <w:w w:val="105"/>
          <w:sz w:val="23"/>
        </w:rPr>
        <w:t>dade.</w:t>
      </w:r>
    </w:p>
    <w:p w14:paraId="76EE1903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23" w:line="372" w:lineRule="auto"/>
        <w:ind w:right="839" w:firstLine="0"/>
        <w:jc w:val="both"/>
        <w:rPr>
          <w:sz w:val="23"/>
        </w:rPr>
      </w:pPr>
      <w:r>
        <w:rPr>
          <w:w w:val="105"/>
          <w:sz w:val="23"/>
        </w:rPr>
        <w:t>O CNPJ da empresa fornecedora, constante da Nota Fiscal / Fatura,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deverá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ser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mesmo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documentação apresentada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licitação.</w:t>
      </w:r>
    </w:p>
    <w:p w14:paraId="274278A2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24" w:line="376" w:lineRule="auto"/>
        <w:ind w:right="829" w:firstLine="0"/>
        <w:jc w:val="both"/>
        <w:rPr>
          <w:sz w:val="23"/>
        </w:rPr>
      </w:pP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proponente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conhecimento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termos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Decreto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8.542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09/05/2005,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regulamenta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reajuste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preços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contratos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Administração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Pública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Municipal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Direta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Indireta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cujas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normas 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incorporam à Ata de Registro de Preços e suas Ordens de Compra, no que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couber.</w:t>
      </w:r>
    </w:p>
    <w:p w14:paraId="3C1AB219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14" w:line="376" w:lineRule="auto"/>
        <w:ind w:right="823" w:firstLine="0"/>
        <w:jc w:val="both"/>
        <w:rPr>
          <w:sz w:val="23"/>
        </w:rPr>
      </w:pPr>
      <w:r>
        <w:rPr>
          <w:w w:val="105"/>
          <w:sz w:val="23"/>
        </w:rPr>
        <w:t>Na hipótese de ocorrer atraso no pagamento da Nota Fiscal / Fatura 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responsabilidade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</w:t>
      </w:r>
      <w:r>
        <w:rPr>
          <w:w w:val="105"/>
          <w:sz w:val="23"/>
        </w:rPr>
        <w:t>MA,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esta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compromete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aplicar,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conforme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legislação em vigor, juros de mora sobre o valor devido “pro rata” entre a data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vencimento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efetivo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pagamento.</w:t>
      </w:r>
    </w:p>
    <w:p w14:paraId="672F3B5A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18" w:line="376" w:lineRule="auto"/>
        <w:ind w:right="835" w:firstLine="0"/>
        <w:jc w:val="both"/>
        <w:rPr>
          <w:sz w:val="23"/>
        </w:rPr>
      </w:pP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empresa fornecedora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poderá ceder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garantia,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qualquer hipótese, no todo ou em parte, os créditos de qualquer natureza,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decorrentes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oriundos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Ordem de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Compra.</w:t>
      </w:r>
    </w:p>
    <w:p w14:paraId="1A04D679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16" w:line="374" w:lineRule="auto"/>
        <w:ind w:right="825" w:firstLine="0"/>
        <w:jc w:val="both"/>
        <w:rPr>
          <w:sz w:val="23"/>
        </w:rPr>
      </w:pPr>
      <w:r>
        <w:rPr>
          <w:w w:val="105"/>
          <w:sz w:val="23"/>
        </w:rPr>
        <w:t>Nenhum pagamento será efetuado à fornecedora enquanto pendente de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liquidação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quaisquer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obrigações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financeiras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lhe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foram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impostas,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v</w:t>
      </w:r>
      <w:r>
        <w:rPr>
          <w:w w:val="105"/>
          <w:sz w:val="23"/>
        </w:rPr>
        <w:t>irtude</w:t>
      </w:r>
      <w:r>
        <w:rPr>
          <w:spacing w:val="-6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penalidade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inadimplência,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isso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gere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direito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pleito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reajustamento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preços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correção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monetária.</w:t>
      </w:r>
    </w:p>
    <w:p w14:paraId="46A48D37" w14:textId="77777777" w:rsidR="00D32288" w:rsidRDefault="00D32288">
      <w:pPr>
        <w:spacing w:line="374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31CA45BB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8" w:line="372" w:lineRule="auto"/>
        <w:ind w:right="836" w:firstLine="0"/>
        <w:jc w:val="both"/>
        <w:rPr>
          <w:sz w:val="23"/>
        </w:rPr>
      </w:pPr>
      <w:r>
        <w:rPr>
          <w:w w:val="105"/>
          <w:sz w:val="23"/>
        </w:rPr>
        <w:lastRenderedPageBreak/>
        <w:t>A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antecipação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pagamento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só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poderá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ocorrer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caso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produto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material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tenha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sido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entregue.</w:t>
      </w:r>
    </w:p>
    <w:p w14:paraId="37E1ED1A" w14:textId="77777777" w:rsidR="00D32288" w:rsidRDefault="00B80252">
      <w:pPr>
        <w:pStyle w:val="PargrafodaLista"/>
        <w:numPr>
          <w:ilvl w:val="1"/>
          <w:numId w:val="6"/>
        </w:numPr>
        <w:tabs>
          <w:tab w:val="left" w:pos="1647"/>
        </w:tabs>
        <w:spacing w:before="131" w:line="374" w:lineRule="auto"/>
        <w:ind w:right="832" w:firstLine="0"/>
        <w:jc w:val="both"/>
        <w:rPr>
          <w:sz w:val="23"/>
        </w:rPr>
      </w:pPr>
      <w:r>
        <w:rPr>
          <w:w w:val="105"/>
          <w:sz w:val="23"/>
        </w:rPr>
        <w:t>A Cesama poderá realizar o pagamento antes do prazo definido no item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9.1, através de solicitação expressa do fornecedor, que será analisada pela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Gerência Financeira e Contábil, de acordo com as condições financeiras 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Havendo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antecipação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pagamento,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mesmo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sofrerá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desconto financeiro, e o índice a ser utilizado será o Indice Nacional de Preços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Consumidor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INPC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acrescido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 1%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(um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cento)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“pro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rata”.</w:t>
      </w:r>
    </w:p>
    <w:p w14:paraId="7151D3F0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6B3C81B1" w14:textId="77777777" w:rsidR="00D32288" w:rsidRDefault="00B80252">
      <w:pPr>
        <w:pStyle w:val="Ttulo1"/>
        <w:numPr>
          <w:ilvl w:val="0"/>
          <w:numId w:val="10"/>
        </w:numPr>
        <w:tabs>
          <w:tab w:val="left" w:pos="1343"/>
        </w:tabs>
        <w:spacing w:before="193"/>
        <w:ind w:left="1342" w:hanging="403"/>
        <w:jc w:val="both"/>
      </w:pPr>
      <w:r>
        <w:t>OBRIGAÇÕES</w:t>
      </w:r>
      <w:r>
        <w:rPr>
          <w:spacing w:val="64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t>FORNECEDORA</w:t>
      </w:r>
    </w:p>
    <w:p w14:paraId="0B484589" w14:textId="77777777" w:rsidR="00D32288" w:rsidRDefault="00D32288">
      <w:pPr>
        <w:pStyle w:val="Corpodetexto"/>
        <w:spacing w:before="6"/>
        <w:ind w:left="0"/>
        <w:jc w:val="left"/>
        <w:rPr>
          <w:b/>
          <w:sz w:val="26"/>
        </w:rPr>
      </w:pPr>
    </w:p>
    <w:p w14:paraId="6EA05156" w14:textId="77777777" w:rsidR="00D32288" w:rsidRDefault="00B80252">
      <w:pPr>
        <w:pStyle w:val="PargrafodaLista"/>
        <w:numPr>
          <w:ilvl w:val="1"/>
          <w:numId w:val="4"/>
        </w:numPr>
        <w:tabs>
          <w:tab w:val="left" w:pos="1544"/>
        </w:tabs>
        <w:spacing w:line="386" w:lineRule="auto"/>
        <w:ind w:right="842" w:firstLine="0"/>
        <w:jc w:val="both"/>
        <w:rPr>
          <w:sz w:val="23"/>
        </w:rPr>
      </w:pPr>
      <w:r>
        <w:rPr>
          <w:w w:val="105"/>
          <w:sz w:val="23"/>
        </w:rPr>
        <w:t>Observar o prazo mínimo de validade dos materiais for</w:t>
      </w:r>
      <w:r>
        <w:rPr>
          <w:w w:val="105"/>
          <w:sz w:val="23"/>
        </w:rPr>
        <w:t>necidos, conforme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Especificação.</w:t>
      </w:r>
    </w:p>
    <w:p w14:paraId="175D55C4" w14:textId="77777777" w:rsidR="00D32288" w:rsidRDefault="00B80252">
      <w:pPr>
        <w:pStyle w:val="PargrafodaLista"/>
        <w:numPr>
          <w:ilvl w:val="1"/>
          <w:numId w:val="4"/>
        </w:numPr>
        <w:tabs>
          <w:tab w:val="left" w:pos="1552"/>
        </w:tabs>
        <w:spacing w:before="135" w:line="386" w:lineRule="auto"/>
        <w:ind w:right="834" w:firstLine="0"/>
        <w:jc w:val="both"/>
        <w:rPr>
          <w:sz w:val="23"/>
        </w:rPr>
      </w:pPr>
      <w:r>
        <w:rPr>
          <w:w w:val="105"/>
          <w:sz w:val="23"/>
        </w:rPr>
        <w:t>Providenciar, imediatamente, a correção das deficiências apontadas pela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CESAMA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respeito ao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fornecimento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objeto.</w:t>
      </w:r>
    </w:p>
    <w:p w14:paraId="72B00E0D" w14:textId="77777777" w:rsidR="00D32288" w:rsidRDefault="00B80252">
      <w:pPr>
        <w:pStyle w:val="PargrafodaLista"/>
        <w:numPr>
          <w:ilvl w:val="1"/>
          <w:numId w:val="4"/>
        </w:numPr>
        <w:tabs>
          <w:tab w:val="left" w:pos="1560"/>
        </w:tabs>
        <w:spacing w:before="135" w:line="386" w:lineRule="auto"/>
        <w:ind w:right="831" w:firstLine="0"/>
        <w:jc w:val="both"/>
        <w:rPr>
          <w:sz w:val="23"/>
        </w:rPr>
      </w:pPr>
      <w:r>
        <w:rPr>
          <w:w w:val="105"/>
          <w:sz w:val="23"/>
        </w:rPr>
        <w:t>Entregar os materiais dentro das condições estabelecidas e respeitando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prazos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fixados.</w:t>
      </w:r>
    </w:p>
    <w:p w14:paraId="6717FE5C" w14:textId="77777777" w:rsidR="00D32288" w:rsidRDefault="00B80252">
      <w:pPr>
        <w:pStyle w:val="PargrafodaLista"/>
        <w:numPr>
          <w:ilvl w:val="1"/>
          <w:numId w:val="4"/>
        </w:numPr>
        <w:tabs>
          <w:tab w:val="left" w:pos="1718"/>
        </w:tabs>
        <w:spacing w:before="142" w:line="376" w:lineRule="auto"/>
        <w:ind w:right="834" w:firstLine="0"/>
        <w:jc w:val="both"/>
        <w:rPr>
          <w:sz w:val="23"/>
        </w:rPr>
      </w:pPr>
      <w:r>
        <w:rPr>
          <w:w w:val="105"/>
          <w:sz w:val="23"/>
        </w:rPr>
        <w:t>Responsabilizar-se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quantidade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materiais,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substituindo,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imediatamente,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aqueles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apresentarem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qualquer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tipo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vício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imperfeição, ou não se adequarem às </w:t>
      </w:r>
      <w:r>
        <w:rPr>
          <w:w w:val="105"/>
          <w:sz w:val="23"/>
        </w:rPr>
        <w:t>especificações constantes deste Termo,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sob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pena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aplicação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sanções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cabíveis,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inclusive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rescisão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Ata.</w:t>
      </w:r>
    </w:p>
    <w:p w14:paraId="1E85F028" w14:textId="77777777" w:rsidR="00D32288" w:rsidRDefault="00B80252">
      <w:pPr>
        <w:pStyle w:val="PargrafodaLista"/>
        <w:numPr>
          <w:ilvl w:val="1"/>
          <w:numId w:val="4"/>
        </w:numPr>
        <w:tabs>
          <w:tab w:val="left" w:pos="1602"/>
        </w:tabs>
        <w:spacing w:before="155" w:line="379" w:lineRule="auto"/>
        <w:ind w:right="842" w:firstLine="0"/>
        <w:jc w:val="both"/>
        <w:rPr>
          <w:sz w:val="23"/>
        </w:rPr>
      </w:pPr>
      <w:r>
        <w:rPr>
          <w:w w:val="105"/>
          <w:sz w:val="23"/>
        </w:rPr>
        <w:t>Cumprir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os prazos previstos em Edital 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outros que venham a ser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fixados pela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CESAMA.</w:t>
      </w:r>
    </w:p>
    <w:p w14:paraId="135AF51E" w14:textId="77777777" w:rsidR="00D32288" w:rsidRDefault="00B80252">
      <w:pPr>
        <w:pStyle w:val="PargrafodaLista"/>
        <w:numPr>
          <w:ilvl w:val="1"/>
          <w:numId w:val="4"/>
        </w:numPr>
        <w:tabs>
          <w:tab w:val="left" w:pos="1538"/>
        </w:tabs>
        <w:spacing w:before="151" w:line="386" w:lineRule="auto"/>
        <w:ind w:right="830" w:firstLine="0"/>
        <w:jc w:val="both"/>
        <w:rPr>
          <w:sz w:val="23"/>
        </w:rPr>
      </w:pPr>
      <w:r>
        <w:rPr>
          <w:w w:val="105"/>
          <w:sz w:val="23"/>
        </w:rPr>
        <w:t>Dirimir qualquer dúvida e prestar esclarecimentos acerca da execução da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Ata,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durante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toda 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sua vigência,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pedido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CESAMA.</w:t>
      </w:r>
    </w:p>
    <w:p w14:paraId="237A376C" w14:textId="77777777" w:rsidR="00D32288" w:rsidRDefault="00B80252">
      <w:pPr>
        <w:pStyle w:val="PargrafodaLista"/>
        <w:numPr>
          <w:ilvl w:val="1"/>
          <w:numId w:val="4"/>
        </w:numPr>
        <w:tabs>
          <w:tab w:val="left" w:pos="1552"/>
        </w:tabs>
        <w:spacing w:before="135" w:line="379" w:lineRule="auto"/>
        <w:ind w:right="832" w:firstLine="0"/>
        <w:jc w:val="both"/>
        <w:rPr>
          <w:sz w:val="23"/>
        </w:rPr>
      </w:pPr>
      <w:r>
        <w:rPr>
          <w:w w:val="105"/>
          <w:sz w:val="23"/>
        </w:rPr>
        <w:t>Retirar os materiais / amostras em desacordo com o edital. Os produtos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 não forem retirados dentro do prazo estabelecido recebe</w:t>
      </w:r>
      <w:r>
        <w:rPr>
          <w:w w:val="105"/>
          <w:sz w:val="23"/>
        </w:rPr>
        <w:t>rão, a critério 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CESAMA, destinação adequada a sua natureza, vedadas reivindicações 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fornecedor.</w:t>
      </w:r>
    </w:p>
    <w:p w14:paraId="22ACF491" w14:textId="77777777" w:rsidR="00D32288" w:rsidRDefault="00D32288">
      <w:pPr>
        <w:spacing w:line="379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602F1958" w14:textId="77777777" w:rsidR="00D32288" w:rsidRDefault="00B80252">
      <w:pPr>
        <w:pStyle w:val="Ttulo1"/>
        <w:numPr>
          <w:ilvl w:val="0"/>
          <w:numId w:val="10"/>
        </w:numPr>
        <w:tabs>
          <w:tab w:val="left" w:pos="1343"/>
        </w:tabs>
        <w:spacing w:before="15"/>
        <w:ind w:left="1342" w:hanging="403"/>
      </w:pPr>
      <w:r>
        <w:lastRenderedPageBreak/>
        <w:t>OBRIGAÇÕES</w:t>
      </w:r>
      <w:r>
        <w:rPr>
          <w:spacing w:val="54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CESAMA</w:t>
      </w:r>
    </w:p>
    <w:p w14:paraId="09EC276E" w14:textId="77777777" w:rsidR="00D32288" w:rsidRDefault="00D32288">
      <w:pPr>
        <w:pStyle w:val="Corpodetexto"/>
        <w:spacing w:before="1"/>
        <w:ind w:left="0"/>
        <w:jc w:val="left"/>
        <w:rPr>
          <w:b/>
          <w:sz w:val="27"/>
        </w:rPr>
      </w:pPr>
    </w:p>
    <w:p w14:paraId="43B14E00" w14:textId="77777777" w:rsidR="00D32288" w:rsidRDefault="00B80252">
      <w:pPr>
        <w:pStyle w:val="PargrafodaLista"/>
        <w:numPr>
          <w:ilvl w:val="1"/>
          <w:numId w:val="3"/>
        </w:numPr>
        <w:tabs>
          <w:tab w:val="left" w:pos="1538"/>
        </w:tabs>
        <w:ind w:hanging="598"/>
        <w:jc w:val="both"/>
        <w:rPr>
          <w:sz w:val="23"/>
        </w:rPr>
      </w:pPr>
      <w:r>
        <w:rPr>
          <w:w w:val="105"/>
          <w:sz w:val="23"/>
        </w:rPr>
        <w:t>Emitir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o(s)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pedido(s)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através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Ordem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Compra.</w:t>
      </w:r>
    </w:p>
    <w:p w14:paraId="040A21D5" w14:textId="77777777" w:rsidR="00D32288" w:rsidRDefault="00D32288">
      <w:pPr>
        <w:pStyle w:val="Corpodetexto"/>
        <w:spacing w:before="10"/>
        <w:ind w:left="0"/>
        <w:jc w:val="left"/>
        <w:rPr>
          <w:sz w:val="25"/>
        </w:rPr>
      </w:pPr>
    </w:p>
    <w:p w14:paraId="13C094F7" w14:textId="77777777" w:rsidR="00D32288" w:rsidRDefault="00B80252">
      <w:pPr>
        <w:pStyle w:val="PargrafodaLista"/>
        <w:numPr>
          <w:ilvl w:val="1"/>
          <w:numId w:val="3"/>
        </w:numPr>
        <w:tabs>
          <w:tab w:val="left" w:pos="1609"/>
        </w:tabs>
        <w:spacing w:line="386" w:lineRule="auto"/>
        <w:ind w:left="940" w:right="845" w:firstLine="0"/>
        <w:jc w:val="both"/>
        <w:rPr>
          <w:sz w:val="23"/>
        </w:rPr>
      </w:pPr>
      <w:r>
        <w:rPr>
          <w:w w:val="105"/>
          <w:sz w:val="23"/>
        </w:rPr>
        <w:t>Efetuar todos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pagamentos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devidos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à fornecedora, nas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condições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estabelecidas.</w:t>
      </w:r>
    </w:p>
    <w:p w14:paraId="5E1F7E20" w14:textId="77777777" w:rsidR="00D32288" w:rsidRDefault="00B80252">
      <w:pPr>
        <w:pStyle w:val="PargrafodaLista"/>
        <w:numPr>
          <w:ilvl w:val="1"/>
          <w:numId w:val="3"/>
        </w:numPr>
        <w:tabs>
          <w:tab w:val="left" w:pos="1559"/>
        </w:tabs>
        <w:spacing w:before="143" w:line="376" w:lineRule="auto"/>
        <w:ind w:left="940" w:right="831" w:firstLine="0"/>
        <w:jc w:val="both"/>
        <w:rPr>
          <w:sz w:val="23"/>
        </w:rPr>
      </w:pPr>
      <w:r>
        <w:rPr>
          <w:w w:val="105"/>
          <w:sz w:val="23"/>
        </w:rPr>
        <w:t>Fiscalizar a execução da Ata de Registro de Preços e sua(s) Ordem(ns)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Compra,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fará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cessar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diminuir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responsabilidade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fornecedora pelo perfeito cumprimento das obrigações estipuladas, nem 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</w:t>
      </w:r>
      <w:r>
        <w:rPr>
          <w:w w:val="105"/>
          <w:sz w:val="23"/>
        </w:rPr>
        <w:t>uaisquer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danos,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inclusive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quanto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terceiros,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irregularidades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constatadas;</w:t>
      </w:r>
    </w:p>
    <w:p w14:paraId="79368CE1" w14:textId="77777777" w:rsidR="00D32288" w:rsidRDefault="00B80252">
      <w:pPr>
        <w:pStyle w:val="PargrafodaLista"/>
        <w:numPr>
          <w:ilvl w:val="1"/>
          <w:numId w:val="3"/>
        </w:numPr>
        <w:tabs>
          <w:tab w:val="left" w:pos="1538"/>
        </w:tabs>
        <w:spacing w:before="149" w:line="386" w:lineRule="auto"/>
        <w:ind w:left="940" w:right="842" w:firstLine="0"/>
        <w:jc w:val="both"/>
        <w:rPr>
          <w:sz w:val="23"/>
        </w:rPr>
      </w:pPr>
      <w:r>
        <w:rPr>
          <w:w w:val="105"/>
          <w:sz w:val="23"/>
        </w:rPr>
        <w:t>Rejeitar todo e qualquer material de má qualidade e em desconformidade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com as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especificações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deste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Termo;</w:t>
      </w:r>
    </w:p>
    <w:p w14:paraId="3CC78C39" w14:textId="77777777" w:rsidR="00D32288" w:rsidRDefault="00B80252">
      <w:pPr>
        <w:pStyle w:val="PargrafodaLista"/>
        <w:numPr>
          <w:ilvl w:val="1"/>
          <w:numId w:val="3"/>
        </w:numPr>
        <w:tabs>
          <w:tab w:val="left" w:pos="1544"/>
        </w:tabs>
        <w:spacing w:before="143" w:line="379" w:lineRule="auto"/>
        <w:ind w:left="940" w:right="844" w:firstLine="0"/>
        <w:jc w:val="both"/>
        <w:rPr>
          <w:sz w:val="23"/>
        </w:rPr>
      </w:pPr>
      <w:r>
        <w:rPr>
          <w:w w:val="105"/>
          <w:sz w:val="23"/>
        </w:rPr>
        <w:t>Efetuar o recebimento provisório e o recebimento definitivo do objet</w:t>
      </w:r>
      <w:r>
        <w:rPr>
          <w:w w:val="105"/>
          <w:sz w:val="23"/>
        </w:rPr>
        <w:t>o, por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meio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Departamento de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Compras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Estoque.</w:t>
      </w:r>
    </w:p>
    <w:p w14:paraId="4E5B438B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1E3B075C" w14:textId="77777777" w:rsidR="00D32288" w:rsidRDefault="00B80252">
      <w:pPr>
        <w:pStyle w:val="Ttulo1"/>
        <w:numPr>
          <w:ilvl w:val="0"/>
          <w:numId w:val="10"/>
        </w:numPr>
        <w:tabs>
          <w:tab w:val="left" w:pos="1366"/>
        </w:tabs>
        <w:ind w:left="1365" w:hanging="426"/>
      </w:pPr>
      <w:r>
        <w:rPr>
          <w:w w:val="105"/>
        </w:rPr>
        <w:t>CRITÉRIO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JULGAMENTO</w:t>
      </w:r>
    </w:p>
    <w:p w14:paraId="5996226C" w14:textId="77777777" w:rsidR="00D32288" w:rsidRDefault="00D32288">
      <w:pPr>
        <w:pStyle w:val="Corpodetexto"/>
        <w:spacing w:before="4"/>
        <w:ind w:left="0"/>
        <w:jc w:val="left"/>
        <w:rPr>
          <w:b/>
        </w:rPr>
      </w:pPr>
    </w:p>
    <w:p w14:paraId="6FB36671" w14:textId="77777777" w:rsidR="00D32288" w:rsidRDefault="00B80252">
      <w:pPr>
        <w:pStyle w:val="Corpodetexto"/>
        <w:spacing w:line="376" w:lineRule="auto"/>
        <w:ind w:right="833"/>
      </w:pPr>
      <w:r>
        <w:rPr>
          <w:w w:val="105"/>
        </w:rPr>
        <w:t>Esta licitação é do tipo MENOR PREÇO sob o critério de julgamento pelo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MENOR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PREÇO</w:t>
      </w:r>
      <w:r>
        <w:rPr>
          <w:b/>
          <w:spacing w:val="-9"/>
          <w:w w:val="105"/>
        </w:rPr>
        <w:t xml:space="preserve"> </w:t>
      </w:r>
      <w:r>
        <w:rPr>
          <w:b/>
          <w:w w:val="105"/>
        </w:rPr>
        <w:t>UNITÁRIO</w:t>
      </w:r>
      <w:r>
        <w:rPr>
          <w:b/>
          <w:spacing w:val="-9"/>
          <w:w w:val="105"/>
        </w:rPr>
        <w:t xml:space="preserve"> </w:t>
      </w:r>
      <w:r>
        <w:rPr>
          <w:b/>
          <w:w w:val="105"/>
        </w:rPr>
        <w:t>REGISTRADO</w:t>
      </w:r>
      <w:r>
        <w:rPr>
          <w:b/>
          <w:spacing w:val="-9"/>
          <w:w w:val="105"/>
        </w:rPr>
        <w:t xml:space="preserve"> </w:t>
      </w:r>
      <w:r>
        <w:rPr>
          <w:b/>
          <w:w w:val="105"/>
        </w:rPr>
        <w:t>POR</w:t>
      </w:r>
      <w:r>
        <w:rPr>
          <w:b/>
          <w:spacing w:val="-11"/>
          <w:w w:val="105"/>
        </w:rPr>
        <w:t xml:space="preserve"> </w:t>
      </w:r>
      <w:r>
        <w:rPr>
          <w:b/>
          <w:w w:val="105"/>
        </w:rPr>
        <w:t>ITEM</w:t>
      </w:r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r>
        <w:rPr>
          <w:w w:val="105"/>
        </w:rPr>
        <w:t>desde</w:t>
      </w:r>
      <w:r>
        <w:rPr>
          <w:spacing w:val="-14"/>
          <w:w w:val="105"/>
        </w:rPr>
        <w:t xml:space="preserve"> </w:t>
      </w:r>
      <w:r>
        <w:rPr>
          <w:w w:val="105"/>
        </w:rPr>
        <w:t>que</w:t>
      </w:r>
      <w:r>
        <w:rPr>
          <w:spacing w:val="-7"/>
          <w:w w:val="105"/>
        </w:rPr>
        <w:t xml:space="preserve"> </w:t>
      </w:r>
      <w:r>
        <w:rPr>
          <w:w w:val="105"/>
        </w:rPr>
        <w:t>observadas</w:t>
      </w:r>
      <w:r>
        <w:rPr>
          <w:spacing w:val="-64"/>
          <w:w w:val="105"/>
        </w:rPr>
        <w:t xml:space="preserve"> </w:t>
      </w:r>
      <w:r>
        <w:rPr>
          <w:w w:val="105"/>
        </w:rPr>
        <w:t>às</w:t>
      </w:r>
      <w:r>
        <w:rPr>
          <w:spacing w:val="-2"/>
          <w:w w:val="105"/>
        </w:rPr>
        <w:t xml:space="preserve"> </w:t>
      </w:r>
      <w:r>
        <w:rPr>
          <w:w w:val="105"/>
        </w:rPr>
        <w:t>especificações</w:t>
      </w:r>
      <w:r>
        <w:rPr>
          <w:spacing w:val="-2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demais</w:t>
      </w:r>
      <w:r>
        <w:rPr>
          <w:spacing w:val="-8"/>
          <w:w w:val="105"/>
        </w:rPr>
        <w:t xml:space="preserve"> </w:t>
      </w:r>
      <w:r>
        <w:rPr>
          <w:w w:val="105"/>
        </w:rPr>
        <w:t>condições</w:t>
      </w:r>
      <w:r>
        <w:rPr>
          <w:spacing w:val="-1"/>
          <w:w w:val="105"/>
        </w:rPr>
        <w:t xml:space="preserve"> </w:t>
      </w:r>
      <w:r>
        <w:rPr>
          <w:w w:val="105"/>
        </w:rPr>
        <w:t>estabelecidas</w:t>
      </w:r>
      <w:r>
        <w:rPr>
          <w:spacing w:val="-2"/>
          <w:w w:val="105"/>
        </w:rPr>
        <w:t xml:space="preserve"> </w:t>
      </w:r>
      <w:r>
        <w:rPr>
          <w:w w:val="105"/>
        </w:rPr>
        <w:t>no</w:t>
      </w:r>
      <w:r>
        <w:rPr>
          <w:spacing w:val="-13"/>
          <w:w w:val="105"/>
        </w:rPr>
        <w:t xml:space="preserve"> </w:t>
      </w:r>
      <w:r>
        <w:rPr>
          <w:w w:val="105"/>
        </w:rPr>
        <w:t>Edital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seus</w:t>
      </w:r>
      <w:r>
        <w:rPr>
          <w:spacing w:val="-8"/>
          <w:w w:val="105"/>
        </w:rPr>
        <w:t xml:space="preserve"> </w:t>
      </w:r>
      <w:r>
        <w:rPr>
          <w:w w:val="105"/>
        </w:rPr>
        <w:t>anexos.</w:t>
      </w:r>
    </w:p>
    <w:p w14:paraId="506DFBC1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265FFAF3" w14:textId="77777777" w:rsidR="00D32288" w:rsidRDefault="00B80252">
      <w:pPr>
        <w:pStyle w:val="Ttulo1"/>
        <w:numPr>
          <w:ilvl w:val="0"/>
          <w:numId w:val="10"/>
        </w:numPr>
        <w:tabs>
          <w:tab w:val="left" w:pos="1337"/>
        </w:tabs>
        <w:spacing w:before="177"/>
        <w:ind w:left="1336" w:hanging="397"/>
      </w:pPr>
      <w:r>
        <w:t>EXIGÊNCIAS</w:t>
      </w:r>
      <w:r>
        <w:rPr>
          <w:spacing w:val="51"/>
        </w:rPr>
        <w:t xml:space="preserve"> </w:t>
      </w:r>
      <w:r>
        <w:t>PARA</w:t>
      </w:r>
      <w:r>
        <w:rPr>
          <w:spacing w:val="41"/>
        </w:rPr>
        <w:t xml:space="preserve"> </w:t>
      </w:r>
      <w:r>
        <w:t>PROPOSTA</w:t>
      </w:r>
    </w:p>
    <w:p w14:paraId="4B2AFBF7" w14:textId="77777777" w:rsidR="00D32288" w:rsidRDefault="00D32288">
      <w:pPr>
        <w:pStyle w:val="Corpodetexto"/>
        <w:spacing w:before="5"/>
        <w:ind w:left="0"/>
        <w:jc w:val="left"/>
        <w:rPr>
          <w:b/>
          <w:sz w:val="26"/>
        </w:rPr>
      </w:pPr>
    </w:p>
    <w:p w14:paraId="4B111BB4" w14:textId="77777777" w:rsidR="00D32288" w:rsidRDefault="00B80252">
      <w:pPr>
        <w:pStyle w:val="PargrafodaLista"/>
        <w:numPr>
          <w:ilvl w:val="1"/>
          <w:numId w:val="2"/>
        </w:numPr>
        <w:tabs>
          <w:tab w:val="left" w:pos="1653"/>
        </w:tabs>
        <w:spacing w:line="386" w:lineRule="auto"/>
        <w:ind w:right="837" w:firstLine="0"/>
        <w:jc w:val="both"/>
        <w:rPr>
          <w:sz w:val="23"/>
        </w:rPr>
      </w:pPr>
      <w:r>
        <w:rPr>
          <w:w w:val="105"/>
          <w:sz w:val="23"/>
        </w:rPr>
        <w:t>Para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proposta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seguintes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documentos/comprovações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também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deverão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ser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exigidos:</w:t>
      </w:r>
    </w:p>
    <w:p w14:paraId="6A60B496" w14:textId="77777777" w:rsidR="00D32288" w:rsidRDefault="00B80252">
      <w:pPr>
        <w:pStyle w:val="PargrafodaLista"/>
        <w:numPr>
          <w:ilvl w:val="2"/>
          <w:numId w:val="2"/>
        </w:numPr>
        <w:tabs>
          <w:tab w:val="left" w:pos="1732"/>
        </w:tabs>
        <w:spacing w:before="222"/>
        <w:jc w:val="both"/>
        <w:rPr>
          <w:sz w:val="23"/>
        </w:rPr>
      </w:pPr>
      <w:r>
        <w:rPr>
          <w:sz w:val="23"/>
        </w:rPr>
        <w:t>Assistência</w:t>
      </w:r>
      <w:r>
        <w:rPr>
          <w:spacing w:val="36"/>
          <w:sz w:val="23"/>
        </w:rPr>
        <w:t xml:space="preserve"> </w:t>
      </w:r>
      <w:r>
        <w:rPr>
          <w:sz w:val="23"/>
        </w:rPr>
        <w:t>Técnica:</w:t>
      </w:r>
    </w:p>
    <w:p w14:paraId="1AFCC36C" w14:textId="77777777" w:rsidR="00D32288" w:rsidRDefault="00D32288">
      <w:pPr>
        <w:pStyle w:val="Corpodetexto"/>
        <w:spacing w:before="6"/>
        <w:ind w:left="0"/>
        <w:jc w:val="left"/>
        <w:rPr>
          <w:sz w:val="26"/>
        </w:rPr>
      </w:pPr>
    </w:p>
    <w:p w14:paraId="6DE1D368" w14:textId="77777777" w:rsidR="00D32288" w:rsidRDefault="00B80252">
      <w:pPr>
        <w:pStyle w:val="Corpodetexto"/>
        <w:spacing w:line="376" w:lineRule="auto"/>
        <w:ind w:right="832"/>
      </w:pPr>
      <w:r>
        <w:rPr>
          <w:w w:val="105"/>
        </w:rPr>
        <w:t>A licitante deverá comprovar na proposta possuir assistência técnica no Brasil,</w:t>
      </w:r>
      <w:r>
        <w:rPr>
          <w:spacing w:val="1"/>
          <w:w w:val="105"/>
        </w:rPr>
        <w:t xml:space="preserve"> </w:t>
      </w:r>
      <w:r>
        <w:rPr>
          <w:w w:val="105"/>
        </w:rPr>
        <w:t>com</w:t>
      </w:r>
      <w:r>
        <w:rPr>
          <w:spacing w:val="1"/>
          <w:w w:val="105"/>
        </w:rPr>
        <w:t xml:space="preserve"> </w:t>
      </w:r>
      <w:r>
        <w:rPr>
          <w:w w:val="105"/>
        </w:rPr>
        <w:t>pessoal</w:t>
      </w:r>
      <w:r>
        <w:rPr>
          <w:spacing w:val="1"/>
          <w:w w:val="105"/>
        </w:rPr>
        <w:t xml:space="preserve"> </w:t>
      </w:r>
      <w:r>
        <w:rPr>
          <w:w w:val="105"/>
        </w:rPr>
        <w:t>especializado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orientações</w:t>
      </w:r>
      <w:r>
        <w:rPr>
          <w:spacing w:val="1"/>
          <w:w w:val="105"/>
        </w:rPr>
        <w:t xml:space="preserve"> </w:t>
      </w:r>
      <w:r>
        <w:rPr>
          <w:w w:val="105"/>
        </w:rPr>
        <w:t>técnicas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manutenção</w:t>
      </w:r>
      <w:r>
        <w:rPr>
          <w:spacing w:val="1"/>
          <w:w w:val="105"/>
        </w:rPr>
        <w:t xml:space="preserve"> </w:t>
      </w:r>
      <w:r>
        <w:rPr>
          <w:w w:val="105"/>
        </w:rPr>
        <w:t>dos</w:t>
      </w:r>
      <w:r>
        <w:rPr>
          <w:spacing w:val="1"/>
          <w:w w:val="105"/>
        </w:rPr>
        <w:t xml:space="preserve"> </w:t>
      </w:r>
      <w:r>
        <w:rPr>
          <w:w w:val="105"/>
        </w:rPr>
        <w:t>equipamentos. Deverá comprovar, ainda, que possui laboratório onde possa</w:t>
      </w:r>
      <w:r>
        <w:rPr>
          <w:spacing w:val="1"/>
          <w:w w:val="105"/>
        </w:rPr>
        <w:t xml:space="preserve"> </w:t>
      </w:r>
      <w:r>
        <w:rPr>
          <w:w w:val="105"/>
        </w:rPr>
        <w:t>realizar</w:t>
      </w:r>
      <w:r>
        <w:rPr>
          <w:spacing w:val="12"/>
          <w:w w:val="105"/>
        </w:rPr>
        <w:t xml:space="preserve"> </w:t>
      </w:r>
      <w:r>
        <w:rPr>
          <w:w w:val="105"/>
        </w:rPr>
        <w:t>todos</w:t>
      </w:r>
      <w:r>
        <w:rPr>
          <w:spacing w:val="22"/>
          <w:w w:val="105"/>
        </w:rPr>
        <w:t xml:space="preserve"> </w:t>
      </w:r>
      <w:r>
        <w:rPr>
          <w:w w:val="105"/>
        </w:rPr>
        <w:t>os</w:t>
      </w:r>
      <w:r>
        <w:rPr>
          <w:spacing w:val="22"/>
          <w:w w:val="105"/>
        </w:rPr>
        <w:t xml:space="preserve"> </w:t>
      </w:r>
      <w:r>
        <w:rPr>
          <w:w w:val="105"/>
        </w:rPr>
        <w:t>ensaios</w:t>
      </w:r>
      <w:r>
        <w:rPr>
          <w:spacing w:val="2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testes</w:t>
      </w:r>
      <w:r>
        <w:rPr>
          <w:spacing w:val="29"/>
          <w:w w:val="105"/>
        </w:rPr>
        <w:t xml:space="preserve"> </w:t>
      </w:r>
      <w:r>
        <w:rPr>
          <w:w w:val="105"/>
        </w:rPr>
        <w:t>em</w:t>
      </w:r>
      <w:r>
        <w:rPr>
          <w:spacing w:val="15"/>
          <w:w w:val="105"/>
        </w:rPr>
        <w:t xml:space="preserve"> </w:t>
      </w:r>
      <w:r>
        <w:rPr>
          <w:w w:val="105"/>
        </w:rPr>
        <w:t>hidrômetros,</w:t>
      </w:r>
      <w:r>
        <w:rPr>
          <w:spacing w:val="17"/>
          <w:w w:val="105"/>
        </w:rPr>
        <w:t xml:space="preserve"> </w:t>
      </w:r>
      <w:r>
        <w:rPr>
          <w:w w:val="105"/>
        </w:rPr>
        <w:t>exigidos</w:t>
      </w:r>
      <w:r>
        <w:rPr>
          <w:spacing w:val="14"/>
          <w:w w:val="105"/>
        </w:rPr>
        <w:t xml:space="preserve"> </w:t>
      </w:r>
      <w:r>
        <w:rPr>
          <w:w w:val="105"/>
        </w:rPr>
        <w:t>por</w:t>
      </w:r>
      <w:r>
        <w:rPr>
          <w:spacing w:val="12"/>
          <w:w w:val="105"/>
        </w:rPr>
        <w:t xml:space="preserve"> </w:t>
      </w:r>
      <w:r>
        <w:rPr>
          <w:w w:val="105"/>
        </w:rPr>
        <w:t>normas</w:t>
      </w:r>
    </w:p>
    <w:p w14:paraId="0B78406F" w14:textId="77777777" w:rsidR="00D32288" w:rsidRDefault="00D32288">
      <w:pPr>
        <w:spacing w:line="376" w:lineRule="auto"/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1F4C9B59" w14:textId="77777777" w:rsidR="00D32288" w:rsidRDefault="00B80252">
      <w:pPr>
        <w:pStyle w:val="Corpodetexto"/>
        <w:spacing w:before="8" w:line="379" w:lineRule="auto"/>
        <w:ind w:right="838"/>
      </w:pPr>
      <w:r>
        <w:rPr>
          <w:w w:val="105"/>
        </w:rPr>
        <w:lastRenderedPageBreak/>
        <w:t>(INMETRO e ABNT), podendo, a critério da CESAMA, ser realizada uma visita</w:t>
      </w:r>
      <w:r>
        <w:rPr>
          <w:spacing w:val="1"/>
          <w:w w:val="105"/>
        </w:rPr>
        <w:t xml:space="preserve"> </w:t>
      </w:r>
      <w:r>
        <w:rPr>
          <w:w w:val="105"/>
        </w:rPr>
        <w:t>técnica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essas instalações;</w:t>
      </w:r>
    </w:p>
    <w:p w14:paraId="58F06193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18DC1FBE" w14:textId="77777777" w:rsidR="00D32288" w:rsidRDefault="00D32288">
      <w:pPr>
        <w:pStyle w:val="Corpodetexto"/>
        <w:spacing w:before="10"/>
        <w:ind w:left="0"/>
        <w:jc w:val="left"/>
        <w:rPr>
          <w:sz w:val="27"/>
        </w:rPr>
      </w:pPr>
    </w:p>
    <w:p w14:paraId="4FBA7F9C" w14:textId="77777777" w:rsidR="00D32288" w:rsidRDefault="00B80252">
      <w:pPr>
        <w:pStyle w:val="Corpodetexto"/>
      </w:pPr>
      <w:r>
        <w:rPr>
          <w:w w:val="105"/>
        </w:rPr>
        <w:t>13.1.2.</w:t>
      </w:r>
      <w:r>
        <w:rPr>
          <w:spacing w:val="-13"/>
          <w:w w:val="105"/>
        </w:rPr>
        <w:t xml:space="preserve"> </w:t>
      </w:r>
      <w:r>
        <w:rPr>
          <w:w w:val="105"/>
        </w:rPr>
        <w:t>Catálogo</w:t>
      </w:r>
      <w:r>
        <w:rPr>
          <w:spacing w:val="-13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hidrômetro:</w:t>
      </w:r>
    </w:p>
    <w:p w14:paraId="40BE575E" w14:textId="77777777" w:rsidR="00D32288" w:rsidRDefault="00D32288">
      <w:pPr>
        <w:pStyle w:val="Corpodetexto"/>
        <w:spacing w:before="6"/>
        <w:ind w:left="0"/>
        <w:jc w:val="left"/>
        <w:rPr>
          <w:sz w:val="26"/>
        </w:rPr>
      </w:pPr>
    </w:p>
    <w:p w14:paraId="612A86DD" w14:textId="77777777" w:rsidR="00D32288" w:rsidRDefault="00B80252">
      <w:pPr>
        <w:pStyle w:val="Corpodetexto"/>
        <w:spacing w:line="379" w:lineRule="auto"/>
        <w:ind w:right="832"/>
      </w:pP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licitante</w:t>
      </w:r>
      <w:r>
        <w:rPr>
          <w:spacing w:val="1"/>
          <w:w w:val="105"/>
        </w:rPr>
        <w:t xml:space="preserve"> </w:t>
      </w:r>
      <w:r>
        <w:rPr>
          <w:w w:val="105"/>
        </w:rPr>
        <w:t>deverá</w:t>
      </w:r>
      <w:r>
        <w:rPr>
          <w:spacing w:val="1"/>
          <w:w w:val="105"/>
        </w:rPr>
        <w:t xml:space="preserve"> </w:t>
      </w:r>
      <w:r>
        <w:rPr>
          <w:w w:val="105"/>
        </w:rPr>
        <w:t>fornecer</w:t>
      </w:r>
      <w:r>
        <w:rPr>
          <w:spacing w:val="1"/>
          <w:w w:val="105"/>
        </w:rPr>
        <w:t xml:space="preserve"> </w:t>
      </w:r>
      <w:r>
        <w:rPr>
          <w:w w:val="105"/>
        </w:rPr>
        <w:t>um</w:t>
      </w:r>
      <w:r>
        <w:rPr>
          <w:spacing w:val="1"/>
          <w:w w:val="105"/>
        </w:rPr>
        <w:t xml:space="preserve"> </w:t>
      </w:r>
      <w:r>
        <w:rPr>
          <w:w w:val="105"/>
        </w:rPr>
        <w:t>catálogo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cada</w:t>
      </w:r>
      <w:r>
        <w:rPr>
          <w:spacing w:val="1"/>
          <w:w w:val="105"/>
        </w:rPr>
        <w:t xml:space="preserve"> </w:t>
      </w:r>
      <w:r>
        <w:rPr>
          <w:w w:val="105"/>
        </w:rPr>
        <w:t>modelo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hidrômetro</w:t>
      </w:r>
      <w:r>
        <w:rPr>
          <w:spacing w:val="-65"/>
          <w:w w:val="105"/>
        </w:rPr>
        <w:t xml:space="preserve"> </w:t>
      </w:r>
      <w:r>
        <w:rPr>
          <w:w w:val="105"/>
        </w:rPr>
        <w:t>ofertado constante desta especificação, com todas as características técnicas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-6"/>
          <w:w w:val="105"/>
        </w:rPr>
        <w:t xml:space="preserve"> </w:t>
      </w:r>
      <w:r>
        <w:rPr>
          <w:w w:val="105"/>
        </w:rPr>
        <w:t>identifiquem</w:t>
      </w:r>
      <w:r>
        <w:rPr>
          <w:spacing w:val="7"/>
          <w:w w:val="105"/>
        </w:rPr>
        <w:t xml:space="preserve"> </w:t>
      </w:r>
      <w:r>
        <w:rPr>
          <w:w w:val="105"/>
        </w:rPr>
        <w:t>o</w:t>
      </w:r>
      <w:r>
        <w:rPr>
          <w:spacing w:val="-5"/>
          <w:w w:val="105"/>
        </w:rPr>
        <w:t xml:space="preserve"> </w:t>
      </w:r>
      <w:r>
        <w:rPr>
          <w:w w:val="105"/>
        </w:rPr>
        <w:t>produto.</w:t>
      </w:r>
    </w:p>
    <w:p w14:paraId="3784C4B2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7B7AB687" w14:textId="77777777" w:rsidR="00D32288" w:rsidRDefault="00B80252">
      <w:pPr>
        <w:pStyle w:val="Ttulo1"/>
        <w:numPr>
          <w:ilvl w:val="0"/>
          <w:numId w:val="10"/>
        </w:numPr>
        <w:tabs>
          <w:tab w:val="left" w:pos="1647"/>
        </w:tabs>
        <w:spacing w:before="168"/>
        <w:ind w:left="1646" w:hanging="707"/>
        <w:jc w:val="both"/>
      </w:pPr>
      <w:r>
        <w:rPr>
          <w:w w:val="105"/>
        </w:rPr>
        <w:t>PENALIDADES</w:t>
      </w:r>
    </w:p>
    <w:p w14:paraId="2DB95F64" w14:textId="77777777" w:rsidR="00D32288" w:rsidRDefault="00D32288">
      <w:pPr>
        <w:pStyle w:val="Corpodetexto"/>
        <w:spacing w:before="4"/>
        <w:ind w:left="0"/>
        <w:jc w:val="left"/>
        <w:rPr>
          <w:b/>
        </w:rPr>
      </w:pPr>
    </w:p>
    <w:p w14:paraId="3B8D4D08" w14:textId="77777777" w:rsidR="00D32288" w:rsidRDefault="00B80252">
      <w:pPr>
        <w:pStyle w:val="Corpodetexto"/>
        <w:spacing w:before="1" w:line="379" w:lineRule="auto"/>
        <w:ind w:right="832" w:firstLine="569"/>
      </w:pPr>
      <w:r>
        <w:rPr>
          <w:w w:val="105"/>
        </w:rPr>
        <w:t>O descumprimento de quaisquer cláusulas estabelecidas neste Termo de</w:t>
      </w:r>
      <w:r>
        <w:rPr>
          <w:spacing w:val="-65"/>
          <w:w w:val="105"/>
        </w:rPr>
        <w:t xml:space="preserve"> </w:t>
      </w:r>
      <w:r>
        <w:rPr>
          <w:w w:val="105"/>
        </w:rPr>
        <w:t>Referência sujeitará à aplicação das sanções previstas n</w:t>
      </w:r>
      <w:r>
        <w:rPr>
          <w:w w:val="105"/>
        </w:rPr>
        <w:t>o edital, conforme</w:t>
      </w:r>
      <w:r>
        <w:rPr>
          <w:spacing w:val="1"/>
          <w:w w:val="105"/>
        </w:rPr>
        <w:t xml:space="preserve"> </w:t>
      </w:r>
      <w:r>
        <w:rPr>
          <w:w w:val="105"/>
        </w:rPr>
        <w:t>minuta</w:t>
      </w:r>
      <w:r>
        <w:rPr>
          <w:spacing w:val="1"/>
          <w:w w:val="105"/>
        </w:rPr>
        <w:t xml:space="preserve"> </w:t>
      </w:r>
      <w:r>
        <w:rPr>
          <w:w w:val="105"/>
        </w:rPr>
        <w:t>padrão e informações</w:t>
      </w:r>
      <w:r>
        <w:rPr>
          <w:spacing w:val="-1"/>
          <w:w w:val="105"/>
        </w:rPr>
        <w:t xml:space="preserve"> </w:t>
      </w:r>
      <w:r>
        <w:rPr>
          <w:w w:val="105"/>
        </w:rPr>
        <w:t>das</w:t>
      </w:r>
      <w:r>
        <w:rPr>
          <w:spacing w:val="6"/>
          <w:w w:val="105"/>
        </w:rPr>
        <w:t xml:space="preserve"> </w:t>
      </w:r>
      <w:r>
        <w:rPr>
          <w:w w:val="105"/>
        </w:rPr>
        <w:t>áreas</w:t>
      </w:r>
      <w:r>
        <w:rPr>
          <w:spacing w:val="6"/>
          <w:w w:val="105"/>
        </w:rPr>
        <w:t xml:space="preserve"> </w:t>
      </w:r>
      <w:r>
        <w:rPr>
          <w:w w:val="105"/>
        </w:rPr>
        <w:t>pertinentes.</w:t>
      </w:r>
    </w:p>
    <w:p w14:paraId="36D0ED3F" w14:textId="77777777" w:rsidR="00D32288" w:rsidRDefault="00D32288">
      <w:pPr>
        <w:pStyle w:val="Corpodetexto"/>
        <w:ind w:left="0"/>
        <w:jc w:val="left"/>
        <w:rPr>
          <w:sz w:val="26"/>
        </w:rPr>
      </w:pPr>
    </w:p>
    <w:p w14:paraId="082A4C5A" w14:textId="77777777" w:rsidR="00D32288" w:rsidRDefault="00B80252">
      <w:pPr>
        <w:pStyle w:val="Ttulo1"/>
        <w:numPr>
          <w:ilvl w:val="0"/>
          <w:numId w:val="10"/>
        </w:numPr>
        <w:tabs>
          <w:tab w:val="left" w:pos="1711"/>
        </w:tabs>
        <w:ind w:left="1711" w:hanging="771"/>
        <w:jc w:val="both"/>
      </w:pPr>
      <w:r>
        <w:t>DISPOSIÇÕES</w:t>
      </w:r>
      <w:r>
        <w:rPr>
          <w:spacing w:val="43"/>
        </w:rPr>
        <w:t xml:space="preserve"> </w:t>
      </w:r>
      <w:r>
        <w:t>GERAIS</w:t>
      </w:r>
    </w:p>
    <w:p w14:paraId="59BFD097" w14:textId="77777777" w:rsidR="00D32288" w:rsidRDefault="00D32288">
      <w:pPr>
        <w:pStyle w:val="Corpodetexto"/>
        <w:spacing w:before="8"/>
        <w:ind w:left="0"/>
        <w:jc w:val="left"/>
        <w:rPr>
          <w:b/>
          <w:sz w:val="22"/>
        </w:rPr>
      </w:pPr>
    </w:p>
    <w:p w14:paraId="2EB21E07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74"/>
        </w:tabs>
        <w:spacing w:line="376" w:lineRule="auto"/>
        <w:ind w:right="827" w:firstLine="0"/>
        <w:jc w:val="both"/>
        <w:rPr>
          <w:sz w:val="23"/>
        </w:rPr>
      </w:pPr>
      <w:r>
        <w:rPr>
          <w:w w:val="105"/>
          <w:sz w:val="23"/>
        </w:rPr>
        <w:t>As possíveis e eventuais aquisições não estabelecem qualquer vínculo de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natureza empregatícia ou de responsabilidade entre a CESAMA e os agentes,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prepostos, empregados ou demais pessoas designadas pela fornecedora para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 execução do objeto contratual, sendo a fornecedora a única responsável 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todas as obrigações ou encargos </w:t>
      </w:r>
      <w:r>
        <w:rPr>
          <w:w w:val="105"/>
          <w:sz w:val="23"/>
        </w:rPr>
        <w:t>decorrentes das relações de trabalho entre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ela e seus profissionais ou contratados, previstos na legislação pátria vigente,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seja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trabalhista,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previdenciária,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social,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caráter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securitário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qualquer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outra.</w:t>
      </w:r>
    </w:p>
    <w:p w14:paraId="0236BEF9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88"/>
        </w:tabs>
        <w:spacing w:before="154" w:line="376" w:lineRule="auto"/>
        <w:ind w:right="825" w:firstLine="0"/>
        <w:jc w:val="both"/>
        <w:rPr>
          <w:sz w:val="23"/>
        </w:rPr>
      </w:pPr>
      <w:r>
        <w:rPr>
          <w:w w:val="105"/>
          <w:sz w:val="23"/>
        </w:rPr>
        <w:t>A CESAMA e a Contratada poderão restabelecer o e</w:t>
      </w:r>
      <w:r>
        <w:rPr>
          <w:w w:val="105"/>
          <w:sz w:val="23"/>
        </w:rPr>
        <w:t>quilíbrio econômico-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financeiro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contratação,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termos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artigo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81,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inciso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VI,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Lei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13.303/16, por novo pacto precedido de cálculo ou de demonstração analítica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 aumento ou diminuição dos custos, obedecidos os critérios estabelecidos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 planilha de formação de preços e tendo como limite a média dos preços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encontrados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mercado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 geral.</w:t>
      </w:r>
    </w:p>
    <w:p w14:paraId="0949146D" w14:textId="77777777" w:rsidR="00D32288" w:rsidRDefault="00D32288">
      <w:pPr>
        <w:spacing w:line="376" w:lineRule="auto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53A15564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81"/>
        </w:tabs>
        <w:spacing w:before="8" w:line="379" w:lineRule="auto"/>
        <w:ind w:right="838" w:firstLine="0"/>
        <w:jc w:val="both"/>
        <w:rPr>
          <w:sz w:val="23"/>
        </w:rPr>
      </w:pPr>
      <w:r>
        <w:rPr>
          <w:w w:val="105"/>
          <w:sz w:val="23"/>
        </w:rPr>
        <w:lastRenderedPageBreak/>
        <w:t>A CESAMA reserva para si o direito de não aceitar nem rec</w:t>
      </w:r>
      <w:r>
        <w:rPr>
          <w:w w:val="105"/>
          <w:sz w:val="23"/>
        </w:rPr>
        <w:t>eber qualquer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produto em desacordo com o previsto neste Termo de Referência,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 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desconformidade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normas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legais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técnicas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pertinentes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seu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objeto.</w:t>
      </w:r>
    </w:p>
    <w:p w14:paraId="6F55CC36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81"/>
        </w:tabs>
        <w:spacing w:before="151" w:line="376" w:lineRule="auto"/>
        <w:ind w:right="830" w:firstLine="0"/>
        <w:jc w:val="both"/>
        <w:rPr>
          <w:sz w:val="23"/>
        </w:rPr>
      </w:pPr>
      <w:r>
        <w:rPr>
          <w:w w:val="105"/>
          <w:sz w:val="23"/>
        </w:rPr>
        <w:t>Qualquer tolerância por parte da CESAMA, no que tange ao cumprimento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das obrigações ora assumidas</w:t>
      </w:r>
      <w:r>
        <w:rPr>
          <w:w w:val="105"/>
          <w:sz w:val="23"/>
        </w:rPr>
        <w:t xml:space="preserve"> pela fornecedora, não importará, em hipótese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alguma, em alteração dos termos pactuados, novação, transação ou perdão,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permanecendo em pleno vigor todas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 condições do ajuste e podendo 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exigir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seu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cumprimento 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qualquer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tempo.</w:t>
      </w:r>
    </w:p>
    <w:p w14:paraId="49881DF1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74"/>
        </w:tabs>
        <w:spacing w:before="150" w:line="376" w:lineRule="auto"/>
        <w:ind w:right="824" w:firstLine="0"/>
        <w:jc w:val="both"/>
        <w:rPr>
          <w:sz w:val="23"/>
        </w:rPr>
      </w:pPr>
      <w:r>
        <w:rPr>
          <w:w w:val="105"/>
          <w:sz w:val="23"/>
        </w:rPr>
        <w:t>A fornecedora, por si, seus agentes, prepostos, empregados ou quaisquer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encarregados,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assume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inteira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responsabilidade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quaisquer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danos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prejuízos causados,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forma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direta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indireta,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CESAMA,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seus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servidores ou</w:t>
      </w:r>
      <w:r>
        <w:rPr>
          <w:spacing w:val="-64"/>
          <w:w w:val="105"/>
          <w:sz w:val="23"/>
        </w:rPr>
        <w:t xml:space="preserve"> </w:t>
      </w:r>
      <w:r>
        <w:rPr>
          <w:w w:val="105"/>
          <w:sz w:val="23"/>
        </w:rPr>
        <w:t xml:space="preserve">terceiros, produzidos em decorrência </w:t>
      </w:r>
      <w:r>
        <w:rPr>
          <w:w w:val="105"/>
          <w:sz w:val="23"/>
        </w:rPr>
        <w:t>da execução do objeto, ou da omissão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 executá-lo, resguardando-se à CESAMA o direito de regresso na hipótese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ser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compelido 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responder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tais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danos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ou prejuízos.</w:t>
      </w:r>
    </w:p>
    <w:p w14:paraId="05F176CE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95"/>
        </w:tabs>
        <w:spacing w:before="159" w:line="376" w:lineRule="auto"/>
        <w:ind w:right="823" w:firstLine="0"/>
        <w:jc w:val="both"/>
        <w:rPr>
          <w:sz w:val="23"/>
        </w:rPr>
      </w:pPr>
      <w:r>
        <w:rPr>
          <w:w w:val="105"/>
          <w:sz w:val="23"/>
        </w:rPr>
        <w:t>A fornecedora guardará e fará com que seu pessoal guarde sigilo sobre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dados, informações ou documentos fornecidos pela CESAMA ou obtidos 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razão da execução do objeto contratual, sendo vedadas todas ou quaisquer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reproduções dos mesmos, durante a vigência do ajuste e mesmo após o seu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término.</w:t>
      </w:r>
    </w:p>
    <w:p w14:paraId="1B675E8E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618"/>
        </w:tabs>
        <w:spacing w:before="149" w:line="376" w:lineRule="auto"/>
        <w:ind w:right="831" w:firstLine="0"/>
        <w:jc w:val="both"/>
        <w:rPr>
          <w:sz w:val="23"/>
        </w:rPr>
      </w:pPr>
      <w:r>
        <w:rPr>
          <w:w w:val="105"/>
          <w:sz w:val="23"/>
        </w:rPr>
        <w:t>Todas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informações,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resultados</w:t>
      </w:r>
      <w:r>
        <w:rPr>
          <w:w w:val="105"/>
          <w:sz w:val="23"/>
        </w:rPr>
        <w:t>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relatórios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quaisquer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outros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documentos obtidos ou elaborados pela fornecedora durante a execução 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objeto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Registro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Preços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serão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exclusiva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propriedade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CESAMA, não podendo ser utilizados, divulgados, reproduzidos ou veiculados,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para q</w:t>
      </w:r>
      <w:r>
        <w:rPr>
          <w:w w:val="105"/>
          <w:sz w:val="23"/>
        </w:rPr>
        <w:t>ualquer fim, senão com a prévia e expressa autorização da CESAMA,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sob pena de responsabilização administrativa, civil ou criminal, nos termos 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legislação.</w:t>
      </w:r>
    </w:p>
    <w:p w14:paraId="67A33D62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74"/>
        </w:tabs>
        <w:spacing w:before="155" w:line="379" w:lineRule="auto"/>
        <w:ind w:right="820" w:firstLine="0"/>
        <w:jc w:val="both"/>
        <w:rPr>
          <w:sz w:val="23"/>
        </w:rPr>
      </w:pPr>
      <w:r>
        <w:rPr>
          <w:w w:val="105"/>
          <w:sz w:val="23"/>
        </w:rPr>
        <w:t>As possíveis e futuras contratações serão formalizadas mediante emissão</w:t>
      </w:r>
      <w:r>
        <w:rPr>
          <w:spacing w:val="-65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Ordem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Compra,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nos termos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do art.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137,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inciso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II,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RILC.</w:t>
      </w:r>
    </w:p>
    <w:p w14:paraId="7C76C399" w14:textId="77777777" w:rsidR="00D32288" w:rsidRDefault="00B80252">
      <w:pPr>
        <w:pStyle w:val="PargrafodaLista"/>
        <w:numPr>
          <w:ilvl w:val="1"/>
          <w:numId w:val="1"/>
        </w:numPr>
        <w:tabs>
          <w:tab w:val="left" w:pos="1488"/>
        </w:tabs>
        <w:spacing w:before="33" w:line="418" w:lineRule="exact"/>
        <w:ind w:right="830" w:firstLine="0"/>
        <w:jc w:val="both"/>
        <w:rPr>
          <w:sz w:val="23"/>
        </w:rPr>
      </w:pPr>
      <w:r>
        <w:rPr>
          <w:w w:val="105"/>
          <w:sz w:val="23"/>
        </w:rPr>
        <w:t>A CESAMA, constituída na forma de empresa pública, não é contribuinte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ICMS,</w:t>
      </w:r>
      <w:r>
        <w:rPr>
          <w:spacing w:val="35"/>
          <w:w w:val="105"/>
          <w:sz w:val="23"/>
        </w:rPr>
        <w:t xml:space="preserve"> </w:t>
      </w:r>
      <w:r>
        <w:rPr>
          <w:w w:val="105"/>
          <w:sz w:val="23"/>
        </w:rPr>
        <w:t>observando,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portanto,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regulamento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Imposto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sobre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Operações</w:t>
      </w:r>
    </w:p>
    <w:p w14:paraId="733AAD1B" w14:textId="77777777" w:rsidR="00D32288" w:rsidRDefault="00D32288">
      <w:pPr>
        <w:spacing w:line="418" w:lineRule="exact"/>
        <w:jc w:val="both"/>
        <w:rPr>
          <w:sz w:val="23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2D0FCDA2" w14:textId="77777777" w:rsidR="00D32288" w:rsidRDefault="00B80252">
      <w:pPr>
        <w:pStyle w:val="Corpodetexto"/>
        <w:spacing w:before="8" w:line="379" w:lineRule="auto"/>
        <w:ind w:right="822"/>
      </w:pPr>
      <w:r>
        <w:rPr>
          <w:w w:val="105"/>
        </w:rPr>
        <w:lastRenderedPageBreak/>
        <w:t>Relativas à Circulação de Mercadorias e Sobre Prestações de Serviços de</w:t>
      </w:r>
      <w:r>
        <w:rPr>
          <w:spacing w:val="1"/>
          <w:w w:val="105"/>
        </w:rPr>
        <w:t xml:space="preserve"> </w:t>
      </w:r>
      <w:r>
        <w:rPr>
          <w:w w:val="105"/>
        </w:rPr>
        <w:t>Transporte</w:t>
      </w:r>
      <w:r>
        <w:rPr>
          <w:spacing w:val="1"/>
          <w:w w:val="105"/>
        </w:rPr>
        <w:t xml:space="preserve"> </w:t>
      </w:r>
      <w:r>
        <w:rPr>
          <w:w w:val="105"/>
        </w:rPr>
        <w:t>Interestadual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Intermunicipal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Comunicação</w:t>
      </w:r>
      <w:r>
        <w:rPr>
          <w:spacing w:val="1"/>
          <w:w w:val="105"/>
        </w:rPr>
        <w:t xml:space="preserve"> </w:t>
      </w:r>
      <w:r>
        <w:rPr>
          <w:w w:val="105"/>
        </w:rPr>
        <w:t>(RICMS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SEFAZ/MG), em</w:t>
      </w:r>
      <w:r>
        <w:rPr>
          <w:spacing w:val="-1"/>
          <w:w w:val="105"/>
        </w:rPr>
        <w:t xml:space="preserve"> </w:t>
      </w:r>
      <w:r>
        <w:rPr>
          <w:w w:val="105"/>
        </w:rPr>
        <w:t>seu</w:t>
      </w:r>
      <w:r>
        <w:rPr>
          <w:spacing w:val="-1"/>
          <w:w w:val="105"/>
        </w:rPr>
        <w:t xml:space="preserve"> </w:t>
      </w:r>
      <w:r>
        <w:rPr>
          <w:w w:val="105"/>
        </w:rPr>
        <w:t>Anexo IX,</w:t>
      </w:r>
      <w:r>
        <w:rPr>
          <w:spacing w:val="-6"/>
          <w:w w:val="105"/>
        </w:rPr>
        <w:t xml:space="preserve"> </w:t>
      </w:r>
      <w:r>
        <w:rPr>
          <w:w w:val="105"/>
        </w:rPr>
        <w:t>Capítulo</w:t>
      </w:r>
      <w:r>
        <w:rPr>
          <w:spacing w:val="-1"/>
          <w:w w:val="105"/>
        </w:rPr>
        <w:t xml:space="preserve"> </w:t>
      </w:r>
      <w:r>
        <w:rPr>
          <w:w w:val="105"/>
        </w:rPr>
        <w:t>XXXVI,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-1"/>
          <w:w w:val="105"/>
        </w:rPr>
        <w:t xml:space="preserve"> </w:t>
      </w:r>
      <w:r>
        <w:rPr>
          <w:w w:val="105"/>
        </w:rPr>
        <w:t>dispõe:</w:t>
      </w:r>
    </w:p>
    <w:p w14:paraId="52509E2F" w14:textId="77777777" w:rsidR="00D32288" w:rsidRDefault="00B80252">
      <w:pPr>
        <w:spacing w:before="137" w:line="259" w:lineRule="auto"/>
        <w:ind w:left="3209" w:right="834"/>
        <w:jc w:val="both"/>
        <w:rPr>
          <w:i/>
          <w:sz w:val="16"/>
        </w:rPr>
      </w:pPr>
      <w:r>
        <w:rPr>
          <w:i/>
          <w:sz w:val="16"/>
        </w:rPr>
        <w:t>Art. 304-A. Na hipótese de operação tendo como destinatário pessoa não contribuinte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do imposto,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 mercadoria poderá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ser entregue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neste Estado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em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local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diverso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endereço do destinatário, desde que no campo “Informações complementares” da nota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fiscal constem a expressão “Entrega por ordem do destinatário” e o endereço do local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entrega.</w:t>
      </w:r>
    </w:p>
    <w:p w14:paraId="79D16536" w14:textId="77777777" w:rsidR="00D32288" w:rsidRDefault="00D32288">
      <w:pPr>
        <w:pStyle w:val="Corpodetexto"/>
        <w:spacing w:before="2"/>
        <w:ind w:left="0"/>
        <w:jc w:val="left"/>
        <w:rPr>
          <w:i/>
          <w:sz w:val="11"/>
        </w:rPr>
      </w:pPr>
    </w:p>
    <w:p w14:paraId="7124B749" w14:textId="27B894CF" w:rsidR="00D32288" w:rsidRDefault="009C79E7">
      <w:pPr>
        <w:spacing w:before="96" w:line="162" w:lineRule="exact"/>
        <w:ind w:left="970"/>
        <w:rPr>
          <w:rFonts w:ascii="Myriad Pro"/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37312" behindDoc="1" locked="0" layoutInCell="1" allowOverlap="1" wp14:anchorId="2DE47908" wp14:editId="18C06392">
                <wp:simplePos x="0" y="0"/>
                <wp:positionH relativeFrom="page">
                  <wp:posOffset>1248410</wp:posOffset>
                </wp:positionH>
                <wp:positionV relativeFrom="paragraph">
                  <wp:posOffset>76200</wp:posOffset>
                </wp:positionV>
                <wp:extent cx="1107440" cy="576580"/>
                <wp:effectExtent l="0" t="0" r="0" b="0"/>
                <wp:wrapNone/>
                <wp:docPr id="16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7440" cy="576580"/>
                          <a:chOff x="1966" y="120"/>
                          <a:chExt cx="1744" cy="908"/>
                        </a:xfrm>
                      </wpg:grpSpPr>
                      <wps:wsp>
                        <wps:cNvPr id="17" name="docshape5"/>
                        <wps:cNvSpPr>
                          <a:spLocks/>
                        </wps:cNvSpPr>
                        <wps:spPr bwMode="auto">
                          <a:xfrm>
                            <a:off x="1966" y="1013"/>
                            <a:ext cx="1593" cy="2"/>
                          </a:xfrm>
                          <a:custGeom>
                            <a:avLst/>
                            <a:gdLst>
                              <a:gd name="T0" fmla="+- 0 1966 1966"/>
                              <a:gd name="T1" fmla="*/ T0 w 1593"/>
                              <a:gd name="T2" fmla="+- 0 2228 1966"/>
                              <a:gd name="T3" fmla="*/ T2 w 1593"/>
                              <a:gd name="T4" fmla="+- 0 2232 1966"/>
                              <a:gd name="T5" fmla="*/ T4 w 1593"/>
                              <a:gd name="T6" fmla="+- 0 2494 1966"/>
                              <a:gd name="T7" fmla="*/ T6 w 1593"/>
                              <a:gd name="T8" fmla="+- 0 2498 1966"/>
                              <a:gd name="T9" fmla="*/ T8 w 1593"/>
                              <a:gd name="T10" fmla="+- 0 2760 1966"/>
                              <a:gd name="T11" fmla="*/ T10 w 1593"/>
                              <a:gd name="T12" fmla="+- 0 2765 1966"/>
                              <a:gd name="T13" fmla="*/ T12 w 1593"/>
                              <a:gd name="T14" fmla="+- 0 3026 1966"/>
                              <a:gd name="T15" fmla="*/ T14 w 1593"/>
                              <a:gd name="T16" fmla="+- 0 3031 1966"/>
                              <a:gd name="T17" fmla="*/ T16 w 1593"/>
                              <a:gd name="T18" fmla="+- 0 3292 1966"/>
                              <a:gd name="T19" fmla="*/ T18 w 1593"/>
                              <a:gd name="T20" fmla="+- 0 3297 1966"/>
                              <a:gd name="T21" fmla="*/ T20 w 1593"/>
                              <a:gd name="T22" fmla="+- 0 3558 1966"/>
                              <a:gd name="T23" fmla="*/ T22 w 159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</a:cxnLst>
                            <a:rect l="0" t="0" r="r" b="b"/>
                            <a:pathLst>
                              <a:path w="1593">
                                <a:moveTo>
                                  <a:pt x="0" y="0"/>
                                </a:moveTo>
                                <a:lnTo>
                                  <a:pt x="262" y="0"/>
                                </a:lnTo>
                                <a:moveTo>
                                  <a:pt x="266" y="0"/>
                                </a:moveTo>
                                <a:lnTo>
                                  <a:pt x="528" y="0"/>
                                </a:lnTo>
                                <a:moveTo>
                                  <a:pt x="532" y="0"/>
                                </a:moveTo>
                                <a:lnTo>
                                  <a:pt x="794" y="0"/>
                                </a:lnTo>
                                <a:moveTo>
                                  <a:pt x="799" y="0"/>
                                </a:moveTo>
                                <a:lnTo>
                                  <a:pt x="1060" y="0"/>
                                </a:lnTo>
                                <a:moveTo>
                                  <a:pt x="1065" y="0"/>
                                </a:moveTo>
                                <a:lnTo>
                                  <a:pt x="1326" y="0"/>
                                </a:lnTo>
                                <a:moveTo>
                                  <a:pt x="1331" y="0"/>
                                </a:moveTo>
                                <a:lnTo>
                                  <a:pt x="1592" y="0"/>
                                </a:lnTo>
                              </a:path>
                            </a:pathLst>
                          </a:custGeom>
                          <a:noFill/>
                          <a:ln w="95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docshape6"/>
                        <wps:cNvSpPr>
                          <a:spLocks/>
                        </wps:cNvSpPr>
                        <wps:spPr bwMode="auto">
                          <a:xfrm>
                            <a:off x="2795" y="119"/>
                            <a:ext cx="914" cy="908"/>
                          </a:xfrm>
                          <a:custGeom>
                            <a:avLst/>
                            <a:gdLst>
                              <a:gd name="T0" fmla="+- 0 2803 2796"/>
                              <a:gd name="T1" fmla="*/ T0 w 914"/>
                              <a:gd name="T2" fmla="+- 0 980 120"/>
                              <a:gd name="T3" fmla="*/ 980 h 908"/>
                              <a:gd name="T4" fmla="+- 0 2865 2796"/>
                              <a:gd name="T5" fmla="*/ T4 w 914"/>
                              <a:gd name="T6" fmla="+- 0 1027 120"/>
                              <a:gd name="T7" fmla="*/ 1027 h 908"/>
                              <a:gd name="T8" fmla="+- 0 2851 2796"/>
                              <a:gd name="T9" fmla="*/ T8 w 914"/>
                              <a:gd name="T10" fmla="+- 0 944 120"/>
                              <a:gd name="T11" fmla="*/ 944 h 908"/>
                              <a:gd name="T12" fmla="+- 0 3168 2796"/>
                              <a:gd name="T13" fmla="*/ T12 w 914"/>
                              <a:gd name="T14" fmla="+- 0 132 120"/>
                              <a:gd name="T15" fmla="*/ 132 h 908"/>
                              <a:gd name="T16" fmla="+- 0 3155 2796"/>
                              <a:gd name="T17" fmla="*/ T16 w 914"/>
                              <a:gd name="T18" fmla="+- 0 235 120"/>
                              <a:gd name="T19" fmla="*/ 235 h 908"/>
                              <a:gd name="T20" fmla="+- 0 3169 2796"/>
                              <a:gd name="T21" fmla="*/ T20 w 914"/>
                              <a:gd name="T22" fmla="+- 0 329 120"/>
                              <a:gd name="T23" fmla="*/ 329 h 908"/>
                              <a:gd name="T24" fmla="+- 0 3180 2796"/>
                              <a:gd name="T25" fmla="*/ T24 w 914"/>
                              <a:gd name="T26" fmla="+- 0 435 120"/>
                              <a:gd name="T27" fmla="*/ 435 h 908"/>
                              <a:gd name="T28" fmla="+- 0 3049 2796"/>
                              <a:gd name="T29" fmla="*/ T28 w 914"/>
                              <a:gd name="T30" fmla="+- 0 734 120"/>
                              <a:gd name="T31" fmla="*/ 734 h 908"/>
                              <a:gd name="T32" fmla="+- 0 2856 2796"/>
                              <a:gd name="T33" fmla="*/ T32 w 914"/>
                              <a:gd name="T34" fmla="+- 0 1009 120"/>
                              <a:gd name="T35" fmla="*/ 1009 h 908"/>
                              <a:gd name="T36" fmla="+- 0 2922 2796"/>
                              <a:gd name="T37" fmla="*/ T36 w 914"/>
                              <a:gd name="T38" fmla="+- 0 982 120"/>
                              <a:gd name="T39" fmla="*/ 982 h 908"/>
                              <a:gd name="T40" fmla="+- 0 3050 2796"/>
                              <a:gd name="T41" fmla="*/ T40 w 914"/>
                              <a:gd name="T42" fmla="+- 0 795 120"/>
                              <a:gd name="T43" fmla="*/ 795 h 908"/>
                              <a:gd name="T44" fmla="+- 0 3191 2796"/>
                              <a:gd name="T45" fmla="*/ T44 w 914"/>
                              <a:gd name="T46" fmla="+- 0 499 120"/>
                              <a:gd name="T47" fmla="*/ 499 h 908"/>
                              <a:gd name="T48" fmla="+- 0 3222 2796"/>
                              <a:gd name="T49" fmla="*/ T48 w 914"/>
                              <a:gd name="T50" fmla="+- 0 355 120"/>
                              <a:gd name="T51" fmla="*/ 355 h 908"/>
                              <a:gd name="T52" fmla="+- 0 3181 2796"/>
                              <a:gd name="T53" fmla="*/ T52 w 914"/>
                              <a:gd name="T54" fmla="+- 0 238 120"/>
                              <a:gd name="T55" fmla="*/ 238 h 908"/>
                              <a:gd name="T56" fmla="+- 0 3188 2796"/>
                              <a:gd name="T57" fmla="*/ T56 w 914"/>
                              <a:gd name="T58" fmla="+- 0 142 120"/>
                              <a:gd name="T59" fmla="*/ 142 h 908"/>
                              <a:gd name="T60" fmla="+- 0 3186 2796"/>
                              <a:gd name="T61" fmla="*/ T60 w 914"/>
                              <a:gd name="T62" fmla="+- 0 120 120"/>
                              <a:gd name="T63" fmla="*/ 120 h 908"/>
                              <a:gd name="T64" fmla="+- 0 3664 2796"/>
                              <a:gd name="T65" fmla="*/ T64 w 914"/>
                              <a:gd name="T66" fmla="+- 0 828 120"/>
                              <a:gd name="T67" fmla="*/ 828 h 908"/>
                              <a:gd name="T68" fmla="+- 0 3677 2796"/>
                              <a:gd name="T69" fmla="*/ T68 w 914"/>
                              <a:gd name="T70" fmla="+- 0 833 120"/>
                              <a:gd name="T71" fmla="*/ 833 h 908"/>
                              <a:gd name="T72" fmla="+- 0 3705 2796"/>
                              <a:gd name="T73" fmla="*/ T72 w 914"/>
                              <a:gd name="T74" fmla="+- 0 798 120"/>
                              <a:gd name="T75" fmla="*/ 798 h 908"/>
                              <a:gd name="T76" fmla="+- 0 3704 2796"/>
                              <a:gd name="T77" fmla="*/ T76 w 914"/>
                              <a:gd name="T78" fmla="+- 0 806 120"/>
                              <a:gd name="T79" fmla="*/ 806 h 908"/>
                              <a:gd name="T80" fmla="+- 0 3709 2796"/>
                              <a:gd name="T81" fmla="*/ T80 w 914"/>
                              <a:gd name="T82" fmla="+- 0 828 120"/>
                              <a:gd name="T83" fmla="*/ 828 h 908"/>
                              <a:gd name="T84" fmla="+- 0 3678 2796"/>
                              <a:gd name="T85" fmla="*/ T84 w 914"/>
                              <a:gd name="T86" fmla="+- 0 801 120"/>
                              <a:gd name="T87" fmla="*/ 801 h 908"/>
                              <a:gd name="T88" fmla="+- 0 3694 2796"/>
                              <a:gd name="T89" fmla="*/ T88 w 914"/>
                              <a:gd name="T90" fmla="+- 0 818 120"/>
                              <a:gd name="T91" fmla="*/ 818 h 908"/>
                              <a:gd name="T92" fmla="+- 0 3682 2796"/>
                              <a:gd name="T93" fmla="*/ T92 w 914"/>
                              <a:gd name="T94" fmla="+- 0 814 120"/>
                              <a:gd name="T95" fmla="*/ 814 h 908"/>
                              <a:gd name="T96" fmla="+- 0 3693 2796"/>
                              <a:gd name="T97" fmla="*/ T96 w 914"/>
                              <a:gd name="T98" fmla="+- 0 801 120"/>
                              <a:gd name="T99" fmla="*/ 801 h 908"/>
                              <a:gd name="T100" fmla="+- 0 3691 2796"/>
                              <a:gd name="T101" fmla="*/ T100 w 914"/>
                              <a:gd name="T102" fmla="+- 0 823 120"/>
                              <a:gd name="T103" fmla="*/ 823 h 908"/>
                              <a:gd name="T104" fmla="+- 0 3695 2796"/>
                              <a:gd name="T105" fmla="*/ T104 w 914"/>
                              <a:gd name="T106" fmla="+- 0 820 120"/>
                              <a:gd name="T107" fmla="*/ 820 h 908"/>
                              <a:gd name="T108" fmla="+- 0 3691 2796"/>
                              <a:gd name="T109" fmla="*/ T108 w 914"/>
                              <a:gd name="T110" fmla="+- 0 807 120"/>
                              <a:gd name="T111" fmla="*/ 807 h 908"/>
                              <a:gd name="T112" fmla="+- 0 3696 2796"/>
                              <a:gd name="T113" fmla="*/ T112 w 914"/>
                              <a:gd name="T114" fmla="+- 0 810 120"/>
                              <a:gd name="T115" fmla="*/ 810 h 908"/>
                              <a:gd name="T116" fmla="+- 0 3253 2796"/>
                              <a:gd name="T117" fmla="*/ T116 w 914"/>
                              <a:gd name="T118" fmla="+- 0 557 120"/>
                              <a:gd name="T119" fmla="*/ 557 h 908"/>
                              <a:gd name="T120" fmla="+- 0 3327 2796"/>
                              <a:gd name="T121" fmla="*/ T120 w 914"/>
                              <a:gd name="T122" fmla="+- 0 709 120"/>
                              <a:gd name="T123" fmla="*/ 709 h 908"/>
                              <a:gd name="T124" fmla="+- 0 3050 2796"/>
                              <a:gd name="T125" fmla="*/ T124 w 914"/>
                              <a:gd name="T126" fmla="+- 0 795 120"/>
                              <a:gd name="T127" fmla="*/ 795 h 908"/>
                              <a:gd name="T128" fmla="+- 0 3271 2796"/>
                              <a:gd name="T129" fmla="*/ T128 w 914"/>
                              <a:gd name="T130" fmla="+- 0 742 120"/>
                              <a:gd name="T131" fmla="*/ 742 h 908"/>
                              <a:gd name="T132" fmla="+- 0 3483 2796"/>
                              <a:gd name="T133" fmla="*/ T132 w 914"/>
                              <a:gd name="T134" fmla="+- 0 713 120"/>
                              <a:gd name="T135" fmla="*/ 713 h 908"/>
                              <a:gd name="T136" fmla="+- 0 3632 2796"/>
                              <a:gd name="T137" fmla="*/ T136 w 914"/>
                              <a:gd name="T138" fmla="+- 0 689 120"/>
                              <a:gd name="T139" fmla="*/ 689 h 908"/>
                              <a:gd name="T140" fmla="+- 0 3379 2796"/>
                              <a:gd name="T141" fmla="*/ T140 w 914"/>
                              <a:gd name="T142" fmla="+- 0 650 120"/>
                              <a:gd name="T143" fmla="*/ 650 h 908"/>
                              <a:gd name="T144" fmla="+- 0 3241 2796"/>
                              <a:gd name="T145" fmla="*/ T144 w 914"/>
                              <a:gd name="T146" fmla="+- 0 469 120"/>
                              <a:gd name="T147" fmla="*/ 469 h 908"/>
                              <a:gd name="T148" fmla="+- 0 3489 2796"/>
                              <a:gd name="T149" fmla="*/ T148 w 914"/>
                              <a:gd name="T150" fmla="+- 0 747 120"/>
                              <a:gd name="T151" fmla="*/ 747 h 908"/>
                              <a:gd name="T152" fmla="+- 0 3671 2796"/>
                              <a:gd name="T153" fmla="*/ T152 w 914"/>
                              <a:gd name="T154" fmla="+- 0 784 120"/>
                              <a:gd name="T155" fmla="*/ 784 h 908"/>
                              <a:gd name="T156" fmla="+- 0 3671 2796"/>
                              <a:gd name="T157" fmla="*/ T156 w 914"/>
                              <a:gd name="T158" fmla="+- 0 770 120"/>
                              <a:gd name="T159" fmla="*/ 770 h 908"/>
                              <a:gd name="T160" fmla="+- 0 3498 2796"/>
                              <a:gd name="T161" fmla="*/ T160 w 914"/>
                              <a:gd name="T162" fmla="+- 0 719 120"/>
                              <a:gd name="T163" fmla="*/ 719 h 908"/>
                              <a:gd name="T164" fmla="+- 0 3697 2796"/>
                              <a:gd name="T165" fmla="*/ T164 w 914"/>
                              <a:gd name="T166" fmla="+- 0 770 120"/>
                              <a:gd name="T167" fmla="*/ 770 h 908"/>
                              <a:gd name="T168" fmla="+- 0 3620 2796"/>
                              <a:gd name="T169" fmla="*/ T168 w 914"/>
                              <a:gd name="T170" fmla="+- 0 712 120"/>
                              <a:gd name="T171" fmla="*/ 712 h 908"/>
                              <a:gd name="T172" fmla="+- 0 3709 2796"/>
                              <a:gd name="T173" fmla="*/ T172 w 914"/>
                              <a:gd name="T174" fmla="+- 0 744 120"/>
                              <a:gd name="T175" fmla="*/ 744 h 908"/>
                              <a:gd name="T176" fmla="+- 0 3554 2796"/>
                              <a:gd name="T177" fmla="*/ T176 w 914"/>
                              <a:gd name="T178" fmla="+- 0 683 120"/>
                              <a:gd name="T179" fmla="*/ 683 h 908"/>
                              <a:gd name="T180" fmla="+- 0 3632 2796"/>
                              <a:gd name="T181" fmla="*/ T180 w 914"/>
                              <a:gd name="T182" fmla="+- 0 689 120"/>
                              <a:gd name="T183" fmla="*/ 689 h 908"/>
                              <a:gd name="T184" fmla="+- 0 3226 2796"/>
                              <a:gd name="T185" fmla="*/ T184 w 914"/>
                              <a:gd name="T186" fmla="+- 0 224 120"/>
                              <a:gd name="T187" fmla="*/ 224 h 908"/>
                              <a:gd name="T188" fmla="+- 0 3222 2796"/>
                              <a:gd name="T189" fmla="*/ T188 w 914"/>
                              <a:gd name="T190" fmla="+- 0 355 120"/>
                              <a:gd name="T191" fmla="*/ 355 h 908"/>
                              <a:gd name="T192" fmla="+- 0 3231 2796"/>
                              <a:gd name="T193" fmla="*/ T192 w 914"/>
                              <a:gd name="T194" fmla="+- 0 196 120"/>
                              <a:gd name="T195" fmla="*/ 196 h 908"/>
                              <a:gd name="T196" fmla="+- 0 3219 2796"/>
                              <a:gd name="T197" fmla="*/ T196 w 914"/>
                              <a:gd name="T198" fmla="+- 0 142 120"/>
                              <a:gd name="T199" fmla="*/ 142 h 908"/>
                              <a:gd name="T200" fmla="+- 0 3227 2796"/>
                              <a:gd name="T201" fmla="*/ T200 w 914"/>
                              <a:gd name="T202" fmla="+- 0 127 120"/>
                              <a:gd name="T203" fmla="*/ 127 h 9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914" h="908">
                                <a:moveTo>
                                  <a:pt x="164" y="715"/>
                                </a:moveTo>
                                <a:lnTo>
                                  <a:pt x="85" y="767"/>
                                </a:lnTo>
                                <a:lnTo>
                                  <a:pt x="34" y="817"/>
                                </a:lnTo>
                                <a:lnTo>
                                  <a:pt x="7" y="860"/>
                                </a:lnTo>
                                <a:lnTo>
                                  <a:pt x="0" y="892"/>
                                </a:lnTo>
                                <a:lnTo>
                                  <a:pt x="5" y="904"/>
                                </a:lnTo>
                                <a:lnTo>
                                  <a:pt x="11" y="907"/>
                                </a:lnTo>
                                <a:lnTo>
                                  <a:pt x="69" y="907"/>
                                </a:lnTo>
                                <a:lnTo>
                                  <a:pt x="75" y="905"/>
                                </a:lnTo>
                                <a:lnTo>
                                  <a:pt x="17" y="905"/>
                                </a:lnTo>
                                <a:lnTo>
                                  <a:pt x="25" y="871"/>
                                </a:lnTo>
                                <a:lnTo>
                                  <a:pt x="55" y="824"/>
                                </a:lnTo>
                                <a:lnTo>
                                  <a:pt x="103" y="769"/>
                                </a:lnTo>
                                <a:lnTo>
                                  <a:pt x="164" y="715"/>
                                </a:lnTo>
                                <a:close/>
                                <a:moveTo>
                                  <a:pt x="390" y="0"/>
                                </a:moveTo>
                                <a:lnTo>
                                  <a:pt x="372" y="12"/>
                                </a:lnTo>
                                <a:lnTo>
                                  <a:pt x="363" y="40"/>
                                </a:lnTo>
                                <a:lnTo>
                                  <a:pt x="359" y="72"/>
                                </a:lnTo>
                                <a:lnTo>
                                  <a:pt x="359" y="95"/>
                                </a:lnTo>
                                <a:lnTo>
                                  <a:pt x="359" y="115"/>
                                </a:lnTo>
                                <a:lnTo>
                                  <a:pt x="361" y="137"/>
                                </a:lnTo>
                                <a:lnTo>
                                  <a:pt x="364" y="161"/>
                                </a:lnTo>
                                <a:lnTo>
                                  <a:pt x="368" y="185"/>
                                </a:lnTo>
                                <a:lnTo>
                                  <a:pt x="373" y="209"/>
                                </a:lnTo>
                                <a:lnTo>
                                  <a:pt x="378" y="235"/>
                                </a:lnTo>
                                <a:lnTo>
                                  <a:pt x="384" y="260"/>
                                </a:lnTo>
                                <a:lnTo>
                                  <a:pt x="390" y="285"/>
                                </a:lnTo>
                                <a:lnTo>
                                  <a:pt x="384" y="315"/>
                                </a:lnTo>
                                <a:lnTo>
                                  <a:pt x="364" y="370"/>
                                </a:lnTo>
                                <a:lnTo>
                                  <a:pt x="335" y="442"/>
                                </a:lnTo>
                                <a:lnTo>
                                  <a:pt x="297" y="526"/>
                                </a:lnTo>
                                <a:lnTo>
                                  <a:pt x="253" y="614"/>
                                </a:lnTo>
                                <a:lnTo>
                                  <a:pt x="205" y="702"/>
                                </a:lnTo>
                                <a:lnTo>
                                  <a:pt x="156" y="781"/>
                                </a:lnTo>
                                <a:lnTo>
                                  <a:pt x="107" y="846"/>
                                </a:lnTo>
                                <a:lnTo>
                                  <a:pt x="60" y="889"/>
                                </a:lnTo>
                                <a:lnTo>
                                  <a:pt x="17" y="905"/>
                                </a:lnTo>
                                <a:lnTo>
                                  <a:pt x="75" y="905"/>
                                </a:lnTo>
                                <a:lnTo>
                                  <a:pt x="78" y="904"/>
                                </a:lnTo>
                                <a:lnTo>
                                  <a:pt x="126" y="862"/>
                                </a:lnTo>
                                <a:lnTo>
                                  <a:pt x="184" y="788"/>
                                </a:lnTo>
                                <a:lnTo>
                                  <a:pt x="254" y="678"/>
                                </a:lnTo>
                                <a:lnTo>
                                  <a:pt x="263" y="675"/>
                                </a:lnTo>
                                <a:lnTo>
                                  <a:pt x="254" y="675"/>
                                </a:lnTo>
                                <a:lnTo>
                                  <a:pt x="308" y="576"/>
                                </a:lnTo>
                                <a:lnTo>
                                  <a:pt x="348" y="496"/>
                                </a:lnTo>
                                <a:lnTo>
                                  <a:pt x="376" y="431"/>
                                </a:lnTo>
                                <a:lnTo>
                                  <a:pt x="395" y="379"/>
                                </a:lnTo>
                                <a:lnTo>
                                  <a:pt x="407" y="337"/>
                                </a:lnTo>
                                <a:lnTo>
                                  <a:pt x="440" y="337"/>
                                </a:lnTo>
                                <a:lnTo>
                                  <a:pt x="419" y="283"/>
                                </a:lnTo>
                                <a:lnTo>
                                  <a:pt x="426" y="235"/>
                                </a:lnTo>
                                <a:lnTo>
                                  <a:pt x="407" y="235"/>
                                </a:lnTo>
                                <a:lnTo>
                                  <a:pt x="396" y="194"/>
                                </a:lnTo>
                                <a:lnTo>
                                  <a:pt x="389" y="155"/>
                                </a:lnTo>
                                <a:lnTo>
                                  <a:pt x="385" y="118"/>
                                </a:lnTo>
                                <a:lnTo>
                                  <a:pt x="384" y="84"/>
                                </a:lnTo>
                                <a:lnTo>
                                  <a:pt x="384" y="70"/>
                                </a:lnTo>
                                <a:lnTo>
                                  <a:pt x="386" y="47"/>
                                </a:lnTo>
                                <a:lnTo>
                                  <a:pt x="392" y="22"/>
                                </a:lnTo>
                                <a:lnTo>
                                  <a:pt x="403" y="5"/>
                                </a:lnTo>
                                <a:lnTo>
                                  <a:pt x="426" y="5"/>
                                </a:lnTo>
                                <a:lnTo>
                                  <a:pt x="414" y="1"/>
                                </a:lnTo>
                                <a:lnTo>
                                  <a:pt x="390" y="0"/>
                                </a:lnTo>
                                <a:close/>
                                <a:moveTo>
                                  <a:pt x="904" y="673"/>
                                </a:moveTo>
                                <a:lnTo>
                                  <a:pt x="878" y="673"/>
                                </a:lnTo>
                                <a:lnTo>
                                  <a:pt x="868" y="683"/>
                                </a:lnTo>
                                <a:lnTo>
                                  <a:pt x="868" y="708"/>
                                </a:lnTo>
                                <a:lnTo>
                                  <a:pt x="878" y="717"/>
                                </a:lnTo>
                                <a:lnTo>
                                  <a:pt x="904" y="717"/>
                                </a:lnTo>
                                <a:lnTo>
                                  <a:pt x="909" y="713"/>
                                </a:lnTo>
                                <a:lnTo>
                                  <a:pt x="881" y="713"/>
                                </a:lnTo>
                                <a:lnTo>
                                  <a:pt x="872" y="705"/>
                                </a:lnTo>
                                <a:lnTo>
                                  <a:pt x="872" y="686"/>
                                </a:lnTo>
                                <a:lnTo>
                                  <a:pt x="881" y="678"/>
                                </a:lnTo>
                                <a:lnTo>
                                  <a:pt x="909" y="678"/>
                                </a:lnTo>
                                <a:lnTo>
                                  <a:pt x="904" y="673"/>
                                </a:lnTo>
                                <a:close/>
                                <a:moveTo>
                                  <a:pt x="909" y="678"/>
                                </a:moveTo>
                                <a:lnTo>
                                  <a:pt x="901" y="678"/>
                                </a:lnTo>
                                <a:lnTo>
                                  <a:pt x="908" y="686"/>
                                </a:lnTo>
                                <a:lnTo>
                                  <a:pt x="908" y="705"/>
                                </a:lnTo>
                                <a:lnTo>
                                  <a:pt x="901" y="713"/>
                                </a:lnTo>
                                <a:lnTo>
                                  <a:pt x="909" y="713"/>
                                </a:lnTo>
                                <a:lnTo>
                                  <a:pt x="913" y="708"/>
                                </a:lnTo>
                                <a:lnTo>
                                  <a:pt x="913" y="683"/>
                                </a:lnTo>
                                <a:lnTo>
                                  <a:pt x="909" y="678"/>
                                </a:lnTo>
                                <a:close/>
                                <a:moveTo>
                                  <a:pt x="897" y="681"/>
                                </a:moveTo>
                                <a:lnTo>
                                  <a:pt x="882" y="681"/>
                                </a:lnTo>
                                <a:lnTo>
                                  <a:pt x="882" y="708"/>
                                </a:lnTo>
                                <a:lnTo>
                                  <a:pt x="886" y="708"/>
                                </a:lnTo>
                                <a:lnTo>
                                  <a:pt x="886" y="698"/>
                                </a:lnTo>
                                <a:lnTo>
                                  <a:pt x="898" y="698"/>
                                </a:lnTo>
                                <a:lnTo>
                                  <a:pt x="898" y="697"/>
                                </a:lnTo>
                                <a:lnTo>
                                  <a:pt x="895" y="696"/>
                                </a:lnTo>
                                <a:lnTo>
                                  <a:pt x="900" y="694"/>
                                </a:lnTo>
                                <a:lnTo>
                                  <a:pt x="886" y="694"/>
                                </a:lnTo>
                                <a:lnTo>
                                  <a:pt x="886" y="686"/>
                                </a:lnTo>
                                <a:lnTo>
                                  <a:pt x="900" y="686"/>
                                </a:lnTo>
                                <a:lnTo>
                                  <a:pt x="899" y="685"/>
                                </a:lnTo>
                                <a:lnTo>
                                  <a:pt x="897" y="681"/>
                                </a:lnTo>
                                <a:close/>
                                <a:moveTo>
                                  <a:pt x="898" y="698"/>
                                </a:moveTo>
                                <a:lnTo>
                                  <a:pt x="892" y="698"/>
                                </a:lnTo>
                                <a:lnTo>
                                  <a:pt x="894" y="700"/>
                                </a:lnTo>
                                <a:lnTo>
                                  <a:pt x="895" y="703"/>
                                </a:lnTo>
                                <a:lnTo>
                                  <a:pt x="896" y="708"/>
                                </a:lnTo>
                                <a:lnTo>
                                  <a:pt x="900" y="708"/>
                                </a:lnTo>
                                <a:lnTo>
                                  <a:pt x="899" y="703"/>
                                </a:lnTo>
                                <a:lnTo>
                                  <a:pt x="899" y="700"/>
                                </a:lnTo>
                                <a:lnTo>
                                  <a:pt x="898" y="698"/>
                                </a:lnTo>
                                <a:close/>
                                <a:moveTo>
                                  <a:pt x="900" y="686"/>
                                </a:moveTo>
                                <a:lnTo>
                                  <a:pt x="893" y="686"/>
                                </a:lnTo>
                                <a:lnTo>
                                  <a:pt x="895" y="687"/>
                                </a:lnTo>
                                <a:lnTo>
                                  <a:pt x="895" y="693"/>
                                </a:lnTo>
                                <a:lnTo>
                                  <a:pt x="892" y="694"/>
                                </a:lnTo>
                                <a:lnTo>
                                  <a:pt x="900" y="694"/>
                                </a:lnTo>
                                <a:lnTo>
                                  <a:pt x="900" y="690"/>
                                </a:lnTo>
                                <a:lnTo>
                                  <a:pt x="900" y="686"/>
                                </a:lnTo>
                                <a:close/>
                                <a:moveTo>
                                  <a:pt x="440" y="337"/>
                                </a:moveTo>
                                <a:lnTo>
                                  <a:pt x="407" y="337"/>
                                </a:lnTo>
                                <a:lnTo>
                                  <a:pt x="457" y="437"/>
                                </a:lnTo>
                                <a:lnTo>
                                  <a:pt x="510" y="506"/>
                                </a:lnTo>
                                <a:lnTo>
                                  <a:pt x="558" y="550"/>
                                </a:lnTo>
                                <a:lnTo>
                                  <a:pt x="598" y="576"/>
                                </a:lnTo>
                                <a:lnTo>
                                  <a:pt x="531" y="589"/>
                                </a:lnTo>
                                <a:lnTo>
                                  <a:pt x="462" y="605"/>
                                </a:lnTo>
                                <a:lnTo>
                                  <a:pt x="392" y="625"/>
                                </a:lnTo>
                                <a:lnTo>
                                  <a:pt x="322" y="648"/>
                                </a:lnTo>
                                <a:lnTo>
                                  <a:pt x="254" y="675"/>
                                </a:lnTo>
                                <a:lnTo>
                                  <a:pt x="263" y="675"/>
                                </a:lnTo>
                                <a:lnTo>
                                  <a:pt x="323" y="656"/>
                                </a:lnTo>
                                <a:lnTo>
                                  <a:pt x="397" y="638"/>
                                </a:lnTo>
                                <a:lnTo>
                                  <a:pt x="475" y="622"/>
                                </a:lnTo>
                                <a:lnTo>
                                  <a:pt x="554" y="609"/>
                                </a:lnTo>
                                <a:lnTo>
                                  <a:pt x="632" y="599"/>
                                </a:lnTo>
                                <a:lnTo>
                                  <a:pt x="702" y="599"/>
                                </a:lnTo>
                                <a:lnTo>
                                  <a:pt x="687" y="593"/>
                                </a:lnTo>
                                <a:lnTo>
                                  <a:pt x="750" y="590"/>
                                </a:lnTo>
                                <a:lnTo>
                                  <a:pt x="894" y="590"/>
                                </a:lnTo>
                                <a:lnTo>
                                  <a:pt x="870" y="577"/>
                                </a:lnTo>
                                <a:lnTo>
                                  <a:pt x="836" y="569"/>
                                </a:lnTo>
                                <a:lnTo>
                                  <a:pt x="646" y="569"/>
                                </a:lnTo>
                                <a:lnTo>
                                  <a:pt x="625" y="557"/>
                                </a:lnTo>
                                <a:lnTo>
                                  <a:pt x="603" y="544"/>
                                </a:lnTo>
                                <a:lnTo>
                                  <a:pt x="583" y="530"/>
                                </a:lnTo>
                                <a:lnTo>
                                  <a:pt x="563" y="515"/>
                                </a:lnTo>
                                <a:lnTo>
                                  <a:pt x="516" y="468"/>
                                </a:lnTo>
                                <a:lnTo>
                                  <a:pt x="477" y="412"/>
                                </a:lnTo>
                                <a:lnTo>
                                  <a:pt x="445" y="349"/>
                                </a:lnTo>
                                <a:lnTo>
                                  <a:pt x="440" y="337"/>
                                </a:lnTo>
                                <a:close/>
                                <a:moveTo>
                                  <a:pt x="702" y="599"/>
                                </a:moveTo>
                                <a:lnTo>
                                  <a:pt x="632" y="599"/>
                                </a:lnTo>
                                <a:lnTo>
                                  <a:pt x="693" y="627"/>
                                </a:lnTo>
                                <a:lnTo>
                                  <a:pt x="754" y="647"/>
                                </a:lnTo>
                                <a:lnTo>
                                  <a:pt x="809" y="661"/>
                                </a:lnTo>
                                <a:lnTo>
                                  <a:pt x="856" y="665"/>
                                </a:lnTo>
                                <a:lnTo>
                                  <a:pt x="875" y="664"/>
                                </a:lnTo>
                                <a:lnTo>
                                  <a:pt x="889" y="660"/>
                                </a:lnTo>
                                <a:lnTo>
                                  <a:pt x="899" y="653"/>
                                </a:lnTo>
                                <a:lnTo>
                                  <a:pt x="901" y="650"/>
                                </a:lnTo>
                                <a:lnTo>
                                  <a:pt x="875" y="650"/>
                                </a:lnTo>
                                <a:lnTo>
                                  <a:pt x="838" y="646"/>
                                </a:lnTo>
                                <a:lnTo>
                                  <a:pt x="793" y="634"/>
                                </a:lnTo>
                                <a:lnTo>
                                  <a:pt x="741" y="616"/>
                                </a:lnTo>
                                <a:lnTo>
                                  <a:pt x="702" y="599"/>
                                </a:lnTo>
                                <a:close/>
                                <a:moveTo>
                                  <a:pt x="904" y="644"/>
                                </a:moveTo>
                                <a:lnTo>
                                  <a:pt x="898" y="646"/>
                                </a:lnTo>
                                <a:lnTo>
                                  <a:pt x="887" y="650"/>
                                </a:lnTo>
                                <a:lnTo>
                                  <a:pt x="901" y="650"/>
                                </a:lnTo>
                                <a:lnTo>
                                  <a:pt x="904" y="644"/>
                                </a:lnTo>
                                <a:close/>
                                <a:moveTo>
                                  <a:pt x="894" y="590"/>
                                </a:moveTo>
                                <a:lnTo>
                                  <a:pt x="750" y="590"/>
                                </a:lnTo>
                                <a:lnTo>
                                  <a:pt x="824" y="592"/>
                                </a:lnTo>
                                <a:lnTo>
                                  <a:pt x="884" y="604"/>
                                </a:lnTo>
                                <a:lnTo>
                                  <a:pt x="908" y="633"/>
                                </a:lnTo>
                                <a:lnTo>
                                  <a:pt x="911" y="627"/>
                                </a:lnTo>
                                <a:lnTo>
                                  <a:pt x="913" y="624"/>
                                </a:lnTo>
                                <a:lnTo>
                                  <a:pt x="913" y="618"/>
                                </a:lnTo>
                                <a:lnTo>
                                  <a:pt x="902" y="594"/>
                                </a:lnTo>
                                <a:lnTo>
                                  <a:pt x="894" y="590"/>
                                </a:lnTo>
                                <a:close/>
                                <a:moveTo>
                                  <a:pt x="758" y="563"/>
                                </a:moveTo>
                                <a:lnTo>
                                  <a:pt x="733" y="563"/>
                                </a:lnTo>
                                <a:lnTo>
                                  <a:pt x="706" y="565"/>
                                </a:lnTo>
                                <a:lnTo>
                                  <a:pt x="646" y="569"/>
                                </a:lnTo>
                                <a:lnTo>
                                  <a:pt x="836" y="569"/>
                                </a:lnTo>
                                <a:lnTo>
                                  <a:pt x="821" y="566"/>
                                </a:lnTo>
                                <a:lnTo>
                                  <a:pt x="758" y="563"/>
                                </a:lnTo>
                                <a:close/>
                                <a:moveTo>
                                  <a:pt x="435" y="76"/>
                                </a:moveTo>
                                <a:lnTo>
                                  <a:pt x="430" y="104"/>
                                </a:lnTo>
                                <a:lnTo>
                                  <a:pt x="424" y="139"/>
                                </a:lnTo>
                                <a:lnTo>
                                  <a:pt x="417" y="183"/>
                                </a:lnTo>
                                <a:lnTo>
                                  <a:pt x="407" y="235"/>
                                </a:lnTo>
                                <a:lnTo>
                                  <a:pt x="426" y="235"/>
                                </a:lnTo>
                                <a:lnTo>
                                  <a:pt x="427" y="229"/>
                                </a:lnTo>
                                <a:lnTo>
                                  <a:pt x="431" y="178"/>
                                </a:lnTo>
                                <a:lnTo>
                                  <a:pt x="433" y="127"/>
                                </a:lnTo>
                                <a:lnTo>
                                  <a:pt x="435" y="76"/>
                                </a:lnTo>
                                <a:close/>
                                <a:moveTo>
                                  <a:pt x="426" y="5"/>
                                </a:moveTo>
                                <a:lnTo>
                                  <a:pt x="403" y="5"/>
                                </a:lnTo>
                                <a:lnTo>
                                  <a:pt x="414" y="12"/>
                                </a:lnTo>
                                <a:lnTo>
                                  <a:pt x="423" y="22"/>
                                </a:lnTo>
                                <a:lnTo>
                                  <a:pt x="431" y="37"/>
                                </a:lnTo>
                                <a:lnTo>
                                  <a:pt x="435" y="59"/>
                                </a:lnTo>
                                <a:lnTo>
                                  <a:pt x="439" y="25"/>
                                </a:lnTo>
                                <a:lnTo>
                                  <a:pt x="431" y="7"/>
                                </a:lnTo>
                                <a:lnTo>
                                  <a:pt x="42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4F8828" id="docshapegroup4" o:spid="_x0000_s1026" style="position:absolute;margin-left:98.3pt;margin-top:6pt;width:87.2pt;height:45.4pt;z-index:-15879168;mso-position-horizontal-relative:page" coordorigin="1966,120" coordsize="1744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">
                <v:shape id="docshape5" o:spid="_x0000_s1027" style="position:absolute;left:1966;top:1013;width:1593;height:2;visibility:visible;mso-wrap-style:square;v-text-anchor:top" coordsize="1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" path="m,l262,t4,l528,t4,l794,t5,l1060,t5,l1326,t5,l1592,e" filled="f" strokeweight=".26403mm">
                  <v:path arrowok="t" o:connecttype="custom" o:connectlocs="0,0;262,0;266,0;528,0;532,0;794,0;799,0;1060,0;1065,0;1326,0;1331,0;1592,0" o:connectangles="0,0,0,0,0,0,0,0,0,0,0,0"/>
                </v:shape>
                <v:shape id="docshape6" o:spid="_x0000_s1028" style="position:absolute;left:2795;top:119;width:914;height:908;visibility:visible;mso-wrap-style:square;v-text-anchor:top" coordsize="91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" path="m164,715l85,767,34,817,7,860,,892r5,12l11,907r58,l75,905r-58,l25,871,55,824r48,-55l164,715xm390,l372,12r-9,28l359,72r,23l359,115r2,22l364,161r4,24l373,209r5,26l384,260r6,25l384,315r-20,55l335,442r-38,84l253,614r-48,88l156,781r-49,65l60,889,17,905r58,l78,904r48,-42l184,788,254,678r9,-3l254,675r54,-99l348,496r28,-65l395,379r12,-42l440,337,419,283r7,-48l407,235,396,194r-7,-39l385,118,384,84r,-14l386,47r6,-25l403,5r23,l414,1,390,xm904,673r-26,l868,683r,25l878,717r26,l909,713r-28,l872,705r,-19l881,678r28,l904,673xm909,678r-8,l908,686r,19l901,713r8,l913,708r,-25l909,678xm897,681r-15,l882,708r4,l886,698r12,l898,697r-3,-1l900,694r-14,l886,686r14,l899,685r-2,-4xm898,698r-6,l894,700r1,3l896,708r4,l899,703r,-3l898,698xm900,686r-7,l895,687r,6l892,694r8,l900,690r,-4xm440,337r-33,l457,437r53,69l558,550r40,26l531,589r-69,16l392,625r-70,23l254,675r9,l323,656r74,-18l475,622r79,-13l632,599r70,l687,593r63,-3l894,590,870,577r-34,-8l646,569,625,557,603,544,583,530,563,515,516,468,477,412,445,349r-5,-12xm702,599r-70,l693,627r61,20l809,661r47,4l875,664r14,-4l899,653r2,-3l875,650r-37,-4l793,634,741,616,702,599xm904,644r-6,2l887,650r14,l904,644xm894,590r-144,l824,592r60,12l908,633r3,-6l913,624r,-6l902,594r-8,-4xm758,563r-25,l706,565r-60,4l836,569r-15,-3l758,563xm435,76r-5,28l424,139r-7,44l407,235r19,l427,229r4,-51l433,127r2,-51xm426,5r-23,l414,12r9,10l431,37r4,22l439,25,431,7,426,5xe" fillcolor="#ffd8d8" stroked="f">
                  <v:path arrowok="t" o:connecttype="custom" o:connectlocs="7,980;69,1027;55,944;372,132;359,235;373,329;384,435;253,734;60,1009;126,982;254,795;395,499;426,355;385,238;392,142;390,120;868,828;881,833;909,798;908,806;913,828;882,801;898,818;886,814;897,801;895,823;899,820;895,807;900,810;457,557;531,709;254,795;475,742;687,713;836,689;583,650;445,469;693,747;875,784;875,770;702,719;901,770;824,712;913,744;758,683;836,689;430,224;426,355;435,196;423,142;431,127" o:connectangles="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B80252">
        <w:rPr>
          <w:rFonts w:ascii="Myriad Pro"/>
          <w:position w:val="-4"/>
          <w:sz w:val="19"/>
        </w:rPr>
        <w:t>LUIS</w:t>
      </w:r>
      <w:r w:rsidR="00B80252">
        <w:rPr>
          <w:rFonts w:ascii="Myriad Pro"/>
          <w:spacing w:val="6"/>
          <w:position w:val="-4"/>
          <w:sz w:val="19"/>
        </w:rPr>
        <w:t xml:space="preserve"> </w:t>
      </w:r>
      <w:r w:rsidR="00B80252">
        <w:rPr>
          <w:rFonts w:ascii="Myriad Pro"/>
          <w:position w:val="-4"/>
          <w:sz w:val="19"/>
        </w:rPr>
        <w:t>EDUARDO</w:t>
      </w:r>
      <w:r w:rsidR="00B80252">
        <w:rPr>
          <w:rFonts w:ascii="Myriad Pro"/>
          <w:spacing w:val="7"/>
          <w:position w:val="-4"/>
          <w:sz w:val="19"/>
        </w:rPr>
        <w:t xml:space="preserve"> </w:t>
      </w:r>
      <w:r w:rsidR="00B80252">
        <w:rPr>
          <w:rFonts w:ascii="Myriad Pro"/>
          <w:position w:val="-4"/>
          <w:sz w:val="19"/>
        </w:rPr>
        <w:t>DO</w:t>
      </w:r>
      <w:r w:rsidR="00B80252">
        <w:rPr>
          <w:rFonts w:ascii="Myriad Pro"/>
          <w:spacing w:val="10"/>
          <w:position w:val="-4"/>
          <w:sz w:val="19"/>
        </w:rPr>
        <w:t xml:space="preserve"> </w:t>
      </w:r>
      <w:r w:rsidR="00B80252">
        <w:rPr>
          <w:rFonts w:ascii="Myriad Pro"/>
          <w:sz w:val="12"/>
        </w:rPr>
        <w:t>Assinado</w:t>
      </w:r>
      <w:r w:rsidR="00B80252">
        <w:rPr>
          <w:rFonts w:ascii="Myriad Pro"/>
          <w:spacing w:val="6"/>
          <w:sz w:val="12"/>
        </w:rPr>
        <w:t xml:space="preserve"> </w:t>
      </w:r>
      <w:r w:rsidR="00B80252">
        <w:rPr>
          <w:rFonts w:ascii="Myriad Pro"/>
          <w:sz w:val="12"/>
        </w:rPr>
        <w:t>de</w:t>
      </w:r>
      <w:r w:rsidR="00B80252">
        <w:rPr>
          <w:rFonts w:ascii="Myriad Pro"/>
          <w:spacing w:val="6"/>
          <w:sz w:val="12"/>
        </w:rPr>
        <w:t xml:space="preserve"> </w:t>
      </w:r>
      <w:r w:rsidR="00B80252">
        <w:rPr>
          <w:rFonts w:ascii="Myriad Pro"/>
          <w:sz w:val="12"/>
        </w:rPr>
        <w:t>forma</w:t>
      </w:r>
      <w:r w:rsidR="00B80252">
        <w:rPr>
          <w:rFonts w:ascii="Myriad Pro"/>
          <w:spacing w:val="6"/>
          <w:sz w:val="12"/>
        </w:rPr>
        <w:t xml:space="preserve"> </w:t>
      </w:r>
      <w:r w:rsidR="00B80252">
        <w:rPr>
          <w:rFonts w:ascii="Myriad Pro"/>
          <w:sz w:val="12"/>
        </w:rPr>
        <w:t>digital</w:t>
      </w:r>
    </w:p>
    <w:p w14:paraId="2898504D" w14:textId="77777777" w:rsidR="00D32288" w:rsidRDefault="00D32288">
      <w:pPr>
        <w:spacing w:line="162" w:lineRule="exact"/>
        <w:rPr>
          <w:rFonts w:ascii="Myriad Pro"/>
          <w:sz w:val="12"/>
        </w:rPr>
        <w:sectPr w:rsidR="00D32288">
          <w:pgSz w:w="11910" w:h="16850"/>
          <w:pgMar w:top="1720" w:right="880" w:bottom="1780" w:left="760" w:header="708" w:footer="1586" w:gutter="0"/>
          <w:cols w:space="720"/>
        </w:sectPr>
      </w:pPr>
    </w:p>
    <w:p w14:paraId="764D5949" w14:textId="77777777" w:rsidR="00D32288" w:rsidRDefault="00B80252">
      <w:pPr>
        <w:spacing w:before="69" w:line="228" w:lineRule="exact"/>
        <w:ind w:left="970"/>
        <w:rPr>
          <w:rFonts w:ascii="Myriad Pro"/>
          <w:sz w:val="19"/>
        </w:rPr>
      </w:pPr>
      <w:r>
        <w:rPr>
          <w:rFonts w:ascii="Myriad Pro"/>
          <w:w w:val="95"/>
          <w:sz w:val="19"/>
        </w:rPr>
        <w:t>AM</w:t>
      </w:r>
      <w:r>
        <w:rPr>
          <w:rFonts w:ascii="Myriad Pro"/>
          <w:w w:val="95"/>
          <w:sz w:val="19"/>
        </w:rPr>
        <w:t>ARAL</w:t>
      </w:r>
    </w:p>
    <w:p w14:paraId="10673205" w14:textId="77777777" w:rsidR="00D32288" w:rsidRDefault="00B80252">
      <w:pPr>
        <w:spacing w:before="1" w:line="249" w:lineRule="auto"/>
        <w:ind w:left="816" w:right="6540"/>
        <w:rPr>
          <w:rFonts w:ascii="Myriad Pro"/>
          <w:sz w:val="12"/>
        </w:rPr>
      </w:pPr>
      <w:r>
        <w:br w:type="column"/>
      </w:r>
      <w:r>
        <w:rPr>
          <w:rFonts w:ascii="Myriad Pro"/>
          <w:w w:val="105"/>
          <w:sz w:val="12"/>
        </w:rPr>
        <w:t>por</w:t>
      </w:r>
      <w:r>
        <w:rPr>
          <w:rFonts w:ascii="Myriad Pro"/>
          <w:spacing w:val="-7"/>
          <w:w w:val="105"/>
          <w:sz w:val="12"/>
        </w:rPr>
        <w:t xml:space="preserve"> </w:t>
      </w:r>
      <w:r>
        <w:rPr>
          <w:rFonts w:ascii="Myriad Pro"/>
          <w:w w:val="105"/>
          <w:sz w:val="12"/>
        </w:rPr>
        <w:t>LUIS</w:t>
      </w:r>
      <w:r>
        <w:rPr>
          <w:rFonts w:ascii="Myriad Pro"/>
          <w:spacing w:val="-6"/>
          <w:w w:val="105"/>
          <w:sz w:val="12"/>
        </w:rPr>
        <w:t xml:space="preserve"> </w:t>
      </w:r>
      <w:r>
        <w:rPr>
          <w:rFonts w:ascii="Myriad Pro"/>
          <w:w w:val="105"/>
          <w:sz w:val="12"/>
        </w:rPr>
        <w:t>EDUARDO</w:t>
      </w:r>
      <w:r>
        <w:rPr>
          <w:rFonts w:ascii="Myriad Pro"/>
          <w:spacing w:val="-6"/>
          <w:w w:val="105"/>
          <w:sz w:val="12"/>
        </w:rPr>
        <w:t xml:space="preserve"> </w:t>
      </w:r>
      <w:r>
        <w:rPr>
          <w:rFonts w:ascii="Myriad Pro"/>
          <w:w w:val="105"/>
          <w:sz w:val="12"/>
        </w:rPr>
        <w:t>DO</w:t>
      </w:r>
      <w:r>
        <w:rPr>
          <w:rFonts w:ascii="Myriad Pro"/>
          <w:spacing w:val="-24"/>
          <w:w w:val="105"/>
          <w:sz w:val="12"/>
        </w:rPr>
        <w:t xml:space="preserve"> </w:t>
      </w:r>
      <w:r>
        <w:rPr>
          <w:rFonts w:ascii="Myriad Pro"/>
          <w:w w:val="105"/>
          <w:sz w:val="12"/>
        </w:rPr>
        <w:t>AMARAL</w:t>
      </w:r>
    </w:p>
    <w:p w14:paraId="61F69DE4" w14:textId="77777777" w:rsidR="00D32288" w:rsidRDefault="00D32288">
      <w:pPr>
        <w:spacing w:line="249" w:lineRule="auto"/>
        <w:rPr>
          <w:rFonts w:ascii="Myriad Pro"/>
          <w:sz w:val="12"/>
        </w:rPr>
        <w:sectPr w:rsidR="00D32288">
          <w:type w:val="continuous"/>
          <w:pgSz w:w="11910" w:h="16850"/>
          <w:pgMar w:top="1720" w:right="880" w:bottom="1780" w:left="760" w:header="708" w:footer="1586" w:gutter="0"/>
          <w:cols w:num="2" w:space="720" w:equalWidth="0">
            <w:col w:w="1663" w:space="40"/>
            <w:col w:w="8567"/>
          </w:cols>
        </w:sectPr>
      </w:pPr>
    </w:p>
    <w:p w14:paraId="4D1416E2" w14:textId="77777777" w:rsidR="00D32288" w:rsidRDefault="00B80252">
      <w:pPr>
        <w:spacing w:line="151" w:lineRule="exact"/>
        <w:ind w:left="970"/>
        <w:rPr>
          <w:rFonts w:ascii="Myriad Pro"/>
          <w:sz w:val="12"/>
        </w:rPr>
      </w:pPr>
      <w:r>
        <w:rPr>
          <w:rFonts w:ascii="Myriad Pro"/>
          <w:position w:val="-5"/>
          <w:sz w:val="19"/>
        </w:rPr>
        <w:t>FARIA:3301435360</w:t>
      </w:r>
      <w:r>
        <w:rPr>
          <w:rFonts w:ascii="Myriad Pro"/>
          <w:spacing w:val="5"/>
          <w:position w:val="-5"/>
          <w:sz w:val="19"/>
        </w:rPr>
        <w:t xml:space="preserve"> </w:t>
      </w:r>
      <w:r>
        <w:rPr>
          <w:rFonts w:ascii="Myriad Pro"/>
          <w:sz w:val="12"/>
        </w:rPr>
        <w:t>FARIA:33014353604</w:t>
      </w:r>
    </w:p>
    <w:p w14:paraId="16BEBAE4" w14:textId="77777777" w:rsidR="00D32288" w:rsidRDefault="00D32288">
      <w:pPr>
        <w:spacing w:line="151" w:lineRule="exact"/>
        <w:rPr>
          <w:rFonts w:ascii="Myriad Pro"/>
          <w:sz w:val="12"/>
        </w:rPr>
        <w:sectPr w:rsidR="00D32288">
          <w:type w:val="continuous"/>
          <w:pgSz w:w="11910" w:h="16850"/>
          <w:pgMar w:top="1720" w:right="880" w:bottom="1780" w:left="760" w:header="708" w:footer="1586" w:gutter="0"/>
          <w:cols w:space="720"/>
        </w:sectPr>
      </w:pPr>
    </w:p>
    <w:p w14:paraId="2E1467B0" w14:textId="5300BCFE" w:rsidR="00D32288" w:rsidRDefault="009C79E7">
      <w:pPr>
        <w:spacing w:before="48"/>
        <w:ind w:right="38"/>
        <w:jc w:val="right"/>
        <w:rPr>
          <w:i/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8336" behindDoc="1" locked="0" layoutInCell="1" allowOverlap="1" wp14:anchorId="3103EE6B" wp14:editId="76D7E1DC">
                <wp:simplePos x="0" y="0"/>
                <wp:positionH relativeFrom="page">
                  <wp:posOffset>2262505</wp:posOffset>
                </wp:positionH>
                <wp:positionV relativeFrom="paragraph">
                  <wp:posOffset>31115</wp:posOffset>
                </wp:positionV>
                <wp:extent cx="523240" cy="168910"/>
                <wp:effectExtent l="0" t="0" r="0" b="0"/>
                <wp:wrapNone/>
                <wp:docPr id="15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33223" w14:textId="77777777" w:rsidR="00D32288" w:rsidRDefault="00B80252">
                            <w:pPr>
                              <w:tabs>
                                <w:tab w:val="left" w:pos="668"/>
                              </w:tabs>
                              <w:spacing w:line="264" w:lineRule="exact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3"/>
                              </w:rPr>
                              <w:t>_</w:t>
                            </w:r>
                            <w:r>
                              <w:rPr>
                                <w:i/>
                                <w:sz w:val="23"/>
                              </w:rPr>
                              <w:tab/>
                            </w:r>
                            <w:r>
                              <w:rPr>
                                <w:i/>
                                <w:spacing w:val="-8"/>
                                <w:w w:val="103"/>
                                <w:sz w:val="23"/>
                              </w:rPr>
                              <w:t>_</w:t>
                            </w:r>
                            <w:r>
                              <w:rPr>
                                <w:i/>
                                <w:spacing w:val="-122"/>
                                <w:w w:val="103"/>
                                <w:sz w:val="23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3EE6B" id="docshape7" o:spid="_x0000_s1027" type="#_x0000_t202" style="position:absolute;left:0;text-align:left;margin-left:178.15pt;margin-top:2.45pt;width:41.2pt;height:13.3pt;z-index:-1587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" filled="f" stroked="f">
                <v:textbox inset="0,0,0,0">
                  <w:txbxContent>
                    <w:p w14:paraId="26C33223" w14:textId="77777777" w:rsidR="00D32288" w:rsidRDefault="00B80252">
                      <w:pPr>
                        <w:tabs>
                          <w:tab w:val="left" w:pos="668"/>
                        </w:tabs>
                        <w:spacing w:line="264" w:lineRule="exact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w w:val="103"/>
                          <w:sz w:val="23"/>
                        </w:rPr>
                        <w:t>_</w:t>
                      </w:r>
                      <w:r>
                        <w:rPr>
                          <w:i/>
                          <w:sz w:val="23"/>
                        </w:rPr>
                        <w:tab/>
                      </w:r>
                      <w:r>
                        <w:rPr>
                          <w:i/>
                          <w:spacing w:val="-8"/>
                          <w:w w:val="103"/>
                          <w:sz w:val="23"/>
                        </w:rPr>
                        <w:t>_</w:t>
                      </w:r>
                      <w:r>
                        <w:rPr>
                          <w:i/>
                          <w:spacing w:val="-122"/>
                          <w:w w:val="103"/>
                          <w:sz w:val="23"/>
                        </w:rPr>
                        <w:t>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7EDE466D" wp14:editId="2ED6B451">
                <wp:simplePos x="0" y="0"/>
                <wp:positionH relativeFrom="page">
                  <wp:posOffset>3367405</wp:posOffset>
                </wp:positionH>
                <wp:positionV relativeFrom="paragraph">
                  <wp:posOffset>31115</wp:posOffset>
                </wp:positionV>
                <wp:extent cx="84455" cy="168910"/>
                <wp:effectExtent l="0" t="0" r="0" b="0"/>
                <wp:wrapNone/>
                <wp:docPr id="14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6D2FF" w14:textId="77777777" w:rsidR="00D32288" w:rsidRDefault="00B80252">
                            <w:pPr>
                              <w:spacing w:line="264" w:lineRule="exact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3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E466D" id="docshape8" o:spid="_x0000_s1028" type="#_x0000_t202" style="position:absolute;left:0;text-align:left;margin-left:265.15pt;margin-top:2.45pt;width:6.65pt;height:13.3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" filled="f" stroked="f">
                <v:textbox inset="0,0,0,0">
                  <w:txbxContent>
                    <w:p w14:paraId="7976D2FF" w14:textId="77777777" w:rsidR="00D32288" w:rsidRDefault="00B80252">
                      <w:pPr>
                        <w:spacing w:line="264" w:lineRule="exact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w w:val="103"/>
                          <w:sz w:val="23"/>
                        </w:rPr>
                        <w:t>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0252">
        <w:rPr>
          <w:i/>
          <w:spacing w:val="-102"/>
          <w:w w:val="103"/>
          <w:sz w:val="23"/>
        </w:rPr>
        <w:t>_</w:t>
      </w:r>
      <w:r w:rsidR="00B80252">
        <w:rPr>
          <w:rFonts w:ascii="Myriad Pro"/>
          <w:spacing w:val="1"/>
          <w:w w:val="99"/>
          <w:position w:val="1"/>
          <w:sz w:val="19"/>
        </w:rPr>
        <w:t>4</w:t>
      </w:r>
      <w:r w:rsidR="00B80252">
        <w:rPr>
          <w:i/>
          <w:w w:val="103"/>
          <w:sz w:val="23"/>
        </w:rPr>
        <w:t>_</w:t>
      </w:r>
    </w:p>
    <w:p w14:paraId="5FDAA0E1" w14:textId="77777777" w:rsidR="00D32288" w:rsidRDefault="00B80252">
      <w:pPr>
        <w:spacing w:before="5"/>
        <w:ind w:left="940"/>
        <w:rPr>
          <w:rFonts w:ascii="Myriad Pro"/>
          <w:sz w:val="12"/>
        </w:rPr>
      </w:pPr>
      <w:r>
        <w:br w:type="column"/>
      </w:r>
      <w:r>
        <w:rPr>
          <w:rFonts w:ascii="Myriad Pro"/>
          <w:w w:val="105"/>
          <w:sz w:val="12"/>
        </w:rPr>
        <w:t>Dados:</w:t>
      </w:r>
      <w:r>
        <w:rPr>
          <w:rFonts w:ascii="Myriad Pro"/>
          <w:spacing w:val="-4"/>
          <w:w w:val="105"/>
          <w:sz w:val="12"/>
        </w:rPr>
        <w:t xml:space="preserve"> </w:t>
      </w:r>
      <w:r>
        <w:rPr>
          <w:rFonts w:ascii="Myriad Pro"/>
          <w:w w:val="105"/>
          <w:sz w:val="12"/>
        </w:rPr>
        <w:t>2021.12.10</w:t>
      </w:r>
      <w:r>
        <w:rPr>
          <w:rFonts w:ascii="Myriad Pro"/>
          <w:spacing w:val="-4"/>
          <w:w w:val="105"/>
          <w:sz w:val="12"/>
        </w:rPr>
        <w:t xml:space="preserve"> </w:t>
      </w:r>
      <w:r>
        <w:rPr>
          <w:rFonts w:ascii="Myriad Pro"/>
          <w:w w:val="105"/>
          <w:sz w:val="12"/>
        </w:rPr>
        <w:t>12:42:53</w:t>
      </w:r>
    </w:p>
    <w:p w14:paraId="615ABEB0" w14:textId="77777777" w:rsidR="00D32288" w:rsidRDefault="00B80252">
      <w:pPr>
        <w:tabs>
          <w:tab w:val="left" w:pos="1888"/>
          <w:tab w:val="left" w:pos="2163"/>
          <w:tab w:val="left" w:pos="2957"/>
        </w:tabs>
        <w:spacing w:before="6"/>
        <w:ind w:left="940"/>
        <w:rPr>
          <w:rFonts w:ascii="Myriad Pro"/>
          <w:sz w:val="12"/>
        </w:rPr>
      </w:pPr>
      <w:r>
        <w:rPr>
          <w:rFonts w:ascii="Myriad Pro"/>
          <w:w w:val="105"/>
          <w:sz w:val="12"/>
        </w:rPr>
        <w:t>-03'00'</w:t>
      </w:r>
      <w:r>
        <w:rPr>
          <w:rFonts w:ascii="Myriad Pro"/>
          <w:sz w:val="12"/>
        </w:rPr>
        <w:t xml:space="preserve">  </w:t>
      </w:r>
      <w:r>
        <w:rPr>
          <w:rFonts w:ascii="Myriad Pro"/>
          <w:spacing w:val="1"/>
          <w:sz w:val="12"/>
        </w:rPr>
        <w:t xml:space="preserve"> </w:t>
      </w:r>
      <w:r>
        <w:rPr>
          <w:rFonts w:ascii="Myriad Pro"/>
          <w:w w:val="104"/>
          <w:sz w:val="12"/>
          <w:u w:val="single"/>
        </w:rPr>
        <w:t xml:space="preserve"> </w:t>
      </w:r>
      <w:r>
        <w:rPr>
          <w:rFonts w:ascii="Myriad Pro"/>
          <w:sz w:val="12"/>
          <w:u w:val="single"/>
        </w:rPr>
        <w:tab/>
      </w:r>
      <w:r>
        <w:rPr>
          <w:rFonts w:ascii="Myriad Pro"/>
          <w:sz w:val="12"/>
        </w:rPr>
        <w:tab/>
      </w:r>
      <w:r>
        <w:rPr>
          <w:rFonts w:ascii="Myriad Pro"/>
          <w:w w:val="104"/>
          <w:sz w:val="12"/>
          <w:u w:val="single"/>
        </w:rPr>
        <w:t xml:space="preserve"> </w:t>
      </w:r>
      <w:r>
        <w:rPr>
          <w:rFonts w:ascii="Myriad Pro"/>
          <w:sz w:val="12"/>
          <w:u w:val="single"/>
        </w:rPr>
        <w:tab/>
      </w:r>
    </w:p>
    <w:p w14:paraId="715255CE" w14:textId="77777777" w:rsidR="00D32288" w:rsidRDefault="00D32288">
      <w:pPr>
        <w:rPr>
          <w:rFonts w:ascii="Myriad Pro"/>
          <w:sz w:val="12"/>
        </w:rPr>
        <w:sectPr w:rsidR="00D32288">
          <w:type w:val="continuous"/>
          <w:pgSz w:w="11910" w:h="16850"/>
          <w:pgMar w:top="1720" w:right="880" w:bottom="1780" w:left="760" w:header="708" w:footer="1586" w:gutter="0"/>
          <w:cols w:num="2" w:space="720" w:equalWidth="0">
            <w:col w:w="1242" w:space="337"/>
            <w:col w:w="8691"/>
          </w:cols>
        </w:sectPr>
      </w:pPr>
    </w:p>
    <w:p w14:paraId="7EB2A0F1" w14:textId="77777777" w:rsidR="00D32288" w:rsidRDefault="00D32288">
      <w:pPr>
        <w:pStyle w:val="Corpodetexto"/>
        <w:spacing w:before="10"/>
        <w:ind w:left="0"/>
        <w:jc w:val="left"/>
        <w:rPr>
          <w:rFonts w:ascii="Myriad Pro"/>
          <w:sz w:val="15"/>
        </w:rPr>
      </w:pPr>
    </w:p>
    <w:p w14:paraId="25D526FA" w14:textId="77777777" w:rsidR="00D32288" w:rsidRDefault="00B80252">
      <w:pPr>
        <w:spacing w:line="232" w:lineRule="auto"/>
        <w:ind w:left="940" w:right="6908"/>
        <w:rPr>
          <w:i/>
          <w:sz w:val="18"/>
        </w:rPr>
      </w:pPr>
      <w:r>
        <w:rPr>
          <w:i/>
          <w:sz w:val="18"/>
        </w:rPr>
        <w:t>Luís Eduardo do Amaral Faria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Gerência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Técnica</w:t>
      </w:r>
    </w:p>
    <w:p w14:paraId="7D450E2C" w14:textId="77777777" w:rsidR="00D32288" w:rsidRDefault="00D32288">
      <w:pPr>
        <w:pStyle w:val="Corpodetexto"/>
        <w:ind w:left="0"/>
        <w:jc w:val="left"/>
        <w:rPr>
          <w:i/>
          <w:sz w:val="20"/>
        </w:rPr>
      </w:pPr>
    </w:p>
    <w:p w14:paraId="5D3DA784" w14:textId="77777777" w:rsidR="00D32288" w:rsidRDefault="00D32288">
      <w:pPr>
        <w:pStyle w:val="Corpodetexto"/>
        <w:spacing w:before="5"/>
        <w:ind w:left="0"/>
        <w:jc w:val="left"/>
        <w:rPr>
          <w:i/>
          <w:sz w:val="28"/>
        </w:rPr>
      </w:pPr>
    </w:p>
    <w:p w14:paraId="215064C5" w14:textId="77777777" w:rsidR="00D32288" w:rsidRDefault="00B80252">
      <w:pPr>
        <w:pStyle w:val="Corpodetexto"/>
        <w:spacing w:before="99"/>
        <w:jc w:val="left"/>
      </w:pPr>
      <w:r>
        <w:rPr>
          <w:w w:val="105"/>
        </w:rPr>
        <w:t>Aprovado</w:t>
      </w:r>
      <w:r>
        <w:rPr>
          <w:spacing w:val="-14"/>
          <w:w w:val="105"/>
        </w:rPr>
        <w:t xml:space="preserve"> </w:t>
      </w:r>
      <w:r>
        <w:rPr>
          <w:w w:val="105"/>
        </w:rPr>
        <w:t>por:</w:t>
      </w:r>
    </w:p>
    <w:p w14:paraId="2436B009" w14:textId="2D882B4B" w:rsidR="00D32288" w:rsidRDefault="009C79E7">
      <w:pPr>
        <w:spacing w:before="74"/>
        <w:ind w:right="6287"/>
        <w:jc w:val="right"/>
        <w:rPr>
          <w:rFonts w:ascii="Myriad Pro"/>
          <w:sz w:val="1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37824" behindDoc="1" locked="0" layoutInCell="1" allowOverlap="1" wp14:anchorId="3040AF59" wp14:editId="7636C09D">
                <wp:simplePos x="0" y="0"/>
                <wp:positionH relativeFrom="page">
                  <wp:posOffset>2687320</wp:posOffset>
                </wp:positionH>
                <wp:positionV relativeFrom="paragraph">
                  <wp:posOffset>26670</wp:posOffset>
                </wp:positionV>
                <wp:extent cx="2018030" cy="549275"/>
                <wp:effectExtent l="0" t="0" r="0" b="0"/>
                <wp:wrapNone/>
                <wp:docPr id="9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8030" cy="549275"/>
                          <a:chOff x="4232" y="42"/>
                          <a:chExt cx="3178" cy="865"/>
                        </a:xfrm>
                      </wpg:grpSpPr>
                      <wps:wsp>
                        <wps:cNvPr id="10" name="docshape10"/>
                        <wps:cNvSpPr>
                          <a:spLocks/>
                        </wps:cNvSpPr>
                        <wps:spPr bwMode="auto">
                          <a:xfrm>
                            <a:off x="4231" y="898"/>
                            <a:ext cx="1060" cy="2"/>
                          </a:xfrm>
                          <a:custGeom>
                            <a:avLst/>
                            <a:gdLst>
                              <a:gd name="T0" fmla="+- 0 4232 4232"/>
                              <a:gd name="T1" fmla="*/ T0 w 1060"/>
                              <a:gd name="T2" fmla="+- 0 4493 4232"/>
                              <a:gd name="T3" fmla="*/ T2 w 1060"/>
                              <a:gd name="T4" fmla="+- 0 4498 4232"/>
                              <a:gd name="T5" fmla="*/ T4 w 1060"/>
                              <a:gd name="T6" fmla="+- 0 4759 4232"/>
                              <a:gd name="T7" fmla="*/ T6 w 1060"/>
                              <a:gd name="T8" fmla="+- 0 4764 4232"/>
                              <a:gd name="T9" fmla="*/ T8 w 1060"/>
                              <a:gd name="T10" fmla="+- 0 5026 4232"/>
                              <a:gd name="T11" fmla="*/ T10 w 1060"/>
                              <a:gd name="T12" fmla="+- 0 5030 4232"/>
                              <a:gd name="T13" fmla="*/ T12 w 1060"/>
                              <a:gd name="T14" fmla="+- 0 5292 4232"/>
                              <a:gd name="T15" fmla="*/ T14 w 10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</a:cxnLst>
                            <a:rect l="0" t="0" r="r" b="b"/>
                            <a:pathLst>
                              <a:path w="1060">
                                <a:moveTo>
                                  <a:pt x="0" y="0"/>
                                </a:moveTo>
                                <a:lnTo>
                                  <a:pt x="261" y="0"/>
                                </a:lnTo>
                                <a:moveTo>
                                  <a:pt x="266" y="0"/>
                                </a:moveTo>
                                <a:lnTo>
                                  <a:pt x="527" y="0"/>
                                </a:lnTo>
                                <a:moveTo>
                                  <a:pt x="532" y="0"/>
                                </a:moveTo>
                                <a:lnTo>
                                  <a:pt x="794" y="0"/>
                                </a:lnTo>
                                <a:moveTo>
                                  <a:pt x="798" y="0"/>
                                </a:moveTo>
                                <a:lnTo>
                                  <a:pt x="1060" y="0"/>
                                </a:lnTo>
                              </a:path>
                            </a:pathLst>
                          </a:custGeom>
                          <a:noFill/>
                          <a:ln w="95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docshape11"/>
                        <wps:cNvSpPr>
                          <a:spLocks/>
                        </wps:cNvSpPr>
                        <wps:spPr bwMode="auto">
                          <a:xfrm>
                            <a:off x="4326" y="54"/>
                            <a:ext cx="833" cy="827"/>
                          </a:xfrm>
                          <a:custGeom>
                            <a:avLst/>
                            <a:gdLst>
                              <a:gd name="T0" fmla="+- 0 4333 4326"/>
                              <a:gd name="T1" fmla="*/ T0 w 833"/>
                              <a:gd name="T2" fmla="+- 0 839 54"/>
                              <a:gd name="T3" fmla="*/ 839 h 827"/>
                              <a:gd name="T4" fmla="+- 0 4390 4326"/>
                              <a:gd name="T5" fmla="*/ T4 w 833"/>
                              <a:gd name="T6" fmla="+- 0 881 54"/>
                              <a:gd name="T7" fmla="*/ 881 h 827"/>
                              <a:gd name="T8" fmla="+- 0 4377 4326"/>
                              <a:gd name="T9" fmla="*/ T8 w 833"/>
                              <a:gd name="T10" fmla="+- 0 805 54"/>
                              <a:gd name="T11" fmla="*/ 805 h 827"/>
                              <a:gd name="T12" fmla="+- 0 4666 4326"/>
                              <a:gd name="T13" fmla="*/ T12 w 833"/>
                              <a:gd name="T14" fmla="+- 0 65 54"/>
                              <a:gd name="T15" fmla="*/ 65 h 827"/>
                              <a:gd name="T16" fmla="+- 0 4654 4326"/>
                              <a:gd name="T17" fmla="*/ T16 w 833"/>
                              <a:gd name="T18" fmla="+- 0 159 54"/>
                              <a:gd name="T19" fmla="*/ 159 h 827"/>
                              <a:gd name="T20" fmla="+- 0 4666 4326"/>
                              <a:gd name="T21" fmla="*/ T20 w 833"/>
                              <a:gd name="T22" fmla="+- 0 245 54"/>
                              <a:gd name="T23" fmla="*/ 245 h 827"/>
                              <a:gd name="T24" fmla="+- 0 4675 4326"/>
                              <a:gd name="T25" fmla="*/ T24 w 833"/>
                              <a:gd name="T26" fmla="+- 0 346 54"/>
                              <a:gd name="T27" fmla="*/ 346 h 827"/>
                              <a:gd name="T28" fmla="+- 0 4533 4326"/>
                              <a:gd name="T29" fmla="*/ T28 w 833"/>
                              <a:gd name="T30" fmla="+- 0 660 54"/>
                              <a:gd name="T31" fmla="*/ 660 h 827"/>
                              <a:gd name="T32" fmla="+- 0 4342 4326"/>
                              <a:gd name="T33" fmla="*/ T32 w 833"/>
                              <a:gd name="T34" fmla="+- 0 879 54"/>
                              <a:gd name="T35" fmla="*/ 879 h 827"/>
                              <a:gd name="T36" fmla="+- 0 4495 4326"/>
                              <a:gd name="T37" fmla="*/ T36 w 833"/>
                              <a:gd name="T38" fmla="+- 0 773 54"/>
                              <a:gd name="T39" fmla="*/ 773 h 827"/>
                              <a:gd name="T40" fmla="+- 0 4618 4326"/>
                              <a:gd name="T41" fmla="*/ T40 w 833"/>
                              <a:gd name="T42" fmla="+- 0 560 54"/>
                              <a:gd name="T43" fmla="*/ 560 h 827"/>
                              <a:gd name="T44" fmla="+- 0 4727 4326"/>
                              <a:gd name="T45" fmla="*/ T44 w 833"/>
                              <a:gd name="T46" fmla="+- 0 361 54"/>
                              <a:gd name="T47" fmla="*/ 361 h 827"/>
                              <a:gd name="T48" fmla="+- 0 4688 4326"/>
                              <a:gd name="T49" fmla="*/ T48 w 833"/>
                              <a:gd name="T50" fmla="+- 0 232 54"/>
                              <a:gd name="T51" fmla="*/ 232 h 827"/>
                              <a:gd name="T52" fmla="+- 0 4677 4326"/>
                              <a:gd name="T53" fmla="*/ T52 w 833"/>
                              <a:gd name="T54" fmla="+- 0 119 54"/>
                              <a:gd name="T55" fmla="*/ 119 h 827"/>
                              <a:gd name="T56" fmla="+- 0 4715 4326"/>
                              <a:gd name="T57" fmla="*/ T56 w 833"/>
                              <a:gd name="T58" fmla="+- 0 59 54"/>
                              <a:gd name="T59" fmla="*/ 59 h 827"/>
                              <a:gd name="T60" fmla="+- 0 5127 4326"/>
                              <a:gd name="T61" fmla="*/ T60 w 833"/>
                              <a:gd name="T62" fmla="+- 0 668 54"/>
                              <a:gd name="T63" fmla="*/ 668 h 827"/>
                              <a:gd name="T64" fmla="+- 0 5151 4326"/>
                              <a:gd name="T65" fmla="*/ T64 w 833"/>
                              <a:gd name="T66" fmla="+- 0 708 54"/>
                              <a:gd name="T67" fmla="*/ 708 h 827"/>
                              <a:gd name="T68" fmla="+- 0 5122 4326"/>
                              <a:gd name="T69" fmla="*/ T68 w 833"/>
                              <a:gd name="T70" fmla="+- 0 679 54"/>
                              <a:gd name="T71" fmla="*/ 679 h 827"/>
                              <a:gd name="T72" fmla="+- 0 5155 4326"/>
                              <a:gd name="T73" fmla="*/ T72 w 833"/>
                              <a:gd name="T74" fmla="+- 0 673 54"/>
                              <a:gd name="T75" fmla="*/ 673 h 827"/>
                              <a:gd name="T76" fmla="+- 0 5148 4326"/>
                              <a:gd name="T77" fmla="*/ T76 w 833"/>
                              <a:gd name="T78" fmla="+- 0 704 54"/>
                              <a:gd name="T79" fmla="*/ 704 h 827"/>
                              <a:gd name="T80" fmla="+- 0 5155 4326"/>
                              <a:gd name="T81" fmla="*/ T80 w 833"/>
                              <a:gd name="T82" fmla="+- 0 673 54"/>
                              <a:gd name="T83" fmla="*/ 673 h 827"/>
                              <a:gd name="T84" fmla="+- 0 5134 4326"/>
                              <a:gd name="T85" fmla="*/ T84 w 833"/>
                              <a:gd name="T86" fmla="+- 0 700 54"/>
                              <a:gd name="T87" fmla="*/ 700 h 827"/>
                              <a:gd name="T88" fmla="+- 0 5142 4326"/>
                              <a:gd name="T89" fmla="*/ T88 w 833"/>
                              <a:gd name="T90" fmla="+- 0 689 54"/>
                              <a:gd name="T91" fmla="*/ 689 h 827"/>
                              <a:gd name="T92" fmla="+- 0 5147 4326"/>
                              <a:gd name="T93" fmla="*/ T92 w 833"/>
                              <a:gd name="T94" fmla="+- 0 680 54"/>
                              <a:gd name="T95" fmla="*/ 680 h 827"/>
                              <a:gd name="T96" fmla="+- 0 5140 4326"/>
                              <a:gd name="T97" fmla="*/ T96 w 833"/>
                              <a:gd name="T98" fmla="+- 0 690 54"/>
                              <a:gd name="T99" fmla="*/ 690 h 827"/>
                              <a:gd name="T100" fmla="+- 0 5147 4326"/>
                              <a:gd name="T101" fmla="*/ T100 w 833"/>
                              <a:gd name="T102" fmla="+- 0 700 54"/>
                              <a:gd name="T103" fmla="*/ 700 h 827"/>
                              <a:gd name="T104" fmla="+- 0 5147 4326"/>
                              <a:gd name="T105" fmla="*/ T104 w 833"/>
                              <a:gd name="T106" fmla="+- 0 680 54"/>
                              <a:gd name="T107" fmla="*/ 680 h 827"/>
                              <a:gd name="T108" fmla="+- 0 5140 4326"/>
                              <a:gd name="T109" fmla="*/ T108 w 833"/>
                              <a:gd name="T110" fmla="+- 0 687 54"/>
                              <a:gd name="T111" fmla="*/ 687 h 827"/>
                              <a:gd name="T112" fmla="+- 0 4727 4326"/>
                              <a:gd name="T113" fmla="*/ T112 w 833"/>
                              <a:gd name="T114" fmla="+- 0 361 54"/>
                              <a:gd name="T115" fmla="*/ 361 h 827"/>
                              <a:gd name="T116" fmla="+- 0 4835 4326"/>
                              <a:gd name="T117" fmla="*/ T116 w 833"/>
                              <a:gd name="T118" fmla="+- 0 556 54"/>
                              <a:gd name="T119" fmla="*/ 556 h 827"/>
                              <a:gd name="T120" fmla="+- 0 4636 4326"/>
                              <a:gd name="T121" fmla="*/ T120 w 833"/>
                              <a:gd name="T122" fmla="+- 0 640 54"/>
                              <a:gd name="T123" fmla="*/ 640 h 827"/>
                              <a:gd name="T124" fmla="+- 0 4724 4326"/>
                              <a:gd name="T125" fmla="*/ T124 w 833"/>
                              <a:gd name="T126" fmla="+- 0 628 54"/>
                              <a:gd name="T127" fmla="*/ 628 h 827"/>
                              <a:gd name="T128" fmla="+- 0 4953 4326"/>
                              <a:gd name="T129" fmla="*/ T128 w 833"/>
                              <a:gd name="T130" fmla="+- 0 595 54"/>
                              <a:gd name="T131" fmla="*/ 595 h 827"/>
                              <a:gd name="T132" fmla="+- 0 5088 4326"/>
                              <a:gd name="T133" fmla="*/ T132 w 833"/>
                              <a:gd name="T134" fmla="+- 0 573 54"/>
                              <a:gd name="T135" fmla="*/ 573 h 827"/>
                              <a:gd name="T136" fmla="+- 0 4858 4326"/>
                              <a:gd name="T137" fmla="*/ T136 w 833"/>
                              <a:gd name="T138" fmla="+- 0 537 54"/>
                              <a:gd name="T139" fmla="*/ 537 h 827"/>
                              <a:gd name="T140" fmla="+- 0 4732 4326"/>
                              <a:gd name="T141" fmla="*/ T140 w 833"/>
                              <a:gd name="T142" fmla="+- 0 373 54"/>
                              <a:gd name="T143" fmla="*/ 373 h 827"/>
                              <a:gd name="T144" fmla="+- 0 4959 4326"/>
                              <a:gd name="T145" fmla="*/ T144 w 833"/>
                              <a:gd name="T146" fmla="+- 0 626 54"/>
                              <a:gd name="T147" fmla="*/ 626 h 827"/>
                              <a:gd name="T148" fmla="+- 0 5124 4326"/>
                              <a:gd name="T149" fmla="*/ T148 w 833"/>
                              <a:gd name="T150" fmla="+- 0 660 54"/>
                              <a:gd name="T151" fmla="*/ 660 h 827"/>
                              <a:gd name="T152" fmla="+- 0 5124 4326"/>
                              <a:gd name="T153" fmla="*/ T152 w 833"/>
                              <a:gd name="T154" fmla="+- 0 647 54"/>
                              <a:gd name="T155" fmla="*/ 647 h 827"/>
                              <a:gd name="T156" fmla="+- 0 4967 4326"/>
                              <a:gd name="T157" fmla="*/ T156 w 833"/>
                              <a:gd name="T158" fmla="+- 0 600 54"/>
                              <a:gd name="T159" fmla="*/ 600 h 827"/>
                              <a:gd name="T160" fmla="+- 0 5147 4326"/>
                              <a:gd name="T161" fmla="*/ T160 w 833"/>
                              <a:gd name="T162" fmla="+- 0 647 54"/>
                              <a:gd name="T163" fmla="*/ 647 h 827"/>
                              <a:gd name="T164" fmla="+- 0 5077 4326"/>
                              <a:gd name="T165" fmla="*/ T164 w 833"/>
                              <a:gd name="T166" fmla="+- 0 594 54"/>
                              <a:gd name="T167" fmla="*/ 594 h 827"/>
                              <a:gd name="T168" fmla="+- 0 5159 4326"/>
                              <a:gd name="T169" fmla="*/ T168 w 833"/>
                              <a:gd name="T170" fmla="+- 0 623 54"/>
                              <a:gd name="T171" fmla="*/ 623 h 827"/>
                              <a:gd name="T172" fmla="+- 0 5017 4326"/>
                              <a:gd name="T173" fmla="*/ T172 w 833"/>
                              <a:gd name="T174" fmla="+- 0 567 54"/>
                              <a:gd name="T175" fmla="*/ 567 h 827"/>
                              <a:gd name="T176" fmla="+- 0 5088 4326"/>
                              <a:gd name="T177" fmla="*/ T176 w 833"/>
                              <a:gd name="T178" fmla="+- 0 573 54"/>
                              <a:gd name="T179" fmla="*/ 573 h 827"/>
                              <a:gd name="T180" fmla="+- 0 4719 4326"/>
                              <a:gd name="T181" fmla="*/ T180 w 833"/>
                              <a:gd name="T182" fmla="+- 0 149 54"/>
                              <a:gd name="T183" fmla="*/ 149 h 827"/>
                              <a:gd name="T184" fmla="+- 0 4715 4326"/>
                              <a:gd name="T185" fmla="*/ T184 w 833"/>
                              <a:gd name="T186" fmla="+- 0 269 54"/>
                              <a:gd name="T187" fmla="*/ 269 h 827"/>
                              <a:gd name="T188" fmla="+- 0 4723 4326"/>
                              <a:gd name="T189" fmla="*/ T188 w 833"/>
                              <a:gd name="T190" fmla="+- 0 124 54"/>
                              <a:gd name="T191" fmla="*/ 124 h 827"/>
                              <a:gd name="T192" fmla="+- 0 4712 4326"/>
                              <a:gd name="T193" fmla="*/ T192 w 833"/>
                              <a:gd name="T194" fmla="+- 0 74 54"/>
                              <a:gd name="T195" fmla="*/ 74 h 827"/>
                              <a:gd name="T196" fmla="+- 0 4719 4326"/>
                              <a:gd name="T197" fmla="*/ T196 w 833"/>
                              <a:gd name="T198" fmla="+- 0 61 54"/>
                              <a:gd name="T199" fmla="*/ 61 h 8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833" h="827">
                                <a:moveTo>
                                  <a:pt x="150" y="652"/>
                                </a:moveTo>
                                <a:lnTo>
                                  <a:pt x="78" y="700"/>
                                </a:lnTo>
                                <a:lnTo>
                                  <a:pt x="32" y="745"/>
                                </a:lnTo>
                                <a:lnTo>
                                  <a:pt x="7" y="785"/>
                                </a:lnTo>
                                <a:lnTo>
                                  <a:pt x="0" y="814"/>
                                </a:lnTo>
                                <a:lnTo>
                                  <a:pt x="6" y="824"/>
                                </a:lnTo>
                                <a:lnTo>
                                  <a:pt x="10" y="827"/>
                                </a:lnTo>
                                <a:lnTo>
                                  <a:pt x="64" y="827"/>
                                </a:lnTo>
                                <a:lnTo>
                                  <a:pt x="69" y="825"/>
                                </a:lnTo>
                                <a:lnTo>
                                  <a:pt x="16" y="825"/>
                                </a:lnTo>
                                <a:lnTo>
                                  <a:pt x="24" y="795"/>
                                </a:lnTo>
                                <a:lnTo>
                                  <a:pt x="51" y="751"/>
                                </a:lnTo>
                                <a:lnTo>
                                  <a:pt x="94" y="701"/>
                                </a:lnTo>
                                <a:lnTo>
                                  <a:pt x="150" y="652"/>
                                </a:lnTo>
                                <a:close/>
                                <a:moveTo>
                                  <a:pt x="356" y="0"/>
                                </a:moveTo>
                                <a:lnTo>
                                  <a:pt x="340" y="11"/>
                                </a:lnTo>
                                <a:lnTo>
                                  <a:pt x="331" y="37"/>
                                </a:lnTo>
                                <a:lnTo>
                                  <a:pt x="328" y="66"/>
                                </a:lnTo>
                                <a:lnTo>
                                  <a:pt x="328" y="87"/>
                                </a:lnTo>
                                <a:lnTo>
                                  <a:pt x="328" y="105"/>
                                </a:lnTo>
                                <a:lnTo>
                                  <a:pt x="330" y="126"/>
                                </a:lnTo>
                                <a:lnTo>
                                  <a:pt x="333" y="147"/>
                                </a:lnTo>
                                <a:lnTo>
                                  <a:pt x="336" y="169"/>
                                </a:lnTo>
                                <a:lnTo>
                                  <a:pt x="340" y="191"/>
                                </a:lnTo>
                                <a:lnTo>
                                  <a:pt x="345" y="215"/>
                                </a:lnTo>
                                <a:lnTo>
                                  <a:pt x="350" y="238"/>
                                </a:lnTo>
                                <a:lnTo>
                                  <a:pt x="356" y="261"/>
                                </a:lnTo>
                                <a:lnTo>
                                  <a:pt x="349" y="292"/>
                                </a:lnTo>
                                <a:lnTo>
                                  <a:pt x="327" y="351"/>
                                </a:lnTo>
                                <a:lnTo>
                                  <a:pt x="295" y="428"/>
                                </a:lnTo>
                                <a:lnTo>
                                  <a:pt x="254" y="515"/>
                                </a:lnTo>
                                <a:lnTo>
                                  <a:pt x="207" y="606"/>
                                </a:lnTo>
                                <a:lnTo>
                                  <a:pt x="158" y="689"/>
                                </a:lnTo>
                                <a:lnTo>
                                  <a:pt x="108" y="760"/>
                                </a:lnTo>
                                <a:lnTo>
                                  <a:pt x="60" y="808"/>
                                </a:lnTo>
                                <a:lnTo>
                                  <a:pt x="16" y="825"/>
                                </a:lnTo>
                                <a:lnTo>
                                  <a:pt x="69" y="825"/>
                                </a:lnTo>
                                <a:lnTo>
                                  <a:pt x="72" y="824"/>
                                </a:lnTo>
                                <a:lnTo>
                                  <a:pt x="115" y="786"/>
                                </a:lnTo>
                                <a:lnTo>
                                  <a:pt x="169" y="719"/>
                                </a:lnTo>
                                <a:lnTo>
                                  <a:pt x="232" y="619"/>
                                </a:lnTo>
                                <a:lnTo>
                                  <a:pt x="240" y="616"/>
                                </a:lnTo>
                                <a:lnTo>
                                  <a:pt x="232" y="616"/>
                                </a:lnTo>
                                <a:lnTo>
                                  <a:pt x="292" y="506"/>
                                </a:lnTo>
                                <a:lnTo>
                                  <a:pt x="332" y="421"/>
                                </a:lnTo>
                                <a:lnTo>
                                  <a:pt x="357" y="357"/>
                                </a:lnTo>
                                <a:lnTo>
                                  <a:pt x="372" y="307"/>
                                </a:lnTo>
                                <a:lnTo>
                                  <a:pt x="401" y="307"/>
                                </a:lnTo>
                                <a:lnTo>
                                  <a:pt x="383" y="258"/>
                                </a:lnTo>
                                <a:lnTo>
                                  <a:pt x="389" y="215"/>
                                </a:lnTo>
                                <a:lnTo>
                                  <a:pt x="372" y="215"/>
                                </a:lnTo>
                                <a:lnTo>
                                  <a:pt x="362" y="178"/>
                                </a:lnTo>
                                <a:lnTo>
                                  <a:pt x="355" y="142"/>
                                </a:lnTo>
                                <a:lnTo>
                                  <a:pt x="352" y="108"/>
                                </a:lnTo>
                                <a:lnTo>
                                  <a:pt x="351" y="77"/>
                                </a:lnTo>
                                <a:lnTo>
                                  <a:pt x="351" y="65"/>
                                </a:lnTo>
                                <a:lnTo>
                                  <a:pt x="353" y="43"/>
                                </a:lnTo>
                                <a:lnTo>
                                  <a:pt x="358" y="21"/>
                                </a:lnTo>
                                <a:lnTo>
                                  <a:pt x="368" y="5"/>
                                </a:lnTo>
                                <a:lnTo>
                                  <a:pt x="389" y="5"/>
                                </a:lnTo>
                                <a:lnTo>
                                  <a:pt x="378" y="1"/>
                                </a:lnTo>
                                <a:lnTo>
                                  <a:pt x="356" y="0"/>
                                </a:lnTo>
                                <a:close/>
                                <a:moveTo>
                                  <a:pt x="825" y="614"/>
                                </a:moveTo>
                                <a:lnTo>
                                  <a:pt x="801" y="614"/>
                                </a:lnTo>
                                <a:lnTo>
                                  <a:pt x="791" y="623"/>
                                </a:lnTo>
                                <a:lnTo>
                                  <a:pt x="791" y="646"/>
                                </a:lnTo>
                                <a:lnTo>
                                  <a:pt x="801" y="654"/>
                                </a:lnTo>
                                <a:lnTo>
                                  <a:pt x="825" y="654"/>
                                </a:lnTo>
                                <a:lnTo>
                                  <a:pt x="829" y="650"/>
                                </a:lnTo>
                                <a:lnTo>
                                  <a:pt x="803" y="650"/>
                                </a:lnTo>
                                <a:lnTo>
                                  <a:pt x="796" y="643"/>
                                </a:lnTo>
                                <a:lnTo>
                                  <a:pt x="796" y="625"/>
                                </a:lnTo>
                                <a:lnTo>
                                  <a:pt x="803" y="619"/>
                                </a:lnTo>
                                <a:lnTo>
                                  <a:pt x="829" y="619"/>
                                </a:lnTo>
                                <a:lnTo>
                                  <a:pt x="825" y="614"/>
                                </a:lnTo>
                                <a:close/>
                                <a:moveTo>
                                  <a:pt x="829" y="619"/>
                                </a:moveTo>
                                <a:lnTo>
                                  <a:pt x="822" y="619"/>
                                </a:lnTo>
                                <a:lnTo>
                                  <a:pt x="828" y="625"/>
                                </a:lnTo>
                                <a:lnTo>
                                  <a:pt x="828" y="643"/>
                                </a:lnTo>
                                <a:lnTo>
                                  <a:pt x="822" y="650"/>
                                </a:lnTo>
                                <a:lnTo>
                                  <a:pt x="829" y="650"/>
                                </a:lnTo>
                                <a:lnTo>
                                  <a:pt x="833" y="646"/>
                                </a:lnTo>
                                <a:lnTo>
                                  <a:pt x="833" y="623"/>
                                </a:lnTo>
                                <a:lnTo>
                                  <a:pt x="829" y="619"/>
                                </a:lnTo>
                                <a:close/>
                                <a:moveTo>
                                  <a:pt x="818" y="621"/>
                                </a:moveTo>
                                <a:lnTo>
                                  <a:pt x="804" y="621"/>
                                </a:lnTo>
                                <a:lnTo>
                                  <a:pt x="804" y="646"/>
                                </a:lnTo>
                                <a:lnTo>
                                  <a:pt x="808" y="646"/>
                                </a:lnTo>
                                <a:lnTo>
                                  <a:pt x="808" y="636"/>
                                </a:lnTo>
                                <a:lnTo>
                                  <a:pt x="819" y="636"/>
                                </a:lnTo>
                                <a:lnTo>
                                  <a:pt x="819" y="635"/>
                                </a:lnTo>
                                <a:lnTo>
                                  <a:pt x="816" y="635"/>
                                </a:lnTo>
                                <a:lnTo>
                                  <a:pt x="821" y="633"/>
                                </a:lnTo>
                                <a:lnTo>
                                  <a:pt x="808" y="633"/>
                                </a:lnTo>
                                <a:lnTo>
                                  <a:pt x="808" y="626"/>
                                </a:lnTo>
                                <a:lnTo>
                                  <a:pt x="821" y="626"/>
                                </a:lnTo>
                                <a:lnTo>
                                  <a:pt x="820" y="624"/>
                                </a:lnTo>
                                <a:lnTo>
                                  <a:pt x="818" y="621"/>
                                </a:lnTo>
                                <a:close/>
                                <a:moveTo>
                                  <a:pt x="819" y="636"/>
                                </a:moveTo>
                                <a:lnTo>
                                  <a:pt x="814" y="636"/>
                                </a:lnTo>
                                <a:lnTo>
                                  <a:pt x="815" y="639"/>
                                </a:lnTo>
                                <a:lnTo>
                                  <a:pt x="816" y="641"/>
                                </a:lnTo>
                                <a:lnTo>
                                  <a:pt x="817" y="646"/>
                                </a:lnTo>
                                <a:lnTo>
                                  <a:pt x="821" y="646"/>
                                </a:lnTo>
                                <a:lnTo>
                                  <a:pt x="820" y="641"/>
                                </a:lnTo>
                                <a:lnTo>
                                  <a:pt x="820" y="638"/>
                                </a:lnTo>
                                <a:lnTo>
                                  <a:pt x="819" y="636"/>
                                </a:lnTo>
                                <a:close/>
                                <a:moveTo>
                                  <a:pt x="821" y="626"/>
                                </a:moveTo>
                                <a:lnTo>
                                  <a:pt x="814" y="626"/>
                                </a:lnTo>
                                <a:lnTo>
                                  <a:pt x="816" y="627"/>
                                </a:lnTo>
                                <a:lnTo>
                                  <a:pt x="816" y="632"/>
                                </a:lnTo>
                                <a:lnTo>
                                  <a:pt x="814" y="633"/>
                                </a:lnTo>
                                <a:lnTo>
                                  <a:pt x="821" y="633"/>
                                </a:lnTo>
                                <a:lnTo>
                                  <a:pt x="821" y="630"/>
                                </a:lnTo>
                                <a:lnTo>
                                  <a:pt x="821" y="626"/>
                                </a:lnTo>
                                <a:close/>
                                <a:moveTo>
                                  <a:pt x="401" y="307"/>
                                </a:moveTo>
                                <a:lnTo>
                                  <a:pt x="372" y="307"/>
                                </a:lnTo>
                                <a:lnTo>
                                  <a:pt x="417" y="399"/>
                                </a:lnTo>
                                <a:lnTo>
                                  <a:pt x="465" y="462"/>
                                </a:lnTo>
                                <a:lnTo>
                                  <a:pt x="509" y="502"/>
                                </a:lnTo>
                                <a:lnTo>
                                  <a:pt x="546" y="525"/>
                                </a:lnTo>
                                <a:lnTo>
                                  <a:pt x="469" y="540"/>
                                </a:lnTo>
                                <a:lnTo>
                                  <a:pt x="390" y="560"/>
                                </a:lnTo>
                                <a:lnTo>
                                  <a:pt x="310" y="586"/>
                                </a:lnTo>
                                <a:lnTo>
                                  <a:pt x="232" y="616"/>
                                </a:lnTo>
                                <a:lnTo>
                                  <a:pt x="240" y="616"/>
                                </a:lnTo>
                                <a:lnTo>
                                  <a:pt x="311" y="594"/>
                                </a:lnTo>
                                <a:lnTo>
                                  <a:pt x="398" y="574"/>
                                </a:lnTo>
                                <a:lnTo>
                                  <a:pt x="488" y="558"/>
                                </a:lnTo>
                                <a:lnTo>
                                  <a:pt x="577" y="546"/>
                                </a:lnTo>
                                <a:lnTo>
                                  <a:pt x="641" y="546"/>
                                </a:lnTo>
                                <a:lnTo>
                                  <a:pt x="627" y="541"/>
                                </a:lnTo>
                                <a:lnTo>
                                  <a:pt x="684" y="538"/>
                                </a:lnTo>
                                <a:lnTo>
                                  <a:pt x="816" y="538"/>
                                </a:lnTo>
                                <a:lnTo>
                                  <a:pt x="794" y="526"/>
                                </a:lnTo>
                                <a:lnTo>
                                  <a:pt x="762" y="519"/>
                                </a:lnTo>
                                <a:lnTo>
                                  <a:pt x="590" y="519"/>
                                </a:lnTo>
                                <a:lnTo>
                                  <a:pt x="570" y="508"/>
                                </a:lnTo>
                                <a:lnTo>
                                  <a:pt x="551" y="496"/>
                                </a:lnTo>
                                <a:lnTo>
                                  <a:pt x="532" y="483"/>
                                </a:lnTo>
                                <a:lnTo>
                                  <a:pt x="513" y="470"/>
                                </a:lnTo>
                                <a:lnTo>
                                  <a:pt x="471" y="427"/>
                                </a:lnTo>
                                <a:lnTo>
                                  <a:pt x="435" y="376"/>
                                </a:lnTo>
                                <a:lnTo>
                                  <a:pt x="406" y="319"/>
                                </a:lnTo>
                                <a:lnTo>
                                  <a:pt x="401" y="307"/>
                                </a:lnTo>
                                <a:close/>
                                <a:moveTo>
                                  <a:pt x="641" y="546"/>
                                </a:moveTo>
                                <a:lnTo>
                                  <a:pt x="577" y="546"/>
                                </a:lnTo>
                                <a:lnTo>
                                  <a:pt x="633" y="572"/>
                                </a:lnTo>
                                <a:lnTo>
                                  <a:pt x="688" y="591"/>
                                </a:lnTo>
                                <a:lnTo>
                                  <a:pt x="738" y="602"/>
                                </a:lnTo>
                                <a:lnTo>
                                  <a:pt x="780" y="607"/>
                                </a:lnTo>
                                <a:lnTo>
                                  <a:pt x="798" y="606"/>
                                </a:lnTo>
                                <a:lnTo>
                                  <a:pt x="811" y="602"/>
                                </a:lnTo>
                                <a:lnTo>
                                  <a:pt x="820" y="596"/>
                                </a:lnTo>
                                <a:lnTo>
                                  <a:pt x="821" y="593"/>
                                </a:lnTo>
                                <a:lnTo>
                                  <a:pt x="798" y="593"/>
                                </a:lnTo>
                                <a:lnTo>
                                  <a:pt x="765" y="589"/>
                                </a:lnTo>
                                <a:lnTo>
                                  <a:pt x="723" y="579"/>
                                </a:lnTo>
                                <a:lnTo>
                                  <a:pt x="676" y="562"/>
                                </a:lnTo>
                                <a:lnTo>
                                  <a:pt x="641" y="546"/>
                                </a:lnTo>
                                <a:close/>
                                <a:moveTo>
                                  <a:pt x="825" y="587"/>
                                </a:moveTo>
                                <a:lnTo>
                                  <a:pt x="819" y="590"/>
                                </a:lnTo>
                                <a:lnTo>
                                  <a:pt x="809" y="593"/>
                                </a:lnTo>
                                <a:lnTo>
                                  <a:pt x="821" y="593"/>
                                </a:lnTo>
                                <a:lnTo>
                                  <a:pt x="825" y="587"/>
                                </a:lnTo>
                                <a:close/>
                                <a:moveTo>
                                  <a:pt x="816" y="538"/>
                                </a:moveTo>
                                <a:lnTo>
                                  <a:pt x="684" y="538"/>
                                </a:lnTo>
                                <a:lnTo>
                                  <a:pt x="751" y="540"/>
                                </a:lnTo>
                                <a:lnTo>
                                  <a:pt x="806" y="551"/>
                                </a:lnTo>
                                <a:lnTo>
                                  <a:pt x="828" y="578"/>
                                </a:lnTo>
                                <a:lnTo>
                                  <a:pt x="831" y="572"/>
                                </a:lnTo>
                                <a:lnTo>
                                  <a:pt x="833" y="569"/>
                                </a:lnTo>
                                <a:lnTo>
                                  <a:pt x="833" y="563"/>
                                </a:lnTo>
                                <a:lnTo>
                                  <a:pt x="823" y="542"/>
                                </a:lnTo>
                                <a:lnTo>
                                  <a:pt x="816" y="538"/>
                                </a:lnTo>
                                <a:close/>
                                <a:moveTo>
                                  <a:pt x="691" y="513"/>
                                </a:moveTo>
                                <a:lnTo>
                                  <a:pt x="669" y="514"/>
                                </a:lnTo>
                                <a:lnTo>
                                  <a:pt x="644" y="515"/>
                                </a:lnTo>
                                <a:lnTo>
                                  <a:pt x="590" y="519"/>
                                </a:lnTo>
                                <a:lnTo>
                                  <a:pt x="762" y="519"/>
                                </a:lnTo>
                                <a:lnTo>
                                  <a:pt x="749" y="517"/>
                                </a:lnTo>
                                <a:lnTo>
                                  <a:pt x="691" y="513"/>
                                </a:lnTo>
                                <a:close/>
                                <a:moveTo>
                                  <a:pt x="397" y="70"/>
                                </a:moveTo>
                                <a:lnTo>
                                  <a:pt x="393" y="95"/>
                                </a:lnTo>
                                <a:lnTo>
                                  <a:pt x="387" y="127"/>
                                </a:lnTo>
                                <a:lnTo>
                                  <a:pt x="381" y="167"/>
                                </a:lnTo>
                                <a:lnTo>
                                  <a:pt x="372" y="215"/>
                                </a:lnTo>
                                <a:lnTo>
                                  <a:pt x="389" y="215"/>
                                </a:lnTo>
                                <a:lnTo>
                                  <a:pt x="390" y="209"/>
                                </a:lnTo>
                                <a:lnTo>
                                  <a:pt x="393" y="163"/>
                                </a:lnTo>
                                <a:lnTo>
                                  <a:pt x="395" y="117"/>
                                </a:lnTo>
                                <a:lnTo>
                                  <a:pt x="397" y="70"/>
                                </a:lnTo>
                                <a:close/>
                                <a:moveTo>
                                  <a:pt x="389" y="5"/>
                                </a:moveTo>
                                <a:lnTo>
                                  <a:pt x="368" y="5"/>
                                </a:lnTo>
                                <a:lnTo>
                                  <a:pt x="377" y="11"/>
                                </a:lnTo>
                                <a:lnTo>
                                  <a:pt x="386" y="20"/>
                                </a:lnTo>
                                <a:lnTo>
                                  <a:pt x="393" y="34"/>
                                </a:lnTo>
                                <a:lnTo>
                                  <a:pt x="397" y="55"/>
                                </a:lnTo>
                                <a:lnTo>
                                  <a:pt x="400" y="23"/>
                                </a:lnTo>
                                <a:lnTo>
                                  <a:pt x="393" y="7"/>
                                </a:lnTo>
                                <a:lnTo>
                                  <a:pt x="38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5433" y="899"/>
                            <a:ext cx="261" cy="0"/>
                          </a:xfrm>
                          <a:prstGeom prst="line">
                            <a:avLst/>
                          </a:prstGeom>
                          <a:noFill/>
                          <a:ln w="95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docshap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8" y="41"/>
                            <a:ext cx="2251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C5A034" id="docshapegroup9" o:spid="_x0000_s1026" style="position:absolute;margin-left:211.6pt;margin-top:2.1pt;width:158.9pt;height:43.25pt;z-index:-15878656;mso-position-horizontal-relative:page" coordorigin="4232,42" coordsize="3178,8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">
                <v:shape id="docshape10" o:spid="_x0000_s1027" style="position:absolute;left:4231;top:898;width:1060;height:2;visibility:visible;mso-wrap-style:square;v-text-anchor:top" coordsize="1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" path="m,l261,t5,l527,t5,l794,t4,l1060,e" filled="f" strokeweight=".26403mm">
                  <v:path arrowok="t" o:connecttype="custom" o:connectlocs="0,0;261,0;266,0;527,0;532,0;794,0;798,0;1060,0" o:connectangles="0,0,0,0,0,0,0,0"/>
                </v:shape>
                <v:shape id="docshape11" o:spid="_x0000_s1028" style="position:absolute;left:4326;top:54;width:833;height:827;visibility:visible;mso-wrap-style:square;v-text-anchor:top" coordsize="833,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" path="m150,652l78,700,32,745,7,785,,814r6,10l10,827r54,l69,825r-53,l24,795,51,751,94,701r56,-49xm356,l340,11r-9,26l328,66r,21l328,105r2,21l333,147r3,22l340,191r5,24l350,238r6,23l349,292r-22,59l295,428r-41,87l207,606r-49,83l108,760,60,808,16,825r53,l72,824r43,-38l169,719,232,619r8,-3l232,616,292,506r40,-85l357,357r15,-50l401,307,383,258r6,-43l372,215,362,178r-7,-36l352,108,351,77r,-12l353,43r5,-22l368,5r21,l378,1,356,xm825,614r-24,l791,623r,23l801,654r24,l829,650r-26,l796,643r,-18l803,619r26,l825,614xm829,619r-7,l828,625r,18l822,650r7,l833,646r,-23l829,619xm818,621r-14,l804,646r4,l808,636r11,l819,635r-3,l821,633r-13,l808,626r13,l820,624r-2,-3xm819,636r-5,l815,639r1,2l817,646r4,l820,641r,-3l819,636xm821,626r-7,l816,627r,5l814,633r7,l821,630r,-4xm401,307r-29,l417,399r48,63l509,502r37,23l469,540r-79,20l310,586r-78,30l240,616r71,-22l398,574r90,-16l577,546r64,l627,541r57,-3l816,538,794,526r-32,-7l590,519,570,508,551,496,532,483,513,470,471,427,435,376,406,319r-5,-12xm641,546r-64,l633,572r55,19l738,602r42,5l798,606r13,-4l820,596r1,-3l798,593r-33,-4l723,579,676,562,641,546xm825,587r-6,3l809,593r12,l825,587xm816,538r-132,l751,540r55,11l828,578r3,-6l833,569r,-6l823,542r-7,-4xm691,513r-22,1l644,515r-54,4l762,519r-13,-2l691,513xm397,70r-4,25l387,127r-6,40l372,215r17,l390,209r3,-46l395,117r2,-47xm389,5r-21,l377,11r9,9l393,34r4,21l400,23,393,7,389,5xe" fillcolor="#ffd8d8" stroked="f">
                  <v:path arrowok="t" o:connecttype="custom" o:connectlocs="7,839;64,881;51,805;340,65;328,159;340,245;349,346;207,660;16,879;169,773;292,560;401,361;362,232;351,119;389,59;801,668;825,708;796,679;829,673;822,704;829,673;808,700;816,689;821,680;814,690;821,700;821,680;814,687;401,361;509,556;310,640;398,628;627,595;762,573;532,537;406,373;633,626;798,660;798,647;641,600;821,647;751,594;833,623;691,567;762,573;393,149;389,269;397,124;386,74;393,61" o:connectangles="0,0,0,0,0,0,0,0,0,0,0,0,0,0,0,0,0,0,0,0,0,0,0,0,0,0,0,0,0,0,0,0,0,0,0,0,0,0,0,0,0,0,0,0,0,0,0,0,0,0"/>
                </v:shape>
                <v:line id="Line 8" o:spid="_x0000_s1029" style="position:absolute;visibility:visible;mso-wrap-style:square" from="5433,899" to="5694,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" strokeweight=".26403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2" o:spid="_x0000_s1030" type="#_x0000_t75" style="position:absolute;left:5158;top:41;width:2251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">
                  <v:imagedata r:id="rId12" o:title=""/>
                </v:shape>
                <w10:wrap anchorx="page"/>
              </v:group>
            </w:pict>
          </mc:Fallback>
        </mc:AlternateContent>
      </w:r>
      <w:r w:rsidR="00B80252">
        <w:rPr>
          <w:rFonts w:ascii="Myriad Pro"/>
          <w:w w:val="105"/>
          <w:sz w:val="10"/>
        </w:rPr>
        <w:t>Assinado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de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forma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digital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por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MARCELO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MELLO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DO</w:t>
      </w:r>
    </w:p>
    <w:p w14:paraId="610C1445" w14:textId="77777777" w:rsidR="00D32288" w:rsidRDefault="00B80252">
      <w:pPr>
        <w:spacing w:before="9"/>
        <w:ind w:right="6287"/>
        <w:jc w:val="right"/>
        <w:rPr>
          <w:rFonts w:ascii="Myriad Pro"/>
          <w:sz w:val="10"/>
        </w:rPr>
      </w:pPr>
      <w:r>
        <w:rPr>
          <w:rFonts w:ascii="Myriad Pro"/>
          <w:w w:val="110"/>
          <w:sz w:val="10"/>
        </w:rPr>
        <w:t>AMARAL:02432639707</w:t>
      </w:r>
    </w:p>
    <w:p w14:paraId="27729474" w14:textId="28F3A745" w:rsidR="00D32288" w:rsidRDefault="009C79E7">
      <w:pPr>
        <w:spacing w:before="10" w:line="259" w:lineRule="auto"/>
        <w:ind w:left="1118" w:right="6287" w:hanging="121"/>
        <w:jc w:val="right"/>
        <w:rPr>
          <w:rFonts w:ascii="Myriad Pro"/>
          <w:sz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38848" behindDoc="1" locked="0" layoutInCell="1" allowOverlap="1" wp14:anchorId="3C93A49A" wp14:editId="00070912">
                <wp:simplePos x="0" y="0"/>
                <wp:positionH relativeFrom="page">
                  <wp:posOffset>2262505</wp:posOffset>
                </wp:positionH>
                <wp:positionV relativeFrom="paragraph">
                  <wp:posOffset>203835</wp:posOffset>
                </wp:positionV>
                <wp:extent cx="354330" cy="168910"/>
                <wp:effectExtent l="0" t="0" r="0" b="0"/>
                <wp:wrapNone/>
                <wp:docPr id="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318DA" w14:textId="77777777" w:rsidR="00D32288" w:rsidRDefault="00B80252">
                            <w:pPr>
                              <w:tabs>
                                <w:tab w:val="left" w:pos="402"/>
                              </w:tabs>
                              <w:spacing w:line="264" w:lineRule="exact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3"/>
                              </w:rPr>
                              <w:t>_</w:t>
                            </w:r>
                            <w:r>
                              <w:rPr>
                                <w:i/>
                                <w:sz w:val="23"/>
                              </w:rPr>
                              <w:tab/>
                            </w:r>
                            <w:r>
                              <w:rPr>
                                <w:i/>
                                <w:spacing w:val="-13"/>
                                <w:w w:val="103"/>
                                <w:sz w:val="23"/>
                              </w:rPr>
                              <w:t>_</w:t>
                            </w:r>
                            <w:r>
                              <w:rPr>
                                <w:i/>
                                <w:spacing w:val="-117"/>
                                <w:w w:val="103"/>
                                <w:sz w:val="23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3A49A" id="docshape13" o:spid="_x0000_s1029" type="#_x0000_t202" style="position:absolute;left:0;text-align:left;margin-left:178.15pt;margin-top:16.05pt;width:27.9pt;height:13.3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" filled="f" stroked="f">
                <v:textbox inset="0,0,0,0">
                  <w:txbxContent>
                    <w:p w14:paraId="5AD318DA" w14:textId="77777777" w:rsidR="00D32288" w:rsidRDefault="00B80252">
                      <w:pPr>
                        <w:tabs>
                          <w:tab w:val="left" w:pos="402"/>
                        </w:tabs>
                        <w:spacing w:line="264" w:lineRule="exact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w w:val="103"/>
                          <w:sz w:val="23"/>
                        </w:rPr>
                        <w:t>_</w:t>
                      </w:r>
                      <w:r>
                        <w:rPr>
                          <w:i/>
                          <w:sz w:val="23"/>
                        </w:rPr>
                        <w:tab/>
                      </w:r>
                      <w:r>
                        <w:rPr>
                          <w:i/>
                          <w:spacing w:val="-13"/>
                          <w:w w:val="103"/>
                          <w:sz w:val="23"/>
                        </w:rPr>
                        <w:t>_</w:t>
                      </w:r>
                      <w:r>
                        <w:rPr>
                          <w:i/>
                          <w:spacing w:val="-117"/>
                          <w:w w:val="103"/>
                          <w:sz w:val="23"/>
                        </w:rPr>
                        <w:t>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071E756D" wp14:editId="1EA10A10">
                <wp:simplePos x="0" y="0"/>
                <wp:positionH relativeFrom="page">
                  <wp:posOffset>3362960</wp:posOffset>
                </wp:positionH>
                <wp:positionV relativeFrom="paragraph">
                  <wp:posOffset>203835</wp:posOffset>
                </wp:positionV>
                <wp:extent cx="84455" cy="168910"/>
                <wp:effectExtent l="0" t="0" r="0" b="0"/>
                <wp:wrapNone/>
                <wp:docPr id="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BCA2B" w14:textId="77777777" w:rsidR="00D32288" w:rsidRDefault="00B80252">
                            <w:pPr>
                              <w:spacing w:line="264" w:lineRule="exact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i/>
                                <w:w w:val="103"/>
                                <w:sz w:val="23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E756D" id="docshape14" o:spid="_x0000_s1030" type="#_x0000_t202" style="position:absolute;left:0;text-align:left;margin-left:264.8pt;margin-top:16.05pt;width:6.65pt;height:13.3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" filled="f" stroked="f">
                <v:textbox inset="0,0,0,0">
                  <w:txbxContent>
                    <w:p w14:paraId="506BCA2B" w14:textId="77777777" w:rsidR="00D32288" w:rsidRDefault="00B80252">
                      <w:pPr>
                        <w:spacing w:line="264" w:lineRule="exact"/>
                        <w:rPr>
                          <w:i/>
                          <w:sz w:val="23"/>
                        </w:rPr>
                      </w:pPr>
                      <w:r>
                        <w:rPr>
                          <w:i/>
                          <w:w w:val="103"/>
                          <w:sz w:val="23"/>
                        </w:rPr>
                        <w:t>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0252">
        <w:rPr>
          <w:rFonts w:ascii="Myriad Pro"/>
          <w:w w:val="105"/>
          <w:sz w:val="10"/>
        </w:rPr>
        <w:t>DN:</w:t>
      </w:r>
      <w:r w:rsidR="00B80252">
        <w:rPr>
          <w:rFonts w:ascii="Myriad Pro"/>
          <w:spacing w:val="6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c=BR,</w:t>
      </w:r>
      <w:r w:rsidR="00B80252">
        <w:rPr>
          <w:rFonts w:ascii="Myriad Pro"/>
          <w:spacing w:val="6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o=ICP-Brasil,</w:t>
      </w:r>
      <w:r w:rsidR="00B80252">
        <w:rPr>
          <w:rFonts w:ascii="Myriad Pro"/>
          <w:spacing w:val="7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ou=Secretaria</w:t>
      </w:r>
      <w:r w:rsidR="00B80252">
        <w:rPr>
          <w:rFonts w:ascii="Myriad Pro"/>
          <w:spacing w:val="6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da</w:t>
      </w:r>
      <w:r w:rsidR="00B80252">
        <w:rPr>
          <w:rFonts w:ascii="Myriad Pro"/>
          <w:spacing w:val="6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Receita</w:t>
      </w:r>
      <w:r w:rsidR="00B80252">
        <w:rPr>
          <w:rFonts w:ascii="Myriad Pro"/>
          <w:spacing w:val="7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Federal</w:t>
      </w:r>
      <w:r w:rsidR="00B80252">
        <w:rPr>
          <w:rFonts w:ascii="Myriad Pro"/>
          <w:spacing w:val="6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do</w:t>
      </w:r>
      <w:r w:rsidR="00B80252">
        <w:rPr>
          <w:rFonts w:ascii="Myriad Pro"/>
          <w:spacing w:val="6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Brasil</w:t>
      </w:r>
      <w:r w:rsidR="00B80252">
        <w:rPr>
          <w:rFonts w:ascii="Myriad Pro"/>
          <w:spacing w:val="7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-</w:t>
      </w:r>
      <w:r w:rsidR="00B80252">
        <w:rPr>
          <w:rFonts w:ascii="Myriad Pro"/>
          <w:spacing w:val="1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RFB,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ou=RFB</w:t>
      </w:r>
      <w:r w:rsidR="00B80252">
        <w:rPr>
          <w:rFonts w:ascii="Myriad Pro"/>
          <w:spacing w:val="9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e-CPF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A3,</w:t>
      </w:r>
      <w:r w:rsidR="00B80252">
        <w:rPr>
          <w:rFonts w:ascii="Myriad Pro"/>
          <w:spacing w:val="9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ou</w:t>
      </w:r>
      <w:proofErr w:type="gramStart"/>
      <w:r w:rsidR="00B80252">
        <w:rPr>
          <w:rFonts w:ascii="Myriad Pro"/>
          <w:w w:val="105"/>
          <w:sz w:val="10"/>
        </w:rPr>
        <w:t>=(</w:t>
      </w:r>
      <w:proofErr w:type="gramEnd"/>
      <w:r w:rsidR="00B80252">
        <w:rPr>
          <w:rFonts w:ascii="Myriad Pro"/>
          <w:w w:val="105"/>
          <w:sz w:val="10"/>
        </w:rPr>
        <w:t>EM</w:t>
      </w:r>
      <w:r w:rsidR="00B80252">
        <w:rPr>
          <w:rFonts w:ascii="Myriad Pro"/>
          <w:spacing w:val="8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BRANCO),</w:t>
      </w:r>
      <w:r w:rsidR="00B80252">
        <w:rPr>
          <w:rFonts w:ascii="Myriad Pro"/>
          <w:spacing w:val="9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ou=12517704000115,</w:t>
      </w:r>
      <w:r w:rsidR="00B80252">
        <w:rPr>
          <w:rFonts w:ascii="Myriad Pro"/>
          <w:spacing w:val="1"/>
          <w:w w:val="105"/>
          <w:sz w:val="10"/>
        </w:rPr>
        <w:t xml:space="preserve"> </w:t>
      </w:r>
      <w:r w:rsidR="00B80252">
        <w:rPr>
          <w:rFonts w:ascii="Myriad Pro"/>
          <w:w w:val="110"/>
          <w:sz w:val="10"/>
        </w:rPr>
        <w:t>cn=MARCELO</w:t>
      </w:r>
      <w:r w:rsidR="00B80252">
        <w:rPr>
          <w:rFonts w:ascii="Myriad Pro"/>
          <w:spacing w:val="-3"/>
          <w:w w:val="110"/>
          <w:sz w:val="10"/>
        </w:rPr>
        <w:t xml:space="preserve"> </w:t>
      </w:r>
      <w:r w:rsidR="00B80252">
        <w:rPr>
          <w:rFonts w:ascii="Myriad Pro"/>
          <w:w w:val="110"/>
          <w:sz w:val="10"/>
        </w:rPr>
        <w:t>MELLO</w:t>
      </w:r>
      <w:r w:rsidR="00B80252">
        <w:rPr>
          <w:rFonts w:ascii="Myriad Pro"/>
          <w:spacing w:val="-2"/>
          <w:w w:val="110"/>
          <w:sz w:val="10"/>
        </w:rPr>
        <w:t xml:space="preserve"> </w:t>
      </w:r>
      <w:r w:rsidR="00B80252">
        <w:rPr>
          <w:rFonts w:ascii="Myriad Pro"/>
          <w:w w:val="110"/>
          <w:sz w:val="10"/>
        </w:rPr>
        <w:t>DO</w:t>
      </w:r>
      <w:r w:rsidR="00B80252">
        <w:rPr>
          <w:rFonts w:ascii="Myriad Pro"/>
          <w:spacing w:val="-3"/>
          <w:w w:val="110"/>
          <w:sz w:val="10"/>
        </w:rPr>
        <w:t xml:space="preserve"> </w:t>
      </w:r>
      <w:r w:rsidR="00B80252">
        <w:rPr>
          <w:rFonts w:ascii="Myriad Pro"/>
          <w:w w:val="110"/>
          <w:sz w:val="10"/>
        </w:rPr>
        <w:t>AMARAL:02432639707</w:t>
      </w:r>
    </w:p>
    <w:p w14:paraId="71B5E381" w14:textId="6DA27DEF" w:rsidR="00D32288" w:rsidRDefault="009C79E7">
      <w:pPr>
        <w:spacing w:line="119" w:lineRule="exact"/>
        <w:ind w:left="2442"/>
        <w:rPr>
          <w:rFonts w:ascii="Myriad Pro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68B8308" wp14:editId="0E910CBE">
                <wp:simplePos x="0" y="0"/>
                <wp:positionH relativeFrom="page">
                  <wp:posOffset>1079500</wp:posOffset>
                </wp:positionH>
                <wp:positionV relativeFrom="paragraph">
                  <wp:posOffset>112395</wp:posOffset>
                </wp:positionV>
                <wp:extent cx="1180465" cy="1270"/>
                <wp:effectExtent l="0" t="0" r="0" b="0"/>
                <wp:wrapTopAndBottom/>
                <wp:docPr id="6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0465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1859"/>
                            <a:gd name="T2" fmla="+- 0 1962 1700"/>
                            <a:gd name="T3" fmla="*/ T2 w 1859"/>
                            <a:gd name="T4" fmla="+- 0 1966 1700"/>
                            <a:gd name="T5" fmla="*/ T4 w 1859"/>
                            <a:gd name="T6" fmla="+- 0 2228 1700"/>
                            <a:gd name="T7" fmla="*/ T6 w 1859"/>
                            <a:gd name="T8" fmla="+- 0 2232 1700"/>
                            <a:gd name="T9" fmla="*/ T8 w 1859"/>
                            <a:gd name="T10" fmla="+- 0 2494 1700"/>
                            <a:gd name="T11" fmla="*/ T10 w 1859"/>
                            <a:gd name="T12" fmla="+- 0 2498 1700"/>
                            <a:gd name="T13" fmla="*/ T12 w 1859"/>
                            <a:gd name="T14" fmla="+- 0 2760 1700"/>
                            <a:gd name="T15" fmla="*/ T14 w 1859"/>
                            <a:gd name="T16" fmla="+- 0 2765 1700"/>
                            <a:gd name="T17" fmla="*/ T16 w 1859"/>
                            <a:gd name="T18" fmla="+- 0 3026 1700"/>
                            <a:gd name="T19" fmla="*/ T18 w 1859"/>
                            <a:gd name="T20" fmla="+- 0 3031 1700"/>
                            <a:gd name="T21" fmla="*/ T20 w 1859"/>
                            <a:gd name="T22" fmla="+- 0 3292 1700"/>
                            <a:gd name="T23" fmla="*/ T22 w 1859"/>
                            <a:gd name="T24" fmla="+- 0 3297 1700"/>
                            <a:gd name="T25" fmla="*/ T24 w 1859"/>
                            <a:gd name="T26" fmla="+- 0 3558 1700"/>
                            <a:gd name="T27" fmla="*/ T26 w 18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1859">
                              <a:moveTo>
                                <a:pt x="0" y="0"/>
                              </a:moveTo>
                              <a:lnTo>
                                <a:pt x="262" y="0"/>
                              </a:lnTo>
                              <a:moveTo>
                                <a:pt x="266" y="0"/>
                              </a:moveTo>
                              <a:lnTo>
                                <a:pt x="528" y="0"/>
                              </a:lnTo>
                              <a:moveTo>
                                <a:pt x="532" y="0"/>
                              </a:moveTo>
                              <a:lnTo>
                                <a:pt x="794" y="0"/>
                              </a:lnTo>
                              <a:moveTo>
                                <a:pt x="798" y="0"/>
                              </a:moveTo>
                              <a:lnTo>
                                <a:pt x="1060" y="0"/>
                              </a:lnTo>
                              <a:moveTo>
                                <a:pt x="1065" y="0"/>
                              </a:moveTo>
                              <a:lnTo>
                                <a:pt x="1326" y="0"/>
                              </a:lnTo>
                              <a:moveTo>
                                <a:pt x="1331" y="0"/>
                              </a:moveTo>
                              <a:lnTo>
                                <a:pt x="1592" y="0"/>
                              </a:lnTo>
                              <a:moveTo>
                                <a:pt x="1597" y="0"/>
                              </a:moveTo>
                              <a:lnTo>
                                <a:pt x="1858" y="0"/>
                              </a:lnTo>
                            </a:path>
                          </a:pathLst>
                        </a:custGeom>
                        <a:noFill/>
                        <a:ln w="95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2AEDB" id="docshape15" o:spid="_x0000_s1026" style="position:absolute;margin-left:85pt;margin-top:8.85pt;width:92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" path="m,l262,t4,l528,t4,l794,t4,l1060,t5,l1326,t5,l1592,t5,l1858,e" filled="f" strokeweight=".26403mm">
                <v:path arrowok="t" o:connecttype="custom" o:connectlocs="0,0;166370,0;168910,0;335280,0;337820,0;504190,0;506730,0;673100,0;676275,0;842010,0;845185,0;1010920,0;1014095,0;1179830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12E98BC" wp14:editId="00B247FA">
                <wp:simplePos x="0" y="0"/>
                <wp:positionH relativeFrom="page">
                  <wp:posOffset>2349500</wp:posOffset>
                </wp:positionH>
                <wp:positionV relativeFrom="paragraph">
                  <wp:posOffset>112395</wp:posOffset>
                </wp:positionV>
                <wp:extent cx="166370" cy="1270"/>
                <wp:effectExtent l="0" t="0" r="0" b="0"/>
                <wp:wrapTopAndBottom/>
                <wp:docPr id="5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370" cy="1270"/>
                        </a:xfrm>
                        <a:custGeom>
                          <a:avLst/>
                          <a:gdLst>
                            <a:gd name="T0" fmla="+- 0 3700 3700"/>
                            <a:gd name="T1" fmla="*/ T0 w 262"/>
                            <a:gd name="T2" fmla="+- 0 3961 3700"/>
                            <a:gd name="T3" fmla="*/ T2 w 2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">
                              <a:moveTo>
                                <a:pt x="0" y="0"/>
                              </a:moveTo>
                              <a:lnTo>
                                <a:pt x="261" y="0"/>
                              </a:lnTo>
                            </a:path>
                          </a:pathLst>
                        </a:custGeom>
                        <a:noFill/>
                        <a:ln w="95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E34CD" id="docshape16" o:spid="_x0000_s1026" style="position:absolute;margin-left:185pt;margin-top:8.85pt;width:13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" path="m,l261,e" filled="f" strokeweight=".26403mm">
                <v:path arrowok="t" o:connecttype="custom" o:connectlocs="0,0;165735,0" o:connectangles="0,0"/>
                <w10:wrap type="topAndBottom" anchorx="page"/>
              </v:shape>
            </w:pict>
          </mc:Fallback>
        </mc:AlternateContent>
      </w:r>
      <w:r w:rsidR="00B80252">
        <w:rPr>
          <w:rFonts w:ascii="Myriad Pro"/>
          <w:w w:val="105"/>
          <w:sz w:val="10"/>
        </w:rPr>
        <w:t>'Dados:</w:t>
      </w:r>
      <w:r w:rsidR="00B80252">
        <w:rPr>
          <w:rFonts w:ascii="Myriad Pro"/>
          <w:spacing w:val="12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2021.12.10</w:t>
      </w:r>
      <w:r w:rsidR="00B80252">
        <w:rPr>
          <w:rFonts w:ascii="Myriad Pro"/>
          <w:spacing w:val="13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16:06:06</w:t>
      </w:r>
      <w:r w:rsidR="00B80252">
        <w:rPr>
          <w:rFonts w:ascii="Myriad Pro"/>
          <w:spacing w:val="13"/>
          <w:w w:val="105"/>
          <w:sz w:val="10"/>
        </w:rPr>
        <w:t xml:space="preserve"> </w:t>
      </w:r>
      <w:r w:rsidR="00B80252">
        <w:rPr>
          <w:rFonts w:ascii="Myriad Pro"/>
          <w:w w:val="105"/>
          <w:sz w:val="10"/>
        </w:rPr>
        <w:t>-03'00</w:t>
      </w:r>
    </w:p>
    <w:p w14:paraId="69E5C2FF" w14:textId="77777777" w:rsidR="00D32288" w:rsidRDefault="00D32288">
      <w:pPr>
        <w:pStyle w:val="Corpodetexto"/>
        <w:spacing w:before="6"/>
        <w:ind w:left="0"/>
        <w:jc w:val="left"/>
        <w:rPr>
          <w:rFonts w:ascii="Myriad Pro"/>
          <w:sz w:val="15"/>
        </w:rPr>
      </w:pPr>
    </w:p>
    <w:p w14:paraId="2E76A9A6" w14:textId="77777777" w:rsidR="00D32288" w:rsidRDefault="00B80252">
      <w:pPr>
        <w:ind w:left="940"/>
        <w:rPr>
          <w:i/>
          <w:sz w:val="18"/>
        </w:rPr>
      </w:pPr>
      <w:r>
        <w:rPr>
          <w:i/>
          <w:sz w:val="18"/>
        </w:rPr>
        <w:t>Marcelo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Mello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Amaral</w:t>
      </w:r>
    </w:p>
    <w:p w14:paraId="19570632" w14:textId="77777777" w:rsidR="00D32288" w:rsidRDefault="00B80252">
      <w:pPr>
        <w:spacing w:before="2"/>
        <w:ind w:left="940"/>
        <w:rPr>
          <w:i/>
          <w:sz w:val="18"/>
        </w:rPr>
      </w:pPr>
      <w:r>
        <w:rPr>
          <w:i/>
          <w:sz w:val="18"/>
        </w:rPr>
        <w:t>Diretoria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Desenvolvimento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Expansão</w:t>
      </w:r>
    </w:p>
    <w:sectPr w:rsidR="00D32288">
      <w:type w:val="continuous"/>
      <w:pgSz w:w="11910" w:h="16850"/>
      <w:pgMar w:top="1720" w:right="880" w:bottom="1780" w:left="760" w:header="708" w:footer="15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36596" w14:textId="77777777" w:rsidR="00000000" w:rsidRDefault="00B80252">
      <w:r>
        <w:separator/>
      </w:r>
    </w:p>
  </w:endnote>
  <w:endnote w:type="continuationSeparator" w:id="0">
    <w:p w14:paraId="53CE213F" w14:textId="77777777" w:rsidR="00000000" w:rsidRDefault="00B8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yriad Pro">
    <w:altName w:val="Segoe U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D8C39" w14:textId="369C476A" w:rsidR="00D32288" w:rsidRDefault="009C79E7">
    <w:pPr>
      <w:pStyle w:val="Corpodetexto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5776" behindDoc="1" locked="0" layoutInCell="1" allowOverlap="1" wp14:anchorId="78CD8ABA" wp14:editId="27B3C514">
              <wp:simplePos x="0" y="0"/>
              <wp:positionH relativeFrom="page">
                <wp:posOffset>2311400</wp:posOffset>
              </wp:positionH>
              <wp:positionV relativeFrom="page">
                <wp:posOffset>9538335</wp:posOffset>
              </wp:positionV>
              <wp:extent cx="2931160" cy="371475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116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E7E81F" w14:textId="77777777" w:rsidR="00D32288" w:rsidRDefault="00B80252">
                          <w:pPr>
                            <w:spacing w:before="13" w:line="182" w:lineRule="exact"/>
                            <w:ind w:left="473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>Companhia</w:t>
                          </w:r>
                          <w:r>
                            <w:rPr>
                              <w:b/>
                              <w:color w:val="ADAAA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>de</w:t>
                          </w:r>
                          <w:r>
                            <w:rPr>
                              <w:b/>
                              <w:color w:val="ADAAAA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>Saneamento</w:t>
                          </w:r>
                          <w:r>
                            <w:rPr>
                              <w:b/>
                              <w:color w:val="ADAAAA"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>Municipal</w:t>
                          </w:r>
                          <w:r>
                            <w:rPr>
                              <w:b/>
                              <w:color w:val="ADAAA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color w:val="ADAAAA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>Cesama</w:t>
                          </w:r>
                        </w:p>
                        <w:p w14:paraId="5FC0CD51" w14:textId="77777777" w:rsidR="00D32288" w:rsidRDefault="00B80252">
                          <w:pPr>
                            <w:spacing w:line="244" w:lineRule="auto"/>
                            <w:ind w:left="20" w:firstLine="338"/>
                            <w:rPr>
                              <w:sz w:val="16"/>
                            </w:rPr>
                          </w:pPr>
                          <w:r>
                            <w:rPr>
                              <w:color w:val="ADAAAA"/>
                              <w:sz w:val="16"/>
                            </w:rPr>
                            <w:t>Avenida Barão do Rio Branco, 1843/10º andar - Centro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CEP:</w:t>
                          </w:r>
                          <w:r>
                            <w:rPr>
                              <w:color w:val="AD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36.013-020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I</w:t>
                          </w:r>
                          <w:r>
                            <w:rPr>
                              <w:color w:val="AD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Juiz</w:t>
                          </w:r>
                          <w:r>
                            <w:rPr>
                              <w:color w:val="ADAAAA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de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Fora</w:t>
                          </w:r>
                          <w:r>
                            <w:rPr>
                              <w:color w:val="ADAAAA"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-</w:t>
                          </w:r>
                          <w:r>
                            <w:rPr>
                              <w:color w:val="ADAAA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MG</w:t>
                          </w:r>
                          <w:r>
                            <w:rPr>
                              <w:color w:val="AD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I</w:t>
                          </w:r>
                          <w:r>
                            <w:rPr>
                              <w:color w:val="AD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Telefone: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(32)</w:t>
                          </w:r>
                          <w:r>
                            <w:rPr>
                              <w:color w:val="ADAAAA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3692-9147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CD8AB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1" type="#_x0000_t202" style="position:absolute;margin-left:182pt;margin-top:751.05pt;width:230.8pt;height:29.25pt;z-index:-1588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" filled="f" stroked="f">
              <v:textbox inset="0,0,0,0">
                <w:txbxContent>
                  <w:p w14:paraId="54E7E81F" w14:textId="77777777" w:rsidR="00D32288" w:rsidRDefault="00B80252">
                    <w:pPr>
                      <w:spacing w:before="13" w:line="182" w:lineRule="exact"/>
                      <w:ind w:left="473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ADAAAA"/>
                        <w:sz w:val="16"/>
                      </w:rPr>
                      <w:t>Companhia</w:t>
                    </w:r>
                    <w:r>
                      <w:rPr>
                        <w:b/>
                        <w:color w:val="ADAAA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ADAAAA"/>
                        <w:sz w:val="16"/>
                      </w:rPr>
                      <w:t>de</w:t>
                    </w:r>
                    <w:r>
                      <w:rPr>
                        <w:b/>
                        <w:color w:val="ADAAAA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ADAAAA"/>
                        <w:sz w:val="16"/>
                      </w:rPr>
                      <w:t>Saneamento</w:t>
                    </w:r>
                    <w:r>
                      <w:rPr>
                        <w:b/>
                        <w:color w:val="ADAAAA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ADAAAA"/>
                        <w:sz w:val="16"/>
                      </w:rPr>
                      <w:t>Municipal</w:t>
                    </w:r>
                    <w:r>
                      <w:rPr>
                        <w:b/>
                        <w:color w:val="ADAAA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ADAAAA"/>
                        <w:sz w:val="16"/>
                      </w:rPr>
                      <w:t>–</w:t>
                    </w:r>
                    <w:r>
                      <w:rPr>
                        <w:b/>
                        <w:color w:val="ADAAAA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ADAAAA"/>
                        <w:sz w:val="16"/>
                      </w:rPr>
                      <w:t>Cesama</w:t>
                    </w:r>
                  </w:p>
                  <w:p w14:paraId="5FC0CD51" w14:textId="77777777" w:rsidR="00D32288" w:rsidRDefault="00B80252">
                    <w:pPr>
                      <w:spacing w:line="244" w:lineRule="auto"/>
                      <w:ind w:left="20" w:firstLine="338"/>
                      <w:rPr>
                        <w:sz w:val="16"/>
                      </w:rPr>
                    </w:pPr>
                    <w:r>
                      <w:rPr>
                        <w:color w:val="ADAAAA"/>
                        <w:sz w:val="16"/>
                      </w:rPr>
                      <w:t>Avenida Barão do Rio Branco, 1843/10º andar - Centro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CEP:</w:t>
                    </w:r>
                    <w:r>
                      <w:rPr>
                        <w:color w:val="AD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36.013-020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I</w:t>
                    </w:r>
                    <w:r>
                      <w:rPr>
                        <w:color w:val="AD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Juiz</w:t>
                    </w:r>
                    <w:r>
                      <w:rPr>
                        <w:color w:val="ADAAAA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de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Fora</w:t>
                    </w:r>
                    <w:r>
                      <w:rPr>
                        <w:color w:val="ADAAAA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-</w:t>
                    </w:r>
                    <w:r>
                      <w:rPr>
                        <w:color w:val="ADAAA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MG</w:t>
                    </w:r>
                    <w:r>
                      <w:rPr>
                        <w:color w:val="AD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I</w:t>
                    </w:r>
                    <w:r>
                      <w:rPr>
                        <w:color w:val="AD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Telefone: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(32)</w:t>
                    </w:r>
                    <w:r>
                      <w:rPr>
                        <w:color w:val="ADAAAA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3692-9147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36288" behindDoc="1" locked="0" layoutInCell="1" allowOverlap="1" wp14:anchorId="004FFA36" wp14:editId="2E3DA786">
              <wp:simplePos x="0" y="0"/>
              <wp:positionH relativeFrom="page">
                <wp:posOffset>1222375</wp:posOffset>
              </wp:positionH>
              <wp:positionV relativeFrom="page">
                <wp:posOffset>10004425</wp:posOffset>
              </wp:positionV>
              <wp:extent cx="5107305" cy="25209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730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96737" w14:textId="77777777" w:rsidR="00D32288" w:rsidRDefault="00B80252">
                          <w:pPr>
                            <w:spacing w:before="16" w:line="235" w:lineRule="auto"/>
                            <w:ind w:left="682" w:hanging="663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 xml:space="preserve">Missão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-</w:t>
                          </w:r>
                          <w:r>
                            <w:rPr>
                              <w:color w:val="ADAAAA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Planejar</w:t>
                          </w:r>
                          <w:r>
                            <w:rPr>
                              <w:color w:val="ADAAA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e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executar</w:t>
                          </w:r>
                          <w:r>
                            <w:rPr>
                              <w:color w:val="ADAAA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a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prestação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dos</w:t>
                          </w:r>
                          <w:r>
                            <w:rPr>
                              <w:color w:val="AD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serviços</w:t>
                          </w:r>
                          <w:r>
                            <w:rPr>
                              <w:color w:val="AD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de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abastecimento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de</w:t>
                          </w:r>
                          <w:r>
                            <w:rPr>
                              <w:color w:val="AD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água,</w:t>
                          </w:r>
                          <w:r>
                            <w:rPr>
                              <w:color w:val="AD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coleta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e</w:t>
                          </w:r>
                          <w:r>
                            <w:rPr>
                              <w:color w:val="AD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tratamento</w:t>
                          </w:r>
                          <w:r>
                            <w:rPr>
                              <w:color w:val="AD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de</w:t>
                          </w:r>
                          <w:r>
                            <w:rPr>
                              <w:color w:val="AD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esgoto</w:t>
                          </w:r>
                          <w:r>
                            <w:rPr>
                              <w:color w:val="ADAAAA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sanitário,</w:t>
                          </w:r>
                          <w:r>
                            <w:rPr>
                              <w:color w:val="ADAAAA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no</w:t>
                          </w:r>
                          <w:r>
                            <w:rPr>
                              <w:color w:val="ADAAAA"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atendimento</w:t>
                          </w:r>
                          <w:r>
                            <w:rPr>
                              <w:color w:val="ADAAAA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à</w:t>
                          </w:r>
                          <w:r>
                            <w:rPr>
                              <w:color w:val="ADAAAA"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universalização,</w:t>
                          </w:r>
                          <w:r>
                            <w:rPr>
                              <w:color w:val="ADAAA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à</w:t>
                          </w:r>
                          <w:r>
                            <w:rPr>
                              <w:color w:val="AD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sustentabilidade</w:t>
                          </w:r>
                          <w:r>
                            <w:rPr>
                              <w:color w:val="AD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econômica,</w:t>
                          </w:r>
                          <w:r>
                            <w:rPr>
                              <w:color w:val="ADAAA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social</w:t>
                          </w:r>
                          <w:r>
                            <w:rPr>
                              <w:color w:val="ADAAAA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e</w:t>
                          </w:r>
                          <w:r>
                            <w:rPr>
                              <w:color w:val="ADAAAA"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DAAAA"/>
                              <w:sz w:val="16"/>
                            </w:rPr>
                            <w:t>ambiental</w:t>
                          </w:r>
                          <w:r>
                            <w:rPr>
                              <w:b/>
                              <w:color w:val="ADAAAA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4FFA36" id="docshape2" o:spid="_x0000_s1032" type="#_x0000_t202" style="position:absolute;margin-left:96.25pt;margin-top:787.75pt;width:402.15pt;height:19.85pt;z-index:-1588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" filled="f" stroked="f">
              <v:textbox inset="0,0,0,0">
                <w:txbxContent>
                  <w:p w14:paraId="26696737" w14:textId="77777777" w:rsidR="00D32288" w:rsidRDefault="00B80252">
                    <w:pPr>
                      <w:spacing w:before="16" w:line="235" w:lineRule="auto"/>
                      <w:ind w:left="682" w:hanging="663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ADAAAA"/>
                        <w:sz w:val="16"/>
                      </w:rPr>
                      <w:t xml:space="preserve">Missão </w:t>
                    </w:r>
                    <w:r>
                      <w:rPr>
                        <w:color w:val="ADAAAA"/>
                        <w:sz w:val="16"/>
                      </w:rPr>
                      <w:t>-</w:t>
                    </w:r>
                    <w:r>
                      <w:rPr>
                        <w:color w:val="ADAAAA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Planejar</w:t>
                    </w:r>
                    <w:r>
                      <w:rPr>
                        <w:color w:val="ADAAA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e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executar</w:t>
                    </w:r>
                    <w:r>
                      <w:rPr>
                        <w:color w:val="ADAAA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a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prestação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dos</w:t>
                    </w:r>
                    <w:r>
                      <w:rPr>
                        <w:color w:val="AD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serviços</w:t>
                    </w:r>
                    <w:r>
                      <w:rPr>
                        <w:color w:val="AD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de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abastecimento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de</w:t>
                    </w:r>
                    <w:r>
                      <w:rPr>
                        <w:color w:val="AD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água,</w:t>
                    </w:r>
                    <w:r>
                      <w:rPr>
                        <w:color w:val="AD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coleta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e</w:t>
                    </w:r>
                    <w:r>
                      <w:rPr>
                        <w:color w:val="AD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tratamento</w:t>
                    </w:r>
                    <w:r>
                      <w:rPr>
                        <w:color w:val="AD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de</w:t>
                    </w:r>
                    <w:r>
                      <w:rPr>
                        <w:color w:val="AD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esgoto</w:t>
                    </w:r>
                    <w:r>
                      <w:rPr>
                        <w:color w:val="ADAAAA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sanitário,</w:t>
                    </w:r>
                    <w:r>
                      <w:rPr>
                        <w:color w:val="ADAAAA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no</w:t>
                    </w:r>
                    <w:r>
                      <w:rPr>
                        <w:color w:val="ADAAAA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atendimento</w:t>
                    </w:r>
                    <w:r>
                      <w:rPr>
                        <w:color w:val="ADAAAA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à</w:t>
                    </w:r>
                    <w:r>
                      <w:rPr>
                        <w:color w:val="ADAAAA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universalização,</w:t>
                    </w:r>
                    <w:r>
                      <w:rPr>
                        <w:color w:val="ADAAA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à</w:t>
                    </w:r>
                    <w:r>
                      <w:rPr>
                        <w:color w:val="AD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sustentabilidade</w:t>
                    </w:r>
                    <w:r>
                      <w:rPr>
                        <w:color w:val="AD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econômica,</w:t>
                    </w:r>
                    <w:r>
                      <w:rPr>
                        <w:color w:val="ADAAA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social</w:t>
                    </w:r>
                    <w:r>
                      <w:rPr>
                        <w:color w:val="ADAAAA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e</w:t>
                    </w:r>
                    <w:r>
                      <w:rPr>
                        <w:color w:val="ADAAAA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ADAAAA"/>
                        <w:sz w:val="16"/>
                      </w:rPr>
                      <w:t>ambiental</w:t>
                    </w:r>
                    <w:r>
                      <w:rPr>
                        <w:b/>
                        <w:color w:val="ADAAAA"/>
                        <w:sz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61B13" w14:textId="77777777" w:rsidR="00000000" w:rsidRDefault="00B80252">
      <w:r>
        <w:separator/>
      </w:r>
    </w:p>
  </w:footnote>
  <w:footnote w:type="continuationSeparator" w:id="0">
    <w:p w14:paraId="719E9885" w14:textId="77777777" w:rsidR="00000000" w:rsidRDefault="00B80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89741" w14:textId="77777777" w:rsidR="00D32288" w:rsidRDefault="00B80252">
    <w:pPr>
      <w:pStyle w:val="Corpodetex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435264" behindDoc="1" locked="0" layoutInCell="1" allowOverlap="1" wp14:anchorId="759FD595" wp14:editId="0FD1A5AD">
          <wp:simplePos x="0" y="0"/>
          <wp:positionH relativeFrom="page">
            <wp:posOffset>1080135</wp:posOffset>
          </wp:positionH>
          <wp:positionV relativeFrom="page">
            <wp:posOffset>449579</wp:posOffset>
          </wp:positionV>
          <wp:extent cx="5400675" cy="6477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067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F016A"/>
    <w:multiLevelType w:val="hybridMultilevel"/>
    <w:tmpl w:val="F7A4DA34"/>
    <w:lvl w:ilvl="0" w:tplc="868406D4">
      <w:start w:val="1"/>
      <w:numFmt w:val="decimal"/>
      <w:lvlText w:val="%1."/>
      <w:lvlJc w:val="left"/>
      <w:pPr>
        <w:ind w:left="1206" w:hanging="267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1" w:tplc="5F3634F0">
      <w:start w:val="2"/>
      <w:numFmt w:val="upperRoman"/>
      <w:lvlText w:val="%2."/>
      <w:lvlJc w:val="left"/>
      <w:pPr>
        <w:ind w:left="94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3"/>
        <w:sz w:val="23"/>
        <w:szCs w:val="23"/>
        <w:lang w:val="en-US" w:eastAsia="en-US" w:bidi="ar-SA"/>
      </w:rPr>
    </w:lvl>
    <w:lvl w:ilvl="2" w:tplc="332EDDD6">
      <w:numFmt w:val="bullet"/>
      <w:lvlText w:val="•"/>
      <w:lvlJc w:val="left"/>
      <w:pPr>
        <w:ind w:left="2207" w:hanging="360"/>
      </w:pPr>
      <w:rPr>
        <w:rFonts w:hint="default"/>
        <w:lang w:val="en-US" w:eastAsia="en-US" w:bidi="ar-SA"/>
      </w:rPr>
    </w:lvl>
    <w:lvl w:ilvl="3" w:tplc="05701636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ar-SA"/>
      </w:rPr>
    </w:lvl>
    <w:lvl w:ilvl="4" w:tplc="7D8CDCB6">
      <w:numFmt w:val="bullet"/>
      <w:lvlText w:val="•"/>
      <w:lvlJc w:val="left"/>
      <w:pPr>
        <w:ind w:left="4222" w:hanging="360"/>
      </w:pPr>
      <w:rPr>
        <w:rFonts w:hint="default"/>
        <w:lang w:val="en-US" w:eastAsia="en-US" w:bidi="ar-SA"/>
      </w:rPr>
    </w:lvl>
    <w:lvl w:ilvl="5" w:tplc="AF668EAC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 w:tplc="CD8E6002">
      <w:numFmt w:val="bullet"/>
      <w:lvlText w:val="•"/>
      <w:lvlJc w:val="left"/>
      <w:pPr>
        <w:ind w:left="6238" w:hanging="360"/>
      </w:pPr>
      <w:rPr>
        <w:rFonts w:hint="default"/>
        <w:lang w:val="en-US" w:eastAsia="en-US" w:bidi="ar-SA"/>
      </w:rPr>
    </w:lvl>
    <w:lvl w:ilvl="7" w:tplc="B3D46D5A">
      <w:numFmt w:val="bullet"/>
      <w:lvlText w:val="•"/>
      <w:lvlJc w:val="left"/>
      <w:pPr>
        <w:ind w:left="7245" w:hanging="360"/>
      </w:pPr>
      <w:rPr>
        <w:rFonts w:hint="default"/>
        <w:lang w:val="en-US" w:eastAsia="en-US" w:bidi="ar-SA"/>
      </w:rPr>
    </w:lvl>
    <w:lvl w:ilvl="8" w:tplc="6EC88990">
      <w:numFmt w:val="bullet"/>
      <w:lvlText w:val="•"/>
      <w:lvlJc w:val="left"/>
      <w:pPr>
        <w:ind w:left="825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08E41D7"/>
    <w:multiLevelType w:val="hybridMultilevel"/>
    <w:tmpl w:val="3F3C52A4"/>
    <w:lvl w:ilvl="0" w:tplc="B45808BC">
      <w:start w:val="15"/>
      <w:numFmt w:val="decimal"/>
      <w:lvlText w:val="%1"/>
      <w:lvlJc w:val="left"/>
      <w:pPr>
        <w:ind w:left="940" w:hanging="534"/>
        <w:jc w:val="left"/>
      </w:pPr>
      <w:rPr>
        <w:rFonts w:hint="default"/>
        <w:lang w:val="en-US" w:eastAsia="en-US" w:bidi="ar-SA"/>
      </w:rPr>
    </w:lvl>
    <w:lvl w:ilvl="1" w:tplc="75E085F4">
      <w:start w:val="1"/>
      <w:numFmt w:val="decimal"/>
      <w:lvlText w:val="%1.%2"/>
      <w:lvlJc w:val="left"/>
      <w:pPr>
        <w:ind w:left="940" w:hanging="53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2" w:tplc="4328D0FC">
      <w:numFmt w:val="bullet"/>
      <w:lvlText w:val="•"/>
      <w:lvlJc w:val="left"/>
      <w:pPr>
        <w:ind w:left="2805" w:hanging="534"/>
      </w:pPr>
      <w:rPr>
        <w:rFonts w:hint="default"/>
        <w:lang w:val="en-US" w:eastAsia="en-US" w:bidi="ar-SA"/>
      </w:rPr>
    </w:lvl>
    <w:lvl w:ilvl="3" w:tplc="D246591A">
      <w:numFmt w:val="bullet"/>
      <w:lvlText w:val="•"/>
      <w:lvlJc w:val="left"/>
      <w:pPr>
        <w:ind w:left="3738" w:hanging="534"/>
      </w:pPr>
      <w:rPr>
        <w:rFonts w:hint="default"/>
        <w:lang w:val="en-US" w:eastAsia="en-US" w:bidi="ar-SA"/>
      </w:rPr>
    </w:lvl>
    <w:lvl w:ilvl="4" w:tplc="A6467F32">
      <w:numFmt w:val="bullet"/>
      <w:lvlText w:val="•"/>
      <w:lvlJc w:val="left"/>
      <w:pPr>
        <w:ind w:left="4671" w:hanging="534"/>
      </w:pPr>
      <w:rPr>
        <w:rFonts w:hint="default"/>
        <w:lang w:val="en-US" w:eastAsia="en-US" w:bidi="ar-SA"/>
      </w:rPr>
    </w:lvl>
    <w:lvl w:ilvl="5" w:tplc="19B6D312">
      <w:numFmt w:val="bullet"/>
      <w:lvlText w:val="•"/>
      <w:lvlJc w:val="left"/>
      <w:pPr>
        <w:ind w:left="5604" w:hanging="534"/>
      </w:pPr>
      <w:rPr>
        <w:rFonts w:hint="default"/>
        <w:lang w:val="en-US" w:eastAsia="en-US" w:bidi="ar-SA"/>
      </w:rPr>
    </w:lvl>
    <w:lvl w:ilvl="6" w:tplc="DF847628">
      <w:numFmt w:val="bullet"/>
      <w:lvlText w:val="•"/>
      <w:lvlJc w:val="left"/>
      <w:pPr>
        <w:ind w:left="6537" w:hanging="534"/>
      </w:pPr>
      <w:rPr>
        <w:rFonts w:hint="default"/>
        <w:lang w:val="en-US" w:eastAsia="en-US" w:bidi="ar-SA"/>
      </w:rPr>
    </w:lvl>
    <w:lvl w:ilvl="7" w:tplc="44B06A1C">
      <w:numFmt w:val="bullet"/>
      <w:lvlText w:val="•"/>
      <w:lvlJc w:val="left"/>
      <w:pPr>
        <w:ind w:left="7470" w:hanging="534"/>
      </w:pPr>
      <w:rPr>
        <w:rFonts w:hint="default"/>
        <w:lang w:val="en-US" w:eastAsia="en-US" w:bidi="ar-SA"/>
      </w:rPr>
    </w:lvl>
    <w:lvl w:ilvl="8" w:tplc="0BFC0D44">
      <w:numFmt w:val="bullet"/>
      <w:lvlText w:val="•"/>
      <w:lvlJc w:val="left"/>
      <w:pPr>
        <w:ind w:left="8403" w:hanging="534"/>
      </w:pPr>
      <w:rPr>
        <w:rFonts w:hint="default"/>
        <w:lang w:val="en-US" w:eastAsia="en-US" w:bidi="ar-SA"/>
      </w:rPr>
    </w:lvl>
  </w:abstractNum>
  <w:abstractNum w:abstractNumId="2" w15:restartNumberingAfterBreak="0">
    <w:nsid w:val="18B21A34"/>
    <w:multiLevelType w:val="hybridMultilevel"/>
    <w:tmpl w:val="E602876C"/>
    <w:lvl w:ilvl="0" w:tplc="E35CD996">
      <w:start w:val="13"/>
      <w:numFmt w:val="decimal"/>
      <w:lvlText w:val="%1"/>
      <w:lvlJc w:val="left"/>
      <w:pPr>
        <w:ind w:left="940" w:hanging="713"/>
        <w:jc w:val="left"/>
      </w:pPr>
      <w:rPr>
        <w:rFonts w:hint="default"/>
        <w:lang w:val="en-US" w:eastAsia="en-US" w:bidi="ar-SA"/>
      </w:rPr>
    </w:lvl>
    <w:lvl w:ilvl="1" w:tplc="FCE6CE04">
      <w:start w:val="1"/>
      <w:numFmt w:val="decimal"/>
      <w:lvlText w:val="%1.%2."/>
      <w:lvlJc w:val="left"/>
      <w:pPr>
        <w:ind w:left="940" w:hanging="71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2" w:tplc="FA088C74">
      <w:start w:val="1"/>
      <w:numFmt w:val="decimal"/>
      <w:lvlText w:val="%1.%2.%3"/>
      <w:lvlJc w:val="left"/>
      <w:pPr>
        <w:ind w:left="1731" w:hanging="79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3" w:tplc="C81C77E2">
      <w:numFmt w:val="bullet"/>
      <w:lvlText w:val="•"/>
      <w:lvlJc w:val="left"/>
      <w:pPr>
        <w:ind w:left="3635" w:hanging="792"/>
      </w:pPr>
      <w:rPr>
        <w:rFonts w:hint="default"/>
        <w:lang w:val="en-US" w:eastAsia="en-US" w:bidi="ar-SA"/>
      </w:rPr>
    </w:lvl>
    <w:lvl w:ilvl="4" w:tplc="869ED20A">
      <w:numFmt w:val="bullet"/>
      <w:lvlText w:val="•"/>
      <w:lvlJc w:val="left"/>
      <w:pPr>
        <w:ind w:left="4582" w:hanging="792"/>
      </w:pPr>
      <w:rPr>
        <w:rFonts w:hint="default"/>
        <w:lang w:val="en-US" w:eastAsia="en-US" w:bidi="ar-SA"/>
      </w:rPr>
    </w:lvl>
    <w:lvl w:ilvl="5" w:tplc="6D2486FA">
      <w:numFmt w:val="bullet"/>
      <w:lvlText w:val="•"/>
      <w:lvlJc w:val="left"/>
      <w:pPr>
        <w:ind w:left="5530" w:hanging="792"/>
      </w:pPr>
      <w:rPr>
        <w:rFonts w:hint="default"/>
        <w:lang w:val="en-US" w:eastAsia="en-US" w:bidi="ar-SA"/>
      </w:rPr>
    </w:lvl>
    <w:lvl w:ilvl="6" w:tplc="C73A8E76">
      <w:numFmt w:val="bullet"/>
      <w:lvlText w:val="•"/>
      <w:lvlJc w:val="left"/>
      <w:pPr>
        <w:ind w:left="6478" w:hanging="792"/>
      </w:pPr>
      <w:rPr>
        <w:rFonts w:hint="default"/>
        <w:lang w:val="en-US" w:eastAsia="en-US" w:bidi="ar-SA"/>
      </w:rPr>
    </w:lvl>
    <w:lvl w:ilvl="7" w:tplc="DFBE01C6">
      <w:numFmt w:val="bullet"/>
      <w:lvlText w:val="•"/>
      <w:lvlJc w:val="left"/>
      <w:pPr>
        <w:ind w:left="7425" w:hanging="792"/>
      </w:pPr>
      <w:rPr>
        <w:rFonts w:hint="default"/>
        <w:lang w:val="en-US" w:eastAsia="en-US" w:bidi="ar-SA"/>
      </w:rPr>
    </w:lvl>
    <w:lvl w:ilvl="8" w:tplc="4EF43834">
      <w:numFmt w:val="bullet"/>
      <w:lvlText w:val="•"/>
      <w:lvlJc w:val="left"/>
      <w:pPr>
        <w:ind w:left="8373" w:hanging="792"/>
      </w:pPr>
      <w:rPr>
        <w:rFonts w:hint="default"/>
        <w:lang w:val="en-US" w:eastAsia="en-US" w:bidi="ar-SA"/>
      </w:rPr>
    </w:lvl>
  </w:abstractNum>
  <w:abstractNum w:abstractNumId="3" w15:restartNumberingAfterBreak="0">
    <w:nsid w:val="1A100DBF"/>
    <w:multiLevelType w:val="hybridMultilevel"/>
    <w:tmpl w:val="2CF0583C"/>
    <w:lvl w:ilvl="0" w:tplc="6BA072D4">
      <w:start w:val="6"/>
      <w:numFmt w:val="decimal"/>
      <w:lvlText w:val="%1"/>
      <w:lvlJc w:val="left"/>
      <w:pPr>
        <w:ind w:left="940" w:hanging="497"/>
        <w:jc w:val="left"/>
      </w:pPr>
      <w:rPr>
        <w:rFonts w:hint="default"/>
        <w:lang w:val="en-US" w:eastAsia="en-US" w:bidi="ar-SA"/>
      </w:rPr>
    </w:lvl>
    <w:lvl w:ilvl="1" w:tplc="BF84C02C">
      <w:start w:val="1"/>
      <w:numFmt w:val="decimal"/>
      <w:lvlText w:val="%1.%2."/>
      <w:lvlJc w:val="left"/>
      <w:pPr>
        <w:ind w:left="940" w:hanging="49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2" w:tplc="FFB8C720">
      <w:start w:val="1"/>
      <w:numFmt w:val="decimal"/>
      <w:lvlText w:val="%1.%2.%3"/>
      <w:lvlJc w:val="left"/>
      <w:pPr>
        <w:ind w:left="940" w:hanging="60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3" w:tplc="A98860E8">
      <w:numFmt w:val="bullet"/>
      <w:lvlText w:val="•"/>
      <w:lvlJc w:val="left"/>
      <w:pPr>
        <w:ind w:left="3738" w:hanging="605"/>
      </w:pPr>
      <w:rPr>
        <w:rFonts w:hint="default"/>
        <w:lang w:val="en-US" w:eastAsia="en-US" w:bidi="ar-SA"/>
      </w:rPr>
    </w:lvl>
    <w:lvl w:ilvl="4" w:tplc="3ABC8BC2">
      <w:numFmt w:val="bullet"/>
      <w:lvlText w:val="•"/>
      <w:lvlJc w:val="left"/>
      <w:pPr>
        <w:ind w:left="4671" w:hanging="605"/>
      </w:pPr>
      <w:rPr>
        <w:rFonts w:hint="default"/>
        <w:lang w:val="en-US" w:eastAsia="en-US" w:bidi="ar-SA"/>
      </w:rPr>
    </w:lvl>
    <w:lvl w:ilvl="5" w:tplc="1ED05EA2">
      <w:numFmt w:val="bullet"/>
      <w:lvlText w:val="•"/>
      <w:lvlJc w:val="left"/>
      <w:pPr>
        <w:ind w:left="5604" w:hanging="605"/>
      </w:pPr>
      <w:rPr>
        <w:rFonts w:hint="default"/>
        <w:lang w:val="en-US" w:eastAsia="en-US" w:bidi="ar-SA"/>
      </w:rPr>
    </w:lvl>
    <w:lvl w:ilvl="6" w:tplc="F9D28B86">
      <w:numFmt w:val="bullet"/>
      <w:lvlText w:val="•"/>
      <w:lvlJc w:val="left"/>
      <w:pPr>
        <w:ind w:left="6537" w:hanging="605"/>
      </w:pPr>
      <w:rPr>
        <w:rFonts w:hint="default"/>
        <w:lang w:val="en-US" w:eastAsia="en-US" w:bidi="ar-SA"/>
      </w:rPr>
    </w:lvl>
    <w:lvl w:ilvl="7" w:tplc="242E61A6">
      <w:numFmt w:val="bullet"/>
      <w:lvlText w:val="•"/>
      <w:lvlJc w:val="left"/>
      <w:pPr>
        <w:ind w:left="7470" w:hanging="605"/>
      </w:pPr>
      <w:rPr>
        <w:rFonts w:hint="default"/>
        <w:lang w:val="en-US" w:eastAsia="en-US" w:bidi="ar-SA"/>
      </w:rPr>
    </w:lvl>
    <w:lvl w:ilvl="8" w:tplc="9E62BEBE">
      <w:numFmt w:val="bullet"/>
      <w:lvlText w:val="•"/>
      <w:lvlJc w:val="left"/>
      <w:pPr>
        <w:ind w:left="8403" w:hanging="605"/>
      </w:pPr>
      <w:rPr>
        <w:rFonts w:hint="default"/>
        <w:lang w:val="en-US" w:eastAsia="en-US" w:bidi="ar-SA"/>
      </w:rPr>
    </w:lvl>
  </w:abstractNum>
  <w:abstractNum w:abstractNumId="4" w15:restartNumberingAfterBreak="0">
    <w:nsid w:val="1DEF0E2C"/>
    <w:multiLevelType w:val="hybridMultilevel"/>
    <w:tmpl w:val="DAC0888A"/>
    <w:lvl w:ilvl="0" w:tplc="99F842BC">
      <w:start w:val="1"/>
      <w:numFmt w:val="lowerLetter"/>
      <w:lvlText w:val="%1)"/>
      <w:lvlJc w:val="left"/>
      <w:pPr>
        <w:ind w:left="1646" w:hanging="70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1" w:tplc="B99C4964">
      <w:numFmt w:val="bullet"/>
      <w:lvlText w:val="•"/>
      <w:lvlJc w:val="left"/>
      <w:pPr>
        <w:ind w:left="2502" w:hanging="707"/>
      </w:pPr>
      <w:rPr>
        <w:rFonts w:hint="default"/>
        <w:lang w:val="en-US" w:eastAsia="en-US" w:bidi="ar-SA"/>
      </w:rPr>
    </w:lvl>
    <w:lvl w:ilvl="2" w:tplc="EC1EE5E6">
      <w:numFmt w:val="bullet"/>
      <w:lvlText w:val="•"/>
      <w:lvlJc w:val="left"/>
      <w:pPr>
        <w:ind w:left="3365" w:hanging="707"/>
      </w:pPr>
      <w:rPr>
        <w:rFonts w:hint="default"/>
        <w:lang w:val="en-US" w:eastAsia="en-US" w:bidi="ar-SA"/>
      </w:rPr>
    </w:lvl>
    <w:lvl w:ilvl="3" w:tplc="47D0440E">
      <w:numFmt w:val="bullet"/>
      <w:lvlText w:val="•"/>
      <w:lvlJc w:val="left"/>
      <w:pPr>
        <w:ind w:left="4228" w:hanging="707"/>
      </w:pPr>
      <w:rPr>
        <w:rFonts w:hint="default"/>
        <w:lang w:val="en-US" w:eastAsia="en-US" w:bidi="ar-SA"/>
      </w:rPr>
    </w:lvl>
    <w:lvl w:ilvl="4" w:tplc="5E7AC558">
      <w:numFmt w:val="bullet"/>
      <w:lvlText w:val="•"/>
      <w:lvlJc w:val="left"/>
      <w:pPr>
        <w:ind w:left="5091" w:hanging="707"/>
      </w:pPr>
      <w:rPr>
        <w:rFonts w:hint="default"/>
        <w:lang w:val="en-US" w:eastAsia="en-US" w:bidi="ar-SA"/>
      </w:rPr>
    </w:lvl>
    <w:lvl w:ilvl="5" w:tplc="7CB462CE">
      <w:numFmt w:val="bullet"/>
      <w:lvlText w:val="•"/>
      <w:lvlJc w:val="left"/>
      <w:pPr>
        <w:ind w:left="5954" w:hanging="707"/>
      </w:pPr>
      <w:rPr>
        <w:rFonts w:hint="default"/>
        <w:lang w:val="en-US" w:eastAsia="en-US" w:bidi="ar-SA"/>
      </w:rPr>
    </w:lvl>
    <w:lvl w:ilvl="6" w:tplc="D1BA7F16">
      <w:numFmt w:val="bullet"/>
      <w:lvlText w:val="•"/>
      <w:lvlJc w:val="left"/>
      <w:pPr>
        <w:ind w:left="6817" w:hanging="707"/>
      </w:pPr>
      <w:rPr>
        <w:rFonts w:hint="default"/>
        <w:lang w:val="en-US" w:eastAsia="en-US" w:bidi="ar-SA"/>
      </w:rPr>
    </w:lvl>
    <w:lvl w:ilvl="7" w:tplc="D1BC9326">
      <w:numFmt w:val="bullet"/>
      <w:lvlText w:val="•"/>
      <w:lvlJc w:val="left"/>
      <w:pPr>
        <w:ind w:left="7680" w:hanging="707"/>
      </w:pPr>
      <w:rPr>
        <w:rFonts w:hint="default"/>
        <w:lang w:val="en-US" w:eastAsia="en-US" w:bidi="ar-SA"/>
      </w:rPr>
    </w:lvl>
    <w:lvl w:ilvl="8" w:tplc="A552D77E">
      <w:numFmt w:val="bullet"/>
      <w:lvlText w:val="•"/>
      <w:lvlJc w:val="left"/>
      <w:pPr>
        <w:ind w:left="8543" w:hanging="707"/>
      </w:pPr>
      <w:rPr>
        <w:rFonts w:hint="default"/>
        <w:lang w:val="en-US" w:eastAsia="en-US" w:bidi="ar-SA"/>
      </w:rPr>
    </w:lvl>
  </w:abstractNum>
  <w:abstractNum w:abstractNumId="5" w15:restartNumberingAfterBreak="0">
    <w:nsid w:val="2A536940"/>
    <w:multiLevelType w:val="hybridMultilevel"/>
    <w:tmpl w:val="10C25C58"/>
    <w:lvl w:ilvl="0" w:tplc="19AAF26A">
      <w:start w:val="10"/>
      <w:numFmt w:val="decimal"/>
      <w:lvlText w:val="%1"/>
      <w:lvlJc w:val="left"/>
      <w:pPr>
        <w:ind w:left="940" w:hanging="604"/>
        <w:jc w:val="left"/>
      </w:pPr>
      <w:rPr>
        <w:rFonts w:hint="default"/>
        <w:lang w:val="en-US" w:eastAsia="en-US" w:bidi="ar-SA"/>
      </w:rPr>
    </w:lvl>
    <w:lvl w:ilvl="1" w:tplc="7AD013F2">
      <w:start w:val="1"/>
      <w:numFmt w:val="decimal"/>
      <w:lvlText w:val="%1.%2."/>
      <w:lvlJc w:val="left"/>
      <w:pPr>
        <w:ind w:left="940" w:hanging="60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2" w:tplc="B0483654">
      <w:numFmt w:val="bullet"/>
      <w:lvlText w:val="•"/>
      <w:lvlJc w:val="left"/>
      <w:pPr>
        <w:ind w:left="2805" w:hanging="604"/>
      </w:pPr>
      <w:rPr>
        <w:rFonts w:hint="default"/>
        <w:lang w:val="en-US" w:eastAsia="en-US" w:bidi="ar-SA"/>
      </w:rPr>
    </w:lvl>
    <w:lvl w:ilvl="3" w:tplc="B47EEEDC">
      <w:numFmt w:val="bullet"/>
      <w:lvlText w:val="•"/>
      <w:lvlJc w:val="left"/>
      <w:pPr>
        <w:ind w:left="3738" w:hanging="604"/>
      </w:pPr>
      <w:rPr>
        <w:rFonts w:hint="default"/>
        <w:lang w:val="en-US" w:eastAsia="en-US" w:bidi="ar-SA"/>
      </w:rPr>
    </w:lvl>
    <w:lvl w:ilvl="4" w:tplc="21CCDEDC">
      <w:numFmt w:val="bullet"/>
      <w:lvlText w:val="•"/>
      <w:lvlJc w:val="left"/>
      <w:pPr>
        <w:ind w:left="4671" w:hanging="604"/>
      </w:pPr>
      <w:rPr>
        <w:rFonts w:hint="default"/>
        <w:lang w:val="en-US" w:eastAsia="en-US" w:bidi="ar-SA"/>
      </w:rPr>
    </w:lvl>
    <w:lvl w:ilvl="5" w:tplc="4FB4269C">
      <w:numFmt w:val="bullet"/>
      <w:lvlText w:val="•"/>
      <w:lvlJc w:val="left"/>
      <w:pPr>
        <w:ind w:left="5604" w:hanging="604"/>
      </w:pPr>
      <w:rPr>
        <w:rFonts w:hint="default"/>
        <w:lang w:val="en-US" w:eastAsia="en-US" w:bidi="ar-SA"/>
      </w:rPr>
    </w:lvl>
    <w:lvl w:ilvl="6" w:tplc="AF828F64">
      <w:numFmt w:val="bullet"/>
      <w:lvlText w:val="•"/>
      <w:lvlJc w:val="left"/>
      <w:pPr>
        <w:ind w:left="6537" w:hanging="604"/>
      </w:pPr>
      <w:rPr>
        <w:rFonts w:hint="default"/>
        <w:lang w:val="en-US" w:eastAsia="en-US" w:bidi="ar-SA"/>
      </w:rPr>
    </w:lvl>
    <w:lvl w:ilvl="7" w:tplc="5972E02A">
      <w:numFmt w:val="bullet"/>
      <w:lvlText w:val="•"/>
      <w:lvlJc w:val="left"/>
      <w:pPr>
        <w:ind w:left="7470" w:hanging="604"/>
      </w:pPr>
      <w:rPr>
        <w:rFonts w:hint="default"/>
        <w:lang w:val="en-US" w:eastAsia="en-US" w:bidi="ar-SA"/>
      </w:rPr>
    </w:lvl>
    <w:lvl w:ilvl="8" w:tplc="24CE6EE2">
      <w:numFmt w:val="bullet"/>
      <w:lvlText w:val="•"/>
      <w:lvlJc w:val="left"/>
      <w:pPr>
        <w:ind w:left="8403" w:hanging="604"/>
      </w:pPr>
      <w:rPr>
        <w:rFonts w:hint="default"/>
        <w:lang w:val="en-US" w:eastAsia="en-US" w:bidi="ar-SA"/>
      </w:rPr>
    </w:lvl>
  </w:abstractNum>
  <w:abstractNum w:abstractNumId="6" w15:restartNumberingAfterBreak="0">
    <w:nsid w:val="3D290E3E"/>
    <w:multiLevelType w:val="hybridMultilevel"/>
    <w:tmpl w:val="4B64ADFE"/>
    <w:lvl w:ilvl="0" w:tplc="600AD846">
      <w:start w:val="7"/>
      <w:numFmt w:val="decimal"/>
      <w:lvlText w:val="%1"/>
      <w:lvlJc w:val="left"/>
      <w:pPr>
        <w:ind w:left="940" w:hanging="469"/>
        <w:jc w:val="left"/>
      </w:pPr>
      <w:rPr>
        <w:rFonts w:hint="default"/>
        <w:lang w:val="en-US" w:eastAsia="en-US" w:bidi="ar-SA"/>
      </w:rPr>
    </w:lvl>
    <w:lvl w:ilvl="1" w:tplc="B5D2E832">
      <w:start w:val="1"/>
      <w:numFmt w:val="decimal"/>
      <w:lvlText w:val="%1.%2."/>
      <w:lvlJc w:val="left"/>
      <w:pPr>
        <w:ind w:left="940" w:hanging="4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2" w:tplc="735C0920">
      <w:start w:val="1"/>
      <w:numFmt w:val="decimal"/>
      <w:lvlText w:val="%1.%2.%3."/>
      <w:lvlJc w:val="left"/>
      <w:pPr>
        <w:ind w:left="940" w:hanging="76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3" w:tplc="79F0638C">
      <w:numFmt w:val="bullet"/>
      <w:lvlText w:val="•"/>
      <w:lvlJc w:val="left"/>
      <w:pPr>
        <w:ind w:left="3738" w:hanging="764"/>
      </w:pPr>
      <w:rPr>
        <w:rFonts w:hint="default"/>
        <w:lang w:val="en-US" w:eastAsia="en-US" w:bidi="ar-SA"/>
      </w:rPr>
    </w:lvl>
    <w:lvl w:ilvl="4" w:tplc="9118DC64">
      <w:numFmt w:val="bullet"/>
      <w:lvlText w:val="•"/>
      <w:lvlJc w:val="left"/>
      <w:pPr>
        <w:ind w:left="4671" w:hanging="764"/>
      </w:pPr>
      <w:rPr>
        <w:rFonts w:hint="default"/>
        <w:lang w:val="en-US" w:eastAsia="en-US" w:bidi="ar-SA"/>
      </w:rPr>
    </w:lvl>
    <w:lvl w:ilvl="5" w:tplc="98E6254E">
      <w:numFmt w:val="bullet"/>
      <w:lvlText w:val="•"/>
      <w:lvlJc w:val="left"/>
      <w:pPr>
        <w:ind w:left="5604" w:hanging="764"/>
      </w:pPr>
      <w:rPr>
        <w:rFonts w:hint="default"/>
        <w:lang w:val="en-US" w:eastAsia="en-US" w:bidi="ar-SA"/>
      </w:rPr>
    </w:lvl>
    <w:lvl w:ilvl="6" w:tplc="AC20F2A0">
      <w:numFmt w:val="bullet"/>
      <w:lvlText w:val="•"/>
      <w:lvlJc w:val="left"/>
      <w:pPr>
        <w:ind w:left="6537" w:hanging="764"/>
      </w:pPr>
      <w:rPr>
        <w:rFonts w:hint="default"/>
        <w:lang w:val="en-US" w:eastAsia="en-US" w:bidi="ar-SA"/>
      </w:rPr>
    </w:lvl>
    <w:lvl w:ilvl="7" w:tplc="7F6816B0">
      <w:numFmt w:val="bullet"/>
      <w:lvlText w:val="•"/>
      <w:lvlJc w:val="left"/>
      <w:pPr>
        <w:ind w:left="7470" w:hanging="764"/>
      </w:pPr>
      <w:rPr>
        <w:rFonts w:hint="default"/>
        <w:lang w:val="en-US" w:eastAsia="en-US" w:bidi="ar-SA"/>
      </w:rPr>
    </w:lvl>
    <w:lvl w:ilvl="8" w:tplc="A574EB0A">
      <w:numFmt w:val="bullet"/>
      <w:lvlText w:val="•"/>
      <w:lvlJc w:val="left"/>
      <w:pPr>
        <w:ind w:left="8403" w:hanging="764"/>
      </w:pPr>
      <w:rPr>
        <w:rFonts w:hint="default"/>
        <w:lang w:val="en-US" w:eastAsia="en-US" w:bidi="ar-SA"/>
      </w:rPr>
    </w:lvl>
  </w:abstractNum>
  <w:abstractNum w:abstractNumId="7" w15:restartNumberingAfterBreak="0">
    <w:nsid w:val="474B5549"/>
    <w:multiLevelType w:val="hybridMultilevel"/>
    <w:tmpl w:val="14F68D8E"/>
    <w:lvl w:ilvl="0" w:tplc="09289B8C">
      <w:start w:val="9"/>
      <w:numFmt w:val="decimal"/>
      <w:lvlText w:val="%1"/>
      <w:lvlJc w:val="left"/>
      <w:pPr>
        <w:ind w:left="940" w:hanging="707"/>
        <w:jc w:val="left"/>
      </w:pPr>
      <w:rPr>
        <w:rFonts w:hint="default"/>
        <w:lang w:val="en-US" w:eastAsia="en-US" w:bidi="ar-SA"/>
      </w:rPr>
    </w:lvl>
    <w:lvl w:ilvl="1" w:tplc="AF643884">
      <w:start w:val="1"/>
      <w:numFmt w:val="decimal"/>
      <w:lvlText w:val="%1.%2."/>
      <w:lvlJc w:val="left"/>
      <w:pPr>
        <w:ind w:left="940" w:hanging="70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2" w:tplc="867CD052">
      <w:start w:val="1"/>
      <w:numFmt w:val="decimal"/>
      <w:lvlText w:val="%1.%2.%3."/>
      <w:lvlJc w:val="left"/>
      <w:pPr>
        <w:ind w:left="940" w:hanging="707"/>
        <w:jc w:val="left"/>
      </w:pPr>
      <w:rPr>
        <w:rFonts w:hint="default"/>
        <w:spacing w:val="-3"/>
        <w:w w:val="103"/>
        <w:lang w:val="en-US" w:eastAsia="en-US" w:bidi="ar-SA"/>
      </w:rPr>
    </w:lvl>
    <w:lvl w:ilvl="3" w:tplc="62E201D6">
      <w:start w:val="1"/>
      <w:numFmt w:val="decimal"/>
      <w:lvlText w:val="%1.%2.%3.%4."/>
      <w:lvlJc w:val="left"/>
      <w:pPr>
        <w:ind w:left="940" w:hanging="89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4" w:tplc="AD24DF4A">
      <w:numFmt w:val="bullet"/>
      <w:lvlText w:val="•"/>
      <w:lvlJc w:val="left"/>
      <w:pPr>
        <w:ind w:left="4671" w:hanging="899"/>
      </w:pPr>
      <w:rPr>
        <w:rFonts w:hint="default"/>
        <w:lang w:val="en-US" w:eastAsia="en-US" w:bidi="ar-SA"/>
      </w:rPr>
    </w:lvl>
    <w:lvl w:ilvl="5" w:tplc="C886435A">
      <w:numFmt w:val="bullet"/>
      <w:lvlText w:val="•"/>
      <w:lvlJc w:val="left"/>
      <w:pPr>
        <w:ind w:left="5604" w:hanging="899"/>
      </w:pPr>
      <w:rPr>
        <w:rFonts w:hint="default"/>
        <w:lang w:val="en-US" w:eastAsia="en-US" w:bidi="ar-SA"/>
      </w:rPr>
    </w:lvl>
    <w:lvl w:ilvl="6" w:tplc="29F021A4">
      <w:numFmt w:val="bullet"/>
      <w:lvlText w:val="•"/>
      <w:lvlJc w:val="left"/>
      <w:pPr>
        <w:ind w:left="6537" w:hanging="899"/>
      </w:pPr>
      <w:rPr>
        <w:rFonts w:hint="default"/>
        <w:lang w:val="en-US" w:eastAsia="en-US" w:bidi="ar-SA"/>
      </w:rPr>
    </w:lvl>
    <w:lvl w:ilvl="7" w:tplc="F85EBD90">
      <w:numFmt w:val="bullet"/>
      <w:lvlText w:val="•"/>
      <w:lvlJc w:val="left"/>
      <w:pPr>
        <w:ind w:left="7470" w:hanging="899"/>
      </w:pPr>
      <w:rPr>
        <w:rFonts w:hint="default"/>
        <w:lang w:val="en-US" w:eastAsia="en-US" w:bidi="ar-SA"/>
      </w:rPr>
    </w:lvl>
    <w:lvl w:ilvl="8" w:tplc="CB840DD2">
      <w:numFmt w:val="bullet"/>
      <w:lvlText w:val="•"/>
      <w:lvlJc w:val="left"/>
      <w:pPr>
        <w:ind w:left="8403" w:hanging="899"/>
      </w:pPr>
      <w:rPr>
        <w:rFonts w:hint="default"/>
        <w:lang w:val="en-US" w:eastAsia="en-US" w:bidi="ar-SA"/>
      </w:rPr>
    </w:lvl>
  </w:abstractNum>
  <w:abstractNum w:abstractNumId="8" w15:restartNumberingAfterBreak="0">
    <w:nsid w:val="4F302FB5"/>
    <w:multiLevelType w:val="hybridMultilevel"/>
    <w:tmpl w:val="FA309D30"/>
    <w:lvl w:ilvl="0" w:tplc="EB0A644C">
      <w:start w:val="6"/>
      <w:numFmt w:val="decimal"/>
      <w:lvlText w:val="%1"/>
      <w:lvlJc w:val="left"/>
      <w:pPr>
        <w:ind w:left="940" w:hanging="685"/>
        <w:jc w:val="left"/>
      </w:pPr>
      <w:rPr>
        <w:rFonts w:hint="default"/>
        <w:lang w:val="en-US" w:eastAsia="en-US" w:bidi="ar-SA"/>
      </w:rPr>
    </w:lvl>
    <w:lvl w:ilvl="1" w:tplc="37DA186A">
      <w:start w:val="2"/>
      <w:numFmt w:val="decimal"/>
      <w:lvlText w:val="%1.%2"/>
      <w:lvlJc w:val="left"/>
      <w:pPr>
        <w:ind w:left="940" w:hanging="685"/>
        <w:jc w:val="left"/>
      </w:pPr>
      <w:rPr>
        <w:rFonts w:hint="default"/>
        <w:lang w:val="en-US" w:eastAsia="en-US" w:bidi="ar-SA"/>
      </w:rPr>
    </w:lvl>
    <w:lvl w:ilvl="2" w:tplc="224E5C86">
      <w:start w:val="1"/>
      <w:numFmt w:val="decimal"/>
      <w:lvlText w:val="%1.%2.%3."/>
      <w:lvlJc w:val="left"/>
      <w:pPr>
        <w:ind w:left="940" w:hanging="68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3" w:tplc="DCFA1974">
      <w:numFmt w:val="bullet"/>
      <w:lvlText w:val="•"/>
      <w:lvlJc w:val="left"/>
      <w:pPr>
        <w:ind w:left="3738" w:hanging="685"/>
      </w:pPr>
      <w:rPr>
        <w:rFonts w:hint="default"/>
        <w:lang w:val="en-US" w:eastAsia="en-US" w:bidi="ar-SA"/>
      </w:rPr>
    </w:lvl>
    <w:lvl w:ilvl="4" w:tplc="C694CC1C">
      <w:numFmt w:val="bullet"/>
      <w:lvlText w:val="•"/>
      <w:lvlJc w:val="left"/>
      <w:pPr>
        <w:ind w:left="4671" w:hanging="685"/>
      </w:pPr>
      <w:rPr>
        <w:rFonts w:hint="default"/>
        <w:lang w:val="en-US" w:eastAsia="en-US" w:bidi="ar-SA"/>
      </w:rPr>
    </w:lvl>
    <w:lvl w:ilvl="5" w:tplc="CDEC7AB6">
      <w:numFmt w:val="bullet"/>
      <w:lvlText w:val="•"/>
      <w:lvlJc w:val="left"/>
      <w:pPr>
        <w:ind w:left="5604" w:hanging="685"/>
      </w:pPr>
      <w:rPr>
        <w:rFonts w:hint="default"/>
        <w:lang w:val="en-US" w:eastAsia="en-US" w:bidi="ar-SA"/>
      </w:rPr>
    </w:lvl>
    <w:lvl w:ilvl="6" w:tplc="3C2CC95C">
      <w:numFmt w:val="bullet"/>
      <w:lvlText w:val="•"/>
      <w:lvlJc w:val="left"/>
      <w:pPr>
        <w:ind w:left="6537" w:hanging="685"/>
      </w:pPr>
      <w:rPr>
        <w:rFonts w:hint="default"/>
        <w:lang w:val="en-US" w:eastAsia="en-US" w:bidi="ar-SA"/>
      </w:rPr>
    </w:lvl>
    <w:lvl w:ilvl="7" w:tplc="48E60B84">
      <w:numFmt w:val="bullet"/>
      <w:lvlText w:val="•"/>
      <w:lvlJc w:val="left"/>
      <w:pPr>
        <w:ind w:left="7470" w:hanging="685"/>
      </w:pPr>
      <w:rPr>
        <w:rFonts w:hint="default"/>
        <w:lang w:val="en-US" w:eastAsia="en-US" w:bidi="ar-SA"/>
      </w:rPr>
    </w:lvl>
    <w:lvl w:ilvl="8" w:tplc="0F7C693A">
      <w:numFmt w:val="bullet"/>
      <w:lvlText w:val="•"/>
      <w:lvlJc w:val="left"/>
      <w:pPr>
        <w:ind w:left="8403" w:hanging="685"/>
      </w:pPr>
      <w:rPr>
        <w:rFonts w:hint="default"/>
        <w:lang w:val="en-US" w:eastAsia="en-US" w:bidi="ar-SA"/>
      </w:rPr>
    </w:lvl>
  </w:abstractNum>
  <w:abstractNum w:abstractNumId="9" w15:restartNumberingAfterBreak="0">
    <w:nsid w:val="4FA707A3"/>
    <w:multiLevelType w:val="hybridMultilevel"/>
    <w:tmpl w:val="6D9EAAB0"/>
    <w:lvl w:ilvl="0" w:tplc="ADC275FA">
      <w:start w:val="11"/>
      <w:numFmt w:val="decimal"/>
      <w:lvlText w:val="%1"/>
      <w:lvlJc w:val="left"/>
      <w:pPr>
        <w:ind w:left="1537" w:hanging="597"/>
        <w:jc w:val="left"/>
      </w:pPr>
      <w:rPr>
        <w:rFonts w:hint="default"/>
        <w:lang w:val="en-US" w:eastAsia="en-US" w:bidi="ar-SA"/>
      </w:rPr>
    </w:lvl>
    <w:lvl w:ilvl="1" w:tplc="8B688ABE">
      <w:start w:val="1"/>
      <w:numFmt w:val="decimal"/>
      <w:lvlText w:val="%1.%2."/>
      <w:lvlJc w:val="left"/>
      <w:pPr>
        <w:ind w:left="1537" w:hanging="59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3"/>
        <w:sz w:val="23"/>
        <w:szCs w:val="23"/>
        <w:lang w:val="en-US" w:eastAsia="en-US" w:bidi="ar-SA"/>
      </w:rPr>
    </w:lvl>
    <w:lvl w:ilvl="2" w:tplc="0DD4FDE0">
      <w:numFmt w:val="bullet"/>
      <w:lvlText w:val="•"/>
      <w:lvlJc w:val="left"/>
      <w:pPr>
        <w:ind w:left="3285" w:hanging="597"/>
      </w:pPr>
      <w:rPr>
        <w:rFonts w:hint="default"/>
        <w:lang w:val="en-US" w:eastAsia="en-US" w:bidi="ar-SA"/>
      </w:rPr>
    </w:lvl>
    <w:lvl w:ilvl="3" w:tplc="2AD6AF50">
      <w:numFmt w:val="bullet"/>
      <w:lvlText w:val="•"/>
      <w:lvlJc w:val="left"/>
      <w:pPr>
        <w:ind w:left="4158" w:hanging="597"/>
      </w:pPr>
      <w:rPr>
        <w:rFonts w:hint="default"/>
        <w:lang w:val="en-US" w:eastAsia="en-US" w:bidi="ar-SA"/>
      </w:rPr>
    </w:lvl>
    <w:lvl w:ilvl="4" w:tplc="4164F344">
      <w:numFmt w:val="bullet"/>
      <w:lvlText w:val="•"/>
      <w:lvlJc w:val="left"/>
      <w:pPr>
        <w:ind w:left="5031" w:hanging="597"/>
      </w:pPr>
      <w:rPr>
        <w:rFonts w:hint="default"/>
        <w:lang w:val="en-US" w:eastAsia="en-US" w:bidi="ar-SA"/>
      </w:rPr>
    </w:lvl>
    <w:lvl w:ilvl="5" w:tplc="3878B7F4">
      <w:numFmt w:val="bullet"/>
      <w:lvlText w:val="•"/>
      <w:lvlJc w:val="left"/>
      <w:pPr>
        <w:ind w:left="5904" w:hanging="597"/>
      </w:pPr>
      <w:rPr>
        <w:rFonts w:hint="default"/>
        <w:lang w:val="en-US" w:eastAsia="en-US" w:bidi="ar-SA"/>
      </w:rPr>
    </w:lvl>
    <w:lvl w:ilvl="6" w:tplc="7BC4792E">
      <w:numFmt w:val="bullet"/>
      <w:lvlText w:val="•"/>
      <w:lvlJc w:val="left"/>
      <w:pPr>
        <w:ind w:left="6777" w:hanging="597"/>
      </w:pPr>
      <w:rPr>
        <w:rFonts w:hint="default"/>
        <w:lang w:val="en-US" w:eastAsia="en-US" w:bidi="ar-SA"/>
      </w:rPr>
    </w:lvl>
    <w:lvl w:ilvl="7" w:tplc="62C0DF8E">
      <w:numFmt w:val="bullet"/>
      <w:lvlText w:val="•"/>
      <w:lvlJc w:val="left"/>
      <w:pPr>
        <w:ind w:left="7650" w:hanging="597"/>
      </w:pPr>
      <w:rPr>
        <w:rFonts w:hint="default"/>
        <w:lang w:val="en-US" w:eastAsia="en-US" w:bidi="ar-SA"/>
      </w:rPr>
    </w:lvl>
    <w:lvl w:ilvl="8" w:tplc="D9F2A0B8">
      <w:numFmt w:val="bullet"/>
      <w:lvlText w:val="•"/>
      <w:lvlJc w:val="left"/>
      <w:pPr>
        <w:ind w:left="8523" w:hanging="597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288"/>
    <w:rsid w:val="009C79E7"/>
    <w:rsid w:val="00B80252"/>
    <w:rsid w:val="00D3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18E309"/>
  <w15:docId w15:val="{782BE176-0201-4D0F-B8A1-6C3003A4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BR"/>
    </w:rPr>
  </w:style>
  <w:style w:type="paragraph" w:styleId="Ttulo1">
    <w:name w:val="heading 1"/>
    <w:basedOn w:val="Normal"/>
    <w:uiPriority w:val="9"/>
    <w:qFormat/>
    <w:pPr>
      <w:spacing w:before="176"/>
      <w:ind w:left="1206" w:hanging="267"/>
      <w:outlineLvl w:val="0"/>
    </w:pPr>
    <w:rPr>
      <w:b/>
      <w:bCs/>
      <w:sz w:val="23"/>
      <w:szCs w:val="23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940"/>
      <w:jc w:val="both"/>
    </w:pPr>
    <w:rPr>
      <w:sz w:val="23"/>
      <w:szCs w:val="23"/>
      <w:lang w:val="en-US"/>
    </w:rPr>
  </w:style>
  <w:style w:type="paragraph" w:styleId="PargrafodaLista">
    <w:name w:val="List Paragraph"/>
    <w:basedOn w:val="Normal"/>
    <w:uiPriority w:val="1"/>
    <w:qFormat/>
    <w:pPr>
      <w:ind w:left="940"/>
      <w:jc w:val="both"/>
    </w:pPr>
    <w:rPr>
      <w:lang w:val="en-US"/>
    </w:rPr>
  </w:style>
  <w:style w:type="paragraph" w:customStyle="1" w:styleId="TableParagraph">
    <w:name w:val="Table Paragraph"/>
    <w:basedOn w:val="Normal"/>
    <w:uiPriority w:val="1"/>
    <w:qFormat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nfe@cesama.com.b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2850</Words>
  <Characters>16503</Characters>
  <Application>Microsoft Office Word</Application>
  <DocSecurity>0</DocSecurity>
  <Lines>970</Lines>
  <Paragraphs>146</Paragraphs>
  <ScaleCrop>false</ScaleCrop>
  <Company/>
  <LinksUpToDate>false</LinksUpToDate>
  <CharactersWithSpaces>19207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Simone Aniceto</cp:lastModifiedBy>
  <cp:revision>3</cp:revision>
  <dcterms:created xsi:type="dcterms:W3CDTF">2022-01-12T18:58:00Z</dcterms:created>
  <dcterms:modified xsi:type="dcterms:W3CDTF">2022-01-12T19:06:00Z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2022-01-12T00:00:00Z</vt:filetime>
  </property>
</Properties>
</file>