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287826">
        <w:tc>
          <w:tcPr>
            <w:tcW w:w="9212" w:type="dxa"/>
            <w:shd w:val="clear" w:color="auto" w:fill="D9D9D9"/>
          </w:tcPr>
          <w:p w:rsidR="00B41EF6" w:rsidRPr="00287826" w:rsidRDefault="00B41EF6" w:rsidP="00A35C26">
            <w:pPr>
              <w:pStyle w:val="Ttulo3"/>
              <w:tabs>
                <w:tab w:val="left" w:pos="0"/>
              </w:tabs>
              <w:spacing w:line="360" w:lineRule="auto"/>
              <w:ind w:right="0"/>
              <w:rPr>
                <w:rFonts w:cs="Arial"/>
                <w:b w:val="0"/>
                <w:bCs/>
                <w:sz w:val="28"/>
                <w:szCs w:val="28"/>
              </w:rPr>
            </w:pPr>
            <w:r w:rsidRPr="00287826">
              <w:rPr>
                <w:rFonts w:cs="Arial"/>
                <w:b w:val="0"/>
                <w:bCs/>
                <w:sz w:val="28"/>
                <w:szCs w:val="28"/>
              </w:rPr>
              <w:t>TERMO DE REFERÊNCIA</w:t>
            </w:r>
          </w:p>
        </w:tc>
      </w:tr>
    </w:tbl>
    <w:p w:rsidR="00B41EF6" w:rsidRPr="00287826" w:rsidRDefault="00B41EF6" w:rsidP="00A35C26">
      <w:pPr>
        <w:pStyle w:val="SemEspaamento"/>
        <w:numPr>
          <w:ilvl w:val="0"/>
          <w:numId w:val="3"/>
        </w:numPr>
        <w:spacing w:before="480" w:line="360" w:lineRule="auto"/>
        <w:ind w:left="284" w:hanging="284"/>
        <w:jc w:val="both"/>
        <w:rPr>
          <w:rFonts w:ascii="Arial" w:hAnsi="Arial" w:cs="Arial"/>
          <w:b/>
          <w:sz w:val="24"/>
          <w:szCs w:val="24"/>
        </w:rPr>
      </w:pPr>
      <w:r w:rsidRPr="00287826">
        <w:rPr>
          <w:rFonts w:ascii="Arial" w:hAnsi="Arial" w:cs="Arial"/>
          <w:b/>
          <w:sz w:val="24"/>
          <w:szCs w:val="24"/>
        </w:rPr>
        <w:t>OBJETO</w:t>
      </w:r>
    </w:p>
    <w:p w:rsidR="00B41EF6" w:rsidRPr="00287826" w:rsidRDefault="005B5404" w:rsidP="00A35C26">
      <w:pPr>
        <w:spacing w:before="120" w:line="360" w:lineRule="auto"/>
        <w:ind w:firstLine="567"/>
        <w:rPr>
          <w:rFonts w:cs="Arial"/>
          <w:bCs/>
          <w:sz w:val="24"/>
          <w:szCs w:val="24"/>
        </w:rPr>
      </w:pPr>
      <w:r w:rsidRPr="00287826">
        <w:rPr>
          <w:b/>
          <w:i/>
          <w:sz w:val="24"/>
          <w:szCs w:val="24"/>
        </w:rPr>
        <w:t xml:space="preserve">Implantação do Sistema de Registro de Preços, pelo prazo de 12 </w:t>
      </w:r>
      <w:r w:rsidR="00535DF3" w:rsidRPr="00287826">
        <w:rPr>
          <w:b/>
          <w:i/>
          <w:sz w:val="24"/>
          <w:szCs w:val="24"/>
        </w:rPr>
        <w:t xml:space="preserve">(doze) </w:t>
      </w:r>
      <w:r w:rsidRPr="00287826">
        <w:rPr>
          <w:b/>
          <w:i/>
          <w:sz w:val="24"/>
          <w:szCs w:val="24"/>
        </w:rPr>
        <w:t>meses, para eventual aquisição de mistura (composta de pó de pedra e brita zero), para uso da CESAMA</w:t>
      </w:r>
      <w:r w:rsidR="003F5AE4" w:rsidRPr="00287826">
        <w:rPr>
          <w:b/>
          <w:i/>
          <w:sz w:val="24"/>
          <w:szCs w:val="24"/>
        </w:rPr>
        <w:t>.</w:t>
      </w:r>
    </w:p>
    <w:p w:rsidR="00B41EF6" w:rsidRPr="00287826" w:rsidRDefault="00B41EF6" w:rsidP="00A35C26">
      <w:pPr>
        <w:numPr>
          <w:ilvl w:val="0"/>
          <w:numId w:val="3"/>
        </w:numPr>
        <w:spacing w:before="480" w:line="360" w:lineRule="auto"/>
        <w:ind w:left="284" w:hanging="284"/>
        <w:rPr>
          <w:rFonts w:cs="Arial"/>
          <w:b/>
          <w:bCs/>
          <w:sz w:val="24"/>
          <w:szCs w:val="24"/>
        </w:rPr>
      </w:pPr>
      <w:r w:rsidRPr="00287826">
        <w:rPr>
          <w:rFonts w:cs="Arial"/>
          <w:b/>
          <w:bCs/>
          <w:sz w:val="24"/>
          <w:szCs w:val="24"/>
        </w:rPr>
        <w:t>JUSTIFICATIVA</w:t>
      </w:r>
      <w:r w:rsidR="00597954" w:rsidRPr="00287826">
        <w:rPr>
          <w:rFonts w:cs="Arial"/>
          <w:b/>
          <w:bCs/>
          <w:sz w:val="24"/>
          <w:szCs w:val="24"/>
        </w:rPr>
        <w:t>S</w:t>
      </w:r>
    </w:p>
    <w:p w:rsidR="00F17515" w:rsidRPr="00287826" w:rsidRDefault="005B5404" w:rsidP="00A35C26">
      <w:pPr>
        <w:numPr>
          <w:ilvl w:val="1"/>
          <w:numId w:val="3"/>
        </w:numPr>
        <w:spacing w:before="120" w:line="360" w:lineRule="auto"/>
        <w:rPr>
          <w:rFonts w:cs="Arial"/>
          <w:sz w:val="24"/>
          <w:szCs w:val="24"/>
          <w:lang w:eastAsia="pt-BR"/>
        </w:rPr>
      </w:pPr>
      <w:r w:rsidRPr="00287826">
        <w:rPr>
          <w:rFonts w:cs="Arial"/>
          <w:sz w:val="24"/>
          <w:szCs w:val="24"/>
          <w:lang w:eastAsia="pt-BR"/>
        </w:rPr>
        <w:t>Aquisição de material para reposição gradual do estoque conforme demanda, o item solicitado</w:t>
      </w:r>
      <w:r w:rsidR="00535DF3" w:rsidRPr="00287826">
        <w:rPr>
          <w:rFonts w:cs="Arial"/>
          <w:sz w:val="24"/>
          <w:szCs w:val="24"/>
          <w:lang w:eastAsia="pt-BR"/>
        </w:rPr>
        <w:t xml:space="preserve"> </w:t>
      </w:r>
      <w:r w:rsidRPr="00287826">
        <w:rPr>
          <w:rFonts w:cs="Arial"/>
          <w:sz w:val="24"/>
          <w:szCs w:val="24"/>
          <w:lang w:eastAsia="pt-BR"/>
        </w:rPr>
        <w:t xml:space="preserve">é utilizado em manutenções de redes de água e esgoto, quando há necessidade posterior de recomposição asfáltica – a mistura é utilizada no preenchimento do espaço onde a manutenção foi </w:t>
      </w:r>
      <w:proofErr w:type="gramStart"/>
      <w:r w:rsidRPr="00287826">
        <w:rPr>
          <w:rFonts w:cs="Arial"/>
          <w:sz w:val="24"/>
          <w:szCs w:val="24"/>
          <w:lang w:eastAsia="pt-BR"/>
        </w:rPr>
        <w:t>realizada</w:t>
      </w:r>
      <w:proofErr w:type="gramEnd"/>
      <w:r w:rsidRPr="00287826">
        <w:rPr>
          <w:rFonts w:cs="Arial"/>
          <w:sz w:val="24"/>
          <w:szCs w:val="24"/>
          <w:lang w:eastAsia="pt-BR"/>
        </w:rPr>
        <w:t>, desta forma, até a recomposição asfáltica, previne-se acidentes e quebras de rede, se estas ficarem expostas</w:t>
      </w:r>
      <w:r w:rsidR="003F5AE4" w:rsidRPr="00287826">
        <w:rPr>
          <w:rFonts w:cs="Arial"/>
          <w:sz w:val="24"/>
          <w:szCs w:val="24"/>
          <w:lang w:eastAsia="pt-BR"/>
        </w:rPr>
        <w:t>.</w:t>
      </w:r>
    </w:p>
    <w:p w:rsidR="00622421" w:rsidRPr="00287826" w:rsidRDefault="00AA55DC" w:rsidP="00A35C26">
      <w:pPr>
        <w:numPr>
          <w:ilvl w:val="1"/>
          <w:numId w:val="3"/>
        </w:numPr>
        <w:spacing w:before="120" w:line="360" w:lineRule="auto"/>
        <w:rPr>
          <w:rFonts w:cs="Arial"/>
          <w:bCs/>
          <w:sz w:val="24"/>
          <w:szCs w:val="24"/>
        </w:rPr>
      </w:pPr>
      <w:r w:rsidRPr="00287826">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287826">
        <w:rPr>
          <w:rFonts w:cs="Arial"/>
          <w:bCs/>
          <w:sz w:val="24"/>
          <w:szCs w:val="24"/>
        </w:rPr>
        <w:t>.</w:t>
      </w:r>
    </w:p>
    <w:p w:rsidR="00430934" w:rsidRPr="00287826" w:rsidRDefault="00AA55DC" w:rsidP="00A35C26">
      <w:pPr>
        <w:numPr>
          <w:ilvl w:val="1"/>
          <w:numId w:val="3"/>
        </w:numPr>
        <w:spacing w:before="120" w:line="360" w:lineRule="auto"/>
        <w:rPr>
          <w:rFonts w:cs="Arial"/>
          <w:bCs/>
          <w:sz w:val="24"/>
          <w:szCs w:val="24"/>
        </w:rPr>
      </w:pPr>
      <w:r w:rsidRPr="00287826">
        <w:rPr>
          <w:rFonts w:cs="Arial"/>
          <w:bCs/>
          <w:sz w:val="24"/>
          <w:szCs w:val="24"/>
        </w:rPr>
        <w:t>O Sistema de Registro de Preços justifica-se, pois além da natureza do bem – mat</w:t>
      </w:r>
      <w:r w:rsidR="00436860" w:rsidRPr="00287826">
        <w:rPr>
          <w:rFonts w:cs="Arial"/>
          <w:bCs/>
          <w:sz w:val="24"/>
          <w:szCs w:val="24"/>
        </w:rPr>
        <w:t>erial de consumo –, de ser meramente utilizado</w:t>
      </w:r>
      <w:r w:rsidRPr="00287826">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287826">
        <w:rPr>
          <w:rFonts w:cs="Arial"/>
          <w:bCs/>
          <w:sz w:val="24"/>
          <w:szCs w:val="24"/>
        </w:rPr>
        <w:t>demandada para pedido único ou programado</w:t>
      </w:r>
      <w:proofErr w:type="gramEnd"/>
      <w:r w:rsidRPr="00287826">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287826">
        <w:rPr>
          <w:rFonts w:cs="Arial"/>
          <w:bCs/>
          <w:sz w:val="24"/>
          <w:szCs w:val="24"/>
        </w:rPr>
        <w:t xml:space="preserve">.  </w:t>
      </w:r>
    </w:p>
    <w:p w:rsidR="00AA55DC" w:rsidRPr="00287826" w:rsidRDefault="00AA55DC" w:rsidP="00A35C26">
      <w:pPr>
        <w:numPr>
          <w:ilvl w:val="1"/>
          <w:numId w:val="3"/>
        </w:numPr>
        <w:spacing w:before="120" w:line="360" w:lineRule="auto"/>
        <w:rPr>
          <w:rFonts w:cs="Arial"/>
          <w:bCs/>
          <w:sz w:val="24"/>
          <w:szCs w:val="24"/>
        </w:rPr>
      </w:pPr>
      <w:r w:rsidRPr="00287826">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p>
    <w:p w:rsidR="00AA55DC" w:rsidRPr="00287826" w:rsidRDefault="00AA55DC" w:rsidP="00A35C26">
      <w:pPr>
        <w:spacing w:before="120" w:line="360" w:lineRule="auto"/>
        <w:ind w:left="1080"/>
        <w:rPr>
          <w:rFonts w:cs="Arial"/>
          <w:bCs/>
          <w:sz w:val="24"/>
          <w:szCs w:val="24"/>
        </w:rPr>
      </w:pPr>
      <w:r w:rsidRPr="00287826">
        <w:rPr>
          <w:rFonts w:cs="Arial"/>
          <w:bCs/>
          <w:sz w:val="24"/>
          <w:szCs w:val="24"/>
        </w:rPr>
        <w:lastRenderedPageBreak/>
        <w:t xml:space="preserve">32, inciso IV da Lei Federal </w:t>
      </w:r>
      <w:proofErr w:type="gramStart"/>
      <w:r w:rsidRPr="00287826">
        <w:rPr>
          <w:rFonts w:cs="Arial"/>
          <w:bCs/>
          <w:sz w:val="24"/>
          <w:szCs w:val="24"/>
        </w:rPr>
        <w:t>nº.</w:t>
      </w:r>
      <w:proofErr w:type="gramEnd"/>
      <w:r w:rsidRPr="00287826">
        <w:rPr>
          <w:rFonts w:cs="Arial"/>
          <w:bCs/>
          <w:sz w:val="24"/>
          <w:szCs w:val="24"/>
        </w:rPr>
        <w:t>13.303/16 e art. 1º, parágrafo único da Lei Federal nº. 10.520/02, a saber, a modalidade pregão</w:t>
      </w:r>
    </w:p>
    <w:p w:rsidR="00F17515" w:rsidRPr="00287826" w:rsidRDefault="00AA55DC" w:rsidP="00A35C26">
      <w:pPr>
        <w:numPr>
          <w:ilvl w:val="1"/>
          <w:numId w:val="3"/>
        </w:numPr>
        <w:spacing w:before="120" w:line="360" w:lineRule="auto"/>
        <w:rPr>
          <w:rFonts w:cs="Arial"/>
          <w:bCs/>
          <w:sz w:val="24"/>
          <w:szCs w:val="24"/>
        </w:rPr>
      </w:pPr>
      <w:r w:rsidRPr="00287826">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287826" w:rsidRDefault="00467B6C" w:rsidP="00A35C26">
      <w:pPr>
        <w:numPr>
          <w:ilvl w:val="0"/>
          <w:numId w:val="3"/>
        </w:numPr>
        <w:suppressAutoHyphens w:val="0"/>
        <w:spacing w:before="480" w:line="360" w:lineRule="auto"/>
        <w:ind w:left="284" w:hanging="284"/>
        <w:rPr>
          <w:rFonts w:cs="Arial"/>
          <w:b/>
          <w:bCs/>
          <w:sz w:val="24"/>
          <w:szCs w:val="24"/>
        </w:rPr>
      </w:pPr>
      <w:r w:rsidRPr="00287826">
        <w:rPr>
          <w:rFonts w:cs="Arial"/>
          <w:b/>
          <w:bCs/>
          <w:sz w:val="24"/>
          <w:szCs w:val="24"/>
        </w:rPr>
        <w:t>RECURSOS FINANCEIROS</w:t>
      </w:r>
    </w:p>
    <w:p w:rsidR="005B5404" w:rsidRPr="00287826" w:rsidRDefault="00467B6C" w:rsidP="00A35C26">
      <w:pPr>
        <w:suppressAutoHyphens w:val="0"/>
        <w:spacing w:before="120" w:line="360" w:lineRule="auto"/>
        <w:ind w:firstLine="567"/>
        <w:rPr>
          <w:sz w:val="24"/>
          <w:szCs w:val="24"/>
        </w:rPr>
      </w:pPr>
      <w:r w:rsidRPr="00287826">
        <w:rPr>
          <w:sz w:val="24"/>
          <w:szCs w:val="24"/>
        </w:rPr>
        <w:t>Os recursos financeiros necessários aos pagamentos do objeto desta licitação são oriundos da CESAMA.</w:t>
      </w:r>
    </w:p>
    <w:p w:rsidR="00B36A7F" w:rsidRPr="00287826" w:rsidRDefault="00B36A7F" w:rsidP="00A35C26">
      <w:pPr>
        <w:suppressAutoHyphens w:val="0"/>
        <w:spacing w:before="120" w:line="360" w:lineRule="auto"/>
        <w:ind w:firstLine="567"/>
        <w:rPr>
          <w:sz w:val="24"/>
          <w:szCs w:val="24"/>
        </w:rPr>
      </w:pPr>
    </w:p>
    <w:p w:rsidR="00C02064" w:rsidRPr="00287826" w:rsidRDefault="00F17515" w:rsidP="00A35C26">
      <w:pPr>
        <w:numPr>
          <w:ilvl w:val="0"/>
          <w:numId w:val="3"/>
        </w:numPr>
        <w:spacing w:before="120" w:line="360" w:lineRule="auto"/>
        <w:ind w:left="284" w:hanging="284"/>
        <w:rPr>
          <w:sz w:val="24"/>
          <w:szCs w:val="24"/>
        </w:rPr>
      </w:pPr>
      <w:r w:rsidRPr="00287826">
        <w:rPr>
          <w:rFonts w:cs="Arial"/>
          <w:b/>
          <w:bCs/>
          <w:sz w:val="24"/>
          <w:szCs w:val="24"/>
        </w:rPr>
        <w:t>ESPECIFICAÇÃO DO OBJETO</w:t>
      </w:r>
    </w:p>
    <w:p w:rsidR="005B5404" w:rsidRPr="00287826" w:rsidRDefault="005B5404" w:rsidP="00A35C26">
      <w:pPr>
        <w:spacing w:before="120" w:line="360" w:lineRule="auto"/>
        <w:rPr>
          <w:b/>
          <w:sz w:val="24"/>
          <w:szCs w:val="24"/>
        </w:rPr>
      </w:pPr>
      <w:r w:rsidRPr="00287826">
        <w:rPr>
          <w:b/>
          <w:sz w:val="24"/>
          <w:szCs w:val="24"/>
        </w:rPr>
        <w:t>ITEM 01 – MISTURA</w:t>
      </w:r>
    </w:p>
    <w:p w:rsidR="005B5404" w:rsidRPr="00287826" w:rsidRDefault="005B5404" w:rsidP="00A35C26">
      <w:pPr>
        <w:spacing w:before="120" w:line="360" w:lineRule="auto"/>
        <w:rPr>
          <w:sz w:val="24"/>
          <w:szCs w:val="24"/>
        </w:rPr>
      </w:pPr>
      <w:r w:rsidRPr="00287826">
        <w:rPr>
          <w:b/>
          <w:sz w:val="24"/>
          <w:szCs w:val="24"/>
        </w:rPr>
        <w:t>Descrição:</w:t>
      </w:r>
      <w:r w:rsidR="00287826" w:rsidRPr="00287826">
        <w:rPr>
          <w:b/>
          <w:sz w:val="24"/>
          <w:szCs w:val="24"/>
        </w:rPr>
        <w:t xml:space="preserve"> </w:t>
      </w:r>
      <w:r w:rsidRPr="00287826">
        <w:rPr>
          <w:sz w:val="24"/>
          <w:szCs w:val="24"/>
        </w:rPr>
        <w:t>A MISTURA DEVERÁ SER COMPOSTA DE PÓ DE PEDRA E BRITA ZERO.</w:t>
      </w:r>
    </w:p>
    <w:p w:rsidR="005B5404" w:rsidRPr="00287826" w:rsidRDefault="005B5404" w:rsidP="00A35C26">
      <w:pPr>
        <w:spacing w:before="120" w:line="360" w:lineRule="auto"/>
        <w:rPr>
          <w:sz w:val="24"/>
          <w:szCs w:val="24"/>
        </w:rPr>
      </w:pPr>
      <w:r w:rsidRPr="00287826">
        <w:rPr>
          <w:b/>
          <w:sz w:val="24"/>
          <w:szCs w:val="24"/>
        </w:rPr>
        <w:t>Quantidade:</w:t>
      </w:r>
      <w:r w:rsidRPr="00287826">
        <w:rPr>
          <w:sz w:val="24"/>
          <w:szCs w:val="24"/>
        </w:rPr>
        <w:t xml:space="preserve"> 13.000</w:t>
      </w:r>
    </w:p>
    <w:p w:rsidR="005B5404" w:rsidRPr="00287826" w:rsidRDefault="005B5404" w:rsidP="00A35C26">
      <w:pPr>
        <w:spacing w:before="120" w:line="360" w:lineRule="auto"/>
        <w:rPr>
          <w:sz w:val="24"/>
          <w:szCs w:val="24"/>
        </w:rPr>
      </w:pPr>
      <w:r w:rsidRPr="00287826">
        <w:rPr>
          <w:b/>
          <w:sz w:val="24"/>
          <w:szCs w:val="24"/>
        </w:rPr>
        <w:t>Unidade:</w:t>
      </w:r>
      <w:r w:rsidRPr="00287826">
        <w:rPr>
          <w:sz w:val="24"/>
          <w:szCs w:val="24"/>
        </w:rPr>
        <w:t xml:space="preserve"> Metro cúbico</w:t>
      </w:r>
    </w:p>
    <w:p w:rsidR="00AA55DC" w:rsidRPr="00287826" w:rsidRDefault="00AA55DC" w:rsidP="00A35C26">
      <w:pPr>
        <w:numPr>
          <w:ilvl w:val="0"/>
          <w:numId w:val="3"/>
        </w:numPr>
        <w:suppressAutoHyphens w:val="0"/>
        <w:autoSpaceDE w:val="0"/>
        <w:autoSpaceDN w:val="0"/>
        <w:adjustRightInd w:val="0"/>
        <w:spacing w:before="480" w:line="360" w:lineRule="auto"/>
        <w:ind w:left="284" w:hanging="284"/>
        <w:rPr>
          <w:b/>
          <w:bCs/>
          <w:sz w:val="24"/>
          <w:szCs w:val="24"/>
        </w:rPr>
      </w:pPr>
      <w:r w:rsidRPr="00287826">
        <w:rPr>
          <w:b/>
          <w:bCs/>
          <w:sz w:val="24"/>
          <w:szCs w:val="24"/>
        </w:rPr>
        <w:t>VALORES MÁXIMOS ACEITÁVEIS</w:t>
      </w:r>
    </w:p>
    <w:p w:rsidR="005B5404" w:rsidRPr="00287826" w:rsidRDefault="0075745C" w:rsidP="00A35C26">
      <w:pPr>
        <w:spacing w:before="120" w:line="360" w:lineRule="auto"/>
        <w:ind w:firstLine="567"/>
        <w:rPr>
          <w:sz w:val="24"/>
          <w:szCs w:val="24"/>
        </w:rPr>
      </w:pPr>
      <w:r w:rsidRPr="00287826">
        <w:rPr>
          <w:sz w:val="24"/>
          <w:szCs w:val="24"/>
        </w:rPr>
        <w:t>Os valores para a aquisição foram apurados através de pesquisa de mercado, conforme informações constantes no processo licitatório.</w:t>
      </w:r>
    </w:p>
    <w:tbl>
      <w:tblPr>
        <w:tblW w:w="9138" w:type="dxa"/>
        <w:tblCellMar>
          <w:left w:w="70" w:type="dxa"/>
          <w:right w:w="70" w:type="dxa"/>
        </w:tblCellMar>
        <w:tblLook w:val="04A0"/>
      </w:tblPr>
      <w:tblGrid>
        <w:gridCol w:w="987"/>
        <w:gridCol w:w="1889"/>
        <w:gridCol w:w="2245"/>
        <w:gridCol w:w="910"/>
        <w:gridCol w:w="1575"/>
        <w:gridCol w:w="1532"/>
      </w:tblGrid>
      <w:tr w:rsidR="005B5404" w:rsidRPr="00287826" w:rsidTr="00A35C26">
        <w:trPr>
          <w:trHeight w:val="459"/>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ITEM</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CÓDIGO</w:t>
            </w:r>
          </w:p>
        </w:tc>
        <w:tc>
          <w:tcPr>
            <w:tcW w:w="2245" w:type="dxa"/>
            <w:tcBorders>
              <w:top w:val="single" w:sz="4" w:space="0" w:color="auto"/>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Descrição do material</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Quant.</w:t>
            </w:r>
          </w:p>
        </w:tc>
        <w:tc>
          <w:tcPr>
            <w:tcW w:w="1575" w:type="dxa"/>
            <w:tcBorders>
              <w:top w:val="single" w:sz="4" w:space="0" w:color="auto"/>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Média Unitária</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Média Total</w:t>
            </w:r>
          </w:p>
        </w:tc>
      </w:tr>
      <w:tr w:rsidR="005B5404" w:rsidRPr="00287826" w:rsidTr="00A35C26">
        <w:trPr>
          <w:trHeight w:val="409"/>
        </w:trPr>
        <w:tc>
          <w:tcPr>
            <w:tcW w:w="987" w:type="dxa"/>
            <w:tcBorders>
              <w:top w:val="nil"/>
              <w:left w:val="single" w:sz="4" w:space="0" w:color="auto"/>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b/>
                <w:bCs/>
                <w:sz w:val="16"/>
                <w:szCs w:val="16"/>
                <w:lang w:eastAsia="pt-BR"/>
              </w:rPr>
            </w:pPr>
            <w:r w:rsidRPr="00287826">
              <w:rPr>
                <w:rFonts w:cs="Arial"/>
                <w:b/>
                <w:bCs/>
                <w:sz w:val="16"/>
                <w:szCs w:val="16"/>
                <w:lang w:eastAsia="pt-BR"/>
              </w:rPr>
              <w:t>1</w:t>
            </w:r>
          </w:p>
        </w:tc>
        <w:tc>
          <w:tcPr>
            <w:tcW w:w="1889" w:type="dxa"/>
            <w:tcBorders>
              <w:top w:val="nil"/>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sz w:val="16"/>
                <w:szCs w:val="16"/>
                <w:lang w:eastAsia="pt-BR"/>
              </w:rPr>
            </w:pPr>
            <w:r w:rsidRPr="00287826">
              <w:rPr>
                <w:rFonts w:cs="Arial"/>
                <w:sz w:val="16"/>
                <w:szCs w:val="16"/>
                <w:lang w:eastAsia="pt-BR"/>
              </w:rPr>
              <w:t>043.062.0001-9</w:t>
            </w:r>
          </w:p>
        </w:tc>
        <w:tc>
          <w:tcPr>
            <w:tcW w:w="2245" w:type="dxa"/>
            <w:tcBorders>
              <w:top w:val="nil"/>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sz w:val="16"/>
                <w:szCs w:val="16"/>
                <w:lang w:eastAsia="pt-BR"/>
              </w:rPr>
            </w:pPr>
            <w:r w:rsidRPr="00287826">
              <w:rPr>
                <w:rFonts w:cs="Arial"/>
                <w:sz w:val="16"/>
                <w:szCs w:val="16"/>
                <w:lang w:eastAsia="pt-BR"/>
              </w:rPr>
              <w:t>MISTURA</w:t>
            </w:r>
          </w:p>
        </w:tc>
        <w:tc>
          <w:tcPr>
            <w:tcW w:w="910" w:type="dxa"/>
            <w:tcBorders>
              <w:top w:val="nil"/>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sz w:val="16"/>
                <w:szCs w:val="16"/>
                <w:lang w:eastAsia="pt-BR"/>
              </w:rPr>
            </w:pPr>
            <w:r w:rsidRPr="00287826">
              <w:rPr>
                <w:rFonts w:cs="Arial"/>
                <w:sz w:val="16"/>
                <w:szCs w:val="16"/>
                <w:lang w:eastAsia="pt-BR"/>
              </w:rPr>
              <w:t>13000</w:t>
            </w:r>
          </w:p>
        </w:tc>
        <w:tc>
          <w:tcPr>
            <w:tcW w:w="1575" w:type="dxa"/>
            <w:tcBorders>
              <w:top w:val="nil"/>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b/>
                <w:bCs/>
                <w:sz w:val="16"/>
                <w:szCs w:val="16"/>
                <w:lang w:eastAsia="pt-BR"/>
              </w:rPr>
            </w:pPr>
            <w:r w:rsidRPr="00287826">
              <w:rPr>
                <w:rFonts w:cs="Arial"/>
                <w:b/>
                <w:bCs/>
                <w:sz w:val="16"/>
                <w:szCs w:val="16"/>
                <w:lang w:eastAsia="pt-BR"/>
              </w:rPr>
              <w:t>R$ 84,65</w:t>
            </w:r>
          </w:p>
        </w:tc>
        <w:tc>
          <w:tcPr>
            <w:tcW w:w="1532" w:type="dxa"/>
            <w:tcBorders>
              <w:top w:val="nil"/>
              <w:left w:val="nil"/>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cs="Arial"/>
                <w:b/>
                <w:bCs/>
                <w:sz w:val="16"/>
                <w:szCs w:val="16"/>
                <w:lang w:eastAsia="pt-BR"/>
              </w:rPr>
            </w:pPr>
            <w:r w:rsidRPr="00287826">
              <w:rPr>
                <w:rFonts w:cs="Arial"/>
                <w:b/>
                <w:bCs/>
                <w:sz w:val="16"/>
                <w:szCs w:val="16"/>
                <w:lang w:eastAsia="pt-BR"/>
              </w:rPr>
              <w:t>R$ 1.100.450,00</w:t>
            </w:r>
          </w:p>
        </w:tc>
      </w:tr>
      <w:tr w:rsidR="005B5404" w:rsidRPr="00287826" w:rsidTr="00A35C26">
        <w:trPr>
          <w:gridAfter w:val="4"/>
          <w:wAfter w:w="6262" w:type="dxa"/>
          <w:trHeight w:val="415"/>
        </w:trPr>
        <w:tc>
          <w:tcPr>
            <w:tcW w:w="987" w:type="dxa"/>
            <w:tcBorders>
              <w:top w:val="single" w:sz="4" w:space="0" w:color="auto"/>
              <w:left w:val="single" w:sz="4" w:space="0" w:color="auto"/>
              <w:bottom w:val="single" w:sz="4" w:space="0" w:color="auto"/>
              <w:right w:val="nil"/>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bookmarkStart w:id="0" w:name="RANGE!A4:D4"/>
            <w:r w:rsidRPr="00287826">
              <w:rPr>
                <w:rFonts w:ascii="Comic Sans MS" w:hAnsi="Comic Sans MS" w:cs="Arial"/>
                <w:b/>
                <w:bCs/>
                <w:sz w:val="16"/>
                <w:szCs w:val="16"/>
                <w:lang w:eastAsia="pt-BR"/>
              </w:rPr>
              <w:t>TOTAL</w:t>
            </w:r>
            <w:bookmarkEnd w:id="0"/>
          </w:p>
        </w:tc>
        <w:tc>
          <w:tcPr>
            <w:tcW w:w="18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404" w:rsidRPr="00287826" w:rsidRDefault="005B5404" w:rsidP="00A35C26">
            <w:pPr>
              <w:suppressAutoHyphens w:val="0"/>
              <w:spacing w:line="360" w:lineRule="auto"/>
              <w:jc w:val="center"/>
              <w:rPr>
                <w:rFonts w:ascii="Comic Sans MS" w:hAnsi="Comic Sans MS" w:cs="Arial"/>
                <w:b/>
                <w:bCs/>
                <w:sz w:val="16"/>
                <w:szCs w:val="16"/>
                <w:lang w:eastAsia="pt-BR"/>
              </w:rPr>
            </w:pPr>
            <w:r w:rsidRPr="00287826">
              <w:rPr>
                <w:rFonts w:ascii="Comic Sans MS" w:hAnsi="Comic Sans MS" w:cs="Arial"/>
                <w:b/>
                <w:bCs/>
                <w:sz w:val="16"/>
                <w:szCs w:val="16"/>
                <w:lang w:eastAsia="pt-BR"/>
              </w:rPr>
              <w:t>R$ 1.100.450,00</w:t>
            </w:r>
          </w:p>
        </w:tc>
      </w:tr>
    </w:tbl>
    <w:p w:rsidR="00305E5E" w:rsidRPr="00287826" w:rsidRDefault="00C5590D" w:rsidP="00A35C26">
      <w:pPr>
        <w:spacing w:before="120" w:line="360" w:lineRule="auto"/>
        <w:ind w:firstLine="567"/>
        <w:rPr>
          <w:b/>
          <w:sz w:val="24"/>
          <w:szCs w:val="24"/>
        </w:rPr>
      </w:pPr>
      <w:r w:rsidRPr="00287826">
        <w:rPr>
          <w:sz w:val="22"/>
          <w:szCs w:val="22"/>
        </w:rPr>
        <w:t xml:space="preserve">*Obs.: </w:t>
      </w:r>
      <w:r w:rsidR="005B5404" w:rsidRPr="00287826">
        <w:rPr>
          <w:sz w:val="22"/>
          <w:szCs w:val="22"/>
        </w:rPr>
        <w:t xml:space="preserve">Para a requisição de compra nº 78241, a pesquisa de preços, foi feita diretamente com fornecedores conforme artigo 17 do RILC. O preço de referência foi obtido </w:t>
      </w:r>
      <w:r w:rsidR="005B5404" w:rsidRPr="00287826">
        <w:rPr>
          <w:sz w:val="22"/>
          <w:szCs w:val="22"/>
        </w:rPr>
        <w:lastRenderedPageBreak/>
        <w:t>através da média entre os valores considerados válidos. Foi utilizado o valor do último custo devidamente atualizado monetariamente.</w:t>
      </w:r>
    </w:p>
    <w:p w:rsidR="00B41EF6" w:rsidRPr="00287826" w:rsidRDefault="00B41EF6" w:rsidP="00A35C26">
      <w:pPr>
        <w:numPr>
          <w:ilvl w:val="0"/>
          <w:numId w:val="3"/>
        </w:numPr>
        <w:spacing w:before="480" w:line="360" w:lineRule="auto"/>
        <w:ind w:left="284" w:hanging="284"/>
        <w:rPr>
          <w:rFonts w:cs="Arial"/>
          <w:b/>
          <w:bCs/>
          <w:sz w:val="24"/>
          <w:szCs w:val="24"/>
          <w:u w:val="single"/>
        </w:rPr>
      </w:pPr>
      <w:r w:rsidRPr="00287826">
        <w:rPr>
          <w:rFonts w:cs="Arial"/>
          <w:b/>
          <w:bCs/>
          <w:sz w:val="24"/>
          <w:szCs w:val="24"/>
        </w:rPr>
        <w:t>ENTREGA E CONDIÇÕES DE FORNECIMENTO</w:t>
      </w:r>
    </w:p>
    <w:p w:rsidR="00B41EF6" w:rsidRPr="00287826" w:rsidRDefault="00B41EF6" w:rsidP="00A35C26">
      <w:pPr>
        <w:numPr>
          <w:ilvl w:val="1"/>
          <w:numId w:val="3"/>
        </w:numPr>
        <w:spacing w:before="120" w:line="360" w:lineRule="auto"/>
        <w:ind w:left="0" w:firstLine="0"/>
        <w:rPr>
          <w:rFonts w:cs="Arial"/>
          <w:bCs/>
          <w:sz w:val="24"/>
          <w:szCs w:val="24"/>
        </w:rPr>
      </w:pPr>
      <w:r w:rsidRPr="00287826">
        <w:rPr>
          <w:rFonts w:cs="Arial"/>
          <w:sz w:val="24"/>
          <w:szCs w:val="24"/>
        </w:rPr>
        <w:t xml:space="preserve">A entrega será realizada de acordo com as necessidades da CESAMA, no prazo máximo de </w:t>
      </w:r>
      <w:proofErr w:type="gramStart"/>
      <w:r w:rsidR="005B5404" w:rsidRPr="00287826">
        <w:rPr>
          <w:rFonts w:cs="Arial"/>
          <w:b/>
          <w:sz w:val="24"/>
          <w:szCs w:val="24"/>
        </w:rPr>
        <w:t>24 horas (IMEDIATO)</w:t>
      </w:r>
      <w:r w:rsidRPr="00287826">
        <w:rPr>
          <w:rFonts w:cs="Arial"/>
          <w:sz w:val="24"/>
          <w:szCs w:val="24"/>
        </w:rPr>
        <w:t xml:space="preserve"> contados a partir do recebimento da solicitação, feita através da Ordem de Compra</w:t>
      </w:r>
      <w:proofErr w:type="gramEnd"/>
      <w:r w:rsidRPr="00287826">
        <w:rPr>
          <w:rFonts w:cs="Arial"/>
          <w:bCs/>
          <w:sz w:val="24"/>
          <w:szCs w:val="24"/>
        </w:rPr>
        <w:t>.</w:t>
      </w:r>
    </w:p>
    <w:p w:rsidR="00B41EF6" w:rsidRPr="00287826" w:rsidRDefault="00B41EF6" w:rsidP="00A35C26">
      <w:pPr>
        <w:numPr>
          <w:ilvl w:val="1"/>
          <w:numId w:val="3"/>
        </w:numPr>
        <w:spacing w:before="120" w:line="360" w:lineRule="auto"/>
        <w:ind w:left="0" w:firstLine="0"/>
        <w:rPr>
          <w:rFonts w:cs="Arial"/>
          <w:bCs/>
          <w:sz w:val="24"/>
          <w:szCs w:val="24"/>
        </w:rPr>
      </w:pPr>
      <w:r w:rsidRPr="00287826">
        <w:rPr>
          <w:rFonts w:cs="Arial"/>
          <w:bCs/>
          <w:sz w:val="24"/>
          <w:szCs w:val="24"/>
        </w:rPr>
        <w:t xml:space="preserve">Os </w:t>
      </w:r>
      <w:r w:rsidR="00E8402E" w:rsidRPr="00287826">
        <w:rPr>
          <w:rFonts w:cs="Arial"/>
          <w:bCs/>
          <w:sz w:val="24"/>
          <w:szCs w:val="24"/>
        </w:rPr>
        <w:t>materiais</w:t>
      </w:r>
      <w:r w:rsidRPr="00287826">
        <w:rPr>
          <w:rFonts w:cs="Arial"/>
          <w:bCs/>
          <w:sz w:val="24"/>
          <w:szCs w:val="24"/>
        </w:rPr>
        <w:t xml:space="preserve"> deverão ser entregues no </w:t>
      </w:r>
      <w:r w:rsidR="00AE69C3" w:rsidRPr="00287826">
        <w:rPr>
          <w:rFonts w:cs="Arial"/>
          <w:b/>
          <w:sz w:val="24"/>
          <w:szCs w:val="24"/>
        </w:rPr>
        <w:t>Departamento de Compras e Estoque</w:t>
      </w:r>
      <w:r w:rsidR="00AE69C3" w:rsidRPr="00287826">
        <w:rPr>
          <w:rFonts w:cs="Arial"/>
          <w:sz w:val="24"/>
          <w:szCs w:val="24"/>
        </w:rPr>
        <w:t>, à Rua Santa Terezinha, nº 505, Bairro Santa Terezinha, Juiz de Fora / MG, CEP 36.045-490,</w:t>
      </w:r>
      <w:r w:rsidRPr="00287826">
        <w:rPr>
          <w:rFonts w:cs="Arial"/>
          <w:sz w:val="24"/>
          <w:szCs w:val="24"/>
        </w:rPr>
        <w:t xml:space="preserve"> em dias úteis, das </w:t>
      </w:r>
      <w:proofErr w:type="gramStart"/>
      <w:r w:rsidR="0005421D" w:rsidRPr="00287826">
        <w:rPr>
          <w:rFonts w:cs="Arial"/>
          <w:bCs/>
          <w:sz w:val="24"/>
          <w:szCs w:val="24"/>
        </w:rPr>
        <w:t>08:00</w:t>
      </w:r>
      <w:proofErr w:type="gramEnd"/>
      <w:r w:rsidR="0005421D" w:rsidRPr="00287826">
        <w:rPr>
          <w:rFonts w:cs="Arial"/>
          <w:bCs/>
          <w:sz w:val="24"/>
          <w:szCs w:val="24"/>
        </w:rPr>
        <w:t>h às 11:30h e de 14</w:t>
      </w:r>
      <w:r w:rsidRPr="00287826">
        <w:rPr>
          <w:rFonts w:cs="Arial"/>
          <w:bCs/>
          <w:sz w:val="24"/>
          <w:szCs w:val="24"/>
        </w:rPr>
        <w:t>:00h as 1</w:t>
      </w:r>
      <w:r w:rsidR="0005421D" w:rsidRPr="00287826">
        <w:rPr>
          <w:rFonts w:cs="Arial"/>
          <w:bCs/>
          <w:sz w:val="24"/>
          <w:szCs w:val="24"/>
        </w:rPr>
        <w:t>7</w:t>
      </w:r>
      <w:r w:rsidRPr="00287826">
        <w:rPr>
          <w:rFonts w:cs="Arial"/>
          <w:bCs/>
          <w:sz w:val="24"/>
          <w:szCs w:val="24"/>
        </w:rPr>
        <w:t>:00h</w:t>
      </w:r>
      <w:r w:rsidRPr="00287826">
        <w:rPr>
          <w:rFonts w:cs="Arial"/>
          <w:sz w:val="24"/>
          <w:szCs w:val="24"/>
        </w:rPr>
        <w:t>.</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 xml:space="preserve">Os </w:t>
      </w:r>
      <w:r w:rsidR="00E8402E" w:rsidRPr="00287826">
        <w:rPr>
          <w:rFonts w:cs="Arial"/>
          <w:sz w:val="24"/>
          <w:szCs w:val="24"/>
        </w:rPr>
        <w:t>materiais</w:t>
      </w:r>
      <w:r w:rsidRPr="00287826">
        <w:rPr>
          <w:rFonts w:cs="Arial"/>
          <w:sz w:val="24"/>
          <w:szCs w:val="24"/>
        </w:rPr>
        <w:t xml:space="preserve"> deverão ser entregues devidamente embalados, lacrados, acondicionados e transportados com segurança e sob a responsabilidade da </w:t>
      </w:r>
      <w:r w:rsidR="004E5E45" w:rsidRPr="00287826">
        <w:rPr>
          <w:rFonts w:cs="Arial"/>
          <w:sz w:val="24"/>
          <w:szCs w:val="24"/>
        </w:rPr>
        <w:t>fornecedora</w:t>
      </w:r>
      <w:r w:rsidRPr="00287826">
        <w:rPr>
          <w:rFonts w:cs="Arial"/>
          <w:sz w:val="24"/>
          <w:szCs w:val="24"/>
        </w:rPr>
        <w:t xml:space="preserve">. A CESAMA recusará os </w:t>
      </w:r>
      <w:r w:rsidR="00E8402E" w:rsidRPr="00287826">
        <w:rPr>
          <w:rFonts w:cs="Arial"/>
          <w:sz w:val="24"/>
          <w:szCs w:val="24"/>
        </w:rPr>
        <w:t>materiais</w:t>
      </w:r>
      <w:r w:rsidRPr="00287826">
        <w:rPr>
          <w:rFonts w:cs="Arial"/>
          <w:sz w:val="24"/>
          <w:szCs w:val="24"/>
        </w:rPr>
        <w:t xml:space="preserve"> que forem entregues em desconformidade com esta previsão.</w:t>
      </w:r>
    </w:p>
    <w:p w:rsidR="00B41EF6" w:rsidRPr="00287826" w:rsidRDefault="00B41EF6" w:rsidP="00A35C26">
      <w:pPr>
        <w:numPr>
          <w:ilvl w:val="2"/>
          <w:numId w:val="3"/>
        </w:numPr>
        <w:spacing w:before="120" w:line="360" w:lineRule="auto"/>
        <w:ind w:left="0" w:firstLine="0"/>
        <w:rPr>
          <w:rFonts w:cs="Arial"/>
          <w:sz w:val="24"/>
          <w:szCs w:val="24"/>
        </w:rPr>
      </w:pPr>
      <w:r w:rsidRPr="00287826">
        <w:rPr>
          <w:rFonts w:cs="Arial"/>
          <w:sz w:val="24"/>
          <w:szCs w:val="24"/>
        </w:rPr>
        <w:t xml:space="preserve">Durante os serviços de transporte e descarga a </w:t>
      </w:r>
      <w:r w:rsidR="004E5E45" w:rsidRPr="00287826">
        <w:rPr>
          <w:rFonts w:cs="Arial"/>
          <w:sz w:val="24"/>
          <w:szCs w:val="24"/>
        </w:rPr>
        <w:t>fornecedora</w:t>
      </w:r>
      <w:r w:rsidRPr="00287826">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A35C26" w:rsidRPr="00287826">
        <w:rPr>
          <w:rFonts w:cs="Arial"/>
          <w:sz w:val="24"/>
          <w:szCs w:val="24"/>
        </w:rPr>
        <w:t>Secretaria de Trabalho, do Ministério da Economia</w:t>
      </w:r>
      <w:r w:rsidRPr="00287826">
        <w:rPr>
          <w:rFonts w:cs="Arial"/>
          <w:sz w:val="24"/>
          <w:szCs w:val="24"/>
        </w:rPr>
        <w:t>) será de responsabilidade exclusiva da detentora da Ata de Registro de Preços.</w:t>
      </w:r>
    </w:p>
    <w:p w:rsidR="00E56101" w:rsidRPr="00287826" w:rsidRDefault="00E56101" w:rsidP="00A35C26">
      <w:pPr>
        <w:numPr>
          <w:ilvl w:val="2"/>
          <w:numId w:val="3"/>
        </w:numPr>
        <w:spacing w:before="120" w:line="360" w:lineRule="auto"/>
        <w:ind w:left="0" w:firstLine="0"/>
        <w:rPr>
          <w:rFonts w:cs="Arial"/>
          <w:sz w:val="24"/>
          <w:szCs w:val="24"/>
        </w:rPr>
      </w:pPr>
      <w:r w:rsidRPr="00287826">
        <w:rPr>
          <w:rFonts w:cs="Arial"/>
          <w:bCs/>
          <w:sz w:val="24"/>
          <w:szCs w:val="24"/>
        </w:rPr>
        <w:t>O veículo utilizado para entrega</w:t>
      </w:r>
      <w:r w:rsidR="006F3EF9" w:rsidRPr="00287826">
        <w:rPr>
          <w:rFonts w:cs="Arial"/>
          <w:bCs/>
          <w:sz w:val="24"/>
          <w:szCs w:val="24"/>
        </w:rPr>
        <w:t xml:space="preserve"> dos materiais</w:t>
      </w:r>
      <w:r w:rsidRPr="00287826">
        <w:rPr>
          <w:rFonts w:cs="Arial"/>
          <w:bCs/>
          <w:sz w:val="24"/>
          <w:szCs w:val="24"/>
        </w:rPr>
        <w:t xml:space="preserve"> no Departamento de Compras e Estoque deverá ter no máximo 14 metros de comprimento, de p</w:t>
      </w:r>
      <w:r w:rsidR="00A35C26" w:rsidRPr="00287826">
        <w:rPr>
          <w:rFonts w:cs="Arial"/>
          <w:bCs/>
          <w:sz w:val="24"/>
          <w:szCs w:val="24"/>
        </w:rPr>
        <w:t>a</w:t>
      </w:r>
      <w:r w:rsidRPr="00287826">
        <w:rPr>
          <w:rFonts w:cs="Arial"/>
          <w:bCs/>
          <w:sz w:val="24"/>
          <w:szCs w:val="24"/>
        </w:rPr>
        <w:t xml:space="preserve">ra-choque </w:t>
      </w:r>
      <w:proofErr w:type="gramStart"/>
      <w:r w:rsidRPr="00287826">
        <w:rPr>
          <w:rFonts w:cs="Arial"/>
          <w:bCs/>
          <w:sz w:val="24"/>
          <w:szCs w:val="24"/>
        </w:rPr>
        <w:t>a p</w:t>
      </w:r>
      <w:r w:rsidR="00A35C26" w:rsidRPr="00287826">
        <w:rPr>
          <w:rFonts w:cs="Arial"/>
          <w:bCs/>
          <w:sz w:val="24"/>
          <w:szCs w:val="24"/>
        </w:rPr>
        <w:t>a</w:t>
      </w:r>
      <w:r w:rsidRPr="00287826">
        <w:rPr>
          <w:rFonts w:cs="Arial"/>
          <w:bCs/>
          <w:sz w:val="24"/>
          <w:szCs w:val="24"/>
        </w:rPr>
        <w:t>ra-choque, e altura máxima de 4 metros</w:t>
      </w:r>
      <w:proofErr w:type="gramEnd"/>
      <w:r w:rsidRPr="00287826">
        <w:rPr>
          <w:rFonts w:cs="Arial"/>
          <w:bCs/>
          <w:sz w:val="24"/>
          <w:szCs w:val="24"/>
        </w:rPr>
        <w:t xml:space="preserve">. </w:t>
      </w:r>
    </w:p>
    <w:p w:rsidR="00D13D92" w:rsidRPr="00287826" w:rsidRDefault="00D13D92" w:rsidP="00A35C26">
      <w:pPr>
        <w:numPr>
          <w:ilvl w:val="1"/>
          <w:numId w:val="3"/>
        </w:numPr>
        <w:spacing w:before="120" w:line="360" w:lineRule="auto"/>
        <w:ind w:left="0" w:firstLine="0"/>
        <w:rPr>
          <w:rFonts w:cs="Arial"/>
          <w:sz w:val="24"/>
          <w:szCs w:val="24"/>
        </w:rPr>
      </w:pPr>
      <w:r w:rsidRPr="00287826">
        <w:rPr>
          <w:rFonts w:cs="Arial"/>
          <w:sz w:val="24"/>
          <w:szCs w:val="24"/>
        </w:rPr>
        <w:t>A CESAMA irá designar um empregado para acompanhar o recebimento dos materiais.</w:t>
      </w:r>
    </w:p>
    <w:p w:rsidR="00B41EF6" w:rsidRPr="00287826" w:rsidRDefault="00D13D92" w:rsidP="00A35C26">
      <w:pPr>
        <w:numPr>
          <w:ilvl w:val="2"/>
          <w:numId w:val="3"/>
        </w:numPr>
        <w:autoSpaceDE w:val="0"/>
        <w:autoSpaceDN w:val="0"/>
        <w:adjustRightInd w:val="0"/>
        <w:spacing w:before="120" w:line="360" w:lineRule="auto"/>
        <w:ind w:left="0" w:firstLine="0"/>
        <w:rPr>
          <w:rFonts w:cs="Arial"/>
          <w:sz w:val="24"/>
          <w:szCs w:val="24"/>
        </w:rPr>
      </w:pPr>
      <w:r w:rsidRPr="00287826">
        <w:rPr>
          <w:rFonts w:cs="Arial"/>
          <w:sz w:val="24"/>
          <w:szCs w:val="24"/>
        </w:rPr>
        <w:t>O empregado designado</w:t>
      </w:r>
      <w:r w:rsidR="00B41EF6" w:rsidRPr="00287826">
        <w:rPr>
          <w:rFonts w:cs="Arial"/>
          <w:sz w:val="24"/>
          <w:szCs w:val="24"/>
        </w:rPr>
        <w:t xml:space="preserve"> assinará termo ratificando o recebimento provisório, podendo recusar os </w:t>
      </w:r>
      <w:r w:rsidR="00E8402E" w:rsidRPr="00287826">
        <w:rPr>
          <w:rFonts w:cs="Arial"/>
          <w:sz w:val="24"/>
          <w:szCs w:val="24"/>
        </w:rPr>
        <w:t>materiais</w:t>
      </w:r>
      <w:r w:rsidR="00B41EF6" w:rsidRPr="00287826">
        <w:rPr>
          <w:rFonts w:cs="Arial"/>
          <w:sz w:val="24"/>
          <w:szCs w:val="24"/>
        </w:rPr>
        <w:t xml:space="preserve"> que estiverem em desacordo com a exigência editalícia no prazo máximo de 10 (dez) dias úteis a contar de sua entrega no local informado no item </w:t>
      </w:r>
      <w:r w:rsidR="004F3616" w:rsidRPr="00287826">
        <w:rPr>
          <w:rFonts w:cs="Arial"/>
          <w:sz w:val="24"/>
          <w:szCs w:val="24"/>
        </w:rPr>
        <w:t>6</w:t>
      </w:r>
      <w:r w:rsidR="00B41EF6" w:rsidRPr="00287826">
        <w:rPr>
          <w:rFonts w:cs="Arial"/>
          <w:sz w:val="24"/>
          <w:szCs w:val="24"/>
        </w:rPr>
        <w:t>.2.</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lastRenderedPageBreak/>
        <w:t xml:space="preserve">Os </w:t>
      </w:r>
      <w:r w:rsidR="00E8402E" w:rsidRPr="00287826">
        <w:rPr>
          <w:rFonts w:cs="Arial"/>
          <w:sz w:val="24"/>
          <w:szCs w:val="24"/>
        </w:rPr>
        <w:t>materiais</w:t>
      </w:r>
      <w:r w:rsidRPr="00287826">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87826">
        <w:rPr>
          <w:rFonts w:cs="Arial"/>
          <w:sz w:val="24"/>
          <w:szCs w:val="24"/>
        </w:rPr>
        <w:t>às custas</w:t>
      </w:r>
      <w:proofErr w:type="gramEnd"/>
      <w:r w:rsidRPr="00287826">
        <w:rPr>
          <w:rFonts w:cs="Arial"/>
          <w:sz w:val="24"/>
          <w:szCs w:val="24"/>
        </w:rPr>
        <w:t xml:space="preserve"> da fornecedora, no prazo máximo de 02 (dois) dias úteis.</w:t>
      </w:r>
    </w:p>
    <w:p w:rsidR="00B41EF6" w:rsidRPr="00287826" w:rsidRDefault="00436287" w:rsidP="00A35C26">
      <w:pPr>
        <w:numPr>
          <w:ilvl w:val="2"/>
          <w:numId w:val="3"/>
        </w:numPr>
        <w:autoSpaceDE w:val="0"/>
        <w:autoSpaceDN w:val="0"/>
        <w:adjustRightInd w:val="0"/>
        <w:spacing w:before="120" w:line="360" w:lineRule="auto"/>
        <w:ind w:left="0" w:firstLine="0"/>
        <w:rPr>
          <w:rFonts w:cs="Arial"/>
          <w:sz w:val="24"/>
          <w:szCs w:val="24"/>
        </w:rPr>
      </w:pPr>
      <w:r w:rsidRPr="00287826">
        <w:rPr>
          <w:rFonts w:cs="Arial"/>
          <w:sz w:val="24"/>
          <w:szCs w:val="24"/>
        </w:rPr>
        <w:t xml:space="preserve">A substituição de que trata o item </w:t>
      </w:r>
      <w:r w:rsidR="004F3616" w:rsidRPr="00287826">
        <w:rPr>
          <w:rFonts w:cs="Arial"/>
          <w:sz w:val="24"/>
          <w:szCs w:val="24"/>
        </w:rPr>
        <w:t>6</w:t>
      </w:r>
      <w:r w:rsidRPr="00287826">
        <w:rPr>
          <w:rFonts w:cs="Arial"/>
          <w:sz w:val="24"/>
          <w:szCs w:val="24"/>
        </w:rPr>
        <w:t>.5 deverá ser feita no prazo máximo de 05 (cinco) dias corridos, a contar da data do recolhimento dos materiais na CESAMA, sujeitando-se a fornecedora, na inobservância, às penalidades previstas no Edital</w:t>
      </w:r>
      <w:r w:rsidR="00B41EF6" w:rsidRPr="00287826">
        <w:rPr>
          <w:rFonts w:cs="Arial"/>
          <w:sz w:val="24"/>
          <w:szCs w:val="24"/>
        </w:rPr>
        <w:t>.</w:t>
      </w:r>
    </w:p>
    <w:p w:rsidR="00D13D92" w:rsidRPr="00287826" w:rsidRDefault="00D13D92" w:rsidP="00A35C26">
      <w:pPr>
        <w:numPr>
          <w:ilvl w:val="2"/>
          <w:numId w:val="3"/>
        </w:numPr>
        <w:autoSpaceDE w:val="0"/>
        <w:autoSpaceDN w:val="0"/>
        <w:adjustRightInd w:val="0"/>
        <w:spacing w:before="120" w:line="360" w:lineRule="auto"/>
        <w:ind w:left="0" w:firstLine="0"/>
        <w:rPr>
          <w:rFonts w:cs="Arial"/>
          <w:sz w:val="24"/>
          <w:szCs w:val="24"/>
        </w:rPr>
      </w:pPr>
      <w:r w:rsidRPr="00287826">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87826" w:rsidRDefault="00B41EF6" w:rsidP="00A35C26">
      <w:pPr>
        <w:numPr>
          <w:ilvl w:val="1"/>
          <w:numId w:val="3"/>
        </w:numPr>
        <w:spacing w:before="120" w:line="360" w:lineRule="auto"/>
        <w:ind w:left="0" w:firstLine="0"/>
        <w:rPr>
          <w:rFonts w:cs="Arial"/>
          <w:sz w:val="24"/>
          <w:szCs w:val="24"/>
        </w:rPr>
      </w:pPr>
      <w:r w:rsidRPr="00287826">
        <w:rPr>
          <w:rFonts w:cs="Arial"/>
          <w:sz w:val="24"/>
          <w:szCs w:val="24"/>
        </w:rPr>
        <w:t xml:space="preserve">Verificando-se, novamente, a desconformidade do </w:t>
      </w:r>
      <w:r w:rsidR="00E8402E" w:rsidRPr="00287826">
        <w:rPr>
          <w:rFonts w:cs="Arial"/>
          <w:sz w:val="24"/>
          <w:szCs w:val="24"/>
        </w:rPr>
        <w:t>material</w:t>
      </w:r>
      <w:r w:rsidRPr="00287826">
        <w:rPr>
          <w:rFonts w:cs="Arial"/>
          <w:sz w:val="24"/>
          <w:szCs w:val="24"/>
        </w:rPr>
        <w:t xml:space="preserve"> entregue com o exigido em edital, ficará demonstrada a incapacidade da empresa fornecedora, sujeitando-se, a mesma, as penalidades previstas neste Edital.</w:t>
      </w:r>
    </w:p>
    <w:p w:rsidR="00D13D92" w:rsidRPr="00287826" w:rsidRDefault="00D13D92" w:rsidP="00A35C26">
      <w:pPr>
        <w:numPr>
          <w:ilvl w:val="0"/>
          <w:numId w:val="3"/>
        </w:numPr>
        <w:autoSpaceDE w:val="0"/>
        <w:autoSpaceDN w:val="0"/>
        <w:adjustRightInd w:val="0"/>
        <w:spacing w:before="480" w:line="360" w:lineRule="auto"/>
        <w:ind w:left="284" w:hanging="284"/>
        <w:rPr>
          <w:rFonts w:cs="Arial"/>
          <w:b/>
          <w:sz w:val="24"/>
          <w:szCs w:val="24"/>
        </w:rPr>
      </w:pPr>
      <w:r w:rsidRPr="00287826">
        <w:rPr>
          <w:rFonts w:cs="Arial"/>
          <w:b/>
          <w:bCs/>
          <w:sz w:val="24"/>
          <w:szCs w:val="24"/>
        </w:rPr>
        <w:t>DA VALIDADE DO REGISTRO DE PREÇOS</w:t>
      </w:r>
    </w:p>
    <w:p w:rsidR="00D13D92" w:rsidRPr="00287826" w:rsidRDefault="00D13D92" w:rsidP="00A35C26">
      <w:pPr>
        <w:numPr>
          <w:ilvl w:val="1"/>
          <w:numId w:val="3"/>
        </w:numPr>
        <w:spacing w:before="120" w:line="360" w:lineRule="auto"/>
        <w:ind w:left="0" w:firstLine="0"/>
        <w:rPr>
          <w:rFonts w:cs="Arial"/>
          <w:sz w:val="24"/>
          <w:szCs w:val="24"/>
        </w:rPr>
      </w:pPr>
      <w:r w:rsidRPr="00287826">
        <w:rPr>
          <w:rFonts w:cs="Arial"/>
          <w:sz w:val="24"/>
          <w:szCs w:val="24"/>
        </w:rPr>
        <w:t xml:space="preserve">O prazo de vigência da Ata de Registro de Preços é de </w:t>
      </w:r>
      <w:r w:rsidR="00984747" w:rsidRPr="00287826">
        <w:rPr>
          <w:rFonts w:cs="Arial"/>
          <w:sz w:val="24"/>
          <w:szCs w:val="24"/>
        </w:rPr>
        <w:t>12</w:t>
      </w:r>
      <w:r w:rsidRPr="00287826">
        <w:rPr>
          <w:rFonts w:cs="Arial"/>
          <w:sz w:val="24"/>
          <w:szCs w:val="24"/>
        </w:rPr>
        <w:t xml:space="preserve"> (</w:t>
      </w:r>
      <w:r w:rsidR="00984747" w:rsidRPr="00287826">
        <w:rPr>
          <w:rFonts w:cs="Arial"/>
          <w:sz w:val="24"/>
          <w:szCs w:val="24"/>
        </w:rPr>
        <w:t>doze</w:t>
      </w:r>
      <w:r w:rsidRPr="00287826">
        <w:rPr>
          <w:rFonts w:cs="Arial"/>
          <w:sz w:val="24"/>
          <w:szCs w:val="24"/>
        </w:rPr>
        <w:t>) meses a contar da data da assinatura d</w:t>
      </w:r>
      <w:r w:rsidR="00607485" w:rsidRPr="00287826">
        <w:rPr>
          <w:rFonts w:cs="Arial"/>
          <w:sz w:val="24"/>
          <w:szCs w:val="24"/>
        </w:rPr>
        <w:t>a Ata.</w:t>
      </w:r>
    </w:p>
    <w:p w:rsidR="00D13D92" w:rsidRPr="00287826" w:rsidRDefault="000F688B" w:rsidP="00A35C26">
      <w:pPr>
        <w:numPr>
          <w:ilvl w:val="0"/>
          <w:numId w:val="3"/>
        </w:numPr>
        <w:autoSpaceDE w:val="0"/>
        <w:autoSpaceDN w:val="0"/>
        <w:adjustRightInd w:val="0"/>
        <w:spacing w:before="480" w:line="360" w:lineRule="auto"/>
        <w:ind w:left="284" w:hanging="284"/>
        <w:rPr>
          <w:rFonts w:cs="Arial"/>
          <w:b/>
          <w:sz w:val="24"/>
          <w:szCs w:val="24"/>
        </w:rPr>
      </w:pPr>
      <w:r w:rsidRPr="00287826">
        <w:rPr>
          <w:rFonts w:cs="Arial"/>
          <w:b/>
          <w:bCs/>
          <w:sz w:val="24"/>
          <w:szCs w:val="24"/>
        </w:rPr>
        <w:t>DO PAGAMENTO</w:t>
      </w:r>
    </w:p>
    <w:p w:rsidR="000F688B" w:rsidRPr="00287826" w:rsidRDefault="000F688B" w:rsidP="00A35C26">
      <w:pPr>
        <w:pStyle w:val="Corpodetexto"/>
        <w:numPr>
          <w:ilvl w:val="1"/>
          <w:numId w:val="3"/>
        </w:numPr>
        <w:spacing w:before="120" w:line="360" w:lineRule="auto"/>
        <w:ind w:left="0" w:firstLine="0"/>
        <w:rPr>
          <w:sz w:val="24"/>
          <w:szCs w:val="24"/>
        </w:rPr>
      </w:pPr>
      <w:r w:rsidRPr="00287826">
        <w:rPr>
          <w:rFonts w:cs="Arial"/>
          <w:sz w:val="24"/>
          <w:szCs w:val="24"/>
        </w:rPr>
        <w:t>A CESAMA efetuará os pagamentos</w:t>
      </w:r>
      <w:r w:rsidR="00607485" w:rsidRPr="00287826">
        <w:rPr>
          <w:rFonts w:cs="Arial"/>
          <w:sz w:val="24"/>
          <w:szCs w:val="24"/>
        </w:rPr>
        <w:t xml:space="preserve"> </w:t>
      </w:r>
      <w:r w:rsidRPr="00287826">
        <w:rPr>
          <w:iCs/>
          <w:sz w:val="24"/>
          <w:szCs w:val="24"/>
        </w:rPr>
        <w:t xml:space="preserve">30 </w:t>
      </w:r>
      <w:r w:rsidRPr="00287826">
        <w:rPr>
          <w:sz w:val="24"/>
          <w:szCs w:val="24"/>
        </w:rPr>
        <w:t>(trinta) dias</w:t>
      </w:r>
      <w:r w:rsidR="00607485" w:rsidRPr="00287826">
        <w:rPr>
          <w:sz w:val="24"/>
          <w:szCs w:val="24"/>
        </w:rPr>
        <w:t xml:space="preserve"> </w:t>
      </w:r>
      <w:r w:rsidRPr="00287826">
        <w:rPr>
          <w:sz w:val="24"/>
          <w:szCs w:val="24"/>
        </w:rPr>
        <w:t>após a entrega dos materiais juntamente com a apresentação e aceitação da Nota Fiscal / Fatura pelo departamento competente.</w:t>
      </w:r>
    </w:p>
    <w:p w:rsidR="00294655" w:rsidRPr="00287826" w:rsidRDefault="00294655" w:rsidP="00A35C26">
      <w:pPr>
        <w:pStyle w:val="Corpodetexto"/>
        <w:numPr>
          <w:ilvl w:val="2"/>
          <w:numId w:val="3"/>
        </w:numPr>
        <w:tabs>
          <w:tab w:val="left" w:pos="851"/>
        </w:tabs>
        <w:spacing w:before="120" w:line="360" w:lineRule="auto"/>
        <w:ind w:left="0" w:firstLine="0"/>
        <w:rPr>
          <w:sz w:val="24"/>
          <w:szCs w:val="24"/>
        </w:rPr>
      </w:pPr>
      <w:r w:rsidRPr="00287826">
        <w:rPr>
          <w:rFonts w:cs="Arial"/>
          <w:sz w:val="24"/>
          <w:szCs w:val="24"/>
        </w:rPr>
        <w:t xml:space="preserve">Caso o vencimento ocorra no sábado, domingo, feriado ou ponto facultativo para a Cesama, o pagamento será realizado no primeiro dia subseqüente. </w:t>
      </w:r>
    </w:p>
    <w:p w:rsidR="000F688B" w:rsidRPr="00287826" w:rsidRDefault="00183B57" w:rsidP="00A35C26">
      <w:pPr>
        <w:pStyle w:val="Corpodetexto"/>
        <w:numPr>
          <w:ilvl w:val="1"/>
          <w:numId w:val="3"/>
        </w:numPr>
        <w:spacing w:before="120" w:line="360" w:lineRule="auto"/>
        <w:ind w:left="0" w:firstLine="0"/>
        <w:rPr>
          <w:sz w:val="24"/>
          <w:szCs w:val="24"/>
        </w:rPr>
      </w:pPr>
      <w:r w:rsidRPr="00287826">
        <w:rPr>
          <w:rFonts w:cs="Arial"/>
          <w:sz w:val="24"/>
          <w:szCs w:val="24"/>
        </w:rPr>
        <w:t xml:space="preserve">O pagamento será efetuado através de depósito em conta bancária ou via </w:t>
      </w:r>
      <w:r w:rsidRPr="00287826">
        <w:rPr>
          <w:rFonts w:cs="Arial"/>
          <w:b/>
          <w:bCs/>
          <w:sz w:val="24"/>
          <w:szCs w:val="24"/>
        </w:rPr>
        <w:t>TED</w:t>
      </w:r>
      <w:r w:rsidRPr="00287826">
        <w:rPr>
          <w:rFonts w:cs="Arial"/>
          <w:sz w:val="24"/>
          <w:szCs w:val="24"/>
        </w:rPr>
        <w:t xml:space="preserve"> (transferência eletrônica disponível), cujas tarifas extras correrão por conta da </w:t>
      </w:r>
      <w:r w:rsidR="00436287" w:rsidRPr="00287826">
        <w:rPr>
          <w:rFonts w:cs="Arial"/>
          <w:bCs/>
          <w:sz w:val="24"/>
          <w:szCs w:val="24"/>
        </w:rPr>
        <w:t>empresa fornecedora</w:t>
      </w:r>
      <w:r w:rsidRPr="00287826">
        <w:rPr>
          <w:sz w:val="24"/>
          <w:szCs w:val="24"/>
        </w:rPr>
        <w:t>.</w:t>
      </w:r>
    </w:p>
    <w:p w:rsidR="000F688B" w:rsidRPr="00287826" w:rsidRDefault="000F688B" w:rsidP="00A35C26">
      <w:pPr>
        <w:pStyle w:val="Corpodetexto"/>
        <w:numPr>
          <w:ilvl w:val="2"/>
          <w:numId w:val="3"/>
        </w:numPr>
        <w:spacing w:before="120" w:line="360" w:lineRule="auto"/>
        <w:ind w:left="0" w:firstLine="0"/>
        <w:rPr>
          <w:sz w:val="24"/>
          <w:szCs w:val="24"/>
        </w:rPr>
      </w:pPr>
      <w:r w:rsidRPr="00287826">
        <w:rPr>
          <w:rFonts w:cs="Arial"/>
          <w:sz w:val="24"/>
          <w:szCs w:val="24"/>
        </w:rPr>
        <w:t xml:space="preserve">A Nota Fiscal Eletrônica – NF-e – deverá ser enviada para o e-mail </w:t>
      </w:r>
      <w:hyperlink r:id="rId8" w:history="1">
        <w:r w:rsidRPr="00287826">
          <w:rPr>
            <w:rStyle w:val="Hyperlink"/>
            <w:rFonts w:cs="Arial"/>
            <w:color w:val="auto"/>
            <w:sz w:val="24"/>
            <w:szCs w:val="24"/>
          </w:rPr>
          <w:t>nfe@cesama.com.br</w:t>
        </w:r>
      </w:hyperlink>
      <w:r w:rsidRPr="00287826">
        <w:rPr>
          <w:rFonts w:cs="Arial"/>
          <w:sz w:val="24"/>
          <w:szCs w:val="24"/>
        </w:rPr>
        <w:t xml:space="preserve">. </w:t>
      </w:r>
    </w:p>
    <w:p w:rsidR="000610B8" w:rsidRPr="00287826" w:rsidRDefault="000610B8" w:rsidP="00A35C26">
      <w:pPr>
        <w:pStyle w:val="Corpodetexto"/>
        <w:numPr>
          <w:ilvl w:val="3"/>
          <w:numId w:val="3"/>
        </w:numPr>
        <w:tabs>
          <w:tab w:val="left" w:pos="993"/>
        </w:tabs>
        <w:spacing w:before="120" w:line="360" w:lineRule="auto"/>
        <w:ind w:left="0" w:firstLine="0"/>
        <w:rPr>
          <w:sz w:val="24"/>
          <w:szCs w:val="24"/>
        </w:rPr>
      </w:pPr>
      <w:r w:rsidRPr="00287826">
        <w:rPr>
          <w:rFonts w:cs="Arial"/>
          <w:sz w:val="24"/>
          <w:szCs w:val="24"/>
        </w:rPr>
        <w:lastRenderedPageBreak/>
        <w:t>O pagamento só poderá ser realizado em nome do fornecedor e os boletos não poderão, em hipótese nenhuma, ser pagos em nome de outro beneficiário.</w:t>
      </w:r>
    </w:p>
    <w:p w:rsidR="00436287" w:rsidRPr="00287826" w:rsidRDefault="00436287" w:rsidP="00A35C26">
      <w:pPr>
        <w:pStyle w:val="Corpodetexto"/>
        <w:numPr>
          <w:ilvl w:val="2"/>
          <w:numId w:val="3"/>
        </w:numPr>
        <w:spacing w:before="120" w:line="360" w:lineRule="auto"/>
        <w:ind w:left="0" w:firstLine="0"/>
        <w:rPr>
          <w:sz w:val="24"/>
          <w:szCs w:val="24"/>
        </w:rPr>
      </w:pPr>
      <w:r w:rsidRPr="00287826">
        <w:rPr>
          <w:rFonts w:eastAsia="Arial Unicode MS" w:cs="Arial"/>
          <w:iCs/>
          <w:sz w:val="24"/>
          <w:szCs w:val="24"/>
        </w:rPr>
        <w:t xml:space="preserve">Deverá constar na descrição da </w:t>
      </w:r>
      <w:r w:rsidRPr="00287826">
        <w:rPr>
          <w:sz w:val="24"/>
          <w:szCs w:val="24"/>
        </w:rPr>
        <w:t>Nota Fiscal / Fatura</w:t>
      </w:r>
      <w:r w:rsidRPr="00287826">
        <w:rPr>
          <w:rFonts w:eastAsia="Arial Unicode MS" w:cs="Arial"/>
          <w:iCs/>
          <w:sz w:val="24"/>
          <w:szCs w:val="24"/>
        </w:rPr>
        <w:t xml:space="preserve"> o número da licitação e da Ordem de Compra.</w:t>
      </w:r>
    </w:p>
    <w:p w:rsidR="000F688B" w:rsidRPr="00287826" w:rsidRDefault="000F688B" w:rsidP="00A35C26">
      <w:pPr>
        <w:pStyle w:val="WW-Recuodecorpodetexto2"/>
        <w:numPr>
          <w:ilvl w:val="1"/>
          <w:numId w:val="3"/>
        </w:numPr>
        <w:spacing w:before="120" w:line="360" w:lineRule="auto"/>
        <w:ind w:left="0" w:firstLine="0"/>
        <w:rPr>
          <w:sz w:val="24"/>
          <w:szCs w:val="24"/>
        </w:rPr>
      </w:pPr>
      <w:r w:rsidRPr="00287826">
        <w:rPr>
          <w:sz w:val="24"/>
          <w:szCs w:val="24"/>
        </w:rPr>
        <w:t xml:space="preserve">O pagamento </w:t>
      </w:r>
      <w:r w:rsidRPr="00287826">
        <w:rPr>
          <w:b/>
          <w:bCs/>
          <w:sz w:val="24"/>
          <w:szCs w:val="24"/>
        </w:rPr>
        <w:t>SOMENTE</w:t>
      </w:r>
      <w:r w:rsidRPr="00287826">
        <w:rPr>
          <w:sz w:val="24"/>
          <w:szCs w:val="24"/>
        </w:rPr>
        <w:t xml:space="preserve"> será efetuado:</w:t>
      </w:r>
    </w:p>
    <w:p w:rsidR="000F688B" w:rsidRPr="00287826" w:rsidRDefault="000F688B" w:rsidP="00A35C26">
      <w:pPr>
        <w:pStyle w:val="WW-Recuodecorpodetexto2"/>
        <w:numPr>
          <w:ilvl w:val="0"/>
          <w:numId w:val="4"/>
        </w:numPr>
        <w:spacing w:before="120" w:line="360" w:lineRule="auto"/>
        <w:ind w:left="851" w:hanging="284"/>
        <w:rPr>
          <w:sz w:val="24"/>
          <w:szCs w:val="24"/>
        </w:rPr>
      </w:pPr>
      <w:r w:rsidRPr="00287826">
        <w:rPr>
          <w:sz w:val="24"/>
          <w:szCs w:val="24"/>
        </w:rPr>
        <w:t>Após a aceitação da Nota Fiscal / Fatura.</w:t>
      </w:r>
    </w:p>
    <w:p w:rsidR="000F688B" w:rsidRPr="00287826" w:rsidRDefault="000F688B" w:rsidP="00A35C26">
      <w:pPr>
        <w:pStyle w:val="WW-Recuodecorpodetexto2"/>
        <w:numPr>
          <w:ilvl w:val="0"/>
          <w:numId w:val="4"/>
        </w:numPr>
        <w:spacing w:before="120" w:line="360" w:lineRule="auto"/>
        <w:ind w:left="851" w:hanging="284"/>
        <w:rPr>
          <w:sz w:val="24"/>
          <w:szCs w:val="24"/>
        </w:rPr>
      </w:pPr>
      <w:r w:rsidRPr="00287826">
        <w:rPr>
          <w:sz w:val="24"/>
          <w:szCs w:val="24"/>
        </w:rPr>
        <w:t xml:space="preserve">Após o recolhimento pela </w:t>
      </w:r>
      <w:proofErr w:type="gramStart"/>
      <w:r w:rsidRPr="00287826">
        <w:rPr>
          <w:sz w:val="24"/>
          <w:szCs w:val="24"/>
        </w:rPr>
        <w:t>adjudicatária de quaisquer multas que lhe tenham sido impostas em decorrência de inadimplemento contratual</w:t>
      </w:r>
      <w:proofErr w:type="gramEnd"/>
      <w:r w:rsidRPr="00287826">
        <w:rPr>
          <w:sz w:val="24"/>
          <w:szCs w:val="24"/>
        </w:rPr>
        <w:t>.</w:t>
      </w:r>
    </w:p>
    <w:p w:rsidR="008122F6" w:rsidRPr="00287826" w:rsidRDefault="008122F6" w:rsidP="00A35C26">
      <w:pPr>
        <w:pStyle w:val="Corpodetexto2"/>
        <w:numPr>
          <w:ilvl w:val="1"/>
          <w:numId w:val="3"/>
        </w:numPr>
        <w:spacing w:before="120" w:line="360" w:lineRule="auto"/>
        <w:ind w:left="0" w:firstLine="0"/>
        <w:rPr>
          <w:color w:val="auto"/>
          <w:sz w:val="24"/>
          <w:szCs w:val="24"/>
        </w:rPr>
      </w:pPr>
      <w:r w:rsidRPr="00287826">
        <w:rPr>
          <w:color w:val="auto"/>
          <w:sz w:val="24"/>
          <w:szCs w:val="24"/>
        </w:rPr>
        <w:t xml:space="preserve">Na Nota Fiscal / Fatura (em duas vias) deverão ser anexadas </w:t>
      </w:r>
      <w:proofErr w:type="gramStart"/>
      <w:r w:rsidRPr="00287826">
        <w:rPr>
          <w:color w:val="auto"/>
          <w:sz w:val="24"/>
          <w:szCs w:val="24"/>
        </w:rPr>
        <w:t>as</w:t>
      </w:r>
      <w:proofErr w:type="gramEnd"/>
      <w:r w:rsidRPr="00287826">
        <w:rPr>
          <w:color w:val="auto"/>
          <w:sz w:val="24"/>
          <w:szCs w:val="24"/>
        </w:rPr>
        <w:t xml:space="preserve"> certidões atualizadas de regularidade junto ao INSS, ao FGTS e à Justiça do Trabalho.</w:t>
      </w:r>
    </w:p>
    <w:p w:rsidR="000F688B" w:rsidRPr="00287826" w:rsidRDefault="000F688B" w:rsidP="00A35C26">
      <w:pPr>
        <w:pStyle w:val="Corpodetexto2"/>
        <w:numPr>
          <w:ilvl w:val="1"/>
          <w:numId w:val="3"/>
        </w:numPr>
        <w:spacing w:before="120" w:line="360" w:lineRule="auto"/>
        <w:ind w:left="0" w:firstLine="0"/>
        <w:rPr>
          <w:color w:val="auto"/>
          <w:sz w:val="24"/>
          <w:szCs w:val="24"/>
        </w:rPr>
      </w:pPr>
      <w:r w:rsidRPr="00287826">
        <w:rPr>
          <w:color w:val="auto"/>
          <w:sz w:val="24"/>
          <w:szCs w:val="24"/>
        </w:rPr>
        <w:t>Na eventualidade de aplicação de multas, estas deverão ser liquidadas simultaneamente com parcela vinculada ao evento cujo descumprimento der origem à aplicação da penalidade.</w:t>
      </w:r>
    </w:p>
    <w:p w:rsidR="000F688B" w:rsidRPr="00287826" w:rsidRDefault="000F688B" w:rsidP="00A35C26">
      <w:pPr>
        <w:numPr>
          <w:ilvl w:val="1"/>
          <w:numId w:val="3"/>
        </w:numPr>
        <w:spacing w:before="120" w:line="360" w:lineRule="auto"/>
        <w:ind w:left="0" w:firstLine="0"/>
        <w:rPr>
          <w:rFonts w:cs="Arial"/>
          <w:sz w:val="24"/>
          <w:szCs w:val="24"/>
        </w:rPr>
      </w:pPr>
      <w:r w:rsidRPr="00287826">
        <w:rPr>
          <w:rFonts w:cs="Arial"/>
          <w:sz w:val="24"/>
          <w:szCs w:val="24"/>
        </w:rPr>
        <w:t xml:space="preserve">O CNPJ da </w:t>
      </w:r>
      <w:r w:rsidR="00436287" w:rsidRPr="00287826">
        <w:rPr>
          <w:rFonts w:cs="Arial"/>
          <w:sz w:val="24"/>
          <w:szCs w:val="24"/>
        </w:rPr>
        <w:t>empresa fornecedora,</w:t>
      </w:r>
      <w:r w:rsidRPr="00287826">
        <w:rPr>
          <w:rFonts w:cs="Arial"/>
          <w:sz w:val="24"/>
          <w:szCs w:val="24"/>
        </w:rPr>
        <w:t xml:space="preserve"> constante da </w:t>
      </w:r>
      <w:r w:rsidR="00436287" w:rsidRPr="00287826">
        <w:rPr>
          <w:sz w:val="24"/>
          <w:szCs w:val="24"/>
        </w:rPr>
        <w:t>Nota Fiscal / Fatura,</w:t>
      </w:r>
      <w:r w:rsidRPr="00287826">
        <w:rPr>
          <w:rFonts w:cs="Arial"/>
          <w:sz w:val="24"/>
          <w:szCs w:val="24"/>
        </w:rPr>
        <w:t xml:space="preserve"> deverá ser o mesmo da documentação apresentada na licitação.</w:t>
      </w:r>
    </w:p>
    <w:p w:rsidR="000F688B" w:rsidRPr="00287826" w:rsidRDefault="000F688B" w:rsidP="00A35C26">
      <w:pPr>
        <w:numPr>
          <w:ilvl w:val="1"/>
          <w:numId w:val="3"/>
        </w:numPr>
        <w:spacing w:before="120" w:line="360" w:lineRule="auto"/>
        <w:ind w:left="0" w:firstLine="0"/>
        <w:rPr>
          <w:iCs/>
          <w:sz w:val="24"/>
          <w:szCs w:val="24"/>
        </w:rPr>
      </w:pPr>
      <w:r w:rsidRPr="00287826">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87826">
        <w:rPr>
          <w:iCs/>
          <w:sz w:val="24"/>
          <w:szCs w:val="24"/>
        </w:rPr>
        <w:t xml:space="preserve"> de Preços e suas Ordens de Compra</w:t>
      </w:r>
      <w:r w:rsidRPr="00287826">
        <w:rPr>
          <w:iCs/>
          <w:sz w:val="24"/>
          <w:szCs w:val="24"/>
        </w:rPr>
        <w:t>, no que couber.</w:t>
      </w:r>
    </w:p>
    <w:p w:rsidR="000F688B" w:rsidRPr="00287826" w:rsidRDefault="000F688B" w:rsidP="00A35C26">
      <w:pPr>
        <w:numPr>
          <w:ilvl w:val="1"/>
          <w:numId w:val="3"/>
        </w:numPr>
        <w:spacing w:before="120" w:line="360" w:lineRule="auto"/>
        <w:ind w:left="0" w:firstLine="0"/>
        <w:rPr>
          <w:sz w:val="24"/>
          <w:szCs w:val="24"/>
          <w:lang w:val="de-DE"/>
        </w:rPr>
      </w:pPr>
      <w:r w:rsidRPr="00287826">
        <w:rPr>
          <w:sz w:val="24"/>
          <w:szCs w:val="24"/>
        </w:rPr>
        <w:t xml:space="preserve">Na hipótese de ocorrer atraso no pagamento da </w:t>
      </w:r>
      <w:r w:rsidR="008122F6" w:rsidRPr="00287826">
        <w:rPr>
          <w:sz w:val="24"/>
          <w:szCs w:val="24"/>
        </w:rPr>
        <w:t>Nota Fiscal / Fatur</w:t>
      </w:r>
      <w:r w:rsidRPr="00287826">
        <w:rPr>
          <w:sz w:val="24"/>
          <w:szCs w:val="24"/>
        </w:rPr>
        <w:t>a por responsabilidade da CESAMA, esta se compromete a aplicar, conforme legislação em vigor, juros de mora sobre o valor devido “</w:t>
      </w:r>
      <w:r w:rsidRPr="00287826">
        <w:rPr>
          <w:i/>
          <w:iCs/>
          <w:sz w:val="24"/>
          <w:szCs w:val="24"/>
        </w:rPr>
        <w:t>pro rata”</w:t>
      </w:r>
      <w:r w:rsidRPr="00287826">
        <w:rPr>
          <w:sz w:val="24"/>
          <w:szCs w:val="24"/>
        </w:rPr>
        <w:t xml:space="preserve"> entre a data do vencimento e o efetivo pagamento</w:t>
      </w:r>
      <w:r w:rsidRPr="00287826">
        <w:rPr>
          <w:sz w:val="24"/>
          <w:szCs w:val="24"/>
          <w:lang w:val="de-DE"/>
        </w:rPr>
        <w:t>.</w:t>
      </w:r>
    </w:p>
    <w:p w:rsidR="000F688B" w:rsidRPr="00287826" w:rsidRDefault="000F688B" w:rsidP="00A35C26">
      <w:pPr>
        <w:numPr>
          <w:ilvl w:val="1"/>
          <w:numId w:val="3"/>
        </w:numPr>
        <w:spacing w:before="120" w:line="360" w:lineRule="auto"/>
        <w:ind w:left="0" w:firstLine="0"/>
        <w:rPr>
          <w:rFonts w:cs="Arial"/>
          <w:sz w:val="24"/>
          <w:szCs w:val="24"/>
        </w:rPr>
      </w:pPr>
      <w:r w:rsidRPr="00287826">
        <w:rPr>
          <w:rFonts w:cs="Arial"/>
          <w:sz w:val="24"/>
          <w:szCs w:val="24"/>
        </w:rPr>
        <w:t xml:space="preserve">A </w:t>
      </w:r>
      <w:r w:rsidR="007D3FF3" w:rsidRPr="00287826">
        <w:rPr>
          <w:rFonts w:cs="Arial"/>
          <w:sz w:val="24"/>
          <w:szCs w:val="24"/>
        </w:rPr>
        <w:t>empresa fornecedora</w:t>
      </w:r>
      <w:r w:rsidRPr="00287826">
        <w:rPr>
          <w:rFonts w:cs="Arial"/>
          <w:sz w:val="24"/>
          <w:szCs w:val="24"/>
        </w:rPr>
        <w:t xml:space="preserve"> não poderá ceder ou dar em garantia, em qualquer hipótese</w:t>
      </w:r>
      <w:r w:rsidR="00BA4BB0" w:rsidRPr="00287826">
        <w:rPr>
          <w:sz w:val="24"/>
          <w:szCs w:val="24"/>
        </w:rPr>
        <w:t>, no todo ou</w:t>
      </w:r>
      <w:r w:rsidRPr="00287826">
        <w:rPr>
          <w:rFonts w:cs="Arial"/>
          <w:sz w:val="24"/>
          <w:szCs w:val="24"/>
        </w:rPr>
        <w:t xml:space="preserve"> em parte, os créditos de qualquer natureza, decorrentes ou oriundos da Ordem de Compra.</w:t>
      </w:r>
    </w:p>
    <w:p w:rsidR="000F688B" w:rsidRPr="00287826" w:rsidRDefault="000F688B" w:rsidP="00A35C26">
      <w:pPr>
        <w:numPr>
          <w:ilvl w:val="1"/>
          <w:numId w:val="3"/>
        </w:numPr>
        <w:spacing w:before="120" w:line="360" w:lineRule="auto"/>
        <w:ind w:left="0" w:firstLine="0"/>
        <w:rPr>
          <w:b/>
          <w:bCs/>
          <w:sz w:val="24"/>
          <w:szCs w:val="24"/>
        </w:rPr>
      </w:pPr>
      <w:r w:rsidRPr="00287826">
        <w:rPr>
          <w:rFonts w:cs="Arial"/>
          <w:sz w:val="24"/>
          <w:szCs w:val="24"/>
        </w:rPr>
        <w:t xml:space="preserve">Nenhum pagamento será efetuado </w:t>
      </w:r>
      <w:r w:rsidR="00D72D4E" w:rsidRPr="00287826">
        <w:rPr>
          <w:rFonts w:cs="Arial"/>
          <w:sz w:val="24"/>
          <w:szCs w:val="24"/>
        </w:rPr>
        <w:t>àfornecedora</w:t>
      </w:r>
      <w:r w:rsidRPr="00287826">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287826" w:rsidRDefault="000610B8" w:rsidP="00A35C26">
      <w:pPr>
        <w:pStyle w:val="Corpodetexto2"/>
        <w:numPr>
          <w:ilvl w:val="1"/>
          <w:numId w:val="3"/>
        </w:numPr>
        <w:tabs>
          <w:tab w:val="left" w:pos="-3402"/>
        </w:tabs>
        <w:spacing w:before="120" w:line="360" w:lineRule="auto"/>
        <w:ind w:left="0" w:firstLine="0"/>
        <w:rPr>
          <w:color w:val="auto"/>
          <w:sz w:val="24"/>
          <w:szCs w:val="24"/>
        </w:rPr>
      </w:pPr>
      <w:r w:rsidRPr="00287826">
        <w:rPr>
          <w:color w:val="auto"/>
          <w:sz w:val="24"/>
          <w:szCs w:val="24"/>
        </w:rPr>
        <w:lastRenderedPageBreak/>
        <w:t xml:space="preserve">A antecipação de pagamento só poderá ocorrer caso o produto / material tenha sido entregue. </w:t>
      </w:r>
    </w:p>
    <w:p w:rsidR="000610B8" w:rsidRPr="00287826" w:rsidRDefault="000610B8" w:rsidP="00A35C26">
      <w:pPr>
        <w:pStyle w:val="Corpodetexto2"/>
        <w:numPr>
          <w:ilvl w:val="1"/>
          <w:numId w:val="3"/>
        </w:numPr>
        <w:tabs>
          <w:tab w:val="left" w:pos="-3402"/>
        </w:tabs>
        <w:spacing w:before="120" w:line="360" w:lineRule="auto"/>
        <w:ind w:left="0" w:firstLine="0"/>
        <w:rPr>
          <w:color w:val="auto"/>
          <w:sz w:val="24"/>
          <w:szCs w:val="24"/>
        </w:rPr>
      </w:pPr>
      <w:r w:rsidRPr="00287826">
        <w:rPr>
          <w:color w:val="auto"/>
          <w:sz w:val="24"/>
          <w:szCs w:val="24"/>
        </w:rPr>
        <w:t xml:space="preserve">A Cesama poderá realizar o pagamento antes do prazo definido no item </w:t>
      </w:r>
      <w:r w:rsidR="004F3616" w:rsidRPr="00287826">
        <w:rPr>
          <w:color w:val="auto"/>
          <w:sz w:val="24"/>
          <w:szCs w:val="24"/>
        </w:rPr>
        <w:t>8</w:t>
      </w:r>
      <w:r w:rsidRPr="00287826">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287826">
        <w:rPr>
          <w:color w:val="auto"/>
          <w:sz w:val="24"/>
          <w:szCs w:val="24"/>
        </w:rPr>
        <w:t>Índice</w:t>
      </w:r>
      <w:r w:rsidRPr="00287826">
        <w:rPr>
          <w:color w:val="auto"/>
          <w:sz w:val="24"/>
          <w:szCs w:val="24"/>
        </w:rPr>
        <w:t xml:space="preserve"> Nacional de Preços ao Consumidor – INPC acrescido de 1% (um por cento) “</w:t>
      </w:r>
      <w:r w:rsidRPr="00287826">
        <w:rPr>
          <w:i/>
          <w:color w:val="auto"/>
          <w:sz w:val="24"/>
          <w:szCs w:val="24"/>
        </w:rPr>
        <w:t>pro rata</w:t>
      </w:r>
      <w:r w:rsidRPr="00287826">
        <w:rPr>
          <w:color w:val="auto"/>
          <w:sz w:val="24"/>
          <w:szCs w:val="24"/>
        </w:rPr>
        <w:t>”.</w:t>
      </w:r>
    </w:p>
    <w:p w:rsidR="00B41EF6" w:rsidRPr="00287826" w:rsidRDefault="00B41EF6" w:rsidP="00A35C26">
      <w:pPr>
        <w:numPr>
          <w:ilvl w:val="0"/>
          <w:numId w:val="3"/>
        </w:numPr>
        <w:autoSpaceDE w:val="0"/>
        <w:autoSpaceDN w:val="0"/>
        <w:adjustRightInd w:val="0"/>
        <w:spacing w:before="480" w:line="360" w:lineRule="auto"/>
        <w:ind w:left="284" w:hanging="284"/>
        <w:rPr>
          <w:rFonts w:cs="Arial"/>
          <w:b/>
          <w:sz w:val="24"/>
          <w:szCs w:val="24"/>
        </w:rPr>
      </w:pPr>
      <w:r w:rsidRPr="00287826">
        <w:rPr>
          <w:rFonts w:cs="Arial"/>
          <w:b/>
          <w:sz w:val="24"/>
          <w:szCs w:val="24"/>
        </w:rPr>
        <w:t xml:space="preserve">OBRIGAÇÕES DA </w:t>
      </w:r>
      <w:r w:rsidR="00D72D4E" w:rsidRPr="00287826">
        <w:rPr>
          <w:rFonts w:cs="Arial"/>
          <w:b/>
          <w:sz w:val="24"/>
          <w:szCs w:val="24"/>
        </w:rPr>
        <w:t>FORNECEDORA</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Providenciar, imediatamente, a correção das deficiências apontadas pela CESAMA com respeito ao fornecimento do objeto.</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 xml:space="preserve">Entregar os </w:t>
      </w:r>
      <w:r w:rsidR="00E8402E" w:rsidRPr="00287826">
        <w:rPr>
          <w:rFonts w:cs="Arial"/>
          <w:sz w:val="24"/>
          <w:szCs w:val="24"/>
        </w:rPr>
        <w:t>materiais</w:t>
      </w:r>
      <w:r w:rsidRPr="00287826">
        <w:rPr>
          <w:rFonts w:cs="Arial"/>
          <w:sz w:val="24"/>
          <w:szCs w:val="24"/>
        </w:rPr>
        <w:t xml:space="preserve"> dentro das condições estabelecidas e respeitando os prazos fixados.</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Responsabilizar-se pela quantidade</w:t>
      </w:r>
      <w:r w:rsidR="00D914ED" w:rsidRPr="00287826">
        <w:rPr>
          <w:rFonts w:cs="Arial"/>
          <w:sz w:val="24"/>
          <w:szCs w:val="24"/>
        </w:rPr>
        <w:t xml:space="preserve"> e qualidade</w:t>
      </w:r>
      <w:r w:rsidRPr="00287826">
        <w:rPr>
          <w:rFonts w:cs="Arial"/>
          <w:sz w:val="24"/>
          <w:szCs w:val="24"/>
        </w:rPr>
        <w:t xml:space="preserve"> do</w:t>
      </w:r>
      <w:r w:rsidR="00E8402E" w:rsidRPr="00287826">
        <w:rPr>
          <w:rFonts w:cs="Arial"/>
          <w:sz w:val="24"/>
          <w:szCs w:val="24"/>
        </w:rPr>
        <w:t>smateriais</w:t>
      </w:r>
      <w:r w:rsidRPr="00287826">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87826">
        <w:rPr>
          <w:rFonts w:cs="Arial"/>
          <w:sz w:val="24"/>
          <w:szCs w:val="24"/>
        </w:rPr>
        <w:t xml:space="preserve"> de Registro de Preços e suas Ordens de Compra</w:t>
      </w:r>
      <w:r w:rsidRPr="00287826">
        <w:rPr>
          <w:rFonts w:cs="Arial"/>
          <w:sz w:val="24"/>
          <w:szCs w:val="24"/>
        </w:rPr>
        <w:t>.</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Cumprir os prazos previstos em Edital ou outros que venham a ser fixados pela CESAMA.</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Dirimir qualquer dúvida e prestar esclarecimentos acerca da execução da Ata, durante toda a sua vigência, a pedido da CESAMA.</w:t>
      </w:r>
    </w:p>
    <w:p w:rsidR="00305E5E" w:rsidRPr="00287826" w:rsidRDefault="00E6605C"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Retirar os materiais</w:t>
      </w:r>
      <w:r w:rsidR="00301139" w:rsidRPr="00287826">
        <w:rPr>
          <w:rFonts w:cs="Arial"/>
          <w:sz w:val="24"/>
          <w:szCs w:val="24"/>
        </w:rPr>
        <w:t xml:space="preserve"> </w:t>
      </w:r>
      <w:r w:rsidRPr="00287826">
        <w:rPr>
          <w:rFonts w:cs="Arial"/>
          <w:sz w:val="24"/>
          <w:szCs w:val="24"/>
        </w:rPr>
        <w:t>em desacordo com o edital, conforme ite</w:t>
      </w:r>
      <w:r w:rsidR="004F3616" w:rsidRPr="00287826">
        <w:rPr>
          <w:rFonts w:cs="Arial"/>
          <w:sz w:val="24"/>
          <w:szCs w:val="24"/>
        </w:rPr>
        <w:t>m 6</w:t>
      </w:r>
      <w:r w:rsidRPr="00287826">
        <w:rPr>
          <w:rFonts w:cs="Arial"/>
          <w:sz w:val="24"/>
          <w:szCs w:val="24"/>
        </w:rPr>
        <w:t>.5. Os produtos que não forem retirados receberão, a critério da CESAMA, destinação adequada a sua natureza, vedadas reivindicações por parte do fornecedor</w:t>
      </w:r>
      <w:r w:rsidR="00B41EF6" w:rsidRPr="00287826">
        <w:rPr>
          <w:rFonts w:cs="Arial"/>
          <w:sz w:val="24"/>
          <w:szCs w:val="24"/>
        </w:rPr>
        <w:t>.</w:t>
      </w:r>
    </w:p>
    <w:p w:rsidR="00B41EF6" w:rsidRPr="00287826" w:rsidRDefault="00B41EF6" w:rsidP="00A35C26">
      <w:pPr>
        <w:numPr>
          <w:ilvl w:val="0"/>
          <w:numId w:val="3"/>
        </w:numPr>
        <w:autoSpaceDE w:val="0"/>
        <w:autoSpaceDN w:val="0"/>
        <w:adjustRightInd w:val="0"/>
        <w:spacing w:before="480" w:line="360" w:lineRule="auto"/>
        <w:ind w:left="284" w:hanging="284"/>
        <w:rPr>
          <w:rFonts w:cs="Arial"/>
          <w:b/>
          <w:sz w:val="24"/>
          <w:szCs w:val="24"/>
        </w:rPr>
      </w:pPr>
      <w:r w:rsidRPr="00287826">
        <w:rPr>
          <w:rFonts w:cs="Arial"/>
          <w:b/>
          <w:sz w:val="24"/>
          <w:szCs w:val="24"/>
        </w:rPr>
        <w:t>OBRIGAÇÕES DA CESAMA</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Emitir o</w:t>
      </w:r>
      <w:r w:rsidR="000A7FB7" w:rsidRPr="00287826">
        <w:rPr>
          <w:rFonts w:cs="Arial"/>
          <w:sz w:val="24"/>
          <w:szCs w:val="24"/>
        </w:rPr>
        <w:t>(s)</w:t>
      </w:r>
      <w:r w:rsidRPr="00287826">
        <w:rPr>
          <w:rFonts w:cs="Arial"/>
          <w:sz w:val="24"/>
          <w:szCs w:val="24"/>
        </w:rPr>
        <w:t xml:space="preserve"> pedido</w:t>
      </w:r>
      <w:r w:rsidR="000A7FB7" w:rsidRPr="00287826">
        <w:rPr>
          <w:rFonts w:cs="Arial"/>
          <w:sz w:val="24"/>
          <w:szCs w:val="24"/>
        </w:rPr>
        <w:t>(s)</w:t>
      </w:r>
      <w:r w:rsidRPr="00287826">
        <w:rPr>
          <w:rFonts w:cs="Arial"/>
          <w:sz w:val="24"/>
          <w:szCs w:val="24"/>
        </w:rPr>
        <w:t xml:space="preserve"> através da Ordem de Compra.</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lastRenderedPageBreak/>
        <w:t xml:space="preserve">Efetuar todos os pagamentos devidos à </w:t>
      </w:r>
      <w:r w:rsidR="000A7FB7" w:rsidRPr="00287826">
        <w:rPr>
          <w:rFonts w:cs="Arial"/>
          <w:sz w:val="24"/>
          <w:szCs w:val="24"/>
        </w:rPr>
        <w:t>fornecedora,</w:t>
      </w:r>
      <w:r w:rsidRPr="00287826">
        <w:rPr>
          <w:rFonts w:cs="Arial"/>
          <w:sz w:val="24"/>
          <w:szCs w:val="24"/>
        </w:rPr>
        <w:t xml:space="preserve"> nas condições estabelecidas.</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Fiscalizar a execução da</w:t>
      </w:r>
      <w:r w:rsidR="000A7FB7" w:rsidRPr="00287826">
        <w:rPr>
          <w:rFonts w:cs="Arial"/>
          <w:sz w:val="24"/>
          <w:szCs w:val="24"/>
        </w:rPr>
        <w:t xml:space="preserve"> Ata de Registro de Preços e sua(s</w:t>
      </w:r>
      <w:proofErr w:type="gramStart"/>
      <w:r w:rsidR="000A7FB7" w:rsidRPr="00287826">
        <w:rPr>
          <w:rFonts w:cs="Arial"/>
          <w:sz w:val="24"/>
          <w:szCs w:val="24"/>
        </w:rPr>
        <w:t>)Ordem</w:t>
      </w:r>
      <w:proofErr w:type="gramEnd"/>
      <w:r w:rsidR="000A7FB7" w:rsidRPr="00287826">
        <w:rPr>
          <w:rFonts w:cs="Arial"/>
          <w:sz w:val="24"/>
          <w:szCs w:val="24"/>
        </w:rPr>
        <w:t>(ns) de Compra</w:t>
      </w:r>
      <w:r w:rsidRPr="00287826">
        <w:rPr>
          <w:rFonts w:cs="Arial"/>
          <w:sz w:val="24"/>
          <w:szCs w:val="24"/>
        </w:rPr>
        <w:t xml:space="preserve">, o que não fará cessar ou diminuir a responsabilidade da </w:t>
      </w:r>
      <w:r w:rsidR="000A7FB7" w:rsidRPr="00287826">
        <w:rPr>
          <w:rFonts w:cs="Arial"/>
          <w:sz w:val="24"/>
          <w:szCs w:val="24"/>
        </w:rPr>
        <w:t>fornecedora</w:t>
      </w:r>
      <w:r w:rsidRPr="00287826">
        <w:rPr>
          <w:rFonts w:cs="Arial"/>
          <w:sz w:val="24"/>
          <w:szCs w:val="24"/>
        </w:rPr>
        <w:t xml:space="preserve"> pelo perfeito cumprimento das obrigações estipuladas, nem por quaisquer danos, inclusive quanto a terceiros, ou por irregularidades constatadas;</w:t>
      </w:r>
    </w:p>
    <w:p w:rsidR="00B41EF6" w:rsidRPr="00287826" w:rsidRDefault="00B41EF6" w:rsidP="00A35C26">
      <w:pPr>
        <w:numPr>
          <w:ilvl w:val="1"/>
          <w:numId w:val="3"/>
        </w:numPr>
        <w:autoSpaceDE w:val="0"/>
        <w:autoSpaceDN w:val="0"/>
        <w:adjustRightInd w:val="0"/>
        <w:spacing w:before="120" w:line="360" w:lineRule="auto"/>
        <w:ind w:left="0" w:firstLine="0"/>
        <w:rPr>
          <w:rFonts w:cs="Arial"/>
          <w:sz w:val="24"/>
          <w:szCs w:val="24"/>
        </w:rPr>
      </w:pPr>
      <w:r w:rsidRPr="00287826">
        <w:rPr>
          <w:rFonts w:cs="Arial"/>
          <w:sz w:val="24"/>
          <w:szCs w:val="24"/>
        </w:rPr>
        <w:t xml:space="preserve">Rejeitar todo e qualquer </w:t>
      </w:r>
      <w:r w:rsidR="00E8402E" w:rsidRPr="00287826">
        <w:rPr>
          <w:rFonts w:cs="Arial"/>
          <w:sz w:val="24"/>
          <w:szCs w:val="24"/>
        </w:rPr>
        <w:t>material</w:t>
      </w:r>
      <w:r w:rsidRPr="00287826">
        <w:rPr>
          <w:rFonts w:cs="Arial"/>
          <w:sz w:val="24"/>
          <w:szCs w:val="24"/>
        </w:rPr>
        <w:t xml:space="preserve"> de má qualidade e em desconformidade com as especificações deste Termo;</w:t>
      </w:r>
    </w:p>
    <w:p w:rsidR="00B41EF6" w:rsidRPr="00287826" w:rsidRDefault="00B41EF6" w:rsidP="00A35C26">
      <w:pPr>
        <w:numPr>
          <w:ilvl w:val="1"/>
          <w:numId w:val="3"/>
        </w:numPr>
        <w:spacing w:before="120" w:line="360" w:lineRule="auto"/>
        <w:ind w:left="0" w:firstLine="0"/>
        <w:rPr>
          <w:rFonts w:cs="Arial"/>
          <w:sz w:val="24"/>
          <w:szCs w:val="24"/>
        </w:rPr>
      </w:pPr>
      <w:r w:rsidRPr="00287826">
        <w:rPr>
          <w:rFonts w:cs="Arial"/>
          <w:sz w:val="24"/>
          <w:szCs w:val="24"/>
        </w:rPr>
        <w:t xml:space="preserve">Efetuar o recebimento provisório e o recebimento definitivo do objeto, por meio do Departamento de </w:t>
      </w:r>
      <w:r w:rsidR="00EB3C86" w:rsidRPr="00287826">
        <w:rPr>
          <w:rFonts w:cs="Arial"/>
          <w:sz w:val="24"/>
          <w:szCs w:val="24"/>
        </w:rPr>
        <w:t>Compras</w:t>
      </w:r>
      <w:r w:rsidRPr="00287826">
        <w:rPr>
          <w:rFonts w:cs="Arial"/>
          <w:sz w:val="24"/>
          <w:szCs w:val="24"/>
        </w:rPr>
        <w:t xml:space="preserve"> e Estoque.</w:t>
      </w:r>
    </w:p>
    <w:p w:rsidR="00767532" w:rsidRPr="00287826" w:rsidRDefault="00767532" w:rsidP="00A35C26">
      <w:pPr>
        <w:numPr>
          <w:ilvl w:val="0"/>
          <w:numId w:val="3"/>
        </w:numPr>
        <w:spacing w:before="480" w:line="360" w:lineRule="auto"/>
        <w:ind w:left="284" w:hanging="284"/>
        <w:rPr>
          <w:rFonts w:cs="Arial"/>
          <w:b/>
          <w:sz w:val="24"/>
          <w:szCs w:val="24"/>
        </w:rPr>
      </w:pPr>
      <w:r w:rsidRPr="00287826">
        <w:rPr>
          <w:rFonts w:cs="Arial"/>
          <w:b/>
          <w:sz w:val="24"/>
          <w:szCs w:val="24"/>
        </w:rPr>
        <w:t>CRITÉRIO DE JULGAMENTO</w:t>
      </w:r>
    </w:p>
    <w:p w:rsidR="00767532" w:rsidRPr="00287826" w:rsidRDefault="00767532" w:rsidP="00A35C26">
      <w:pPr>
        <w:suppressAutoHyphens w:val="0"/>
        <w:autoSpaceDE w:val="0"/>
        <w:autoSpaceDN w:val="0"/>
        <w:adjustRightInd w:val="0"/>
        <w:spacing w:before="120" w:line="360" w:lineRule="auto"/>
        <w:ind w:firstLine="567"/>
        <w:rPr>
          <w:rFonts w:cs="Arial"/>
          <w:sz w:val="24"/>
          <w:szCs w:val="24"/>
        </w:rPr>
      </w:pPr>
      <w:r w:rsidRPr="00287826">
        <w:rPr>
          <w:rFonts w:eastAsia="Arial Unicode MS" w:cs="Arial"/>
          <w:sz w:val="24"/>
          <w:szCs w:val="24"/>
        </w:rPr>
        <w:t xml:space="preserve">Esta licitação é do tipo MENOR PREÇO sob o critério de julgamento pelo </w:t>
      </w:r>
      <w:r w:rsidRPr="00287826">
        <w:rPr>
          <w:rFonts w:eastAsia="Arial Unicode MS" w:cs="Arial"/>
          <w:sz w:val="24"/>
          <w:szCs w:val="24"/>
          <w:u w:val="single"/>
        </w:rPr>
        <w:t xml:space="preserve">MENOR VALOR </w:t>
      </w:r>
      <w:r w:rsidR="00D914ED" w:rsidRPr="00287826">
        <w:rPr>
          <w:rFonts w:eastAsia="Arial Unicode MS" w:cs="Arial"/>
          <w:sz w:val="24"/>
          <w:szCs w:val="24"/>
          <w:u w:val="single"/>
        </w:rPr>
        <w:t xml:space="preserve">UNITÁRIO REGISTRADO </w:t>
      </w:r>
      <w:r w:rsidRPr="00287826">
        <w:rPr>
          <w:rFonts w:eastAsia="Arial Unicode MS" w:cs="Arial"/>
          <w:sz w:val="24"/>
          <w:szCs w:val="24"/>
          <w:u w:val="single"/>
        </w:rPr>
        <w:t>POR ITEM,</w:t>
      </w:r>
      <w:r w:rsidR="001C0676" w:rsidRPr="00287826">
        <w:rPr>
          <w:rFonts w:eastAsia="Arial Unicode MS" w:cs="Arial"/>
          <w:sz w:val="24"/>
          <w:szCs w:val="24"/>
        </w:rPr>
        <w:t xml:space="preserve"> </w:t>
      </w:r>
      <w:r w:rsidRPr="00287826">
        <w:rPr>
          <w:rFonts w:cs="Arial"/>
          <w:sz w:val="24"/>
          <w:szCs w:val="24"/>
        </w:rPr>
        <w:t>desde que observadas às especificações e demais condições estabelecidas no Edital e seus anexos</w:t>
      </w:r>
      <w:r w:rsidR="005155D4" w:rsidRPr="00287826">
        <w:rPr>
          <w:rFonts w:cs="Arial"/>
          <w:sz w:val="24"/>
          <w:szCs w:val="24"/>
        </w:rPr>
        <w:t>.</w:t>
      </w:r>
    </w:p>
    <w:p w:rsidR="002E7DC9" w:rsidRPr="00287826" w:rsidRDefault="00952830" w:rsidP="00A35C26">
      <w:pPr>
        <w:suppressAutoHyphens w:val="0"/>
        <w:autoSpaceDE w:val="0"/>
        <w:autoSpaceDN w:val="0"/>
        <w:adjustRightInd w:val="0"/>
        <w:spacing w:before="120" w:line="360" w:lineRule="auto"/>
        <w:ind w:firstLine="567"/>
        <w:rPr>
          <w:rFonts w:cs="Arial"/>
          <w:b/>
          <w:sz w:val="24"/>
          <w:szCs w:val="24"/>
        </w:rPr>
      </w:pPr>
      <w:r w:rsidRPr="00287826">
        <w:rPr>
          <w:rFonts w:cs="Arial"/>
          <w:sz w:val="24"/>
          <w:szCs w:val="24"/>
        </w:rPr>
        <w:t xml:space="preserve">O(s) preço(s) unitário(s) ofertado(s) pelo(s) proponente(s) </w:t>
      </w:r>
      <w:r w:rsidRPr="00287826">
        <w:rPr>
          <w:rFonts w:cs="Arial"/>
          <w:b/>
          <w:sz w:val="24"/>
          <w:szCs w:val="24"/>
        </w:rPr>
        <w:t xml:space="preserve">NÃO </w:t>
      </w:r>
      <w:proofErr w:type="gramStart"/>
      <w:r w:rsidRPr="00287826">
        <w:rPr>
          <w:rFonts w:cs="Arial"/>
          <w:b/>
          <w:sz w:val="24"/>
          <w:szCs w:val="24"/>
        </w:rPr>
        <w:t>PODERÁ(</w:t>
      </w:r>
      <w:proofErr w:type="gramEnd"/>
      <w:r w:rsidRPr="00287826">
        <w:rPr>
          <w:rFonts w:cs="Arial"/>
          <w:b/>
          <w:sz w:val="24"/>
          <w:szCs w:val="24"/>
        </w:rPr>
        <w:t xml:space="preserve">ÃO) SER SUPERIOR(ES) </w:t>
      </w:r>
      <w:r w:rsidRPr="00287826">
        <w:rPr>
          <w:rFonts w:cs="Arial"/>
          <w:sz w:val="24"/>
          <w:szCs w:val="24"/>
        </w:rPr>
        <w:t xml:space="preserve">ao(s) preço(s) unitário(s) levantado(s) pela </w:t>
      </w:r>
      <w:proofErr w:type="spellStart"/>
      <w:r w:rsidRPr="00287826">
        <w:rPr>
          <w:rFonts w:cs="Arial"/>
          <w:sz w:val="24"/>
          <w:szCs w:val="24"/>
        </w:rPr>
        <w:t>Cesama</w:t>
      </w:r>
      <w:proofErr w:type="spellEnd"/>
      <w:r w:rsidRPr="00287826">
        <w:rPr>
          <w:rFonts w:cs="Arial"/>
          <w:sz w:val="24"/>
          <w:szCs w:val="24"/>
        </w:rPr>
        <w:t>.</w:t>
      </w:r>
      <w:r w:rsidR="009726D9" w:rsidRPr="00287826">
        <w:rPr>
          <w:rFonts w:cs="Arial"/>
          <w:sz w:val="24"/>
          <w:szCs w:val="24"/>
        </w:rPr>
        <w:t xml:space="preserve"> </w:t>
      </w:r>
    </w:p>
    <w:p w:rsidR="005155D4" w:rsidRPr="00287826" w:rsidRDefault="00BC3358" w:rsidP="00A35C26">
      <w:pPr>
        <w:numPr>
          <w:ilvl w:val="0"/>
          <w:numId w:val="3"/>
        </w:numPr>
        <w:spacing w:before="480" w:line="360" w:lineRule="auto"/>
        <w:ind w:left="284" w:hanging="284"/>
        <w:rPr>
          <w:rFonts w:cs="Arial"/>
          <w:b/>
          <w:sz w:val="24"/>
          <w:szCs w:val="24"/>
        </w:rPr>
      </w:pPr>
      <w:r w:rsidRPr="00287826">
        <w:rPr>
          <w:rFonts w:eastAsia="Arial Unicode MS" w:cs="Arial"/>
          <w:b/>
          <w:sz w:val="24"/>
          <w:szCs w:val="24"/>
        </w:rPr>
        <w:t>PENALIDADES</w:t>
      </w:r>
    </w:p>
    <w:p w:rsidR="00BC3358" w:rsidRPr="00287826" w:rsidRDefault="00C742A7" w:rsidP="00A35C26">
      <w:pPr>
        <w:spacing w:before="120" w:line="360" w:lineRule="auto"/>
        <w:ind w:firstLine="567"/>
        <w:rPr>
          <w:rFonts w:cs="Arial"/>
          <w:bCs/>
          <w:sz w:val="24"/>
          <w:szCs w:val="24"/>
        </w:rPr>
      </w:pPr>
      <w:r w:rsidRPr="00287826">
        <w:rPr>
          <w:rFonts w:cs="Arial"/>
          <w:bCs/>
          <w:sz w:val="24"/>
          <w:szCs w:val="24"/>
        </w:rPr>
        <w:t>O descumprimento de quaisquer cláusulas estabelecidas neste Termo de Referência sujeitará à aplicação das sanções previstas no edita</w:t>
      </w:r>
      <w:r w:rsidR="00607485" w:rsidRPr="00287826">
        <w:rPr>
          <w:rFonts w:cs="Arial"/>
          <w:bCs/>
          <w:sz w:val="24"/>
          <w:szCs w:val="24"/>
        </w:rPr>
        <w:t>l</w:t>
      </w:r>
      <w:r w:rsidR="00A35C26" w:rsidRPr="00287826">
        <w:rPr>
          <w:rFonts w:cs="Arial"/>
          <w:bCs/>
          <w:sz w:val="24"/>
          <w:szCs w:val="24"/>
        </w:rPr>
        <w:t>, conforme minuta padrão e informações das áreas pertinentes.</w:t>
      </w:r>
    </w:p>
    <w:p w:rsidR="005B5404" w:rsidRPr="00287826" w:rsidRDefault="005B5404" w:rsidP="00EE5477">
      <w:pPr>
        <w:pStyle w:val="PargrafodaLista"/>
        <w:numPr>
          <w:ilvl w:val="0"/>
          <w:numId w:val="3"/>
        </w:numPr>
        <w:suppressAutoHyphens w:val="0"/>
        <w:autoSpaceDE w:val="0"/>
        <w:autoSpaceDN w:val="0"/>
        <w:adjustRightInd w:val="0"/>
        <w:spacing w:before="480"/>
        <w:rPr>
          <w:rFonts w:ascii="Arial" w:hAnsi="Arial" w:cs="Arial"/>
          <w:b/>
        </w:rPr>
      </w:pPr>
      <w:r w:rsidRPr="00287826">
        <w:rPr>
          <w:rFonts w:ascii="Arial" w:hAnsi="Arial" w:cs="Arial"/>
          <w:b/>
        </w:rPr>
        <w:t>EXIGÊNCIAS PARA HABILITAÇÃO / PROPOSTA</w:t>
      </w:r>
    </w:p>
    <w:p w:rsidR="005B5404" w:rsidRPr="00287826" w:rsidRDefault="005B5404" w:rsidP="00A35C26">
      <w:pPr>
        <w:suppressAutoHyphens w:val="0"/>
        <w:autoSpaceDE w:val="0"/>
        <w:autoSpaceDN w:val="0"/>
        <w:adjustRightInd w:val="0"/>
        <w:spacing w:before="480" w:line="360" w:lineRule="auto"/>
        <w:rPr>
          <w:rFonts w:cs="Arial"/>
          <w:sz w:val="24"/>
          <w:szCs w:val="24"/>
          <w:u w:val="single"/>
        </w:rPr>
      </w:pPr>
      <w:r w:rsidRPr="00287826">
        <w:rPr>
          <w:rFonts w:cs="Arial"/>
          <w:sz w:val="24"/>
          <w:szCs w:val="24"/>
          <w:u w:val="single"/>
        </w:rPr>
        <w:t>Para Habilitação:</w:t>
      </w:r>
    </w:p>
    <w:p w:rsidR="005B5404" w:rsidRPr="00287826" w:rsidRDefault="005B5404" w:rsidP="00A35C26">
      <w:pPr>
        <w:pStyle w:val="Recuodecorpodetexto3"/>
        <w:spacing w:before="120" w:line="360" w:lineRule="auto"/>
        <w:ind w:left="709" w:hanging="425"/>
        <w:rPr>
          <w:color w:val="auto"/>
          <w:szCs w:val="24"/>
        </w:rPr>
      </w:pPr>
      <w:proofErr w:type="gramStart"/>
      <w:r w:rsidRPr="00287826">
        <w:rPr>
          <w:color w:val="auto"/>
          <w:szCs w:val="24"/>
        </w:rPr>
        <w:t>a</w:t>
      </w:r>
      <w:proofErr w:type="gramEnd"/>
      <w:r w:rsidRPr="00287826">
        <w:rPr>
          <w:color w:val="auto"/>
          <w:szCs w:val="24"/>
        </w:rPr>
        <w:t>)</w:t>
      </w:r>
      <w:r w:rsidRPr="00287826">
        <w:rPr>
          <w:color w:val="auto"/>
          <w:szCs w:val="24"/>
        </w:rPr>
        <w:tab/>
      </w:r>
      <w:r w:rsidRPr="00287826">
        <w:rPr>
          <w:color w:val="auto"/>
        </w:rPr>
        <w:t>Deverá apresentar documento(s) que comprove(m)</w:t>
      </w:r>
      <w:r w:rsidRPr="00287826">
        <w:rPr>
          <w:color w:val="auto"/>
          <w:szCs w:val="24"/>
        </w:rPr>
        <w:t xml:space="preserve"> regularidade ambiental do órgão competente para as empresas que fazem:</w:t>
      </w:r>
    </w:p>
    <w:p w:rsidR="001C0676" w:rsidRPr="00287826" w:rsidRDefault="001C0676" w:rsidP="00A35C26">
      <w:pPr>
        <w:pStyle w:val="Recuodecorpodetexto3"/>
        <w:spacing w:before="120" w:line="360" w:lineRule="auto"/>
        <w:ind w:left="709" w:hanging="425"/>
        <w:rPr>
          <w:color w:val="auto"/>
        </w:rPr>
      </w:pPr>
    </w:p>
    <w:p w:rsidR="005B5404" w:rsidRPr="00287826" w:rsidRDefault="005B5404" w:rsidP="00A35C26">
      <w:pPr>
        <w:pStyle w:val="Recuodecorpodetexto3"/>
        <w:spacing w:before="120" w:line="360" w:lineRule="auto"/>
        <w:ind w:left="709" w:hanging="425"/>
        <w:rPr>
          <w:color w:val="auto"/>
          <w:szCs w:val="24"/>
        </w:rPr>
      </w:pPr>
      <w:proofErr w:type="gramStart"/>
      <w:r w:rsidRPr="00287826">
        <w:rPr>
          <w:color w:val="auto"/>
          <w:szCs w:val="24"/>
        </w:rPr>
        <w:lastRenderedPageBreak/>
        <w:t>a.</w:t>
      </w:r>
      <w:proofErr w:type="gramEnd"/>
      <w:r w:rsidRPr="00287826">
        <w:rPr>
          <w:color w:val="auto"/>
          <w:szCs w:val="24"/>
        </w:rPr>
        <w:t>1) EXTRAÇÃO E/OU BENEFICIAMENTO DE AREIA, ROCHAS, PEDREGULHOS E DERIVADOS: Licença ou Dispensa Ambiental, Cadastro Técnico Federal de Atividades Potencialmente Poluidoras ou Utilizadoras de Recursos Ambientais acompanhado do Certificado de Regularidade válido – IBAMA.</w:t>
      </w:r>
    </w:p>
    <w:p w:rsidR="005B5404" w:rsidRPr="00287826" w:rsidRDefault="005B5404" w:rsidP="00A35C26">
      <w:pPr>
        <w:pStyle w:val="Recuodecorpodetexto3"/>
        <w:spacing w:before="120" w:line="360" w:lineRule="auto"/>
        <w:ind w:left="709" w:hanging="425"/>
        <w:rPr>
          <w:color w:val="auto"/>
          <w:szCs w:val="24"/>
        </w:rPr>
      </w:pPr>
      <w:proofErr w:type="gramStart"/>
      <w:r w:rsidRPr="00287826">
        <w:rPr>
          <w:color w:val="auto"/>
          <w:szCs w:val="24"/>
        </w:rPr>
        <w:t>a.</w:t>
      </w:r>
      <w:proofErr w:type="gramEnd"/>
      <w:r w:rsidRPr="00287826">
        <w:rPr>
          <w:color w:val="auto"/>
          <w:szCs w:val="24"/>
        </w:rPr>
        <w:t>2) FABRICAÇÂO: Licença ou Dispensa Ambiental, Cadastro Técnico Federal de Atividades Potencialmente Poluidoras ou Utilizadoras de Recursos Ambientais acompanhado do Certificado de Regularidade válido - IBAMA.</w:t>
      </w:r>
    </w:p>
    <w:p w:rsidR="005B5404" w:rsidRPr="00287826" w:rsidRDefault="005B5404" w:rsidP="00A35C26">
      <w:pPr>
        <w:pStyle w:val="Recuodecorpodetexto3"/>
        <w:spacing w:before="120" w:line="360" w:lineRule="auto"/>
        <w:ind w:left="709" w:hanging="425"/>
        <w:rPr>
          <w:rFonts w:eastAsia="Arial Unicode MS"/>
          <w:color w:val="auto"/>
          <w:szCs w:val="24"/>
        </w:rPr>
      </w:pPr>
      <w:proofErr w:type="gramStart"/>
      <w:r w:rsidRPr="00287826">
        <w:rPr>
          <w:color w:val="auto"/>
          <w:szCs w:val="24"/>
        </w:rPr>
        <w:t>a.</w:t>
      </w:r>
      <w:proofErr w:type="gramEnd"/>
      <w:r w:rsidRPr="00287826">
        <w:rPr>
          <w:color w:val="auto"/>
          <w:szCs w:val="24"/>
        </w:rPr>
        <w:t>3) COMERCIALIZAÇÃO DOS PRODUTOS: Os empreendimentos que apenas COMERCIALIZAM OS PRODUTOS, necessitam apresentar, em seus documentos, a regularidade ambiental das empresas citadas nos itens a.1 e</w:t>
      </w:r>
      <w:r w:rsidR="00D972AE" w:rsidRPr="00287826">
        <w:rPr>
          <w:color w:val="auto"/>
          <w:szCs w:val="24"/>
        </w:rPr>
        <w:t>/ou</w:t>
      </w:r>
      <w:r w:rsidRPr="00287826">
        <w:rPr>
          <w:color w:val="auto"/>
          <w:szCs w:val="24"/>
        </w:rPr>
        <w:t xml:space="preserve"> a.2.</w:t>
      </w: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5B5404" w:rsidRPr="00287826" w:rsidRDefault="005B5404" w:rsidP="00A35C26">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87826" w:rsidRDefault="00A739B4" w:rsidP="00EE5477">
      <w:pPr>
        <w:pStyle w:val="PargrafodaLista"/>
        <w:numPr>
          <w:ilvl w:val="0"/>
          <w:numId w:val="6"/>
        </w:numPr>
        <w:autoSpaceDE w:val="0"/>
        <w:autoSpaceDN w:val="0"/>
        <w:adjustRightInd w:val="0"/>
        <w:spacing w:before="480" w:line="360" w:lineRule="auto"/>
        <w:ind w:left="0" w:firstLine="0"/>
        <w:jc w:val="both"/>
        <w:rPr>
          <w:rFonts w:ascii="Arial" w:hAnsi="Arial" w:cs="Arial"/>
          <w:b/>
        </w:rPr>
      </w:pPr>
      <w:r w:rsidRPr="00287826">
        <w:rPr>
          <w:rFonts w:ascii="Arial" w:hAnsi="Arial" w:cs="Arial"/>
          <w:b/>
        </w:rPr>
        <w:t>DISPOSIÇÕES</w:t>
      </w:r>
      <w:r w:rsidR="00BC3358" w:rsidRPr="00287826">
        <w:rPr>
          <w:rFonts w:ascii="Arial" w:hAnsi="Arial" w:cs="Arial"/>
          <w:b/>
        </w:rPr>
        <w:t xml:space="preserve"> GERAIS</w:t>
      </w:r>
    </w:p>
    <w:p w:rsidR="00BC3358" w:rsidRPr="00287826" w:rsidRDefault="00BC3358" w:rsidP="00EE5477">
      <w:pPr>
        <w:pStyle w:val="PargrafodaLista"/>
        <w:numPr>
          <w:ilvl w:val="1"/>
          <w:numId w:val="10"/>
        </w:numPr>
        <w:spacing w:before="120" w:line="360" w:lineRule="auto"/>
        <w:ind w:left="0" w:firstLine="0"/>
        <w:jc w:val="both"/>
        <w:rPr>
          <w:rFonts w:ascii="Arial" w:hAnsi="Arial" w:cs="Arial"/>
          <w:bCs/>
        </w:rPr>
      </w:pPr>
      <w:r w:rsidRPr="00287826">
        <w:rPr>
          <w:rFonts w:ascii="Arial" w:hAnsi="Arial" w:cs="Arial"/>
          <w:bCs/>
        </w:rPr>
        <w:t xml:space="preserve">As possíveis e eventuais aquisições não estabelecem qualquer vínculo de natureza empregatícia </w:t>
      </w:r>
      <w:proofErr w:type="gramStart"/>
      <w:r w:rsidRPr="00287826">
        <w:rPr>
          <w:rFonts w:ascii="Arial" w:hAnsi="Arial" w:cs="Arial"/>
          <w:bCs/>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87826">
        <w:rPr>
          <w:rFonts w:ascii="Arial" w:hAnsi="Arial" w:cs="Arial"/>
          <w:bCs/>
        </w:rPr>
        <w:t xml:space="preserve"> qualquer outra.</w:t>
      </w:r>
    </w:p>
    <w:p w:rsidR="00BC3358" w:rsidRPr="00287826" w:rsidRDefault="00653118" w:rsidP="00EE5477">
      <w:pPr>
        <w:pStyle w:val="PargrafodaLista"/>
        <w:numPr>
          <w:ilvl w:val="1"/>
          <w:numId w:val="10"/>
        </w:numPr>
        <w:spacing w:before="120" w:line="360" w:lineRule="auto"/>
        <w:ind w:left="0" w:firstLine="0"/>
        <w:jc w:val="both"/>
        <w:rPr>
          <w:rFonts w:ascii="Arial" w:hAnsi="Arial" w:cs="Arial"/>
          <w:bCs/>
        </w:rPr>
      </w:pPr>
      <w:r w:rsidRPr="00287826">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287826">
        <w:rPr>
          <w:rFonts w:ascii="Arial" w:hAnsi="Arial" w:cs="Arial"/>
          <w:bCs/>
        </w:rPr>
        <w:t>precedido de cálculo ou de demonstração analítica do aumento ou diminuição dos custos, obedecidos</w:t>
      </w:r>
      <w:proofErr w:type="gramEnd"/>
      <w:r w:rsidRPr="00287826">
        <w:rPr>
          <w:rFonts w:ascii="Arial" w:hAnsi="Arial" w:cs="Arial"/>
          <w:bCs/>
        </w:rPr>
        <w:t xml:space="preserve"> os critérios estabelecidos em planilha de formação de preços e tendo como limite a média dos preços encontrados no mercado em geral</w:t>
      </w:r>
      <w:r w:rsidR="00BC3358" w:rsidRPr="00287826">
        <w:rPr>
          <w:rFonts w:ascii="Arial" w:hAnsi="Arial" w:cs="Arial"/>
          <w:bCs/>
        </w:rPr>
        <w:t>.</w:t>
      </w:r>
    </w:p>
    <w:p w:rsidR="00BC3358" w:rsidRPr="00287826" w:rsidRDefault="00BC3358" w:rsidP="00EE5477">
      <w:pPr>
        <w:numPr>
          <w:ilvl w:val="1"/>
          <w:numId w:val="10"/>
        </w:numPr>
        <w:spacing w:before="120" w:line="360" w:lineRule="auto"/>
        <w:ind w:left="1" w:firstLine="0"/>
        <w:rPr>
          <w:rFonts w:cs="Arial"/>
          <w:bCs/>
          <w:sz w:val="24"/>
          <w:szCs w:val="24"/>
        </w:rPr>
      </w:pPr>
      <w:r w:rsidRPr="00287826">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87826" w:rsidRDefault="00BC3358" w:rsidP="00EE5477">
      <w:pPr>
        <w:numPr>
          <w:ilvl w:val="1"/>
          <w:numId w:val="10"/>
        </w:numPr>
        <w:spacing w:before="120" w:line="360" w:lineRule="auto"/>
        <w:ind w:left="1" w:firstLine="0"/>
        <w:rPr>
          <w:rFonts w:cs="Arial"/>
          <w:bCs/>
          <w:sz w:val="24"/>
          <w:szCs w:val="24"/>
        </w:rPr>
      </w:pPr>
      <w:r w:rsidRPr="00287826">
        <w:rPr>
          <w:rFonts w:cs="Arial"/>
          <w:bCs/>
          <w:sz w:val="24"/>
          <w:szCs w:val="24"/>
        </w:rPr>
        <w:lastRenderedPageBreak/>
        <w:t xml:space="preserve">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w:t>
      </w:r>
      <w:proofErr w:type="gramStart"/>
      <w:r w:rsidRPr="00287826">
        <w:rPr>
          <w:rFonts w:cs="Arial"/>
          <w:bCs/>
          <w:sz w:val="24"/>
          <w:szCs w:val="24"/>
        </w:rPr>
        <w:t>aCESAMA</w:t>
      </w:r>
      <w:proofErr w:type="gramEnd"/>
      <w:r w:rsidRPr="00287826">
        <w:rPr>
          <w:rFonts w:cs="Arial"/>
          <w:bCs/>
          <w:sz w:val="24"/>
          <w:szCs w:val="24"/>
        </w:rPr>
        <w:t xml:space="preserve"> exigir o seu cumprimento a qualquer tempo.</w:t>
      </w:r>
    </w:p>
    <w:p w:rsidR="00BC3358" w:rsidRPr="00287826" w:rsidRDefault="00BC3358" w:rsidP="00EE5477">
      <w:pPr>
        <w:numPr>
          <w:ilvl w:val="1"/>
          <w:numId w:val="10"/>
        </w:numPr>
        <w:spacing w:before="120" w:line="360" w:lineRule="auto"/>
        <w:ind w:left="1" w:firstLine="0"/>
        <w:rPr>
          <w:rFonts w:cs="Arial"/>
          <w:bCs/>
          <w:sz w:val="24"/>
          <w:szCs w:val="24"/>
        </w:rPr>
      </w:pPr>
      <w:r w:rsidRPr="00287826">
        <w:rPr>
          <w:rFonts w:cs="Arial"/>
          <w:bCs/>
          <w:sz w:val="24"/>
          <w:szCs w:val="24"/>
        </w:rPr>
        <w:t xml:space="preserve">A fornecedora, por si, seus agentes, prepostos, empregados ou quaisquer encarregados, assume inteira responsabilidade por quaisquer danos </w:t>
      </w:r>
      <w:proofErr w:type="gramStart"/>
      <w:r w:rsidRPr="00287826">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287826">
        <w:rPr>
          <w:rFonts w:cs="Arial"/>
          <w:bCs/>
          <w:sz w:val="24"/>
          <w:szCs w:val="24"/>
        </w:rPr>
        <w:t xml:space="preserve"> prejuízos.</w:t>
      </w:r>
    </w:p>
    <w:p w:rsidR="00BC3358" w:rsidRPr="00287826" w:rsidRDefault="00BC3358" w:rsidP="00EE5477">
      <w:pPr>
        <w:numPr>
          <w:ilvl w:val="1"/>
          <w:numId w:val="10"/>
        </w:numPr>
        <w:spacing w:before="120" w:line="360" w:lineRule="auto"/>
        <w:ind w:left="1" w:firstLine="0"/>
        <w:rPr>
          <w:rFonts w:cs="Arial"/>
          <w:bCs/>
          <w:sz w:val="24"/>
          <w:szCs w:val="24"/>
        </w:rPr>
      </w:pPr>
      <w:r w:rsidRPr="00287826">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287826" w:rsidRDefault="00BC3358" w:rsidP="00EE5477">
      <w:pPr>
        <w:numPr>
          <w:ilvl w:val="1"/>
          <w:numId w:val="10"/>
        </w:numPr>
        <w:spacing w:before="120" w:line="360" w:lineRule="auto"/>
        <w:ind w:left="0" w:firstLine="0"/>
        <w:rPr>
          <w:rFonts w:cs="Arial"/>
          <w:b/>
          <w:bCs/>
          <w:sz w:val="24"/>
          <w:szCs w:val="24"/>
        </w:rPr>
      </w:pPr>
      <w:r w:rsidRPr="00287826">
        <w:rPr>
          <w:rFonts w:cs="Arial"/>
          <w:bCs/>
          <w:sz w:val="24"/>
          <w:szCs w:val="24"/>
        </w:rPr>
        <w:t xml:space="preserve">Todas as informações, resultados, relatórios e quaisquer outros documentos obtidos ou elaborados pela </w:t>
      </w:r>
      <w:r w:rsidR="00A23A20" w:rsidRPr="00287826">
        <w:rPr>
          <w:rFonts w:cs="Arial"/>
          <w:bCs/>
          <w:sz w:val="24"/>
          <w:szCs w:val="24"/>
        </w:rPr>
        <w:t>fornecedora</w:t>
      </w:r>
      <w:r w:rsidRPr="00287826">
        <w:rPr>
          <w:rFonts w:cs="Arial"/>
          <w:bCs/>
          <w:sz w:val="24"/>
          <w:szCs w:val="24"/>
        </w:rPr>
        <w:t xml:space="preserve"> durante a execução do objeto </w:t>
      </w:r>
      <w:r w:rsidR="00A23A20" w:rsidRPr="00287826">
        <w:rPr>
          <w:rFonts w:cs="Arial"/>
          <w:bCs/>
          <w:sz w:val="24"/>
          <w:szCs w:val="24"/>
        </w:rPr>
        <w:t>da Ata de Registro de Preços</w:t>
      </w:r>
      <w:r w:rsidRPr="00287826">
        <w:rPr>
          <w:rFonts w:cs="Arial"/>
          <w:bCs/>
          <w:sz w:val="24"/>
          <w:szCs w:val="24"/>
        </w:rPr>
        <w:t xml:space="preserve"> serão de exclusiva propriedade da CESAMA, não podendo ser utilizados, divulgados, reproduzidos ou veiculados, para qualquer fim, senão com a </w:t>
      </w:r>
      <w:r w:rsidR="00A23A20" w:rsidRPr="00287826">
        <w:rPr>
          <w:rFonts w:cs="Arial"/>
          <w:bCs/>
          <w:sz w:val="24"/>
          <w:szCs w:val="24"/>
        </w:rPr>
        <w:t xml:space="preserve">prévia e expressa autorização </w:t>
      </w:r>
      <w:proofErr w:type="gramStart"/>
      <w:r w:rsidR="00A23A20" w:rsidRPr="00287826">
        <w:rPr>
          <w:rFonts w:cs="Arial"/>
          <w:bCs/>
          <w:sz w:val="24"/>
          <w:szCs w:val="24"/>
        </w:rPr>
        <w:t>daCESAMA</w:t>
      </w:r>
      <w:proofErr w:type="gramEnd"/>
      <w:r w:rsidRPr="00287826">
        <w:rPr>
          <w:rFonts w:cs="Arial"/>
          <w:bCs/>
          <w:sz w:val="24"/>
          <w:szCs w:val="24"/>
        </w:rPr>
        <w:t>, sob pena de responsabilização administrativa, civil ou criminal, nos termos da legislação.</w:t>
      </w:r>
    </w:p>
    <w:p w:rsidR="00BC3358" w:rsidRPr="00287826" w:rsidRDefault="00BC3358" w:rsidP="00EE5477">
      <w:pPr>
        <w:numPr>
          <w:ilvl w:val="1"/>
          <w:numId w:val="10"/>
        </w:numPr>
        <w:spacing w:before="120"/>
        <w:ind w:left="0" w:firstLine="0"/>
        <w:rPr>
          <w:rFonts w:cs="Arial"/>
          <w:b/>
          <w:bCs/>
          <w:sz w:val="24"/>
          <w:szCs w:val="24"/>
        </w:rPr>
      </w:pPr>
      <w:r w:rsidRPr="00287826">
        <w:rPr>
          <w:rFonts w:cs="Arial"/>
          <w:bCs/>
          <w:sz w:val="24"/>
          <w:szCs w:val="24"/>
        </w:rPr>
        <w:t>A</w:t>
      </w:r>
      <w:r w:rsidR="00A23A20" w:rsidRPr="00287826">
        <w:rPr>
          <w:rFonts w:cs="Arial"/>
          <w:bCs/>
          <w:sz w:val="24"/>
          <w:szCs w:val="24"/>
        </w:rPr>
        <w:t xml:space="preserve">s possíveis e futuras contratações serão </w:t>
      </w:r>
      <w:r w:rsidRPr="00287826">
        <w:rPr>
          <w:rFonts w:cs="Arial"/>
          <w:bCs/>
          <w:sz w:val="24"/>
          <w:szCs w:val="24"/>
        </w:rPr>
        <w:t>formalizada</w:t>
      </w:r>
      <w:r w:rsidR="00A23A20" w:rsidRPr="00287826">
        <w:rPr>
          <w:rFonts w:cs="Arial"/>
          <w:bCs/>
          <w:sz w:val="24"/>
          <w:szCs w:val="24"/>
        </w:rPr>
        <w:t>s</w:t>
      </w:r>
      <w:r w:rsidRPr="00287826">
        <w:rPr>
          <w:rFonts w:cs="Arial"/>
          <w:bCs/>
          <w:sz w:val="24"/>
          <w:szCs w:val="24"/>
        </w:rPr>
        <w:t xml:space="preserve"> mediante emissão de Ordem de Compra, nos termos </w:t>
      </w:r>
      <w:r w:rsidR="00367D22" w:rsidRPr="00287826">
        <w:rPr>
          <w:rFonts w:cs="Arial"/>
          <w:bCs/>
          <w:sz w:val="24"/>
          <w:szCs w:val="24"/>
        </w:rPr>
        <w:t>do art. 137, inciso II, do RILC</w:t>
      </w:r>
      <w:r w:rsidRPr="00287826">
        <w:rPr>
          <w:rFonts w:cs="Arial"/>
          <w:bCs/>
          <w:sz w:val="24"/>
          <w:szCs w:val="24"/>
        </w:rPr>
        <w:t>.</w:t>
      </w:r>
    </w:p>
    <w:p w:rsidR="001C0676" w:rsidRPr="00287826" w:rsidRDefault="001C0676" w:rsidP="001C0676">
      <w:pPr>
        <w:spacing w:before="120"/>
        <w:rPr>
          <w:rFonts w:cs="Arial"/>
          <w:b/>
          <w:bCs/>
          <w:sz w:val="24"/>
          <w:szCs w:val="24"/>
        </w:rPr>
      </w:pPr>
    </w:p>
    <w:p w:rsidR="00A54B34" w:rsidRPr="00287826" w:rsidRDefault="00E6181E" w:rsidP="00EE5477">
      <w:pPr>
        <w:numPr>
          <w:ilvl w:val="1"/>
          <w:numId w:val="10"/>
        </w:numPr>
        <w:spacing w:before="120" w:line="360" w:lineRule="auto"/>
        <w:ind w:left="0" w:firstLine="0"/>
        <w:rPr>
          <w:rFonts w:cs="Arial"/>
          <w:b/>
          <w:bCs/>
          <w:sz w:val="24"/>
          <w:szCs w:val="24"/>
        </w:rPr>
      </w:pPr>
      <w:r w:rsidRPr="00287826">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0676" w:rsidRPr="00287826" w:rsidRDefault="001C0676" w:rsidP="00A35C26">
      <w:pPr>
        <w:spacing w:before="120"/>
        <w:ind w:left="2268"/>
        <w:rPr>
          <w:rFonts w:cs="Arial"/>
          <w:bCs/>
        </w:rPr>
      </w:pPr>
    </w:p>
    <w:p w:rsidR="001C0676" w:rsidRPr="00287826" w:rsidRDefault="001C0676" w:rsidP="00A35C26">
      <w:pPr>
        <w:spacing w:before="120"/>
        <w:ind w:left="2268"/>
        <w:rPr>
          <w:rFonts w:cs="Arial"/>
          <w:bCs/>
        </w:rPr>
      </w:pPr>
    </w:p>
    <w:p w:rsidR="001C0676" w:rsidRPr="00287826" w:rsidRDefault="001C0676" w:rsidP="00A35C26">
      <w:pPr>
        <w:spacing w:before="120"/>
        <w:ind w:left="2268"/>
        <w:rPr>
          <w:rFonts w:cs="Arial"/>
          <w:bCs/>
        </w:rPr>
      </w:pPr>
    </w:p>
    <w:p w:rsidR="00984747" w:rsidRPr="00287826" w:rsidRDefault="00E6181E" w:rsidP="00A35C26">
      <w:pPr>
        <w:spacing w:before="120"/>
        <w:ind w:left="2268"/>
        <w:rPr>
          <w:rFonts w:cs="Arial"/>
          <w:bCs/>
        </w:rPr>
      </w:pPr>
      <w:r w:rsidRPr="00287826">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35C26" w:rsidRPr="00287826" w:rsidRDefault="00A35C26" w:rsidP="00A35C26">
      <w:pPr>
        <w:jc w:val="center"/>
        <w:rPr>
          <w:rFonts w:ascii="Times New Roman" w:hAnsi="Times New Roman"/>
          <w:sz w:val="24"/>
          <w:szCs w:val="24"/>
        </w:rPr>
      </w:pPr>
      <w:bookmarkStart w:id="1" w:name="_Hlk54609315"/>
    </w:p>
    <w:p w:rsidR="00A35C26" w:rsidRPr="00287826" w:rsidRDefault="00A35C26" w:rsidP="00A35C26">
      <w:pPr>
        <w:jc w:val="center"/>
        <w:rPr>
          <w:rFonts w:ascii="Times New Roman" w:hAnsi="Times New Roman"/>
          <w:sz w:val="24"/>
          <w:szCs w:val="24"/>
        </w:rPr>
      </w:pPr>
    </w:p>
    <w:p w:rsidR="00A35C26" w:rsidRPr="00287826" w:rsidRDefault="00A35C26" w:rsidP="00A35C26">
      <w:pPr>
        <w:jc w:val="center"/>
        <w:rPr>
          <w:rFonts w:ascii="Times New Roman" w:hAnsi="Times New Roman"/>
          <w:sz w:val="24"/>
          <w:szCs w:val="24"/>
        </w:rPr>
      </w:pPr>
    </w:p>
    <w:p w:rsidR="00A35C26" w:rsidRPr="00287826" w:rsidRDefault="00A35C26" w:rsidP="00A35C26">
      <w:pPr>
        <w:jc w:val="center"/>
        <w:rPr>
          <w:rFonts w:ascii="Times New Roman" w:hAnsi="Times New Roman"/>
          <w:sz w:val="24"/>
          <w:szCs w:val="24"/>
        </w:rPr>
      </w:pPr>
    </w:p>
    <w:p w:rsidR="00A35C26" w:rsidRPr="00287826" w:rsidRDefault="00643D10" w:rsidP="00643D10">
      <w:pPr>
        <w:rPr>
          <w:rFonts w:ascii="Times New Roman" w:hAnsi="Times New Roman"/>
          <w:sz w:val="24"/>
          <w:szCs w:val="24"/>
        </w:rPr>
      </w:pPr>
      <w:r w:rsidRPr="00287826">
        <w:rPr>
          <w:rFonts w:ascii="Times New Roman" w:hAnsi="Times New Roman"/>
          <w:sz w:val="24"/>
          <w:szCs w:val="24"/>
        </w:rPr>
        <w:t xml:space="preserve">             </w:t>
      </w:r>
      <w:proofErr w:type="gramStart"/>
      <w:r w:rsidRPr="00287826">
        <w:rPr>
          <w:rFonts w:ascii="Times New Roman" w:hAnsi="Times New Roman"/>
          <w:sz w:val="24"/>
          <w:szCs w:val="24"/>
        </w:rPr>
        <w:t>assinado</w:t>
      </w:r>
      <w:proofErr w:type="gramEnd"/>
      <w:r w:rsidRPr="00287826">
        <w:rPr>
          <w:rFonts w:ascii="Times New Roman" w:hAnsi="Times New Roman"/>
          <w:sz w:val="24"/>
          <w:szCs w:val="24"/>
        </w:rPr>
        <w:t xml:space="preserve"> no original                                                              assinado no original</w:t>
      </w:r>
    </w:p>
    <w:p w:rsidR="00A35C26" w:rsidRPr="00287826" w:rsidRDefault="00A35C26" w:rsidP="00A35C26">
      <w:pPr>
        <w:jc w:val="center"/>
        <w:rPr>
          <w:rFonts w:ascii="Times New Roman" w:hAnsi="Times New Roman"/>
          <w:sz w:val="24"/>
          <w:szCs w:val="24"/>
        </w:rPr>
      </w:pPr>
      <w:bookmarkStart w:id="2" w:name="_GoBack"/>
      <w:bookmarkEnd w:id="2"/>
      <w:r w:rsidRPr="00287826">
        <w:rPr>
          <w:rFonts w:ascii="Times New Roman" w:hAnsi="Times New Roman"/>
          <w:sz w:val="24"/>
          <w:szCs w:val="24"/>
        </w:rPr>
        <w:t>________________________</w:t>
      </w:r>
      <w:bookmarkStart w:id="3" w:name="_Hlk54606152"/>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t>______________________</w:t>
      </w:r>
      <w:bookmarkEnd w:id="3"/>
    </w:p>
    <w:p w:rsidR="00A35C26" w:rsidRPr="00287826" w:rsidRDefault="00A35C26" w:rsidP="00A35C26">
      <w:pPr>
        <w:ind w:firstLine="708"/>
        <w:rPr>
          <w:rFonts w:ascii="Times New Roman" w:hAnsi="Times New Roman"/>
          <w:sz w:val="18"/>
          <w:szCs w:val="18"/>
        </w:rPr>
      </w:pPr>
      <w:r w:rsidRPr="00287826">
        <w:rPr>
          <w:rFonts w:ascii="Times New Roman" w:hAnsi="Times New Roman"/>
          <w:sz w:val="18"/>
          <w:szCs w:val="18"/>
        </w:rPr>
        <w:t>Fabiana Vicente de Mesquita</w:t>
      </w:r>
      <w:r w:rsidRPr="00287826">
        <w:rPr>
          <w:rFonts w:ascii="Times New Roman" w:hAnsi="Times New Roman"/>
          <w:sz w:val="18"/>
          <w:szCs w:val="18"/>
        </w:rPr>
        <w:tab/>
      </w:r>
      <w:r w:rsidRPr="00287826">
        <w:rPr>
          <w:rFonts w:ascii="Times New Roman" w:hAnsi="Times New Roman"/>
          <w:sz w:val="18"/>
          <w:szCs w:val="18"/>
        </w:rPr>
        <w:tab/>
      </w:r>
      <w:r w:rsidRPr="00287826">
        <w:rPr>
          <w:rFonts w:ascii="Times New Roman" w:hAnsi="Times New Roman"/>
          <w:sz w:val="18"/>
          <w:szCs w:val="18"/>
        </w:rPr>
        <w:tab/>
      </w:r>
      <w:r w:rsidRPr="00287826">
        <w:rPr>
          <w:rFonts w:ascii="Times New Roman" w:hAnsi="Times New Roman"/>
          <w:sz w:val="18"/>
          <w:szCs w:val="18"/>
        </w:rPr>
        <w:tab/>
      </w:r>
      <w:r w:rsidRPr="00287826">
        <w:rPr>
          <w:rFonts w:ascii="Times New Roman" w:hAnsi="Times New Roman"/>
          <w:sz w:val="18"/>
          <w:szCs w:val="18"/>
        </w:rPr>
        <w:tab/>
      </w:r>
      <w:r w:rsidRPr="00287826">
        <w:rPr>
          <w:rFonts w:ascii="Times New Roman" w:hAnsi="Times New Roman"/>
          <w:sz w:val="18"/>
          <w:szCs w:val="18"/>
        </w:rPr>
        <w:tab/>
        <w:t>Robson Dutra Ferreira</w:t>
      </w:r>
    </w:p>
    <w:p w:rsidR="00A35C26" w:rsidRPr="00287826" w:rsidRDefault="00A35C26" w:rsidP="00A35C26">
      <w:pPr>
        <w:jc w:val="center"/>
        <w:rPr>
          <w:rFonts w:ascii="Times New Roman" w:hAnsi="Times New Roman"/>
          <w:sz w:val="24"/>
          <w:szCs w:val="24"/>
        </w:rPr>
      </w:pPr>
      <w:r w:rsidRPr="00287826">
        <w:rPr>
          <w:rFonts w:ascii="Times New Roman" w:hAnsi="Times New Roman"/>
          <w:sz w:val="24"/>
          <w:szCs w:val="24"/>
        </w:rPr>
        <w:t>DECE</w:t>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r>
      <w:r w:rsidRPr="00287826">
        <w:rPr>
          <w:rFonts w:ascii="Times New Roman" w:hAnsi="Times New Roman"/>
          <w:sz w:val="24"/>
          <w:szCs w:val="24"/>
        </w:rPr>
        <w:tab/>
        <w:t>GEFC</w:t>
      </w:r>
    </w:p>
    <w:p w:rsidR="00A35C26" w:rsidRPr="00287826" w:rsidRDefault="00A35C26" w:rsidP="00A35C26">
      <w:pPr>
        <w:jc w:val="center"/>
        <w:rPr>
          <w:rFonts w:ascii="Times New Roman" w:hAnsi="Times New Roman"/>
          <w:sz w:val="24"/>
          <w:szCs w:val="24"/>
        </w:rPr>
      </w:pPr>
    </w:p>
    <w:p w:rsidR="00A35C26" w:rsidRPr="00287826" w:rsidRDefault="00A35C26" w:rsidP="00A35C26">
      <w:pPr>
        <w:jc w:val="center"/>
        <w:rPr>
          <w:rFonts w:ascii="Times New Roman" w:hAnsi="Times New Roman"/>
          <w:sz w:val="24"/>
          <w:szCs w:val="24"/>
        </w:rPr>
      </w:pPr>
    </w:p>
    <w:p w:rsidR="00A35C26" w:rsidRPr="00287826" w:rsidRDefault="00A35C26" w:rsidP="00A35C26">
      <w:pPr>
        <w:jc w:val="center"/>
        <w:rPr>
          <w:rFonts w:ascii="Times New Roman" w:hAnsi="Times New Roman"/>
          <w:sz w:val="24"/>
          <w:szCs w:val="24"/>
        </w:rPr>
      </w:pPr>
      <w:r w:rsidRPr="00287826">
        <w:rPr>
          <w:rFonts w:ascii="Times New Roman" w:hAnsi="Times New Roman"/>
          <w:sz w:val="24"/>
          <w:szCs w:val="24"/>
        </w:rPr>
        <w:t>Aprovado por:</w:t>
      </w:r>
    </w:p>
    <w:p w:rsidR="00A35C26" w:rsidRPr="00287826" w:rsidRDefault="00A35C26" w:rsidP="00A35C26">
      <w:pPr>
        <w:jc w:val="center"/>
        <w:rPr>
          <w:rFonts w:ascii="Times New Roman" w:hAnsi="Times New Roman"/>
          <w:sz w:val="24"/>
          <w:szCs w:val="24"/>
        </w:rPr>
      </w:pPr>
    </w:p>
    <w:p w:rsidR="00A35C26" w:rsidRPr="00287826" w:rsidRDefault="00A35C26" w:rsidP="00A35C26">
      <w:pPr>
        <w:jc w:val="center"/>
        <w:rPr>
          <w:rFonts w:ascii="Times New Roman" w:hAnsi="Times New Roman"/>
          <w:sz w:val="24"/>
          <w:szCs w:val="24"/>
        </w:rPr>
      </w:pPr>
    </w:p>
    <w:p w:rsidR="00A35C26" w:rsidRPr="00287826" w:rsidRDefault="00643D10" w:rsidP="00A35C26">
      <w:pPr>
        <w:jc w:val="center"/>
        <w:rPr>
          <w:rFonts w:ascii="Times New Roman" w:hAnsi="Times New Roman"/>
          <w:sz w:val="24"/>
          <w:szCs w:val="24"/>
        </w:rPr>
      </w:pPr>
      <w:proofErr w:type="gramStart"/>
      <w:r w:rsidRPr="00287826">
        <w:rPr>
          <w:rFonts w:ascii="Times New Roman" w:hAnsi="Times New Roman"/>
          <w:sz w:val="24"/>
          <w:szCs w:val="24"/>
        </w:rPr>
        <w:t>assinado</w:t>
      </w:r>
      <w:proofErr w:type="gramEnd"/>
      <w:r w:rsidRPr="00287826">
        <w:rPr>
          <w:rFonts w:ascii="Times New Roman" w:hAnsi="Times New Roman"/>
          <w:sz w:val="24"/>
          <w:szCs w:val="24"/>
        </w:rPr>
        <w:t xml:space="preserve"> no original</w:t>
      </w:r>
    </w:p>
    <w:p w:rsidR="00A35C26" w:rsidRPr="00287826" w:rsidRDefault="00A35C26" w:rsidP="00A35C26">
      <w:pPr>
        <w:jc w:val="center"/>
        <w:rPr>
          <w:rFonts w:ascii="Times New Roman" w:hAnsi="Times New Roman"/>
          <w:sz w:val="24"/>
          <w:szCs w:val="24"/>
        </w:rPr>
      </w:pPr>
      <w:r w:rsidRPr="00287826">
        <w:rPr>
          <w:rFonts w:ascii="Times New Roman" w:hAnsi="Times New Roman"/>
          <w:sz w:val="24"/>
          <w:szCs w:val="24"/>
        </w:rPr>
        <w:t>______________________</w:t>
      </w:r>
    </w:p>
    <w:p w:rsidR="00A35C26" w:rsidRPr="00287826" w:rsidRDefault="00A35C26" w:rsidP="00A35C26">
      <w:pPr>
        <w:jc w:val="center"/>
        <w:rPr>
          <w:rFonts w:ascii="Times New Roman" w:hAnsi="Times New Roman"/>
          <w:sz w:val="18"/>
          <w:szCs w:val="18"/>
        </w:rPr>
      </w:pPr>
      <w:r w:rsidRPr="00287826">
        <w:rPr>
          <w:rFonts w:ascii="Times New Roman" w:hAnsi="Times New Roman"/>
          <w:sz w:val="18"/>
          <w:szCs w:val="18"/>
        </w:rPr>
        <w:t>Rafaela Medina Cury</w:t>
      </w:r>
    </w:p>
    <w:p w:rsidR="00A35C26" w:rsidRPr="00287826" w:rsidRDefault="00A35C26" w:rsidP="00A35C26">
      <w:pPr>
        <w:spacing w:line="360" w:lineRule="auto"/>
        <w:jc w:val="center"/>
        <w:rPr>
          <w:rFonts w:ascii="Times New Roman" w:hAnsi="Times New Roman"/>
          <w:sz w:val="24"/>
          <w:szCs w:val="24"/>
        </w:rPr>
      </w:pPr>
      <w:r w:rsidRPr="00287826">
        <w:rPr>
          <w:rFonts w:ascii="Times New Roman" w:hAnsi="Times New Roman"/>
          <w:sz w:val="24"/>
          <w:szCs w:val="24"/>
        </w:rPr>
        <w:t>DRFA</w:t>
      </w:r>
      <w:bookmarkEnd w:id="1"/>
    </w:p>
    <w:p w:rsidR="00A35C26" w:rsidRPr="00643D10" w:rsidRDefault="00A35C26" w:rsidP="00A35C26">
      <w:pPr>
        <w:spacing w:before="120"/>
        <w:jc w:val="left"/>
        <w:rPr>
          <w:rFonts w:cs="Arial"/>
          <w:bCs/>
        </w:rPr>
      </w:pPr>
    </w:p>
    <w:p w:rsidR="00854BF8" w:rsidRPr="00643D10" w:rsidRDefault="00854BF8" w:rsidP="00A35C26">
      <w:pPr>
        <w:spacing w:before="120" w:line="360" w:lineRule="auto"/>
        <w:rPr>
          <w:rFonts w:cs="Arial"/>
          <w:b/>
          <w:bCs/>
          <w:sz w:val="24"/>
          <w:szCs w:val="24"/>
        </w:rPr>
      </w:pPr>
    </w:p>
    <w:sectPr w:rsidR="00854BF8" w:rsidRPr="00643D10"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616" w:rsidRDefault="004F3616">
      <w:r>
        <w:separator/>
      </w:r>
    </w:p>
  </w:endnote>
  <w:endnote w:type="continuationSeparator" w:id="1">
    <w:p w:rsidR="004F3616" w:rsidRDefault="004F3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16" w:rsidRDefault="004F3616"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4F3616" w:rsidRPr="00020390" w:rsidRDefault="004F361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F3616" w:rsidRPr="00DC08CD" w:rsidRDefault="004F361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F3616" w:rsidRPr="00DC08CD" w:rsidRDefault="004F3616"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616" w:rsidRDefault="004F3616">
      <w:r>
        <w:separator/>
      </w:r>
    </w:p>
  </w:footnote>
  <w:footnote w:type="continuationSeparator" w:id="1">
    <w:p w:rsidR="004F3616" w:rsidRDefault="004F3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16" w:rsidRDefault="00A65FCA">
    <w:pPr>
      <w:pStyle w:val="Cabealho"/>
      <w:framePr w:wrap="around" w:vAnchor="text" w:hAnchor="margin" w:xAlign="right" w:y="1"/>
      <w:rPr>
        <w:rStyle w:val="Nmerodepgina"/>
      </w:rPr>
    </w:pPr>
    <w:r>
      <w:rPr>
        <w:rStyle w:val="Nmerodepgina"/>
      </w:rPr>
      <w:fldChar w:fldCharType="begin"/>
    </w:r>
    <w:r w:rsidR="004F3616">
      <w:rPr>
        <w:rStyle w:val="Nmerodepgina"/>
      </w:rPr>
      <w:instrText xml:space="preserve">PAGE  </w:instrText>
    </w:r>
    <w:r>
      <w:rPr>
        <w:rStyle w:val="Nmerodepgina"/>
      </w:rPr>
      <w:fldChar w:fldCharType="end"/>
    </w:r>
  </w:p>
  <w:p w:rsidR="004F3616" w:rsidRDefault="004F361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16" w:rsidRDefault="004F3616"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B4C5B70"/>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3">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91307D74"/>
    <w:lvl w:ilvl="0">
      <w:start w:val="4"/>
      <w:numFmt w:val="none"/>
      <w:lvlText w:val="14."/>
      <w:lvlJc w:val="left"/>
      <w:pPr>
        <w:ind w:left="585" w:hanging="585"/>
      </w:pPr>
      <w:rPr>
        <w:rFonts w:hint="default"/>
      </w:rPr>
    </w:lvl>
    <w:lvl w:ilvl="1">
      <w:start w:val="1"/>
      <w:numFmt w:val="decimal"/>
      <w:lvlText w:val="%1.%2."/>
      <w:lvlJc w:val="left"/>
      <w:pPr>
        <w:ind w:left="900" w:hanging="720"/>
      </w:pPr>
      <w:rPr>
        <w:rFonts w:hint="default"/>
        <w:b w:val="0"/>
        <w:color w:val="auto"/>
        <w:sz w:val="24"/>
        <w:szCs w:val="24"/>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79456F6"/>
    <w:multiLevelType w:val="multilevel"/>
    <w:tmpl w:val="C118414E"/>
    <w:lvl w:ilvl="0">
      <w:start w:val="14"/>
      <w:numFmt w:val="decimal"/>
      <w:lvlText w:val="%1."/>
      <w:lvlJc w:val="left"/>
      <w:pPr>
        <w:ind w:left="525" w:hanging="52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11"/>
  </w:num>
  <w:num w:numId="3">
    <w:abstractNumId w:val="8"/>
  </w:num>
  <w:num w:numId="4">
    <w:abstractNumId w:val="6"/>
  </w:num>
  <w:num w:numId="5">
    <w:abstractNumId w:val="13"/>
  </w:num>
  <w:num w:numId="6">
    <w:abstractNumId w:val="7"/>
  </w:num>
  <w:num w:numId="7">
    <w:abstractNumId w:val="10"/>
  </w:num>
  <w:num w:numId="8">
    <w:abstractNumId w:val="12"/>
  </w:num>
  <w:num w:numId="9">
    <w:abstractNumId w:val="0"/>
  </w:num>
  <w:num w:numId="10">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3A1F"/>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0676"/>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87826"/>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1139"/>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3616"/>
    <w:rsid w:val="004F54F5"/>
    <w:rsid w:val="00503883"/>
    <w:rsid w:val="00503E3F"/>
    <w:rsid w:val="00511483"/>
    <w:rsid w:val="005155D4"/>
    <w:rsid w:val="00516811"/>
    <w:rsid w:val="0051754C"/>
    <w:rsid w:val="005208BA"/>
    <w:rsid w:val="00522C22"/>
    <w:rsid w:val="00522D3E"/>
    <w:rsid w:val="00522D85"/>
    <w:rsid w:val="00523A12"/>
    <w:rsid w:val="005267C0"/>
    <w:rsid w:val="00530EA3"/>
    <w:rsid w:val="005340D7"/>
    <w:rsid w:val="00535368"/>
    <w:rsid w:val="00535DF3"/>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B540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07485"/>
    <w:rsid w:val="006117F6"/>
    <w:rsid w:val="00613F38"/>
    <w:rsid w:val="006144EB"/>
    <w:rsid w:val="00614B03"/>
    <w:rsid w:val="006217DC"/>
    <w:rsid w:val="00622421"/>
    <w:rsid w:val="006425B3"/>
    <w:rsid w:val="00643D10"/>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4DF9"/>
    <w:rsid w:val="0084731C"/>
    <w:rsid w:val="008502BB"/>
    <w:rsid w:val="00854BF8"/>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7005"/>
    <w:rsid w:val="009726D9"/>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35C26"/>
    <w:rsid w:val="00A42B16"/>
    <w:rsid w:val="00A47B8D"/>
    <w:rsid w:val="00A47ECC"/>
    <w:rsid w:val="00A51CD9"/>
    <w:rsid w:val="00A54B34"/>
    <w:rsid w:val="00A55A08"/>
    <w:rsid w:val="00A57FE9"/>
    <w:rsid w:val="00A600BD"/>
    <w:rsid w:val="00A65FCA"/>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36A7F"/>
    <w:rsid w:val="00B400C0"/>
    <w:rsid w:val="00B41EF6"/>
    <w:rsid w:val="00B4274C"/>
    <w:rsid w:val="00B509FD"/>
    <w:rsid w:val="00B516AD"/>
    <w:rsid w:val="00B52770"/>
    <w:rsid w:val="00B53151"/>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3AFF"/>
    <w:rsid w:val="00CB583E"/>
    <w:rsid w:val="00CB5B64"/>
    <w:rsid w:val="00CB7F44"/>
    <w:rsid w:val="00CC0275"/>
    <w:rsid w:val="00CC0BF0"/>
    <w:rsid w:val="00CC3EC6"/>
    <w:rsid w:val="00CD3EC3"/>
    <w:rsid w:val="00CD3FCF"/>
    <w:rsid w:val="00CD455D"/>
    <w:rsid w:val="00CE1A43"/>
    <w:rsid w:val="00CE6A35"/>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4C56"/>
    <w:rsid w:val="00D95387"/>
    <w:rsid w:val="00D972AE"/>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DF5FC2"/>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EE5477"/>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2157"/>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paragraph" w:styleId="Commarcadores">
    <w:name w:val="List Bullet"/>
    <w:basedOn w:val="Normal"/>
    <w:uiPriority w:val="99"/>
    <w:unhideWhenUsed/>
    <w:rsid w:val="00A35C26"/>
    <w:pPr>
      <w:numPr>
        <w:numId w:val="9"/>
      </w:numPr>
      <w:contextualSpacing/>
    </w:p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1150290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FDF8-E08F-4C25-8CB0-08317110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2492</Words>
  <Characters>13458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15919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13</cp:revision>
  <cp:lastPrinted>2019-12-13T19:35:00Z</cp:lastPrinted>
  <dcterms:created xsi:type="dcterms:W3CDTF">2020-10-27T18:00:00Z</dcterms:created>
  <dcterms:modified xsi:type="dcterms:W3CDTF">2021-01-22T11:17:00Z</dcterms:modified>
</cp:coreProperties>
</file>