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66084" w:rsidRPr="00DA073A" w:rsidRDefault="00366084" w:rsidP="007A559A">
      <w:pPr>
        <w:pStyle w:val="western"/>
        <w:shd w:val="clear" w:color="auto" w:fill="CCCCCC"/>
        <w:spacing w:before="0" w:beforeAutospacing="0"/>
        <w:jc w:val="center"/>
        <w:rPr>
          <w:rFonts w:ascii="Arial" w:hAnsi="Arial" w:cs="Arial"/>
          <w:sz w:val="28"/>
          <w:szCs w:val="28"/>
        </w:rPr>
      </w:pPr>
      <w:r w:rsidRPr="00DA073A">
        <w:rPr>
          <w:rFonts w:ascii="Arial" w:hAnsi="Arial" w:cs="Arial"/>
          <w:sz w:val="28"/>
          <w:szCs w:val="28"/>
        </w:rPr>
        <w:t>TERMO DE REFERÊNCIA</w:t>
      </w:r>
      <w:r w:rsidR="007A559A" w:rsidRPr="00DA073A">
        <w:rPr>
          <w:rFonts w:ascii="Arial" w:hAnsi="Arial" w:cs="Arial"/>
          <w:sz w:val="28"/>
          <w:szCs w:val="28"/>
        </w:rPr>
        <w:t xml:space="preserve"> </w:t>
      </w:r>
    </w:p>
    <w:p w:rsidR="00366084" w:rsidRPr="00DA073A" w:rsidRDefault="00366084" w:rsidP="007A559A">
      <w:pPr>
        <w:pStyle w:val="western"/>
        <w:numPr>
          <w:ilvl w:val="0"/>
          <w:numId w:val="32"/>
        </w:numPr>
        <w:spacing w:before="0" w:beforeAutospacing="0" w:line="360" w:lineRule="auto"/>
        <w:jc w:val="both"/>
        <w:rPr>
          <w:rFonts w:ascii="Arial" w:hAnsi="Arial" w:cs="Arial"/>
          <w:b/>
          <w:bCs/>
        </w:rPr>
      </w:pPr>
      <w:r w:rsidRPr="00DA073A">
        <w:rPr>
          <w:rFonts w:ascii="Arial" w:hAnsi="Arial" w:cs="Arial"/>
          <w:b/>
          <w:bCs/>
        </w:rPr>
        <w:t>OBJETO</w:t>
      </w:r>
    </w:p>
    <w:p w:rsidR="004167A1" w:rsidRPr="00DA073A" w:rsidRDefault="00807263" w:rsidP="007A559A">
      <w:pPr>
        <w:pStyle w:val="western"/>
        <w:spacing w:before="0" w:beforeAutospacing="0" w:line="360" w:lineRule="auto"/>
        <w:ind w:firstLine="567"/>
        <w:jc w:val="both"/>
        <w:rPr>
          <w:rFonts w:ascii="Arial" w:hAnsi="Arial" w:cs="Arial"/>
          <w:b/>
          <w:bCs/>
        </w:rPr>
      </w:pPr>
      <w:r w:rsidRPr="00DA073A">
        <w:rPr>
          <w:rFonts w:ascii="Arial" w:hAnsi="Arial" w:cs="Arial"/>
          <w:b/>
        </w:rPr>
        <w:t>Aquisição de</w:t>
      </w:r>
      <w:r w:rsidR="00555D56" w:rsidRPr="00DA073A">
        <w:rPr>
          <w:rFonts w:ascii="Arial" w:hAnsi="Arial" w:cs="Arial"/>
          <w:b/>
        </w:rPr>
        <w:t xml:space="preserve"> </w:t>
      </w:r>
      <w:r w:rsidR="001F7AE9" w:rsidRPr="00DA073A">
        <w:rPr>
          <w:rFonts w:ascii="Arial" w:hAnsi="Arial" w:cs="Arial"/>
          <w:b/>
        </w:rPr>
        <w:t>Material de Referência Certificado (MRC)</w:t>
      </w:r>
      <w:r w:rsidR="00FC2C45" w:rsidRPr="00DA073A">
        <w:rPr>
          <w:rFonts w:ascii="Arial" w:hAnsi="Arial" w:cs="Arial"/>
          <w:b/>
        </w:rPr>
        <w:t>,</w:t>
      </w:r>
      <w:r w:rsidRPr="00DA073A">
        <w:rPr>
          <w:rFonts w:ascii="Arial" w:hAnsi="Arial" w:cs="Arial"/>
          <w:b/>
        </w:rPr>
        <w:t xml:space="preserve"> para o Laboratório Central da CESAMA</w:t>
      </w:r>
      <w:r w:rsidR="00741492" w:rsidRPr="00DA073A">
        <w:rPr>
          <w:rFonts w:ascii="Arial" w:hAnsi="Arial" w:cs="Arial"/>
          <w:b/>
        </w:rPr>
        <w:t>.</w:t>
      </w:r>
    </w:p>
    <w:p w:rsidR="00366084" w:rsidRPr="00DA073A" w:rsidRDefault="00366084" w:rsidP="007A559A">
      <w:pPr>
        <w:pStyle w:val="western"/>
        <w:numPr>
          <w:ilvl w:val="0"/>
          <w:numId w:val="32"/>
        </w:numPr>
        <w:spacing w:before="0" w:beforeAutospacing="0" w:line="360" w:lineRule="auto"/>
        <w:jc w:val="both"/>
        <w:rPr>
          <w:rFonts w:ascii="Arial" w:hAnsi="Arial" w:cs="Arial"/>
          <w:b/>
          <w:bCs/>
        </w:rPr>
      </w:pPr>
      <w:r w:rsidRPr="00DA073A">
        <w:rPr>
          <w:rFonts w:ascii="Arial" w:hAnsi="Arial" w:cs="Arial"/>
          <w:b/>
          <w:bCs/>
        </w:rPr>
        <w:t>JUSTIFICATIVAS</w:t>
      </w:r>
    </w:p>
    <w:p w:rsidR="00366084" w:rsidRPr="00DA073A" w:rsidRDefault="00806DCF" w:rsidP="007A559A">
      <w:pPr>
        <w:pStyle w:val="western"/>
        <w:numPr>
          <w:ilvl w:val="1"/>
          <w:numId w:val="32"/>
        </w:numPr>
        <w:spacing w:before="0" w:beforeAutospacing="0" w:line="360" w:lineRule="auto"/>
        <w:jc w:val="both"/>
        <w:rPr>
          <w:rFonts w:ascii="Arial" w:hAnsi="Arial" w:cs="Arial"/>
        </w:rPr>
      </w:pPr>
      <w:r w:rsidRPr="00DA073A">
        <w:rPr>
          <w:rFonts w:ascii="Arial" w:hAnsi="Arial" w:cs="Arial"/>
        </w:rPr>
        <w:t xml:space="preserve">Material utilizado rotineiramente </w:t>
      </w:r>
      <w:r w:rsidR="001F7AE9" w:rsidRPr="00DA073A">
        <w:rPr>
          <w:rFonts w:ascii="Arial" w:hAnsi="Arial" w:cs="Arial"/>
        </w:rPr>
        <w:t>pelo Laboratório Central da CESA</w:t>
      </w:r>
      <w:r w:rsidR="006951B3" w:rsidRPr="00DA073A">
        <w:rPr>
          <w:rFonts w:ascii="Arial" w:hAnsi="Arial" w:cs="Arial"/>
        </w:rPr>
        <w:t>MA, para a confecção de padrões usados no</w:t>
      </w:r>
      <w:r w:rsidR="001F7AE9" w:rsidRPr="00DA073A">
        <w:rPr>
          <w:rFonts w:ascii="Arial" w:hAnsi="Arial" w:cs="Arial"/>
        </w:rPr>
        <w:t xml:space="preserve"> controle de qualidade, em análises de água e efluentes</w:t>
      </w:r>
      <w:r w:rsidR="00741492" w:rsidRPr="00DA073A">
        <w:rPr>
          <w:rFonts w:ascii="Arial" w:hAnsi="Arial" w:cs="Arial"/>
        </w:rPr>
        <w:t>.</w:t>
      </w:r>
    </w:p>
    <w:p w:rsidR="007A559A" w:rsidRPr="00DA073A" w:rsidRDefault="004130A5" w:rsidP="007A559A">
      <w:pPr>
        <w:pStyle w:val="PargrafodaLista"/>
        <w:numPr>
          <w:ilvl w:val="1"/>
          <w:numId w:val="32"/>
        </w:numPr>
        <w:spacing w:after="119" w:line="360" w:lineRule="auto"/>
        <w:jc w:val="both"/>
        <w:rPr>
          <w:rFonts w:ascii="Arial" w:hAnsi="Arial" w:cs="Arial"/>
          <w:bCs/>
          <w:spacing w:val="-6"/>
        </w:rPr>
      </w:pPr>
      <w:r w:rsidRPr="00DA073A">
        <w:rPr>
          <w:rFonts w:ascii="Arial" w:hAnsi="Arial" w:cs="Arial"/>
          <w:lang w:eastAsia="pt-BR"/>
        </w:rPr>
        <w:t xml:space="preserve">Esta contratação refere-se à aquisição de objeto de natureza comum, cujo padrão de desempenho e qualidade é objetivamente definido por meio de especificações reconhecidas e usuais do mercado, enquadrando-se no art. 32, inciso IV da Lei Federal </w:t>
      </w:r>
      <w:proofErr w:type="gramStart"/>
      <w:r w:rsidRPr="00DA073A">
        <w:rPr>
          <w:rFonts w:ascii="Arial" w:hAnsi="Arial" w:cs="Arial"/>
          <w:lang w:eastAsia="pt-BR"/>
        </w:rPr>
        <w:t>nº.</w:t>
      </w:r>
      <w:proofErr w:type="gramEnd"/>
      <w:r w:rsidRPr="00DA073A">
        <w:rPr>
          <w:rFonts w:ascii="Arial" w:hAnsi="Arial" w:cs="Arial"/>
          <w:lang w:eastAsia="pt-BR"/>
        </w:rPr>
        <w:t>13.303/16 e art. 1º, parágrafo único da Lei Federal nº. 10.520/02, a saber, a modalidade pregão.</w:t>
      </w:r>
    </w:p>
    <w:p w:rsidR="007A559A" w:rsidRPr="00DA073A" w:rsidRDefault="007A559A" w:rsidP="007A559A">
      <w:pPr>
        <w:pStyle w:val="PargrafodaLista"/>
        <w:numPr>
          <w:ilvl w:val="1"/>
          <w:numId w:val="32"/>
        </w:numPr>
        <w:spacing w:after="119" w:line="360" w:lineRule="auto"/>
        <w:jc w:val="both"/>
        <w:rPr>
          <w:rFonts w:ascii="Arial" w:hAnsi="Arial" w:cs="Arial"/>
          <w:bCs/>
          <w:spacing w:val="-6"/>
        </w:rPr>
      </w:pPr>
      <w:r w:rsidRPr="00DA073A">
        <w:rPr>
          <w:rFonts w:ascii="Arial" w:hAnsi="Arial" w:cs="Arial"/>
          <w:bCs/>
          <w:spacing w:val="-6"/>
        </w:rPr>
        <w:t>Conforme Lei 123/06, a CESAMA está obrigada a realizar licitações com participação exclusiva de Microempresas e Empresas de Pequeno Porte para as compras de itens com valores até R$ 80.000,00. Porém, cabe-nos ressaltar que os objetos deste Termo são fabricados fora do Brasil, exigindo do fornecedor expertise no processo de importação a fim de permitir o aporte dos materiais no tempo certo ou tê-los em estoque permanentemente acondicionados para venda, viabilizando sua comercialização com suficiente prazo de validade para a realização das análises.</w:t>
      </w:r>
    </w:p>
    <w:p w:rsidR="007A559A" w:rsidRPr="00DA073A" w:rsidRDefault="007A559A" w:rsidP="007A559A">
      <w:pPr>
        <w:pStyle w:val="PargrafodaLista"/>
        <w:numPr>
          <w:ilvl w:val="1"/>
          <w:numId w:val="32"/>
        </w:numPr>
        <w:spacing w:after="119" w:line="360" w:lineRule="auto"/>
        <w:jc w:val="both"/>
        <w:rPr>
          <w:rFonts w:ascii="Arial" w:hAnsi="Arial" w:cs="Arial"/>
          <w:bCs/>
          <w:spacing w:val="-6"/>
        </w:rPr>
      </w:pPr>
      <w:r w:rsidRPr="00DA073A">
        <w:rPr>
          <w:rFonts w:ascii="Arial" w:hAnsi="Arial" w:cs="Arial"/>
          <w:bCs/>
          <w:spacing w:val="-6"/>
        </w:rPr>
        <w:t xml:space="preserve">A prática de mercado evidencia que as pequenas e microempresas não </w:t>
      </w:r>
      <w:proofErr w:type="gramStart"/>
      <w:r w:rsidRPr="00DA073A">
        <w:rPr>
          <w:rFonts w:ascii="Arial" w:hAnsi="Arial" w:cs="Arial"/>
          <w:bCs/>
          <w:spacing w:val="-6"/>
        </w:rPr>
        <w:t>contam,</w:t>
      </w:r>
      <w:proofErr w:type="gramEnd"/>
      <w:r w:rsidRPr="00DA073A">
        <w:rPr>
          <w:rFonts w:ascii="Arial" w:hAnsi="Arial" w:cs="Arial"/>
          <w:bCs/>
          <w:spacing w:val="-6"/>
        </w:rPr>
        <w:t xml:space="preserve"> em equivalência às empresas de grande e médio porte, com estruturas e capacidade técnica para atender a esta demanda no prazo determinado, pois são materiais importados e com breve prazo de validade. Fato esse que as leva a importar após o certame, alongando o prazo de entrega; ou adquirindo de fornecedores maiores e assim agregando mais custo na revenda. Porém, ainda sim a licitação é aberta </w:t>
      </w:r>
      <w:proofErr w:type="gramStart"/>
      <w:r w:rsidRPr="00DA073A">
        <w:rPr>
          <w:rFonts w:ascii="Arial" w:hAnsi="Arial" w:cs="Arial"/>
          <w:bCs/>
          <w:spacing w:val="-6"/>
        </w:rPr>
        <w:t>à</w:t>
      </w:r>
      <w:proofErr w:type="gramEnd"/>
      <w:r w:rsidRPr="00DA073A">
        <w:rPr>
          <w:rFonts w:ascii="Arial" w:hAnsi="Arial" w:cs="Arial"/>
          <w:bCs/>
          <w:spacing w:val="-6"/>
        </w:rPr>
        <w:t xml:space="preserve"> estas empresas que podem ofertar as suas propostas, cabendo a Administração selecionar a mais vantajosa e que atenda plenamente a necessidade.</w:t>
      </w:r>
    </w:p>
    <w:p w:rsidR="007A559A" w:rsidRPr="00DA073A" w:rsidRDefault="007A559A" w:rsidP="007A559A">
      <w:pPr>
        <w:pStyle w:val="PargrafodaLista"/>
        <w:numPr>
          <w:ilvl w:val="1"/>
          <w:numId w:val="32"/>
        </w:numPr>
        <w:spacing w:after="119" w:line="360" w:lineRule="auto"/>
        <w:jc w:val="both"/>
        <w:rPr>
          <w:rFonts w:ascii="Arial" w:hAnsi="Arial" w:cs="Arial"/>
          <w:bCs/>
          <w:spacing w:val="-6"/>
        </w:rPr>
      </w:pPr>
      <w:r w:rsidRPr="00DA073A">
        <w:rPr>
          <w:rFonts w:ascii="Arial" w:hAnsi="Arial" w:cs="Arial"/>
          <w:bCs/>
          <w:spacing w:val="-6"/>
        </w:rPr>
        <w:lastRenderedPageBreak/>
        <w:t xml:space="preserve">A Lei 123/06 tem a finalidade de valer-se do poder de compra do estado para fomentar o desenvolvimento econômico e social no âmbito municipal e regional. Porém, no caso em tela </w:t>
      </w:r>
      <w:proofErr w:type="gramStart"/>
      <w:r w:rsidRPr="00DA073A">
        <w:rPr>
          <w:rFonts w:ascii="Arial" w:hAnsi="Arial" w:cs="Arial"/>
          <w:bCs/>
          <w:spacing w:val="-6"/>
        </w:rPr>
        <w:t>há</w:t>
      </w:r>
      <w:proofErr w:type="gramEnd"/>
      <w:r w:rsidRPr="00DA073A">
        <w:rPr>
          <w:rFonts w:ascii="Arial" w:hAnsi="Arial" w:cs="Arial"/>
          <w:bCs/>
          <w:spacing w:val="-6"/>
        </w:rPr>
        <w:t xml:space="preserve"> um mercado muito singular e restrito, pela complexidade do objeto. A pesquisa de mercado exibiu 8 (oito) orçamentos feitos, sendo a maioria de empresas de médio e grande porte. Portanto, restringir a participação de numerosos fornecedores acarretaria um risco de prejuízo para a Administração, sendo apropriada a ampliação do universo de competidores para se buscar a obtenção de propostas mais vantajosas.</w:t>
      </w:r>
    </w:p>
    <w:p w:rsidR="007A559A" w:rsidRPr="00DA073A" w:rsidRDefault="007A559A" w:rsidP="007A559A">
      <w:pPr>
        <w:pStyle w:val="PargrafodaLista"/>
        <w:numPr>
          <w:ilvl w:val="1"/>
          <w:numId w:val="32"/>
        </w:numPr>
        <w:spacing w:after="119" w:line="360" w:lineRule="auto"/>
        <w:jc w:val="both"/>
        <w:rPr>
          <w:rFonts w:ascii="Arial" w:hAnsi="Arial" w:cs="Arial"/>
          <w:bCs/>
          <w:spacing w:val="-6"/>
        </w:rPr>
      </w:pPr>
      <w:r w:rsidRPr="00DA073A">
        <w:rPr>
          <w:rFonts w:ascii="Arial" w:hAnsi="Arial" w:cs="Arial"/>
          <w:bCs/>
          <w:spacing w:val="-6"/>
        </w:rPr>
        <w:t>Assim, mesmo que o valor estimado da licitação seja inferior a R$ 80.000,00, para esta demanda é recomendável que a Administração amplie a participação para entidades de grande e médio porte, pois na exclusiva participação de micro e pequenas empresas há risco de prejuízo à satisfatória execução do conjunto do objeto, e ainda a possibilidade de perda da oportunidade da proposta mais vantajosa.</w:t>
      </w:r>
    </w:p>
    <w:p w:rsidR="007A559A" w:rsidRPr="00DA073A" w:rsidRDefault="007A559A" w:rsidP="007A559A">
      <w:pPr>
        <w:pStyle w:val="PargrafodaLista"/>
        <w:numPr>
          <w:ilvl w:val="1"/>
          <w:numId w:val="32"/>
        </w:numPr>
        <w:spacing w:after="119" w:line="360" w:lineRule="auto"/>
        <w:jc w:val="both"/>
        <w:rPr>
          <w:rFonts w:ascii="Arial" w:hAnsi="Arial" w:cs="Arial"/>
          <w:bCs/>
          <w:spacing w:val="-6"/>
        </w:rPr>
      </w:pPr>
      <w:r w:rsidRPr="00DA073A">
        <w:rPr>
          <w:rFonts w:ascii="Arial" w:hAnsi="Arial" w:cs="Arial"/>
          <w:bCs/>
          <w:spacing w:val="-6"/>
        </w:rPr>
        <w:t>Diante de todo o exposto, entendemos que para a aquisição dos materiais constantes nas referidas requisições de compra, a aplicação da LCP 123/06 não é vantajosa para CESAMA, devendo ser afastada em razão do interesse público – de obter preços mais vantajosos à administração, diminuindo o custo do dinheiro público, através da ampla competitividade – não poder ser subtraído pelo interesse privado das microempresas e empresas de pequeno porte, que também poderão participar do certame e ainda terão o tratamento diferenciado conferido por lei (será assegurado, como critério de desempate, preferência de contratação para as microempresas e empresas de pequeno porte, sendo consideradas empatadas as propostas apresentadas pelas microempresas e empresas de pequeno porte que sejam iguais ou até 5%</w:t>
      </w:r>
      <w:proofErr w:type="gramStart"/>
      <w:r w:rsidRPr="00DA073A">
        <w:rPr>
          <w:rFonts w:ascii="Arial" w:hAnsi="Arial" w:cs="Arial"/>
          <w:bCs/>
          <w:spacing w:val="-6"/>
        </w:rPr>
        <w:t xml:space="preserve">  </w:t>
      </w:r>
      <w:proofErr w:type="gramEnd"/>
      <w:r w:rsidRPr="00DA073A">
        <w:rPr>
          <w:rFonts w:ascii="Arial" w:hAnsi="Arial" w:cs="Arial"/>
          <w:bCs/>
          <w:spacing w:val="-6"/>
        </w:rPr>
        <w:t>superiores à proposta mais bem classificada, desde que esta última não seja também pequena empresa; prazo para regularização da documentação fiscal exigida).</w:t>
      </w:r>
    </w:p>
    <w:p w:rsidR="00366084" w:rsidRPr="00DA073A" w:rsidRDefault="00D9083B" w:rsidP="007A559A">
      <w:pPr>
        <w:pStyle w:val="PargrafodaLista"/>
        <w:numPr>
          <w:ilvl w:val="1"/>
          <w:numId w:val="32"/>
        </w:numPr>
        <w:spacing w:after="119" w:line="360" w:lineRule="auto"/>
        <w:jc w:val="both"/>
        <w:rPr>
          <w:rFonts w:ascii="Arial" w:hAnsi="Arial" w:cs="Arial"/>
          <w:bCs/>
          <w:spacing w:val="-6"/>
        </w:rPr>
      </w:pPr>
      <w:r w:rsidRPr="00DA073A">
        <w:rPr>
          <w:rFonts w:ascii="Arial" w:hAnsi="Arial" w:cs="Arial"/>
        </w:rPr>
        <w:t>C</w:t>
      </w:r>
      <w:r w:rsidR="00366084" w:rsidRPr="00DA073A">
        <w:rPr>
          <w:rFonts w:ascii="Arial" w:hAnsi="Arial" w:cs="Arial"/>
        </w:rPr>
        <w:t xml:space="preserve">onsiderando que é ato discricionário da Administração diante da avaliação de conveniência e oportunidade no caso concreto; e considerando que existem no mercado diversas empresas com potencial </w:t>
      </w:r>
      <w:r w:rsidR="00366084" w:rsidRPr="00DA073A">
        <w:rPr>
          <w:rFonts w:ascii="Arial" w:hAnsi="Arial" w:cs="Arial"/>
        </w:rPr>
        <w:lastRenderedPageBreak/>
        <w:t xml:space="preserve">técnico, profissional e operacional, suficiente para atender satisfatoriamente às exigências previstas neste edital, entende-se que é conveniente a vedação de participação de empresas em “consórcio” neste certame. </w:t>
      </w:r>
    </w:p>
    <w:p w:rsidR="00366084" w:rsidRPr="00DA073A" w:rsidRDefault="00366084" w:rsidP="007A559A">
      <w:pPr>
        <w:pStyle w:val="western"/>
        <w:spacing w:before="0" w:beforeAutospacing="0" w:line="360" w:lineRule="auto"/>
        <w:jc w:val="both"/>
        <w:rPr>
          <w:rFonts w:ascii="Arial" w:hAnsi="Arial" w:cs="Arial"/>
        </w:rPr>
      </w:pPr>
      <w:r w:rsidRPr="00DA073A">
        <w:rPr>
          <w:rFonts w:ascii="Arial" w:hAnsi="Arial" w:cs="Arial"/>
          <w:b/>
          <w:bCs/>
        </w:rPr>
        <w:t>3. RECURSOS FINANCEIROS</w:t>
      </w:r>
    </w:p>
    <w:p w:rsidR="00366084" w:rsidRPr="00DA073A" w:rsidRDefault="00366084" w:rsidP="007A559A">
      <w:pPr>
        <w:pStyle w:val="western"/>
        <w:spacing w:before="0" w:beforeAutospacing="0" w:line="360" w:lineRule="auto"/>
        <w:ind w:firstLine="567"/>
        <w:jc w:val="both"/>
        <w:rPr>
          <w:rFonts w:ascii="Arial" w:hAnsi="Arial" w:cs="Arial"/>
        </w:rPr>
      </w:pPr>
      <w:r w:rsidRPr="00DA073A">
        <w:rPr>
          <w:rFonts w:ascii="Arial" w:hAnsi="Arial" w:cs="Arial"/>
        </w:rPr>
        <w:t>Os recursos financeiros necessários aos pagamentos do objeto desta licitação são oriundos da CESAMA.</w:t>
      </w:r>
    </w:p>
    <w:p w:rsidR="00C4350B" w:rsidRPr="00DA073A" w:rsidRDefault="00366084" w:rsidP="007A559A">
      <w:pPr>
        <w:pStyle w:val="western"/>
        <w:spacing w:before="480" w:beforeAutospacing="0" w:after="0" w:line="276" w:lineRule="auto"/>
        <w:jc w:val="both"/>
        <w:rPr>
          <w:rFonts w:ascii="Arial" w:hAnsi="Arial" w:cs="Arial"/>
          <w:b/>
          <w:bCs/>
        </w:rPr>
      </w:pPr>
      <w:r w:rsidRPr="00DA073A">
        <w:rPr>
          <w:rFonts w:ascii="Arial" w:hAnsi="Arial" w:cs="Arial"/>
          <w:b/>
          <w:bCs/>
        </w:rPr>
        <w:t xml:space="preserve">4. </w:t>
      </w:r>
      <w:r w:rsidR="00D9083B" w:rsidRPr="00DA073A">
        <w:rPr>
          <w:rFonts w:ascii="Arial" w:hAnsi="Arial" w:cs="Arial"/>
          <w:b/>
          <w:bCs/>
        </w:rPr>
        <w:t>ESPECIFICAÇÃO DO OBJE</w:t>
      </w:r>
      <w:r w:rsidR="00B716CD" w:rsidRPr="00DA073A">
        <w:rPr>
          <w:rFonts w:ascii="Arial" w:hAnsi="Arial" w:cs="Arial"/>
          <w:b/>
          <w:bCs/>
        </w:rPr>
        <w:t>TO</w:t>
      </w:r>
    </w:p>
    <w:p w:rsidR="001F7AE9" w:rsidRPr="00DA073A" w:rsidRDefault="001F7AE9" w:rsidP="007A559A">
      <w:pPr>
        <w:widowControl w:val="0"/>
        <w:tabs>
          <w:tab w:val="left" w:pos="0"/>
          <w:tab w:val="left" w:pos="1005"/>
          <w:tab w:val="left" w:pos="2895"/>
          <w:tab w:val="left" w:pos="10845"/>
          <w:tab w:val="left" w:pos="11700"/>
          <w:tab w:val="left" w:pos="13140"/>
          <w:tab w:val="left" w:pos="14685"/>
        </w:tabs>
        <w:autoSpaceDE w:val="0"/>
        <w:autoSpaceDN w:val="0"/>
        <w:adjustRightInd w:val="0"/>
        <w:spacing w:line="252" w:lineRule="exact"/>
        <w:rPr>
          <w:rFonts w:cs="Arial"/>
          <w:sz w:val="24"/>
          <w:szCs w:val="24"/>
        </w:rPr>
      </w:pPr>
      <w:r w:rsidRPr="00DA073A">
        <w:rPr>
          <w:rFonts w:cs="Arial"/>
          <w:b/>
          <w:bCs/>
          <w:snapToGrid w:val="0"/>
          <w:sz w:val="16"/>
          <w:szCs w:val="16"/>
        </w:rPr>
        <w:t>Item</w:t>
      </w:r>
      <w:r w:rsidRPr="00DA073A">
        <w:rPr>
          <w:rFonts w:cs="Arial"/>
          <w:sz w:val="24"/>
          <w:szCs w:val="24"/>
        </w:rPr>
        <w:tab/>
      </w:r>
      <w:r w:rsidRPr="00DA073A">
        <w:rPr>
          <w:rFonts w:cs="Arial"/>
          <w:b/>
          <w:bCs/>
          <w:snapToGrid w:val="0"/>
          <w:sz w:val="16"/>
          <w:szCs w:val="16"/>
        </w:rPr>
        <w:t>Código</w:t>
      </w:r>
      <w:r w:rsidRPr="00DA073A">
        <w:rPr>
          <w:rFonts w:cs="Arial"/>
          <w:sz w:val="24"/>
          <w:szCs w:val="24"/>
        </w:rPr>
        <w:tab/>
      </w:r>
      <w:r w:rsidRPr="00DA073A">
        <w:rPr>
          <w:rFonts w:cs="Arial"/>
          <w:b/>
          <w:bCs/>
          <w:snapToGrid w:val="0"/>
          <w:sz w:val="16"/>
          <w:szCs w:val="16"/>
        </w:rPr>
        <w:t xml:space="preserve"> </w:t>
      </w:r>
      <w:proofErr w:type="gramStart"/>
      <w:r w:rsidRPr="00DA073A">
        <w:rPr>
          <w:rFonts w:cs="Arial"/>
          <w:b/>
          <w:bCs/>
          <w:snapToGrid w:val="0"/>
          <w:sz w:val="16"/>
          <w:szCs w:val="16"/>
        </w:rPr>
        <w:t>ItemUnidadeQuantidade</w:t>
      </w:r>
      <w:proofErr w:type="gramEnd"/>
      <w:r w:rsidRPr="00DA073A">
        <w:rPr>
          <w:rFonts w:cs="Arial"/>
          <w:sz w:val="24"/>
          <w:szCs w:val="24"/>
        </w:rPr>
        <w:tab/>
      </w:r>
      <w:r w:rsidRPr="00DA073A">
        <w:rPr>
          <w:rFonts w:cs="Arial"/>
          <w:sz w:val="24"/>
          <w:szCs w:val="24"/>
        </w:rPr>
        <w:tab/>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cs="Arial"/>
          <w:sz w:val="24"/>
          <w:szCs w:val="24"/>
        </w:rPr>
      </w:pPr>
      <w:r w:rsidRPr="00DA073A">
        <w:rPr>
          <w:rFonts w:cs="Arial"/>
          <w:snapToGrid w:val="0"/>
          <w:sz w:val="16"/>
          <w:szCs w:val="16"/>
        </w:rPr>
        <w:t>01-</w:t>
      </w:r>
      <w:r w:rsidRPr="00DA073A">
        <w:rPr>
          <w:rFonts w:cs="Arial"/>
          <w:sz w:val="24"/>
          <w:szCs w:val="24"/>
        </w:rPr>
        <w:tab/>
      </w:r>
      <w:r w:rsidRPr="00DA073A">
        <w:rPr>
          <w:rFonts w:cs="Arial"/>
          <w:snapToGrid w:val="0"/>
          <w:sz w:val="16"/>
          <w:szCs w:val="16"/>
        </w:rPr>
        <w:t>002.179.0002-1</w:t>
      </w:r>
      <w:r w:rsidRPr="00DA073A">
        <w:rPr>
          <w:rFonts w:cs="Arial"/>
          <w:sz w:val="24"/>
          <w:szCs w:val="24"/>
        </w:rPr>
        <w:tab/>
      </w:r>
      <w:r w:rsidRPr="00DA073A">
        <w:rPr>
          <w:rFonts w:cs="Arial"/>
          <w:snapToGrid w:val="0"/>
          <w:sz w:val="16"/>
          <w:szCs w:val="16"/>
        </w:rPr>
        <w:t xml:space="preserve">MATERIAL DE REFERENCIA CERTIFICADO MRC </w:t>
      </w:r>
      <w:proofErr w:type="gramStart"/>
      <w:r w:rsidRPr="00DA073A">
        <w:rPr>
          <w:rFonts w:cs="Arial"/>
          <w:snapToGrid w:val="0"/>
          <w:sz w:val="16"/>
          <w:szCs w:val="16"/>
        </w:rPr>
        <w:t>pH</w:t>
      </w:r>
      <w:proofErr w:type="gramEnd"/>
      <w:r w:rsidRPr="00DA073A">
        <w:rPr>
          <w:rFonts w:cs="Arial"/>
          <w:snapToGrid w:val="0"/>
          <w:sz w:val="16"/>
          <w:szCs w:val="16"/>
        </w:rPr>
        <w:t xml:space="preserve"> 4FR6                </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sidRPr="00DA073A">
        <w:rPr>
          <w:rFonts w:cs="Arial"/>
          <w:b/>
          <w:bCs/>
          <w:snapToGrid w:val="0"/>
          <w:sz w:val="16"/>
          <w:szCs w:val="16"/>
        </w:rPr>
        <w:t xml:space="preserve">Descrição do Item </w:t>
      </w:r>
      <w:r w:rsidRPr="00DA073A">
        <w:rPr>
          <w:rFonts w:cs="Arial"/>
          <w:sz w:val="24"/>
          <w:szCs w:val="24"/>
        </w:rPr>
        <w:tab/>
      </w:r>
      <w:r w:rsidRPr="00DA073A">
        <w:rPr>
          <w:rFonts w:cs="Arial"/>
          <w:snapToGrid w:val="0"/>
          <w:sz w:val="16"/>
          <w:szCs w:val="16"/>
        </w:rPr>
        <w:t>O MRC deverá ser entregue com certificado de análise, que deverá conter:</w:t>
      </w:r>
      <w:r w:rsidRPr="00DA073A">
        <w:rPr>
          <w:rFonts w:cs="Arial"/>
          <w:sz w:val="24"/>
          <w:szCs w:val="24"/>
        </w:rPr>
        <w:tab/>
      </w:r>
      <w:r w:rsidRPr="00DA073A">
        <w:rPr>
          <w:rFonts w:cs="Arial"/>
          <w:sz w:val="24"/>
          <w:szCs w:val="24"/>
        </w:rPr>
        <w:tab/>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Título</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 xml:space="preserve"> Lote do material de referência</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napToGrid w:val="0"/>
          <w:sz w:val="16"/>
          <w:szCs w:val="16"/>
        </w:rPr>
        <w:t xml:space="preserve"> Identificação do produtor do MRC, com seu endereço</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napToGrid w:val="0"/>
          <w:sz w:val="16"/>
          <w:szCs w:val="16"/>
        </w:rPr>
        <w:t xml:space="preserve">   Deverá seguir as informações contidas na ABNT ISO Guia 31</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Certificação ABNT ISO 17034</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Declaração de uso pretendido e Instruções para o uso do material de referência</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Instruções para utilização e armazenamento</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Valores atribuídos e incertezas associadas</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napToGrid w:val="0"/>
          <w:sz w:val="16"/>
          <w:szCs w:val="16"/>
        </w:rPr>
        <w:t xml:space="preserve"> Declaração de rastreabilidade metrológica</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 xml:space="preserve"> Data de emissão do certificado</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Data de validade do produto</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 xml:space="preserve"> Nome dos responsáveis pela emissão do documento</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napToGrid w:val="0"/>
          <w:sz w:val="16"/>
          <w:szCs w:val="16"/>
        </w:rPr>
      </w:pPr>
      <w:r w:rsidRPr="00DA073A">
        <w:rPr>
          <w:rFonts w:cs="Arial"/>
          <w:sz w:val="24"/>
          <w:szCs w:val="24"/>
        </w:rPr>
        <w:tab/>
      </w:r>
      <w:r w:rsidRPr="00DA073A">
        <w:rPr>
          <w:rFonts w:cs="Arial"/>
          <w:snapToGrid w:val="0"/>
          <w:sz w:val="16"/>
          <w:szCs w:val="16"/>
        </w:rPr>
        <w:t>Frascos de 250 mL</w:t>
      </w:r>
    </w:p>
    <w:p w:rsidR="00F11DFD" w:rsidRPr="00DA073A" w:rsidRDefault="00F11DFD" w:rsidP="007A559A">
      <w:pPr>
        <w:widowControl w:val="0"/>
        <w:tabs>
          <w:tab w:val="left" w:pos="1545"/>
        </w:tabs>
        <w:autoSpaceDE w:val="0"/>
        <w:autoSpaceDN w:val="0"/>
        <w:adjustRightInd w:val="0"/>
        <w:spacing w:line="148" w:lineRule="exact"/>
        <w:rPr>
          <w:rFonts w:cs="Arial"/>
          <w:sz w:val="24"/>
          <w:szCs w:val="24"/>
        </w:rPr>
      </w:pP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0"/>
          <w:tab w:val="left" w:pos="1020"/>
          <w:tab w:val="left" w:pos="2850"/>
          <w:tab w:val="left" w:pos="11025"/>
          <w:tab w:val="right" w:pos="12810"/>
          <w:tab w:val="left" w:pos="13440"/>
          <w:tab w:val="left" w:pos="14760"/>
        </w:tabs>
        <w:autoSpaceDE w:val="0"/>
        <w:autoSpaceDN w:val="0"/>
        <w:adjustRightInd w:val="0"/>
        <w:spacing w:line="313" w:lineRule="exact"/>
        <w:rPr>
          <w:rFonts w:cs="Arial"/>
          <w:sz w:val="24"/>
          <w:szCs w:val="24"/>
        </w:rPr>
      </w:pPr>
      <w:r w:rsidRPr="00DA073A">
        <w:rPr>
          <w:rFonts w:cs="Arial"/>
          <w:snapToGrid w:val="0"/>
          <w:sz w:val="16"/>
          <w:szCs w:val="16"/>
        </w:rPr>
        <w:t>02-</w:t>
      </w:r>
      <w:r w:rsidRPr="00DA073A">
        <w:rPr>
          <w:rFonts w:cs="Arial"/>
          <w:sz w:val="24"/>
          <w:szCs w:val="24"/>
        </w:rPr>
        <w:tab/>
      </w:r>
      <w:r w:rsidRPr="00DA073A">
        <w:rPr>
          <w:rFonts w:cs="Arial"/>
          <w:snapToGrid w:val="0"/>
          <w:sz w:val="16"/>
          <w:szCs w:val="16"/>
        </w:rPr>
        <w:t>002.179.0002-2</w:t>
      </w:r>
      <w:r w:rsidRPr="00DA073A">
        <w:rPr>
          <w:rFonts w:cs="Arial"/>
          <w:sz w:val="24"/>
          <w:szCs w:val="24"/>
        </w:rPr>
        <w:tab/>
      </w:r>
      <w:r w:rsidRPr="00DA073A">
        <w:rPr>
          <w:rFonts w:cs="Arial"/>
          <w:snapToGrid w:val="0"/>
          <w:sz w:val="16"/>
          <w:szCs w:val="16"/>
        </w:rPr>
        <w:t xml:space="preserve">MATERIAL DE REFERENCIA CERTIFICADO MRC </w:t>
      </w:r>
      <w:proofErr w:type="gramStart"/>
      <w:r w:rsidRPr="00DA073A">
        <w:rPr>
          <w:rFonts w:cs="Arial"/>
          <w:snapToGrid w:val="0"/>
          <w:sz w:val="16"/>
          <w:szCs w:val="16"/>
        </w:rPr>
        <w:t>pH</w:t>
      </w:r>
      <w:proofErr w:type="gramEnd"/>
      <w:r w:rsidRPr="00DA073A">
        <w:rPr>
          <w:rFonts w:cs="Arial"/>
          <w:snapToGrid w:val="0"/>
          <w:sz w:val="16"/>
          <w:szCs w:val="16"/>
        </w:rPr>
        <w:t xml:space="preserve"> 6,9FR10</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sidRPr="00DA073A">
        <w:rPr>
          <w:rFonts w:cs="Arial"/>
          <w:b/>
          <w:bCs/>
          <w:snapToGrid w:val="0"/>
          <w:sz w:val="16"/>
          <w:szCs w:val="16"/>
        </w:rPr>
        <w:t xml:space="preserve">Descrição do Item </w:t>
      </w:r>
      <w:r w:rsidRPr="00DA073A">
        <w:rPr>
          <w:rFonts w:cs="Arial"/>
          <w:sz w:val="24"/>
          <w:szCs w:val="24"/>
        </w:rPr>
        <w:tab/>
      </w:r>
      <w:r w:rsidRPr="00DA073A">
        <w:rPr>
          <w:rFonts w:cs="Arial"/>
          <w:snapToGrid w:val="0"/>
          <w:sz w:val="16"/>
          <w:szCs w:val="16"/>
        </w:rPr>
        <w:t>O MRC deverá ser entregue com certificado de análise, que deverá conter:</w:t>
      </w:r>
      <w:r w:rsidRPr="00DA073A">
        <w:rPr>
          <w:rFonts w:cs="Arial"/>
          <w:sz w:val="24"/>
          <w:szCs w:val="24"/>
        </w:rPr>
        <w:tab/>
      </w:r>
      <w:r w:rsidRPr="00DA073A">
        <w:rPr>
          <w:rFonts w:cs="Arial"/>
          <w:sz w:val="24"/>
          <w:szCs w:val="24"/>
        </w:rPr>
        <w:tab/>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Título</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Lote do material de referência</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Identificação do produtor do MRC, com seu endereço</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Deverá seguir as informações contidas na ABNT ISO Guia 31</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Certificação ABNT ISO 17034</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Declaração de uso pretendido e Instruções para o uso do material de referência</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Instruções para utilização e armazenamento</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Valores atribuídos e incertezas associadas</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Declaração de rastreabilidade metrológica</w:t>
      </w: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Data de emissão do certificado</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Data de validade do produto</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Nome dos responsáveis pela emissão do documento</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napToGrid w:val="0"/>
          <w:sz w:val="16"/>
          <w:szCs w:val="16"/>
        </w:rPr>
      </w:pPr>
      <w:r w:rsidRPr="00DA073A">
        <w:rPr>
          <w:rFonts w:cs="Arial"/>
          <w:sz w:val="24"/>
          <w:szCs w:val="24"/>
        </w:rPr>
        <w:tab/>
      </w:r>
      <w:r w:rsidRPr="00DA073A">
        <w:rPr>
          <w:rFonts w:cs="Arial"/>
          <w:snapToGrid w:val="0"/>
          <w:sz w:val="16"/>
          <w:szCs w:val="16"/>
        </w:rPr>
        <w:t>Frascos de 250 mL</w:t>
      </w:r>
    </w:p>
    <w:p w:rsidR="00F11DFD" w:rsidRPr="00DA073A" w:rsidRDefault="00F11DFD" w:rsidP="007A559A">
      <w:pPr>
        <w:widowControl w:val="0"/>
        <w:tabs>
          <w:tab w:val="left" w:pos="1545"/>
        </w:tabs>
        <w:autoSpaceDE w:val="0"/>
        <w:autoSpaceDN w:val="0"/>
        <w:adjustRightInd w:val="0"/>
        <w:spacing w:line="148" w:lineRule="exact"/>
        <w:rPr>
          <w:rFonts w:cs="Arial"/>
          <w:snapToGrid w:val="0"/>
          <w:sz w:val="16"/>
          <w:szCs w:val="16"/>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cs="Arial"/>
          <w:sz w:val="24"/>
          <w:szCs w:val="24"/>
        </w:rPr>
      </w:pPr>
      <w:r w:rsidRPr="00DA073A">
        <w:rPr>
          <w:rFonts w:cs="Arial"/>
          <w:snapToGrid w:val="0"/>
          <w:sz w:val="16"/>
          <w:szCs w:val="16"/>
        </w:rPr>
        <w:t>03-</w:t>
      </w:r>
      <w:r w:rsidRPr="00DA073A">
        <w:rPr>
          <w:rFonts w:cs="Arial"/>
          <w:sz w:val="24"/>
          <w:szCs w:val="24"/>
        </w:rPr>
        <w:tab/>
      </w:r>
      <w:r w:rsidRPr="00DA073A">
        <w:rPr>
          <w:rFonts w:cs="Arial"/>
          <w:snapToGrid w:val="0"/>
          <w:sz w:val="16"/>
          <w:szCs w:val="16"/>
        </w:rPr>
        <w:t>002.179.0002-3</w:t>
      </w:r>
      <w:r w:rsidRPr="00DA073A">
        <w:rPr>
          <w:rFonts w:cs="Arial"/>
          <w:sz w:val="24"/>
          <w:szCs w:val="24"/>
        </w:rPr>
        <w:tab/>
      </w:r>
      <w:r w:rsidRPr="00DA073A">
        <w:rPr>
          <w:rFonts w:cs="Arial"/>
          <w:snapToGrid w:val="0"/>
          <w:sz w:val="16"/>
          <w:szCs w:val="16"/>
        </w:rPr>
        <w:t xml:space="preserve">MATERIAL DE REFERENCIA CERTIFICADO MRC </w:t>
      </w:r>
      <w:proofErr w:type="gramStart"/>
      <w:r w:rsidRPr="00DA073A">
        <w:rPr>
          <w:rFonts w:cs="Arial"/>
          <w:snapToGrid w:val="0"/>
          <w:sz w:val="16"/>
          <w:szCs w:val="16"/>
        </w:rPr>
        <w:t>pH</w:t>
      </w:r>
      <w:proofErr w:type="gramEnd"/>
      <w:r w:rsidRPr="00DA073A">
        <w:rPr>
          <w:rFonts w:cs="Arial"/>
          <w:snapToGrid w:val="0"/>
          <w:sz w:val="16"/>
          <w:szCs w:val="16"/>
        </w:rPr>
        <w:t xml:space="preserve"> 10FR6          </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sidRPr="00DA073A">
        <w:rPr>
          <w:rFonts w:cs="Arial"/>
          <w:b/>
          <w:bCs/>
          <w:snapToGrid w:val="0"/>
          <w:sz w:val="16"/>
          <w:szCs w:val="16"/>
        </w:rPr>
        <w:t xml:space="preserve">Descrição do Item </w:t>
      </w:r>
      <w:r w:rsidRPr="00DA073A">
        <w:rPr>
          <w:rFonts w:cs="Arial"/>
          <w:sz w:val="24"/>
          <w:szCs w:val="24"/>
        </w:rPr>
        <w:tab/>
      </w:r>
      <w:r w:rsidRPr="00DA073A">
        <w:rPr>
          <w:rFonts w:cs="Arial"/>
          <w:snapToGrid w:val="0"/>
          <w:sz w:val="16"/>
          <w:szCs w:val="16"/>
        </w:rPr>
        <w:t>O MRC deverá ser entregue com certificado de análise, que deverá conter:</w:t>
      </w:r>
      <w:r w:rsidRPr="00DA073A">
        <w:rPr>
          <w:rFonts w:cs="Arial"/>
          <w:sz w:val="24"/>
          <w:szCs w:val="24"/>
        </w:rPr>
        <w:tab/>
      </w:r>
      <w:r w:rsidRPr="00DA073A">
        <w:rPr>
          <w:rFonts w:cs="Arial"/>
          <w:sz w:val="24"/>
          <w:szCs w:val="24"/>
        </w:rPr>
        <w:tab/>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Título</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Lote do material de referência</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Identificação do produtor do MRC, com seu endereço</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Deverá seguir as informações contidas na ABNT ISO Guia 31</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Certificação ABNT ISO 17034</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Declaração de uso pretendido e Instruções para o uso do material de referência</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Instruções para utilização e armazenamento</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lastRenderedPageBreak/>
        <w:tab/>
      </w:r>
      <w:r w:rsidRPr="00DA073A">
        <w:rPr>
          <w:rFonts w:cs="Arial"/>
          <w:snapToGrid w:val="0"/>
          <w:sz w:val="16"/>
          <w:szCs w:val="16"/>
        </w:rPr>
        <w:t>Valores atribuídos e incertezas associadas</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Declaração de rastreabilidade metrológica</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Data de emissão do certificado</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Data de validade do produto</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Nome dos responsáveis pela emissão do documento</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napToGrid w:val="0"/>
          <w:sz w:val="16"/>
          <w:szCs w:val="16"/>
        </w:rPr>
      </w:pPr>
      <w:r w:rsidRPr="00DA073A">
        <w:rPr>
          <w:rFonts w:cs="Arial"/>
          <w:sz w:val="24"/>
          <w:szCs w:val="24"/>
        </w:rPr>
        <w:tab/>
      </w:r>
      <w:r w:rsidRPr="00DA073A">
        <w:rPr>
          <w:rFonts w:cs="Arial"/>
          <w:snapToGrid w:val="0"/>
          <w:sz w:val="16"/>
          <w:szCs w:val="16"/>
        </w:rPr>
        <w:t>Frascos de 250 mL</w:t>
      </w:r>
    </w:p>
    <w:p w:rsidR="00F11DFD" w:rsidRPr="00DA073A" w:rsidRDefault="00F11DFD" w:rsidP="007A559A">
      <w:pPr>
        <w:widowControl w:val="0"/>
        <w:tabs>
          <w:tab w:val="left" w:pos="1545"/>
        </w:tabs>
        <w:autoSpaceDE w:val="0"/>
        <w:autoSpaceDN w:val="0"/>
        <w:adjustRightInd w:val="0"/>
        <w:spacing w:line="148" w:lineRule="exact"/>
        <w:rPr>
          <w:rFonts w:cs="Arial"/>
          <w:snapToGrid w:val="0"/>
          <w:sz w:val="16"/>
          <w:szCs w:val="16"/>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0"/>
          <w:tab w:val="left" w:pos="1020"/>
          <w:tab w:val="left" w:pos="2850"/>
          <w:tab w:val="left" w:pos="11025"/>
          <w:tab w:val="right" w:pos="12810"/>
          <w:tab w:val="left" w:pos="13440"/>
          <w:tab w:val="left" w:pos="14760"/>
        </w:tabs>
        <w:autoSpaceDE w:val="0"/>
        <w:autoSpaceDN w:val="0"/>
        <w:adjustRightInd w:val="0"/>
        <w:spacing w:line="313" w:lineRule="exact"/>
        <w:rPr>
          <w:rFonts w:cs="Arial"/>
          <w:sz w:val="24"/>
          <w:szCs w:val="24"/>
        </w:rPr>
      </w:pPr>
      <w:r w:rsidRPr="00DA073A">
        <w:rPr>
          <w:rFonts w:cs="Arial"/>
          <w:snapToGrid w:val="0"/>
          <w:sz w:val="16"/>
          <w:szCs w:val="16"/>
        </w:rPr>
        <w:t>04-</w:t>
      </w:r>
      <w:r w:rsidRPr="00DA073A">
        <w:rPr>
          <w:rFonts w:cs="Arial"/>
          <w:sz w:val="24"/>
          <w:szCs w:val="24"/>
        </w:rPr>
        <w:tab/>
      </w:r>
      <w:r w:rsidRPr="00DA073A">
        <w:rPr>
          <w:rFonts w:cs="Arial"/>
          <w:snapToGrid w:val="0"/>
          <w:sz w:val="16"/>
          <w:szCs w:val="16"/>
        </w:rPr>
        <w:t>002.179.0002-4MATERIAL DE REFERENCIA CERTIFICADO MRC NITRITO 1000 MG/LFR1</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sidRPr="00DA073A">
        <w:rPr>
          <w:rFonts w:cs="Arial"/>
          <w:b/>
          <w:bCs/>
          <w:snapToGrid w:val="0"/>
          <w:sz w:val="16"/>
          <w:szCs w:val="16"/>
        </w:rPr>
        <w:t xml:space="preserve">Descrição do Item </w:t>
      </w:r>
      <w:r w:rsidRPr="00DA073A">
        <w:rPr>
          <w:rFonts w:cs="Arial"/>
          <w:sz w:val="24"/>
          <w:szCs w:val="24"/>
        </w:rPr>
        <w:tab/>
      </w:r>
      <w:r w:rsidRPr="00DA073A">
        <w:rPr>
          <w:rFonts w:cs="Arial"/>
          <w:snapToGrid w:val="0"/>
          <w:sz w:val="16"/>
          <w:szCs w:val="16"/>
        </w:rPr>
        <w:t>O MRC deverá ser entregue com certificado de análise, que deverá conter:</w:t>
      </w:r>
      <w:r w:rsidRPr="00DA073A">
        <w:rPr>
          <w:rFonts w:cs="Arial"/>
          <w:sz w:val="24"/>
          <w:szCs w:val="24"/>
        </w:rPr>
        <w:tab/>
      </w:r>
      <w:r w:rsidRPr="00DA073A">
        <w:rPr>
          <w:rFonts w:cs="Arial"/>
          <w:sz w:val="24"/>
          <w:szCs w:val="24"/>
        </w:rPr>
        <w:tab/>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Título</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Lote do material de referência</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Identificação do produtor do MRC, com seu endereço</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Deverá seguir as informações contidas na ABNT ISO Guia 31</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Certificação ABNT ISO 17034</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Declaração de uso pretendido e Instruções para o uso do material de referência</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napToGrid w:val="0"/>
          <w:sz w:val="16"/>
          <w:szCs w:val="16"/>
        </w:rPr>
      </w:pPr>
      <w:r w:rsidRPr="00DA073A">
        <w:rPr>
          <w:rFonts w:cs="Arial"/>
          <w:sz w:val="24"/>
          <w:szCs w:val="24"/>
        </w:rPr>
        <w:tab/>
      </w:r>
      <w:r w:rsidRPr="00DA073A">
        <w:rPr>
          <w:rFonts w:cs="Arial"/>
          <w:snapToGrid w:val="0"/>
          <w:sz w:val="16"/>
          <w:szCs w:val="16"/>
        </w:rPr>
        <w:t>Instruções para utilização e armazenamento</w:t>
      </w:r>
    </w:p>
    <w:p w:rsidR="00C4350B" w:rsidRPr="00DA073A" w:rsidRDefault="00C4350B" w:rsidP="007A559A">
      <w:pPr>
        <w:widowControl w:val="0"/>
        <w:tabs>
          <w:tab w:val="left" w:pos="1545"/>
        </w:tabs>
        <w:autoSpaceDE w:val="0"/>
        <w:autoSpaceDN w:val="0"/>
        <w:adjustRightInd w:val="0"/>
        <w:spacing w:line="148" w:lineRule="exact"/>
        <w:rPr>
          <w:rFonts w:cs="Arial"/>
          <w:snapToGrid w:val="0"/>
          <w:sz w:val="16"/>
          <w:szCs w:val="16"/>
        </w:rPr>
      </w:pPr>
    </w:p>
    <w:p w:rsidR="00C4350B" w:rsidRPr="00DA073A" w:rsidRDefault="00C4350B" w:rsidP="007A559A">
      <w:pPr>
        <w:widowControl w:val="0"/>
        <w:tabs>
          <w:tab w:val="left" w:pos="1545"/>
        </w:tabs>
        <w:autoSpaceDE w:val="0"/>
        <w:autoSpaceDN w:val="0"/>
        <w:adjustRightInd w:val="0"/>
        <w:spacing w:line="148" w:lineRule="exact"/>
        <w:rPr>
          <w:rFonts w:cs="Arial"/>
          <w:snapToGrid w:val="0"/>
          <w:sz w:val="16"/>
          <w:szCs w:val="16"/>
        </w:rPr>
      </w:pPr>
    </w:p>
    <w:p w:rsidR="00C4350B" w:rsidRPr="00DA073A" w:rsidRDefault="00C4350B" w:rsidP="007A559A">
      <w:pPr>
        <w:widowControl w:val="0"/>
        <w:tabs>
          <w:tab w:val="left" w:pos="1545"/>
        </w:tabs>
        <w:autoSpaceDE w:val="0"/>
        <w:autoSpaceDN w:val="0"/>
        <w:adjustRightInd w:val="0"/>
        <w:spacing w:line="148" w:lineRule="exact"/>
        <w:rPr>
          <w:rFonts w:cs="Arial"/>
          <w:snapToGrid w:val="0"/>
          <w:sz w:val="16"/>
          <w:szCs w:val="16"/>
        </w:rPr>
      </w:pPr>
    </w:p>
    <w:p w:rsidR="00C4350B" w:rsidRPr="00DA073A" w:rsidRDefault="00C4350B" w:rsidP="007A559A">
      <w:pPr>
        <w:widowControl w:val="0"/>
        <w:tabs>
          <w:tab w:val="left" w:pos="1545"/>
        </w:tabs>
        <w:autoSpaceDE w:val="0"/>
        <w:autoSpaceDN w:val="0"/>
        <w:adjustRightInd w:val="0"/>
        <w:spacing w:line="148" w:lineRule="exact"/>
        <w:rPr>
          <w:rFonts w:cs="Arial"/>
          <w:sz w:val="24"/>
          <w:szCs w:val="24"/>
        </w:rPr>
      </w:pP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Valores atribuídos e incertezas associadas</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Declaração de rastreabilidade metrológica</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Data de emissão do certificado</w:t>
      </w: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Data de validade do produto</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Nome dos responsáveis pela emissão do documento</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napToGrid w:val="0"/>
          <w:sz w:val="16"/>
          <w:szCs w:val="16"/>
        </w:rPr>
      </w:pPr>
      <w:r w:rsidRPr="00DA073A">
        <w:rPr>
          <w:rFonts w:cs="Arial"/>
          <w:sz w:val="24"/>
          <w:szCs w:val="24"/>
        </w:rPr>
        <w:tab/>
      </w:r>
      <w:r w:rsidRPr="00DA073A">
        <w:rPr>
          <w:rFonts w:cs="Arial"/>
          <w:snapToGrid w:val="0"/>
          <w:sz w:val="16"/>
          <w:szCs w:val="16"/>
        </w:rPr>
        <w:t>Frasco 125 mL</w:t>
      </w:r>
    </w:p>
    <w:p w:rsidR="00F11DFD" w:rsidRPr="00DA073A" w:rsidRDefault="00F11DFD" w:rsidP="007A559A">
      <w:pPr>
        <w:widowControl w:val="0"/>
        <w:tabs>
          <w:tab w:val="left" w:pos="1545"/>
        </w:tabs>
        <w:autoSpaceDE w:val="0"/>
        <w:autoSpaceDN w:val="0"/>
        <w:adjustRightInd w:val="0"/>
        <w:spacing w:line="148" w:lineRule="exact"/>
        <w:rPr>
          <w:rFonts w:cs="Arial"/>
          <w:snapToGrid w:val="0"/>
          <w:sz w:val="16"/>
          <w:szCs w:val="16"/>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cs="Arial"/>
          <w:sz w:val="24"/>
          <w:szCs w:val="24"/>
        </w:rPr>
      </w:pPr>
      <w:r w:rsidRPr="00DA073A">
        <w:rPr>
          <w:rFonts w:cs="Arial"/>
          <w:snapToGrid w:val="0"/>
          <w:sz w:val="16"/>
          <w:szCs w:val="16"/>
        </w:rPr>
        <w:t>05-</w:t>
      </w:r>
      <w:r w:rsidRPr="00DA073A">
        <w:rPr>
          <w:rFonts w:cs="Arial"/>
          <w:sz w:val="24"/>
          <w:szCs w:val="24"/>
        </w:rPr>
        <w:tab/>
      </w:r>
      <w:r w:rsidRPr="00DA073A">
        <w:rPr>
          <w:rFonts w:cs="Arial"/>
          <w:snapToGrid w:val="0"/>
          <w:sz w:val="16"/>
          <w:szCs w:val="16"/>
        </w:rPr>
        <w:t xml:space="preserve">002.179.0002-5MATERIAL DE REFERENCIA CERTIFICADO MRC COR 500 UCML100               </w:t>
      </w:r>
      <w:r w:rsidRPr="00DA073A">
        <w:rPr>
          <w:rFonts w:cs="Arial"/>
          <w:b/>
          <w:bCs/>
          <w:snapToGrid w:val="0"/>
          <w:sz w:val="16"/>
          <w:szCs w:val="16"/>
        </w:rPr>
        <w:t xml:space="preserve">Descrição do Item </w:t>
      </w:r>
      <w:r w:rsidRPr="00DA073A">
        <w:rPr>
          <w:rFonts w:cs="Arial"/>
          <w:snapToGrid w:val="0"/>
          <w:sz w:val="16"/>
          <w:szCs w:val="16"/>
        </w:rPr>
        <w:t>O MRC deverá ser entregue com certificado de análise, que deverá conter:</w:t>
      </w:r>
      <w:r w:rsidRPr="00DA073A">
        <w:rPr>
          <w:rFonts w:cs="Arial"/>
          <w:sz w:val="24"/>
          <w:szCs w:val="24"/>
        </w:rPr>
        <w:tab/>
      </w:r>
      <w:r w:rsidRPr="00DA073A">
        <w:rPr>
          <w:rFonts w:cs="Arial"/>
          <w:sz w:val="24"/>
          <w:szCs w:val="24"/>
        </w:rPr>
        <w:tab/>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Título</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Lote do material de referência</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Identificação do produtor do MRC, com seu endereço</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Deverá seguir as informações contidas na ABNT ISO Guia 31</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Certificação ABNT ISO 17034</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Declaração de uso pretendido e Instruções para o uso do material de referência</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Instruções para utilização e armazenamento</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Valores atribuídos e incertezas associadas</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Declaração de rastreabilidade metrológica</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Data de emissão do certificado</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Data de validade do produto</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Nome dos responsáveis pela emissão do documento</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napToGrid w:val="0"/>
          <w:sz w:val="16"/>
          <w:szCs w:val="16"/>
        </w:rPr>
      </w:pPr>
      <w:r w:rsidRPr="00DA073A">
        <w:rPr>
          <w:rFonts w:cs="Arial"/>
          <w:sz w:val="24"/>
          <w:szCs w:val="24"/>
        </w:rPr>
        <w:tab/>
      </w:r>
      <w:r w:rsidRPr="00DA073A">
        <w:rPr>
          <w:rFonts w:cs="Arial"/>
          <w:snapToGrid w:val="0"/>
          <w:sz w:val="16"/>
          <w:szCs w:val="16"/>
        </w:rPr>
        <w:t>100 ML</w:t>
      </w:r>
    </w:p>
    <w:p w:rsidR="00F11DFD" w:rsidRPr="00DA073A" w:rsidRDefault="00F11DFD" w:rsidP="007A559A">
      <w:pPr>
        <w:widowControl w:val="0"/>
        <w:tabs>
          <w:tab w:val="left" w:pos="1545"/>
        </w:tabs>
        <w:autoSpaceDE w:val="0"/>
        <w:autoSpaceDN w:val="0"/>
        <w:adjustRightInd w:val="0"/>
        <w:spacing w:line="148" w:lineRule="exact"/>
        <w:rPr>
          <w:rFonts w:cs="Arial"/>
          <w:sz w:val="24"/>
          <w:szCs w:val="24"/>
        </w:rPr>
      </w:pP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0"/>
          <w:tab w:val="left" w:pos="1020"/>
          <w:tab w:val="left" w:pos="2850"/>
          <w:tab w:val="left" w:pos="11025"/>
          <w:tab w:val="right" w:pos="12810"/>
          <w:tab w:val="left" w:pos="13440"/>
          <w:tab w:val="left" w:pos="14760"/>
        </w:tabs>
        <w:autoSpaceDE w:val="0"/>
        <w:autoSpaceDN w:val="0"/>
        <w:adjustRightInd w:val="0"/>
        <w:spacing w:line="313" w:lineRule="exact"/>
        <w:rPr>
          <w:rFonts w:cs="Arial"/>
          <w:snapToGrid w:val="0"/>
          <w:sz w:val="16"/>
          <w:szCs w:val="16"/>
        </w:rPr>
      </w:pPr>
    </w:p>
    <w:p w:rsidR="001F7AE9" w:rsidRPr="00DA073A" w:rsidRDefault="001F7AE9" w:rsidP="007A559A">
      <w:pPr>
        <w:widowControl w:val="0"/>
        <w:tabs>
          <w:tab w:val="left" w:pos="0"/>
          <w:tab w:val="left" w:pos="1020"/>
          <w:tab w:val="left" w:pos="2850"/>
          <w:tab w:val="left" w:pos="11025"/>
          <w:tab w:val="right" w:pos="12810"/>
          <w:tab w:val="left" w:pos="13440"/>
          <w:tab w:val="left" w:pos="14760"/>
        </w:tabs>
        <w:autoSpaceDE w:val="0"/>
        <w:autoSpaceDN w:val="0"/>
        <w:adjustRightInd w:val="0"/>
        <w:spacing w:line="313" w:lineRule="exact"/>
        <w:rPr>
          <w:rFonts w:cs="Arial"/>
          <w:sz w:val="24"/>
          <w:szCs w:val="24"/>
        </w:rPr>
      </w:pPr>
      <w:r w:rsidRPr="00DA073A">
        <w:rPr>
          <w:rFonts w:cs="Arial"/>
          <w:snapToGrid w:val="0"/>
          <w:sz w:val="16"/>
          <w:szCs w:val="16"/>
        </w:rPr>
        <w:t>06-</w:t>
      </w:r>
      <w:r w:rsidRPr="00DA073A">
        <w:rPr>
          <w:rFonts w:cs="Arial"/>
          <w:sz w:val="24"/>
          <w:szCs w:val="24"/>
        </w:rPr>
        <w:tab/>
      </w:r>
      <w:r w:rsidRPr="00DA073A">
        <w:rPr>
          <w:rFonts w:cs="Arial"/>
          <w:snapToGrid w:val="0"/>
          <w:sz w:val="16"/>
          <w:szCs w:val="16"/>
        </w:rPr>
        <w:t>002.179.0002-6MATERIAL DE REFERENCIA CERTIFICADO MRC FERRO 1000 MG/LFR1</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sidRPr="00DA073A">
        <w:rPr>
          <w:rFonts w:cs="Arial"/>
          <w:b/>
          <w:bCs/>
          <w:snapToGrid w:val="0"/>
          <w:sz w:val="16"/>
          <w:szCs w:val="16"/>
        </w:rPr>
        <w:t xml:space="preserve">Descrição do Item </w:t>
      </w:r>
      <w:r w:rsidRPr="00DA073A">
        <w:rPr>
          <w:rFonts w:cs="Arial"/>
          <w:sz w:val="24"/>
          <w:szCs w:val="24"/>
        </w:rPr>
        <w:tab/>
      </w:r>
      <w:r w:rsidRPr="00DA073A">
        <w:rPr>
          <w:rFonts w:cs="Arial"/>
          <w:snapToGrid w:val="0"/>
          <w:sz w:val="16"/>
          <w:szCs w:val="16"/>
        </w:rPr>
        <w:t>O MRC deverá ser entregue com certificado de análise, que deverá conter:</w:t>
      </w:r>
      <w:r w:rsidRPr="00DA073A">
        <w:rPr>
          <w:rFonts w:cs="Arial"/>
          <w:sz w:val="24"/>
          <w:szCs w:val="24"/>
        </w:rPr>
        <w:tab/>
      </w:r>
      <w:r w:rsidRPr="00DA073A">
        <w:rPr>
          <w:rFonts w:cs="Arial"/>
          <w:sz w:val="24"/>
          <w:szCs w:val="24"/>
        </w:rPr>
        <w:tab/>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Título</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Lote do material de referência</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Identificação do produtor do MRC, com seu endereço</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Deverá seguir as informações contidas na ABNT ISO Guia 31</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Certificação ABNT ISO 17034</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Declaração de uso pretendido e Instruções para o uso do material de referência</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Instruções para utilização e armazenamento</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Valores atribuídos e incertezas associadas</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Declaração de rastreabilidade metrológica</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Data de emissão do certificado</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napToGrid w:val="0"/>
          <w:sz w:val="16"/>
          <w:szCs w:val="16"/>
        </w:rPr>
      </w:pPr>
      <w:r w:rsidRPr="00DA073A">
        <w:rPr>
          <w:rFonts w:cs="Arial"/>
          <w:sz w:val="24"/>
          <w:szCs w:val="24"/>
        </w:rPr>
        <w:tab/>
      </w:r>
      <w:r w:rsidRPr="00DA073A">
        <w:rPr>
          <w:rFonts w:cs="Arial"/>
          <w:snapToGrid w:val="0"/>
          <w:sz w:val="16"/>
          <w:szCs w:val="16"/>
        </w:rPr>
        <w:t>Data de validade do produto</w:t>
      </w: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Nome dos responsáveis pela emissão do documento</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napToGrid w:val="0"/>
          <w:sz w:val="16"/>
          <w:szCs w:val="16"/>
        </w:rPr>
      </w:pPr>
      <w:r w:rsidRPr="00DA073A">
        <w:rPr>
          <w:rFonts w:cs="Arial"/>
          <w:sz w:val="24"/>
          <w:szCs w:val="24"/>
        </w:rPr>
        <w:tab/>
      </w:r>
      <w:r w:rsidRPr="00DA073A">
        <w:rPr>
          <w:rFonts w:cs="Arial"/>
          <w:snapToGrid w:val="0"/>
          <w:sz w:val="16"/>
          <w:szCs w:val="16"/>
        </w:rPr>
        <w:t>Frasco 125 mL</w:t>
      </w: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p>
    <w:p w:rsidR="00F11DFD" w:rsidRPr="00DA073A" w:rsidRDefault="00F11DFD" w:rsidP="007A559A">
      <w:pPr>
        <w:widowControl w:val="0"/>
        <w:tabs>
          <w:tab w:val="left" w:pos="1545"/>
        </w:tabs>
        <w:autoSpaceDE w:val="0"/>
        <w:autoSpaceDN w:val="0"/>
        <w:adjustRightInd w:val="0"/>
        <w:spacing w:line="148" w:lineRule="exact"/>
        <w:rPr>
          <w:rFonts w:cs="Arial"/>
          <w:sz w:val="24"/>
          <w:szCs w:val="24"/>
        </w:rPr>
      </w:pP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cs="Arial"/>
          <w:sz w:val="24"/>
          <w:szCs w:val="24"/>
        </w:rPr>
      </w:pPr>
      <w:r w:rsidRPr="00DA073A">
        <w:rPr>
          <w:rFonts w:cs="Arial"/>
          <w:snapToGrid w:val="0"/>
          <w:sz w:val="16"/>
          <w:szCs w:val="16"/>
        </w:rPr>
        <w:lastRenderedPageBreak/>
        <w:t xml:space="preserve">07-002.179.0002-7MATERIAL DE REFERENCIA CERTIFICADO MRC </w:t>
      </w:r>
      <w:proofErr w:type="spellStart"/>
      <w:proofErr w:type="gramStart"/>
      <w:r w:rsidRPr="00DA073A">
        <w:rPr>
          <w:rFonts w:cs="Arial"/>
          <w:snapToGrid w:val="0"/>
          <w:sz w:val="16"/>
          <w:szCs w:val="16"/>
        </w:rPr>
        <w:t>ClORO</w:t>
      </w:r>
      <w:proofErr w:type="spellEnd"/>
      <w:proofErr w:type="gramEnd"/>
      <w:r w:rsidRPr="00DA073A">
        <w:rPr>
          <w:rFonts w:cs="Arial"/>
          <w:snapToGrid w:val="0"/>
          <w:sz w:val="16"/>
          <w:szCs w:val="16"/>
        </w:rPr>
        <w:t xml:space="preserve"> RESIDUAL LIVRE 1000 MG/LFR         </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sidRPr="00DA073A">
        <w:rPr>
          <w:rFonts w:cs="Arial"/>
          <w:b/>
          <w:bCs/>
          <w:snapToGrid w:val="0"/>
          <w:sz w:val="16"/>
          <w:szCs w:val="16"/>
        </w:rPr>
        <w:t xml:space="preserve">Descrição do Item </w:t>
      </w:r>
      <w:r w:rsidRPr="00DA073A">
        <w:rPr>
          <w:rFonts w:cs="Arial"/>
          <w:sz w:val="24"/>
          <w:szCs w:val="24"/>
        </w:rPr>
        <w:tab/>
      </w:r>
      <w:r w:rsidRPr="00DA073A">
        <w:rPr>
          <w:rFonts w:cs="Arial"/>
          <w:snapToGrid w:val="0"/>
          <w:sz w:val="16"/>
          <w:szCs w:val="16"/>
        </w:rPr>
        <w:t>O MRC deverá ser entregue com certificado de análise, que deverá conter:</w:t>
      </w:r>
      <w:r w:rsidRPr="00DA073A">
        <w:rPr>
          <w:rFonts w:cs="Arial"/>
          <w:sz w:val="24"/>
          <w:szCs w:val="24"/>
        </w:rPr>
        <w:tab/>
      </w:r>
      <w:r w:rsidRPr="00DA073A">
        <w:rPr>
          <w:rFonts w:cs="Arial"/>
          <w:sz w:val="24"/>
          <w:szCs w:val="24"/>
        </w:rPr>
        <w:tab/>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Título</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Lote do material de referência</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Identificação do produtor do MRC, com seu endereço</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Deverá seguir as informações contidas na ABNT ISO Guia 31</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Certificação ABNT ISO 17034</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Declaração de uso pretendido e Instruções para o uso do material de referência</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Instruções para utilização e armazenamento</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Valores atribuídos e incertezas associadas</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Declaração de rastreabilidade metrológica</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Data de emissão do certificado</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Data de validade do produto</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Nome dos responsáveis pela emissão do documento</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napToGrid w:val="0"/>
          <w:sz w:val="16"/>
          <w:szCs w:val="16"/>
        </w:rPr>
      </w:pPr>
      <w:r w:rsidRPr="00DA073A">
        <w:rPr>
          <w:rFonts w:cs="Arial"/>
          <w:sz w:val="24"/>
          <w:szCs w:val="24"/>
        </w:rPr>
        <w:tab/>
      </w:r>
      <w:r w:rsidRPr="00DA073A">
        <w:rPr>
          <w:rFonts w:cs="Arial"/>
          <w:snapToGrid w:val="0"/>
          <w:sz w:val="16"/>
          <w:szCs w:val="16"/>
        </w:rPr>
        <w:t>Frascos de 125 mL</w:t>
      </w: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p>
    <w:p w:rsidR="00F11DFD" w:rsidRPr="00DA073A" w:rsidRDefault="00F11DFD" w:rsidP="007A559A">
      <w:pPr>
        <w:widowControl w:val="0"/>
        <w:tabs>
          <w:tab w:val="left" w:pos="1545"/>
        </w:tabs>
        <w:autoSpaceDE w:val="0"/>
        <w:autoSpaceDN w:val="0"/>
        <w:adjustRightInd w:val="0"/>
        <w:spacing w:line="148" w:lineRule="exact"/>
        <w:rPr>
          <w:rFonts w:cs="Arial"/>
          <w:sz w:val="24"/>
          <w:szCs w:val="24"/>
        </w:rPr>
      </w:pP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0"/>
          <w:tab w:val="left" w:pos="1020"/>
          <w:tab w:val="left" w:pos="2850"/>
          <w:tab w:val="left" w:pos="11025"/>
          <w:tab w:val="right" w:pos="12810"/>
          <w:tab w:val="left" w:pos="13440"/>
          <w:tab w:val="left" w:pos="14760"/>
        </w:tabs>
        <w:autoSpaceDE w:val="0"/>
        <w:autoSpaceDN w:val="0"/>
        <w:adjustRightInd w:val="0"/>
        <w:spacing w:line="313" w:lineRule="exact"/>
        <w:rPr>
          <w:rFonts w:cs="Arial"/>
          <w:sz w:val="24"/>
          <w:szCs w:val="24"/>
        </w:rPr>
      </w:pPr>
      <w:r w:rsidRPr="00DA073A">
        <w:rPr>
          <w:rFonts w:cs="Arial"/>
          <w:snapToGrid w:val="0"/>
          <w:sz w:val="16"/>
          <w:szCs w:val="16"/>
        </w:rPr>
        <w:t>08-</w:t>
      </w:r>
      <w:r w:rsidRPr="00DA073A">
        <w:rPr>
          <w:rFonts w:cs="Arial"/>
          <w:sz w:val="24"/>
          <w:szCs w:val="24"/>
        </w:rPr>
        <w:tab/>
      </w:r>
      <w:r w:rsidRPr="00DA073A">
        <w:rPr>
          <w:rFonts w:cs="Arial"/>
          <w:snapToGrid w:val="0"/>
          <w:sz w:val="16"/>
          <w:szCs w:val="16"/>
        </w:rPr>
        <w:t>002.179.0002-8</w:t>
      </w:r>
      <w:r w:rsidRPr="00DA073A">
        <w:rPr>
          <w:rFonts w:cs="Arial"/>
          <w:sz w:val="24"/>
          <w:szCs w:val="24"/>
        </w:rPr>
        <w:tab/>
      </w:r>
      <w:r w:rsidRPr="00DA073A">
        <w:rPr>
          <w:rFonts w:cs="Arial"/>
          <w:snapToGrid w:val="0"/>
          <w:sz w:val="16"/>
          <w:szCs w:val="16"/>
        </w:rPr>
        <w:t xml:space="preserve">MATERIAL DE REFERENCIA CERTIFICADO MRC DQO 1000 MG/LFR3   </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sidRPr="00DA073A">
        <w:rPr>
          <w:rFonts w:cs="Arial"/>
          <w:b/>
          <w:bCs/>
          <w:snapToGrid w:val="0"/>
          <w:sz w:val="16"/>
          <w:szCs w:val="16"/>
        </w:rPr>
        <w:t xml:space="preserve">Descrição do Item </w:t>
      </w:r>
      <w:r w:rsidRPr="00DA073A">
        <w:rPr>
          <w:rFonts w:cs="Arial"/>
          <w:sz w:val="24"/>
          <w:szCs w:val="24"/>
        </w:rPr>
        <w:tab/>
      </w:r>
      <w:r w:rsidRPr="00DA073A">
        <w:rPr>
          <w:rFonts w:cs="Arial"/>
          <w:snapToGrid w:val="0"/>
          <w:sz w:val="16"/>
          <w:szCs w:val="16"/>
        </w:rPr>
        <w:t>O MRC deverá ser entregue com certificado de análise, que deverá conter:</w:t>
      </w:r>
      <w:r w:rsidRPr="00DA073A">
        <w:rPr>
          <w:rFonts w:cs="Arial"/>
          <w:sz w:val="24"/>
          <w:szCs w:val="24"/>
        </w:rPr>
        <w:tab/>
      </w:r>
      <w:r w:rsidRPr="00DA073A">
        <w:rPr>
          <w:rFonts w:cs="Arial"/>
          <w:sz w:val="24"/>
          <w:szCs w:val="24"/>
        </w:rPr>
        <w:tab/>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Título</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Lote do material de referência</w:t>
      </w:r>
    </w:p>
    <w:p w:rsidR="001F7AE9" w:rsidRPr="00DA073A" w:rsidRDefault="001F7AE9" w:rsidP="007A559A">
      <w:pPr>
        <w:widowControl w:val="0"/>
        <w:autoSpaceDE w:val="0"/>
        <w:autoSpaceDN w:val="0"/>
        <w:adjustRightInd w:val="0"/>
        <w:spacing w:line="62" w:lineRule="exact"/>
        <w:rPr>
          <w:rFonts w:cs="Arial"/>
          <w:sz w:val="24"/>
          <w:szCs w:val="24"/>
        </w:rPr>
      </w:pPr>
    </w:p>
    <w:p w:rsidR="00C4350B" w:rsidRPr="00DA073A" w:rsidRDefault="001F7AE9" w:rsidP="007A559A">
      <w:pPr>
        <w:widowControl w:val="0"/>
        <w:tabs>
          <w:tab w:val="left" w:pos="1545"/>
        </w:tabs>
        <w:autoSpaceDE w:val="0"/>
        <w:autoSpaceDN w:val="0"/>
        <w:adjustRightInd w:val="0"/>
        <w:spacing w:line="148" w:lineRule="exact"/>
        <w:rPr>
          <w:rFonts w:cs="Arial"/>
          <w:snapToGrid w:val="0"/>
          <w:sz w:val="16"/>
          <w:szCs w:val="16"/>
        </w:rPr>
      </w:pPr>
      <w:r w:rsidRPr="00DA073A">
        <w:rPr>
          <w:rFonts w:cs="Arial"/>
          <w:sz w:val="24"/>
          <w:szCs w:val="24"/>
        </w:rPr>
        <w:tab/>
      </w:r>
      <w:r w:rsidRPr="00DA073A">
        <w:rPr>
          <w:rFonts w:cs="Arial"/>
          <w:snapToGrid w:val="0"/>
          <w:sz w:val="16"/>
          <w:szCs w:val="16"/>
        </w:rPr>
        <w:t>Identificação do produtor do MRC, com seu endereço</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Deverá seguir as informações contidas na ABNT ISO Guia 31</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Certificação ABNT ISO 17034</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Declaração de uso pretendido e Instruções para o uso do material de referência</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napToGrid w:val="0"/>
          <w:sz w:val="16"/>
          <w:szCs w:val="16"/>
        </w:rPr>
      </w:pPr>
      <w:r w:rsidRPr="00DA073A">
        <w:rPr>
          <w:rFonts w:cs="Arial"/>
          <w:sz w:val="24"/>
          <w:szCs w:val="24"/>
        </w:rPr>
        <w:tab/>
      </w:r>
      <w:r w:rsidRPr="00DA073A">
        <w:rPr>
          <w:rFonts w:cs="Arial"/>
          <w:snapToGrid w:val="0"/>
          <w:sz w:val="16"/>
          <w:szCs w:val="16"/>
        </w:rPr>
        <w:t>Instruções para utilização e armazenamento</w:t>
      </w:r>
    </w:p>
    <w:p w:rsidR="00C4350B" w:rsidRPr="00DA073A" w:rsidRDefault="00C4350B" w:rsidP="007A559A">
      <w:pPr>
        <w:widowControl w:val="0"/>
        <w:tabs>
          <w:tab w:val="left" w:pos="1545"/>
        </w:tabs>
        <w:autoSpaceDE w:val="0"/>
        <w:autoSpaceDN w:val="0"/>
        <w:adjustRightInd w:val="0"/>
        <w:spacing w:line="148" w:lineRule="exact"/>
        <w:rPr>
          <w:rFonts w:cs="Arial"/>
          <w:snapToGrid w:val="0"/>
          <w:sz w:val="16"/>
          <w:szCs w:val="16"/>
        </w:rPr>
      </w:pPr>
    </w:p>
    <w:p w:rsidR="00C4350B" w:rsidRPr="00DA073A" w:rsidRDefault="00C4350B" w:rsidP="007A559A">
      <w:pPr>
        <w:widowControl w:val="0"/>
        <w:tabs>
          <w:tab w:val="left" w:pos="1545"/>
        </w:tabs>
        <w:autoSpaceDE w:val="0"/>
        <w:autoSpaceDN w:val="0"/>
        <w:adjustRightInd w:val="0"/>
        <w:spacing w:line="148" w:lineRule="exact"/>
        <w:rPr>
          <w:rFonts w:cs="Arial"/>
          <w:snapToGrid w:val="0"/>
          <w:sz w:val="16"/>
          <w:szCs w:val="16"/>
        </w:rPr>
      </w:pP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Valores atribuídos e incertezas associadas</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Declaração de rastreabilidade metrológica</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Data de emissão do certificado</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Data de validade do produto</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Nome dos responsáveis pela emissão do documento</w:t>
      </w:r>
    </w:p>
    <w:p w:rsidR="001F7AE9" w:rsidRPr="00DA073A" w:rsidRDefault="001F7AE9" w:rsidP="007A559A">
      <w:pPr>
        <w:widowControl w:val="0"/>
        <w:tabs>
          <w:tab w:val="left" w:pos="1545"/>
        </w:tabs>
        <w:autoSpaceDE w:val="0"/>
        <w:autoSpaceDN w:val="0"/>
        <w:adjustRightInd w:val="0"/>
        <w:spacing w:line="148" w:lineRule="exact"/>
        <w:rPr>
          <w:rFonts w:cs="Arial"/>
          <w:snapToGrid w:val="0"/>
          <w:sz w:val="16"/>
          <w:szCs w:val="16"/>
        </w:rPr>
      </w:pPr>
      <w:r w:rsidRPr="00DA073A">
        <w:rPr>
          <w:rFonts w:cs="Arial"/>
          <w:sz w:val="24"/>
          <w:szCs w:val="24"/>
        </w:rPr>
        <w:tab/>
      </w:r>
      <w:r w:rsidRPr="00DA073A">
        <w:rPr>
          <w:rFonts w:cs="Arial"/>
          <w:snapToGrid w:val="0"/>
          <w:sz w:val="16"/>
          <w:szCs w:val="16"/>
        </w:rPr>
        <w:t>Frasco de 125 mL</w:t>
      </w:r>
    </w:p>
    <w:p w:rsidR="00490D5A" w:rsidRPr="00DA073A" w:rsidRDefault="00490D5A" w:rsidP="007A559A">
      <w:pPr>
        <w:widowControl w:val="0"/>
        <w:tabs>
          <w:tab w:val="left" w:pos="1545"/>
        </w:tabs>
        <w:autoSpaceDE w:val="0"/>
        <w:autoSpaceDN w:val="0"/>
        <w:adjustRightInd w:val="0"/>
        <w:spacing w:line="148" w:lineRule="exact"/>
        <w:rPr>
          <w:rFonts w:cs="Arial"/>
          <w:snapToGrid w:val="0"/>
          <w:sz w:val="16"/>
          <w:szCs w:val="16"/>
        </w:rPr>
      </w:pPr>
    </w:p>
    <w:p w:rsidR="00F11DFD" w:rsidRPr="00DA073A" w:rsidRDefault="00F11DFD" w:rsidP="007A559A">
      <w:pPr>
        <w:widowControl w:val="0"/>
        <w:tabs>
          <w:tab w:val="left" w:pos="1545"/>
        </w:tabs>
        <w:autoSpaceDE w:val="0"/>
        <w:autoSpaceDN w:val="0"/>
        <w:adjustRightInd w:val="0"/>
        <w:spacing w:line="148" w:lineRule="exact"/>
        <w:rPr>
          <w:rFonts w:cs="Arial"/>
          <w:snapToGrid w:val="0"/>
          <w:sz w:val="16"/>
          <w:szCs w:val="16"/>
        </w:rPr>
      </w:pPr>
    </w:p>
    <w:p w:rsidR="00490D5A" w:rsidRPr="00DA073A" w:rsidRDefault="00490D5A" w:rsidP="007A559A">
      <w:pPr>
        <w:widowControl w:val="0"/>
        <w:tabs>
          <w:tab w:val="left" w:pos="1545"/>
        </w:tabs>
        <w:autoSpaceDE w:val="0"/>
        <w:autoSpaceDN w:val="0"/>
        <w:adjustRightInd w:val="0"/>
        <w:spacing w:line="148" w:lineRule="exact"/>
        <w:rPr>
          <w:rFonts w:cs="Arial"/>
          <w:sz w:val="24"/>
          <w:szCs w:val="24"/>
        </w:rPr>
      </w:pP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0"/>
          <w:tab w:val="left" w:pos="1020"/>
          <w:tab w:val="left" w:pos="2850"/>
          <w:tab w:val="left" w:pos="11025"/>
          <w:tab w:val="right" w:pos="12810"/>
          <w:tab w:val="left" w:pos="13440"/>
          <w:tab w:val="left" w:pos="14760"/>
        </w:tabs>
        <w:autoSpaceDE w:val="0"/>
        <w:autoSpaceDN w:val="0"/>
        <w:adjustRightInd w:val="0"/>
        <w:spacing w:line="311" w:lineRule="exact"/>
        <w:rPr>
          <w:rFonts w:cs="Arial"/>
          <w:sz w:val="24"/>
          <w:szCs w:val="24"/>
        </w:rPr>
      </w:pPr>
      <w:r w:rsidRPr="00DA073A">
        <w:rPr>
          <w:rFonts w:cs="Arial"/>
          <w:snapToGrid w:val="0"/>
          <w:sz w:val="16"/>
          <w:szCs w:val="16"/>
        </w:rPr>
        <w:t>09-</w:t>
      </w:r>
      <w:r w:rsidRPr="00DA073A">
        <w:rPr>
          <w:rFonts w:cs="Arial"/>
          <w:sz w:val="24"/>
          <w:szCs w:val="24"/>
        </w:rPr>
        <w:tab/>
      </w:r>
      <w:r w:rsidRPr="00DA073A">
        <w:rPr>
          <w:rFonts w:cs="Arial"/>
          <w:snapToGrid w:val="0"/>
          <w:sz w:val="16"/>
          <w:szCs w:val="16"/>
        </w:rPr>
        <w:t>002.179.0002-9</w:t>
      </w:r>
      <w:r w:rsidRPr="00DA073A">
        <w:rPr>
          <w:rFonts w:cs="Arial"/>
          <w:sz w:val="24"/>
          <w:szCs w:val="24"/>
        </w:rPr>
        <w:tab/>
      </w:r>
      <w:r w:rsidRPr="00DA073A">
        <w:rPr>
          <w:rFonts w:cs="Arial"/>
          <w:snapToGrid w:val="0"/>
          <w:sz w:val="16"/>
          <w:szCs w:val="16"/>
        </w:rPr>
        <w:t xml:space="preserve">MATERIAL DE REFERENCIA CERTIFICADO MRC TURBIDEZML125     </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sidRPr="00DA073A">
        <w:rPr>
          <w:rFonts w:cs="Arial"/>
          <w:b/>
          <w:bCs/>
          <w:snapToGrid w:val="0"/>
          <w:sz w:val="16"/>
          <w:szCs w:val="16"/>
        </w:rPr>
        <w:t xml:space="preserve">Descrição do Item </w:t>
      </w:r>
      <w:r w:rsidRPr="00DA073A">
        <w:rPr>
          <w:rFonts w:cs="Arial"/>
          <w:sz w:val="24"/>
          <w:szCs w:val="24"/>
        </w:rPr>
        <w:tab/>
      </w:r>
      <w:r w:rsidRPr="00DA073A">
        <w:rPr>
          <w:rFonts w:cs="Arial"/>
          <w:snapToGrid w:val="0"/>
          <w:sz w:val="16"/>
          <w:szCs w:val="16"/>
        </w:rPr>
        <w:t>O MRC deverá ser entregue com certificado de análise, que deverá conter:</w:t>
      </w:r>
      <w:r w:rsidRPr="00DA073A">
        <w:rPr>
          <w:rFonts w:cs="Arial"/>
          <w:sz w:val="24"/>
          <w:szCs w:val="24"/>
        </w:rPr>
        <w:tab/>
      </w:r>
      <w:r w:rsidRPr="00DA073A">
        <w:rPr>
          <w:rFonts w:cs="Arial"/>
          <w:sz w:val="24"/>
          <w:szCs w:val="24"/>
        </w:rPr>
        <w:tab/>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Título</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Lote do material de referência</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Identificação do produtor do MRC, com seu endereço</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Deverá seguir as informações contidas na ABNT ISO Guia 31</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Certificação ABNT ISO 17034</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Declaração de uso pretendido e Instruções para o uso do material de referência</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Instruções para utilização e armazenamento</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Valores atribuídos e incertezas associadas</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Declaração de rastreabilidade metrológica</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Data de emissão do certificado</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Data de validade do produto</w:t>
      </w:r>
    </w:p>
    <w:p w:rsidR="001F7AE9" w:rsidRPr="00DA073A" w:rsidRDefault="001F7AE9" w:rsidP="007A559A">
      <w:pPr>
        <w:widowControl w:val="0"/>
        <w:autoSpaceDE w:val="0"/>
        <w:autoSpaceDN w:val="0"/>
        <w:adjustRightInd w:val="0"/>
        <w:spacing w:line="62"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8" w:lineRule="exact"/>
        <w:rPr>
          <w:rFonts w:cs="Arial"/>
          <w:sz w:val="24"/>
          <w:szCs w:val="24"/>
        </w:rPr>
      </w:pPr>
      <w:r w:rsidRPr="00DA073A">
        <w:rPr>
          <w:rFonts w:cs="Arial"/>
          <w:sz w:val="24"/>
          <w:szCs w:val="24"/>
        </w:rPr>
        <w:tab/>
      </w:r>
      <w:r w:rsidRPr="00DA073A">
        <w:rPr>
          <w:rFonts w:cs="Arial"/>
          <w:snapToGrid w:val="0"/>
          <w:sz w:val="16"/>
          <w:szCs w:val="16"/>
        </w:rPr>
        <w:t>Nome dos responsáveis pela emissão do documento</w:t>
      </w:r>
    </w:p>
    <w:p w:rsidR="001F7AE9" w:rsidRPr="00DA073A" w:rsidRDefault="001F7AE9" w:rsidP="007A559A">
      <w:pPr>
        <w:widowControl w:val="0"/>
        <w:autoSpaceDE w:val="0"/>
        <w:autoSpaceDN w:val="0"/>
        <w:adjustRightInd w:val="0"/>
        <w:spacing w:line="68" w:lineRule="exact"/>
        <w:rPr>
          <w:rFonts w:cs="Arial"/>
          <w:sz w:val="24"/>
          <w:szCs w:val="24"/>
        </w:rPr>
      </w:pPr>
    </w:p>
    <w:p w:rsidR="001F7AE9" w:rsidRPr="00DA073A" w:rsidRDefault="001F7AE9" w:rsidP="007A559A">
      <w:pPr>
        <w:widowControl w:val="0"/>
        <w:tabs>
          <w:tab w:val="left" w:pos="1545"/>
        </w:tabs>
        <w:autoSpaceDE w:val="0"/>
        <w:autoSpaceDN w:val="0"/>
        <w:adjustRightInd w:val="0"/>
        <w:spacing w:line="142" w:lineRule="exact"/>
        <w:rPr>
          <w:rFonts w:cs="Arial"/>
          <w:snapToGrid w:val="0"/>
          <w:sz w:val="16"/>
          <w:szCs w:val="16"/>
        </w:rPr>
      </w:pPr>
      <w:r w:rsidRPr="00DA073A">
        <w:rPr>
          <w:rFonts w:cs="Arial"/>
          <w:sz w:val="24"/>
          <w:szCs w:val="24"/>
        </w:rPr>
        <w:tab/>
      </w:r>
      <w:r w:rsidRPr="00DA073A">
        <w:rPr>
          <w:rFonts w:cs="Arial"/>
          <w:snapToGrid w:val="0"/>
          <w:sz w:val="16"/>
          <w:szCs w:val="16"/>
        </w:rPr>
        <w:t>Mínimo 125 ml</w:t>
      </w:r>
    </w:p>
    <w:p w:rsidR="008C0AFF" w:rsidRPr="00DA073A" w:rsidRDefault="008C0AFF" w:rsidP="007A559A">
      <w:pPr>
        <w:widowControl w:val="0"/>
        <w:tabs>
          <w:tab w:val="left" w:pos="1545"/>
        </w:tabs>
        <w:autoSpaceDE w:val="0"/>
        <w:autoSpaceDN w:val="0"/>
        <w:adjustRightInd w:val="0"/>
        <w:rPr>
          <w:rFonts w:cs="Arial"/>
          <w:b/>
          <w:sz w:val="24"/>
          <w:szCs w:val="24"/>
        </w:rPr>
      </w:pPr>
    </w:p>
    <w:p w:rsidR="00CA79D2" w:rsidRPr="00DA073A" w:rsidRDefault="004167A1" w:rsidP="007A559A">
      <w:pPr>
        <w:widowControl w:val="0"/>
        <w:tabs>
          <w:tab w:val="left" w:pos="1545"/>
        </w:tabs>
        <w:autoSpaceDE w:val="0"/>
        <w:autoSpaceDN w:val="0"/>
        <w:adjustRightInd w:val="0"/>
        <w:spacing w:after="240" w:line="360" w:lineRule="auto"/>
        <w:rPr>
          <w:rFonts w:cs="Arial"/>
          <w:b/>
          <w:bCs/>
          <w:sz w:val="24"/>
          <w:szCs w:val="24"/>
        </w:rPr>
      </w:pPr>
      <w:proofErr w:type="gramStart"/>
      <w:r w:rsidRPr="00DA073A">
        <w:rPr>
          <w:rFonts w:cs="Arial"/>
          <w:b/>
          <w:sz w:val="24"/>
          <w:szCs w:val="24"/>
        </w:rPr>
        <w:t>5.</w:t>
      </w:r>
      <w:proofErr w:type="gramEnd"/>
      <w:r w:rsidR="004130A5" w:rsidRPr="00DA073A">
        <w:rPr>
          <w:rFonts w:cs="Arial"/>
          <w:b/>
          <w:bCs/>
          <w:sz w:val="24"/>
          <w:szCs w:val="24"/>
        </w:rPr>
        <w:t>VALORES MÁXIMOS ACEITÁVEIS</w:t>
      </w:r>
    </w:p>
    <w:p w:rsidR="00795358" w:rsidRPr="00DA073A" w:rsidRDefault="00795358" w:rsidP="007A559A">
      <w:pPr>
        <w:spacing w:after="240" w:line="360" w:lineRule="auto"/>
        <w:ind w:firstLine="708"/>
        <w:rPr>
          <w:rFonts w:cs="Arial"/>
          <w:sz w:val="24"/>
          <w:szCs w:val="24"/>
        </w:rPr>
      </w:pPr>
      <w:r w:rsidRPr="00DA073A">
        <w:rPr>
          <w:rFonts w:cs="Arial"/>
          <w:sz w:val="24"/>
          <w:szCs w:val="24"/>
        </w:rPr>
        <w:t>Os valores para a aquisição foram apurados através de pesquisa de mercado, conforme informações constantes no processo licitatório</w:t>
      </w:r>
    </w:p>
    <w:tbl>
      <w:tblPr>
        <w:tblW w:w="9272" w:type="dxa"/>
        <w:tblInd w:w="55" w:type="dxa"/>
        <w:tblCellMar>
          <w:left w:w="70" w:type="dxa"/>
          <w:right w:w="70" w:type="dxa"/>
        </w:tblCellMar>
        <w:tblLook w:val="04A0"/>
      </w:tblPr>
      <w:tblGrid>
        <w:gridCol w:w="634"/>
        <w:gridCol w:w="3252"/>
        <w:gridCol w:w="1134"/>
        <w:gridCol w:w="2126"/>
        <w:gridCol w:w="2126"/>
      </w:tblGrid>
      <w:tr w:rsidR="001F7AE9" w:rsidRPr="00DA073A" w:rsidTr="00E563D1">
        <w:trPr>
          <w:trHeight w:val="315"/>
        </w:trPr>
        <w:tc>
          <w:tcPr>
            <w:tcW w:w="634" w:type="dxa"/>
            <w:tcBorders>
              <w:top w:val="single" w:sz="4" w:space="0" w:color="auto"/>
              <w:left w:val="single" w:sz="4" w:space="0" w:color="auto"/>
              <w:bottom w:val="single" w:sz="4" w:space="0" w:color="auto"/>
              <w:right w:val="single" w:sz="4" w:space="0" w:color="auto"/>
            </w:tcBorders>
            <w:shd w:val="clear" w:color="000000" w:fill="DBEEF3"/>
            <w:noWrap/>
            <w:vAlign w:val="center"/>
            <w:hideMark/>
          </w:tcPr>
          <w:p w:rsidR="001F7AE9" w:rsidRPr="00DA073A" w:rsidRDefault="001F7AE9" w:rsidP="007A559A">
            <w:pPr>
              <w:suppressAutoHyphens w:val="0"/>
              <w:spacing w:line="276" w:lineRule="auto"/>
              <w:rPr>
                <w:rFonts w:cs="Arial"/>
                <w:b/>
                <w:bCs/>
                <w:sz w:val="24"/>
                <w:szCs w:val="24"/>
                <w:lang w:eastAsia="pt-BR"/>
              </w:rPr>
            </w:pPr>
            <w:r w:rsidRPr="00DA073A">
              <w:rPr>
                <w:rFonts w:cs="Arial"/>
                <w:b/>
                <w:bCs/>
                <w:sz w:val="24"/>
                <w:szCs w:val="24"/>
                <w:lang w:eastAsia="pt-BR"/>
              </w:rPr>
              <w:t>Item</w:t>
            </w:r>
          </w:p>
        </w:tc>
        <w:tc>
          <w:tcPr>
            <w:tcW w:w="3252" w:type="dxa"/>
            <w:tcBorders>
              <w:top w:val="single" w:sz="4" w:space="0" w:color="auto"/>
              <w:left w:val="nil"/>
              <w:bottom w:val="single" w:sz="4" w:space="0" w:color="auto"/>
              <w:right w:val="single" w:sz="4" w:space="0" w:color="auto"/>
            </w:tcBorders>
            <w:shd w:val="clear" w:color="000000" w:fill="DBEEF3"/>
            <w:noWrap/>
            <w:vAlign w:val="center"/>
            <w:hideMark/>
          </w:tcPr>
          <w:p w:rsidR="001F7AE9" w:rsidRPr="00DA073A" w:rsidRDefault="001F7AE9" w:rsidP="007A559A">
            <w:pPr>
              <w:suppressAutoHyphens w:val="0"/>
              <w:spacing w:line="276" w:lineRule="auto"/>
              <w:rPr>
                <w:rFonts w:cs="Arial"/>
                <w:b/>
                <w:bCs/>
                <w:sz w:val="24"/>
                <w:szCs w:val="24"/>
                <w:lang w:eastAsia="pt-BR"/>
              </w:rPr>
            </w:pPr>
            <w:r w:rsidRPr="00DA073A">
              <w:rPr>
                <w:rFonts w:cs="Arial"/>
                <w:b/>
                <w:bCs/>
                <w:sz w:val="24"/>
                <w:szCs w:val="24"/>
                <w:lang w:eastAsia="pt-BR"/>
              </w:rPr>
              <w:t>Descrição do material</w:t>
            </w:r>
          </w:p>
        </w:tc>
        <w:tc>
          <w:tcPr>
            <w:tcW w:w="1134" w:type="dxa"/>
            <w:tcBorders>
              <w:top w:val="single" w:sz="4" w:space="0" w:color="auto"/>
              <w:left w:val="nil"/>
              <w:bottom w:val="single" w:sz="4" w:space="0" w:color="auto"/>
              <w:right w:val="single" w:sz="4" w:space="0" w:color="auto"/>
            </w:tcBorders>
            <w:shd w:val="clear" w:color="000000" w:fill="DBEEF3"/>
            <w:noWrap/>
            <w:vAlign w:val="center"/>
            <w:hideMark/>
          </w:tcPr>
          <w:p w:rsidR="001F7AE9" w:rsidRPr="00DA073A" w:rsidRDefault="001F7AE9" w:rsidP="007A559A">
            <w:pPr>
              <w:suppressAutoHyphens w:val="0"/>
              <w:spacing w:line="276" w:lineRule="auto"/>
              <w:rPr>
                <w:rFonts w:cs="Arial"/>
                <w:b/>
                <w:bCs/>
                <w:sz w:val="24"/>
                <w:szCs w:val="24"/>
                <w:lang w:eastAsia="pt-BR"/>
              </w:rPr>
            </w:pPr>
            <w:r w:rsidRPr="00DA073A">
              <w:rPr>
                <w:rFonts w:cs="Arial"/>
                <w:b/>
                <w:bCs/>
                <w:sz w:val="24"/>
                <w:szCs w:val="24"/>
                <w:lang w:eastAsia="pt-BR"/>
              </w:rPr>
              <w:t>Quant.</w:t>
            </w:r>
          </w:p>
        </w:tc>
        <w:tc>
          <w:tcPr>
            <w:tcW w:w="2126" w:type="dxa"/>
            <w:tcBorders>
              <w:top w:val="single" w:sz="4" w:space="0" w:color="auto"/>
              <w:left w:val="nil"/>
              <w:bottom w:val="single" w:sz="4" w:space="0" w:color="auto"/>
              <w:right w:val="single" w:sz="4" w:space="0" w:color="auto"/>
            </w:tcBorders>
            <w:shd w:val="clear" w:color="000000" w:fill="DBEEF3"/>
            <w:noWrap/>
            <w:vAlign w:val="center"/>
            <w:hideMark/>
          </w:tcPr>
          <w:p w:rsidR="001F7AE9" w:rsidRPr="00DA073A" w:rsidRDefault="001F7AE9" w:rsidP="007A559A">
            <w:pPr>
              <w:suppressAutoHyphens w:val="0"/>
              <w:spacing w:line="276" w:lineRule="auto"/>
              <w:rPr>
                <w:rFonts w:cs="Arial"/>
                <w:b/>
                <w:bCs/>
                <w:sz w:val="24"/>
                <w:szCs w:val="24"/>
                <w:lang w:eastAsia="pt-BR"/>
              </w:rPr>
            </w:pPr>
            <w:r w:rsidRPr="00DA073A">
              <w:rPr>
                <w:rFonts w:cs="Arial"/>
                <w:b/>
                <w:bCs/>
                <w:sz w:val="24"/>
                <w:szCs w:val="24"/>
                <w:lang w:eastAsia="pt-BR"/>
              </w:rPr>
              <w:t>Média Unitária</w:t>
            </w:r>
          </w:p>
        </w:tc>
        <w:tc>
          <w:tcPr>
            <w:tcW w:w="2126" w:type="dxa"/>
            <w:tcBorders>
              <w:top w:val="single" w:sz="4" w:space="0" w:color="auto"/>
              <w:left w:val="nil"/>
              <w:bottom w:val="single" w:sz="4" w:space="0" w:color="auto"/>
              <w:right w:val="single" w:sz="4" w:space="0" w:color="auto"/>
            </w:tcBorders>
            <w:shd w:val="clear" w:color="000000" w:fill="DBEEF3"/>
            <w:noWrap/>
            <w:vAlign w:val="center"/>
            <w:hideMark/>
          </w:tcPr>
          <w:p w:rsidR="001F7AE9" w:rsidRPr="00DA073A" w:rsidRDefault="001F7AE9" w:rsidP="007A559A">
            <w:pPr>
              <w:suppressAutoHyphens w:val="0"/>
              <w:spacing w:line="276" w:lineRule="auto"/>
              <w:rPr>
                <w:rFonts w:cs="Arial"/>
                <w:b/>
                <w:bCs/>
                <w:sz w:val="24"/>
                <w:szCs w:val="24"/>
                <w:lang w:eastAsia="pt-BR"/>
              </w:rPr>
            </w:pPr>
            <w:r w:rsidRPr="00DA073A">
              <w:rPr>
                <w:rFonts w:cs="Arial"/>
                <w:b/>
                <w:bCs/>
                <w:sz w:val="24"/>
                <w:szCs w:val="24"/>
                <w:lang w:eastAsia="pt-BR"/>
              </w:rPr>
              <w:t>Média Total</w:t>
            </w:r>
          </w:p>
        </w:tc>
      </w:tr>
      <w:tr w:rsidR="001F7AE9" w:rsidRPr="00DA073A" w:rsidTr="00E563D1">
        <w:trPr>
          <w:trHeight w:val="315"/>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1F7AE9" w:rsidRPr="00DA073A" w:rsidRDefault="001F7AE9" w:rsidP="007A559A">
            <w:pPr>
              <w:suppressAutoHyphens w:val="0"/>
              <w:spacing w:line="276" w:lineRule="auto"/>
              <w:rPr>
                <w:rFonts w:cs="Arial"/>
                <w:sz w:val="24"/>
                <w:szCs w:val="24"/>
                <w:lang w:eastAsia="pt-BR"/>
              </w:rPr>
            </w:pPr>
            <w:r w:rsidRPr="00DA073A">
              <w:rPr>
                <w:rFonts w:cs="Arial"/>
                <w:sz w:val="24"/>
                <w:szCs w:val="24"/>
                <w:lang w:eastAsia="pt-BR"/>
              </w:rPr>
              <w:lastRenderedPageBreak/>
              <w:t>1</w:t>
            </w:r>
          </w:p>
        </w:tc>
        <w:tc>
          <w:tcPr>
            <w:tcW w:w="3252" w:type="dxa"/>
            <w:tcBorders>
              <w:top w:val="nil"/>
              <w:left w:val="nil"/>
              <w:bottom w:val="single" w:sz="4" w:space="0" w:color="auto"/>
              <w:right w:val="single" w:sz="4" w:space="0" w:color="auto"/>
            </w:tcBorders>
            <w:shd w:val="clear" w:color="000000" w:fill="FFFFFF"/>
            <w:noWrap/>
            <w:vAlign w:val="center"/>
            <w:hideMark/>
          </w:tcPr>
          <w:p w:rsidR="001F7AE9" w:rsidRPr="00DA073A" w:rsidRDefault="001F7AE9" w:rsidP="007A559A">
            <w:pPr>
              <w:suppressAutoHyphens w:val="0"/>
              <w:spacing w:line="276" w:lineRule="auto"/>
              <w:rPr>
                <w:rFonts w:cs="Arial"/>
                <w:sz w:val="24"/>
                <w:szCs w:val="24"/>
                <w:lang w:eastAsia="pt-BR"/>
              </w:rPr>
            </w:pPr>
            <w:r w:rsidRPr="00DA073A">
              <w:rPr>
                <w:rFonts w:cs="Arial"/>
                <w:sz w:val="24"/>
                <w:szCs w:val="24"/>
                <w:lang w:eastAsia="pt-BR"/>
              </w:rPr>
              <w:t xml:space="preserve">MRC </w:t>
            </w:r>
            <w:proofErr w:type="gramStart"/>
            <w:r w:rsidRPr="00DA073A">
              <w:rPr>
                <w:rFonts w:cs="Arial"/>
                <w:sz w:val="24"/>
                <w:szCs w:val="24"/>
                <w:lang w:eastAsia="pt-BR"/>
              </w:rPr>
              <w:t>pH</w:t>
            </w:r>
            <w:proofErr w:type="gramEnd"/>
            <w:r w:rsidRPr="00DA073A">
              <w:rPr>
                <w:rFonts w:cs="Arial"/>
                <w:sz w:val="24"/>
                <w:szCs w:val="24"/>
                <w:lang w:eastAsia="pt-BR"/>
              </w:rPr>
              <w:t xml:space="preserve"> 4</w:t>
            </w:r>
          </w:p>
        </w:tc>
        <w:tc>
          <w:tcPr>
            <w:tcW w:w="1134" w:type="dxa"/>
            <w:tcBorders>
              <w:top w:val="nil"/>
              <w:left w:val="nil"/>
              <w:bottom w:val="single" w:sz="4" w:space="0" w:color="auto"/>
              <w:right w:val="single" w:sz="4" w:space="0" w:color="auto"/>
            </w:tcBorders>
            <w:shd w:val="clear" w:color="auto" w:fill="auto"/>
            <w:noWrap/>
            <w:vAlign w:val="center"/>
            <w:hideMark/>
          </w:tcPr>
          <w:p w:rsidR="001F7AE9" w:rsidRPr="00DA073A" w:rsidRDefault="001F7AE9" w:rsidP="007A559A">
            <w:pPr>
              <w:suppressAutoHyphens w:val="0"/>
              <w:spacing w:line="276" w:lineRule="auto"/>
              <w:rPr>
                <w:rFonts w:cs="Arial"/>
                <w:sz w:val="24"/>
                <w:szCs w:val="24"/>
                <w:lang w:eastAsia="pt-BR"/>
              </w:rPr>
            </w:pPr>
            <w:r w:rsidRPr="00DA073A">
              <w:rPr>
                <w:rFonts w:cs="Arial"/>
                <w:sz w:val="24"/>
                <w:szCs w:val="24"/>
                <w:lang w:eastAsia="pt-BR"/>
              </w:rPr>
              <w:t>6</w:t>
            </w:r>
          </w:p>
        </w:tc>
        <w:tc>
          <w:tcPr>
            <w:tcW w:w="2126" w:type="dxa"/>
            <w:tcBorders>
              <w:top w:val="nil"/>
              <w:left w:val="nil"/>
              <w:bottom w:val="single" w:sz="4" w:space="0" w:color="auto"/>
              <w:right w:val="single" w:sz="4" w:space="0" w:color="auto"/>
            </w:tcBorders>
            <w:shd w:val="clear" w:color="auto" w:fill="auto"/>
            <w:noWrap/>
            <w:vAlign w:val="center"/>
            <w:hideMark/>
          </w:tcPr>
          <w:p w:rsidR="001F7AE9" w:rsidRPr="00DA073A" w:rsidRDefault="001F7AE9" w:rsidP="007A559A">
            <w:pPr>
              <w:suppressAutoHyphens w:val="0"/>
              <w:spacing w:line="276" w:lineRule="auto"/>
              <w:rPr>
                <w:rFonts w:cs="Arial"/>
                <w:sz w:val="24"/>
                <w:szCs w:val="24"/>
                <w:lang w:eastAsia="pt-BR"/>
              </w:rPr>
            </w:pPr>
            <w:r w:rsidRPr="00DA073A">
              <w:rPr>
                <w:rFonts w:cs="Arial"/>
                <w:sz w:val="24"/>
                <w:szCs w:val="24"/>
                <w:lang w:eastAsia="pt-BR"/>
              </w:rPr>
              <w:t>R$ 168,49</w:t>
            </w:r>
          </w:p>
        </w:tc>
        <w:tc>
          <w:tcPr>
            <w:tcW w:w="2126" w:type="dxa"/>
            <w:tcBorders>
              <w:top w:val="nil"/>
              <w:left w:val="nil"/>
              <w:bottom w:val="single" w:sz="4" w:space="0" w:color="auto"/>
              <w:right w:val="single" w:sz="4" w:space="0" w:color="auto"/>
            </w:tcBorders>
            <w:shd w:val="clear" w:color="auto" w:fill="auto"/>
            <w:noWrap/>
            <w:vAlign w:val="center"/>
            <w:hideMark/>
          </w:tcPr>
          <w:p w:rsidR="001F7AE9" w:rsidRPr="00DA073A" w:rsidRDefault="001F7AE9" w:rsidP="007A559A">
            <w:pPr>
              <w:suppressAutoHyphens w:val="0"/>
              <w:spacing w:line="276" w:lineRule="auto"/>
              <w:rPr>
                <w:rFonts w:cs="Arial"/>
                <w:sz w:val="24"/>
                <w:szCs w:val="24"/>
                <w:lang w:eastAsia="pt-BR"/>
              </w:rPr>
            </w:pPr>
            <w:r w:rsidRPr="00DA073A">
              <w:rPr>
                <w:rFonts w:cs="Arial"/>
                <w:sz w:val="24"/>
                <w:szCs w:val="24"/>
                <w:lang w:eastAsia="pt-BR"/>
              </w:rPr>
              <w:t>R$ 1.010,94</w:t>
            </w:r>
          </w:p>
        </w:tc>
      </w:tr>
      <w:tr w:rsidR="001F7AE9" w:rsidRPr="00DA073A" w:rsidTr="00E563D1">
        <w:trPr>
          <w:trHeight w:val="315"/>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1F7AE9" w:rsidRPr="00DA073A" w:rsidRDefault="001F7AE9" w:rsidP="007A559A">
            <w:pPr>
              <w:suppressAutoHyphens w:val="0"/>
              <w:spacing w:line="276" w:lineRule="auto"/>
              <w:rPr>
                <w:rFonts w:cs="Arial"/>
                <w:sz w:val="24"/>
                <w:szCs w:val="24"/>
                <w:lang w:eastAsia="pt-BR"/>
              </w:rPr>
            </w:pPr>
            <w:r w:rsidRPr="00DA073A">
              <w:rPr>
                <w:rFonts w:cs="Arial"/>
                <w:sz w:val="24"/>
                <w:szCs w:val="24"/>
                <w:lang w:eastAsia="pt-BR"/>
              </w:rPr>
              <w:t>2</w:t>
            </w:r>
          </w:p>
        </w:tc>
        <w:tc>
          <w:tcPr>
            <w:tcW w:w="3252" w:type="dxa"/>
            <w:tcBorders>
              <w:top w:val="nil"/>
              <w:left w:val="nil"/>
              <w:bottom w:val="single" w:sz="4" w:space="0" w:color="auto"/>
              <w:right w:val="single" w:sz="4" w:space="0" w:color="auto"/>
            </w:tcBorders>
            <w:shd w:val="clear" w:color="000000" w:fill="FFFFFF"/>
            <w:noWrap/>
            <w:vAlign w:val="center"/>
            <w:hideMark/>
          </w:tcPr>
          <w:p w:rsidR="001F7AE9" w:rsidRPr="00DA073A" w:rsidRDefault="001F7AE9" w:rsidP="007A559A">
            <w:pPr>
              <w:suppressAutoHyphens w:val="0"/>
              <w:spacing w:line="276" w:lineRule="auto"/>
              <w:rPr>
                <w:rFonts w:cs="Arial"/>
                <w:sz w:val="24"/>
                <w:szCs w:val="24"/>
                <w:lang w:eastAsia="pt-BR"/>
              </w:rPr>
            </w:pPr>
            <w:r w:rsidRPr="00DA073A">
              <w:rPr>
                <w:rFonts w:cs="Arial"/>
                <w:sz w:val="24"/>
                <w:szCs w:val="24"/>
                <w:lang w:eastAsia="pt-BR"/>
              </w:rPr>
              <w:t xml:space="preserve">MRC </w:t>
            </w:r>
            <w:proofErr w:type="gramStart"/>
            <w:r w:rsidRPr="00DA073A">
              <w:rPr>
                <w:rFonts w:cs="Arial"/>
                <w:sz w:val="24"/>
                <w:szCs w:val="24"/>
                <w:lang w:eastAsia="pt-BR"/>
              </w:rPr>
              <w:t>pH</w:t>
            </w:r>
            <w:proofErr w:type="gramEnd"/>
            <w:r w:rsidRPr="00DA073A">
              <w:rPr>
                <w:rFonts w:cs="Arial"/>
                <w:sz w:val="24"/>
                <w:szCs w:val="24"/>
                <w:lang w:eastAsia="pt-BR"/>
              </w:rPr>
              <w:t xml:space="preserve"> 6,9</w:t>
            </w:r>
          </w:p>
        </w:tc>
        <w:tc>
          <w:tcPr>
            <w:tcW w:w="1134" w:type="dxa"/>
            <w:tcBorders>
              <w:top w:val="nil"/>
              <w:left w:val="nil"/>
              <w:bottom w:val="single" w:sz="4" w:space="0" w:color="auto"/>
              <w:right w:val="single" w:sz="4" w:space="0" w:color="auto"/>
            </w:tcBorders>
            <w:shd w:val="clear" w:color="auto" w:fill="auto"/>
            <w:noWrap/>
            <w:vAlign w:val="center"/>
            <w:hideMark/>
          </w:tcPr>
          <w:p w:rsidR="001F7AE9" w:rsidRPr="00DA073A" w:rsidRDefault="001F7AE9" w:rsidP="007A559A">
            <w:pPr>
              <w:suppressAutoHyphens w:val="0"/>
              <w:spacing w:line="276" w:lineRule="auto"/>
              <w:rPr>
                <w:rFonts w:cs="Arial"/>
                <w:sz w:val="24"/>
                <w:szCs w:val="24"/>
                <w:lang w:eastAsia="pt-BR"/>
              </w:rPr>
            </w:pPr>
            <w:r w:rsidRPr="00DA073A">
              <w:rPr>
                <w:rFonts w:cs="Arial"/>
                <w:sz w:val="24"/>
                <w:szCs w:val="24"/>
                <w:lang w:eastAsia="pt-BR"/>
              </w:rPr>
              <w:t>10</w:t>
            </w:r>
          </w:p>
        </w:tc>
        <w:tc>
          <w:tcPr>
            <w:tcW w:w="2126" w:type="dxa"/>
            <w:tcBorders>
              <w:top w:val="nil"/>
              <w:left w:val="nil"/>
              <w:bottom w:val="single" w:sz="4" w:space="0" w:color="auto"/>
              <w:right w:val="single" w:sz="4" w:space="0" w:color="auto"/>
            </w:tcBorders>
            <w:shd w:val="clear" w:color="auto" w:fill="auto"/>
            <w:noWrap/>
            <w:vAlign w:val="center"/>
            <w:hideMark/>
          </w:tcPr>
          <w:p w:rsidR="001F7AE9" w:rsidRPr="00DA073A" w:rsidRDefault="001F7AE9" w:rsidP="007A559A">
            <w:pPr>
              <w:suppressAutoHyphens w:val="0"/>
              <w:spacing w:line="276" w:lineRule="auto"/>
              <w:rPr>
                <w:rFonts w:cs="Arial"/>
                <w:sz w:val="24"/>
                <w:szCs w:val="24"/>
                <w:lang w:eastAsia="pt-BR"/>
              </w:rPr>
            </w:pPr>
            <w:r w:rsidRPr="00DA073A">
              <w:rPr>
                <w:rFonts w:cs="Arial"/>
                <w:sz w:val="24"/>
                <w:szCs w:val="24"/>
                <w:lang w:eastAsia="pt-BR"/>
              </w:rPr>
              <w:t>R$ 138,99</w:t>
            </w:r>
          </w:p>
        </w:tc>
        <w:tc>
          <w:tcPr>
            <w:tcW w:w="2126" w:type="dxa"/>
            <w:tcBorders>
              <w:top w:val="nil"/>
              <w:left w:val="nil"/>
              <w:bottom w:val="single" w:sz="4" w:space="0" w:color="auto"/>
              <w:right w:val="single" w:sz="4" w:space="0" w:color="auto"/>
            </w:tcBorders>
            <w:shd w:val="clear" w:color="auto" w:fill="auto"/>
            <w:noWrap/>
            <w:vAlign w:val="center"/>
            <w:hideMark/>
          </w:tcPr>
          <w:p w:rsidR="001F7AE9" w:rsidRPr="00DA073A" w:rsidRDefault="001F7AE9" w:rsidP="007A559A">
            <w:pPr>
              <w:suppressAutoHyphens w:val="0"/>
              <w:spacing w:line="276" w:lineRule="auto"/>
              <w:rPr>
                <w:rFonts w:cs="Arial"/>
                <w:sz w:val="24"/>
                <w:szCs w:val="24"/>
                <w:lang w:eastAsia="pt-BR"/>
              </w:rPr>
            </w:pPr>
            <w:r w:rsidRPr="00DA073A">
              <w:rPr>
                <w:rFonts w:cs="Arial"/>
                <w:sz w:val="24"/>
                <w:szCs w:val="24"/>
                <w:lang w:eastAsia="pt-BR"/>
              </w:rPr>
              <w:t>R$ 1.389,90</w:t>
            </w:r>
          </w:p>
        </w:tc>
      </w:tr>
      <w:tr w:rsidR="001F7AE9" w:rsidRPr="00DA073A" w:rsidTr="00E563D1">
        <w:trPr>
          <w:trHeight w:val="315"/>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1F7AE9" w:rsidRPr="00DA073A" w:rsidRDefault="001F7AE9" w:rsidP="007A559A">
            <w:pPr>
              <w:suppressAutoHyphens w:val="0"/>
              <w:spacing w:line="276" w:lineRule="auto"/>
              <w:rPr>
                <w:rFonts w:cs="Arial"/>
                <w:sz w:val="24"/>
                <w:szCs w:val="24"/>
                <w:lang w:eastAsia="pt-BR"/>
              </w:rPr>
            </w:pPr>
            <w:r w:rsidRPr="00DA073A">
              <w:rPr>
                <w:rFonts w:cs="Arial"/>
                <w:sz w:val="24"/>
                <w:szCs w:val="24"/>
                <w:lang w:eastAsia="pt-BR"/>
              </w:rPr>
              <w:t>3</w:t>
            </w:r>
          </w:p>
        </w:tc>
        <w:tc>
          <w:tcPr>
            <w:tcW w:w="3252" w:type="dxa"/>
            <w:tcBorders>
              <w:top w:val="nil"/>
              <w:left w:val="nil"/>
              <w:bottom w:val="single" w:sz="4" w:space="0" w:color="auto"/>
              <w:right w:val="single" w:sz="4" w:space="0" w:color="auto"/>
            </w:tcBorders>
            <w:shd w:val="clear" w:color="000000" w:fill="FFFFFF"/>
            <w:noWrap/>
            <w:vAlign w:val="center"/>
            <w:hideMark/>
          </w:tcPr>
          <w:p w:rsidR="001F7AE9" w:rsidRPr="00DA073A" w:rsidRDefault="001F7AE9" w:rsidP="007A559A">
            <w:pPr>
              <w:suppressAutoHyphens w:val="0"/>
              <w:spacing w:line="276" w:lineRule="auto"/>
              <w:rPr>
                <w:rFonts w:cs="Arial"/>
                <w:sz w:val="24"/>
                <w:szCs w:val="24"/>
                <w:lang w:eastAsia="pt-BR"/>
              </w:rPr>
            </w:pPr>
            <w:r w:rsidRPr="00DA073A">
              <w:rPr>
                <w:rFonts w:cs="Arial"/>
                <w:sz w:val="24"/>
                <w:szCs w:val="24"/>
                <w:lang w:eastAsia="pt-BR"/>
              </w:rPr>
              <w:t xml:space="preserve">MRC </w:t>
            </w:r>
            <w:proofErr w:type="gramStart"/>
            <w:r w:rsidRPr="00DA073A">
              <w:rPr>
                <w:rFonts w:cs="Arial"/>
                <w:sz w:val="24"/>
                <w:szCs w:val="24"/>
                <w:lang w:eastAsia="pt-BR"/>
              </w:rPr>
              <w:t>pH</w:t>
            </w:r>
            <w:proofErr w:type="gramEnd"/>
            <w:r w:rsidRPr="00DA073A">
              <w:rPr>
                <w:rFonts w:cs="Arial"/>
                <w:sz w:val="24"/>
                <w:szCs w:val="24"/>
                <w:lang w:eastAsia="pt-BR"/>
              </w:rPr>
              <w:t xml:space="preserve"> 10</w:t>
            </w:r>
          </w:p>
        </w:tc>
        <w:tc>
          <w:tcPr>
            <w:tcW w:w="1134" w:type="dxa"/>
            <w:tcBorders>
              <w:top w:val="nil"/>
              <w:left w:val="nil"/>
              <w:bottom w:val="single" w:sz="4" w:space="0" w:color="auto"/>
              <w:right w:val="single" w:sz="4" w:space="0" w:color="auto"/>
            </w:tcBorders>
            <w:shd w:val="clear" w:color="auto" w:fill="auto"/>
            <w:noWrap/>
            <w:vAlign w:val="center"/>
            <w:hideMark/>
          </w:tcPr>
          <w:p w:rsidR="001F7AE9" w:rsidRPr="00DA073A" w:rsidRDefault="001F7AE9" w:rsidP="007A559A">
            <w:pPr>
              <w:suppressAutoHyphens w:val="0"/>
              <w:spacing w:line="276" w:lineRule="auto"/>
              <w:rPr>
                <w:rFonts w:cs="Arial"/>
                <w:sz w:val="24"/>
                <w:szCs w:val="24"/>
                <w:lang w:eastAsia="pt-BR"/>
              </w:rPr>
            </w:pPr>
            <w:r w:rsidRPr="00DA073A">
              <w:rPr>
                <w:rFonts w:cs="Arial"/>
                <w:sz w:val="24"/>
                <w:szCs w:val="24"/>
                <w:lang w:eastAsia="pt-BR"/>
              </w:rPr>
              <w:t>6</w:t>
            </w:r>
          </w:p>
        </w:tc>
        <w:tc>
          <w:tcPr>
            <w:tcW w:w="2126" w:type="dxa"/>
            <w:tcBorders>
              <w:top w:val="nil"/>
              <w:left w:val="nil"/>
              <w:bottom w:val="single" w:sz="4" w:space="0" w:color="auto"/>
              <w:right w:val="single" w:sz="4" w:space="0" w:color="auto"/>
            </w:tcBorders>
            <w:shd w:val="clear" w:color="auto" w:fill="auto"/>
            <w:noWrap/>
            <w:vAlign w:val="center"/>
            <w:hideMark/>
          </w:tcPr>
          <w:p w:rsidR="001F7AE9" w:rsidRPr="00DA073A" w:rsidRDefault="001F7AE9" w:rsidP="007A559A">
            <w:pPr>
              <w:suppressAutoHyphens w:val="0"/>
              <w:spacing w:line="276" w:lineRule="auto"/>
              <w:rPr>
                <w:rFonts w:cs="Arial"/>
                <w:sz w:val="24"/>
                <w:szCs w:val="24"/>
                <w:lang w:eastAsia="pt-BR"/>
              </w:rPr>
            </w:pPr>
            <w:r w:rsidRPr="00DA073A">
              <w:rPr>
                <w:rFonts w:cs="Arial"/>
                <w:sz w:val="24"/>
                <w:szCs w:val="24"/>
                <w:lang w:eastAsia="pt-BR"/>
              </w:rPr>
              <w:t>R$ 172,24</w:t>
            </w:r>
          </w:p>
        </w:tc>
        <w:tc>
          <w:tcPr>
            <w:tcW w:w="2126" w:type="dxa"/>
            <w:tcBorders>
              <w:top w:val="nil"/>
              <w:left w:val="nil"/>
              <w:bottom w:val="single" w:sz="4" w:space="0" w:color="auto"/>
              <w:right w:val="single" w:sz="4" w:space="0" w:color="auto"/>
            </w:tcBorders>
            <w:shd w:val="clear" w:color="auto" w:fill="auto"/>
            <w:noWrap/>
            <w:vAlign w:val="center"/>
            <w:hideMark/>
          </w:tcPr>
          <w:p w:rsidR="001F7AE9" w:rsidRPr="00DA073A" w:rsidRDefault="001F7AE9" w:rsidP="007A559A">
            <w:pPr>
              <w:suppressAutoHyphens w:val="0"/>
              <w:spacing w:line="276" w:lineRule="auto"/>
              <w:rPr>
                <w:rFonts w:cs="Arial"/>
                <w:sz w:val="24"/>
                <w:szCs w:val="24"/>
                <w:lang w:eastAsia="pt-BR"/>
              </w:rPr>
            </w:pPr>
            <w:r w:rsidRPr="00DA073A">
              <w:rPr>
                <w:rFonts w:cs="Arial"/>
                <w:sz w:val="24"/>
                <w:szCs w:val="24"/>
                <w:lang w:eastAsia="pt-BR"/>
              </w:rPr>
              <w:t>R$ 1.033,44</w:t>
            </w:r>
          </w:p>
        </w:tc>
      </w:tr>
      <w:tr w:rsidR="001F7AE9" w:rsidRPr="00DA073A" w:rsidTr="00E563D1">
        <w:trPr>
          <w:trHeight w:val="315"/>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1F7AE9" w:rsidRPr="00DA073A" w:rsidRDefault="001F7AE9" w:rsidP="007A559A">
            <w:pPr>
              <w:suppressAutoHyphens w:val="0"/>
              <w:spacing w:line="276" w:lineRule="auto"/>
              <w:rPr>
                <w:rFonts w:cs="Arial"/>
                <w:sz w:val="24"/>
                <w:szCs w:val="24"/>
                <w:lang w:eastAsia="pt-BR"/>
              </w:rPr>
            </w:pPr>
            <w:r w:rsidRPr="00DA073A">
              <w:rPr>
                <w:rFonts w:cs="Arial"/>
                <w:sz w:val="24"/>
                <w:szCs w:val="24"/>
                <w:lang w:eastAsia="pt-BR"/>
              </w:rPr>
              <w:t>4</w:t>
            </w:r>
          </w:p>
        </w:tc>
        <w:tc>
          <w:tcPr>
            <w:tcW w:w="3252" w:type="dxa"/>
            <w:tcBorders>
              <w:top w:val="nil"/>
              <w:left w:val="nil"/>
              <w:bottom w:val="single" w:sz="4" w:space="0" w:color="auto"/>
              <w:right w:val="single" w:sz="4" w:space="0" w:color="auto"/>
            </w:tcBorders>
            <w:shd w:val="clear" w:color="000000" w:fill="FFFFFF"/>
            <w:noWrap/>
            <w:vAlign w:val="center"/>
            <w:hideMark/>
          </w:tcPr>
          <w:p w:rsidR="001F7AE9" w:rsidRPr="00DA073A" w:rsidRDefault="001F7AE9" w:rsidP="007A559A">
            <w:pPr>
              <w:suppressAutoHyphens w:val="0"/>
              <w:spacing w:line="276" w:lineRule="auto"/>
              <w:rPr>
                <w:rFonts w:cs="Arial"/>
                <w:sz w:val="24"/>
                <w:szCs w:val="24"/>
                <w:lang w:eastAsia="pt-BR"/>
              </w:rPr>
            </w:pPr>
            <w:r w:rsidRPr="00DA073A">
              <w:rPr>
                <w:rFonts w:cs="Arial"/>
                <w:sz w:val="24"/>
                <w:szCs w:val="24"/>
                <w:lang w:eastAsia="pt-BR"/>
              </w:rPr>
              <w:t>MRC NITRITO 1000 MG/L</w:t>
            </w:r>
          </w:p>
        </w:tc>
        <w:tc>
          <w:tcPr>
            <w:tcW w:w="1134" w:type="dxa"/>
            <w:tcBorders>
              <w:top w:val="nil"/>
              <w:left w:val="nil"/>
              <w:bottom w:val="single" w:sz="4" w:space="0" w:color="auto"/>
              <w:right w:val="single" w:sz="4" w:space="0" w:color="auto"/>
            </w:tcBorders>
            <w:shd w:val="clear" w:color="auto" w:fill="auto"/>
            <w:noWrap/>
            <w:vAlign w:val="center"/>
            <w:hideMark/>
          </w:tcPr>
          <w:p w:rsidR="001F7AE9" w:rsidRPr="00DA073A" w:rsidRDefault="001F7AE9" w:rsidP="007A559A">
            <w:pPr>
              <w:suppressAutoHyphens w:val="0"/>
              <w:spacing w:line="276" w:lineRule="auto"/>
              <w:rPr>
                <w:rFonts w:cs="Arial"/>
                <w:sz w:val="24"/>
                <w:szCs w:val="24"/>
                <w:lang w:eastAsia="pt-BR"/>
              </w:rPr>
            </w:pPr>
            <w:r w:rsidRPr="00DA073A">
              <w:rPr>
                <w:rFonts w:cs="Arial"/>
                <w:sz w:val="24"/>
                <w:szCs w:val="24"/>
                <w:lang w:eastAsia="pt-BR"/>
              </w:rPr>
              <w:t>1</w:t>
            </w:r>
          </w:p>
        </w:tc>
        <w:tc>
          <w:tcPr>
            <w:tcW w:w="2126" w:type="dxa"/>
            <w:tcBorders>
              <w:top w:val="nil"/>
              <w:left w:val="nil"/>
              <w:bottom w:val="single" w:sz="4" w:space="0" w:color="auto"/>
              <w:right w:val="single" w:sz="4" w:space="0" w:color="auto"/>
            </w:tcBorders>
            <w:shd w:val="clear" w:color="auto" w:fill="auto"/>
            <w:noWrap/>
            <w:vAlign w:val="center"/>
            <w:hideMark/>
          </w:tcPr>
          <w:p w:rsidR="001F7AE9" w:rsidRPr="00DA073A" w:rsidRDefault="001F7AE9" w:rsidP="007A559A">
            <w:pPr>
              <w:suppressAutoHyphens w:val="0"/>
              <w:spacing w:line="276" w:lineRule="auto"/>
              <w:rPr>
                <w:rFonts w:cs="Arial"/>
                <w:sz w:val="24"/>
                <w:szCs w:val="24"/>
                <w:lang w:eastAsia="pt-BR"/>
              </w:rPr>
            </w:pPr>
            <w:r w:rsidRPr="00DA073A">
              <w:rPr>
                <w:rFonts w:cs="Arial"/>
                <w:sz w:val="24"/>
                <w:szCs w:val="24"/>
                <w:lang w:eastAsia="pt-BR"/>
              </w:rPr>
              <w:t>R$ 293,72</w:t>
            </w:r>
          </w:p>
        </w:tc>
        <w:tc>
          <w:tcPr>
            <w:tcW w:w="2126" w:type="dxa"/>
            <w:tcBorders>
              <w:top w:val="nil"/>
              <w:left w:val="nil"/>
              <w:bottom w:val="single" w:sz="4" w:space="0" w:color="auto"/>
              <w:right w:val="single" w:sz="4" w:space="0" w:color="auto"/>
            </w:tcBorders>
            <w:shd w:val="clear" w:color="auto" w:fill="auto"/>
            <w:noWrap/>
            <w:vAlign w:val="center"/>
            <w:hideMark/>
          </w:tcPr>
          <w:p w:rsidR="001F7AE9" w:rsidRPr="00DA073A" w:rsidRDefault="001F7AE9" w:rsidP="007A559A">
            <w:pPr>
              <w:suppressAutoHyphens w:val="0"/>
              <w:spacing w:line="276" w:lineRule="auto"/>
              <w:rPr>
                <w:rFonts w:cs="Arial"/>
                <w:sz w:val="24"/>
                <w:szCs w:val="24"/>
                <w:lang w:eastAsia="pt-BR"/>
              </w:rPr>
            </w:pPr>
            <w:r w:rsidRPr="00DA073A">
              <w:rPr>
                <w:rFonts w:cs="Arial"/>
                <w:sz w:val="24"/>
                <w:szCs w:val="24"/>
                <w:lang w:eastAsia="pt-BR"/>
              </w:rPr>
              <w:t>R$ 293,72</w:t>
            </w:r>
          </w:p>
        </w:tc>
      </w:tr>
      <w:tr w:rsidR="001F7AE9" w:rsidRPr="00DA073A" w:rsidTr="00E563D1">
        <w:trPr>
          <w:trHeight w:val="315"/>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1F7AE9" w:rsidRPr="00DA073A" w:rsidRDefault="001F7AE9" w:rsidP="007A559A">
            <w:pPr>
              <w:suppressAutoHyphens w:val="0"/>
              <w:spacing w:line="276" w:lineRule="auto"/>
              <w:rPr>
                <w:rFonts w:cs="Arial"/>
                <w:sz w:val="24"/>
                <w:szCs w:val="24"/>
                <w:lang w:eastAsia="pt-BR"/>
              </w:rPr>
            </w:pPr>
            <w:r w:rsidRPr="00DA073A">
              <w:rPr>
                <w:rFonts w:cs="Arial"/>
                <w:sz w:val="24"/>
                <w:szCs w:val="24"/>
                <w:lang w:eastAsia="pt-BR"/>
              </w:rPr>
              <w:t>5</w:t>
            </w:r>
          </w:p>
        </w:tc>
        <w:tc>
          <w:tcPr>
            <w:tcW w:w="3252" w:type="dxa"/>
            <w:tcBorders>
              <w:top w:val="nil"/>
              <w:left w:val="nil"/>
              <w:bottom w:val="single" w:sz="4" w:space="0" w:color="auto"/>
              <w:right w:val="single" w:sz="4" w:space="0" w:color="auto"/>
            </w:tcBorders>
            <w:shd w:val="clear" w:color="000000" w:fill="FFFFFF"/>
            <w:noWrap/>
            <w:vAlign w:val="center"/>
            <w:hideMark/>
          </w:tcPr>
          <w:p w:rsidR="001F7AE9" w:rsidRPr="00DA073A" w:rsidRDefault="001F7AE9" w:rsidP="007A559A">
            <w:pPr>
              <w:suppressAutoHyphens w:val="0"/>
              <w:spacing w:line="276" w:lineRule="auto"/>
              <w:rPr>
                <w:rFonts w:cs="Arial"/>
                <w:sz w:val="24"/>
                <w:szCs w:val="24"/>
                <w:lang w:eastAsia="pt-BR"/>
              </w:rPr>
            </w:pPr>
            <w:r w:rsidRPr="00DA073A">
              <w:rPr>
                <w:rFonts w:cs="Arial"/>
                <w:sz w:val="24"/>
                <w:szCs w:val="24"/>
                <w:lang w:eastAsia="pt-BR"/>
              </w:rPr>
              <w:t>MRC COR 500 UC</w:t>
            </w:r>
          </w:p>
        </w:tc>
        <w:tc>
          <w:tcPr>
            <w:tcW w:w="1134" w:type="dxa"/>
            <w:tcBorders>
              <w:top w:val="nil"/>
              <w:left w:val="nil"/>
              <w:bottom w:val="single" w:sz="4" w:space="0" w:color="auto"/>
              <w:right w:val="single" w:sz="4" w:space="0" w:color="auto"/>
            </w:tcBorders>
            <w:shd w:val="clear" w:color="auto" w:fill="auto"/>
            <w:noWrap/>
            <w:vAlign w:val="center"/>
            <w:hideMark/>
          </w:tcPr>
          <w:p w:rsidR="001F7AE9" w:rsidRPr="00DA073A" w:rsidRDefault="001F7AE9" w:rsidP="007A559A">
            <w:pPr>
              <w:suppressAutoHyphens w:val="0"/>
              <w:spacing w:line="276" w:lineRule="auto"/>
              <w:rPr>
                <w:rFonts w:cs="Arial"/>
                <w:sz w:val="24"/>
                <w:szCs w:val="24"/>
                <w:lang w:eastAsia="pt-BR"/>
              </w:rPr>
            </w:pPr>
            <w:r w:rsidRPr="00DA073A">
              <w:rPr>
                <w:rFonts w:cs="Arial"/>
                <w:sz w:val="24"/>
                <w:szCs w:val="24"/>
                <w:lang w:eastAsia="pt-BR"/>
              </w:rPr>
              <w:t>100</w:t>
            </w:r>
          </w:p>
        </w:tc>
        <w:tc>
          <w:tcPr>
            <w:tcW w:w="2126" w:type="dxa"/>
            <w:tcBorders>
              <w:top w:val="nil"/>
              <w:left w:val="nil"/>
              <w:bottom w:val="single" w:sz="4" w:space="0" w:color="auto"/>
              <w:right w:val="single" w:sz="4" w:space="0" w:color="auto"/>
            </w:tcBorders>
            <w:shd w:val="clear" w:color="auto" w:fill="auto"/>
            <w:noWrap/>
            <w:vAlign w:val="center"/>
            <w:hideMark/>
          </w:tcPr>
          <w:p w:rsidR="001F7AE9" w:rsidRPr="00DA073A" w:rsidRDefault="001F7AE9" w:rsidP="007A559A">
            <w:pPr>
              <w:suppressAutoHyphens w:val="0"/>
              <w:spacing w:line="276" w:lineRule="auto"/>
              <w:rPr>
                <w:rFonts w:cs="Arial"/>
                <w:sz w:val="24"/>
                <w:szCs w:val="24"/>
                <w:lang w:eastAsia="pt-BR"/>
              </w:rPr>
            </w:pPr>
            <w:r w:rsidRPr="00DA073A">
              <w:rPr>
                <w:rFonts w:cs="Arial"/>
                <w:sz w:val="24"/>
                <w:szCs w:val="24"/>
                <w:lang w:eastAsia="pt-BR"/>
              </w:rPr>
              <w:t>R$ 8,17</w:t>
            </w:r>
          </w:p>
        </w:tc>
        <w:tc>
          <w:tcPr>
            <w:tcW w:w="2126" w:type="dxa"/>
            <w:tcBorders>
              <w:top w:val="nil"/>
              <w:left w:val="nil"/>
              <w:bottom w:val="single" w:sz="4" w:space="0" w:color="auto"/>
              <w:right w:val="single" w:sz="4" w:space="0" w:color="auto"/>
            </w:tcBorders>
            <w:shd w:val="clear" w:color="auto" w:fill="auto"/>
            <w:noWrap/>
            <w:vAlign w:val="center"/>
            <w:hideMark/>
          </w:tcPr>
          <w:p w:rsidR="001F7AE9" w:rsidRPr="00DA073A" w:rsidRDefault="001F7AE9" w:rsidP="007A559A">
            <w:pPr>
              <w:suppressAutoHyphens w:val="0"/>
              <w:spacing w:line="276" w:lineRule="auto"/>
              <w:rPr>
                <w:rFonts w:cs="Arial"/>
                <w:sz w:val="24"/>
                <w:szCs w:val="24"/>
                <w:lang w:eastAsia="pt-BR"/>
              </w:rPr>
            </w:pPr>
            <w:r w:rsidRPr="00DA073A">
              <w:rPr>
                <w:rFonts w:cs="Arial"/>
                <w:sz w:val="24"/>
                <w:szCs w:val="24"/>
                <w:lang w:eastAsia="pt-BR"/>
              </w:rPr>
              <w:t>R$ 817,00</w:t>
            </w:r>
          </w:p>
        </w:tc>
      </w:tr>
      <w:tr w:rsidR="001F7AE9" w:rsidRPr="00DA073A" w:rsidTr="00E563D1">
        <w:trPr>
          <w:trHeight w:val="315"/>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1F7AE9" w:rsidRPr="00DA073A" w:rsidRDefault="001F7AE9" w:rsidP="007A559A">
            <w:pPr>
              <w:suppressAutoHyphens w:val="0"/>
              <w:spacing w:line="276" w:lineRule="auto"/>
              <w:rPr>
                <w:rFonts w:cs="Arial"/>
                <w:sz w:val="24"/>
                <w:szCs w:val="24"/>
                <w:lang w:eastAsia="pt-BR"/>
              </w:rPr>
            </w:pPr>
            <w:r w:rsidRPr="00DA073A">
              <w:rPr>
                <w:rFonts w:cs="Arial"/>
                <w:sz w:val="24"/>
                <w:szCs w:val="24"/>
                <w:lang w:eastAsia="pt-BR"/>
              </w:rPr>
              <w:t>6</w:t>
            </w:r>
          </w:p>
        </w:tc>
        <w:tc>
          <w:tcPr>
            <w:tcW w:w="3252" w:type="dxa"/>
            <w:tcBorders>
              <w:top w:val="nil"/>
              <w:left w:val="nil"/>
              <w:bottom w:val="single" w:sz="4" w:space="0" w:color="auto"/>
              <w:right w:val="single" w:sz="4" w:space="0" w:color="auto"/>
            </w:tcBorders>
            <w:shd w:val="clear" w:color="000000" w:fill="FFFFFF"/>
            <w:noWrap/>
            <w:vAlign w:val="center"/>
            <w:hideMark/>
          </w:tcPr>
          <w:p w:rsidR="001F7AE9" w:rsidRPr="00DA073A" w:rsidRDefault="001F7AE9" w:rsidP="007A559A">
            <w:pPr>
              <w:suppressAutoHyphens w:val="0"/>
              <w:spacing w:line="276" w:lineRule="auto"/>
              <w:rPr>
                <w:rFonts w:cs="Arial"/>
                <w:sz w:val="24"/>
                <w:szCs w:val="24"/>
                <w:lang w:eastAsia="pt-BR"/>
              </w:rPr>
            </w:pPr>
            <w:r w:rsidRPr="00DA073A">
              <w:rPr>
                <w:rFonts w:cs="Arial"/>
                <w:sz w:val="24"/>
                <w:szCs w:val="24"/>
                <w:lang w:eastAsia="pt-BR"/>
              </w:rPr>
              <w:t>MRC FERRO 1000 MG/L</w:t>
            </w:r>
          </w:p>
        </w:tc>
        <w:tc>
          <w:tcPr>
            <w:tcW w:w="1134" w:type="dxa"/>
            <w:tcBorders>
              <w:top w:val="nil"/>
              <w:left w:val="nil"/>
              <w:bottom w:val="single" w:sz="4" w:space="0" w:color="auto"/>
              <w:right w:val="single" w:sz="4" w:space="0" w:color="auto"/>
            </w:tcBorders>
            <w:shd w:val="clear" w:color="auto" w:fill="auto"/>
            <w:noWrap/>
            <w:vAlign w:val="center"/>
            <w:hideMark/>
          </w:tcPr>
          <w:p w:rsidR="001F7AE9" w:rsidRPr="00DA073A" w:rsidRDefault="001F7AE9" w:rsidP="007A559A">
            <w:pPr>
              <w:suppressAutoHyphens w:val="0"/>
              <w:spacing w:line="276" w:lineRule="auto"/>
              <w:rPr>
                <w:rFonts w:cs="Arial"/>
                <w:sz w:val="24"/>
                <w:szCs w:val="24"/>
                <w:lang w:eastAsia="pt-BR"/>
              </w:rPr>
            </w:pPr>
            <w:r w:rsidRPr="00DA073A">
              <w:rPr>
                <w:rFonts w:cs="Arial"/>
                <w:sz w:val="24"/>
                <w:szCs w:val="24"/>
                <w:lang w:eastAsia="pt-BR"/>
              </w:rPr>
              <w:t>1</w:t>
            </w:r>
          </w:p>
        </w:tc>
        <w:tc>
          <w:tcPr>
            <w:tcW w:w="2126" w:type="dxa"/>
            <w:tcBorders>
              <w:top w:val="nil"/>
              <w:left w:val="nil"/>
              <w:bottom w:val="single" w:sz="4" w:space="0" w:color="auto"/>
              <w:right w:val="single" w:sz="4" w:space="0" w:color="auto"/>
            </w:tcBorders>
            <w:shd w:val="clear" w:color="auto" w:fill="auto"/>
            <w:noWrap/>
            <w:vAlign w:val="center"/>
            <w:hideMark/>
          </w:tcPr>
          <w:p w:rsidR="001F7AE9" w:rsidRPr="00DA073A" w:rsidRDefault="001F7AE9" w:rsidP="007A559A">
            <w:pPr>
              <w:suppressAutoHyphens w:val="0"/>
              <w:spacing w:line="276" w:lineRule="auto"/>
              <w:rPr>
                <w:rFonts w:cs="Arial"/>
                <w:sz w:val="24"/>
                <w:szCs w:val="24"/>
                <w:lang w:eastAsia="pt-BR"/>
              </w:rPr>
            </w:pPr>
            <w:r w:rsidRPr="00DA073A">
              <w:rPr>
                <w:rFonts w:cs="Arial"/>
                <w:sz w:val="24"/>
                <w:szCs w:val="24"/>
                <w:lang w:eastAsia="pt-BR"/>
              </w:rPr>
              <w:t>R$ 231,25</w:t>
            </w:r>
          </w:p>
        </w:tc>
        <w:tc>
          <w:tcPr>
            <w:tcW w:w="2126" w:type="dxa"/>
            <w:tcBorders>
              <w:top w:val="nil"/>
              <w:left w:val="nil"/>
              <w:bottom w:val="single" w:sz="4" w:space="0" w:color="auto"/>
              <w:right w:val="single" w:sz="4" w:space="0" w:color="auto"/>
            </w:tcBorders>
            <w:shd w:val="clear" w:color="auto" w:fill="auto"/>
            <w:noWrap/>
            <w:vAlign w:val="center"/>
            <w:hideMark/>
          </w:tcPr>
          <w:p w:rsidR="001F7AE9" w:rsidRPr="00DA073A" w:rsidRDefault="001F7AE9" w:rsidP="007A559A">
            <w:pPr>
              <w:suppressAutoHyphens w:val="0"/>
              <w:spacing w:line="276" w:lineRule="auto"/>
              <w:rPr>
                <w:rFonts w:cs="Arial"/>
                <w:sz w:val="24"/>
                <w:szCs w:val="24"/>
                <w:lang w:eastAsia="pt-BR"/>
              </w:rPr>
            </w:pPr>
            <w:r w:rsidRPr="00DA073A">
              <w:rPr>
                <w:rFonts w:cs="Arial"/>
                <w:sz w:val="24"/>
                <w:szCs w:val="24"/>
                <w:lang w:eastAsia="pt-BR"/>
              </w:rPr>
              <w:t>R$ 231,25</w:t>
            </w:r>
          </w:p>
        </w:tc>
      </w:tr>
      <w:tr w:rsidR="001F7AE9" w:rsidRPr="00DA073A" w:rsidTr="00E563D1">
        <w:trPr>
          <w:trHeight w:val="315"/>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1F7AE9" w:rsidRPr="00DA073A" w:rsidRDefault="001F7AE9" w:rsidP="007A559A">
            <w:pPr>
              <w:suppressAutoHyphens w:val="0"/>
              <w:spacing w:line="360" w:lineRule="auto"/>
              <w:rPr>
                <w:rFonts w:cs="Arial"/>
                <w:sz w:val="24"/>
                <w:szCs w:val="24"/>
                <w:lang w:eastAsia="pt-BR"/>
              </w:rPr>
            </w:pPr>
            <w:r w:rsidRPr="00DA073A">
              <w:rPr>
                <w:rFonts w:cs="Arial"/>
                <w:sz w:val="24"/>
                <w:szCs w:val="24"/>
                <w:lang w:eastAsia="pt-BR"/>
              </w:rPr>
              <w:t>7</w:t>
            </w:r>
          </w:p>
        </w:tc>
        <w:tc>
          <w:tcPr>
            <w:tcW w:w="3252" w:type="dxa"/>
            <w:tcBorders>
              <w:top w:val="nil"/>
              <w:left w:val="nil"/>
              <w:bottom w:val="single" w:sz="4" w:space="0" w:color="auto"/>
              <w:right w:val="single" w:sz="4" w:space="0" w:color="auto"/>
            </w:tcBorders>
            <w:shd w:val="clear" w:color="000000" w:fill="FFFFFF"/>
            <w:noWrap/>
            <w:vAlign w:val="center"/>
            <w:hideMark/>
          </w:tcPr>
          <w:p w:rsidR="001F7AE9" w:rsidRPr="00DA073A" w:rsidRDefault="001F7AE9" w:rsidP="007A559A">
            <w:pPr>
              <w:suppressAutoHyphens w:val="0"/>
              <w:spacing w:line="360" w:lineRule="auto"/>
              <w:rPr>
                <w:rFonts w:cs="Arial"/>
                <w:sz w:val="24"/>
                <w:szCs w:val="24"/>
                <w:lang w:eastAsia="pt-BR"/>
              </w:rPr>
            </w:pPr>
            <w:r w:rsidRPr="00DA073A">
              <w:rPr>
                <w:rFonts w:cs="Arial"/>
                <w:sz w:val="24"/>
                <w:szCs w:val="24"/>
                <w:lang w:eastAsia="pt-BR"/>
              </w:rPr>
              <w:t xml:space="preserve">MRC </w:t>
            </w:r>
            <w:proofErr w:type="spellStart"/>
            <w:proofErr w:type="gramStart"/>
            <w:r w:rsidRPr="00DA073A">
              <w:rPr>
                <w:rFonts w:cs="Arial"/>
                <w:sz w:val="24"/>
                <w:szCs w:val="24"/>
                <w:lang w:eastAsia="pt-BR"/>
              </w:rPr>
              <w:t>ClORO</w:t>
            </w:r>
            <w:proofErr w:type="spellEnd"/>
            <w:proofErr w:type="gramEnd"/>
            <w:r w:rsidRPr="00DA073A">
              <w:rPr>
                <w:rFonts w:cs="Arial"/>
                <w:sz w:val="24"/>
                <w:szCs w:val="24"/>
                <w:lang w:eastAsia="pt-BR"/>
              </w:rPr>
              <w:t xml:space="preserve"> RESIDUAL LIVRE 1000 MG/L</w:t>
            </w:r>
          </w:p>
        </w:tc>
        <w:tc>
          <w:tcPr>
            <w:tcW w:w="1134" w:type="dxa"/>
            <w:tcBorders>
              <w:top w:val="nil"/>
              <w:left w:val="nil"/>
              <w:bottom w:val="single" w:sz="4" w:space="0" w:color="auto"/>
              <w:right w:val="single" w:sz="4" w:space="0" w:color="auto"/>
            </w:tcBorders>
            <w:shd w:val="clear" w:color="auto" w:fill="auto"/>
            <w:noWrap/>
            <w:vAlign w:val="center"/>
            <w:hideMark/>
          </w:tcPr>
          <w:p w:rsidR="001F7AE9" w:rsidRPr="00DA073A" w:rsidRDefault="001F7AE9" w:rsidP="007A559A">
            <w:pPr>
              <w:suppressAutoHyphens w:val="0"/>
              <w:spacing w:line="360" w:lineRule="auto"/>
              <w:rPr>
                <w:rFonts w:cs="Arial"/>
                <w:sz w:val="24"/>
                <w:szCs w:val="24"/>
                <w:lang w:eastAsia="pt-BR"/>
              </w:rPr>
            </w:pPr>
            <w:r w:rsidRPr="00DA073A">
              <w:rPr>
                <w:rFonts w:cs="Arial"/>
                <w:sz w:val="24"/>
                <w:szCs w:val="24"/>
                <w:lang w:eastAsia="pt-BR"/>
              </w:rPr>
              <w:t>4</w:t>
            </w:r>
          </w:p>
        </w:tc>
        <w:tc>
          <w:tcPr>
            <w:tcW w:w="2126" w:type="dxa"/>
            <w:tcBorders>
              <w:top w:val="nil"/>
              <w:left w:val="nil"/>
              <w:bottom w:val="single" w:sz="4" w:space="0" w:color="auto"/>
              <w:right w:val="single" w:sz="4" w:space="0" w:color="auto"/>
            </w:tcBorders>
            <w:shd w:val="clear" w:color="auto" w:fill="auto"/>
            <w:noWrap/>
            <w:vAlign w:val="center"/>
            <w:hideMark/>
          </w:tcPr>
          <w:p w:rsidR="001F7AE9" w:rsidRPr="00DA073A" w:rsidRDefault="001F7AE9" w:rsidP="007A559A">
            <w:pPr>
              <w:suppressAutoHyphens w:val="0"/>
              <w:spacing w:line="360" w:lineRule="auto"/>
              <w:rPr>
                <w:rFonts w:cs="Arial"/>
                <w:sz w:val="24"/>
                <w:szCs w:val="24"/>
                <w:lang w:eastAsia="pt-BR"/>
              </w:rPr>
            </w:pPr>
            <w:r w:rsidRPr="00DA073A">
              <w:rPr>
                <w:rFonts w:cs="Arial"/>
                <w:sz w:val="24"/>
                <w:szCs w:val="24"/>
                <w:lang w:eastAsia="pt-BR"/>
              </w:rPr>
              <w:t>R$ 290,87</w:t>
            </w:r>
          </w:p>
        </w:tc>
        <w:tc>
          <w:tcPr>
            <w:tcW w:w="2126" w:type="dxa"/>
            <w:tcBorders>
              <w:top w:val="nil"/>
              <w:left w:val="nil"/>
              <w:bottom w:val="single" w:sz="4" w:space="0" w:color="auto"/>
              <w:right w:val="single" w:sz="4" w:space="0" w:color="auto"/>
            </w:tcBorders>
            <w:shd w:val="clear" w:color="auto" w:fill="auto"/>
            <w:noWrap/>
            <w:vAlign w:val="center"/>
            <w:hideMark/>
          </w:tcPr>
          <w:p w:rsidR="001F7AE9" w:rsidRPr="00DA073A" w:rsidRDefault="001F7AE9" w:rsidP="007A559A">
            <w:pPr>
              <w:suppressAutoHyphens w:val="0"/>
              <w:spacing w:line="360" w:lineRule="auto"/>
              <w:rPr>
                <w:rFonts w:cs="Arial"/>
                <w:sz w:val="24"/>
                <w:szCs w:val="24"/>
                <w:lang w:eastAsia="pt-BR"/>
              </w:rPr>
            </w:pPr>
            <w:r w:rsidRPr="00DA073A">
              <w:rPr>
                <w:rFonts w:cs="Arial"/>
                <w:sz w:val="24"/>
                <w:szCs w:val="24"/>
                <w:lang w:eastAsia="pt-BR"/>
              </w:rPr>
              <w:t>R$ 1.163,48</w:t>
            </w:r>
          </w:p>
        </w:tc>
      </w:tr>
      <w:tr w:rsidR="001F7AE9" w:rsidRPr="00DA073A" w:rsidTr="00E563D1">
        <w:trPr>
          <w:trHeight w:val="315"/>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1F7AE9" w:rsidRPr="00DA073A" w:rsidRDefault="001F7AE9" w:rsidP="007A559A">
            <w:pPr>
              <w:suppressAutoHyphens w:val="0"/>
              <w:spacing w:line="360" w:lineRule="auto"/>
              <w:rPr>
                <w:rFonts w:cs="Arial"/>
                <w:sz w:val="24"/>
                <w:szCs w:val="24"/>
                <w:lang w:eastAsia="pt-BR"/>
              </w:rPr>
            </w:pPr>
            <w:r w:rsidRPr="00DA073A">
              <w:rPr>
                <w:rFonts w:cs="Arial"/>
                <w:sz w:val="24"/>
                <w:szCs w:val="24"/>
                <w:lang w:eastAsia="pt-BR"/>
              </w:rPr>
              <w:t>8</w:t>
            </w:r>
          </w:p>
        </w:tc>
        <w:tc>
          <w:tcPr>
            <w:tcW w:w="3252" w:type="dxa"/>
            <w:tcBorders>
              <w:top w:val="nil"/>
              <w:left w:val="nil"/>
              <w:bottom w:val="single" w:sz="4" w:space="0" w:color="auto"/>
              <w:right w:val="single" w:sz="4" w:space="0" w:color="auto"/>
            </w:tcBorders>
            <w:shd w:val="clear" w:color="000000" w:fill="FFFFFF"/>
            <w:noWrap/>
            <w:vAlign w:val="center"/>
            <w:hideMark/>
          </w:tcPr>
          <w:p w:rsidR="001F7AE9" w:rsidRPr="00DA073A" w:rsidRDefault="001F7AE9" w:rsidP="007A559A">
            <w:pPr>
              <w:suppressAutoHyphens w:val="0"/>
              <w:spacing w:line="360" w:lineRule="auto"/>
              <w:rPr>
                <w:rFonts w:cs="Arial"/>
                <w:sz w:val="24"/>
                <w:szCs w:val="24"/>
                <w:lang w:eastAsia="pt-BR"/>
              </w:rPr>
            </w:pPr>
            <w:r w:rsidRPr="00DA073A">
              <w:rPr>
                <w:rFonts w:cs="Arial"/>
                <w:sz w:val="24"/>
                <w:szCs w:val="24"/>
                <w:lang w:eastAsia="pt-BR"/>
              </w:rPr>
              <w:t>MRC DQO 1000 MG/L</w:t>
            </w:r>
          </w:p>
        </w:tc>
        <w:tc>
          <w:tcPr>
            <w:tcW w:w="1134" w:type="dxa"/>
            <w:tcBorders>
              <w:top w:val="nil"/>
              <w:left w:val="nil"/>
              <w:bottom w:val="single" w:sz="4" w:space="0" w:color="auto"/>
              <w:right w:val="single" w:sz="4" w:space="0" w:color="auto"/>
            </w:tcBorders>
            <w:shd w:val="clear" w:color="auto" w:fill="auto"/>
            <w:noWrap/>
            <w:vAlign w:val="center"/>
            <w:hideMark/>
          </w:tcPr>
          <w:p w:rsidR="001F7AE9" w:rsidRPr="00DA073A" w:rsidRDefault="001F7AE9" w:rsidP="007A559A">
            <w:pPr>
              <w:suppressAutoHyphens w:val="0"/>
              <w:spacing w:line="360" w:lineRule="auto"/>
              <w:rPr>
                <w:rFonts w:cs="Arial"/>
                <w:sz w:val="24"/>
                <w:szCs w:val="24"/>
                <w:lang w:eastAsia="pt-BR"/>
              </w:rPr>
            </w:pPr>
            <w:r w:rsidRPr="00DA073A">
              <w:rPr>
                <w:rFonts w:cs="Arial"/>
                <w:sz w:val="24"/>
                <w:szCs w:val="24"/>
                <w:lang w:eastAsia="pt-BR"/>
              </w:rPr>
              <w:t>3</w:t>
            </w:r>
          </w:p>
        </w:tc>
        <w:tc>
          <w:tcPr>
            <w:tcW w:w="2126" w:type="dxa"/>
            <w:tcBorders>
              <w:top w:val="nil"/>
              <w:left w:val="nil"/>
              <w:bottom w:val="single" w:sz="4" w:space="0" w:color="auto"/>
              <w:right w:val="single" w:sz="4" w:space="0" w:color="auto"/>
            </w:tcBorders>
            <w:shd w:val="clear" w:color="auto" w:fill="auto"/>
            <w:noWrap/>
            <w:vAlign w:val="center"/>
            <w:hideMark/>
          </w:tcPr>
          <w:p w:rsidR="001F7AE9" w:rsidRPr="00DA073A" w:rsidRDefault="001F7AE9" w:rsidP="007A559A">
            <w:pPr>
              <w:suppressAutoHyphens w:val="0"/>
              <w:spacing w:line="360" w:lineRule="auto"/>
              <w:rPr>
                <w:rFonts w:cs="Arial"/>
                <w:sz w:val="24"/>
                <w:szCs w:val="24"/>
                <w:lang w:eastAsia="pt-BR"/>
              </w:rPr>
            </w:pPr>
            <w:r w:rsidRPr="00DA073A">
              <w:rPr>
                <w:rFonts w:cs="Arial"/>
                <w:sz w:val="24"/>
                <w:szCs w:val="24"/>
                <w:lang w:eastAsia="pt-BR"/>
              </w:rPr>
              <w:t>R$ 438,71</w:t>
            </w:r>
          </w:p>
        </w:tc>
        <w:tc>
          <w:tcPr>
            <w:tcW w:w="2126" w:type="dxa"/>
            <w:tcBorders>
              <w:top w:val="nil"/>
              <w:left w:val="nil"/>
              <w:bottom w:val="single" w:sz="4" w:space="0" w:color="auto"/>
              <w:right w:val="single" w:sz="4" w:space="0" w:color="auto"/>
            </w:tcBorders>
            <w:shd w:val="clear" w:color="auto" w:fill="auto"/>
            <w:noWrap/>
            <w:vAlign w:val="center"/>
            <w:hideMark/>
          </w:tcPr>
          <w:p w:rsidR="001F7AE9" w:rsidRPr="00DA073A" w:rsidRDefault="001F7AE9" w:rsidP="007A559A">
            <w:pPr>
              <w:suppressAutoHyphens w:val="0"/>
              <w:spacing w:line="360" w:lineRule="auto"/>
              <w:rPr>
                <w:rFonts w:cs="Arial"/>
                <w:sz w:val="24"/>
                <w:szCs w:val="24"/>
                <w:lang w:eastAsia="pt-BR"/>
              </w:rPr>
            </w:pPr>
            <w:r w:rsidRPr="00DA073A">
              <w:rPr>
                <w:rFonts w:cs="Arial"/>
                <w:sz w:val="24"/>
                <w:szCs w:val="24"/>
                <w:lang w:eastAsia="pt-BR"/>
              </w:rPr>
              <w:t>R$ 1.316,13</w:t>
            </w:r>
          </w:p>
        </w:tc>
      </w:tr>
      <w:tr w:rsidR="001F7AE9" w:rsidRPr="00DA073A" w:rsidTr="00E563D1">
        <w:trPr>
          <w:trHeight w:val="315"/>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1F7AE9" w:rsidRPr="00DA073A" w:rsidRDefault="001F7AE9" w:rsidP="007A559A">
            <w:pPr>
              <w:suppressAutoHyphens w:val="0"/>
              <w:spacing w:line="360" w:lineRule="auto"/>
              <w:rPr>
                <w:rFonts w:cs="Arial"/>
                <w:sz w:val="24"/>
                <w:szCs w:val="24"/>
                <w:lang w:eastAsia="pt-BR"/>
              </w:rPr>
            </w:pPr>
            <w:r w:rsidRPr="00DA073A">
              <w:rPr>
                <w:rFonts w:cs="Arial"/>
                <w:sz w:val="24"/>
                <w:szCs w:val="24"/>
                <w:lang w:eastAsia="pt-BR"/>
              </w:rPr>
              <w:t>9</w:t>
            </w:r>
          </w:p>
        </w:tc>
        <w:tc>
          <w:tcPr>
            <w:tcW w:w="3252" w:type="dxa"/>
            <w:tcBorders>
              <w:top w:val="nil"/>
              <w:left w:val="nil"/>
              <w:bottom w:val="single" w:sz="4" w:space="0" w:color="auto"/>
              <w:right w:val="single" w:sz="4" w:space="0" w:color="auto"/>
            </w:tcBorders>
            <w:shd w:val="clear" w:color="000000" w:fill="FFFFFF"/>
            <w:noWrap/>
            <w:vAlign w:val="center"/>
            <w:hideMark/>
          </w:tcPr>
          <w:p w:rsidR="001F7AE9" w:rsidRPr="00DA073A" w:rsidRDefault="001F7AE9" w:rsidP="007A559A">
            <w:pPr>
              <w:suppressAutoHyphens w:val="0"/>
              <w:spacing w:line="360" w:lineRule="auto"/>
              <w:rPr>
                <w:rFonts w:cs="Arial"/>
                <w:sz w:val="24"/>
                <w:szCs w:val="24"/>
                <w:lang w:eastAsia="pt-BR"/>
              </w:rPr>
            </w:pPr>
            <w:r w:rsidRPr="00DA073A">
              <w:rPr>
                <w:rFonts w:cs="Arial"/>
                <w:sz w:val="24"/>
                <w:szCs w:val="24"/>
                <w:lang w:eastAsia="pt-BR"/>
              </w:rPr>
              <w:t>MRC TURBIDEZ</w:t>
            </w:r>
          </w:p>
        </w:tc>
        <w:tc>
          <w:tcPr>
            <w:tcW w:w="1134" w:type="dxa"/>
            <w:tcBorders>
              <w:top w:val="nil"/>
              <w:left w:val="nil"/>
              <w:bottom w:val="single" w:sz="4" w:space="0" w:color="auto"/>
              <w:right w:val="single" w:sz="4" w:space="0" w:color="auto"/>
            </w:tcBorders>
            <w:shd w:val="clear" w:color="auto" w:fill="auto"/>
            <w:noWrap/>
            <w:vAlign w:val="center"/>
            <w:hideMark/>
          </w:tcPr>
          <w:p w:rsidR="001F7AE9" w:rsidRPr="00DA073A" w:rsidRDefault="001F7AE9" w:rsidP="007A559A">
            <w:pPr>
              <w:suppressAutoHyphens w:val="0"/>
              <w:spacing w:line="360" w:lineRule="auto"/>
              <w:rPr>
                <w:rFonts w:cs="Arial"/>
                <w:sz w:val="24"/>
                <w:szCs w:val="24"/>
                <w:lang w:eastAsia="pt-BR"/>
              </w:rPr>
            </w:pPr>
            <w:r w:rsidRPr="00DA073A">
              <w:rPr>
                <w:rFonts w:cs="Arial"/>
                <w:sz w:val="24"/>
                <w:szCs w:val="24"/>
                <w:lang w:eastAsia="pt-BR"/>
              </w:rPr>
              <w:t>125</w:t>
            </w:r>
          </w:p>
        </w:tc>
        <w:tc>
          <w:tcPr>
            <w:tcW w:w="2126" w:type="dxa"/>
            <w:tcBorders>
              <w:top w:val="nil"/>
              <w:left w:val="nil"/>
              <w:bottom w:val="single" w:sz="4" w:space="0" w:color="auto"/>
              <w:right w:val="single" w:sz="4" w:space="0" w:color="auto"/>
            </w:tcBorders>
            <w:shd w:val="clear" w:color="auto" w:fill="auto"/>
            <w:noWrap/>
            <w:vAlign w:val="center"/>
            <w:hideMark/>
          </w:tcPr>
          <w:p w:rsidR="001F7AE9" w:rsidRPr="00DA073A" w:rsidRDefault="001F7AE9" w:rsidP="007A559A">
            <w:pPr>
              <w:suppressAutoHyphens w:val="0"/>
              <w:spacing w:line="360" w:lineRule="auto"/>
              <w:rPr>
                <w:rFonts w:cs="Arial"/>
                <w:sz w:val="24"/>
                <w:szCs w:val="24"/>
                <w:lang w:eastAsia="pt-BR"/>
              </w:rPr>
            </w:pPr>
            <w:r w:rsidRPr="00DA073A">
              <w:rPr>
                <w:rFonts w:cs="Arial"/>
                <w:sz w:val="24"/>
                <w:szCs w:val="24"/>
                <w:lang w:eastAsia="pt-BR"/>
              </w:rPr>
              <w:t>R$ 3,82</w:t>
            </w:r>
          </w:p>
        </w:tc>
        <w:tc>
          <w:tcPr>
            <w:tcW w:w="2126" w:type="dxa"/>
            <w:tcBorders>
              <w:top w:val="nil"/>
              <w:left w:val="nil"/>
              <w:bottom w:val="single" w:sz="4" w:space="0" w:color="auto"/>
              <w:right w:val="single" w:sz="4" w:space="0" w:color="auto"/>
            </w:tcBorders>
            <w:shd w:val="clear" w:color="auto" w:fill="auto"/>
            <w:noWrap/>
            <w:vAlign w:val="center"/>
            <w:hideMark/>
          </w:tcPr>
          <w:p w:rsidR="001F7AE9" w:rsidRPr="00DA073A" w:rsidRDefault="001F7AE9" w:rsidP="007A559A">
            <w:pPr>
              <w:suppressAutoHyphens w:val="0"/>
              <w:spacing w:line="360" w:lineRule="auto"/>
              <w:rPr>
                <w:rFonts w:cs="Arial"/>
                <w:sz w:val="24"/>
                <w:szCs w:val="24"/>
                <w:lang w:eastAsia="pt-BR"/>
              </w:rPr>
            </w:pPr>
            <w:r w:rsidRPr="00DA073A">
              <w:rPr>
                <w:rFonts w:cs="Arial"/>
                <w:sz w:val="24"/>
                <w:szCs w:val="24"/>
                <w:lang w:eastAsia="pt-BR"/>
              </w:rPr>
              <w:t>R$ 477,50</w:t>
            </w:r>
          </w:p>
        </w:tc>
      </w:tr>
      <w:tr w:rsidR="001F7AE9" w:rsidRPr="00DA073A" w:rsidTr="00E563D1">
        <w:trPr>
          <w:trHeight w:val="315"/>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1F7AE9" w:rsidRPr="00DA073A" w:rsidRDefault="001F7AE9" w:rsidP="007A559A">
            <w:pPr>
              <w:suppressAutoHyphens w:val="0"/>
              <w:spacing w:line="360" w:lineRule="auto"/>
              <w:rPr>
                <w:rFonts w:cs="Arial"/>
                <w:sz w:val="24"/>
                <w:szCs w:val="24"/>
                <w:lang w:eastAsia="pt-BR"/>
              </w:rPr>
            </w:pPr>
          </w:p>
        </w:tc>
        <w:tc>
          <w:tcPr>
            <w:tcW w:w="6512" w:type="dxa"/>
            <w:gridSpan w:val="3"/>
            <w:tcBorders>
              <w:top w:val="single" w:sz="4" w:space="0" w:color="auto"/>
              <w:left w:val="nil"/>
              <w:bottom w:val="single" w:sz="4" w:space="0" w:color="auto"/>
              <w:right w:val="single" w:sz="4" w:space="0" w:color="auto"/>
            </w:tcBorders>
            <w:shd w:val="clear" w:color="auto" w:fill="auto"/>
            <w:noWrap/>
            <w:vAlign w:val="center"/>
            <w:hideMark/>
          </w:tcPr>
          <w:p w:rsidR="001F7AE9" w:rsidRPr="00DA073A" w:rsidRDefault="001F7AE9" w:rsidP="007A559A">
            <w:pPr>
              <w:suppressAutoHyphens w:val="0"/>
              <w:spacing w:line="360" w:lineRule="auto"/>
              <w:rPr>
                <w:rFonts w:cs="Arial"/>
                <w:b/>
                <w:bCs/>
                <w:sz w:val="24"/>
                <w:szCs w:val="24"/>
                <w:lang w:eastAsia="pt-BR"/>
              </w:rPr>
            </w:pPr>
            <w:r w:rsidRPr="00DA073A">
              <w:rPr>
                <w:rFonts w:cs="Arial"/>
                <w:b/>
                <w:bCs/>
                <w:sz w:val="24"/>
                <w:szCs w:val="24"/>
                <w:lang w:eastAsia="pt-BR"/>
              </w:rPr>
              <w:t>TOTAL</w:t>
            </w:r>
          </w:p>
        </w:tc>
        <w:tc>
          <w:tcPr>
            <w:tcW w:w="2126" w:type="dxa"/>
            <w:tcBorders>
              <w:top w:val="nil"/>
              <w:left w:val="nil"/>
              <w:bottom w:val="single" w:sz="4" w:space="0" w:color="auto"/>
              <w:right w:val="single" w:sz="4" w:space="0" w:color="auto"/>
            </w:tcBorders>
            <w:shd w:val="clear" w:color="auto" w:fill="auto"/>
            <w:noWrap/>
            <w:vAlign w:val="center"/>
            <w:hideMark/>
          </w:tcPr>
          <w:p w:rsidR="001F7AE9" w:rsidRPr="00DA073A" w:rsidRDefault="001F7AE9" w:rsidP="007A559A">
            <w:pPr>
              <w:suppressAutoHyphens w:val="0"/>
              <w:spacing w:line="360" w:lineRule="auto"/>
              <w:rPr>
                <w:rFonts w:cs="Arial"/>
                <w:sz w:val="24"/>
                <w:szCs w:val="24"/>
                <w:lang w:eastAsia="pt-BR"/>
              </w:rPr>
            </w:pPr>
            <w:r w:rsidRPr="00DA073A">
              <w:rPr>
                <w:rFonts w:cs="Arial"/>
                <w:sz w:val="24"/>
                <w:szCs w:val="24"/>
                <w:lang w:eastAsia="pt-BR"/>
              </w:rPr>
              <w:t>R$ 7.733,36</w:t>
            </w:r>
          </w:p>
        </w:tc>
      </w:tr>
      <w:tr w:rsidR="001F7AE9" w:rsidRPr="00DA073A" w:rsidTr="00E563D1">
        <w:trPr>
          <w:trHeight w:val="593"/>
        </w:trPr>
        <w:tc>
          <w:tcPr>
            <w:tcW w:w="9272"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130A5" w:rsidRPr="00DA073A" w:rsidRDefault="004130A5" w:rsidP="007A559A">
            <w:pPr>
              <w:suppressAutoHyphens w:val="0"/>
              <w:rPr>
                <w:rFonts w:cs="Arial"/>
                <w:sz w:val="24"/>
                <w:szCs w:val="24"/>
                <w:lang w:eastAsia="pt-BR"/>
              </w:rPr>
            </w:pPr>
            <w:r w:rsidRPr="00DA073A">
              <w:rPr>
                <w:rFonts w:cs="Arial"/>
                <w:sz w:val="24"/>
                <w:szCs w:val="24"/>
              </w:rPr>
              <w:t xml:space="preserve">Pesquisa feita diretamente com fornecedores, conforme art. 17 do RILC, para a requisição de compra nº </w:t>
            </w:r>
            <w:proofErr w:type="gramStart"/>
            <w:r w:rsidRPr="00DA073A">
              <w:rPr>
                <w:rFonts w:cs="Arial"/>
                <w:sz w:val="24"/>
                <w:szCs w:val="24"/>
              </w:rPr>
              <w:t>69779</w:t>
            </w:r>
            <w:r w:rsidR="00483640" w:rsidRPr="00DA073A">
              <w:rPr>
                <w:rFonts w:cs="Arial"/>
                <w:sz w:val="24"/>
                <w:szCs w:val="24"/>
              </w:rPr>
              <w:t>.</w:t>
            </w:r>
            <w:proofErr w:type="gramEnd"/>
            <w:r w:rsidR="00483640" w:rsidRPr="00DA073A">
              <w:rPr>
                <w:rFonts w:cs="Arial"/>
                <w:sz w:val="24"/>
                <w:szCs w:val="24"/>
              </w:rPr>
              <w:t>O</w:t>
            </w:r>
            <w:r w:rsidR="00795358" w:rsidRPr="00DA073A">
              <w:rPr>
                <w:rFonts w:cs="Arial"/>
                <w:sz w:val="24"/>
                <w:szCs w:val="24"/>
              </w:rPr>
              <w:t xml:space="preserve"> preço de referência foi obtido através da média entre os valores considerados válidos. Após a análise do orçamentista, houve a desconsideração dos valores elevados para os itens 1 e 2, visando </w:t>
            </w:r>
            <w:proofErr w:type="gramStart"/>
            <w:r w:rsidR="00795358" w:rsidRPr="00DA073A">
              <w:rPr>
                <w:rFonts w:cs="Arial"/>
                <w:sz w:val="24"/>
                <w:szCs w:val="24"/>
              </w:rPr>
              <w:t>a</w:t>
            </w:r>
            <w:proofErr w:type="gramEnd"/>
            <w:r w:rsidR="00795358" w:rsidRPr="00DA073A">
              <w:rPr>
                <w:rFonts w:cs="Arial"/>
                <w:sz w:val="24"/>
                <w:szCs w:val="24"/>
              </w:rPr>
              <w:t xml:space="preserve"> economicidade e considerando que a composição da média não foi prejudicada visto que não foi apresentado menos de três preços.</w:t>
            </w:r>
          </w:p>
        </w:tc>
      </w:tr>
    </w:tbl>
    <w:p w:rsidR="00E563D1" w:rsidRPr="00DA073A" w:rsidRDefault="00E563D1" w:rsidP="007A559A">
      <w:pPr>
        <w:spacing w:after="240" w:line="360" w:lineRule="auto"/>
        <w:rPr>
          <w:rFonts w:cs="Arial"/>
          <w:b/>
          <w:bCs/>
          <w:sz w:val="24"/>
          <w:szCs w:val="24"/>
        </w:rPr>
      </w:pPr>
    </w:p>
    <w:p w:rsidR="00C4040E" w:rsidRPr="00DA073A" w:rsidRDefault="00C4040E" w:rsidP="007A559A">
      <w:pPr>
        <w:spacing w:after="240" w:line="360" w:lineRule="auto"/>
        <w:rPr>
          <w:rFonts w:cs="Arial"/>
          <w:b/>
          <w:bCs/>
          <w:sz w:val="24"/>
          <w:szCs w:val="24"/>
        </w:rPr>
      </w:pPr>
      <w:proofErr w:type="gramStart"/>
      <w:r w:rsidRPr="00DA073A">
        <w:rPr>
          <w:rFonts w:cs="Arial"/>
          <w:b/>
          <w:bCs/>
          <w:sz w:val="24"/>
          <w:szCs w:val="24"/>
        </w:rPr>
        <w:t>6.</w:t>
      </w:r>
      <w:proofErr w:type="gramEnd"/>
      <w:r w:rsidRPr="00DA073A">
        <w:rPr>
          <w:rFonts w:cs="Arial"/>
          <w:b/>
          <w:bCs/>
          <w:sz w:val="24"/>
          <w:szCs w:val="24"/>
        </w:rPr>
        <w:t>ACEITABILIDADE DA PROPOSTA</w:t>
      </w:r>
    </w:p>
    <w:p w:rsidR="00C4040E" w:rsidRPr="00DA073A" w:rsidRDefault="00C4040E" w:rsidP="007A559A">
      <w:pPr>
        <w:autoSpaceDE w:val="0"/>
        <w:autoSpaceDN w:val="0"/>
        <w:adjustRightInd w:val="0"/>
        <w:spacing w:after="240" w:line="360" w:lineRule="auto"/>
        <w:rPr>
          <w:rFonts w:cs="Arial"/>
          <w:sz w:val="24"/>
          <w:szCs w:val="24"/>
        </w:rPr>
      </w:pPr>
      <w:proofErr w:type="gramStart"/>
      <w:r w:rsidRPr="00DA073A">
        <w:rPr>
          <w:rFonts w:cs="Arial"/>
          <w:sz w:val="24"/>
          <w:szCs w:val="24"/>
        </w:rPr>
        <w:t>6.1.</w:t>
      </w:r>
      <w:proofErr w:type="gramEnd"/>
      <w:r w:rsidRPr="00DA073A">
        <w:rPr>
          <w:rFonts w:cs="Arial"/>
          <w:sz w:val="24"/>
          <w:szCs w:val="24"/>
        </w:rPr>
        <w:t>Finalizada a etapa de lances, a CESAMA poderá solicitar AMOSTRA do licitante detentor do menor preço, para verificação da conformidade do material ofertado com as especificações exigidas neste Termo de Referência.</w:t>
      </w:r>
    </w:p>
    <w:p w:rsidR="00C4040E" w:rsidRPr="00DA073A" w:rsidRDefault="00C4040E" w:rsidP="007A559A">
      <w:pPr>
        <w:autoSpaceDE w:val="0"/>
        <w:autoSpaceDN w:val="0"/>
        <w:adjustRightInd w:val="0"/>
        <w:spacing w:after="240" w:line="360" w:lineRule="auto"/>
        <w:rPr>
          <w:rFonts w:cs="Arial"/>
          <w:sz w:val="24"/>
          <w:szCs w:val="24"/>
        </w:rPr>
      </w:pPr>
      <w:r w:rsidRPr="00DA073A">
        <w:rPr>
          <w:rFonts w:cs="Arial"/>
          <w:sz w:val="24"/>
          <w:szCs w:val="24"/>
        </w:rPr>
        <w:t xml:space="preserve">6.2 A amostra solicitada deverá ser entregue em embalagem própria, devidamente lacrada e observadas as demais condições de segurança, no </w:t>
      </w:r>
      <w:r w:rsidRPr="00DA073A">
        <w:rPr>
          <w:rFonts w:cs="Arial"/>
          <w:b/>
          <w:sz w:val="24"/>
          <w:szCs w:val="24"/>
        </w:rPr>
        <w:t>Departamento de Compras e Estoque</w:t>
      </w:r>
      <w:r w:rsidRPr="00DA073A">
        <w:rPr>
          <w:rFonts w:cs="Arial"/>
          <w:sz w:val="24"/>
          <w:szCs w:val="24"/>
        </w:rPr>
        <w:t xml:space="preserve">, à Rua Santa Terezinha, nº 505, Bairro Santa Terezinha, Juiz de Fora / MG, CEP 36.045-490, no </w:t>
      </w:r>
      <w:r w:rsidRPr="00DA073A">
        <w:rPr>
          <w:rFonts w:cs="Arial"/>
          <w:b/>
          <w:sz w:val="24"/>
          <w:szCs w:val="24"/>
        </w:rPr>
        <w:t>prazo de 03 (três) dias úteis</w:t>
      </w:r>
      <w:r w:rsidRPr="00DA073A">
        <w:rPr>
          <w:rFonts w:cs="Arial"/>
          <w:sz w:val="24"/>
          <w:szCs w:val="24"/>
        </w:rPr>
        <w:t xml:space="preserve"> contados a partir da solicitação </w:t>
      </w:r>
      <w:proofErr w:type="gramStart"/>
      <w:r w:rsidRPr="00DA073A">
        <w:rPr>
          <w:rFonts w:cs="Arial"/>
          <w:sz w:val="24"/>
          <w:szCs w:val="24"/>
        </w:rPr>
        <w:t>do(</w:t>
      </w:r>
      <w:proofErr w:type="gramEnd"/>
      <w:r w:rsidRPr="00DA073A">
        <w:rPr>
          <w:rFonts w:cs="Arial"/>
          <w:sz w:val="24"/>
          <w:szCs w:val="24"/>
        </w:rPr>
        <w:t xml:space="preserve">a) Pregoeiro(a) no </w:t>
      </w:r>
      <w:r w:rsidRPr="00DA073A">
        <w:rPr>
          <w:rFonts w:cs="Arial"/>
          <w:i/>
          <w:sz w:val="24"/>
          <w:szCs w:val="24"/>
        </w:rPr>
        <w:t>chat</w:t>
      </w:r>
      <w:r w:rsidRPr="00DA073A">
        <w:rPr>
          <w:rFonts w:cs="Arial"/>
          <w:sz w:val="24"/>
          <w:szCs w:val="24"/>
        </w:rPr>
        <w:t xml:space="preserve"> do </w:t>
      </w:r>
      <w:r w:rsidRPr="00DA073A">
        <w:rPr>
          <w:rFonts w:cs="Arial"/>
          <w:i/>
          <w:sz w:val="24"/>
          <w:szCs w:val="24"/>
        </w:rPr>
        <w:t>Portal de Compras Governamentais</w:t>
      </w:r>
      <w:r w:rsidRPr="00DA073A">
        <w:rPr>
          <w:rFonts w:cs="Arial"/>
          <w:sz w:val="24"/>
          <w:szCs w:val="24"/>
        </w:rPr>
        <w:t>.</w:t>
      </w:r>
    </w:p>
    <w:p w:rsidR="00C4040E" w:rsidRPr="00DA073A" w:rsidRDefault="00C4040E" w:rsidP="007A559A">
      <w:pPr>
        <w:autoSpaceDE w:val="0"/>
        <w:autoSpaceDN w:val="0"/>
        <w:adjustRightInd w:val="0"/>
        <w:spacing w:after="240" w:line="360" w:lineRule="auto"/>
        <w:rPr>
          <w:rFonts w:cs="Arial"/>
          <w:sz w:val="24"/>
          <w:szCs w:val="24"/>
        </w:rPr>
      </w:pPr>
      <w:r w:rsidRPr="00DA073A">
        <w:rPr>
          <w:rFonts w:cs="Arial"/>
          <w:sz w:val="24"/>
          <w:szCs w:val="24"/>
        </w:rPr>
        <w:t xml:space="preserve">6.2.1 O licitante que não puder encaminhar amostra no prazo acima indicado deverá solicitar sua prorrogação IMEDIATAMENTE, no </w:t>
      </w:r>
      <w:r w:rsidRPr="00DA073A">
        <w:rPr>
          <w:rFonts w:cs="Arial"/>
          <w:i/>
          <w:sz w:val="24"/>
          <w:szCs w:val="24"/>
        </w:rPr>
        <w:t>chat</w:t>
      </w:r>
      <w:r w:rsidRPr="00DA073A">
        <w:rPr>
          <w:rFonts w:cs="Arial"/>
          <w:sz w:val="24"/>
          <w:szCs w:val="24"/>
        </w:rPr>
        <w:t xml:space="preserve"> do sistema ou por e-mail, desde que por motivo justificado e aceito </w:t>
      </w:r>
      <w:proofErr w:type="gramStart"/>
      <w:r w:rsidRPr="00DA073A">
        <w:rPr>
          <w:rFonts w:cs="Arial"/>
          <w:sz w:val="24"/>
          <w:szCs w:val="24"/>
        </w:rPr>
        <w:t>pelo(</w:t>
      </w:r>
      <w:proofErr w:type="gramEnd"/>
      <w:r w:rsidRPr="00DA073A">
        <w:rPr>
          <w:rFonts w:cs="Arial"/>
          <w:sz w:val="24"/>
          <w:szCs w:val="24"/>
        </w:rPr>
        <w:t xml:space="preserve">a) Pregoeiro(a), que definirá prazo suficiente para o envio do material, </w:t>
      </w:r>
      <w:r w:rsidRPr="00DA073A">
        <w:rPr>
          <w:rFonts w:cs="Arial"/>
          <w:sz w:val="24"/>
          <w:szCs w:val="24"/>
          <w:u w:val="single"/>
        </w:rPr>
        <w:t>sob pena de desclassificação</w:t>
      </w:r>
      <w:r w:rsidRPr="00DA073A">
        <w:rPr>
          <w:rFonts w:cs="Arial"/>
          <w:sz w:val="24"/>
          <w:szCs w:val="24"/>
        </w:rPr>
        <w:t>.</w:t>
      </w:r>
    </w:p>
    <w:p w:rsidR="00121175" w:rsidRPr="00DA073A" w:rsidRDefault="00C4040E" w:rsidP="007A559A">
      <w:pPr>
        <w:autoSpaceDE w:val="0"/>
        <w:autoSpaceDN w:val="0"/>
        <w:adjustRightInd w:val="0"/>
        <w:spacing w:after="240" w:line="360" w:lineRule="auto"/>
        <w:rPr>
          <w:rFonts w:cs="Arial"/>
          <w:bCs/>
          <w:sz w:val="24"/>
          <w:szCs w:val="24"/>
        </w:rPr>
      </w:pPr>
      <w:r w:rsidRPr="00DA073A">
        <w:rPr>
          <w:rFonts w:cs="Arial"/>
          <w:sz w:val="24"/>
          <w:szCs w:val="24"/>
        </w:rPr>
        <w:t xml:space="preserve">6.2.2 </w:t>
      </w:r>
      <w:r w:rsidRPr="00DA073A">
        <w:rPr>
          <w:rFonts w:cs="Arial"/>
          <w:bCs/>
          <w:sz w:val="24"/>
          <w:szCs w:val="24"/>
        </w:rPr>
        <w:t>O licitante que não encaminhar a amostra no prazo estabelecido será DESCLASSIFICADO.</w:t>
      </w:r>
    </w:p>
    <w:p w:rsidR="00C4040E" w:rsidRPr="00DA073A" w:rsidRDefault="00121175" w:rsidP="007A559A">
      <w:pPr>
        <w:autoSpaceDE w:val="0"/>
        <w:autoSpaceDN w:val="0"/>
        <w:adjustRightInd w:val="0"/>
        <w:spacing w:after="240" w:line="360" w:lineRule="auto"/>
        <w:rPr>
          <w:rFonts w:cs="Arial"/>
          <w:sz w:val="24"/>
          <w:szCs w:val="24"/>
        </w:rPr>
      </w:pPr>
      <w:r w:rsidRPr="00DA073A">
        <w:rPr>
          <w:rFonts w:cs="Arial"/>
          <w:bCs/>
          <w:sz w:val="24"/>
          <w:szCs w:val="24"/>
        </w:rPr>
        <w:lastRenderedPageBreak/>
        <w:t xml:space="preserve">6.2.3 </w:t>
      </w:r>
      <w:proofErr w:type="gramStart"/>
      <w:r w:rsidR="00C4040E" w:rsidRPr="00DA073A">
        <w:rPr>
          <w:rFonts w:cs="Arial"/>
          <w:bCs/>
          <w:sz w:val="24"/>
          <w:szCs w:val="24"/>
        </w:rPr>
        <w:t>Após</w:t>
      </w:r>
      <w:proofErr w:type="gramEnd"/>
      <w:r w:rsidR="00C4040E" w:rsidRPr="00DA073A">
        <w:rPr>
          <w:rFonts w:cs="Arial"/>
          <w:bCs/>
          <w:sz w:val="24"/>
          <w:szCs w:val="24"/>
        </w:rPr>
        <w:t xml:space="preserve"> vencido o prazo de entrega da amostra, não será permitido fazer ajustes ou modificações no material apresentado para fins de adequá-lo à especificação constante deste Termo de Referência.</w:t>
      </w:r>
    </w:p>
    <w:p w:rsidR="00C4040E" w:rsidRPr="00DA073A" w:rsidRDefault="00E401BD" w:rsidP="007A559A">
      <w:pPr>
        <w:autoSpaceDE w:val="0"/>
        <w:autoSpaceDN w:val="0"/>
        <w:adjustRightInd w:val="0"/>
        <w:spacing w:after="240" w:line="360" w:lineRule="auto"/>
        <w:rPr>
          <w:rFonts w:cs="Arial"/>
          <w:sz w:val="24"/>
          <w:szCs w:val="24"/>
        </w:rPr>
      </w:pPr>
      <w:r w:rsidRPr="00DA073A">
        <w:rPr>
          <w:rFonts w:cs="Arial"/>
          <w:sz w:val="24"/>
          <w:szCs w:val="24"/>
        </w:rPr>
        <w:t xml:space="preserve">6.3 </w:t>
      </w:r>
      <w:r w:rsidR="00C4040E" w:rsidRPr="00DA073A">
        <w:rPr>
          <w:rFonts w:cs="Arial"/>
          <w:sz w:val="24"/>
          <w:szCs w:val="24"/>
        </w:rPr>
        <w:t>O material apresentado como amostra ficará à disposição da área responsável pela sua análise e aprovação e poderá ser aberto, manuseado, sendo devolvido ao licitante, posteriormente, no estado em que se encontrar, podendo ficar retida até a entrega total do item licitado.</w:t>
      </w:r>
    </w:p>
    <w:p w:rsidR="00C4040E" w:rsidRPr="00DA073A" w:rsidRDefault="00E401BD" w:rsidP="007A559A">
      <w:pPr>
        <w:autoSpaceDE w:val="0"/>
        <w:autoSpaceDN w:val="0"/>
        <w:adjustRightInd w:val="0"/>
        <w:spacing w:after="240" w:line="360" w:lineRule="auto"/>
        <w:rPr>
          <w:rFonts w:cs="Arial"/>
          <w:sz w:val="24"/>
          <w:szCs w:val="24"/>
        </w:rPr>
      </w:pPr>
      <w:r w:rsidRPr="00DA073A">
        <w:rPr>
          <w:rFonts w:cs="Arial"/>
          <w:sz w:val="24"/>
          <w:szCs w:val="24"/>
        </w:rPr>
        <w:t>6.4</w:t>
      </w:r>
      <w:r w:rsidR="00C4040E" w:rsidRPr="00DA073A">
        <w:rPr>
          <w:rFonts w:cs="Arial"/>
          <w:sz w:val="24"/>
          <w:szCs w:val="24"/>
        </w:rPr>
        <w:t>A amostra será analisada pela área técnica da CESAMA, que emitirá parecer sobre sua aceitação no prazo de 10 (dez) dias, podendo ser prorrogado em situações extraordinárias.</w:t>
      </w:r>
    </w:p>
    <w:p w:rsidR="00C4040E" w:rsidRPr="00DA073A" w:rsidRDefault="00E401BD" w:rsidP="007A559A">
      <w:pPr>
        <w:spacing w:after="240" w:line="360" w:lineRule="auto"/>
        <w:rPr>
          <w:rFonts w:cs="Arial"/>
          <w:sz w:val="24"/>
          <w:szCs w:val="24"/>
        </w:rPr>
      </w:pPr>
      <w:r w:rsidRPr="00DA073A">
        <w:rPr>
          <w:rFonts w:cs="Arial"/>
          <w:sz w:val="24"/>
          <w:szCs w:val="24"/>
        </w:rPr>
        <w:t xml:space="preserve">6.5 </w:t>
      </w:r>
      <w:r w:rsidR="00C4040E" w:rsidRPr="00DA073A">
        <w:rPr>
          <w:rFonts w:cs="Arial"/>
          <w:sz w:val="24"/>
          <w:szCs w:val="24"/>
        </w:rPr>
        <w:t xml:space="preserve">A CESAMA poderá submeter </w:t>
      </w:r>
      <w:proofErr w:type="gramStart"/>
      <w:r w:rsidR="00C4040E" w:rsidRPr="00DA073A">
        <w:rPr>
          <w:rFonts w:cs="Arial"/>
          <w:sz w:val="24"/>
          <w:szCs w:val="24"/>
        </w:rPr>
        <w:t>a</w:t>
      </w:r>
      <w:proofErr w:type="gramEnd"/>
      <w:r w:rsidR="00C4040E" w:rsidRPr="00DA073A">
        <w:rPr>
          <w:rFonts w:cs="Arial"/>
          <w:sz w:val="24"/>
          <w:szCs w:val="24"/>
        </w:rPr>
        <w:t xml:space="preserve"> amostra à instituição especializada para análise do atendimento às características exigidas no edital.</w:t>
      </w:r>
    </w:p>
    <w:p w:rsidR="008637B4" w:rsidRPr="00DA073A" w:rsidRDefault="00E401BD" w:rsidP="007A559A">
      <w:pPr>
        <w:spacing w:after="240" w:line="360" w:lineRule="auto"/>
        <w:rPr>
          <w:rFonts w:cs="Arial"/>
          <w:sz w:val="24"/>
          <w:szCs w:val="24"/>
        </w:rPr>
      </w:pPr>
      <w:r w:rsidRPr="00DA073A">
        <w:rPr>
          <w:rFonts w:cs="Arial"/>
          <w:sz w:val="24"/>
          <w:szCs w:val="24"/>
        </w:rPr>
        <w:t xml:space="preserve">6.6 </w:t>
      </w:r>
      <w:r w:rsidR="00C4040E" w:rsidRPr="00DA073A">
        <w:rPr>
          <w:rFonts w:cs="Arial"/>
          <w:sz w:val="24"/>
          <w:szCs w:val="24"/>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proofErr w:type="gramStart"/>
      <w:r w:rsidR="00C4040E" w:rsidRPr="00DA073A">
        <w:rPr>
          <w:rFonts w:cs="Arial"/>
          <w:bCs/>
          <w:sz w:val="24"/>
          <w:szCs w:val="24"/>
        </w:rPr>
        <w:t>08:00</w:t>
      </w:r>
      <w:proofErr w:type="gramEnd"/>
      <w:r w:rsidR="00C4040E" w:rsidRPr="00DA073A">
        <w:rPr>
          <w:rFonts w:cs="Arial"/>
          <w:bCs/>
          <w:sz w:val="24"/>
          <w:szCs w:val="24"/>
        </w:rPr>
        <w:t>h às 11:30h e de 13:00h as 16:00h</w:t>
      </w:r>
      <w:r w:rsidR="00C4040E" w:rsidRPr="00DA073A">
        <w:rPr>
          <w:rFonts w:cs="Arial"/>
          <w:sz w:val="24"/>
          <w:szCs w:val="24"/>
        </w:rPr>
        <w:t>.</w:t>
      </w:r>
    </w:p>
    <w:p w:rsidR="00795358" w:rsidRPr="00DA073A" w:rsidRDefault="00795358" w:rsidP="007A559A">
      <w:pPr>
        <w:spacing w:after="119" w:line="360" w:lineRule="auto"/>
        <w:rPr>
          <w:rFonts w:cs="Arial"/>
          <w:sz w:val="24"/>
          <w:szCs w:val="24"/>
        </w:rPr>
      </w:pPr>
      <w:r w:rsidRPr="00DA073A">
        <w:rPr>
          <w:rFonts w:cs="Arial"/>
          <w:sz w:val="24"/>
          <w:szCs w:val="24"/>
        </w:rPr>
        <w:t>6.7.</w:t>
      </w:r>
      <w:r w:rsidRPr="00DA073A">
        <w:rPr>
          <w:rFonts w:cs="Arial"/>
          <w:sz w:val="24"/>
          <w:szCs w:val="24"/>
        </w:rPr>
        <w:tab/>
        <w:t>A CESAMA poderá exigir laudo de inspeção técnica de controle de qualidade, a fim de comprovar a adequação do material ofertado.</w:t>
      </w:r>
    </w:p>
    <w:p w:rsidR="00795358" w:rsidRPr="00DA073A" w:rsidRDefault="00795358" w:rsidP="007A559A">
      <w:pPr>
        <w:spacing w:after="240" w:line="360" w:lineRule="auto"/>
        <w:rPr>
          <w:rFonts w:cs="Arial"/>
          <w:sz w:val="24"/>
          <w:szCs w:val="24"/>
        </w:rPr>
      </w:pPr>
      <w:r w:rsidRPr="00DA073A">
        <w:rPr>
          <w:rFonts w:cs="Arial"/>
          <w:sz w:val="24"/>
          <w:szCs w:val="24"/>
        </w:rPr>
        <w:t>6.7.1.</w:t>
      </w:r>
      <w:r w:rsidRPr="00DA073A">
        <w:rPr>
          <w:rFonts w:cs="Arial"/>
          <w:sz w:val="24"/>
          <w:szCs w:val="24"/>
        </w:rPr>
        <w:tab/>
        <w:t>Os laudos previstos no item 6.7 poderão ser emitidos por laboratórios próprios ou de terceiros, ficando TODAS as despesas por conta do fornecedor.</w:t>
      </w:r>
    </w:p>
    <w:p w:rsidR="00E361DB" w:rsidRPr="00DA073A" w:rsidRDefault="001C567C" w:rsidP="007A559A">
      <w:pPr>
        <w:pStyle w:val="WW-Corpodetexto2"/>
        <w:spacing w:after="240" w:line="360" w:lineRule="auto"/>
        <w:rPr>
          <w:b/>
          <w:bCs/>
          <w:sz w:val="24"/>
          <w:szCs w:val="24"/>
        </w:rPr>
      </w:pPr>
      <w:proofErr w:type="gramStart"/>
      <w:r w:rsidRPr="00DA073A">
        <w:rPr>
          <w:b/>
          <w:sz w:val="24"/>
          <w:szCs w:val="24"/>
        </w:rPr>
        <w:t>7.</w:t>
      </w:r>
      <w:proofErr w:type="gramEnd"/>
      <w:r w:rsidR="00E361DB" w:rsidRPr="00DA073A">
        <w:rPr>
          <w:b/>
          <w:bCs/>
          <w:sz w:val="24"/>
          <w:szCs w:val="24"/>
        </w:rPr>
        <w:t>ENTREGA E CONDIÇÕES DE FORNECIMENTO</w:t>
      </w:r>
    </w:p>
    <w:p w:rsidR="00E361DB" w:rsidRPr="00DA073A" w:rsidRDefault="001C567C" w:rsidP="007A559A">
      <w:pPr>
        <w:spacing w:after="240" w:line="360" w:lineRule="auto"/>
        <w:rPr>
          <w:rFonts w:cs="Arial"/>
          <w:bCs/>
          <w:sz w:val="24"/>
          <w:szCs w:val="24"/>
        </w:rPr>
      </w:pPr>
      <w:r w:rsidRPr="00DA073A">
        <w:rPr>
          <w:rFonts w:cs="Arial"/>
          <w:sz w:val="24"/>
          <w:szCs w:val="24"/>
        </w:rPr>
        <w:t>7.1</w:t>
      </w:r>
      <w:r w:rsidR="00E361DB" w:rsidRPr="00DA073A">
        <w:rPr>
          <w:rFonts w:cs="Arial"/>
          <w:sz w:val="24"/>
          <w:szCs w:val="24"/>
        </w:rPr>
        <w:t xml:space="preserve">A entrega será realizada no </w:t>
      </w:r>
      <w:r w:rsidR="00E361DB" w:rsidRPr="00DA073A">
        <w:rPr>
          <w:rFonts w:cs="Arial"/>
          <w:b/>
          <w:sz w:val="24"/>
          <w:szCs w:val="24"/>
        </w:rPr>
        <w:t xml:space="preserve">prazo máximo de </w:t>
      </w:r>
      <w:r w:rsidR="006B35E2" w:rsidRPr="00DA073A">
        <w:rPr>
          <w:rFonts w:cs="Arial"/>
          <w:b/>
          <w:sz w:val="24"/>
          <w:szCs w:val="24"/>
        </w:rPr>
        <w:t>3</w:t>
      </w:r>
      <w:r w:rsidR="00F47AA7" w:rsidRPr="00DA073A">
        <w:rPr>
          <w:rFonts w:cs="Arial"/>
          <w:b/>
          <w:sz w:val="24"/>
          <w:szCs w:val="24"/>
        </w:rPr>
        <w:t>0</w:t>
      </w:r>
      <w:r w:rsidR="00F04709" w:rsidRPr="00DA073A">
        <w:rPr>
          <w:rFonts w:cs="Arial"/>
          <w:b/>
          <w:sz w:val="24"/>
          <w:szCs w:val="24"/>
        </w:rPr>
        <w:t xml:space="preserve"> (</w:t>
      </w:r>
      <w:r w:rsidR="006B35E2" w:rsidRPr="00DA073A">
        <w:rPr>
          <w:rFonts w:cs="Arial"/>
          <w:b/>
          <w:sz w:val="24"/>
          <w:szCs w:val="24"/>
        </w:rPr>
        <w:t>trinta</w:t>
      </w:r>
      <w:r w:rsidR="00F04709" w:rsidRPr="00DA073A">
        <w:rPr>
          <w:rFonts w:cs="Arial"/>
          <w:b/>
          <w:sz w:val="24"/>
          <w:szCs w:val="24"/>
        </w:rPr>
        <w:t>)</w:t>
      </w:r>
      <w:r w:rsidR="00E361DB" w:rsidRPr="00DA073A">
        <w:rPr>
          <w:rFonts w:cs="Arial"/>
          <w:b/>
          <w:sz w:val="24"/>
          <w:szCs w:val="24"/>
        </w:rPr>
        <w:t xml:space="preserve"> dias</w:t>
      </w:r>
      <w:r w:rsidR="00E361DB" w:rsidRPr="00DA073A">
        <w:rPr>
          <w:rFonts w:cs="Arial"/>
          <w:sz w:val="24"/>
          <w:szCs w:val="24"/>
        </w:rPr>
        <w:t xml:space="preserve"> contados a partir do recebimento da solicitação, feita através da Ordem de Compra</w:t>
      </w:r>
      <w:r w:rsidR="00E361DB" w:rsidRPr="00DA073A">
        <w:rPr>
          <w:rFonts w:cs="Arial"/>
          <w:bCs/>
          <w:sz w:val="24"/>
          <w:szCs w:val="24"/>
        </w:rPr>
        <w:t>.</w:t>
      </w:r>
    </w:p>
    <w:p w:rsidR="00E361DB" w:rsidRPr="00DA073A" w:rsidRDefault="001C567C" w:rsidP="007A559A">
      <w:pPr>
        <w:spacing w:after="240" w:line="360" w:lineRule="auto"/>
        <w:rPr>
          <w:rFonts w:cs="Arial"/>
          <w:bCs/>
          <w:sz w:val="24"/>
          <w:szCs w:val="24"/>
        </w:rPr>
      </w:pPr>
      <w:r w:rsidRPr="00DA073A">
        <w:rPr>
          <w:rFonts w:cs="Arial"/>
          <w:bCs/>
          <w:sz w:val="24"/>
          <w:szCs w:val="24"/>
        </w:rPr>
        <w:t>7.2</w:t>
      </w:r>
      <w:r w:rsidR="00E361DB" w:rsidRPr="00DA073A">
        <w:rPr>
          <w:rFonts w:cs="Arial"/>
          <w:bCs/>
          <w:sz w:val="24"/>
          <w:szCs w:val="24"/>
        </w:rPr>
        <w:t xml:space="preserve">Os materiais deverão ser entregues no </w:t>
      </w:r>
      <w:r w:rsidR="00E361DB" w:rsidRPr="00DA073A">
        <w:rPr>
          <w:rFonts w:cs="Arial"/>
          <w:b/>
          <w:sz w:val="24"/>
          <w:szCs w:val="24"/>
        </w:rPr>
        <w:t>Departamento de Compras e Estoque</w:t>
      </w:r>
      <w:r w:rsidR="00E361DB" w:rsidRPr="00DA073A">
        <w:rPr>
          <w:rFonts w:cs="Arial"/>
          <w:sz w:val="24"/>
          <w:szCs w:val="24"/>
        </w:rPr>
        <w:t xml:space="preserve">, à </w:t>
      </w:r>
      <w:proofErr w:type="gramStart"/>
      <w:r w:rsidR="00E361DB" w:rsidRPr="00DA073A">
        <w:rPr>
          <w:rFonts w:cs="Arial"/>
          <w:sz w:val="24"/>
          <w:szCs w:val="24"/>
        </w:rPr>
        <w:t>RuaSanta</w:t>
      </w:r>
      <w:proofErr w:type="gramEnd"/>
      <w:r w:rsidR="00E361DB" w:rsidRPr="00DA073A">
        <w:rPr>
          <w:rFonts w:cs="Arial"/>
          <w:sz w:val="24"/>
          <w:szCs w:val="24"/>
        </w:rPr>
        <w:t xml:space="preserve"> Terezinha, nº 505, Bairro Santa Terezinha, Juiz de Fora / MG, CEP 36.045-490, em dias úteis, das </w:t>
      </w:r>
      <w:r w:rsidR="00E361DB" w:rsidRPr="00DA073A">
        <w:rPr>
          <w:rFonts w:cs="Arial"/>
          <w:bCs/>
          <w:sz w:val="24"/>
          <w:szCs w:val="24"/>
        </w:rPr>
        <w:t>08:00h às 11:30h e de 14:00h as 17:00h</w:t>
      </w:r>
      <w:r w:rsidR="00E361DB" w:rsidRPr="00DA073A">
        <w:rPr>
          <w:rFonts w:cs="Arial"/>
          <w:sz w:val="24"/>
          <w:szCs w:val="24"/>
        </w:rPr>
        <w:t>.</w:t>
      </w:r>
    </w:p>
    <w:p w:rsidR="00E361DB" w:rsidRPr="00DA073A" w:rsidRDefault="001C567C" w:rsidP="007A559A">
      <w:pPr>
        <w:autoSpaceDE w:val="0"/>
        <w:autoSpaceDN w:val="0"/>
        <w:adjustRightInd w:val="0"/>
        <w:spacing w:after="240" w:line="360" w:lineRule="auto"/>
        <w:rPr>
          <w:rFonts w:cs="Arial"/>
          <w:sz w:val="24"/>
          <w:szCs w:val="24"/>
        </w:rPr>
      </w:pPr>
      <w:r w:rsidRPr="00DA073A">
        <w:rPr>
          <w:rFonts w:cs="Arial"/>
          <w:sz w:val="24"/>
          <w:szCs w:val="24"/>
        </w:rPr>
        <w:lastRenderedPageBreak/>
        <w:t>7.3</w:t>
      </w:r>
      <w:r w:rsidR="00E361DB" w:rsidRPr="00DA073A">
        <w:rPr>
          <w:rFonts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E361DB" w:rsidRPr="00DA073A" w:rsidRDefault="001C567C" w:rsidP="007A559A">
      <w:pPr>
        <w:spacing w:after="240" w:line="360" w:lineRule="auto"/>
        <w:rPr>
          <w:rFonts w:cs="Arial"/>
          <w:sz w:val="24"/>
          <w:szCs w:val="24"/>
        </w:rPr>
      </w:pPr>
      <w:r w:rsidRPr="00DA073A">
        <w:rPr>
          <w:rFonts w:cs="Arial"/>
          <w:sz w:val="24"/>
          <w:szCs w:val="24"/>
        </w:rPr>
        <w:t>7.3.1</w:t>
      </w:r>
      <w:r w:rsidR="00795358" w:rsidRPr="00DA073A">
        <w:rPr>
          <w:rFonts w:cs="Arial"/>
          <w:sz w:val="24"/>
          <w:szCs w:val="24"/>
        </w:rPr>
        <w:t xml:space="preserve">. </w:t>
      </w:r>
      <w:r w:rsidR="00E361DB" w:rsidRPr="00DA073A">
        <w:rPr>
          <w:rFonts w:cs="Arial"/>
          <w:sz w:val="24"/>
          <w:szCs w:val="24"/>
        </w:rPr>
        <w:t xml:space="preserve">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795358" w:rsidRPr="00DA073A">
        <w:rPr>
          <w:rFonts w:cs="Arial"/>
          <w:sz w:val="24"/>
          <w:szCs w:val="24"/>
        </w:rPr>
        <w:t>a Secretaria d</w:t>
      </w:r>
      <w:r w:rsidR="007A559A" w:rsidRPr="00DA073A">
        <w:rPr>
          <w:rFonts w:cs="Arial"/>
          <w:sz w:val="24"/>
          <w:szCs w:val="24"/>
        </w:rPr>
        <w:t>o</w:t>
      </w:r>
      <w:r w:rsidR="00795358" w:rsidRPr="00DA073A">
        <w:rPr>
          <w:rFonts w:cs="Arial"/>
          <w:sz w:val="24"/>
          <w:szCs w:val="24"/>
        </w:rPr>
        <w:t xml:space="preserve"> Trabalho, do Ministério da Economia</w:t>
      </w:r>
      <w:r w:rsidR="00E361DB" w:rsidRPr="00DA073A">
        <w:rPr>
          <w:rFonts w:cs="Arial"/>
          <w:sz w:val="24"/>
          <w:szCs w:val="24"/>
        </w:rPr>
        <w:t>) será de responsabilidade exclusiva da Contratada.</w:t>
      </w:r>
    </w:p>
    <w:p w:rsidR="00E361DB" w:rsidRPr="00DA073A" w:rsidRDefault="00E361DB" w:rsidP="007A559A">
      <w:pPr>
        <w:pStyle w:val="PargrafodaLista"/>
        <w:numPr>
          <w:ilvl w:val="2"/>
          <w:numId w:val="17"/>
        </w:numPr>
        <w:spacing w:after="240" w:line="360" w:lineRule="auto"/>
        <w:ind w:left="0" w:firstLine="0"/>
        <w:jc w:val="both"/>
        <w:rPr>
          <w:rFonts w:ascii="Arial" w:hAnsi="Arial" w:cs="Arial"/>
          <w:bCs/>
        </w:rPr>
      </w:pPr>
      <w:r w:rsidRPr="00DA073A">
        <w:rPr>
          <w:rFonts w:ascii="Arial" w:hAnsi="Arial" w:cs="Arial"/>
          <w:bCs/>
        </w:rPr>
        <w:t>O veículo utilizado para entrega d</w:t>
      </w:r>
      <w:r w:rsidR="001C567C" w:rsidRPr="00DA073A">
        <w:rPr>
          <w:rFonts w:ascii="Arial" w:hAnsi="Arial" w:cs="Arial"/>
          <w:bCs/>
        </w:rPr>
        <w:t xml:space="preserve">os materiais no Departamento de </w:t>
      </w:r>
      <w:r w:rsidRPr="00DA073A">
        <w:rPr>
          <w:rFonts w:ascii="Arial" w:hAnsi="Arial" w:cs="Arial"/>
          <w:bCs/>
        </w:rPr>
        <w:t>Compras e Estoque deverá ter no máximo 14 metros de comprimento, de p</w:t>
      </w:r>
      <w:r w:rsidR="00795358" w:rsidRPr="00DA073A">
        <w:rPr>
          <w:rFonts w:ascii="Arial" w:hAnsi="Arial" w:cs="Arial"/>
          <w:bCs/>
        </w:rPr>
        <w:t>a</w:t>
      </w:r>
      <w:r w:rsidRPr="00DA073A">
        <w:rPr>
          <w:rFonts w:ascii="Arial" w:hAnsi="Arial" w:cs="Arial"/>
          <w:bCs/>
        </w:rPr>
        <w:t xml:space="preserve">ra-choque </w:t>
      </w:r>
      <w:proofErr w:type="gramStart"/>
      <w:r w:rsidRPr="00DA073A">
        <w:rPr>
          <w:rFonts w:ascii="Arial" w:hAnsi="Arial" w:cs="Arial"/>
          <w:bCs/>
        </w:rPr>
        <w:t>a p</w:t>
      </w:r>
      <w:r w:rsidR="00795358" w:rsidRPr="00DA073A">
        <w:rPr>
          <w:rFonts w:ascii="Arial" w:hAnsi="Arial" w:cs="Arial"/>
          <w:bCs/>
        </w:rPr>
        <w:t>a</w:t>
      </w:r>
      <w:r w:rsidRPr="00DA073A">
        <w:rPr>
          <w:rFonts w:ascii="Arial" w:hAnsi="Arial" w:cs="Arial"/>
          <w:bCs/>
        </w:rPr>
        <w:t>ra-choque, e altura máxima de 4 metros</w:t>
      </w:r>
      <w:proofErr w:type="gramEnd"/>
      <w:r w:rsidRPr="00DA073A">
        <w:rPr>
          <w:rFonts w:ascii="Arial" w:hAnsi="Arial" w:cs="Arial"/>
          <w:bCs/>
        </w:rPr>
        <w:t>.</w:t>
      </w:r>
    </w:p>
    <w:p w:rsidR="00E361DB" w:rsidRPr="00DA073A" w:rsidRDefault="00E361DB" w:rsidP="007A559A">
      <w:pPr>
        <w:pStyle w:val="PargrafodaLista"/>
        <w:numPr>
          <w:ilvl w:val="1"/>
          <w:numId w:val="17"/>
        </w:numPr>
        <w:spacing w:after="240" w:line="360" w:lineRule="auto"/>
        <w:ind w:left="0" w:firstLine="0"/>
        <w:jc w:val="both"/>
        <w:rPr>
          <w:rFonts w:ascii="Arial" w:hAnsi="Arial" w:cs="Arial"/>
        </w:rPr>
      </w:pPr>
      <w:r w:rsidRPr="00DA073A">
        <w:rPr>
          <w:rFonts w:ascii="Arial" w:hAnsi="Arial" w:cs="Arial"/>
        </w:rPr>
        <w:t>A CESAMA irá designar um empregado para acompanhar o recebimento dos</w:t>
      </w:r>
      <w:proofErr w:type="gramStart"/>
      <w:r w:rsidRPr="00DA073A">
        <w:rPr>
          <w:rFonts w:ascii="Arial" w:hAnsi="Arial" w:cs="Arial"/>
        </w:rPr>
        <w:t xml:space="preserve">    </w:t>
      </w:r>
      <w:proofErr w:type="gramEnd"/>
      <w:r w:rsidRPr="00DA073A">
        <w:rPr>
          <w:rFonts w:ascii="Arial" w:hAnsi="Arial" w:cs="Arial"/>
        </w:rPr>
        <w:t>materiais.</w:t>
      </w:r>
    </w:p>
    <w:p w:rsidR="00E361DB" w:rsidRPr="00DA073A" w:rsidRDefault="001F56AE" w:rsidP="007A559A">
      <w:pPr>
        <w:autoSpaceDE w:val="0"/>
        <w:autoSpaceDN w:val="0"/>
        <w:adjustRightInd w:val="0"/>
        <w:spacing w:after="240" w:line="360" w:lineRule="auto"/>
        <w:rPr>
          <w:rFonts w:cs="Arial"/>
          <w:sz w:val="24"/>
          <w:szCs w:val="24"/>
        </w:rPr>
      </w:pPr>
      <w:r w:rsidRPr="00DA073A">
        <w:rPr>
          <w:rFonts w:cs="Arial"/>
          <w:sz w:val="24"/>
          <w:szCs w:val="24"/>
        </w:rPr>
        <w:t xml:space="preserve">7.4.1O </w:t>
      </w:r>
      <w:r w:rsidR="00E361DB" w:rsidRPr="00DA073A">
        <w:rPr>
          <w:rFonts w:cs="Arial"/>
          <w:sz w:val="24"/>
          <w:szCs w:val="24"/>
        </w:rPr>
        <w:t xml:space="preserve">empregado designado assinará termo ratificando o recebimento provisório, podendo recusar os materiais que estiverem em desacordo com a exigência editalícia no prazo máximo de 10 (dez) dias úteis a contar de sua entrega no local informado no item </w:t>
      </w:r>
      <w:r w:rsidR="00AF619E" w:rsidRPr="00DA073A">
        <w:rPr>
          <w:rFonts w:cs="Arial"/>
          <w:sz w:val="24"/>
          <w:szCs w:val="24"/>
        </w:rPr>
        <w:t>7</w:t>
      </w:r>
      <w:r w:rsidR="00E361DB" w:rsidRPr="00DA073A">
        <w:rPr>
          <w:rFonts w:cs="Arial"/>
          <w:sz w:val="24"/>
          <w:szCs w:val="24"/>
        </w:rPr>
        <w:t>.2.</w:t>
      </w:r>
    </w:p>
    <w:p w:rsidR="00E361DB" w:rsidRPr="00DA073A" w:rsidRDefault="001F56AE" w:rsidP="007A559A">
      <w:pPr>
        <w:autoSpaceDE w:val="0"/>
        <w:autoSpaceDN w:val="0"/>
        <w:adjustRightInd w:val="0"/>
        <w:spacing w:after="240" w:line="360" w:lineRule="auto"/>
        <w:rPr>
          <w:rFonts w:cs="Arial"/>
          <w:sz w:val="24"/>
          <w:szCs w:val="24"/>
        </w:rPr>
      </w:pPr>
      <w:r w:rsidRPr="00DA073A">
        <w:rPr>
          <w:rFonts w:cs="Arial"/>
          <w:sz w:val="24"/>
          <w:szCs w:val="24"/>
        </w:rPr>
        <w:t>7.5</w:t>
      </w:r>
      <w:r w:rsidR="00E361DB" w:rsidRPr="00DA073A">
        <w:rPr>
          <w:rFonts w:cs="Arial"/>
          <w:sz w:val="24"/>
          <w:szCs w:val="24"/>
        </w:rPr>
        <w:t xml:space="preserve">Os materiais serão devolvidos / recusados na hipótese de não corresponderem às especificações deste Edital, devendo ser recolhidos das dependências da CESAMA para substituição, </w:t>
      </w:r>
      <w:proofErr w:type="gramStart"/>
      <w:r w:rsidR="00E361DB" w:rsidRPr="00DA073A">
        <w:rPr>
          <w:rFonts w:cs="Arial"/>
          <w:sz w:val="24"/>
          <w:szCs w:val="24"/>
        </w:rPr>
        <w:t>às custas</w:t>
      </w:r>
      <w:proofErr w:type="gramEnd"/>
      <w:r w:rsidR="00E361DB" w:rsidRPr="00DA073A">
        <w:rPr>
          <w:rFonts w:cs="Arial"/>
          <w:sz w:val="24"/>
          <w:szCs w:val="24"/>
        </w:rPr>
        <w:t xml:space="preserve"> da Contratada, no prazo máximo de 02 (dois) dias úteis.</w:t>
      </w:r>
    </w:p>
    <w:p w:rsidR="00E361DB" w:rsidRPr="00DA073A" w:rsidRDefault="001F56AE" w:rsidP="007A559A">
      <w:pPr>
        <w:autoSpaceDE w:val="0"/>
        <w:autoSpaceDN w:val="0"/>
        <w:adjustRightInd w:val="0"/>
        <w:spacing w:after="240" w:line="360" w:lineRule="auto"/>
        <w:rPr>
          <w:rFonts w:cs="Arial"/>
          <w:sz w:val="24"/>
          <w:szCs w:val="24"/>
        </w:rPr>
      </w:pPr>
      <w:r w:rsidRPr="00DA073A">
        <w:rPr>
          <w:rFonts w:cs="Arial"/>
          <w:sz w:val="24"/>
          <w:szCs w:val="24"/>
        </w:rPr>
        <w:t xml:space="preserve">7.5.1A </w:t>
      </w:r>
      <w:r w:rsidR="00E361DB" w:rsidRPr="00DA073A">
        <w:rPr>
          <w:rFonts w:cs="Arial"/>
          <w:sz w:val="24"/>
          <w:szCs w:val="24"/>
        </w:rPr>
        <w:t xml:space="preserve">substituição de que trata o item </w:t>
      </w:r>
      <w:r w:rsidR="00AF619E" w:rsidRPr="00DA073A">
        <w:rPr>
          <w:rFonts w:cs="Arial"/>
          <w:sz w:val="24"/>
          <w:szCs w:val="24"/>
        </w:rPr>
        <w:t>7.5</w:t>
      </w:r>
      <w:r w:rsidR="00E361DB" w:rsidRPr="00DA073A">
        <w:rPr>
          <w:rFonts w:cs="Arial"/>
          <w:sz w:val="24"/>
          <w:szCs w:val="24"/>
        </w:rPr>
        <w:t xml:space="preserve"> deverá ser feita no prazo máximo de 05 (cinco) dias corridos, a contar da data do recebimento da notificação formal da CESAMA, sujeitando-se a empresa, na inobservância, às penalidades previstas neste Edital.</w:t>
      </w:r>
    </w:p>
    <w:p w:rsidR="00E361DB" w:rsidRPr="00DA073A" w:rsidRDefault="001F56AE" w:rsidP="007A559A">
      <w:pPr>
        <w:autoSpaceDE w:val="0"/>
        <w:autoSpaceDN w:val="0"/>
        <w:adjustRightInd w:val="0"/>
        <w:spacing w:after="240" w:line="360" w:lineRule="auto"/>
        <w:rPr>
          <w:rFonts w:cs="Arial"/>
          <w:sz w:val="24"/>
          <w:szCs w:val="24"/>
        </w:rPr>
      </w:pPr>
      <w:r w:rsidRPr="00DA073A">
        <w:rPr>
          <w:rFonts w:cs="Arial"/>
          <w:sz w:val="24"/>
          <w:szCs w:val="24"/>
        </w:rPr>
        <w:lastRenderedPageBreak/>
        <w:t xml:space="preserve">7.5.2A </w:t>
      </w:r>
      <w:r w:rsidR="00E361DB" w:rsidRPr="00DA073A">
        <w:rPr>
          <w:rFonts w:cs="Arial"/>
          <w:sz w:val="24"/>
          <w:szCs w:val="24"/>
        </w:rPr>
        <w:t xml:space="preserve">recusa total ou parcial dos materiais entregues, por motivos justificados no recebimento, não será razão para prorrogação do prazo da entrega, previamente consignado </w:t>
      </w:r>
      <w:r w:rsidR="00795358" w:rsidRPr="00DA073A">
        <w:rPr>
          <w:rFonts w:cs="Arial"/>
          <w:sz w:val="24"/>
          <w:szCs w:val="24"/>
        </w:rPr>
        <w:t xml:space="preserve">na </w:t>
      </w:r>
      <w:r w:rsidR="00E361DB" w:rsidRPr="00DA073A">
        <w:rPr>
          <w:rFonts w:cs="Arial"/>
          <w:sz w:val="24"/>
          <w:szCs w:val="24"/>
        </w:rPr>
        <w:t>Ordem de Compra.</w:t>
      </w:r>
    </w:p>
    <w:p w:rsidR="00E361DB" w:rsidRPr="00DA073A" w:rsidRDefault="001F56AE" w:rsidP="007A559A">
      <w:pPr>
        <w:spacing w:after="240" w:line="360" w:lineRule="auto"/>
        <w:rPr>
          <w:rFonts w:cs="Arial"/>
          <w:sz w:val="24"/>
          <w:szCs w:val="24"/>
        </w:rPr>
      </w:pPr>
      <w:r w:rsidRPr="00DA073A">
        <w:rPr>
          <w:rFonts w:cs="Arial"/>
          <w:sz w:val="24"/>
          <w:szCs w:val="24"/>
        </w:rPr>
        <w:t>7.6</w:t>
      </w:r>
      <w:r w:rsidR="00E361DB" w:rsidRPr="00DA073A">
        <w:rPr>
          <w:rFonts w:cs="Arial"/>
          <w:sz w:val="24"/>
          <w:szCs w:val="24"/>
        </w:rPr>
        <w:t xml:space="preserve">Verificando-se, novamente, a desconformidade do material entregue com o exigido em edital, </w:t>
      </w:r>
      <w:proofErr w:type="gramStart"/>
      <w:r w:rsidR="00E361DB" w:rsidRPr="00DA073A">
        <w:rPr>
          <w:rFonts w:cs="Arial"/>
          <w:sz w:val="24"/>
          <w:szCs w:val="24"/>
        </w:rPr>
        <w:t>ficará</w:t>
      </w:r>
      <w:proofErr w:type="gramEnd"/>
      <w:r w:rsidR="00E361DB" w:rsidRPr="00DA073A">
        <w:rPr>
          <w:rFonts w:cs="Arial"/>
          <w:sz w:val="24"/>
          <w:szCs w:val="24"/>
        </w:rPr>
        <w:t xml:space="preserve"> demonstrada a incapacidade da empresa contratada, sujeitando-se, a mesma, as penalidades previstas neste Edital.</w:t>
      </w:r>
    </w:p>
    <w:p w:rsidR="00504A2A" w:rsidRPr="00DA073A" w:rsidRDefault="00504A2A" w:rsidP="007A559A">
      <w:pPr>
        <w:pStyle w:val="PargrafodaLista"/>
        <w:spacing w:after="240" w:line="360" w:lineRule="auto"/>
        <w:ind w:left="0"/>
        <w:jc w:val="both"/>
        <w:rPr>
          <w:rFonts w:ascii="Arial" w:hAnsi="Arial" w:cs="Arial"/>
        </w:rPr>
      </w:pPr>
      <w:r w:rsidRPr="00DA073A">
        <w:rPr>
          <w:rFonts w:ascii="Arial" w:hAnsi="Arial" w:cs="Arial"/>
        </w:rPr>
        <w:t>7.7Na entrega, os materiais deverão estar com seu prazo de validade decorrido em, no máximo, em 25% (vinte e cinco por cento)</w:t>
      </w:r>
      <w:r w:rsidR="00B6125C" w:rsidRPr="00DA073A">
        <w:rPr>
          <w:rFonts w:ascii="Arial" w:hAnsi="Arial" w:cs="Arial"/>
        </w:rPr>
        <w:t xml:space="preserve">, exceto aqueles em que há validade expressa descrita na Especificação, Capítulo </w:t>
      </w:r>
      <w:r w:rsidR="001C188A" w:rsidRPr="00DA073A">
        <w:rPr>
          <w:rFonts w:ascii="Arial" w:hAnsi="Arial" w:cs="Arial"/>
        </w:rPr>
        <w:t>4</w:t>
      </w:r>
      <w:r w:rsidR="00B6125C" w:rsidRPr="00DA073A">
        <w:rPr>
          <w:rFonts w:ascii="Arial" w:hAnsi="Arial" w:cs="Arial"/>
        </w:rPr>
        <w:t xml:space="preserve"> deste Termo</w:t>
      </w:r>
      <w:r w:rsidRPr="00DA073A">
        <w:rPr>
          <w:rFonts w:ascii="Arial" w:hAnsi="Arial" w:cs="Arial"/>
        </w:rPr>
        <w:t>.</w:t>
      </w:r>
    </w:p>
    <w:p w:rsidR="00504A2A" w:rsidRPr="00DA073A" w:rsidRDefault="00504A2A" w:rsidP="007A559A">
      <w:pPr>
        <w:spacing w:after="240" w:line="360" w:lineRule="auto"/>
        <w:rPr>
          <w:rFonts w:cs="Arial"/>
          <w:sz w:val="24"/>
          <w:szCs w:val="24"/>
        </w:rPr>
      </w:pPr>
      <w:r w:rsidRPr="00DA073A">
        <w:rPr>
          <w:rFonts w:cs="Arial"/>
          <w:sz w:val="24"/>
          <w:szCs w:val="24"/>
        </w:rPr>
        <w:t>7.8 Na entrega, a CESAMA poderá exigir os laudos informados no item 6.7 deste      Termo.</w:t>
      </w:r>
    </w:p>
    <w:p w:rsidR="000A10CB" w:rsidRPr="00DA073A" w:rsidRDefault="001F56AE" w:rsidP="007A559A">
      <w:pPr>
        <w:spacing w:after="240" w:line="360" w:lineRule="auto"/>
        <w:rPr>
          <w:rFonts w:cs="Arial"/>
          <w:b/>
          <w:bCs/>
          <w:sz w:val="24"/>
          <w:szCs w:val="24"/>
        </w:rPr>
      </w:pPr>
      <w:r w:rsidRPr="00DA073A">
        <w:rPr>
          <w:rFonts w:cs="Arial"/>
          <w:b/>
          <w:bCs/>
          <w:sz w:val="24"/>
          <w:szCs w:val="24"/>
        </w:rPr>
        <w:t xml:space="preserve">8. </w:t>
      </w:r>
      <w:r w:rsidR="000A10CB" w:rsidRPr="00DA073A">
        <w:rPr>
          <w:rFonts w:cs="Arial"/>
          <w:b/>
          <w:bCs/>
          <w:sz w:val="24"/>
          <w:szCs w:val="24"/>
        </w:rPr>
        <w:t>CONDIÇÕES GERAIS ORDEM DE COMPRA E RESCISÃO</w:t>
      </w:r>
    </w:p>
    <w:p w:rsidR="000A10CB" w:rsidRPr="00DA073A" w:rsidRDefault="001F56AE" w:rsidP="007A559A">
      <w:pPr>
        <w:pStyle w:val="Recuodecorpodetexto2"/>
        <w:spacing w:before="0" w:after="240" w:line="360" w:lineRule="auto"/>
        <w:ind w:left="0" w:firstLine="0"/>
        <w:rPr>
          <w:szCs w:val="24"/>
        </w:rPr>
      </w:pPr>
      <w:r w:rsidRPr="00DA073A">
        <w:rPr>
          <w:szCs w:val="24"/>
        </w:rPr>
        <w:t>8.1</w:t>
      </w:r>
      <w:r w:rsidR="000D0AF9" w:rsidRPr="00DA073A">
        <w:rPr>
          <w:szCs w:val="24"/>
        </w:rPr>
        <w:t xml:space="preserve"> </w:t>
      </w:r>
      <w:r w:rsidR="007F02B2" w:rsidRPr="00DA073A">
        <w:rPr>
          <w:szCs w:val="24"/>
        </w:rPr>
        <w:t xml:space="preserve">A </w:t>
      </w:r>
      <w:r w:rsidR="000A10CB" w:rsidRPr="00DA073A">
        <w:rPr>
          <w:szCs w:val="24"/>
        </w:rPr>
        <w:t xml:space="preserve">Ordem de Compra obedecerá às disposições da Lei Federal nº </w:t>
      </w:r>
      <w:r w:rsidR="002B272A" w:rsidRPr="00DA073A">
        <w:rPr>
          <w:szCs w:val="24"/>
        </w:rPr>
        <w:t xml:space="preserve">13.303 de 30/06/2016 </w:t>
      </w:r>
      <w:r w:rsidR="000A10CB" w:rsidRPr="00DA073A">
        <w:rPr>
          <w:szCs w:val="24"/>
        </w:rPr>
        <w:t>e alterações posteriores, bem como as disposições deste Edital e preceitos do direito público, no que concerne à sua execução, alteração, inexecução ou rescisão.</w:t>
      </w:r>
    </w:p>
    <w:p w:rsidR="00AB6F2F" w:rsidRPr="00DA073A" w:rsidRDefault="001F56AE" w:rsidP="007A559A">
      <w:pPr>
        <w:pStyle w:val="Recuodecorpodetexto2"/>
        <w:spacing w:before="0" w:after="240" w:line="360" w:lineRule="auto"/>
        <w:ind w:left="0" w:firstLine="0"/>
        <w:rPr>
          <w:szCs w:val="24"/>
        </w:rPr>
      </w:pPr>
      <w:r w:rsidRPr="00DA073A">
        <w:rPr>
          <w:szCs w:val="24"/>
        </w:rPr>
        <w:t>8.2</w:t>
      </w:r>
      <w:r w:rsidR="000D0AF9" w:rsidRPr="00DA073A">
        <w:rPr>
          <w:szCs w:val="24"/>
        </w:rPr>
        <w:t xml:space="preserve"> </w:t>
      </w:r>
      <w:r w:rsidR="00AB6F2F" w:rsidRPr="00DA073A">
        <w:rPr>
          <w:szCs w:val="24"/>
        </w:rPr>
        <w:t xml:space="preserve">O </w:t>
      </w:r>
      <w:r w:rsidR="00AB6F2F" w:rsidRPr="00DA073A">
        <w:rPr>
          <w:b/>
          <w:szCs w:val="24"/>
        </w:rPr>
        <w:t xml:space="preserve">prazo contratual é de </w:t>
      </w:r>
      <w:r w:rsidR="007507F2" w:rsidRPr="00DA073A">
        <w:rPr>
          <w:b/>
          <w:szCs w:val="24"/>
        </w:rPr>
        <w:t xml:space="preserve">60 (sessenta) </w:t>
      </w:r>
      <w:r w:rsidR="005513C4" w:rsidRPr="00DA073A">
        <w:rPr>
          <w:b/>
          <w:szCs w:val="24"/>
        </w:rPr>
        <w:t>dias</w:t>
      </w:r>
      <w:r w:rsidR="00B6125C" w:rsidRPr="00DA073A">
        <w:rPr>
          <w:szCs w:val="24"/>
        </w:rPr>
        <w:t xml:space="preserve"> contados a partir da </w:t>
      </w:r>
      <w:proofErr w:type="spellStart"/>
      <w:proofErr w:type="gramStart"/>
      <w:r w:rsidR="007507F2" w:rsidRPr="00DA073A">
        <w:rPr>
          <w:szCs w:val="24"/>
        </w:rPr>
        <w:t>da</w:t>
      </w:r>
      <w:r w:rsidR="00AB6F2F" w:rsidRPr="00DA073A">
        <w:rPr>
          <w:szCs w:val="24"/>
        </w:rPr>
        <w:t>Ordem</w:t>
      </w:r>
      <w:proofErr w:type="spellEnd"/>
      <w:proofErr w:type="gramEnd"/>
      <w:r w:rsidR="00AB6F2F" w:rsidRPr="00DA073A">
        <w:rPr>
          <w:szCs w:val="24"/>
        </w:rPr>
        <w:t xml:space="preserve"> </w:t>
      </w:r>
      <w:proofErr w:type="spellStart"/>
      <w:r w:rsidR="00AB6F2F" w:rsidRPr="00DA073A">
        <w:rPr>
          <w:szCs w:val="24"/>
        </w:rPr>
        <w:t>deCompra</w:t>
      </w:r>
      <w:proofErr w:type="spellEnd"/>
      <w:r w:rsidR="007507F2" w:rsidRPr="00DA073A">
        <w:rPr>
          <w:szCs w:val="24"/>
        </w:rPr>
        <w:t>.</w:t>
      </w:r>
    </w:p>
    <w:p w:rsidR="000A10CB" w:rsidRPr="00DA073A" w:rsidRDefault="001F56AE" w:rsidP="007A559A">
      <w:pPr>
        <w:pStyle w:val="Recuodecorpodetexto2"/>
        <w:spacing w:before="0" w:after="240" w:line="360" w:lineRule="auto"/>
        <w:ind w:left="0" w:firstLine="0"/>
        <w:rPr>
          <w:szCs w:val="24"/>
        </w:rPr>
      </w:pPr>
      <w:r w:rsidRPr="00DA073A">
        <w:rPr>
          <w:szCs w:val="24"/>
        </w:rPr>
        <w:t>8.3</w:t>
      </w:r>
      <w:r w:rsidR="000D0AF9" w:rsidRPr="00DA073A">
        <w:rPr>
          <w:szCs w:val="24"/>
        </w:rPr>
        <w:t xml:space="preserve"> </w:t>
      </w:r>
      <w:r w:rsidR="000A10CB" w:rsidRPr="00DA073A">
        <w:rPr>
          <w:szCs w:val="24"/>
        </w:rPr>
        <w:t xml:space="preserve">São partes integrantes </w:t>
      </w:r>
      <w:r w:rsidR="007507F2" w:rsidRPr="00DA073A">
        <w:rPr>
          <w:szCs w:val="24"/>
        </w:rPr>
        <w:t xml:space="preserve">da </w:t>
      </w:r>
      <w:r w:rsidR="000A10CB" w:rsidRPr="00DA073A">
        <w:rPr>
          <w:szCs w:val="24"/>
        </w:rPr>
        <w:t>Ordem de Compra, independente de transcrição, o Aviso de Licitação, o Edital e seus anexos, o Termo de Referência e a proposta da licitante vencedora e seus anexos.</w:t>
      </w:r>
    </w:p>
    <w:p w:rsidR="000A10CB" w:rsidRPr="00DA073A" w:rsidRDefault="001F56AE" w:rsidP="007A559A">
      <w:pPr>
        <w:pStyle w:val="Recuodecorpodetexto2"/>
        <w:spacing w:before="0" w:after="240" w:line="360" w:lineRule="auto"/>
        <w:ind w:left="0" w:firstLine="0"/>
        <w:rPr>
          <w:szCs w:val="24"/>
        </w:rPr>
      </w:pPr>
      <w:r w:rsidRPr="00DA073A">
        <w:rPr>
          <w:szCs w:val="24"/>
        </w:rPr>
        <w:t>8.4</w:t>
      </w:r>
      <w:r w:rsidR="00B6125C" w:rsidRPr="00DA073A">
        <w:rPr>
          <w:szCs w:val="24"/>
        </w:rPr>
        <w:t xml:space="preserve"> A licitante vencedora se obriga a confirmar o recebimento </w:t>
      </w:r>
      <w:r w:rsidR="007507F2" w:rsidRPr="00DA073A">
        <w:rPr>
          <w:szCs w:val="24"/>
        </w:rPr>
        <w:t xml:space="preserve">da </w:t>
      </w:r>
      <w:r w:rsidR="00B6125C" w:rsidRPr="00DA073A">
        <w:rPr>
          <w:szCs w:val="24"/>
        </w:rPr>
        <w:t>Ordem de Compra em até 05 (cinco) dias úteis, contados a partir da data do recebimento da notificação da CESAMA, respondendo pelos ônus dos tributos que incidam ou venham a incidir sobre o ato ou instrumento que o formalize</w:t>
      </w:r>
      <w:r w:rsidR="000A10CB" w:rsidRPr="00DA073A">
        <w:rPr>
          <w:szCs w:val="24"/>
        </w:rPr>
        <w:t>.</w:t>
      </w:r>
    </w:p>
    <w:p w:rsidR="000A10CB" w:rsidRPr="00DA073A" w:rsidRDefault="001F56AE" w:rsidP="007A559A">
      <w:pPr>
        <w:pStyle w:val="Recuodecorpodetexto2"/>
        <w:spacing w:before="0" w:after="240" w:line="360" w:lineRule="auto"/>
        <w:ind w:left="0" w:firstLine="0"/>
        <w:rPr>
          <w:szCs w:val="24"/>
        </w:rPr>
      </w:pPr>
      <w:proofErr w:type="gramStart"/>
      <w:r w:rsidRPr="00DA073A">
        <w:rPr>
          <w:szCs w:val="24"/>
        </w:rPr>
        <w:t>8.5</w:t>
      </w:r>
      <w:r w:rsidR="000A10CB" w:rsidRPr="00DA073A">
        <w:rPr>
          <w:szCs w:val="24"/>
        </w:rPr>
        <w:t>Decorrido</w:t>
      </w:r>
      <w:proofErr w:type="gramEnd"/>
      <w:r w:rsidR="000A10CB" w:rsidRPr="00DA073A">
        <w:rPr>
          <w:szCs w:val="24"/>
        </w:rPr>
        <w:t xml:space="preserve"> o prazo do item anterior, a licitante vencedora será considerada desistente.</w:t>
      </w:r>
    </w:p>
    <w:p w:rsidR="000A10CB" w:rsidRPr="00DA073A" w:rsidRDefault="001F56AE" w:rsidP="007A559A">
      <w:pPr>
        <w:pStyle w:val="Recuodecorpodetexto2"/>
        <w:spacing w:before="0" w:after="240" w:line="360" w:lineRule="auto"/>
        <w:ind w:left="0" w:firstLine="0"/>
        <w:rPr>
          <w:szCs w:val="24"/>
        </w:rPr>
      </w:pPr>
      <w:r w:rsidRPr="00DA073A">
        <w:rPr>
          <w:szCs w:val="24"/>
        </w:rPr>
        <w:lastRenderedPageBreak/>
        <w:t>8.6</w:t>
      </w:r>
      <w:r w:rsidR="000A10CB" w:rsidRPr="00DA073A">
        <w:rPr>
          <w:szCs w:val="24"/>
        </w:rPr>
        <w:t xml:space="preserve">Ocorrendo </w:t>
      </w:r>
      <w:proofErr w:type="gramStart"/>
      <w:r w:rsidR="000A10CB" w:rsidRPr="00DA073A">
        <w:rPr>
          <w:szCs w:val="24"/>
        </w:rPr>
        <w:t>a</w:t>
      </w:r>
      <w:proofErr w:type="gramEnd"/>
      <w:r w:rsidR="000A10CB" w:rsidRPr="00DA073A">
        <w:rPr>
          <w:szCs w:val="24"/>
        </w:rPr>
        <w:t xml:space="preserve"> hipótese descrita no item 8</w:t>
      </w:r>
      <w:r w:rsidR="0027437E" w:rsidRPr="00DA073A">
        <w:rPr>
          <w:szCs w:val="24"/>
        </w:rPr>
        <w:t>.5</w:t>
      </w:r>
      <w:r w:rsidR="000A10CB" w:rsidRPr="00DA073A">
        <w:rPr>
          <w:szCs w:val="24"/>
        </w:rPr>
        <w:t xml:space="preserve">, serão convocadas, sucessivamente, para contratação as licitantes classificadas imediatamente após a desistente, dentro dos prazos e nas mesmas condições do primeiro classificado, inclusive quanto ao preço oferecido, conforme </w:t>
      </w:r>
      <w:r w:rsidR="002B272A" w:rsidRPr="00DA073A">
        <w:rPr>
          <w:szCs w:val="24"/>
        </w:rPr>
        <w:t>art. 87 do RILC ou na impossibilidade de se aplicar o disposto no caput deste artigo a Cesama deverá revogar a licitação.</w:t>
      </w:r>
    </w:p>
    <w:p w:rsidR="002B272A" w:rsidRPr="00DA073A" w:rsidRDefault="001F56AE" w:rsidP="007A559A">
      <w:pPr>
        <w:widowControl w:val="0"/>
        <w:spacing w:after="240" w:line="360" w:lineRule="auto"/>
        <w:rPr>
          <w:rFonts w:cs="Arial"/>
          <w:iCs/>
          <w:sz w:val="24"/>
          <w:szCs w:val="24"/>
        </w:rPr>
      </w:pPr>
      <w:r w:rsidRPr="00DA073A">
        <w:rPr>
          <w:rFonts w:cs="Arial"/>
          <w:sz w:val="24"/>
          <w:szCs w:val="24"/>
        </w:rPr>
        <w:t>8.7</w:t>
      </w:r>
      <w:r w:rsidR="00B6125C" w:rsidRPr="00DA073A">
        <w:rPr>
          <w:rFonts w:cs="Arial"/>
          <w:iCs/>
          <w:sz w:val="24"/>
          <w:szCs w:val="24"/>
        </w:rPr>
        <w:t xml:space="preserve">A Contratada </w:t>
      </w:r>
      <w:r w:rsidR="007507F2" w:rsidRPr="00DA073A">
        <w:rPr>
          <w:rFonts w:cs="Arial"/>
          <w:iCs/>
          <w:sz w:val="24"/>
          <w:szCs w:val="24"/>
        </w:rPr>
        <w:t xml:space="preserve">poderá aceitar, </w:t>
      </w:r>
      <w:r w:rsidR="00B6125C" w:rsidRPr="00DA073A">
        <w:rPr>
          <w:rFonts w:cs="Arial"/>
          <w:iCs/>
          <w:sz w:val="24"/>
          <w:szCs w:val="24"/>
        </w:rPr>
        <w:t>nas mesmas condições contratuais, os acréscimos ou supressões estabelecid</w:t>
      </w:r>
      <w:r w:rsidR="007507F2" w:rsidRPr="00DA073A">
        <w:rPr>
          <w:rFonts w:cs="Arial"/>
          <w:iCs/>
          <w:sz w:val="24"/>
          <w:szCs w:val="24"/>
        </w:rPr>
        <w:t>a</w:t>
      </w:r>
      <w:r w:rsidR="00B6125C" w:rsidRPr="00DA073A">
        <w:rPr>
          <w:rFonts w:cs="Arial"/>
          <w:iCs/>
          <w:sz w:val="24"/>
          <w:szCs w:val="24"/>
        </w:rPr>
        <w:t xml:space="preserve">s no </w:t>
      </w:r>
      <w:r w:rsidR="002B272A" w:rsidRPr="00DA073A">
        <w:rPr>
          <w:rFonts w:cs="Arial"/>
          <w:iCs/>
          <w:sz w:val="24"/>
          <w:szCs w:val="24"/>
        </w:rPr>
        <w:t>§ 1º, art. 81 da Lei Federal nº 13.303/16.</w:t>
      </w:r>
    </w:p>
    <w:p w:rsidR="000A10CB" w:rsidRPr="00DA073A" w:rsidRDefault="001F56AE" w:rsidP="007A559A">
      <w:pPr>
        <w:spacing w:after="240" w:line="360" w:lineRule="auto"/>
        <w:rPr>
          <w:rFonts w:cs="Arial"/>
          <w:sz w:val="24"/>
          <w:szCs w:val="24"/>
        </w:rPr>
      </w:pPr>
      <w:r w:rsidRPr="00DA073A">
        <w:rPr>
          <w:rFonts w:cs="Arial"/>
          <w:sz w:val="24"/>
          <w:szCs w:val="24"/>
        </w:rPr>
        <w:t>8.8</w:t>
      </w:r>
      <w:r w:rsidR="000A10CB" w:rsidRPr="00DA073A">
        <w:rPr>
          <w:rFonts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0A10CB" w:rsidRPr="00DA073A" w:rsidRDefault="000A10CB" w:rsidP="007A559A">
      <w:pPr>
        <w:pStyle w:val="PargrafodaLista"/>
        <w:numPr>
          <w:ilvl w:val="2"/>
          <w:numId w:val="19"/>
        </w:numPr>
        <w:spacing w:after="240" w:line="360" w:lineRule="auto"/>
        <w:ind w:left="0" w:firstLine="0"/>
        <w:jc w:val="both"/>
        <w:rPr>
          <w:rFonts w:ascii="Arial" w:hAnsi="Arial" w:cs="Arial"/>
        </w:rPr>
      </w:pPr>
      <w:r w:rsidRPr="00DA073A">
        <w:rPr>
          <w:rFonts w:ascii="Arial" w:hAnsi="Arial" w:cs="Arial"/>
        </w:rPr>
        <w:t>Conforme,</w:t>
      </w:r>
      <w:r w:rsidR="002B272A" w:rsidRPr="00DA073A">
        <w:rPr>
          <w:rFonts w:ascii="Arial" w:hAnsi="Arial" w:cs="Arial"/>
        </w:rPr>
        <w:t xml:space="preserve"> art. 71 da Lei Federal 13.303/16</w:t>
      </w:r>
      <w:r w:rsidRPr="00DA073A">
        <w:rPr>
          <w:rFonts w:ascii="Arial" w:hAnsi="Arial" w:cs="Arial"/>
        </w:rPr>
        <w:t xml:space="preserve"> toda prorrogação de prazo será justificada por escrito e previamente autorizada pela autoridade competente da CESAMA para celebrar </w:t>
      </w:r>
      <w:r w:rsidR="007507F2" w:rsidRPr="00DA073A">
        <w:rPr>
          <w:rFonts w:ascii="Arial" w:hAnsi="Arial" w:cs="Arial"/>
        </w:rPr>
        <w:t>a contratação</w:t>
      </w:r>
      <w:r w:rsidRPr="00DA073A">
        <w:rPr>
          <w:rFonts w:ascii="Arial" w:hAnsi="Arial" w:cs="Arial"/>
        </w:rPr>
        <w:t>.</w:t>
      </w:r>
    </w:p>
    <w:p w:rsidR="000A10CB" w:rsidRPr="00DA073A" w:rsidRDefault="001F56AE" w:rsidP="007A559A">
      <w:pPr>
        <w:spacing w:after="240" w:line="360" w:lineRule="auto"/>
        <w:rPr>
          <w:rFonts w:cs="Arial"/>
          <w:sz w:val="24"/>
          <w:szCs w:val="24"/>
        </w:rPr>
      </w:pPr>
      <w:r w:rsidRPr="00DA073A">
        <w:rPr>
          <w:rFonts w:cs="Arial"/>
          <w:sz w:val="24"/>
          <w:szCs w:val="24"/>
        </w:rPr>
        <w:t>8.</w:t>
      </w:r>
      <w:r w:rsidR="007507F2" w:rsidRPr="00DA073A">
        <w:rPr>
          <w:rFonts w:cs="Arial"/>
          <w:sz w:val="24"/>
          <w:szCs w:val="24"/>
        </w:rPr>
        <w:t>9</w:t>
      </w:r>
      <w:r w:rsidR="00B6125C" w:rsidRPr="00DA073A">
        <w:rPr>
          <w:rFonts w:cs="Arial"/>
          <w:sz w:val="24"/>
          <w:szCs w:val="24"/>
        </w:rPr>
        <w:t xml:space="preserve">Para recebimento </w:t>
      </w:r>
      <w:r w:rsidR="007507F2" w:rsidRPr="00DA073A">
        <w:rPr>
          <w:rFonts w:cs="Arial"/>
          <w:sz w:val="24"/>
          <w:szCs w:val="24"/>
        </w:rPr>
        <w:t xml:space="preserve">da </w:t>
      </w:r>
      <w:r w:rsidR="00B6125C" w:rsidRPr="00DA073A">
        <w:rPr>
          <w:rFonts w:cs="Arial"/>
          <w:sz w:val="24"/>
          <w:szCs w:val="24"/>
        </w:rPr>
        <w:t>Ordem de Compra, a empresa deverá comprovar a regularidade de situação perante o INSS, o FGTS e a Justiça do Trabalho, através de certidões dentro do prazo de validade</w:t>
      </w:r>
      <w:r w:rsidR="000A10CB" w:rsidRPr="00DA073A">
        <w:rPr>
          <w:rFonts w:cs="Arial"/>
          <w:sz w:val="24"/>
          <w:szCs w:val="24"/>
        </w:rPr>
        <w:t>.</w:t>
      </w:r>
    </w:p>
    <w:p w:rsidR="000A10CB" w:rsidRPr="00DA073A" w:rsidRDefault="009D2574" w:rsidP="007A559A">
      <w:pPr>
        <w:pStyle w:val="WW-Corpodetexto2"/>
        <w:spacing w:after="240" w:line="360" w:lineRule="auto"/>
        <w:rPr>
          <w:sz w:val="24"/>
          <w:szCs w:val="24"/>
        </w:rPr>
      </w:pPr>
      <w:r w:rsidRPr="00DA073A">
        <w:rPr>
          <w:sz w:val="24"/>
          <w:szCs w:val="24"/>
        </w:rPr>
        <w:t>8.1</w:t>
      </w:r>
      <w:r w:rsidR="007507F2" w:rsidRPr="00DA073A">
        <w:rPr>
          <w:sz w:val="24"/>
          <w:szCs w:val="24"/>
        </w:rPr>
        <w:t>0A</w:t>
      </w:r>
      <w:r w:rsidR="000A10CB" w:rsidRPr="00DA073A">
        <w:rPr>
          <w:sz w:val="24"/>
          <w:szCs w:val="24"/>
        </w:rPr>
        <w:t xml:space="preserve"> licitante vencedora deverá estar quite com a CESAMA, quando sediada ou domiciliada no município de Juiz de Fora/MG</w:t>
      </w:r>
    </w:p>
    <w:p w:rsidR="002B272A" w:rsidRPr="00DA073A" w:rsidRDefault="007507F2" w:rsidP="007A559A">
      <w:pPr>
        <w:pStyle w:val="PargrafodaLista"/>
        <w:spacing w:after="240" w:line="360" w:lineRule="auto"/>
        <w:ind w:left="0"/>
        <w:jc w:val="both"/>
        <w:rPr>
          <w:rFonts w:ascii="Arial" w:hAnsi="Arial" w:cs="Arial"/>
        </w:rPr>
      </w:pPr>
      <w:r w:rsidRPr="00DA073A">
        <w:rPr>
          <w:rFonts w:ascii="Arial" w:hAnsi="Arial" w:cs="Arial"/>
        </w:rPr>
        <w:t xml:space="preserve">8.11 </w:t>
      </w:r>
      <w:r w:rsidR="002B272A" w:rsidRPr="00DA073A">
        <w:rPr>
          <w:rFonts w:ascii="Arial" w:hAnsi="Arial" w:cs="Arial"/>
        </w:rPr>
        <w:t xml:space="preserve">No que se refere </w:t>
      </w:r>
      <w:proofErr w:type="gramStart"/>
      <w:r w:rsidR="002B272A" w:rsidRPr="00DA073A">
        <w:rPr>
          <w:rFonts w:ascii="Arial" w:hAnsi="Arial" w:cs="Arial"/>
        </w:rPr>
        <w:t>a</w:t>
      </w:r>
      <w:proofErr w:type="gramEnd"/>
      <w:r w:rsidR="002B272A" w:rsidRPr="00DA073A">
        <w:rPr>
          <w:rFonts w:ascii="Arial" w:hAnsi="Arial" w:cs="Arial"/>
        </w:rPr>
        <w:t xml:space="preserve"> inexecução e a rescisão,</w:t>
      </w:r>
      <w:r w:rsidR="006C7C82" w:rsidRPr="00DA073A">
        <w:rPr>
          <w:rFonts w:ascii="Arial" w:hAnsi="Arial" w:cs="Arial"/>
        </w:rPr>
        <w:t xml:space="preserve"> da Ordem de Compra </w:t>
      </w:r>
      <w:r w:rsidR="002B272A" w:rsidRPr="00DA073A">
        <w:rPr>
          <w:rFonts w:ascii="Arial" w:hAnsi="Arial" w:cs="Arial"/>
        </w:rPr>
        <w:t xml:space="preserve">aplica-se o disposto </w:t>
      </w:r>
      <w:proofErr w:type="spellStart"/>
      <w:r w:rsidR="002B272A" w:rsidRPr="00DA073A">
        <w:rPr>
          <w:rFonts w:ascii="Arial" w:hAnsi="Arial" w:cs="Arial"/>
        </w:rPr>
        <w:t>nosarts</w:t>
      </w:r>
      <w:proofErr w:type="spellEnd"/>
      <w:r w:rsidR="002B272A" w:rsidRPr="00DA073A">
        <w:rPr>
          <w:rFonts w:ascii="Arial" w:hAnsi="Arial" w:cs="Arial"/>
        </w:rPr>
        <w:t>. 183 a 194 do Regulamento Interno de Licitações, Contratos e Convêniosda Cesama.</w:t>
      </w:r>
    </w:p>
    <w:p w:rsidR="002B272A" w:rsidRPr="00DA073A" w:rsidRDefault="007507F2" w:rsidP="007A559A">
      <w:pPr>
        <w:pStyle w:val="PargrafodaLista"/>
        <w:spacing w:after="240" w:line="360" w:lineRule="auto"/>
        <w:ind w:left="0"/>
        <w:jc w:val="both"/>
        <w:rPr>
          <w:rFonts w:ascii="Arial" w:hAnsi="Arial" w:cs="Arial"/>
        </w:rPr>
      </w:pPr>
      <w:r w:rsidRPr="00DA073A">
        <w:rPr>
          <w:rFonts w:ascii="Arial" w:hAnsi="Arial" w:cs="Arial"/>
        </w:rPr>
        <w:t xml:space="preserve">8.12 </w:t>
      </w:r>
      <w:r w:rsidR="002B272A" w:rsidRPr="00DA073A">
        <w:rPr>
          <w:rFonts w:ascii="Arial" w:hAnsi="Arial" w:cs="Arial"/>
        </w:rPr>
        <w:t xml:space="preserve">A inexecução total ou parcial </w:t>
      </w:r>
      <w:r w:rsidR="006C7C82" w:rsidRPr="00DA073A">
        <w:rPr>
          <w:rFonts w:ascii="Arial" w:hAnsi="Arial" w:cs="Arial"/>
        </w:rPr>
        <w:t xml:space="preserve">da Ordem de Compra </w:t>
      </w:r>
      <w:r w:rsidR="002B272A" w:rsidRPr="00DA073A">
        <w:rPr>
          <w:rFonts w:ascii="Arial" w:hAnsi="Arial" w:cs="Arial"/>
        </w:rPr>
        <w:t>poderá ensejar a sua rescisão, com asconseq</w:t>
      </w:r>
      <w:r w:rsidRPr="00DA073A">
        <w:rPr>
          <w:rFonts w:ascii="Arial" w:hAnsi="Arial" w:cs="Arial"/>
        </w:rPr>
        <w:t>u</w:t>
      </w:r>
      <w:r w:rsidR="002B272A" w:rsidRPr="00DA073A">
        <w:rPr>
          <w:rFonts w:ascii="Arial" w:hAnsi="Arial" w:cs="Arial"/>
        </w:rPr>
        <w:t>ências cabíveis.</w:t>
      </w:r>
    </w:p>
    <w:p w:rsidR="002B272A" w:rsidRPr="00DA073A" w:rsidRDefault="002B272A" w:rsidP="007A559A">
      <w:pPr>
        <w:pStyle w:val="PargrafodaLista"/>
        <w:numPr>
          <w:ilvl w:val="1"/>
          <w:numId w:val="29"/>
        </w:numPr>
        <w:spacing w:after="240" w:line="360" w:lineRule="auto"/>
        <w:ind w:left="700" w:hanging="700"/>
        <w:jc w:val="both"/>
        <w:rPr>
          <w:rFonts w:ascii="Arial" w:hAnsi="Arial" w:cs="Arial"/>
        </w:rPr>
      </w:pPr>
      <w:r w:rsidRPr="00DA073A">
        <w:rPr>
          <w:rFonts w:ascii="Arial" w:hAnsi="Arial" w:cs="Arial"/>
        </w:rPr>
        <w:t xml:space="preserve">Constituem motivo para rescisão </w:t>
      </w:r>
      <w:r w:rsidR="007507F2" w:rsidRPr="00DA073A">
        <w:rPr>
          <w:rFonts w:ascii="Arial" w:hAnsi="Arial" w:cs="Arial"/>
        </w:rPr>
        <w:t xml:space="preserve">da Ordem de Compra </w:t>
      </w:r>
      <w:r w:rsidRPr="00DA073A">
        <w:rPr>
          <w:rFonts w:ascii="Arial" w:hAnsi="Arial" w:cs="Arial"/>
        </w:rPr>
        <w:t>os especificados no art. 184 e seguintes do RILC.</w:t>
      </w:r>
    </w:p>
    <w:p w:rsidR="002B272A" w:rsidRPr="00DA073A" w:rsidRDefault="002B272A" w:rsidP="007A559A">
      <w:pPr>
        <w:numPr>
          <w:ilvl w:val="1"/>
          <w:numId w:val="29"/>
        </w:numPr>
        <w:spacing w:after="240" w:line="360" w:lineRule="auto"/>
        <w:rPr>
          <w:rFonts w:cs="Arial"/>
          <w:sz w:val="24"/>
          <w:szCs w:val="24"/>
        </w:rPr>
      </w:pPr>
      <w:r w:rsidRPr="00DA073A">
        <w:rPr>
          <w:rFonts w:cs="Arial"/>
          <w:sz w:val="24"/>
          <w:szCs w:val="24"/>
        </w:rPr>
        <w:lastRenderedPageBreak/>
        <w:t xml:space="preserve">A rescisão </w:t>
      </w:r>
      <w:r w:rsidR="007507F2" w:rsidRPr="00DA073A">
        <w:rPr>
          <w:rFonts w:cs="Arial"/>
          <w:sz w:val="24"/>
          <w:szCs w:val="24"/>
        </w:rPr>
        <w:t xml:space="preserve">da Ordem de Compra </w:t>
      </w:r>
      <w:r w:rsidRPr="00DA073A">
        <w:rPr>
          <w:rFonts w:cs="Arial"/>
          <w:sz w:val="24"/>
          <w:szCs w:val="24"/>
        </w:rPr>
        <w:t>poderá ser:</w:t>
      </w:r>
    </w:p>
    <w:p w:rsidR="002B272A" w:rsidRPr="00DA073A" w:rsidRDefault="002B272A" w:rsidP="007A559A">
      <w:pPr>
        <w:spacing w:after="240" w:line="360" w:lineRule="auto"/>
        <w:rPr>
          <w:rFonts w:cs="Arial"/>
          <w:sz w:val="24"/>
          <w:szCs w:val="24"/>
        </w:rPr>
      </w:pPr>
      <w:proofErr w:type="gramStart"/>
      <w:r w:rsidRPr="00DA073A">
        <w:rPr>
          <w:rFonts w:cs="Arial"/>
          <w:sz w:val="24"/>
          <w:szCs w:val="24"/>
        </w:rPr>
        <w:t>a.</w:t>
      </w:r>
      <w:proofErr w:type="gramEnd"/>
      <w:r w:rsidRPr="00DA073A">
        <w:rPr>
          <w:rFonts w:cs="Arial"/>
          <w:sz w:val="24"/>
          <w:szCs w:val="24"/>
        </w:rPr>
        <w:t xml:space="preserve"> por ato unilateral e escrito de qualquer das partes;</w:t>
      </w:r>
    </w:p>
    <w:p w:rsidR="002B272A" w:rsidRPr="00DA073A" w:rsidRDefault="002B272A" w:rsidP="007A559A">
      <w:pPr>
        <w:spacing w:after="240" w:line="360" w:lineRule="auto"/>
        <w:ind w:left="400" w:hanging="400"/>
        <w:rPr>
          <w:rFonts w:cs="Arial"/>
          <w:sz w:val="24"/>
          <w:szCs w:val="24"/>
        </w:rPr>
      </w:pPr>
      <w:proofErr w:type="gramStart"/>
      <w:r w:rsidRPr="00DA073A">
        <w:rPr>
          <w:rFonts w:cs="Arial"/>
          <w:sz w:val="24"/>
          <w:szCs w:val="24"/>
        </w:rPr>
        <w:t>b.</w:t>
      </w:r>
      <w:proofErr w:type="gramEnd"/>
      <w:r w:rsidRPr="00DA073A">
        <w:rPr>
          <w:rFonts w:cs="Arial"/>
          <w:sz w:val="24"/>
          <w:szCs w:val="24"/>
        </w:rPr>
        <w:t xml:space="preserve"> amigável, por acordo entre as partes, reduzida a termo no processo decontratação, desde que haja conveniência para a Cesama;</w:t>
      </w:r>
    </w:p>
    <w:p w:rsidR="002B272A" w:rsidRPr="00DA073A" w:rsidRDefault="002B272A" w:rsidP="007A559A">
      <w:pPr>
        <w:spacing w:after="240" w:line="360" w:lineRule="auto"/>
        <w:rPr>
          <w:rFonts w:cs="Arial"/>
          <w:sz w:val="24"/>
          <w:szCs w:val="24"/>
        </w:rPr>
      </w:pPr>
      <w:proofErr w:type="gramStart"/>
      <w:r w:rsidRPr="00DA073A">
        <w:rPr>
          <w:rFonts w:cs="Arial"/>
          <w:sz w:val="24"/>
          <w:szCs w:val="24"/>
        </w:rPr>
        <w:t>c.</w:t>
      </w:r>
      <w:proofErr w:type="gramEnd"/>
      <w:r w:rsidRPr="00DA073A">
        <w:rPr>
          <w:rFonts w:cs="Arial"/>
          <w:sz w:val="24"/>
          <w:szCs w:val="24"/>
        </w:rPr>
        <w:t xml:space="preserve"> judicial, nos termos da legislação.</w:t>
      </w:r>
    </w:p>
    <w:p w:rsidR="002B272A" w:rsidRPr="00DA073A" w:rsidRDefault="002B272A" w:rsidP="007A559A">
      <w:pPr>
        <w:numPr>
          <w:ilvl w:val="1"/>
          <w:numId w:val="29"/>
        </w:numPr>
        <w:spacing w:after="240" w:line="360" w:lineRule="auto"/>
        <w:ind w:left="700" w:hanging="700"/>
        <w:rPr>
          <w:rFonts w:cs="Arial"/>
          <w:sz w:val="24"/>
          <w:szCs w:val="24"/>
        </w:rPr>
      </w:pPr>
      <w:r w:rsidRPr="00DA073A">
        <w:rPr>
          <w:rFonts w:cs="Arial"/>
          <w:sz w:val="24"/>
          <w:szCs w:val="24"/>
        </w:rPr>
        <w:t xml:space="preserve">A rescisão por ato unilateral a que se refere à alínea “a” do item acima, deverá ser precedida de comunicação escrita e fundamentada da parte interessada e ser enviada à outra parte com antecedência mínima de </w:t>
      </w:r>
      <w:r w:rsidR="00940E10" w:rsidRPr="00DA073A">
        <w:rPr>
          <w:rFonts w:cs="Arial"/>
          <w:sz w:val="24"/>
          <w:szCs w:val="24"/>
        </w:rPr>
        <w:t xml:space="preserve">15 (quinze) </w:t>
      </w:r>
      <w:r w:rsidRPr="00DA073A">
        <w:rPr>
          <w:rFonts w:cs="Arial"/>
          <w:sz w:val="24"/>
          <w:szCs w:val="24"/>
        </w:rPr>
        <w:t>dias.</w:t>
      </w:r>
    </w:p>
    <w:p w:rsidR="002B272A" w:rsidRPr="00DA073A" w:rsidRDefault="002B272A" w:rsidP="007A559A">
      <w:pPr>
        <w:numPr>
          <w:ilvl w:val="1"/>
          <w:numId w:val="29"/>
        </w:numPr>
        <w:spacing w:after="240" w:line="360" w:lineRule="auto"/>
        <w:ind w:left="700" w:hanging="700"/>
        <w:rPr>
          <w:rFonts w:cs="Arial"/>
          <w:sz w:val="24"/>
          <w:szCs w:val="24"/>
        </w:rPr>
      </w:pPr>
      <w:r w:rsidRPr="00DA073A">
        <w:rPr>
          <w:rFonts w:cs="Arial"/>
          <w:sz w:val="24"/>
          <w:szCs w:val="24"/>
        </w:rPr>
        <w:t xml:space="preserve">Na hipótese de imprescindibilidade da execução contratual para a continuidade de serviços públicos essenciais, o prazo a que se refere o item 8.16 será </w:t>
      </w:r>
      <w:r w:rsidR="00940E10" w:rsidRPr="00DA073A">
        <w:rPr>
          <w:rFonts w:cs="Arial"/>
          <w:sz w:val="24"/>
          <w:szCs w:val="24"/>
        </w:rPr>
        <w:t xml:space="preserve">30 (trinta) </w:t>
      </w:r>
      <w:r w:rsidRPr="00DA073A">
        <w:rPr>
          <w:rFonts w:cs="Arial"/>
          <w:sz w:val="24"/>
          <w:szCs w:val="24"/>
        </w:rPr>
        <w:t>dias.</w:t>
      </w:r>
    </w:p>
    <w:p w:rsidR="002B272A" w:rsidRPr="00DA073A" w:rsidRDefault="002B272A" w:rsidP="007A559A">
      <w:pPr>
        <w:numPr>
          <w:ilvl w:val="1"/>
          <w:numId w:val="29"/>
        </w:numPr>
        <w:spacing w:after="240" w:line="360" w:lineRule="auto"/>
        <w:ind w:left="700" w:hanging="700"/>
        <w:rPr>
          <w:rFonts w:cs="Arial"/>
          <w:sz w:val="24"/>
          <w:szCs w:val="24"/>
        </w:rPr>
      </w:pPr>
      <w:r w:rsidRPr="00DA073A">
        <w:rPr>
          <w:rFonts w:cs="Arial"/>
          <w:sz w:val="24"/>
          <w:szCs w:val="24"/>
        </w:rPr>
        <w:t xml:space="preserve">Quando a rescisão ocorrer sem que haja culpa da outra parte contratante, será esta ressarcida dos prejuízos que houver </w:t>
      </w:r>
      <w:proofErr w:type="gramStart"/>
      <w:r w:rsidRPr="00DA073A">
        <w:rPr>
          <w:rFonts w:cs="Arial"/>
          <w:sz w:val="24"/>
          <w:szCs w:val="24"/>
        </w:rPr>
        <w:t>sofrido,</w:t>
      </w:r>
      <w:proofErr w:type="gramEnd"/>
      <w:r w:rsidRPr="00DA073A">
        <w:rPr>
          <w:rFonts w:cs="Arial"/>
          <w:sz w:val="24"/>
          <w:szCs w:val="24"/>
        </w:rPr>
        <w:t xml:space="preserve"> regularmente comprovados, e no caso da Contratada poderá ter ainda direito a:</w:t>
      </w:r>
    </w:p>
    <w:p w:rsidR="002B272A" w:rsidRPr="00DA073A" w:rsidRDefault="002B272A" w:rsidP="007A559A">
      <w:pPr>
        <w:spacing w:after="240" w:line="360" w:lineRule="auto"/>
        <w:rPr>
          <w:rFonts w:cs="Arial"/>
          <w:sz w:val="24"/>
          <w:szCs w:val="24"/>
        </w:rPr>
      </w:pPr>
      <w:proofErr w:type="gramStart"/>
      <w:r w:rsidRPr="00DA073A">
        <w:rPr>
          <w:rFonts w:cs="Arial"/>
          <w:sz w:val="24"/>
          <w:szCs w:val="24"/>
        </w:rPr>
        <w:t>a.</w:t>
      </w:r>
      <w:proofErr w:type="gramEnd"/>
      <w:r w:rsidRPr="00DA073A">
        <w:rPr>
          <w:rFonts w:cs="Arial"/>
          <w:sz w:val="24"/>
          <w:szCs w:val="24"/>
        </w:rPr>
        <w:t xml:space="preserve"> devolução da garantia;</w:t>
      </w:r>
    </w:p>
    <w:p w:rsidR="002B272A" w:rsidRPr="00DA073A" w:rsidRDefault="002B272A" w:rsidP="007A559A">
      <w:pPr>
        <w:spacing w:after="240" w:line="360" w:lineRule="auto"/>
        <w:rPr>
          <w:rFonts w:cs="Arial"/>
          <w:sz w:val="24"/>
          <w:szCs w:val="24"/>
        </w:rPr>
      </w:pPr>
      <w:proofErr w:type="gramStart"/>
      <w:r w:rsidRPr="00DA073A">
        <w:rPr>
          <w:rFonts w:cs="Arial"/>
          <w:sz w:val="24"/>
          <w:szCs w:val="24"/>
        </w:rPr>
        <w:t>b.</w:t>
      </w:r>
      <w:proofErr w:type="gramEnd"/>
      <w:r w:rsidRPr="00DA073A">
        <w:rPr>
          <w:rFonts w:cs="Arial"/>
          <w:sz w:val="24"/>
          <w:szCs w:val="24"/>
        </w:rPr>
        <w:t xml:space="preserve"> pagamentos devidos pela execução </w:t>
      </w:r>
      <w:r w:rsidR="006C7C82" w:rsidRPr="00DA073A">
        <w:rPr>
          <w:rFonts w:cs="Arial"/>
          <w:sz w:val="24"/>
          <w:szCs w:val="24"/>
        </w:rPr>
        <w:t>da contratação</w:t>
      </w:r>
      <w:r w:rsidRPr="00DA073A">
        <w:rPr>
          <w:rFonts w:cs="Arial"/>
          <w:sz w:val="24"/>
          <w:szCs w:val="24"/>
        </w:rPr>
        <w:t xml:space="preserve"> até a data da rescisão;</w:t>
      </w:r>
    </w:p>
    <w:p w:rsidR="002B272A" w:rsidRPr="00DA073A" w:rsidRDefault="002B272A" w:rsidP="007A559A">
      <w:pPr>
        <w:spacing w:after="240" w:line="360" w:lineRule="auto"/>
        <w:rPr>
          <w:rFonts w:cs="Arial"/>
          <w:sz w:val="24"/>
          <w:szCs w:val="24"/>
        </w:rPr>
      </w:pPr>
      <w:proofErr w:type="gramStart"/>
      <w:r w:rsidRPr="00DA073A">
        <w:rPr>
          <w:rFonts w:cs="Arial"/>
          <w:sz w:val="24"/>
          <w:szCs w:val="24"/>
        </w:rPr>
        <w:t>c.</w:t>
      </w:r>
      <w:proofErr w:type="gramEnd"/>
      <w:r w:rsidRPr="00DA073A">
        <w:rPr>
          <w:rFonts w:cs="Arial"/>
          <w:sz w:val="24"/>
          <w:szCs w:val="24"/>
        </w:rPr>
        <w:t xml:space="preserve"> pagamento do custo da desmobilização.</w:t>
      </w:r>
    </w:p>
    <w:p w:rsidR="00D13D92" w:rsidRPr="00DA073A" w:rsidRDefault="00F04709" w:rsidP="007A559A">
      <w:pPr>
        <w:autoSpaceDE w:val="0"/>
        <w:autoSpaceDN w:val="0"/>
        <w:adjustRightInd w:val="0"/>
        <w:spacing w:after="240" w:line="360" w:lineRule="auto"/>
        <w:rPr>
          <w:rFonts w:cs="Arial"/>
          <w:b/>
          <w:bCs/>
          <w:sz w:val="24"/>
          <w:szCs w:val="24"/>
        </w:rPr>
      </w:pPr>
      <w:r w:rsidRPr="00DA073A">
        <w:rPr>
          <w:rFonts w:cs="Arial"/>
          <w:b/>
          <w:bCs/>
          <w:sz w:val="24"/>
          <w:szCs w:val="24"/>
        </w:rPr>
        <w:t>9. DO</w:t>
      </w:r>
      <w:r w:rsidR="000F688B" w:rsidRPr="00DA073A">
        <w:rPr>
          <w:rFonts w:cs="Arial"/>
          <w:b/>
          <w:bCs/>
          <w:sz w:val="24"/>
          <w:szCs w:val="24"/>
        </w:rPr>
        <w:t xml:space="preserve"> PAGAMENTO</w:t>
      </w:r>
    </w:p>
    <w:p w:rsidR="00F41F7A" w:rsidRPr="00DA073A" w:rsidRDefault="00F41F7A" w:rsidP="007A559A">
      <w:pPr>
        <w:pStyle w:val="Corpodetexto"/>
        <w:spacing w:after="240" w:line="360" w:lineRule="auto"/>
        <w:rPr>
          <w:rFonts w:cs="Arial"/>
          <w:sz w:val="24"/>
          <w:szCs w:val="24"/>
        </w:rPr>
      </w:pPr>
      <w:r w:rsidRPr="00DA073A">
        <w:rPr>
          <w:rFonts w:cs="Arial"/>
          <w:sz w:val="24"/>
          <w:szCs w:val="24"/>
        </w:rPr>
        <w:t xml:space="preserve">9.1 A CESAMA efetuará os pagamentos </w:t>
      </w:r>
      <w:r w:rsidRPr="00DA073A">
        <w:rPr>
          <w:rFonts w:cs="Arial"/>
          <w:iCs/>
          <w:sz w:val="24"/>
          <w:szCs w:val="24"/>
        </w:rPr>
        <w:t xml:space="preserve">30 </w:t>
      </w:r>
      <w:r w:rsidRPr="00DA073A">
        <w:rPr>
          <w:rFonts w:cs="Arial"/>
          <w:sz w:val="24"/>
          <w:szCs w:val="24"/>
        </w:rPr>
        <w:t>(trinta) dias após a entrega dos materiais juntamente com a apresentação e aceitação da Nota Fiscal / Fatura pelo departamento competente.</w:t>
      </w:r>
    </w:p>
    <w:p w:rsidR="00F41F7A" w:rsidRPr="00DA073A" w:rsidRDefault="00F41F7A" w:rsidP="007A559A">
      <w:pPr>
        <w:pStyle w:val="Corpodetexto"/>
        <w:tabs>
          <w:tab w:val="left" w:pos="851"/>
        </w:tabs>
        <w:spacing w:after="240" w:line="360" w:lineRule="auto"/>
        <w:rPr>
          <w:rFonts w:cs="Arial"/>
          <w:sz w:val="24"/>
          <w:szCs w:val="24"/>
        </w:rPr>
      </w:pPr>
      <w:r w:rsidRPr="00DA073A">
        <w:rPr>
          <w:rFonts w:cs="Arial"/>
          <w:sz w:val="24"/>
          <w:szCs w:val="24"/>
        </w:rPr>
        <w:t>9.1.1 Caso o vencimento ocorra no sábado, domingo, feriado ou ponto facultativo para a Cesama, o pagamento será realizado no primeiro dia subseq</w:t>
      </w:r>
      <w:r w:rsidR="00940E10" w:rsidRPr="00DA073A">
        <w:rPr>
          <w:rFonts w:cs="Arial"/>
          <w:sz w:val="24"/>
          <w:szCs w:val="24"/>
        </w:rPr>
        <w:t>u</w:t>
      </w:r>
      <w:r w:rsidRPr="00DA073A">
        <w:rPr>
          <w:rFonts w:cs="Arial"/>
          <w:sz w:val="24"/>
          <w:szCs w:val="24"/>
        </w:rPr>
        <w:t>ente.</w:t>
      </w:r>
    </w:p>
    <w:p w:rsidR="00F41F7A" w:rsidRPr="00DA073A" w:rsidRDefault="00940E10" w:rsidP="007A559A">
      <w:pPr>
        <w:pStyle w:val="Corpodetexto"/>
        <w:spacing w:after="240" w:line="360" w:lineRule="auto"/>
        <w:rPr>
          <w:rFonts w:cs="Arial"/>
          <w:sz w:val="24"/>
          <w:szCs w:val="24"/>
        </w:rPr>
      </w:pPr>
      <w:r w:rsidRPr="00DA073A">
        <w:rPr>
          <w:rFonts w:cs="Arial"/>
          <w:sz w:val="24"/>
          <w:szCs w:val="24"/>
        </w:rPr>
        <w:lastRenderedPageBreak/>
        <w:t xml:space="preserve">9.2 </w:t>
      </w:r>
      <w:r w:rsidR="00F41F7A" w:rsidRPr="00DA073A">
        <w:rPr>
          <w:rFonts w:cs="Arial"/>
          <w:sz w:val="24"/>
          <w:szCs w:val="24"/>
        </w:rPr>
        <w:t xml:space="preserve">O pagamento será efetuado através de depósito em conta bancária ou via </w:t>
      </w:r>
      <w:r w:rsidR="00F41F7A" w:rsidRPr="00DA073A">
        <w:rPr>
          <w:rFonts w:cs="Arial"/>
          <w:b/>
          <w:bCs/>
          <w:sz w:val="24"/>
          <w:szCs w:val="24"/>
        </w:rPr>
        <w:t>TED</w:t>
      </w:r>
      <w:r w:rsidR="00F41F7A" w:rsidRPr="00DA073A">
        <w:rPr>
          <w:rFonts w:cs="Arial"/>
          <w:sz w:val="24"/>
          <w:szCs w:val="24"/>
        </w:rPr>
        <w:t xml:space="preserve"> (transferência eletrônica disponível), cujas tarifas extras correrão por conta da </w:t>
      </w:r>
      <w:r w:rsidR="00F41F7A" w:rsidRPr="00DA073A">
        <w:rPr>
          <w:rFonts w:cs="Arial"/>
          <w:bCs/>
          <w:sz w:val="24"/>
          <w:szCs w:val="24"/>
        </w:rPr>
        <w:t>Contratada</w:t>
      </w:r>
      <w:r w:rsidR="00F41F7A" w:rsidRPr="00DA073A">
        <w:rPr>
          <w:rFonts w:cs="Arial"/>
          <w:sz w:val="24"/>
          <w:szCs w:val="24"/>
        </w:rPr>
        <w:t>.</w:t>
      </w:r>
    </w:p>
    <w:p w:rsidR="00F41F7A" w:rsidRPr="00DA073A" w:rsidRDefault="00940E10" w:rsidP="007A559A">
      <w:pPr>
        <w:pStyle w:val="Corpodetexto"/>
        <w:spacing w:after="240" w:line="360" w:lineRule="auto"/>
        <w:rPr>
          <w:rFonts w:cs="Arial"/>
          <w:sz w:val="24"/>
          <w:szCs w:val="24"/>
        </w:rPr>
      </w:pPr>
      <w:r w:rsidRPr="00DA073A">
        <w:rPr>
          <w:rFonts w:cs="Arial"/>
          <w:sz w:val="24"/>
          <w:szCs w:val="24"/>
        </w:rPr>
        <w:t xml:space="preserve">9.2.1 </w:t>
      </w:r>
      <w:r w:rsidR="00F41F7A" w:rsidRPr="00DA073A">
        <w:rPr>
          <w:rFonts w:cs="Arial"/>
          <w:sz w:val="24"/>
          <w:szCs w:val="24"/>
        </w:rPr>
        <w:t xml:space="preserve">A Nota Fiscal Eletrônica – NF-e – deverá ser enviada para o e-mail </w:t>
      </w:r>
      <w:hyperlink r:id="rId8" w:history="1">
        <w:r w:rsidR="00F41F7A" w:rsidRPr="00DA073A">
          <w:rPr>
            <w:rStyle w:val="Hyperlink"/>
            <w:rFonts w:cs="Arial"/>
            <w:color w:val="auto"/>
            <w:sz w:val="24"/>
            <w:szCs w:val="24"/>
          </w:rPr>
          <w:t>nfe@cesama.com.br</w:t>
        </w:r>
      </w:hyperlink>
      <w:r w:rsidR="00F41F7A" w:rsidRPr="00DA073A">
        <w:rPr>
          <w:rFonts w:cs="Arial"/>
          <w:sz w:val="24"/>
          <w:szCs w:val="24"/>
        </w:rPr>
        <w:t>.</w:t>
      </w:r>
    </w:p>
    <w:p w:rsidR="00F41F7A" w:rsidRPr="00DA073A" w:rsidRDefault="00F41F7A" w:rsidP="007A559A">
      <w:pPr>
        <w:pStyle w:val="Corpodetexto"/>
        <w:numPr>
          <w:ilvl w:val="3"/>
          <w:numId w:val="31"/>
        </w:numPr>
        <w:tabs>
          <w:tab w:val="left" w:pos="993"/>
        </w:tabs>
        <w:spacing w:after="240" w:line="360" w:lineRule="auto"/>
        <w:ind w:left="0" w:firstLine="0"/>
        <w:rPr>
          <w:rFonts w:cs="Arial"/>
          <w:sz w:val="24"/>
          <w:szCs w:val="24"/>
        </w:rPr>
      </w:pPr>
      <w:r w:rsidRPr="00DA073A">
        <w:rPr>
          <w:rFonts w:cs="Arial"/>
          <w:sz w:val="24"/>
          <w:szCs w:val="24"/>
        </w:rPr>
        <w:t>O pagamento só poderá ser realizado em nome do fornecedor e os boletos não poderão, em hipótese nenhuma, ser pagos em nome de outro beneficiário.</w:t>
      </w:r>
    </w:p>
    <w:p w:rsidR="00F41F7A" w:rsidRPr="00DA073A" w:rsidRDefault="00F41F7A" w:rsidP="007A559A">
      <w:pPr>
        <w:pStyle w:val="Corpodetexto"/>
        <w:numPr>
          <w:ilvl w:val="2"/>
          <w:numId w:val="31"/>
        </w:numPr>
        <w:spacing w:after="240" w:line="360" w:lineRule="auto"/>
        <w:ind w:left="0" w:firstLine="0"/>
        <w:rPr>
          <w:rFonts w:cs="Arial"/>
          <w:sz w:val="24"/>
          <w:szCs w:val="24"/>
        </w:rPr>
      </w:pPr>
      <w:r w:rsidRPr="00DA073A">
        <w:rPr>
          <w:rFonts w:eastAsia="Arial Unicode MS" w:cs="Arial"/>
          <w:iCs/>
          <w:sz w:val="24"/>
          <w:szCs w:val="24"/>
        </w:rPr>
        <w:t xml:space="preserve">Deverá constar na descrição da </w:t>
      </w:r>
      <w:r w:rsidRPr="00DA073A">
        <w:rPr>
          <w:rFonts w:cs="Arial"/>
          <w:sz w:val="24"/>
          <w:szCs w:val="24"/>
        </w:rPr>
        <w:t>Nota Fiscal / Fatura</w:t>
      </w:r>
      <w:r w:rsidRPr="00DA073A">
        <w:rPr>
          <w:rFonts w:eastAsia="Arial Unicode MS" w:cs="Arial"/>
          <w:iCs/>
          <w:sz w:val="24"/>
          <w:szCs w:val="24"/>
        </w:rPr>
        <w:t xml:space="preserve"> o número da licitação e número da Ordem de Compra.</w:t>
      </w:r>
    </w:p>
    <w:p w:rsidR="00F41F7A" w:rsidRPr="00DA073A" w:rsidRDefault="00F41F7A" w:rsidP="007A559A">
      <w:pPr>
        <w:pStyle w:val="WW-Recuodecorpodetexto2"/>
        <w:numPr>
          <w:ilvl w:val="1"/>
          <w:numId w:val="31"/>
        </w:numPr>
        <w:spacing w:after="240" w:line="360" w:lineRule="auto"/>
        <w:rPr>
          <w:rFonts w:cs="Arial"/>
          <w:sz w:val="24"/>
          <w:szCs w:val="24"/>
        </w:rPr>
      </w:pPr>
      <w:r w:rsidRPr="00DA073A">
        <w:rPr>
          <w:rFonts w:cs="Arial"/>
          <w:sz w:val="24"/>
          <w:szCs w:val="24"/>
        </w:rPr>
        <w:t xml:space="preserve">O pagamento </w:t>
      </w:r>
      <w:r w:rsidRPr="00DA073A">
        <w:rPr>
          <w:rFonts w:cs="Arial"/>
          <w:b/>
          <w:bCs/>
          <w:sz w:val="24"/>
          <w:szCs w:val="24"/>
        </w:rPr>
        <w:t>SOMENTE</w:t>
      </w:r>
      <w:r w:rsidRPr="00DA073A">
        <w:rPr>
          <w:rFonts w:cs="Arial"/>
          <w:sz w:val="24"/>
          <w:szCs w:val="24"/>
        </w:rPr>
        <w:t xml:space="preserve"> será efetuado:</w:t>
      </w:r>
    </w:p>
    <w:p w:rsidR="00F41F7A" w:rsidRPr="00DA073A" w:rsidRDefault="00940E10" w:rsidP="007A559A">
      <w:pPr>
        <w:pStyle w:val="WW-Recuodecorpodetexto2"/>
        <w:spacing w:after="240" w:line="360" w:lineRule="auto"/>
        <w:ind w:left="0"/>
        <w:rPr>
          <w:rFonts w:cs="Arial"/>
          <w:sz w:val="24"/>
          <w:szCs w:val="24"/>
        </w:rPr>
      </w:pPr>
      <w:r w:rsidRPr="00DA073A">
        <w:rPr>
          <w:rFonts w:cs="Arial"/>
          <w:sz w:val="24"/>
          <w:szCs w:val="24"/>
        </w:rPr>
        <w:t xml:space="preserve">a) </w:t>
      </w:r>
      <w:r w:rsidR="00F41F7A" w:rsidRPr="00DA073A">
        <w:rPr>
          <w:rFonts w:cs="Arial"/>
          <w:sz w:val="24"/>
          <w:szCs w:val="24"/>
        </w:rPr>
        <w:t>Após a aceitação da Nota Fiscal / Fatura.</w:t>
      </w:r>
    </w:p>
    <w:p w:rsidR="00F41F7A" w:rsidRPr="00DA073A" w:rsidRDefault="00940E10" w:rsidP="007A559A">
      <w:pPr>
        <w:pStyle w:val="WW-Recuodecorpodetexto2"/>
        <w:spacing w:after="240" w:line="360" w:lineRule="auto"/>
        <w:ind w:left="0"/>
        <w:rPr>
          <w:rFonts w:cs="Arial"/>
          <w:sz w:val="24"/>
          <w:szCs w:val="24"/>
        </w:rPr>
      </w:pPr>
      <w:r w:rsidRPr="00DA073A">
        <w:rPr>
          <w:rFonts w:cs="Arial"/>
          <w:sz w:val="24"/>
          <w:szCs w:val="24"/>
        </w:rPr>
        <w:t xml:space="preserve">b) </w:t>
      </w:r>
      <w:r w:rsidR="00F41F7A" w:rsidRPr="00DA073A">
        <w:rPr>
          <w:rFonts w:cs="Arial"/>
          <w:sz w:val="24"/>
          <w:szCs w:val="24"/>
        </w:rPr>
        <w:t xml:space="preserve">Após o recolhimento pela </w:t>
      </w:r>
      <w:proofErr w:type="gramStart"/>
      <w:r w:rsidR="00F41F7A" w:rsidRPr="00DA073A">
        <w:rPr>
          <w:rFonts w:cs="Arial"/>
          <w:sz w:val="24"/>
          <w:szCs w:val="24"/>
        </w:rPr>
        <w:t>adjudicatária de quaisquer multas que lhe tenham sido impostas em decorrência de inadimplemento contratual</w:t>
      </w:r>
      <w:proofErr w:type="gramEnd"/>
      <w:r w:rsidR="00F41F7A" w:rsidRPr="00DA073A">
        <w:rPr>
          <w:rFonts w:cs="Arial"/>
          <w:sz w:val="24"/>
          <w:szCs w:val="24"/>
        </w:rPr>
        <w:t>.</w:t>
      </w:r>
    </w:p>
    <w:p w:rsidR="00F41F7A" w:rsidRPr="00DA073A" w:rsidRDefault="00F41F7A" w:rsidP="007A559A">
      <w:pPr>
        <w:pStyle w:val="Corpodetexto2"/>
        <w:numPr>
          <w:ilvl w:val="1"/>
          <w:numId w:val="31"/>
        </w:numPr>
        <w:spacing w:after="240" w:line="360" w:lineRule="auto"/>
        <w:ind w:left="0" w:firstLine="0"/>
        <w:rPr>
          <w:color w:val="auto"/>
          <w:sz w:val="24"/>
          <w:szCs w:val="24"/>
        </w:rPr>
      </w:pPr>
      <w:r w:rsidRPr="00DA073A">
        <w:rPr>
          <w:color w:val="auto"/>
          <w:sz w:val="24"/>
          <w:szCs w:val="24"/>
        </w:rPr>
        <w:t xml:space="preserve">Na Nota Fiscal / Fatura (em duas vias) deverão ser anexadas </w:t>
      </w:r>
      <w:proofErr w:type="gramStart"/>
      <w:r w:rsidRPr="00DA073A">
        <w:rPr>
          <w:color w:val="auto"/>
          <w:sz w:val="24"/>
          <w:szCs w:val="24"/>
        </w:rPr>
        <w:t>as</w:t>
      </w:r>
      <w:proofErr w:type="gramEnd"/>
      <w:r w:rsidRPr="00DA073A">
        <w:rPr>
          <w:color w:val="auto"/>
          <w:sz w:val="24"/>
          <w:szCs w:val="24"/>
        </w:rPr>
        <w:t xml:space="preserve"> certidões atualizadas de regularidade junto ao INSS, ao FGTS e à Justiça do Trabalho.</w:t>
      </w:r>
    </w:p>
    <w:p w:rsidR="00F41F7A" w:rsidRPr="00DA073A" w:rsidRDefault="00F41F7A" w:rsidP="007A559A">
      <w:pPr>
        <w:pStyle w:val="Corpodetexto2"/>
        <w:numPr>
          <w:ilvl w:val="1"/>
          <w:numId w:val="31"/>
        </w:numPr>
        <w:spacing w:after="240" w:line="360" w:lineRule="auto"/>
        <w:ind w:left="0" w:firstLine="0"/>
        <w:rPr>
          <w:color w:val="auto"/>
          <w:sz w:val="24"/>
          <w:szCs w:val="24"/>
        </w:rPr>
      </w:pPr>
      <w:r w:rsidRPr="00DA073A">
        <w:rPr>
          <w:color w:val="auto"/>
          <w:sz w:val="24"/>
          <w:szCs w:val="24"/>
        </w:rPr>
        <w:t>Na eventualidade de aplicação de multas, estas deverão ser liquidadas simultaneamente com parcela vinculada ao evento cujo descumprimento der origem à aplicação da penalidade.</w:t>
      </w:r>
    </w:p>
    <w:p w:rsidR="00F41F7A" w:rsidRPr="00DA073A" w:rsidRDefault="00F41F7A" w:rsidP="007A559A">
      <w:pPr>
        <w:numPr>
          <w:ilvl w:val="1"/>
          <w:numId w:val="31"/>
        </w:numPr>
        <w:spacing w:after="240" w:line="360" w:lineRule="auto"/>
        <w:ind w:left="0" w:firstLine="0"/>
        <w:rPr>
          <w:rFonts w:cs="Arial"/>
          <w:sz w:val="24"/>
          <w:szCs w:val="24"/>
        </w:rPr>
      </w:pPr>
      <w:r w:rsidRPr="00DA073A">
        <w:rPr>
          <w:rFonts w:cs="Arial"/>
          <w:sz w:val="24"/>
          <w:szCs w:val="24"/>
        </w:rPr>
        <w:t>O CNPJ da Contratada constante da Nota Fiscal / Fatura deverá ser o mesmo da documentação apresentada na licitação.</w:t>
      </w:r>
    </w:p>
    <w:p w:rsidR="00F41F7A" w:rsidRPr="00DA073A" w:rsidRDefault="00F41F7A" w:rsidP="007A559A">
      <w:pPr>
        <w:numPr>
          <w:ilvl w:val="1"/>
          <w:numId w:val="31"/>
        </w:numPr>
        <w:spacing w:after="240" w:line="360" w:lineRule="auto"/>
        <w:ind w:left="0" w:firstLine="0"/>
        <w:rPr>
          <w:rFonts w:cs="Arial"/>
          <w:iCs/>
          <w:sz w:val="24"/>
          <w:szCs w:val="24"/>
        </w:rPr>
      </w:pPr>
      <w:r w:rsidRPr="00DA073A">
        <w:rPr>
          <w:rFonts w:cs="Arial"/>
          <w:iCs/>
          <w:sz w:val="24"/>
          <w:szCs w:val="24"/>
        </w:rPr>
        <w:t xml:space="preserve">A proponente tem conhecimento dos termos do Decreto 8.542 de 09/05/2005, que regulamenta o reajuste de preços nos contratos da Administração Pública Municipal Direta e Indireta e cujas normas se incorporam </w:t>
      </w:r>
      <w:r w:rsidR="00940E10" w:rsidRPr="00DA073A">
        <w:rPr>
          <w:rFonts w:cs="Arial"/>
          <w:sz w:val="24"/>
          <w:szCs w:val="24"/>
        </w:rPr>
        <w:t xml:space="preserve">à </w:t>
      </w:r>
      <w:r w:rsidRPr="00DA073A">
        <w:rPr>
          <w:rFonts w:cs="Arial"/>
          <w:sz w:val="24"/>
          <w:szCs w:val="24"/>
        </w:rPr>
        <w:t>Ordem de Compra</w:t>
      </w:r>
      <w:r w:rsidRPr="00DA073A">
        <w:rPr>
          <w:rFonts w:cs="Arial"/>
          <w:iCs/>
          <w:sz w:val="24"/>
          <w:szCs w:val="24"/>
        </w:rPr>
        <w:t>, no que couber.</w:t>
      </w:r>
    </w:p>
    <w:p w:rsidR="00F41F7A" w:rsidRPr="00DA073A" w:rsidRDefault="00F41F7A" w:rsidP="007A559A">
      <w:pPr>
        <w:numPr>
          <w:ilvl w:val="1"/>
          <w:numId w:val="31"/>
        </w:numPr>
        <w:spacing w:after="240" w:line="360" w:lineRule="auto"/>
        <w:ind w:left="0" w:firstLine="0"/>
        <w:rPr>
          <w:rFonts w:cs="Arial"/>
          <w:sz w:val="24"/>
          <w:szCs w:val="24"/>
          <w:lang w:val="de-DE"/>
        </w:rPr>
      </w:pPr>
      <w:r w:rsidRPr="00DA073A">
        <w:rPr>
          <w:rFonts w:cs="Arial"/>
          <w:sz w:val="24"/>
          <w:szCs w:val="24"/>
        </w:rPr>
        <w:t xml:space="preserve">Na hipótese de ocorrer atraso no pagamento da Nota Fiscal / Fatura por responsabilidade da CESAMA, esta se compromete a aplicar, conforme legislação </w:t>
      </w:r>
      <w:r w:rsidRPr="00DA073A">
        <w:rPr>
          <w:rFonts w:cs="Arial"/>
          <w:sz w:val="24"/>
          <w:szCs w:val="24"/>
        </w:rPr>
        <w:lastRenderedPageBreak/>
        <w:t>em vigor, juros de mora sobre o valor devido “</w:t>
      </w:r>
      <w:r w:rsidRPr="00DA073A">
        <w:rPr>
          <w:rFonts w:cs="Arial"/>
          <w:i/>
          <w:iCs/>
          <w:sz w:val="24"/>
          <w:szCs w:val="24"/>
        </w:rPr>
        <w:t>pro rata”</w:t>
      </w:r>
      <w:r w:rsidRPr="00DA073A">
        <w:rPr>
          <w:rFonts w:cs="Arial"/>
          <w:sz w:val="24"/>
          <w:szCs w:val="24"/>
        </w:rPr>
        <w:t xml:space="preserve"> entre a data do vencimento e o efetivo pagamento</w:t>
      </w:r>
      <w:r w:rsidRPr="00DA073A">
        <w:rPr>
          <w:rFonts w:cs="Arial"/>
          <w:sz w:val="24"/>
          <w:szCs w:val="24"/>
          <w:lang w:val="de-DE"/>
        </w:rPr>
        <w:t>.</w:t>
      </w:r>
    </w:p>
    <w:p w:rsidR="00F41F7A" w:rsidRPr="00DA073A" w:rsidRDefault="00F41F7A" w:rsidP="007A559A">
      <w:pPr>
        <w:numPr>
          <w:ilvl w:val="1"/>
          <w:numId w:val="31"/>
        </w:numPr>
        <w:spacing w:after="240" w:line="360" w:lineRule="auto"/>
        <w:ind w:left="0" w:firstLine="0"/>
        <w:rPr>
          <w:rFonts w:cs="Arial"/>
          <w:sz w:val="24"/>
          <w:szCs w:val="24"/>
        </w:rPr>
      </w:pPr>
      <w:r w:rsidRPr="00DA073A">
        <w:rPr>
          <w:rFonts w:cs="Arial"/>
          <w:sz w:val="24"/>
          <w:szCs w:val="24"/>
        </w:rPr>
        <w:t xml:space="preserve">A Contratada não poderá ceder ou dar em garantia, em qualquer hipótese, no todo ou em parte, os créditos de qualquer natureza, decorrentes ou oriundos </w:t>
      </w:r>
      <w:r w:rsidR="00940E10" w:rsidRPr="00DA073A">
        <w:rPr>
          <w:rFonts w:cs="Arial"/>
          <w:sz w:val="24"/>
          <w:szCs w:val="24"/>
        </w:rPr>
        <w:t xml:space="preserve">da </w:t>
      </w:r>
      <w:r w:rsidRPr="00DA073A">
        <w:rPr>
          <w:rFonts w:cs="Arial"/>
          <w:sz w:val="24"/>
          <w:szCs w:val="24"/>
        </w:rPr>
        <w:t>Ordem de Compra.</w:t>
      </w:r>
    </w:p>
    <w:p w:rsidR="00F41F7A" w:rsidRPr="00DA073A" w:rsidRDefault="00F41F7A" w:rsidP="007A559A">
      <w:pPr>
        <w:numPr>
          <w:ilvl w:val="1"/>
          <w:numId w:val="31"/>
        </w:numPr>
        <w:spacing w:after="240" w:line="360" w:lineRule="auto"/>
        <w:ind w:left="0" w:firstLine="0"/>
        <w:rPr>
          <w:rFonts w:cs="Arial"/>
          <w:b/>
          <w:bCs/>
          <w:sz w:val="24"/>
          <w:szCs w:val="24"/>
        </w:rPr>
      </w:pPr>
      <w:r w:rsidRPr="00DA073A">
        <w:rPr>
          <w:rFonts w:cs="Arial"/>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F41F7A" w:rsidRPr="00DA073A" w:rsidRDefault="00F41F7A" w:rsidP="007A559A">
      <w:pPr>
        <w:pStyle w:val="Corpodetexto2"/>
        <w:numPr>
          <w:ilvl w:val="1"/>
          <w:numId w:val="31"/>
        </w:numPr>
        <w:tabs>
          <w:tab w:val="left" w:pos="-3402"/>
          <w:tab w:val="left" w:pos="993"/>
        </w:tabs>
        <w:spacing w:after="240" w:line="360" w:lineRule="auto"/>
        <w:ind w:left="0" w:firstLine="0"/>
        <w:rPr>
          <w:color w:val="auto"/>
          <w:sz w:val="24"/>
          <w:szCs w:val="24"/>
        </w:rPr>
      </w:pPr>
      <w:r w:rsidRPr="00DA073A">
        <w:rPr>
          <w:color w:val="auto"/>
          <w:sz w:val="24"/>
          <w:szCs w:val="24"/>
        </w:rPr>
        <w:t>A antecipação de pagamento só poderá ocorrer caso o material tenha sido entregue.</w:t>
      </w:r>
    </w:p>
    <w:p w:rsidR="00F41F7A" w:rsidRPr="00DA073A" w:rsidRDefault="00F41F7A" w:rsidP="007A559A">
      <w:pPr>
        <w:pStyle w:val="Corpodetexto2"/>
        <w:numPr>
          <w:ilvl w:val="1"/>
          <w:numId w:val="31"/>
        </w:numPr>
        <w:tabs>
          <w:tab w:val="left" w:pos="-3402"/>
          <w:tab w:val="left" w:pos="993"/>
        </w:tabs>
        <w:spacing w:after="240" w:line="360" w:lineRule="auto"/>
        <w:ind w:left="0" w:firstLine="0"/>
        <w:rPr>
          <w:color w:val="auto"/>
          <w:sz w:val="24"/>
          <w:szCs w:val="24"/>
        </w:rPr>
      </w:pPr>
      <w:r w:rsidRPr="00DA073A">
        <w:rPr>
          <w:color w:val="auto"/>
          <w:sz w:val="24"/>
          <w:szCs w:val="24"/>
        </w:rPr>
        <w:t xml:space="preserve">A Cesama poderá realizar o pagamento antes do prazo definido no item 9.1, através de solicitação expressa do fornecedor, que será analisada pela Gerência Financeira e Contábil, de acordo com as condições financeiras da Cesama. Havendo a antecipação do pagamento, o mesmo sofrerá um desconto financeiro, e o índice a ser utilizado será o </w:t>
      </w:r>
      <w:r w:rsidR="00940E10" w:rsidRPr="00DA073A">
        <w:rPr>
          <w:color w:val="auto"/>
          <w:sz w:val="24"/>
          <w:szCs w:val="24"/>
        </w:rPr>
        <w:t>Í</w:t>
      </w:r>
      <w:r w:rsidRPr="00DA073A">
        <w:rPr>
          <w:color w:val="auto"/>
          <w:sz w:val="24"/>
          <w:szCs w:val="24"/>
        </w:rPr>
        <w:t>ndice Nacional de Preços ao Consumidor – INPC acrescido de 1% (um por cento) “</w:t>
      </w:r>
      <w:r w:rsidRPr="00DA073A">
        <w:rPr>
          <w:i/>
          <w:color w:val="auto"/>
          <w:sz w:val="24"/>
          <w:szCs w:val="24"/>
        </w:rPr>
        <w:t>pro rata</w:t>
      </w:r>
      <w:r w:rsidRPr="00DA073A">
        <w:rPr>
          <w:color w:val="auto"/>
          <w:sz w:val="24"/>
          <w:szCs w:val="24"/>
        </w:rPr>
        <w:t>”.</w:t>
      </w:r>
    </w:p>
    <w:p w:rsidR="00B41EF6" w:rsidRPr="00DA073A" w:rsidRDefault="00D3175A" w:rsidP="007A559A">
      <w:pPr>
        <w:autoSpaceDE w:val="0"/>
        <w:autoSpaceDN w:val="0"/>
        <w:adjustRightInd w:val="0"/>
        <w:spacing w:after="240" w:line="360" w:lineRule="auto"/>
        <w:rPr>
          <w:rFonts w:cs="Arial"/>
          <w:b/>
          <w:sz w:val="24"/>
          <w:szCs w:val="24"/>
        </w:rPr>
      </w:pPr>
      <w:proofErr w:type="gramStart"/>
      <w:r w:rsidRPr="00DA073A">
        <w:rPr>
          <w:rFonts w:cs="Arial"/>
          <w:b/>
          <w:sz w:val="24"/>
          <w:szCs w:val="24"/>
        </w:rPr>
        <w:t>10.</w:t>
      </w:r>
      <w:proofErr w:type="gramEnd"/>
      <w:r w:rsidR="00B41EF6" w:rsidRPr="00DA073A">
        <w:rPr>
          <w:rFonts w:cs="Arial"/>
          <w:b/>
          <w:sz w:val="24"/>
          <w:szCs w:val="24"/>
        </w:rPr>
        <w:t xml:space="preserve">OBRIGAÇÕES DA </w:t>
      </w:r>
      <w:r w:rsidR="000A10CB" w:rsidRPr="00DA073A">
        <w:rPr>
          <w:rFonts w:cs="Arial"/>
          <w:b/>
          <w:sz w:val="24"/>
          <w:szCs w:val="24"/>
        </w:rPr>
        <w:t>CONTRATADA</w:t>
      </w:r>
    </w:p>
    <w:p w:rsidR="004F1318" w:rsidRPr="00DA073A" w:rsidRDefault="008630B4" w:rsidP="007A559A">
      <w:pPr>
        <w:autoSpaceDE w:val="0"/>
        <w:autoSpaceDN w:val="0"/>
        <w:adjustRightInd w:val="0"/>
        <w:spacing w:after="240" w:line="360" w:lineRule="auto"/>
        <w:rPr>
          <w:rFonts w:cs="Arial"/>
          <w:sz w:val="24"/>
          <w:szCs w:val="24"/>
        </w:rPr>
      </w:pPr>
      <w:r w:rsidRPr="00DA073A">
        <w:rPr>
          <w:rFonts w:cs="Arial"/>
          <w:sz w:val="24"/>
          <w:szCs w:val="24"/>
        </w:rPr>
        <w:t>10.1</w:t>
      </w:r>
      <w:r w:rsidR="00DC1BD2" w:rsidRPr="00DA073A">
        <w:rPr>
          <w:rFonts w:cs="Arial"/>
          <w:sz w:val="24"/>
          <w:szCs w:val="24"/>
        </w:rPr>
        <w:tab/>
      </w:r>
      <w:r w:rsidR="00B41EF6" w:rsidRPr="00DA073A">
        <w:rPr>
          <w:rFonts w:cs="Arial"/>
          <w:sz w:val="24"/>
          <w:szCs w:val="24"/>
        </w:rPr>
        <w:t xml:space="preserve">Observar o prazo mínimo de validade dos </w:t>
      </w:r>
      <w:r w:rsidR="00E8402E" w:rsidRPr="00DA073A">
        <w:rPr>
          <w:rFonts w:cs="Arial"/>
          <w:sz w:val="24"/>
          <w:szCs w:val="24"/>
        </w:rPr>
        <w:t>materiais</w:t>
      </w:r>
      <w:r w:rsidR="00B41EF6" w:rsidRPr="00DA073A">
        <w:rPr>
          <w:rFonts w:cs="Arial"/>
          <w:sz w:val="24"/>
          <w:szCs w:val="24"/>
        </w:rPr>
        <w:t xml:space="preserve"> fornecidos, conforme definido neste Termo.</w:t>
      </w:r>
    </w:p>
    <w:p w:rsidR="00B41EF6" w:rsidRPr="00DA073A" w:rsidRDefault="008630B4" w:rsidP="007A559A">
      <w:pPr>
        <w:autoSpaceDE w:val="0"/>
        <w:autoSpaceDN w:val="0"/>
        <w:adjustRightInd w:val="0"/>
        <w:spacing w:after="240" w:line="360" w:lineRule="auto"/>
        <w:rPr>
          <w:rFonts w:cs="Arial"/>
          <w:sz w:val="24"/>
          <w:szCs w:val="24"/>
        </w:rPr>
      </w:pPr>
      <w:r w:rsidRPr="00DA073A">
        <w:rPr>
          <w:rFonts w:cs="Arial"/>
          <w:sz w:val="24"/>
          <w:szCs w:val="24"/>
        </w:rPr>
        <w:t>10.2</w:t>
      </w:r>
      <w:r w:rsidR="00DC1BD2" w:rsidRPr="00DA073A">
        <w:rPr>
          <w:rFonts w:cs="Arial"/>
          <w:sz w:val="24"/>
          <w:szCs w:val="24"/>
        </w:rPr>
        <w:tab/>
      </w:r>
      <w:r w:rsidR="00B41EF6" w:rsidRPr="00DA073A">
        <w:rPr>
          <w:rFonts w:cs="Arial"/>
          <w:sz w:val="24"/>
          <w:szCs w:val="24"/>
        </w:rPr>
        <w:t>Providenciar, imediatamente, a correção das deficiências apontadas pela CESAMA com respeito ao fornecimento do objeto.</w:t>
      </w:r>
    </w:p>
    <w:p w:rsidR="00B41EF6" w:rsidRPr="00DA073A" w:rsidRDefault="008630B4" w:rsidP="007A559A">
      <w:pPr>
        <w:autoSpaceDE w:val="0"/>
        <w:autoSpaceDN w:val="0"/>
        <w:adjustRightInd w:val="0"/>
        <w:spacing w:after="240" w:line="360" w:lineRule="auto"/>
        <w:rPr>
          <w:rFonts w:cs="Arial"/>
          <w:sz w:val="24"/>
          <w:szCs w:val="24"/>
        </w:rPr>
      </w:pPr>
      <w:r w:rsidRPr="00DA073A">
        <w:rPr>
          <w:rFonts w:cs="Arial"/>
          <w:sz w:val="24"/>
          <w:szCs w:val="24"/>
        </w:rPr>
        <w:t>10.3</w:t>
      </w:r>
      <w:r w:rsidR="00DC1BD2" w:rsidRPr="00DA073A">
        <w:rPr>
          <w:rFonts w:cs="Arial"/>
          <w:sz w:val="24"/>
          <w:szCs w:val="24"/>
        </w:rPr>
        <w:tab/>
      </w:r>
      <w:r w:rsidR="00B41EF6" w:rsidRPr="00DA073A">
        <w:rPr>
          <w:rFonts w:cs="Arial"/>
          <w:sz w:val="24"/>
          <w:szCs w:val="24"/>
        </w:rPr>
        <w:t xml:space="preserve">Entregar os </w:t>
      </w:r>
      <w:r w:rsidR="00E8402E" w:rsidRPr="00DA073A">
        <w:rPr>
          <w:rFonts w:cs="Arial"/>
          <w:sz w:val="24"/>
          <w:szCs w:val="24"/>
        </w:rPr>
        <w:t>materiais</w:t>
      </w:r>
      <w:r w:rsidR="00B41EF6" w:rsidRPr="00DA073A">
        <w:rPr>
          <w:rFonts w:cs="Arial"/>
          <w:sz w:val="24"/>
          <w:szCs w:val="24"/>
        </w:rPr>
        <w:t xml:space="preserve"> dentro das condições estabelecidas e respeitando os prazos fixados.</w:t>
      </w:r>
    </w:p>
    <w:p w:rsidR="00B41EF6" w:rsidRPr="00DA073A" w:rsidRDefault="008630B4" w:rsidP="007A559A">
      <w:pPr>
        <w:autoSpaceDE w:val="0"/>
        <w:autoSpaceDN w:val="0"/>
        <w:adjustRightInd w:val="0"/>
        <w:spacing w:after="240" w:line="360" w:lineRule="auto"/>
        <w:rPr>
          <w:rFonts w:cs="Arial"/>
          <w:sz w:val="24"/>
          <w:szCs w:val="24"/>
        </w:rPr>
      </w:pPr>
      <w:r w:rsidRPr="00DA073A">
        <w:rPr>
          <w:rFonts w:cs="Arial"/>
          <w:sz w:val="24"/>
          <w:szCs w:val="24"/>
        </w:rPr>
        <w:t>10.4</w:t>
      </w:r>
      <w:r w:rsidR="00DC1BD2" w:rsidRPr="00DA073A">
        <w:rPr>
          <w:rFonts w:cs="Arial"/>
          <w:sz w:val="24"/>
          <w:szCs w:val="24"/>
        </w:rPr>
        <w:tab/>
      </w:r>
      <w:r w:rsidR="00B41EF6" w:rsidRPr="00DA073A">
        <w:rPr>
          <w:rFonts w:cs="Arial"/>
          <w:sz w:val="24"/>
          <w:szCs w:val="24"/>
        </w:rPr>
        <w:t>Responsabilizar-se pela quantidade do</w:t>
      </w:r>
      <w:r w:rsidR="00E8402E" w:rsidRPr="00DA073A">
        <w:rPr>
          <w:rFonts w:cs="Arial"/>
          <w:sz w:val="24"/>
          <w:szCs w:val="24"/>
        </w:rPr>
        <w:t>smateriais</w:t>
      </w:r>
      <w:r w:rsidR="00B41EF6" w:rsidRPr="00DA073A">
        <w:rPr>
          <w:rFonts w:cs="Arial"/>
          <w:sz w:val="24"/>
          <w:szCs w:val="24"/>
        </w:rPr>
        <w:t xml:space="preserve">, substituindo, imediatamente, aqueles que apresentarem qualquer tipo de vício ou imperfeição, ou </w:t>
      </w:r>
      <w:r w:rsidR="00B41EF6" w:rsidRPr="00DA073A">
        <w:rPr>
          <w:rFonts w:cs="Arial"/>
          <w:sz w:val="24"/>
          <w:szCs w:val="24"/>
        </w:rPr>
        <w:lastRenderedPageBreak/>
        <w:t xml:space="preserve">não se adequarem às especificações constantes deste Termo, sob pena de aplicação das sanções cabíveis, inclusive rescisão </w:t>
      </w:r>
      <w:r w:rsidR="00940E10" w:rsidRPr="00DA073A">
        <w:rPr>
          <w:rFonts w:cs="Arial"/>
          <w:sz w:val="24"/>
          <w:szCs w:val="24"/>
        </w:rPr>
        <w:t xml:space="preserve">da </w:t>
      </w:r>
      <w:r w:rsidR="000A10CB" w:rsidRPr="00DA073A">
        <w:rPr>
          <w:rFonts w:cs="Arial"/>
          <w:sz w:val="24"/>
          <w:szCs w:val="24"/>
        </w:rPr>
        <w:t>Ordem de Compra</w:t>
      </w:r>
      <w:r w:rsidR="00B41EF6" w:rsidRPr="00DA073A">
        <w:rPr>
          <w:rFonts w:cs="Arial"/>
          <w:sz w:val="24"/>
          <w:szCs w:val="24"/>
        </w:rPr>
        <w:t>.</w:t>
      </w:r>
    </w:p>
    <w:p w:rsidR="00B41EF6" w:rsidRPr="00DA073A" w:rsidRDefault="008630B4" w:rsidP="007A559A">
      <w:pPr>
        <w:autoSpaceDE w:val="0"/>
        <w:autoSpaceDN w:val="0"/>
        <w:adjustRightInd w:val="0"/>
        <w:spacing w:after="240" w:line="360" w:lineRule="auto"/>
        <w:rPr>
          <w:rFonts w:cs="Arial"/>
          <w:sz w:val="24"/>
          <w:szCs w:val="24"/>
        </w:rPr>
      </w:pPr>
      <w:r w:rsidRPr="00DA073A">
        <w:rPr>
          <w:rFonts w:cs="Arial"/>
          <w:sz w:val="24"/>
          <w:szCs w:val="24"/>
        </w:rPr>
        <w:t>10.5</w:t>
      </w:r>
      <w:r w:rsidR="00DC1BD2" w:rsidRPr="00DA073A">
        <w:rPr>
          <w:rFonts w:cs="Arial"/>
          <w:sz w:val="24"/>
          <w:szCs w:val="24"/>
        </w:rPr>
        <w:tab/>
      </w:r>
      <w:r w:rsidR="00B41EF6" w:rsidRPr="00DA073A">
        <w:rPr>
          <w:rFonts w:cs="Arial"/>
          <w:sz w:val="24"/>
          <w:szCs w:val="24"/>
        </w:rPr>
        <w:t>Cumprir os prazos previstos em Edital ou outros que venham a ser fixados pela CESAMA.</w:t>
      </w:r>
    </w:p>
    <w:p w:rsidR="00B41EF6" w:rsidRPr="00DA073A" w:rsidRDefault="008630B4" w:rsidP="007A559A">
      <w:pPr>
        <w:autoSpaceDE w:val="0"/>
        <w:autoSpaceDN w:val="0"/>
        <w:adjustRightInd w:val="0"/>
        <w:spacing w:after="240" w:line="360" w:lineRule="auto"/>
        <w:rPr>
          <w:rFonts w:cs="Arial"/>
          <w:sz w:val="24"/>
          <w:szCs w:val="24"/>
        </w:rPr>
      </w:pPr>
      <w:r w:rsidRPr="00DA073A">
        <w:rPr>
          <w:rFonts w:cs="Arial"/>
          <w:sz w:val="24"/>
          <w:szCs w:val="24"/>
        </w:rPr>
        <w:t>10.6</w:t>
      </w:r>
      <w:r w:rsidR="00DC1BD2" w:rsidRPr="00DA073A">
        <w:rPr>
          <w:rFonts w:cs="Arial"/>
          <w:sz w:val="24"/>
          <w:szCs w:val="24"/>
        </w:rPr>
        <w:tab/>
      </w:r>
      <w:r w:rsidR="00B41EF6" w:rsidRPr="00DA073A">
        <w:rPr>
          <w:rFonts w:cs="Arial"/>
          <w:sz w:val="24"/>
          <w:szCs w:val="24"/>
        </w:rPr>
        <w:t xml:space="preserve">Dirimir qualquer dúvida e prestar esclarecimentos acerca da execução </w:t>
      </w:r>
      <w:r w:rsidR="00940E10" w:rsidRPr="00DA073A">
        <w:rPr>
          <w:rFonts w:cs="Arial"/>
          <w:sz w:val="24"/>
          <w:szCs w:val="24"/>
        </w:rPr>
        <w:t xml:space="preserve">da </w:t>
      </w:r>
      <w:r w:rsidR="000A10CB" w:rsidRPr="00DA073A">
        <w:rPr>
          <w:rFonts w:cs="Arial"/>
          <w:sz w:val="24"/>
          <w:szCs w:val="24"/>
        </w:rPr>
        <w:t>Ordem de Compra</w:t>
      </w:r>
      <w:r w:rsidR="00B41EF6" w:rsidRPr="00DA073A">
        <w:rPr>
          <w:rFonts w:cs="Arial"/>
          <w:sz w:val="24"/>
          <w:szCs w:val="24"/>
        </w:rPr>
        <w:t>, durante toda a sua vigência, a pedido da CESAMA.</w:t>
      </w:r>
    </w:p>
    <w:p w:rsidR="00B41EF6" w:rsidRPr="00DA073A" w:rsidRDefault="008630B4" w:rsidP="007A559A">
      <w:pPr>
        <w:autoSpaceDE w:val="0"/>
        <w:autoSpaceDN w:val="0"/>
        <w:adjustRightInd w:val="0"/>
        <w:spacing w:after="240" w:line="360" w:lineRule="auto"/>
        <w:rPr>
          <w:rFonts w:cs="Arial"/>
          <w:sz w:val="24"/>
          <w:szCs w:val="24"/>
        </w:rPr>
      </w:pPr>
      <w:r w:rsidRPr="00DA073A">
        <w:rPr>
          <w:rFonts w:cs="Arial"/>
          <w:sz w:val="24"/>
          <w:szCs w:val="24"/>
        </w:rPr>
        <w:t>10.7</w:t>
      </w:r>
      <w:r w:rsidR="00DC1BD2" w:rsidRPr="00DA073A">
        <w:rPr>
          <w:rFonts w:cs="Arial"/>
          <w:sz w:val="24"/>
          <w:szCs w:val="24"/>
        </w:rPr>
        <w:tab/>
      </w:r>
      <w:r w:rsidR="00E6605C" w:rsidRPr="00DA073A">
        <w:rPr>
          <w:rFonts w:cs="Arial"/>
          <w:sz w:val="24"/>
          <w:szCs w:val="24"/>
        </w:rPr>
        <w:t>Retirar os materiais / amostras em desacordo com o edital, conforme itens 6.6 e 7.5. Os produtos que não forem retirados dentro do receberão, a critério da CESAMA, destinação adequada a sua natureza, vedadas reivindicações por parte do fornecedor</w:t>
      </w:r>
      <w:r w:rsidR="00B41EF6" w:rsidRPr="00DA073A">
        <w:rPr>
          <w:rFonts w:cs="Arial"/>
          <w:sz w:val="24"/>
          <w:szCs w:val="24"/>
        </w:rPr>
        <w:t>.</w:t>
      </w:r>
    </w:p>
    <w:p w:rsidR="00B41EF6" w:rsidRPr="00DA073A" w:rsidRDefault="00D3175A" w:rsidP="007A559A">
      <w:pPr>
        <w:autoSpaceDE w:val="0"/>
        <w:autoSpaceDN w:val="0"/>
        <w:adjustRightInd w:val="0"/>
        <w:spacing w:after="240" w:line="360" w:lineRule="auto"/>
        <w:rPr>
          <w:rFonts w:cs="Arial"/>
          <w:b/>
          <w:sz w:val="24"/>
          <w:szCs w:val="24"/>
        </w:rPr>
      </w:pPr>
      <w:r w:rsidRPr="00DA073A">
        <w:rPr>
          <w:rFonts w:cs="Arial"/>
          <w:b/>
          <w:sz w:val="24"/>
          <w:szCs w:val="24"/>
        </w:rPr>
        <w:t xml:space="preserve">11. </w:t>
      </w:r>
      <w:r w:rsidR="00B41EF6" w:rsidRPr="00DA073A">
        <w:rPr>
          <w:rFonts w:cs="Arial"/>
          <w:b/>
          <w:sz w:val="24"/>
          <w:szCs w:val="24"/>
        </w:rPr>
        <w:t>OBRIGAÇÕES DA CESAMA</w:t>
      </w:r>
    </w:p>
    <w:p w:rsidR="001E1C08" w:rsidRPr="00DA073A" w:rsidRDefault="001E1C08" w:rsidP="007A559A">
      <w:pPr>
        <w:pStyle w:val="PargrafodaLista"/>
        <w:numPr>
          <w:ilvl w:val="1"/>
          <w:numId w:val="24"/>
        </w:numPr>
        <w:autoSpaceDE w:val="0"/>
        <w:autoSpaceDN w:val="0"/>
        <w:adjustRightInd w:val="0"/>
        <w:spacing w:after="240" w:line="360" w:lineRule="auto"/>
        <w:ind w:left="0" w:firstLine="0"/>
        <w:jc w:val="both"/>
        <w:rPr>
          <w:rFonts w:ascii="Arial" w:hAnsi="Arial" w:cs="Arial"/>
        </w:rPr>
      </w:pPr>
      <w:r w:rsidRPr="00DA073A">
        <w:rPr>
          <w:rFonts w:ascii="Arial" w:hAnsi="Arial" w:cs="Arial"/>
        </w:rPr>
        <w:t>Emitir o pedido através da Ordem de Compra.</w:t>
      </w:r>
    </w:p>
    <w:p w:rsidR="001E1C08" w:rsidRPr="00DA073A" w:rsidRDefault="001E1C08" w:rsidP="007A559A">
      <w:pPr>
        <w:autoSpaceDE w:val="0"/>
        <w:autoSpaceDN w:val="0"/>
        <w:adjustRightInd w:val="0"/>
        <w:spacing w:after="240" w:line="360" w:lineRule="auto"/>
        <w:rPr>
          <w:rFonts w:cs="Arial"/>
          <w:sz w:val="24"/>
          <w:szCs w:val="24"/>
        </w:rPr>
      </w:pPr>
      <w:r w:rsidRPr="00DA073A">
        <w:rPr>
          <w:rFonts w:cs="Arial"/>
          <w:sz w:val="24"/>
          <w:szCs w:val="24"/>
        </w:rPr>
        <w:t>11.2 Efetuar todos os pagamentos devidos à Contratada, nas condições estabelecidas.</w:t>
      </w:r>
    </w:p>
    <w:p w:rsidR="001E1C08" w:rsidRPr="00DA073A" w:rsidRDefault="001E1C08" w:rsidP="007A559A">
      <w:pPr>
        <w:autoSpaceDE w:val="0"/>
        <w:autoSpaceDN w:val="0"/>
        <w:adjustRightInd w:val="0"/>
        <w:spacing w:after="240" w:line="360" w:lineRule="auto"/>
        <w:rPr>
          <w:rFonts w:cs="Arial"/>
          <w:sz w:val="24"/>
          <w:szCs w:val="24"/>
        </w:rPr>
      </w:pPr>
      <w:r w:rsidRPr="00DA073A">
        <w:rPr>
          <w:rFonts w:cs="Arial"/>
          <w:sz w:val="24"/>
          <w:szCs w:val="24"/>
        </w:rPr>
        <w:t xml:space="preserve">11.3 Fiscalizar a execução </w:t>
      </w:r>
      <w:r w:rsidR="00940E10" w:rsidRPr="00DA073A">
        <w:rPr>
          <w:rFonts w:cs="Arial"/>
          <w:sz w:val="24"/>
          <w:szCs w:val="24"/>
        </w:rPr>
        <w:t xml:space="preserve">da </w:t>
      </w:r>
      <w:r w:rsidRPr="00DA073A">
        <w:rPr>
          <w:rFonts w:cs="Arial"/>
          <w:sz w:val="24"/>
          <w:szCs w:val="24"/>
        </w:rPr>
        <w:t>Ordem de Compra, o que não fará cessar ou diminuir a responsabilidade da fornecedora pelo perfeito cumprimento das obrigações estipuladas, nem por quaisquer danos, inclusive quanto a terceiros, ou por irregularidades constatadas;</w:t>
      </w:r>
    </w:p>
    <w:p w:rsidR="001E1C08" w:rsidRPr="00DA073A" w:rsidRDefault="001E1C08" w:rsidP="007A559A">
      <w:pPr>
        <w:autoSpaceDE w:val="0"/>
        <w:autoSpaceDN w:val="0"/>
        <w:adjustRightInd w:val="0"/>
        <w:spacing w:after="240" w:line="360" w:lineRule="auto"/>
        <w:rPr>
          <w:rFonts w:cs="Arial"/>
          <w:sz w:val="24"/>
          <w:szCs w:val="24"/>
        </w:rPr>
      </w:pPr>
      <w:r w:rsidRPr="00DA073A">
        <w:rPr>
          <w:rFonts w:cs="Arial"/>
          <w:sz w:val="24"/>
          <w:szCs w:val="24"/>
        </w:rPr>
        <w:t>11.4 Rejeitar todo e qualquer material de má qualidade e em desconformidade com as especificações deste Termo;</w:t>
      </w:r>
    </w:p>
    <w:p w:rsidR="001E1C08" w:rsidRPr="00DA073A" w:rsidRDefault="001E1C08" w:rsidP="007A559A">
      <w:pPr>
        <w:spacing w:after="240" w:line="360" w:lineRule="auto"/>
        <w:rPr>
          <w:rFonts w:cs="Arial"/>
          <w:sz w:val="24"/>
          <w:szCs w:val="24"/>
        </w:rPr>
      </w:pPr>
      <w:r w:rsidRPr="00DA073A">
        <w:rPr>
          <w:rFonts w:cs="Arial"/>
          <w:sz w:val="24"/>
          <w:szCs w:val="24"/>
        </w:rPr>
        <w:t>11.5 Efetuar o recebimento provisório e o recebimento definitivo do objeto, por meio do Departamento de Compras e Estoque</w:t>
      </w:r>
      <w:r w:rsidR="00940E10" w:rsidRPr="00DA073A">
        <w:rPr>
          <w:rFonts w:cs="Arial"/>
          <w:sz w:val="24"/>
          <w:szCs w:val="24"/>
        </w:rPr>
        <w:t xml:space="preserve"> e da Assessoria de Gestão da Qualidade.</w:t>
      </w:r>
    </w:p>
    <w:p w:rsidR="005C47E9" w:rsidRPr="00DA073A" w:rsidRDefault="001E1C08" w:rsidP="007A559A">
      <w:pPr>
        <w:spacing w:after="240" w:line="360" w:lineRule="auto"/>
        <w:rPr>
          <w:rFonts w:cs="Arial"/>
          <w:b/>
          <w:sz w:val="24"/>
          <w:szCs w:val="24"/>
        </w:rPr>
      </w:pPr>
      <w:proofErr w:type="gramStart"/>
      <w:r w:rsidRPr="00DA073A">
        <w:rPr>
          <w:rFonts w:cs="Arial"/>
          <w:b/>
          <w:sz w:val="24"/>
          <w:szCs w:val="24"/>
        </w:rPr>
        <w:t>12</w:t>
      </w:r>
      <w:r w:rsidR="00DC2241" w:rsidRPr="00DA073A">
        <w:rPr>
          <w:rFonts w:cs="Arial"/>
          <w:b/>
          <w:sz w:val="24"/>
          <w:szCs w:val="24"/>
        </w:rPr>
        <w:t>.</w:t>
      </w:r>
      <w:proofErr w:type="gramEnd"/>
      <w:r w:rsidR="005C47E9" w:rsidRPr="00DA073A">
        <w:rPr>
          <w:rFonts w:cs="Arial"/>
          <w:b/>
          <w:sz w:val="24"/>
          <w:szCs w:val="24"/>
        </w:rPr>
        <w:t>CRITÉRIO DE JULGAMENTO</w:t>
      </w:r>
    </w:p>
    <w:p w:rsidR="00922697" w:rsidRPr="00DA073A" w:rsidRDefault="006C7C82" w:rsidP="007A559A">
      <w:pPr>
        <w:suppressAutoHyphens w:val="0"/>
        <w:autoSpaceDE w:val="0"/>
        <w:autoSpaceDN w:val="0"/>
        <w:adjustRightInd w:val="0"/>
        <w:spacing w:after="240" w:line="360" w:lineRule="auto"/>
        <w:rPr>
          <w:rFonts w:cs="Arial"/>
          <w:sz w:val="24"/>
          <w:szCs w:val="24"/>
        </w:rPr>
      </w:pPr>
      <w:r w:rsidRPr="00DA073A">
        <w:rPr>
          <w:rFonts w:eastAsia="Arial Unicode MS" w:cs="Arial"/>
          <w:sz w:val="24"/>
          <w:szCs w:val="24"/>
        </w:rPr>
        <w:t>12.1</w:t>
      </w:r>
      <w:r w:rsidR="00940E10" w:rsidRPr="00DA073A">
        <w:rPr>
          <w:rFonts w:eastAsia="Arial Unicode MS" w:cs="Arial"/>
          <w:sz w:val="24"/>
          <w:szCs w:val="24"/>
        </w:rPr>
        <w:t xml:space="preserve">O critério de julgamento será o de MENOR PREÇO representado pelo </w:t>
      </w:r>
      <w:r w:rsidR="00940E10" w:rsidRPr="00DA073A">
        <w:rPr>
          <w:rFonts w:eastAsia="Arial Unicode MS" w:cs="Arial"/>
          <w:b/>
          <w:sz w:val="24"/>
          <w:szCs w:val="24"/>
        </w:rPr>
        <w:t>MENOR PREÇO TOTAL POR ITEM,</w:t>
      </w:r>
      <w:r w:rsidR="00940E10" w:rsidRPr="00DA073A">
        <w:rPr>
          <w:rFonts w:eastAsia="Arial Unicode MS" w:cs="Arial"/>
          <w:sz w:val="24"/>
          <w:szCs w:val="24"/>
        </w:rPr>
        <w:t xml:space="preserve"> </w:t>
      </w:r>
      <w:r w:rsidR="00922697" w:rsidRPr="00DA073A">
        <w:rPr>
          <w:rFonts w:cs="Arial"/>
          <w:sz w:val="24"/>
          <w:szCs w:val="24"/>
        </w:rPr>
        <w:t>desde que observadas às especificações e demais condições estabelecidas no Edital e seus anexos</w:t>
      </w:r>
      <w:r w:rsidR="00960137" w:rsidRPr="00DA073A">
        <w:rPr>
          <w:rFonts w:cs="Arial"/>
          <w:sz w:val="24"/>
          <w:szCs w:val="24"/>
        </w:rPr>
        <w:t>.</w:t>
      </w:r>
    </w:p>
    <w:p w:rsidR="005513C4" w:rsidRPr="00DA073A" w:rsidRDefault="001E1C08" w:rsidP="007A559A">
      <w:pPr>
        <w:tabs>
          <w:tab w:val="left" w:pos="-2410"/>
        </w:tabs>
        <w:suppressAutoHyphens w:val="0"/>
        <w:autoSpaceDE w:val="0"/>
        <w:autoSpaceDN w:val="0"/>
        <w:adjustRightInd w:val="0"/>
        <w:spacing w:after="240" w:line="360" w:lineRule="auto"/>
        <w:rPr>
          <w:rFonts w:cs="Arial"/>
          <w:b/>
          <w:sz w:val="24"/>
          <w:szCs w:val="24"/>
        </w:rPr>
      </w:pPr>
      <w:proofErr w:type="gramStart"/>
      <w:r w:rsidRPr="00DA073A">
        <w:rPr>
          <w:rFonts w:cs="Arial"/>
          <w:b/>
          <w:sz w:val="24"/>
          <w:szCs w:val="24"/>
        </w:rPr>
        <w:lastRenderedPageBreak/>
        <w:t>13</w:t>
      </w:r>
      <w:r w:rsidR="00DC2241" w:rsidRPr="00DA073A">
        <w:rPr>
          <w:rFonts w:cs="Arial"/>
          <w:b/>
          <w:sz w:val="24"/>
          <w:szCs w:val="24"/>
        </w:rPr>
        <w:t>.</w:t>
      </w:r>
      <w:proofErr w:type="gramEnd"/>
      <w:r w:rsidR="00BF4089" w:rsidRPr="00DA073A">
        <w:rPr>
          <w:rFonts w:cs="Arial"/>
          <w:b/>
          <w:sz w:val="24"/>
          <w:szCs w:val="24"/>
        </w:rPr>
        <w:t>PENALIDADES</w:t>
      </w:r>
    </w:p>
    <w:p w:rsidR="00DC2241" w:rsidRPr="00DA073A" w:rsidRDefault="006C7C82" w:rsidP="007A559A">
      <w:pPr>
        <w:suppressAutoHyphens w:val="0"/>
        <w:autoSpaceDE w:val="0"/>
        <w:autoSpaceDN w:val="0"/>
        <w:adjustRightInd w:val="0"/>
        <w:spacing w:after="240" w:line="360" w:lineRule="auto"/>
        <w:rPr>
          <w:rFonts w:cs="Arial"/>
          <w:b/>
          <w:bCs/>
          <w:sz w:val="24"/>
          <w:szCs w:val="24"/>
        </w:rPr>
      </w:pPr>
      <w:r w:rsidRPr="00DA073A">
        <w:rPr>
          <w:rFonts w:cs="Arial"/>
          <w:bCs/>
          <w:sz w:val="24"/>
          <w:szCs w:val="24"/>
        </w:rPr>
        <w:t xml:space="preserve">13.1 </w:t>
      </w:r>
      <w:r w:rsidR="00B6125C" w:rsidRPr="00DA073A">
        <w:rPr>
          <w:rFonts w:cs="Arial"/>
          <w:bCs/>
          <w:sz w:val="24"/>
          <w:szCs w:val="24"/>
        </w:rPr>
        <w:t xml:space="preserve">O descumprimento de quaisquer cláusulas estabelecidas neste Termo de Referência sujeitará à aplicação das sanções previstas no </w:t>
      </w:r>
      <w:proofErr w:type="gramStart"/>
      <w:r w:rsidR="00B6125C" w:rsidRPr="00DA073A">
        <w:rPr>
          <w:rFonts w:cs="Arial"/>
          <w:bCs/>
          <w:sz w:val="24"/>
          <w:szCs w:val="24"/>
        </w:rPr>
        <w:t>edital</w:t>
      </w:r>
      <w:r w:rsidRPr="00DA073A">
        <w:rPr>
          <w:rFonts w:cs="Arial"/>
          <w:bCs/>
          <w:sz w:val="24"/>
          <w:szCs w:val="24"/>
        </w:rPr>
        <w:t>,</w:t>
      </w:r>
      <w:proofErr w:type="gramEnd"/>
      <w:r w:rsidRPr="00DA073A">
        <w:rPr>
          <w:rFonts w:cs="Arial"/>
          <w:bCs/>
          <w:sz w:val="24"/>
          <w:szCs w:val="24"/>
        </w:rPr>
        <w:t>conforme minuta padrão e informações das áreas pertinentes.</w:t>
      </w:r>
    </w:p>
    <w:p w:rsidR="001E1C08" w:rsidRPr="00DA073A" w:rsidRDefault="00B6125C" w:rsidP="007A559A">
      <w:pPr>
        <w:suppressAutoHyphens w:val="0"/>
        <w:autoSpaceDE w:val="0"/>
        <w:autoSpaceDN w:val="0"/>
        <w:adjustRightInd w:val="0"/>
        <w:spacing w:after="240" w:line="360" w:lineRule="auto"/>
        <w:rPr>
          <w:rFonts w:cs="Arial"/>
          <w:b/>
          <w:sz w:val="24"/>
          <w:szCs w:val="24"/>
        </w:rPr>
      </w:pPr>
      <w:proofErr w:type="gramStart"/>
      <w:r w:rsidRPr="00DA073A">
        <w:rPr>
          <w:rFonts w:cs="Arial"/>
          <w:b/>
          <w:bCs/>
          <w:sz w:val="24"/>
          <w:szCs w:val="24"/>
        </w:rPr>
        <w:t>1</w:t>
      </w:r>
      <w:r w:rsidR="00DC2241" w:rsidRPr="00DA073A">
        <w:rPr>
          <w:rFonts w:cs="Arial"/>
          <w:b/>
          <w:bCs/>
          <w:sz w:val="24"/>
          <w:szCs w:val="24"/>
        </w:rPr>
        <w:t>4.</w:t>
      </w:r>
      <w:proofErr w:type="gramEnd"/>
      <w:r w:rsidR="001E1C08" w:rsidRPr="00DA073A">
        <w:rPr>
          <w:rFonts w:cs="Arial"/>
          <w:b/>
          <w:sz w:val="24"/>
          <w:szCs w:val="24"/>
        </w:rPr>
        <w:t>DISPOSIÇÕES GERAIS</w:t>
      </w:r>
    </w:p>
    <w:p w:rsidR="001E1C08" w:rsidRPr="00DA073A" w:rsidRDefault="00DC2241" w:rsidP="007A559A">
      <w:pPr>
        <w:spacing w:after="240" w:line="360" w:lineRule="auto"/>
        <w:rPr>
          <w:rFonts w:cs="Arial"/>
          <w:bCs/>
          <w:sz w:val="24"/>
          <w:szCs w:val="24"/>
        </w:rPr>
      </w:pPr>
      <w:r w:rsidRPr="00DA073A">
        <w:rPr>
          <w:rFonts w:cs="Arial"/>
          <w:bCs/>
          <w:sz w:val="24"/>
          <w:szCs w:val="24"/>
        </w:rPr>
        <w:t xml:space="preserve">14.1 </w:t>
      </w:r>
      <w:r w:rsidR="001E1C08" w:rsidRPr="00DA073A">
        <w:rPr>
          <w:rFonts w:cs="Arial"/>
          <w:bCs/>
          <w:sz w:val="24"/>
          <w:szCs w:val="24"/>
        </w:rPr>
        <w:t xml:space="preserve">A presente contratação não estabelece qualquer vínculo de natureza empregatícia </w:t>
      </w:r>
      <w:proofErr w:type="gramStart"/>
      <w:r w:rsidR="001E1C08" w:rsidRPr="00DA073A">
        <w:rPr>
          <w:rFonts w:cs="Arial"/>
          <w:bCs/>
          <w:sz w:val="24"/>
          <w:szCs w:val="24"/>
        </w:rPr>
        <w:t>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w:t>
      </w:r>
      <w:proofErr w:type="gramEnd"/>
      <w:r w:rsidR="001E1C08" w:rsidRPr="00DA073A">
        <w:rPr>
          <w:rFonts w:cs="Arial"/>
          <w:bCs/>
          <w:sz w:val="24"/>
          <w:szCs w:val="24"/>
        </w:rPr>
        <w:t xml:space="preserve"> qualquer outra.</w:t>
      </w:r>
    </w:p>
    <w:p w:rsidR="001E1C08" w:rsidRPr="00DA073A" w:rsidRDefault="00DC2241" w:rsidP="007A559A">
      <w:pPr>
        <w:spacing w:after="240" w:line="360" w:lineRule="auto"/>
        <w:rPr>
          <w:rFonts w:cs="Arial"/>
          <w:bCs/>
          <w:sz w:val="24"/>
          <w:szCs w:val="24"/>
        </w:rPr>
      </w:pPr>
      <w:r w:rsidRPr="00DA073A">
        <w:rPr>
          <w:rFonts w:cs="Arial"/>
          <w:bCs/>
          <w:sz w:val="24"/>
          <w:szCs w:val="24"/>
        </w:rPr>
        <w:t xml:space="preserve">14.2 </w:t>
      </w:r>
      <w:r w:rsidR="001E1C08" w:rsidRPr="00DA073A">
        <w:rPr>
          <w:rFonts w:cs="Arial"/>
          <w:bCs/>
          <w:sz w:val="24"/>
          <w:szCs w:val="24"/>
        </w:rPr>
        <w:t>A CESAMA e a Contratada poderão restabelecer o equilíbrio econômico-financeiro da contratação, nos termos do</w:t>
      </w:r>
      <w:r w:rsidR="0002373A" w:rsidRPr="00DA073A">
        <w:rPr>
          <w:rFonts w:cs="Arial"/>
          <w:bCs/>
          <w:sz w:val="24"/>
          <w:szCs w:val="24"/>
        </w:rPr>
        <w:t xml:space="preserve"> artigo 81, inciso VI, da Lei n. 13.303/16</w:t>
      </w:r>
      <w:r w:rsidR="001E1C08" w:rsidRPr="00DA073A">
        <w:rPr>
          <w:rFonts w:cs="Arial"/>
          <w:bCs/>
          <w:sz w:val="24"/>
          <w:szCs w:val="24"/>
        </w:rPr>
        <w:t xml:space="preserve">, por novo pacto </w:t>
      </w:r>
      <w:proofErr w:type="gramStart"/>
      <w:r w:rsidR="001E1C08" w:rsidRPr="00DA073A">
        <w:rPr>
          <w:rFonts w:cs="Arial"/>
          <w:bCs/>
          <w:sz w:val="24"/>
          <w:szCs w:val="24"/>
        </w:rPr>
        <w:t>precedido de cálculo ou de demonstração analítica do aumento ou diminuição dos custos, obedecidos</w:t>
      </w:r>
      <w:proofErr w:type="gramEnd"/>
      <w:r w:rsidR="001E1C08" w:rsidRPr="00DA073A">
        <w:rPr>
          <w:rFonts w:cs="Arial"/>
          <w:bCs/>
          <w:sz w:val="24"/>
          <w:szCs w:val="24"/>
        </w:rPr>
        <w:t xml:space="preserve"> os critérios estabelecidos em planilha de formação de preços e tendo como limite a média dos preços encontrados no mercado em geral.</w:t>
      </w:r>
    </w:p>
    <w:p w:rsidR="0002373A" w:rsidRPr="00DA073A" w:rsidRDefault="00DC2241" w:rsidP="007A559A">
      <w:pPr>
        <w:spacing w:after="240" w:line="360" w:lineRule="auto"/>
        <w:rPr>
          <w:rFonts w:cs="Arial"/>
          <w:bCs/>
          <w:sz w:val="24"/>
          <w:szCs w:val="24"/>
        </w:rPr>
      </w:pPr>
      <w:r w:rsidRPr="00DA073A">
        <w:rPr>
          <w:rFonts w:cs="Arial"/>
          <w:bCs/>
          <w:sz w:val="24"/>
          <w:szCs w:val="24"/>
        </w:rPr>
        <w:t xml:space="preserve">14.3 </w:t>
      </w:r>
      <w:r w:rsidR="001E1C08" w:rsidRPr="00DA073A">
        <w:rPr>
          <w:rFonts w:cs="Arial"/>
          <w:bCs/>
          <w:sz w:val="24"/>
          <w:szCs w:val="24"/>
        </w:rPr>
        <w:t xml:space="preserve">A CESAMA </w:t>
      </w:r>
      <w:proofErr w:type="gramStart"/>
      <w:r w:rsidR="001E1C08" w:rsidRPr="00DA073A">
        <w:rPr>
          <w:rFonts w:cs="Arial"/>
          <w:bCs/>
          <w:sz w:val="24"/>
          <w:szCs w:val="24"/>
        </w:rPr>
        <w:t>reserva</w:t>
      </w:r>
      <w:proofErr w:type="gramEnd"/>
      <w:r w:rsidR="001E1C08" w:rsidRPr="00DA073A">
        <w:rPr>
          <w:rFonts w:cs="Arial"/>
          <w:bCs/>
          <w:sz w:val="24"/>
          <w:szCs w:val="24"/>
        </w:rPr>
        <w:t xml:space="preserve"> para si o direito de não aceitar nem receber qualquer produto em desacordo com o previsto neste Termo de Referência, ou em desconformidade com as normas legais ou técnicas pertinentes ao seu objeto, podendo rescindir a contratação nos termos do previsto nos </w:t>
      </w:r>
      <w:r w:rsidR="0002373A" w:rsidRPr="00DA073A">
        <w:rPr>
          <w:rFonts w:cs="Arial"/>
          <w:bCs/>
          <w:sz w:val="24"/>
          <w:szCs w:val="24"/>
        </w:rPr>
        <w:t>artigos 165, §2º do RILC, assim como aplicar o disposto no inciso VI do artigo 130 do RILC, sem prejuízo das sanções previstas.</w:t>
      </w:r>
    </w:p>
    <w:p w:rsidR="001E1C08" w:rsidRPr="00DA073A" w:rsidRDefault="00DC2241" w:rsidP="007A559A">
      <w:pPr>
        <w:spacing w:after="240" w:line="360" w:lineRule="auto"/>
        <w:rPr>
          <w:rFonts w:cs="Arial"/>
          <w:bCs/>
          <w:sz w:val="24"/>
          <w:szCs w:val="24"/>
        </w:rPr>
      </w:pPr>
      <w:proofErr w:type="gramStart"/>
      <w:r w:rsidRPr="00DA073A">
        <w:rPr>
          <w:rFonts w:cs="Arial"/>
          <w:bCs/>
          <w:sz w:val="24"/>
          <w:szCs w:val="24"/>
        </w:rPr>
        <w:t xml:space="preserve">14.4 </w:t>
      </w:r>
      <w:r w:rsidR="001E1C08" w:rsidRPr="00DA073A">
        <w:rPr>
          <w:rFonts w:cs="Arial"/>
          <w:bCs/>
          <w:sz w:val="24"/>
          <w:szCs w:val="24"/>
        </w:rPr>
        <w:t>Qualquer</w:t>
      </w:r>
      <w:proofErr w:type="gramEnd"/>
      <w:r w:rsidR="001E1C08" w:rsidRPr="00DA073A">
        <w:rPr>
          <w:rFonts w:cs="Arial"/>
          <w:bCs/>
          <w:sz w:val="24"/>
          <w:szCs w:val="24"/>
        </w:rPr>
        <w:t xml:space="preserve">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1E1C08" w:rsidRPr="00DA073A" w:rsidRDefault="00DC2241" w:rsidP="007A559A">
      <w:pPr>
        <w:spacing w:after="240" w:line="360" w:lineRule="auto"/>
        <w:rPr>
          <w:rFonts w:cs="Arial"/>
          <w:bCs/>
          <w:sz w:val="24"/>
          <w:szCs w:val="24"/>
        </w:rPr>
      </w:pPr>
      <w:r w:rsidRPr="00DA073A">
        <w:rPr>
          <w:rFonts w:cs="Arial"/>
          <w:bCs/>
          <w:sz w:val="24"/>
          <w:szCs w:val="24"/>
        </w:rPr>
        <w:lastRenderedPageBreak/>
        <w:t xml:space="preserve">14.5 </w:t>
      </w:r>
      <w:r w:rsidR="001E1C08" w:rsidRPr="00DA073A">
        <w:rPr>
          <w:rFonts w:cs="Arial"/>
          <w:bCs/>
          <w:sz w:val="24"/>
          <w:szCs w:val="24"/>
        </w:rPr>
        <w:t xml:space="preserve">A Contratada, por si, seus agentes, prepostos, empregados ou quaisquer encarregados, assume inteira responsabilidade por quaisquer danos </w:t>
      </w:r>
      <w:proofErr w:type="gramStart"/>
      <w:r w:rsidR="001E1C08" w:rsidRPr="00DA073A">
        <w:rPr>
          <w:rFonts w:cs="Arial"/>
          <w:bCs/>
          <w:sz w:val="24"/>
          <w:szCs w:val="24"/>
        </w:rPr>
        <w:t>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w:t>
      </w:r>
      <w:proofErr w:type="gramEnd"/>
      <w:r w:rsidR="001E1C08" w:rsidRPr="00DA073A">
        <w:rPr>
          <w:rFonts w:cs="Arial"/>
          <w:bCs/>
          <w:sz w:val="24"/>
          <w:szCs w:val="24"/>
        </w:rPr>
        <w:t xml:space="preserve"> prejuízos.</w:t>
      </w:r>
    </w:p>
    <w:p w:rsidR="001E1C08" w:rsidRPr="00DA073A" w:rsidRDefault="00DC2241" w:rsidP="007A559A">
      <w:pPr>
        <w:spacing w:after="240" w:line="360" w:lineRule="auto"/>
        <w:rPr>
          <w:rFonts w:cs="Arial"/>
          <w:bCs/>
          <w:sz w:val="24"/>
          <w:szCs w:val="24"/>
        </w:rPr>
      </w:pPr>
      <w:r w:rsidRPr="00DA073A">
        <w:rPr>
          <w:rFonts w:cs="Arial"/>
          <w:bCs/>
          <w:sz w:val="24"/>
          <w:szCs w:val="24"/>
        </w:rPr>
        <w:t xml:space="preserve">14.6 </w:t>
      </w:r>
      <w:r w:rsidR="001E1C08" w:rsidRPr="00DA073A">
        <w:rPr>
          <w:rFonts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1E1C08" w:rsidRPr="00DA073A" w:rsidRDefault="00DC2241" w:rsidP="007A559A">
      <w:pPr>
        <w:spacing w:after="240" w:line="360" w:lineRule="auto"/>
        <w:rPr>
          <w:rFonts w:cs="Arial"/>
          <w:bCs/>
          <w:sz w:val="24"/>
          <w:szCs w:val="24"/>
        </w:rPr>
      </w:pPr>
      <w:r w:rsidRPr="00DA073A">
        <w:rPr>
          <w:rFonts w:cs="Arial"/>
          <w:bCs/>
          <w:sz w:val="24"/>
          <w:szCs w:val="24"/>
        </w:rPr>
        <w:t xml:space="preserve">14.7 </w:t>
      </w:r>
      <w:r w:rsidR="001E1C08" w:rsidRPr="00DA073A">
        <w:rPr>
          <w:rFonts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1E1C08" w:rsidRPr="00DA073A" w:rsidRDefault="00DC2241" w:rsidP="007A559A">
      <w:pPr>
        <w:spacing w:after="240" w:line="360" w:lineRule="auto"/>
        <w:rPr>
          <w:rFonts w:cs="Arial"/>
          <w:bCs/>
          <w:sz w:val="24"/>
          <w:szCs w:val="24"/>
        </w:rPr>
      </w:pPr>
      <w:r w:rsidRPr="00DA073A">
        <w:rPr>
          <w:rFonts w:cs="Arial"/>
          <w:bCs/>
          <w:sz w:val="24"/>
          <w:szCs w:val="24"/>
        </w:rPr>
        <w:t xml:space="preserve">14.8 </w:t>
      </w:r>
      <w:r w:rsidR="001E1C08" w:rsidRPr="00DA073A">
        <w:rPr>
          <w:rFonts w:cs="Arial"/>
          <w:bCs/>
          <w:sz w:val="24"/>
          <w:szCs w:val="24"/>
        </w:rPr>
        <w:t>A contratação será formalizada mediante emissão de Ordem de Compra, nos termos do art.</w:t>
      </w:r>
      <w:r w:rsidR="0002373A" w:rsidRPr="00DA073A">
        <w:rPr>
          <w:rFonts w:cs="Arial"/>
          <w:bCs/>
          <w:sz w:val="24"/>
          <w:szCs w:val="24"/>
        </w:rPr>
        <w:t xml:space="preserve"> 137, inciso II, do RILC</w:t>
      </w:r>
      <w:r w:rsidR="001E1C08" w:rsidRPr="00DA073A">
        <w:rPr>
          <w:rFonts w:cs="Arial"/>
          <w:bCs/>
          <w:sz w:val="24"/>
          <w:szCs w:val="24"/>
        </w:rPr>
        <w:t>.</w:t>
      </w:r>
    </w:p>
    <w:p w:rsidR="001E1C08" w:rsidRPr="00DA073A" w:rsidRDefault="00DC2241" w:rsidP="007A559A">
      <w:pPr>
        <w:spacing w:after="240" w:line="360" w:lineRule="auto"/>
        <w:rPr>
          <w:rFonts w:cs="Arial"/>
          <w:b/>
          <w:bCs/>
          <w:sz w:val="24"/>
          <w:szCs w:val="24"/>
        </w:rPr>
      </w:pPr>
      <w:r w:rsidRPr="00DA073A">
        <w:rPr>
          <w:rFonts w:cs="Arial"/>
          <w:bCs/>
          <w:sz w:val="24"/>
          <w:szCs w:val="24"/>
        </w:rPr>
        <w:t xml:space="preserve">14.9 </w:t>
      </w:r>
      <w:r w:rsidR="001E1C08" w:rsidRPr="00DA073A">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1E1C08" w:rsidRPr="00DA073A" w:rsidRDefault="001E1C08" w:rsidP="007A559A">
      <w:pPr>
        <w:spacing w:after="240"/>
        <w:ind w:left="2268"/>
        <w:rPr>
          <w:rFonts w:cs="Arial"/>
          <w:bCs/>
          <w:i/>
          <w:iCs/>
        </w:rPr>
      </w:pPr>
      <w:r w:rsidRPr="00DA073A">
        <w:rPr>
          <w:rFonts w:cs="Arial"/>
          <w:bCs/>
          <w:i/>
          <w:i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1E1C08" w:rsidRPr="00DA073A" w:rsidRDefault="001E1C08" w:rsidP="007A559A">
      <w:pPr>
        <w:spacing w:after="240" w:line="360" w:lineRule="auto"/>
        <w:ind w:left="1"/>
        <w:rPr>
          <w:rFonts w:cs="Arial"/>
          <w:bCs/>
          <w:sz w:val="24"/>
          <w:szCs w:val="24"/>
        </w:rPr>
      </w:pPr>
    </w:p>
    <w:p w:rsidR="004D1EE6" w:rsidRPr="00DA073A" w:rsidRDefault="004D1EE6" w:rsidP="007A559A">
      <w:pPr>
        <w:spacing w:after="240" w:line="360" w:lineRule="auto"/>
        <w:ind w:left="1"/>
        <w:rPr>
          <w:rFonts w:cs="Arial"/>
          <w:bCs/>
          <w:sz w:val="24"/>
          <w:szCs w:val="24"/>
        </w:rPr>
      </w:pPr>
    </w:p>
    <w:p w:rsidR="009252DA" w:rsidRPr="00DA073A" w:rsidRDefault="009252DA" w:rsidP="009252DA">
      <w:pPr>
        <w:suppressAutoHyphens w:val="0"/>
        <w:autoSpaceDE w:val="0"/>
        <w:autoSpaceDN w:val="0"/>
        <w:adjustRightInd w:val="0"/>
        <w:spacing w:before="60" w:after="60" w:line="320" w:lineRule="exact"/>
        <w:jc w:val="center"/>
        <w:rPr>
          <w:rFonts w:cs="Arial"/>
          <w:b/>
          <w:bCs/>
          <w:sz w:val="16"/>
          <w:szCs w:val="16"/>
        </w:rPr>
      </w:pPr>
      <w:r w:rsidRPr="00DA073A">
        <w:rPr>
          <w:rFonts w:cs="Arial"/>
          <w:b/>
          <w:bCs/>
          <w:sz w:val="16"/>
          <w:szCs w:val="16"/>
        </w:rPr>
        <w:lastRenderedPageBreak/>
        <w:t>Assinado no original</w:t>
      </w:r>
    </w:p>
    <w:p w:rsidR="00FC2989" w:rsidRPr="00DA073A" w:rsidRDefault="00FC2989" w:rsidP="007A559A">
      <w:pPr>
        <w:suppressAutoHyphens w:val="0"/>
        <w:autoSpaceDE w:val="0"/>
        <w:autoSpaceDN w:val="0"/>
        <w:adjustRightInd w:val="0"/>
        <w:spacing w:after="240" w:line="360" w:lineRule="auto"/>
        <w:jc w:val="center"/>
        <w:rPr>
          <w:rFonts w:cs="Arial"/>
          <w:b/>
          <w:bCs/>
          <w:sz w:val="24"/>
          <w:szCs w:val="24"/>
        </w:rPr>
      </w:pPr>
      <w:r w:rsidRPr="00DA073A">
        <w:rPr>
          <w:rFonts w:cs="Arial"/>
          <w:b/>
          <w:bCs/>
          <w:sz w:val="24"/>
          <w:szCs w:val="24"/>
        </w:rPr>
        <w:t>RONALDO GRADIM REIS</w:t>
      </w:r>
    </w:p>
    <w:p w:rsidR="00FC2989" w:rsidRPr="00DA073A" w:rsidRDefault="00FC2989" w:rsidP="007A559A">
      <w:pPr>
        <w:spacing w:after="240" w:line="360" w:lineRule="auto"/>
        <w:jc w:val="center"/>
        <w:rPr>
          <w:rFonts w:cs="Arial"/>
          <w:b/>
          <w:bCs/>
          <w:sz w:val="24"/>
          <w:szCs w:val="24"/>
        </w:rPr>
      </w:pPr>
      <w:r w:rsidRPr="00DA073A">
        <w:rPr>
          <w:rFonts w:cs="Arial"/>
          <w:b/>
          <w:bCs/>
          <w:sz w:val="24"/>
          <w:szCs w:val="24"/>
        </w:rPr>
        <w:t>Assessoria de Gestão da Qualidade</w:t>
      </w:r>
    </w:p>
    <w:p w:rsidR="00FC2989" w:rsidRPr="00DA073A" w:rsidRDefault="00FC2989" w:rsidP="007A559A">
      <w:pPr>
        <w:suppressAutoHyphens w:val="0"/>
        <w:autoSpaceDE w:val="0"/>
        <w:autoSpaceDN w:val="0"/>
        <w:adjustRightInd w:val="0"/>
        <w:spacing w:after="240" w:line="360" w:lineRule="auto"/>
        <w:jc w:val="center"/>
        <w:rPr>
          <w:rFonts w:cs="Arial"/>
          <w:b/>
          <w:bCs/>
          <w:sz w:val="24"/>
          <w:szCs w:val="24"/>
        </w:rPr>
      </w:pPr>
    </w:p>
    <w:p w:rsidR="009252DA" w:rsidRPr="00DA073A" w:rsidRDefault="009252DA" w:rsidP="009252DA">
      <w:pPr>
        <w:suppressAutoHyphens w:val="0"/>
        <w:autoSpaceDE w:val="0"/>
        <w:autoSpaceDN w:val="0"/>
        <w:adjustRightInd w:val="0"/>
        <w:spacing w:before="60" w:after="60" w:line="320" w:lineRule="exact"/>
        <w:jc w:val="center"/>
        <w:rPr>
          <w:rFonts w:cs="Arial"/>
          <w:b/>
          <w:bCs/>
          <w:sz w:val="16"/>
          <w:szCs w:val="16"/>
        </w:rPr>
      </w:pPr>
      <w:r w:rsidRPr="00DA073A">
        <w:rPr>
          <w:rFonts w:cs="Arial"/>
          <w:b/>
          <w:bCs/>
          <w:sz w:val="16"/>
          <w:szCs w:val="16"/>
        </w:rPr>
        <w:t>Assinado no original</w:t>
      </w:r>
    </w:p>
    <w:p w:rsidR="00FC2989" w:rsidRPr="00DA073A" w:rsidRDefault="00FC2989" w:rsidP="007A559A">
      <w:pPr>
        <w:spacing w:after="240" w:line="360" w:lineRule="auto"/>
        <w:jc w:val="center"/>
        <w:rPr>
          <w:rFonts w:cs="Arial"/>
          <w:b/>
          <w:bCs/>
          <w:sz w:val="24"/>
          <w:szCs w:val="24"/>
        </w:rPr>
      </w:pPr>
      <w:r w:rsidRPr="00DA073A">
        <w:rPr>
          <w:rFonts w:cs="Arial"/>
          <w:b/>
          <w:bCs/>
          <w:sz w:val="24"/>
          <w:szCs w:val="24"/>
        </w:rPr>
        <w:t>MÁRCIO AUGUSTO PESSOA AZEVEDO</w:t>
      </w:r>
    </w:p>
    <w:p w:rsidR="00FC2989" w:rsidRPr="00DA073A" w:rsidRDefault="00FC2989" w:rsidP="007A559A">
      <w:pPr>
        <w:spacing w:after="240" w:line="360" w:lineRule="auto"/>
        <w:jc w:val="center"/>
        <w:rPr>
          <w:rFonts w:cs="Arial"/>
          <w:b/>
          <w:bCs/>
          <w:sz w:val="24"/>
          <w:szCs w:val="24"/>
        </w:rPr>
      </w:pPr>
      <w:r w:rsidRPr="00DA073A">
        <w:rPr>
          <w:rFonts w:cs="Arial"/>
          <w:b/>
          <w:bCs/>
          <w:sz w:val="24"/>
          <w:szCs w:val="24"/>
        </w:rPr>
        <w:t>Diretor Técnico Operacional</w:t>
      </w:r>
      <w:bookmarkStart w:id="0" w:name="_GoBack"/>
      <w:bookmarkEnd w:id="0"/>
    </w:p>
    <w:p w:rsidR="00FC2989" w:rsidRPr="00DA073A" w:rsidRDefault="00FC2989" w:rsidP="007A559A">
      <w:pPr>
        <w:suppressAutoHyphens w:val="0"/>
        <w:autoSpaceDE w:val="0"/>
        <w:autoSpaceDN w:val="0"/>
        <w:adjustRightInd w:val="0"/>
        <w:spacing w:after="240" w:line="360" w:lineRule="auto"/>
        <w:rPr>
          <w:rFonts w:cs="Arial"/>
          <w:b/>
          <w:bCs/>
          <w:sz w:val="24"/>
          <w:szCs w:val="24"/>
        </w:rPr>
      </w:pPr>
    </w:p>
    <w:p w:rsidR="00904592" w:rsidRPr="00DA073A" w:rsidRDefault="00904592" w:rsidP="007A559A">
      <w:pPr>
        <w:spacing w:after="240" w:line="360" w:lineRule="auto"/>
        <w:ind w:left="1"/>
        <w:rPr>
          <w:rFonts w:cs="Arial"/>
          <w:b/>
          <w:bCs/>
          <w:sz w:val="24"/>
          <w:szCs w:val="24"/>
        </w:rPr>
      </w:pPr>
    </w:p>
    <w:sectPr w:rsidR="00904592" w:rsidRPr="00DA073A" w:rsidSect="00567EF6">
      <w:headerReference w:type="even" r:id="rId9"/>
      <w:headerReference w:type="default" r:id="rId10"/>
      <w:footerReference w:type="default" r:id="rId11"/>
      <w:footnotePr>
        <w:pos w:val="beneathText"/>
      </w:footnotePr>
      <w:pgSz w:w="11907" w:h="16840" w:code="9"/>
      <w:pgMar w:top="1701" w:right="1134" w:bottom="1134" w:left="1701" w:header="567" w:footer="96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0E10" w:rsidRDefault="00940E10">
      <w:r>
        <w:separator/>
      </w:r>
    </w:p>
  </w:endnote>
  <w:endnote w:type="continuationSeparator" w:id="1">
    <w:p w:rsidR="00940E10" w:rsidRDefault="00940E1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0E10" w:rsidRDefault="00940E10" w:rsidP="00D9083B">
    <w:pPr>
      <w:pStyle w:val="Rodap"/>
      <w:tabs>
        <w:tab w:val="right" w:pos="8505"/>
      </w:tabs>
      <w:ind w:right="-1"/>
      <w:jc w:val="center"/>
      <w:rPr>
        <w:rFonts w:cs="Arial"/>
        <w:b/>
        <w:sz w:val="16"/>
        <w:szCs w:val="16"/>
      </w:rPr>
    </w:pPr>
    <w:r>
      <w:rPr>
        <w:rFonts w:cs="Arial"/>
        <w:b/>
        <w:noProof/>
        <w:sz w:val="16"/>
        <w:szCs w:val="16"/>
        <w:lang w:eastAsia="pt-BR"/>
      </w:rPr>
      <w:drawing>
        <wp:anchor distT="0" distB="0" distL="114300" distR="114300" simplePos="0" relativeHeight="251659264" behindDoc="1" locked="0" layoutInCell="1" allowOverlap="1">
          <wp:simplePos x="0" y="0"/>
          <wp:positionH relativeFrom="column">
            <wp:posOffset>4699000</wp:posOffset>
          </wp:positionH>
          <wp:positionV relativeFrom="paragraph">
            <wp:posOffset>-121920</wp:posOffset>
          </wp:positionV>
          <wp:extent cx="1114425" cy="571500"/>
          <wp:effectExtent l="19050" t="0" r="9525" b="0"/>
          <wp:wrapNone/>
          <wp:docPr id="2" name="Imagem 2"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m título-1"/>
                  <pic:cNvPicPr>
                    <a:picLocks noChangeAspect="1" noChangeArrowheads="1"/>
                  </pic:cNvPicPr>
                </pic:nvPicPr>
                <pic:blipFill>
                  <a:blip r:embed="rId1"/>
                  <a:srcRect/>
                  <a:stretch>
                    <a:fillRect/>
                  </a:stretch>
                </pic:blipFill>
                <pic:spPr bwMode="auto">
                  <a:xfrm>
                    <a:off x="0" y="0"/>
                    <a:ext cx="1114425" cy="571500"/>
                  </a:xfrm>
                  <a:prstGeom prst="rect">
                    <a:avLst/>
                  </a:prstGeom>
                  <a:noFill/>
                  <a:ln w="9525">
                    <a:noFill/>
                    <a:miter lim="800000"/>
                    <a:headEnd/>
                    <a:tailEnd/>
                  </a:ln>
                </pic:spPr>
              </pic:pic>
            </a:graphicData>
          </a:graphic>
        </wp:anchor>
      </w:drawing>
    </w: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Cesama</w:t>
    </w:r>
  </w:p>
  <w:p w:rsidR="00940E10" w:rsidRPr="00020390" w:rsidRDefault="00940E10" w:rsidP="00D9083B">
    <w:pPr>
      <w:pStyle w:val="Rodap"/>
      <w:tabs>
        <w:tab w:val="right" w:pos="8505"/>
      </w:tabs>
      <w:ind w:right="-1"/>
      <w:jc w:val="center"/>
      <w:rPr>
        <w:rFonts w:cs="Arial"/>
        <w:sz w:val="14"/>
        <w:szCs w:val="14"/>
      </w:rPr>
    </w:pPr>
    <w:r>
      <w:rPr>
        <w:rFonts w:cs="Arial"/>
        <w:bCs/>
        <w:sz w:val="14"/>
        <w:szCs w:val="14"/>
      </w:rPr>
      <w:t>CNPJ 21.572.243/0001-74</w:t>
    </w:r>
    <w:r w:rsidRPr="00020390">
      <w:rPr>
        <w:rFonts w:cs="Arial"/>
        <w:bCs/>
        <w:sz w:val="14"/>
        <w:szCs w:val="14"/>
      </w:rPr>
      <w:t>I.E. 367.698.776.0099</w:t>
    </w:r>
  </w:p>
  <w:p w:rsidR="00940E10" w:rsidRPr="00DC08CD" w:rsidRDefault="00940E10" w:rsidP="00D9083B">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940E10" w:rsidRPr="00DC08CD" w:rsidRDefault="00940E10" w:rsidP="00D9083B">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0E10" w:rsidRDefault="00940E10">
      <w:r>
        <w:separator/>
      </w:r>
    </w:p>
  </w:footnote>
  <w:footnote w:type="continuationSeparator" w:id="1">
    <w:p w:rsidR="00940E10" w:rsidRDefault="00940E1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0E10" w:rsidRDefault="00EE7489">
    <w:pPr>
      <w:pStyle w:val="Cabealho"/>
      <w:framePr w:wrap="around" w:vAnchor="text" w:hAnchor="margin" w:xAlign="right" w:y="1"/>
      <w:rPr>
        <w:rStyle w:val="Nmerodepgina"/>
      </w:rPr>
    </w:pPr>
    <w:r>
      <w:rPr>
        <w:rStyle w:val="Nmerodepgina"/>
      </w:rPr>
      <w:fldChar w:fldCharType="begin"/>
    </w:r>
    <w:r w:rsidR="00940E10">
      <w:rPr>
        <w:rStyle w:val="Nmerodepgina"/>
      </w:rPr>
      <w:instrText xml:space="preserve">PAGE  </w:instrText>
    </w:r>
    <w:r>
      <w:rPr>
        <w:rStyle w:val="Nmerodepgina"/>
      </w:rPr>
      <w:fldChar w:fldCharType="end"/>
    </w:r>
  </w:p>
  <w:p w:rsidR="00940E10" w:rsidRDefault="00940E10">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0E10" w:rsidRPr="00D9152C" w:rsidRDefault="00940E10" w:rsidP="00DE135D">
    <w:pPr>
      <w:pStyle w:val="Cabealho"/>
      <w:spacing w:after="240"/>
      <w:jc w:val="center"/>
      <w:rPr>
        <w:color w:val="FF0000"/>
      </w:rPr>
    </w:pPr>
    <w:r w:rsidRPr="00D9152C">
      <w:rPr>
        <w:noProof/>
        <w:color w:val="FF0000"/>
        <w:lang w:eastAsia="pt-BR"/>
      </w:rPr>
      <w:drawing>
        <wp:inline distT="0" distB="0" distL="0" distR="0">
          <wp:extent cx="1990725" cy="419100"/>
          <wp:effectExtent l="19050" t="0" r="9525" b="0"/>
          <wp:docPr id="3"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1B824DD"/>
    <w:multiLevelType w:val="multilevel"/>
    <w:tmpl w:val="F440057A"/>
    <w:lvl w:ilvl="0">
      <w:start w:val="8"/>
      <w:numFmt w:val="decimal"/>
      <w:lvlText w:val="%1"/>
      <w:lvlJc w:val="left"/>
      <w:pPr>
        <w:ind w:left="465" w:hanging="465"/>
      </w:pPr>
      <w:rPr>
        <w:rFonts w:hint="default"/>
      </w:rPr>
    </w:lvl>
    <w:lvl w:ilvl="1">
      <w:start w:val="13"/>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030503A2"/>
    <w:multiLevelType w:val="hybridMultilevel"/>
    <w:tmpl w:val="200A81CC"/>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07EC1069"/>
    <w:multiLevelType w:val="multilevel"/>
    <w:tmpl w:val="A210DAB0"/>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08A541D7"/>
    <w:multiLevelType w:val="multilevel"/>
    <w:tmpl w:val="464C499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0A02170E"/>
    <w:multiLevelType w:val="multilevel"/>
    <w:tmpl w:val="309E86AC"/>
    <w:lvl w:ilvl="0">
      <w:start w:val="9"/>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10221DB6"/>
    <w:multiLevelType w:val="multilevel"/>
    <w:tmpl w:val="0D7EF71E"/>
    <w:lvl w:ilvl="0">
      <w:start w:val="7"/>
      <w:numFmt w:val="decimal"/>
      <w:lvlText w:val="%1"/>
      <w:lvlJc w:val="left"/>
      <w:pPr>
        <w:ind w:left="525" w:hanging="525"/>
      </w:pPr>
      <w:rPr>
        <w:rFonts w:hint="default"/>
      </w:rPr>
    </w:lvl>
    <w:lvl w:ilvl="1">
      <w:start w:val="3"/>
      <w:numFmt w:val="decimal"/>
      <w:lvlText w:val="%1.%2"/>
      <w:lvlJc w:val="left"/>
      <w:pPr>
        <w:ind w:left="951" w:hanging="525"/>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1">
    <w:nsid w:val="108D21FE"/>
    <w:multiLevelType w:val="singleLevel"/>
    <w:tmpl w:val="9D2AFC16"/>
    <w:lvl w:ilvl="0">
      <w:numFmt w:val="bullet"/>
      <w:lvlText w:val="-"/>
      <w:lvlJc w:val="left"/>
      <w:pPr>
        <w:tabs>
          <w:tab w:val="num" w:pos="360"/>
        </w:tabs>
        <w:ind w:left="360" w:hanging="360"/>
      </w:pPr>
      <w:rPr>
        <w:rFonts w:ascii="Times New Roman" w:hAnsi="Times New Roman" w:hint="default"/>
      </w:rPr>
    </w:lvl>
  </w:abstractNum>
  <w:abstractNum w:abstractNumId="12">
    <w:nsid w:val="1AC47959"/>
    <w:multiLevelType w:val="multilevel"/>
    <w:tmpl w:val="4AC016CE"/>
    <w:lvl w:ilvl="0">
      <w:start w:val="6"/>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1E2D5A07"/>
    <w:multiLevelType w:val="multilevel"/>
    <w:tmpl w:val="2C344274"/>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26C330A5"/>
    <w:multiLevelType w:val="hybridMultilevel"/>
    <w:tmpl w:val="88E4093E"/>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nsid w:val="2C60118E"/>
    <w:multiLevelType w:val="hybridMultilevel"/>
    <w:tmpl w:val="731A0910"/>
    <w:lvl w:ilvl="0" w:tplc="0416000F">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EB04E96"/>
    <w:multiLevelType w:val="hybridMultilevel"/>
    <w:tmpl w:val="40E4F68C"/>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2F191C34"/>
    <w:multiLevelType w:val="multilevel"/>
    <w:tmpl w:val="8FFC5464"/>
    <w:lvl w:ilvl="0">
      <w:start w:val="1"/>
      <w:numFmt w:val="decimal"/>
      <w:lvlText w:val="%1."/>
      <w:lvlJc w:val="left"/>
      <w:pPr>
        <w:ind w:left="360" w:hanging="360"/>
      </w:pPr>
      <w:rPr>
        <w:rFonts w:hint="default"/>
        <w:color w:val="auto"/>
      </w:rPr>
    </w:lvl>
    <w:lvl w:ilvl="1">
      <w:start w:val="1"/>
      <w:numFmt w:val="decimal"/>
      <w:isLgl/>
      <w:lvlText w:val="%1.%2."/>
      <w:lvlJc w:val="left"/>
      <w:pPr>
        <w:ind w:left="720" w:hanging="720"/>
      </w:pPr>
      <w:rPr>
        <w:rFonts w:hint="default"/>
        <w:b w:val="0"/>
        <w:color w:val="auto"/>
      </w:rPr>
    </w:lvl>
    <w:lvl w:ilvl="2">
      <w:start w:val="1"/>
      <w:numFmt w:val="decimal"/>
      <w:isLgl/>
      <w:lvlText w:val="%1.%2.%3."/>
      <w:lvlJc w:val="left"/>
      <w:pPr>
        <w:ind w:left="862"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nsid w:val="2F9526CF"/>
    <w:multiLevelType w:val="multilevel"/>
    <w:tmpl w:val="D5D4D38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nsid w:val="334759F3"/>
    <w:multiLevelType w:val="hybridMultilevel"/>
    <w:tmpl w:val="31888FD0"/>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3A8A04D8"/>
    <w:multiLevelType w:val="hybridMultilevel"/>
    <w:tmpl w:val="E594F860"/>
    <w:lvl w:ilvl="0" w:tplc="04160009">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nsid w:val="3ED94265"/>
    <w:multiLevelType w:val="multilevel"/>
    <w:tmpl w:val="D9A42988"/>
    <w:lvl w:ilvl="0">
      <w:start w:val="6"/>
      <w:numFmt w:val="decimal"/>
      <w:lvlText w:val="%1"/>
      <w:lvlJc w:val="left"/>
      <w:pPr>
        <w:ind w:left="465" w:hanging="465"/>
      </w:pPr>
      <w:rPr>
        <w:rFonts w:hint="default"/>
      </w:rPr>
    </w:lvl>
    <w:lvl w:ilvl="1">
      <w:start w:val="3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nsid w:val="449F46C9"/>
    <w:multiLevelType w:val="multilevel"/>
    <w:tmpl w:val="B23ADB3C"/>
    <w:lvl w:ilvl="0">
      <w:start w:val="8"/>
      <w:numFmt w:val="decimal"/>
      <w:lvlText w:val="%1"/>
      <w:lvlJc w:val="left"/>
      <w:pPr>
        <w:ind w:left="465" w:hanging="465"/>
      </w:pPr>
      <w:rPr>
        <w:rFonts w:hint="default"/>
      </w:rPr>
    </w:lvl>
    <w:lvl w:ilvl="1">
      <w:start w:val="12"/>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25">
    <w:nsid w:val="54877D35"/>
    <w:multiLevelType w:val="multilevel"/>
    <w:tmpl w:val="5A5E5E80"/>
    <w:lvl w:ilvl="0">
      <w:start w:val="6"/>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
    <w:nsid w:val="5B4530F5"/>
    <w:multiLevelType w:val="multilevel"/>
    <w:tmpl w:val="C5F863A0"/>
    <w:lvl w:ilvl="0">
      <w:start w:val="11"/>
      <w:numFmt w:val="decimal"/>
      <w:lvlText w:val="%1"/>
      <w:lvlJc w:val="left"/>
      <w:pPr>
        <w:ind w:left="465" w:hanging="465"/>
      </w:pPr>
      <w:rPr>
        <w:rFonts w:hint="default"/>
      </w:rPr>
    </w:lvl>
    <w:lvl w:ilvl="1">
      <w:start w:val="1"/>
      <w:numFmt w:val="decimal"/>
      <w:lvlText w:val="%1.%2"/>
      <w:lvlJc w:val="left"/>
      <w:pPr>
        <w:ind w:left="1458" w:hanging="465"/>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27">
    <w:nsid w:val="5CA6140D"/>
    <w:multiLevelType w:val="hybridMultilevel"/>
    <w:tmpl w:val="128E1458"/>
    <w:lvl w:ilvl="0" w:tplc="0416000F">
      <w:start w:val="9"/>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672547BF"/>
    <w:multiLevelType w:val="multilevel"/>
    <w:tmpl w:val="57C0C972"/>
    <w:lvl w:ilvl="0">
      <w:start w:val="8"/>
      <w:numFmt w:val="decimal"/>
      <w:lvlText w:val="%1"/>
      <w:lvlJc w:val="left"/>
      <w:pPr>
        <w:ind w:left="525" w:hanging="525"/>
      </w:pPr>
      <w:rPr>
        <w:rFonts w:hint="default"/>
      </w:rPr>
    </w:lvl>
    <w:lvl w:ilvl="1">
      <w:start w:val="8"/>
      <w:numFmt w:val="decimal"/>
      <w:lvlText w:val="%1.%2"/>
      <w:lvlJc w:val="left"/>
      <w:pPr>
        <w:ind w:left="885" w:hanging="52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9">
    <w:nsid w:val="676B2E6C"/>
    <w:multiLevelType w:val="hybridMultilevel"/>
    <w:tmpl w:val="6A803640"/>
    <w:lvl w:ilvl="0" w:tplc="0416000F">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681A03ED"/>
    <w:multiLevelType w:val="multilevel"/>
    <w:tmpl w:val="4FDE5D64"/>
    <w:lvl w:ilvl="0">
      <w:start w:val="9"/>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b w:val="0"/>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31">
    <w:nsid w:val="6EE16FFA"/>
    <w:multiLevelType w:val="multilevel"/>
    <w:tmpl w:val="3AC4BB44"/>
    <w:lvl w:ilvl="0">
      <w:start w:val="11"/>
      <w:numFmt w:val="decimal"/>
      <w:lvlText w:val="%1"/>
      <w:lvlJc w:val="left"/>
      <w:pPr>
        <w:ind w:left="465" w:hanging="465"/>
      </w:pPr>
      <w:rPr>
        <w:rFonts w:hint="default"/>
      </w:rPr>
    </w:lvl>
    <w:lvl w:ilvl="1">
      <w:start w:val="1"/>
      <w:numFmt w:val="decimal"/>
      <w:lvlText w:val="%1.%2"/>
      <w:lvlJc w:val="left"/>
      <w:pPr>
        <w:ind w:left="1599" w:hanging="465"/>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32">
    <w:nsid w:val="71215F9D"/>
    <w:multiLevelType w:val="hybridMultilevel"/>
    <w:tmpl w:val="5C0A4ED6"/>
    <w:lvl w:ilvl="0" w:tplc="DAEAD4A0">
      <w:start w:val="9"/>
      <w:numFmt w:val="decimal"/>
      <w:lvlText w:val="%1."/>
      <w:lvlJc w:val="left"/>
      <w:pPr>
        <w:ind w:left="720" w:hanging="360"/>
      </w:pPr>
      <w:rPr>
        <w:rFonts w:ascii="Arial" w:hAnsi="Arial" w:cs="Arial" w:hint="default"/>
      </w:rPr>
    </w:lvl>
    <w:lvl w:ilvl="1" w:tplc="04160019">
      <w:start w:val="1"/>
      <w:numFmt w:val="lowerLetter"/>
      <w:lvlText w:val="%2."/>
      <w:lvlJc w:val="left"/>
      <w:pPr>
        <w:ind w:left="1494"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740522D9"/>
    <w:multiLevelType w:val="multilevel"/>
    <w:tmpl w:val="4D5C1A94"/>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b w:val="0"/>
        <w:color w:val="auto"/>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4">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color w:val="00000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color w:val="00000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36">
    <w:nsid w:val="7E5B37A0"/>
    <w:multiLevelType w:val="multilevel"/>
    <w:tmpl w:val="B51A2E46"/>
    <w:lvl w:ilvl="0">
      <w:start w:val="6"/>
      <w:numFmt w:val="decimal"/>
      <w:lvlText w:val="%1."/>
      <w:lvlJc w:val="left"/>
      <w:pPr>
        <w:tabs>
          <w:tab w:val="num" w:pos="0"/>
        </w:tabs>
      </w:pPr>
    </w:lvl>
    <w:lvl w:ilvl="1">
      <w:start w:val="1"/>
      <w:numFmt w:val="decimal"/>
      <w:lvlText w:val="%1.%2."/>
      <w:lvlJc w:val="left"/>
      <w:pPr>
        <w:tabs>
          <w:tab w:val="num" w:pos="0"/>
        </w:tabs>
      </w:pPr>
      <w:rPr>
        <w:rFonts w:ascii="Arial" w:hAnsi="Arial" w:cs="Arial" w:hint="default"/>
        <w:b w:val="0"/>
      </w:r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num w:numId="1">
    <w:abstractNumId w:val="0"/>
  </w:num>
  <w:num w:numId="2">
    <w:abstractNumId w:val="35"/>
  </w:num>
  <w:num w:numId="3">
    <w:abstractNumId w:val="24"/>
  </w:num>
  <w:num w:numId="4">
    <w:abstractNumId w:val="18"/>
  </w:num>
  <w:num w:numId="5">
    <w:abstractNumId w:val="17"/>
  </w:num>
  <w:num w:numId="6">
    <w:abstractNumId w:val="11"/>
  </w:num>
  <w:num w:numId="7">
    <w:abstractNumId w:val="21"/>
  </w:num>
  <w:num w:numId="8">
    <w:abstractNumId w:val="29"/>
  </w:num>
  <w:num w:numId="9">
    <w:abstractNumId w:val="33"/>
  </w:num>
  <w:num w:numId="10">
    <w:abstractNumId w:val="14"/>
  </w:num>
  <w:num w:numId="11">
    <w:abstractNumId w:val="20"/>
  </w:num>
  <w:num w:numId="12">
    <w:abstractNumId w:val="6"/>
  </w:num>
  <w:num w:numId="13">
    <w:abstractNumId w:val="8"/>
  </w:num>
  <w:num w:numId="14">
    <w:abstractNumId w:val="22"/>
  </w:num>
  <w:num w:numId="15">
    <w:abstractNumId w:val="13"/>
  </w:num>
  <w:num w:numId="16">
    <w:abstractNumId w:val="12"/>
  </w:num>
  <w:num w:numId="17">
    <w:abstractNumId w:val="10"/>
  </w:num>
  <w:num w:numId="18">
    <w:abstractNumId w:val="16"/>
  </w:num>
  <w:num w:numId="19">
    <w:abstractNumId w:val="28"/>
  </w:num>
  <w:num w:numId="20">
    <w:abstractNumId w:val="7"/>
  </w:num>
  <w:num w:numId="21">
    <w:abstractNumId w:val="36"/>
  </w:num>
  <w:num w:numId="22">
    <w:abstractNumId w:val="32"/>
  </w:num>
  <w:num w:numId="23">
    <w:abstractNumId w:val="26"/>
  </w:num>
  <w:num w:numId="24">
    <w:abstractNumId w:val="31"/>
  </w:num>
  <w:num w:numId="25">
    <w:abstractNumId w:val="15"/>
  </w:num>
  <w:num w:numId="26">
    <w:abstractNumId w:val="27"/>
  </w:num>
  <w:num w:numId="27">
    <w:abstractNumId w:val="25"/>
  </w:num>
  <w:num w:numId="28">
    <w:abstractNumId w:val="23"/>
  </w:num>
  <w:num w:numId="29">
    <w:abstractNumId w:val="5"/>
  </w:num>
  <w:num w:numId="30">
    <w:abstractNumId w:val="34"/>
  </w:num>
  <w:num w:numId="31">
    <w:abstractNumId w:val="30"/>
  </w:num>
  <w:num w:numId="32">
    <w:abstractNumId w:val="19"/>
  </w:num>
  <w:num w:numId="33">
    <w:abstractNumId w:val="9"/>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08"/>
  <w:hyphenationZone w:val="425"/>
  <w:drawingGridHorizontalSpacing w:val="100"/>
  <w:drawingGridVerticalSpacing w:val="0"/>
  <w:displayHorizontalDrawingGridEvery w:val="0"/>
  <w:displayVerticalDrawingGridEvery w:val="0"/>
  <w:noPunctuationKerning/>
  <w:characterSpacingControl w:val="doNotCompress"/>
  <w:hdrShapeDefaults>
    <o:shapedefaults v:ext="edit" spidmax="129025"/>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9B6FF2"/>
    <w:rsid w:val="00003D1F"/>
    <w:rsid w:val="00004DD3"/>
    <w:rsid w:val="00010E33"/>
    <w:rsid w:val="00011886"/>
    <w:rsid w:val="000126CC"/>
    <w:rsid w:val="00012D24"/>
    <w:rsid w:val="000154C1"/>
    <w:rsid w:val="00020938"/>
    <w:rsid w:val="00022214"/>
    <w:rsid w:val="00022C3D"/>
    <w:rsid w:val="0002373A"/>
    <w:rsid w:val="00026E18"/>
    <w:rsid w:val="00032E50"/>
    <w:rsid w:val="0003411B"/>
    <w:rsid w:val="00035B0E"/>
    <w:rsid w:val="00041984"/>
    <w:rsid w:val="00042A34"/>
    <w:rsid w:val="000462A6"/>
    <w:rsid w:val="00047AE5"/>
    <w:rsid w:val="000505F0"/>
    <w:rsid w:val="00051457"/>
    <w:rsid w:val="0005421D"/>
    <w:rsid w:val="0005425E"/>
    <w:rsid w:val="00054480"/>
    <w:rsid w:val="00060182"/>
    <w:rsid w:val="000606A4"/>
    <w:rsid w:val="000644C6"/>
    <w:rsid w:val="00064E3E"/>
    <w:rsid w:val="000713D6"/>
    <w:rsid w:val="0007148B"/>
    <w:rsid w:val="00075ADF"/>
    <w:rsid w:val="000773C6"/>
    <w:rsid w:val="00077BF3"/>
    <w:rsid w:val="000876B7"/>
    <w:rsid w:val="00090014"/>
    <w:rsid w:val="00091F5A"/>
    <w:rsid w:val="0009229A"/>
    <w:rsid w:val="000A10CB"/>
    <w:rsid w:val="000A4F5C"/>
    <w:rsid w:val="000A7FB7"/>
    <w:rsid w:val="000B0FA9"/>
    <w:rsid w:val="000B1190"/>
    <w:rsid w:val="000B3491"/>
    <w:rsid w:val="000B3AC8"/>
    <w:rsid w:val="000B4420"/>
    <w:rsid w:val="000B6C3E"/>
    <w:rsid w:val="000C7580"/>
    <w:rsid w:val="000D0AF9"/>
    <w:rsid w:val="000D114B"/>
    <w:rsid w:val="000D1C43"/>
    <w:rsid w:val="000E332E"/>
    <w:rsid w:val="000E4965"/>
    <w:rsid w:val="000E5D49"/>
    <w:rsid w:val="000E6267"/>
    <w:rsid w:val="000F357E"/>
    <w:rsid w:val="000F616F"/>
    <w:rsid w:val="000F688B"/>
    <w:rsid w:val="000F7683"/>
    <w:rsid w:val="00101163"/>
    <w:rsid w:val="00104E00"/>
    <w:rsid w:val="00107842"/>
    <w:rsid w:val="00116644"/>
    <w:rsid w:val="00116DC5"/>
    <w:rsid w:val="00117A92"/>
    <w:rsid w:val="00121175"/>
    <w:rsid w:val="00123D84"/>
    <w:rsid w:val="00127585"/>
    <w:rsid w:val="00130DCE"/>
    <w:rsid w:val="001316FF"/>
    <w:rsid w:val="001352C5"/>
    <w:rsid w:val="00140911"/>
    <w:rsid w:val="00141562"/>
    <w:rsid w:val="00141B5B"/>
    <w:rsid w:val="00142A08"/>
    <w:rsid w:val="00145A41"/>
    <w:rsid w:val="00151CE1"/>
    <w:rsid w:val="001536C6"/>
    <w:rsid w:val="00155C17"/>
    <w:rsid w:val="001707E5"/>
    <w:rsid w:val="001712BA"/>
    <w:rsid w:val="00176E83"/>
    <w:rsid w:val="00183292"/>
    <w:rsid w:val="00183713"/>
    <w:rsid w:val="00183760"/>
    <w:rsid w:val="00183B57"/>
    <w:rsid w:val="00186539"/>
    <w:rsid w:val="00186B53"/>
    <w:rsid w:val="001927BD"/>
    <w:rsid w:val="00194D39"/>
    <w:rsid w:val="001954C7"/>
    <w:rsid w:val="00197085"/>
    <w:rsid w:val="00197C36"/>
    <w:rsid w:val="001A0639"/>
    <w:rsid w:val="001B200D"/>
    <w:rsid w:val="001B3C64"/>
    <w:rsid w:val="001C188A"/>
    <w:rsid w:val="001C567C"/>
    <w:rsid w:val="001C730C"/>
    <w:rsid w:val="001C74E8"/>
    <w:rsid w:val="001D32BF"/>
    <w:rsid w:val="001D41D0"/>
    <w:rsid w:val="001D4A49"/>
    <w:rsid w:val="001E163F"/>
    <w:rsid w:val="001E1C08"/>
    <w:rsid w:val="001E287C"/>
    <w:rsid w:val="001E307E"/>
    <w:rsid w:val="001F1627"/>
    <w:rsid w:val="001F2EBF"/>
    <w:rsid w:val="001F56AE"/>
    <w:rsid w:val="001F5BB3"/>
    <w:rsid w:val="001F6500"/>
    <w:rsid w:val="001F7AE9"/>
    <w:rsid w:val="00201358"/>
    <w:rsid w:val="0020235A"/>
    <w:rsid w:val="00205837"/>
    <w:rsid w:val="002059B3"/>
    <w:rsid w:val="002067F8"/>
    <w:rsid w:val="002177DD"/>
    <w:rsid w:val="00223E06"/>
    <w:rsid w:val="00225035"/>
    <w:rsid w:val="00227C23"/>
    <w:rsid w:val="00234D3B"/>
    <w:rsid w:val="002444E9"/>
    <w:rsid w:val="00244AB4"/>
    <w:rsid w:val="00245EB9"/>
    <w:rsid w:val="00250153"/>
    <w:rsid w:val="0025409B"/>
    <w:rsid w:val="00255E1B"/>
    <w:rsid w:val="00261551"/>
    <w:rsid w:val="0026396C"/>
    <w:rsid w:val="002673B2"/>
    <w:rsid w:val="00272CF9"/>
    <w:rsid w:val="0027437E"/>
    <w:rsid w:val="00275D6F"/>
    <w:rsid w:val="0028161C"/>
    <w:rsid w:val="00281CEB"/>
    <w:rsid w:val="00281FB7"/>
    <w:rsid w:val="0028737F"/>
    <w:rsid w:val="00294A70"/>
    <w:rsid w:val="00295A01"/>
    <w:rsid w:val="00295EF3"/>
    <w:rsid w:val="002A0A54"/>
    <w:rsid w:val="002A0A74"/>
    <w:rsid w:val="002B259D"/>
    <w:rsid w:val="002B272A"/>
    <w:rsid w:val="002B2E9F"/>
    <w:rsid w:val="002B2EDF"/>
    <w:rsid w:val="002B5C57"/>
    <w:rsid w:val="002B77A0"/>
    <w:rsid w:val="002C180B"/>
    <w:rsid w:val="002C6AB8"/>
    <w:rsid w:val="002C751F"/>
    <w:rsid w:val="002C7D1E"/>
    <w:rsid w:val="002D2C74"/>
    <w:rsid w:val="002E30DC"/>
    <w:rsid w:val="002E39C0"/>
    <w:rsid w:val="002E4CD8"/>
    <w:rsid w:val="003044CB"/>
    <w:rsid w:val="003074E7"/>
    <w:rsid w:val="0030758C"/>
    <w:rsid w:val="00307DDD"/>
    <w:rsid w:val="0031380D"/>
    <w:rsid w:val="003151DD"/>
    <w:rsid w:val="00315AFC"/>
    <w:rsid w:val="00315CB0"/>
    <w:rsid w:val="003167FE"/>
    <w:rsid w:val="00316C53"/>
    <w:rsid w:val="00317651"/>
    <w:rsid w:val="00317F7B"/>
    <w:rsid w:val="00324466"/>
    <w:rsid w:val="00330440"/>
    <w:rsid w:val="00331747"/>
    <w:rsid w:val="0034111D"/>
    <w:rsid w:val="00343875"/>
    <w:rsid w:val="00345C12"/>
    <w:rsid w:val="0035048C"/>
    <w:rsid w:val="00350E43"/>
    <w:rsid w:val="00354870"/>
    <w:rsid w:val="0036062F"/>
    <w:rsid w:val="003614F6"/>
    <w:rsid w:val="00363628"/>
    <w:rsid w:val="003647CA"/>
    <w:rsid w:val="00365D37"/>
    <w:rsid w:val="00366084"/>
    <w:rsid w:val="0036619E"/>
    <w:rsid w:val="00373FA4"/>
    <w:rsid w:val="0037730C"/>
    <w:rsid w:val="00380FD5"/>
    <w:rsid w:val="00383AB0"/>
    <w:rsid w:val="00395297"/>
    <w:rsid w:val="003A6574"/>
    <w:rsid w:val="003B18E6"/>
    <w:rsid w:val="003B30E3"/>
    <w:rsid w:val="003B5C3F"/>
    <w:rsid w:val="003B5E7A"/>
    <w:rsid w:val="003B6B69"/>
    <w:rsid w:val="003B78C0"/>
    <w:rsid w:val="003C37E3"/>
    <w:rsid w:val="003C7D88"/>
    <w:rsid w:val="003D5807"/>
    <w:rsid w:val="003D5B23"/>
    <w:rsid w:val="003D60FC"/>
    <w:rsid w:val="003E465F"/>
    <w:rsid w:val="003E4D74"/>
    <w:rsid w:val="003E51FA"/>
    <w:rsid w:val="003E6A99"/>
    <w:rsid w:val="003F2224"/>
    <w:rsid w:val="003F4904"/>
    <w:rsid w:val="00403869"/>
    <w:rsid w:val="004070D1"/>
    <w:rsid w:val="004124BA"/>
    <w:rsid w:val="004130A5"/>
    <w:rsid w:val="004143D0"/>
    <w:rsid w:val="00414773"/>
    <w:rsid w:val="004149A1"/>
    <w:rsid w:val="004167A1"/>
    <w:rsid w:val="0042214D"/>
    <w:rsid w:val="00432517"/>
    <w:rsid w:val="00434004"/>
    <w:rsid w:val="004351D3"/>
    <w:rsid w:val="004422C8"/>
    <w:rsid w:val="00442500"/>
    <w:rsid w:val="00445EE5"/>
    <w:rsid w:val="00452D3D"/>
    <w:rsid w:val="00453682"/>
    <w:rsid w:val="0045681F"/>
    <w:rsid w:val="00457A15"/>
    <w:rsid w:val="00460C81"/>
    <w:rsid w:val="00460F2F"/>
    <w:rsid w:val="00461FC4"/>
    <w:rsid w:val="00462452"/>
    <w:rsid w:val="00467B6C"/>
    <w:rsid w:val="004727D1"/>
    <w:rsid w:val="00473974"/>
    <w:rsid w:val="00476D23"/>
    <w:rsid w:val="00483640"/>
    <w:rsid w:val="00490D5A"/>
    <w:rsid w:val="00491C2E"/>
    <w:rsid w:val="004946F8"/>
    <w:rsid w:val="004A6935"/>
    <w:rsid w:val="004A765C"/>
    <w:rsid w:val="004B10D0"/>
    <w:rsid w:val="004B605B"/>
    <w:rsid w:val="004B670C"/>
    <w:rsid w:val="004C0428"/>
    <w:rsid w:val="004C529A"/>
    <w:rsid w:val="004C57A1"/>
    <w:rsid w:val="004C6B6B"/>
    <w:rsid w:val="004C6D09"/>
    <w:rsid w:val="004D17FB"/>
    <w:rsid w:val="004D1EE6"/>
    <w:rsid w:val="004D5A6D"/>
    <w:rsid w:val="004D689B"/>
    <w:rsid w:val="004D6976"/>
    <w:rsid w:val="004E0486"/>
    <w:rsid w:val="004E3195"/>
    <w:rsid w:val="004E5970"/>
    <w:rsid w:val="004E5E45"/>
    <w:rsid w:val="004E6D59"/>
    <w:rsid w:val="004F0024"/>
    <w:rsid w:val="004F06C8"/>
    <w:rsid w:val="004F1318"/>
    <w:rsid w:val="004F3C5F"/>
    <w:rsid w:val="004F54F5"/>
    <w:rsid w:val="00503883"/>
    <w:rsid w:val="00504A2A"/>
    <w:rsid w:val="00506734"/>
    <w:rsid w:val="00511BFB"/>
    <w:rsid w:val="00516465"/>
    <w:rsid w:val="0051754C"/>
    <w:rsid w:val="005207C7"/>
    <w:rsid w:val="005208BA"/>
    <w:rsid w:val="00522C22"/>
    <w:rsid w:val="00523A12"/>
    <w:rsid w:val="005267C0"/>
    <w:rsid w:val="005340D7"/>
    <w:rsid w:val="00535368"/>
    <w:rsid w:val="00536CC9"/>
    <w:rsid w:val="00540E02"/>
    <w:rsid w:val="00541789"/>
    <w:rsid w:val="0054331E"/>
    <w:rsid w:val="00546810"/>
    <w:rsid w:val="00546AA0"/>
    <w:rsid w:val="00547A93"/>
    <w:rsid w:val="005513C4"/>
    <w:rsid w:val="00555D56"/>
    <w:rsid w:val="00562E8E"/>
    <w:rsid w:val="00563DC4"/>
    <w:rsid w:val="00563EA6"/>
    <w:rsid w:val="00567EF6"/>
    <w:rsid w:val="005728C9"/>
    <w:rsid w:val="0057444B"/>
    <w:rsid w:val="00575317"/>
    <w:rsid w:val="00576BF8"/>
    <w:rsid w:val="005804CF"/>
    <w:rsid w:val="00580DA2"/>
    <w:rsid w:val="00581250"/>
    <w:rsid w:val="00582A9A"/>
    <w:rsid w:val="005840E6"/>
    <w:rsid w:val="00585F0E"/>
    <w:rsid w:val="00591667"/>
    <w:rsid w:val="005949D5"/>
    <w:rsid w:val="00597954"/>
    <w:rsid w:val="005A51E2"/>
    <w:rsid w:val="005B2B99"/>
    <w:rsid w:val="005C36F3"/>
    <w:rsid w:val="005C46B4"/>
    <w:rsid w:val="005C47E9"/>
    <w:rsid w:val="005C680D"/>
    <w:rsid w:val="005D21EF"/>
    <w:rsid w:val="005D3196"/>
    <w:rsid w:val="005D3A0C"/>
    <w:rsid w:val="005D4513"/>
    <w:rsid w:val="005D631D"/>
    <w:rsid w:val="005D649E"/>
    <w:rsid w:val="005E0FEA"/>
    <w:rsid w:val="005F14B0"/>
    <w:rsid w:val="005F177E"/>
    <w:rsid w:val="005F1A93"/>
    <w:rsid w:val="005F2A17"/>
    <w:rsid w:val="005F2AA1"/>
    <w:rsid w:val="005F2C4F"/>
    <w:rsid w:val="005F33C5"/>
    <w:rsid w:val="005F6DC9"/>
    <w:rsid w:val="00600E45"/>
    <w:rsid w:val="00604C62"/>
    <w:rsid w:val="00605151"/>
    <w:rsid w:val="00605435"/>
    <w:rsid w:val="00606192"/>
    <w:rsid w:val="00606F88"/>
    <w:rsid w:val="00607DF9"/>
    <w:rsid w:val="00613F38"/>
    <w:rsid w:val="006144EB"/>
    <w:rsid w:val="00614B03"/>
    <w:rsid w:val="00617B68"/>
    <w:rsid w:val="00620019"/>
    <w:rsid w:val="006203AD"/>
    <w:rsid w:val="006217DC"/>
    <w:rsid w:val="00626012"/>
    <w:rsid w:val="00637F51"/>
    <w:rsid w:val="0064088B"/>
    <w:rsid w:val="00640FCF"/>
    <w:rsid w:val="006425B3"/>
    <w:rsid w:val="0064759A"/>
    <w:rsid w:val="00647D35"/>
    <w:rsid w:val="00650D44"/>
    <w:rsid w:val="00650E8D"/>
    <w:rsid w:val="00652FD1"/>
    <w:rsid w:val="00655EAD"/>
    <w:rsid w:val="006577CB"/>
    <w:rsid w:val="00662B7B"/>
    <w:rsid w:val="00662CAC"/>
    <w:rsid w:val="00663487"/>
    <w:rsid w:val="00665B57"/>
    <w:rsid w:val="0066632B"/>
    <w:rsid w:val="006709A6"/>
    <w:rsid w:val="00670D7F"/>
    <w:rsid w:val="00683FBB"/>
    <w:rsid w:val="00684679"/>
    <w:rsid w:val="006846E6"/>
    <w:rsid w:val="00686065"/>
    <w:rsid w:val="00686863"/>
    <w:rsid w:val="00687021"/>
    <w:rsid w:val="00687E6F"/>
    <w:rsid w:val="006940DE"/>
    <w:rsid w:val="00694451"/>
    <w:rsid w:val="00694C09"/>
    <w:rsid w:val="006951B3"/>
    <w:rsid w:val="0069799A"/>
    <w:rsid w:val="006A17C1"/>
    <w:rsid w:val="006A3D6E"/>
    <w:rsid w:val="006A3FEE"/>
    <w:rsid w:val="006B35E2"/>
    <w:rsid w:val="006B7CAE"/>
    <w:rsid w:val="006C15AC"/>
    <w:rsid w:val="006C62E0"/>
    <w:rsid w:val="006C739D"/>
    <w:rsid w:val="006C751D"/>
    <w:rsid w:val="006C7C82"/>
    <w:rsid w:val="006D1588"/>
    <w:rsid w:val="006D1677"/>
    <w:rsid w:val="006E05C8"/>
    <w:rsid w:val="006E1BCA"/>
    <w:rsid w:val="006E3B2E"/>
    <w:rsid w:val="006E3E43"/>
    <w:rsid w:val="006E54DA"/>
    <w:rsid w:val="006E5E72"/>
    <w:rsid w:val="006F018E"/>
    <w:rsid w:val="006F3EF9"/>
    <w:rsid w:val="006F5102"/>
    <w:rsid w:val="0070277F"/>
    <w:rsid w:val="00702A0C"/>
    <w:rsid w:val="00703006"/>
    <w:rsid w:val="00705593"/>
    <w:rsid w:val="0071043E"/>
    <w:rsid w:val="007201DF"/>
    <w:rsid w:val="00720C22"/>
    <w:rsid w:val="00721323"/>
    <w:rsid w:val="007232BC"/>
    <w:rsid w:val="00732EAF"/>
    <w:rsid w:val="00733AB3"/>
    <w:rsid w:val="00734693"/>
    <w:rsid w:val="007350D9"/>
    <w:rsid w:val="00737F91"/>
    <w:rsid w:val="00741492"/>
    <w:rsid w:val="007440B3"/>
    <w:rsid w:val="007466CC"/>
    <w:rsid w:val="007507F2"/>
    <w:rsid w:val="007531C5"/>
    <w:rsid w:val="00756995"/>
    <w:rsid w:val="007604C9"/>
    <w:rsid w:val="007652F2"/>
    <w:rsid w:val="007662F6"/>
    <w:rsid w:val="00770B74"/>
    <w:rsid w:val="00770EB4"/>
    <w:rsid w:val="00790D53"/>
    <w:rsid w:val="00790F59"/>
    <w:rsid w:val="00795358"/>
    <w:rsid w:val="00795CF2"/>
    <w:rsid w:val="007977A7"/>
    <w:rsid w:val="007A09B4"/>
    <w:rsid w:val="007A49C0"/>
    <w:rsid w:val="007A559A"/>
    <w:rsid w:val="007B4507"/>
    <w:rsid w:val="007C0481"/>
    <w:rsid w:val="007C09B1"/>
    <w:rsid w:val="007C1148"/>
    <w:rsid w:val="007C24B2"/>
    <w:rsid w:val="007C3CE0"/>
    <w:rsid w:val="007C6F05"/>
    <w:rsid w:val="007D050F"/>
    <w:rsid w:val="007D58F7"/>
    <w:rsid w:val="007D5FD5"/>
    <w:rsid w:val="007E4C53"/>
    <w:rsid w:val="007E4CB4"/>
    <w:rsid w:val="007E6C6B"/>
    <w:rsid w:val="007F02B2"/>
    <w:rsid w:val="007F0CED"/>
    <w:rsid w:val="007F1B8C"/>
    <w:rsid w:val="007F5D7A"/>
    <w:rsid w:val="007F6D09"/>
    <w:rsid w:val="007F75B3"/>
    <w:rsid w:val="008020DC"/>
    <w:rsid w:val="00804EA7"/>
    <w:rsid w:val="00804F10"/>
    <w:rsid w:val="0080639A"/>
    <w:rsid w:val="00806966"/>
    <w:rsid w:val="00806DCF"/>
    <w:rsid w:val="00807263"/>
    <w:rsid w:val="0081102C"/>
    <w:rsid w:val="00811CCD"/>
    <w:rsid w:val="00811F53"/>
    <w:rsid w:val="00812434"/>
    <w:rsid w:val="00812F34"/>
    <w:rsid w:val="00813B26"/>
    <w:rsid w:val="00815440"/>
    <w:rsid w:val="00817F3F"/>
    <w:rsid w:val="0082207F"/>
    <w:rsid w:val="008421DA"/>
    <w:rsid w:val="00845E68"/>
    <w:rsid w:val="0084731C"/>
    <w:rsid w:val="0084755A"/>
    <w:rsid w:val="00853ACE"/>
    <w:rsid w:val="008558C3"/>
    <w:rsid w:val="00856066"/>
    <w:rsid w:val="0086017F"/>
    <w:rsid w:val="008619F9"/>
    <w:rsid w:val="008630B4"/>
    <w:rsid w:val="008637B4"/>
    <w:rsid w:val="00864348"/>
    <w:rsid w:val="00875E9D"/>
    <w:rsid w:val="008805F6"/>
    <w:rsid w:val="0088156E"/>
    <w:rsid w:val="00894943"/>
    <w:rsid w:val="008971F6"/>
    <w:rsid w:val="008A1758"/>
    <w:rsid w:val="008A6BC7"/>
    <w:rsid w:val="008B6189"/>
    <w:rsid w:val="008C0AFF"/>
    <w:rsid w:val="008C47B6"/>
    <w:rsid w:val="008C5B84"/>
    <w:rsid w:val="008C6994"/>
    <w:rsid w:val="008C6FC5"/>
    <w:rsid w:val="008D010F"/>
    <w:rsid w:val="008D357F"/>
    <w:rsid w:val="008E0907"/>
    <w:rsid w:val="008E1393"/>
    <w:rsid w:val="008E3280"/>
    <w:rsid w:val="008E7FE6"/>
    <w:rsid w:val="008F0E9B"/>
    <w:rsid w:val="008F2DC5"/>
    <w:rsid w:val="008F4AEA"/>
    <w:rsid w:val="008F5CF5"/>
    <w:rsid w:val="009013A9"/>
    <w:rsid w:val="00904592"/>
    <w:rsid w:val="00910204"/>
    <w:rsid w:val="00910431"/>
    <w:rsid w:val="00911BA2"/>
    <w:rsid w:val="0091229D"/>
    <w:rsid w:val="00913612"/>
    <w:rsid w:val="00914E67"/>
    <w:rsid w:val="00915C10"/>
    <w:rsid w:val="0092032A"/>
    <w:rsid w:val="00922667"/>
    <w:rsid w:val="00922697"/>
    <w:rsid w:val="009252DA"/>
    <w:rsid w:val="009316A8"/>
    <w:rsid w:val="009349FD"/>
    <w:rsid w:val="00937CF3"/>
    <w:rsid w:val="00940D92"/>
    <w:rsid w:val="00940E10"/>
    <w:rsid w:val="00944735"/>
    <w:rsid w:val="00947832"/>
    <w:rsid w:val="009504F2"/>
    <w:rsid w:val="00955B2F"/>
    <w:rsid w:val="00956E3F"/>
    <w:rsid w:val="00960095"/>
    <w:rsid w:val="00960137"/>
    <w:rsid w:val="009603C7"/>
    <w:rsid w:val="00967005"/>
    <w:rsid w:val="00970B66"/>
    <w:rsid w:val="00981125"/>
    <w:rsid w:val="00981A41"/>
    <w:rsid w:val="00982277"/>
    <w:rsid w:val="00986A7D"/>
    <w:rsid w:val="00992130"/>
    <w:rsid w:val="00992C6A"/>
    <w:rsid w:val="0099401B"/>
    <w:rsid w:val="009A5156"/>
    <w:rsid w:val="009B25A0"/>
    <w:rsid w:val="009B289B"/>
    <w:rsid w:val="009B3E3F"/>
    <w:rsid w:val="009B43A4"/>
    <w:rsid w:val="009B4FB4"/>
    <w:rsid w:val="009B6FF2"/>
    <w:rsid w:val="009C000B"/>
    <w:rsid w:val="009C091E"/>
    <w:rsid w:val="009C097E"/>
    <w:rsid w:val="009C106B"/>
    <w:rsid w:val="009C4167"/>
    <w:rsid w:val="009C60AA"/>
    <w:rsid w:val="009D2574"/>
    <w:rsid w:val="009D64F7"/>
    <w:rsid w:val="009E0513"/>
    <w:rsid w:val="009E1D63"/>
    <w:rsid w:val="009E44FD"/>
    <w:rsid w:val="009E75AB"/>
    <w:rsid w:val="009F0257"/>
    <w:rsid w:val="009F1DAD"/>
    <w:rsid w:val="009F5E46"/>
    <w:rsid w:val="009F69DB"/>
    <w:rsid w:val="00A022B9"/>
    <w:rsid w:val="00A02511"/>
    <w:rsid w:val="00A12981"/>
    <w:rsid w:val="00A14928"/>
    <w:rsid w:val="00A14B6F"/>
    <w:rsid w:val="00A15055"/>
    <w:rsid w:val="00A1513F"/>
    <w:rsid w:val="00A15FF1"/>
    <w:rsid w:val="00A17E6E"/>
    <w:rsid w:val="00A22043"/>
    <w:rsid w:val="00A3325C"/>
    <w:rsid w:val="00A348A0"/>
    <w:rsid w:val="00A359CD"/>
    <w:rsid w:val="00A47B8D"/>
    <w:rsid w:val="00A47ECC"/>
    <w:rsid w:val="00A51CD9"/>
    <w:rsid w:val="00A53092"/>
    <w:rsid w:val="00A55A08"/>
    <w:rsid w:val="00A55E91"/>
    <w:rsid w:val="00A57FE9"/>
    <w:rsid w:val="00A65F7F"/>
    <w:rsid w:val="00A65FE6"/>
    <w:rsid w:val="00A6752F"/>
    <w:rsid w:val="00A7009C"/>
    <w:rsid w:val="00A76197"/>
    <w:rsid w:val="00A76B0B"/>
    <w:rsid w:val="00A77A69"/>
    <w:rsid w:val="00A82644"/>
    <w:rsid w:val="00A84D87"/>
    <w:rsid w:val="00A8520C"/>
    <w:rsid w:val="00AA0AF3"/>
    <w:rsid w:val="00AA3068"/>
    <w:rsid w:val="00AA3382"/>
    <w:rsid w:val="00AB29FB"/>
    <w:rsid w:val="00AB53D3"/>
    <w:rsid w:val="00AB6F2F"/>
    <w:rsid w:val="00AC16B6"/>
    <w:rsid w:val="00AC3704"/>
    <w:rsid w:val="00AC54E3"/>
    <w:rsid w:val="00AC5D40"/>
    <w:rsid w:val="00AC688B"/>
    <w:rsid w:val="00AE08DD"/>
    <w:rsid w:val="00AE0DE1"/>
    <w:rsid w:val="00AE27A5"/>
    <w:rsid w:val="00AE69C3"/>
    <w:rsid w:val="00AF316B"/>
    <w:rsid w:val="00AF3C00"/>
    <w:rsid w:val="00AF619E"/>
    <w:rsid w:val="00B00B30"/>
    <w:rsid w:val="00B02F86"/>
    <w:rsid w:val="00B10E5B"/>
    <w:rsid w:val="00B11A77"/>
    <w:rsid w:val="00B11A8A"/>
    <w:rsid w:val="00B16419"/>
    <w:rsid w:val="00B17B8C"/>
    <w:rsid w:val="00B20631"/>
    <w:rsid w:val="00B217FB"/>
    <w:rsid w:val="00B2557F"/>
    <w:rsid w:val="00B32052"/>
    <w:rsid w:val="00B32074"/>
    <w:rsid w:val="00B400C0"/>
    <w:rsid w:val="00B41915"/>
    <w:rsid w:val="00B41EF6"/>
    <w:rsid w:val="00B46F79"/>
    <w:rsid w:val="00B50747"/>
    <w:rsid w:val="00B516AD"/>
    <w:rsid w:val="00B52770"/>
    <w:rsid w:val="00B54490"/>
    <w:rsid w:val="00B54E57"/>
    <w:rsid w:val="00B6125C"/>
    <w:rsid w:val="00B61E9B"/>
    <w:rsid w:val="00B6239F"/>
    <w:rsid w:val="00B63B65"/>
    <w:rsid w:val="00B65D05"/>
    <w:rsid w:val="00B7060B"/>
    <w:rsid w:val="00B7103E"/>
    <w:rsid w:val="00B716CD"/>
    <w:rsid w:val="00B86D5E"/>
    <w:rsid w:val="00B86F30"/>
    <w:rsid w:val="00B90143"/>
    <w:rsid w:val="00B9099B"/>
    <w:rsid w:val="00B922BA"/>
    <w:rsid w:val="00B925C3"/>
    <w:rsid w:val="00B9443B"/>
    <w:rsid w:val="00B94EAE"/>
    <w:rsid w:val="00B95123"/>
    <w:rsid w:val="00BA11A5"/>
    <w:rsid w:val="00BA3987"/>
    <w:rsid w:val="00BA5491"/>
    <w:rsid w:val="00BB69C0"/>
    <w:rsid w:val="00BC03DC"/>
    <w:rsid w:val="00BC1DA5"/>
    <w:rsid w:val="00BC4832"/>
    <w:rsid w:val="00BC56BC"/>
    <w:rsid w:val="00BC6101"/>
    <w:rsid w:val="00BC7E84"/>
    <w:rsid w:val="00BD21E8"/>
    <w:rsid w:val="00BD2331"/>
    <w:rsid w:val="00BD2954"/>
    <w:rsid w:val="00BD2AAA"/>
    <w:rsid w:val="00BD6783"/>
    <w:rsid w:val="00BD6D7C"/>
    <w:rsid w:val="00BD74C9"/>
    <w:rsid w:val="00BE7BDB"/>
    <w:rsid w:val="00BF0159"/>
    <w:rsid w:val="00BF0C38"/>
    <w:rsid w:val="00BF2908"/>
    <w:rsid w:val="00BF4089"/>
    <w:rsid w:val="00BF6AA1"/>
    <w:rsid w:val="00C00373"/>
    <w:rsid w:val="00C0144C"/>
    <w:rsid w:val="00C05902"/>
    <w:rsid w:val="00C05ECD"/>
    <w:rsid w:val="00C11732"/>
    <w:rsid w:val="00C14E89"/>
    <w:rsid w:val="00C2720C"/>
    <w:rsid w:val="00C3191A"/>
    <w:rsid w:val="00C334CC"/>
    <w:rsid w:val="00C4040E"/>
    <w:rsid w:val="00C41A06"/>
    <w:rsid w:val="00C42328"/>
    <w:rsid w:val="00C42465"/>
    <w:rsid w:val="00C4350B"/>
    <w:rsid w:val="00C45AED"/>
    <w:rsid w:val="00C47ED5"/>
    <w:rsid w:val="00C54CF7"/>
    <w:rsid w:val="00C64146"/>
    <w:rsid w:val="00C7354C"/>
    <w:rsid w:val="00C74789"/>
    <w:rsid w:val="00C770D0"/>
    <w:rsid w:val="00C80FF8"/>
    <w:rsid w:val="00C871D1"/>
    <w:rsid w:val="00C907FF"/>
    <w:rsid w:val="00C90854"/>
    <w:rsid w:val="00C925F9"/>
    <w:rsid w:val="00CA4D0C"/>
    <w:rsid w:val="00CA79D2"/>
    <w:rsid w:val="00CB1A91"/>
    <w:rsid w:val="00CB4C5E"/>
    <w:rsid w:val="00CB5B64"/>
    <w:rsid w:val="00CB7F44"/>
    <w:rsid w:val="00CC0275"/>
    <w:rsid w:val="00CC0BF0"/>
    <w:rsid w:val="00CD3EC3"/>
    <w:rsid w:val="00CD3FCF"/>
    <w:rsid w:val="00CD455D"/>
    <w:rsid w:val="00CD7FAC"/>
    <w:rsid w:val="00CE1A43"/>
    <w:rsid w:val="00CE22E1"/>
    <w:rsid w:val="00CF0426"/>
    <w:rsid w:val="00CF5E14"/>
    <w:rsid w:val="00D00068"/>
    <w:rsid w:val="00D004D7"/>
    <w:rsid w:val="00D03A60"/>
    <w:rsid w:val="00D06235"/>
    <w:rsid w:val="00D10FAB"/>
    <w:rsid w:val="00D11BEA"/>
    <w:rsid w:val="00D13D92"/>
    <w:rsid w:val="00D15B18"/>
    <w:rsid w:val="00D15F23"/>
    <w:rsid w:val="00D17F75"/>
    <w:rsid w:val="00D20142"/>
    <w:rsid w:val="00D219AF"/>
    <w:rsid w:val="00D225AE"/>
    <w:rsid w:val="00D238AB"/>
    <w:rsid w:val="00D2450F"/>
    <w:rsid w:val="00D26E4A"/>
    <w:rsid w:val="00D3175A"/>
    <w:rsid w:val="00D344CE"/>
    <w:rsid w:val="00D35067"/>
    <w:rsid w:val="00D36EB1"/>
    <w:rsid w:val="00D44F5E"/>
    <w:rsid w:val="00D46428"/>
    <w:rsid w:val="00D46519"/>
    <w:rsid w:val="00D5111B"/>
    <w:rsid w:val="00D53C6F"/>
    <w:rsid w:val="00D6071A"/>
    <w:rsid w:val="00D6250C"/>
    <w:rsid w:val="00D63AE8"/>
    <w:rsid w:val="00D67A3D"/>
    <w:rsid w:val="00D71E31"/>
    <w:rsid w:val="00D72D4E"/>
    <w:rsid w:val="00D76506"/>
    <w:rsid w:val="00D8166E"/>
    <w:rsid w:val="00D84667"/>
    <w:rsid w:val="00D8491C"/>
    <w:rsid w:val="00D9083B"/>
    <w:rsid w:val="00D9152C"/>
    <w:rsid w:val="00D93E1A"/>
    <w:rsid w:val="00D95387"/>
    <w:rsid w:val="00D95512"/>
    <w:rsid w:val="00DA073A"/>
    <w:rsid w:val="00DA1F5B"/>
    <w:rsid w:val="00DA2F03"/>
    <w:rsid w:val="00DA6513"/>
    <w:rsid w:val="00DB0C5A"/>
    <w:rsid w:val="00DB2A2F"/>
    <w:rsid w:val="00DB2ADB"/>
    <w:rsid w:val="00DB707B"/>
    <w:rsid w:val="00DB760B"/>
    <w:rsid w:val="00DC0D44"/>
    <w:rsid w:val="00DC1BD2"/>
    <w:rsid w:val="00DC2241"/>
    <w:rsid w:val="00DD0A54"/>
    <w:rsid w:val="00DE135D"/>
    <w:rsid w:val="00DE2FDD"/>
    <w:rsid w:val="00DF056D"/>
    <w:rsid w:val="00DF2488"/>
    <w:rsid w:val="00E00991"/>
    <w:rsid w:val="00E014D4"/>
    <w:rsid w:val="00E01D3C"/>
    <w:rsid w:val="00E01F72"/>
    <w:rsid w:val="00E03D53"/>
    <w:rsid w:val="00E03F92"/>
    <w:rsid w:val="00E048EC"/>
    <w:rsid w:val="00E15872"/>
    <w:rsid w:val="00E16733"/>
    <w:rsid w:val="00E16A47"/>
    <w:rsid w:val="00E24F00"/>
    <w:rsid w:val="00E30478"/>
    <w:rsid w:val="00E328A1"/>
    <w:rsid w:val="00E339C0"/>
    <w:rsid w:val="00E361DB"/>
    <w:rsid w:val="00E37908"/>
    <w:rsid w:val="00E401BD"/>
    <w:rsid w:val="00E40C37"/>
    <w:rsid w:val="00E426A7"/>
    <w:rsid w:val="00E43982"/>
    <w:rsid w:val="00E43FA8"/>
    <w:rsid w:val="00E45AEB"/>
    <w:rsid w:val="00E45EC0"/>
    <w:rsid w:val="00E51092"/>
    <w:rsid w:val="00E5221A"/>
    <w:rsid w:val="00E55FCF"/>
    <w:rsid w:val="00E56101"/>
    <w:rsid w:val="00E563D1"/>
    <w:rsid w:val="00E56E0A"/>
    <w:rsid w:val="00E57D04"/>
    <w:rsid w:val="00E57F2A"/>
    <w:rsid w:val="00E6605C"/>
    <w:rsid w:val="00E66DEC"/>
    <w:rsid w:val="00E70719"/>
    <w:rsid w:val="00E735D3"/>
    <w:rsid w:val="00E7360A"/>
    <w:rsid w:val="00E76AD9"/>
    <w:rsid w:val="00E77FF0"/>
    <w:rsid w:val="00E809AB"/>
    <w:rsid w:val="00E81132"/>
    <w:rsid w:val="00E823AF"/>
    <w:rsid w:val="00E8402E"/>
    <w:rsid w:val="00E92E2D"/>
    <w:rsid w:val="00E97594"/>
    <w:rsid w:val="00E97BD9"/>
    <w:rsid w:val="00EA0E75"/>
    <w:rsid w:val="00EA1895"/>
    <w:rsid w:val="00EB03A1"/>
    <w:rsid w:val="00EB3C86"/>
    <w:rsid w:val="00EB3EFC"/>
    <w:rsid w:val="00EB5D88"/>
    <w:rsid w:val="00EB5F83"/>
    <w:rsid w:val="00EC167E"/>
    <w:rsid w:val="00EC1D83"/>
    <w:rsid w:val="00EC3BE7"/>
    <w:rsid w:val="00EC5623"/>
    <w:rsid w:val="00EC5950"/>
    <w:rsid w:val="00EC59BD"/>
    <w:rsid w:val="00ED07A7"/>
    <w:rsid w:val="00EE2116"/>
    <w:rsid w:val="00EE53F5"/>
    <w:rsid w:val="00EE7489"/>
    <w:rsid w:val="00EE7532"/>
    <w:rsid w:val="00EF0D0C"/>
    <w:rsid w:val="00EF3961"/>
    <w:rsid w:val="00F04709"/>
    <w:rsid w:val="00F05DC6"/>
    <w:rsid w:val="00F11DFD"/>
    <w:rsid w:val="00F126BF"/>
    <w:rsid w:val="00F13B25"/>
    <w:rsid w:val="00F16608"/>
    <w:rsid w:val="00F16881"/>
    <w:rsid w:val="00F17262"/>
    <w:rsid w:val="00F20D96"/>
    <w:rsid w:val="00F23E50"/>
    <w:rsid w:val="00F2599A"/>
    <w:rsid w:val="00F26A34"/>
    <w:rsid w:val="00F3112D"/>
    <w:rsid w:val="00F33D9D"/>
    <w:rsid w:val="00F34C0F"/>
    <w:rsid w:val="00F36A4C"/>
    <w:rsid w:val="00F40058"/>
    <w:rsid w:val="00F41F7A"/>
    <w:rsid w:val="00F44AE1"/>
    <w:rsid w:val="00F45E93"/>
    <w:rsid w:val="00F47AA7"/>
    <w:rsid w:val="00F55CCB"/>
    <w:rsid w:val="00F6545F"/>
    <w:rsid w:val="00F71E9A"/>
    <w:rsid w:val="00F73A02"/>
    <w:rsid w:val="00F82556"/>
    <w:rsid w:val="00F91CC6"/>
    <w:rsid w:val="00F974D3"/>
    <w:rsid w:val="00F97613"/>
    <w:rsid w:val="00FA15ED"/>
    <w:rsid w:val="00FB3BAA"/>
    <w:rsid w:val="00FB626C"/>
    <w:rsid w:val="00FC2989"/>
    <w:rsid w:val="00FC2C45"/>
    <w:rsid w:val="00FC651E"/>
    <w:rsid w:val="00FD02D5"/>
    <w:rsid w:val="00FD362C"/>
    <w:rsid w:val="00FD6AF0"/>
    <w:rsid w:val="00FE221D"/>
    <w:rsid w:val="00FE2A15"/>
    <w:rsid w:val="00FE477E"/>
    <w:rsid w:val="00FE5AD2"/>
    <w:rsid w:val="00FE6310"/>
    <w:rsid w:val="00FF0BF1"/>
    <w:rsid w:val="00FF0F8F"/>
    <w:rsid w:val="00FF1006"/>
    <w:rsid w:val="00FF14FB"/>
    <w:rsid w:val="00FF15BA"/>
    <w:rsid w:val="00FF326A"/>
    <w:rsid w:val="00FF4A76"/>
    <w:rsid w:val="00FF4F7F"/>
    <w:rsid w:val="00FF7CE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2902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5CF5"/>
    <w:pPr>
      <w:suppressAutoHyphens/>
      <w:jc w:val="both"/>
    </w:pPr>
    <w:rPr>
      <w:rFonts w:ascii="Arial" w:hAnsi="Arial"/>
      <w:lang w:eastAsia="ar-SA"/>
    </w:rPr>
  </w:style>
  <w:style w:type="paragraph" w:styleId="Ttulo1">
    <w:name w:val="heading 1"/>
    <w:basedOn w:val="Normal"/>
    <w:next w:val="Normal"/>
    <w:qFormat/>
    <w:rsid w:val="008F5CF5"/>
    <w:pPr>
      <w:keepNext/>
      <w:tabs>
        <w:tab w:val="num" w:pos="0"/>
      </w:tabs>
      <w:outlineLvl w:val="0"/>
    </w:pPr>
    <w:rPr>
      <w:b/>
    </w:rPr>
  </w:style>
  <w:style w:type="paragraph" w:styleId="Ttulo2">
    <w:name w:val="heading 2"/>
    <w:basedOn w:val="Normal"/>
    <w:next w:val="Normal"/>
    <w:qFormat/>
    <w:rsid w:val="008F5CF5"/>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8F5CF5"/>
    <w:pPr>
      <w:keepNext/>
      <w:tabs>
        <w:tab w:val="num" w:pos="0"/>
      </w:tabs>
      <w:ind w:right="-93"/>
      <w:jc w:val="center"/>
      <w:outlineLvl w:val="2"/>
    </w:pPr>
    <w:rPr>
      <w:b/>
      <w:sz w:val="22"/>
    </w:rPr>
  </w:style>
  <w:style w:type="paragraph" w:styleId="Ttulo4">
    <w:name w:val="heading 4"/>
    <w:basedOn w:val="Normal"/>
    <w:next w:val="Normal"/>
    <w:qFormat/>
    <w:rsid w:val="008F5CF5"/>
    <w:pPr>
      <w:keepNext/>
      <w:tabs>
        <w:tab w:val="num" w:pos="0"/>
      </w:tabs>
      <w:outlineLvl w:val="3"/>
    </w:pPr>
    <w:rPr>
      <w:rFonts w:cs="Arial"/>
      <w:b/>
      <w:sz w:val="22"/>
    </w:rPr>
  </w:style>
  <w:style w:type="paragraph" w:styleId="Ttulo5">
    <w:name w:val="heading 5"/>
    <w:basedOn w:val="Normal"/>
    <w:next w:val="Normal"/>
    <w:qFormat/>
    <w:rsid w:val="008F5CF5"/>
    <w:pPr>
      <w:keepNext/>
      <w:tabs>
        <w:tab w:val="num" w:pos="0"/>
      </w:tabs>
      <w:ind w:left="1440"/>
      <w:outlineLvl w:val="4"/>
    </w:pPr>
    <w:rPr>
      <w:rFonts w:cs="Arial"/>
      <w:b/>
      <w:sz w:val="22"/>
    </w:rPr>
  </w:style>
  <w:style w:type="paragraph" w:styleId="Ttulo6">
    <w:name w:val="heading 6"/>
    <w:basedOn w:val="Normal"/>
    <w:next w:val="Normal"/>
    <w:qFormat/>
    <w:rsid w:val="008F5CF5"/>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8F5CF5"/>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8F5CF5"/>
    <w:pPr>
      <w:keepNext/>
      <w:tabs>
        <w:tab w:val="num" w:pos="0"/>
      </w:tabs>
      <w:spacing w:before="120"/>
      <w:ind w:left="23"/>
      <w:jc w:val="center"/>
      <w:outlineLvl w:val="7"/>
    </w:pPr>
    <w:rPr>
      <w:rFonts w:cs="Arial"/>
      <w:sz w:val="24"/>
    </w:rPr>
  </w:style>
  <w:style w:type="paragraph" w:styleId="Ttulo9">
    <w:name w:val="heading 9"/>
    <w:basedOn w:val="Normal"/>
    <w:next w:val="Normal"/>
    <w:qFormat/>
    <w:rsid w:val="008F5CF5"/>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8F5CF5"/>
    <w:rPr>
      <w:rFonts w:ascii="Symbol" w:hAnsi="Symbol"/>
    </w:rPr>
  </w:style>
  <w:style w:type="character" w:customStyle="1" w:styleId="Absatz-Standardschriftart">
    <w:name w:val="Absatz-Standardschriftart"/>
    <w:rsid w:val="008F5CF5"/>
  </w:style>
  <w:style w:type="character" w:customStyle="1" w:styleId="WW-Absatz-Standardschriftart">
    <w:name w:val="WW-Absatz-Standardschriftart"/>
    <w:rsid w:val="008F5CF5"/>
  </w:style>
  <w:style w:type="character" w:customStyle="1" w:styleId="WW8Num1z0">
    <w:name w:val="WW8Num1z0"/>
    <w:rsid w:val="008F5CF5"/>
    <w:rPr>
      <w:rFonts w:ascii="Symbol" w:hAnsi="Symbol"/>
    </w:rPr>
  </w:style>
  <w:style w:type="character" w:customStyle="1" w:styleId="WW-Absatz-Standardschriftart1">
    <w:name w:val="WW-Absatz-Standardschriftart1"/>
    <w:rsid w:val="008F5CF5"/>
  </w:style>
  <w:style w:type="character" w:customStyle="1" w:styleId="WW-WW8Num1z0">
    <w:name w:val="WW-WW8Num1z0"/>
    <w:rsid w:val="008F5CF5"/>
    <w:rPr>
      <w:rFonts w:ascii="Symbol" w:hAnsi="Symbol"/>
    </w:rPr>
  </w:style>
  <w:style w:type="character" w:customStyle="1" w:styleId="WW-Absatz-Standardschriftart11">
    <w:name w:val="WW-Absatz-Standardschriftart11"/>
    <w:rsid w:val="008F5CF5"/>
  </w:style>
  <w:style w:type="character" w:customStyle="1" w:styleId="WW-WW8Num1z01">
    <w:name w:val="WW-WW8Num1z01"/>
    <w:rsid w:val="008F5CF5"/>
    <w:rPr>
      <w:rFonts w:ascii="Symbol" w:hAnsi="Symbol"/>
    </w:rPr>
  </w:style>
  <w:style w:type="character" w:customStyle="1" w:styleId="WW-Absatz-Standardschriftart111">
    <w:name w:val="WW-Absatz-Standardschriftart111"/>
    <w:rsid w:val="008F5CF5"/>
  </w:style>
  <w:style w:type="character" w:customStyle="1" w:styleId="WW-WW8Num1z011">
    <w:name w:val="WW-WW8Num1z011"/>
    <w:rsid w:val="008F5CF5"/>
    <w:rPr>
      <w:rFonts w:ascii="Symbol" w:hAnsi="Symbol"/>
    </w:rPr>
  </w:style>
  <w:style w:type="character" w:customStyle="1" w:styleId="WW-Absatz-Standardschriftart1111">
    <w:name w:val="WW-Absatz-Standardschriftart1111"/>
    <w:rsid w:val="008F5CF5"/>
  </w:style>
  <w:style w:type="character" w:customStyle="1" w:styleId="WW-WW8Num1z0111">
    <w:name w:val="WW-WW8Num1z0111"/>
    <w:rsid w:val="008F5CF5"/>
    <w:rPr>
      <w:rFonts w:ascii="Symbol" w:hAnsi="Symbol"/>
    </w:rPr>
  </w:style>
  <w:style w:type="character" w:customStyle="1" w:styleId="WW-Absatz-Standardschriftart11111">
    <w:name w:val="WW-Absatz-Standardschriftart11111"/>
    <w:rsid w:val="008F5CF5"/>
  </w:style>
  <w:style w:type="character" w:customStyle="1" w:styleId="WW-WW8Num1z01111">
    <w:name w:val="WW-WW8Num1z01111"/>
    <w:rsid w:val="008F5CF5"/>
    <w:rPr>
      <w:rFonts w:ascii="Symbol" w:hAnsi="Symbol"/>
    </w:rPr>
  </w:style>
  <w:style w:type="character" w:customStyle="1" w:styleId="WW-Absatz-Standardschriftart111111">
    <w:name w:val="WW-Absatz-Standardschriftart111111"/>
    <w:rsid w:val="008F5CF5"/>
  </w:style>
  <w:style w:type="character" w:customStyle="1" w:styleId="WW-WW8Num1z011111">
    <w:name w:val="WW-WW8Num1z011111"/>
    <w:rsid w:val="008F5CF5"/>
    <w:rPr>
      <w:rFonts w:ascii="Symbol" w:hAnsi="Symbol"/>
    </w:rPr>
  </w:style>
  <w:style w:type="character" w:customStyle="1" w:styleId="WW-Absatz-Standardschriftart1111111">
    <w:name w:val="WW-Absatz-Standardschriftart1111111"/>
    <w:rsid w:val="008F5CF5"/>
  </w:style>
  <w:style w:type="character" w:customStyle="1" w:styleId="WW8Num13z0">
    <w:name w:val="WW8Num13z0"/>
    <w:rsid w:val="008F5CF5"/>
    <w:rPr>
      <w:b w:val="0"/>
    </w:rPr>
  </w:style>
  <w:style w:type="character" w:customStyle="1" w:styleId="WW8Num14z0">
    <w:name w:val="WW8Num14z0"/>
    <w:rsid w:val="008F5CF5"/>
    <w:rPr>
      <w:rFonts w:ascii="Times New Roman" w:hAnsi="Times New Roman"/>
    </w:rPr>
  </w:style>
  <w:style w:type="character" w:customStyle="1" w:styleId="WW8Num15z0">
    <w:name w:val="WW8Num15z0"/>
    <w:rsid w:val="008F5CF5"/>
    <w:rPr>
      <w:rFonts w:ascii="Symbol" w:eastAsia="Times New Roman" w:hAnsi="Symbol" w:cs="Arial"/>
    </w:rPr>
  </w:style>
  <w:style w:type="character" w:customStyle="1" w:styleId="WW8Num15z1">
    <w:name w:val="WW8Num15z1"/>
    <w:rsid w:val="008F5CF5"/>
    <w:rPr>
      <w:rFonts w:ascii="Courier New" w:hAnsi="Courier New" w:cs="Courier New"/>
    </w:rPr>
  </w:style>
  <w:style w:type="character" w:customStyle="1" w:styleId="WW8Num15z2">
    <w:name w:val="WW8Num15z2"/>
    <w:rsid w:val="008F5CF5"/>
    <w:rPr>
      <w:rFonts w:ascii="Wingdings" w:hAnsi="Wingdings"/>
    </w:rPr>
  </w:style>
  <w:style w:type="character" w:customStyle="1" w:styleId="WW8Num15z3">
    <w:name w:val="WW8Num15z3"/>
    <w:rsid w:val="008F5CF5"/>
    <w:rPr>
      <w:rFonts w:ascii="Symbol" w:hAnsi="Symbol"/>
    </w:rPr>
  </w:style>
  <w:style w:type="character" w:customStyle="1" w:styleId="WW8Num17z0">
    <w:name w:val="WW8Num17z0"/>
    <w:rsid w:val="008F5CF5"/>
    <w:rPr>
      <w:rFonts w:ascii="Times New Roman" w:eastAsia="Times New Roman" w:hAnsi="Times New Roman" w:cs="Times New Roman"/>
    </w:rPr>
  </w:style>
  <w:style w:type="character" w:customStyle="1" w:styleId="WW8Num17z1">
    <w:name w:val="WW8Num17z1"/>
    <w:rsid w:val="008F5CF5"/>
    <w:rPr>
      <w:rFonts w:ascii="Courier New" w:hAnsi="Courier New"/>
    </w:rPr>
  </w:style>
  <w:style w:type="character" w:customStyle="1" w:styleId="WW8Num17z2">
    <w:name w:val="WW8Num17z2"/>
    <w:rsid w:val="008F5CF5"/>
    <w:rPr>
      <w:rFonts w:ascii="Wingdings" w:hAnsi="Wingdings"/>
    </w:rPr>
  </w:style>
  <w:style w:type="character" w:customStyle="1" w:styleId="WW8Num17z3">
    <w:name w:val="WW8Num17z3"/>
    <w:rsid w:val="008F5CF5"/>
    <w:rPr>
      <w:rFonts w:ascii="Symbol" w:hAnsi="Symbol"/>
    </w:rPr>
  </w:style>
  <w:style w:type="character" w:customStyle="1" w:styleId="WW8Num18z0">
    <w:name w:val="WW8Num18z0"/>
    <w:rsid w:val="008F5CF5"/>
    <w:rPr>
      <w:rFonts w:ascii="Symbol" w:hAnsi="Symbol"/>
    </w:rPr>
  </w:style>
  <w:style w:type="character" w:customStyle="1" w:styleId="WW8Num19z1">
    <w:name w:val="WW8Num19z1"/>
    <w:rsid w:val="008F5CF5"/>
    <w:rPr>
      <w:rFonts w:ascii="Times New Roman" w:eastAsia="Times New Roman" w:hAnsi="Times New Roman" w:cs="Times New Roman"/>
    </w:rPr>
  </w:style>
  <w:style w:type="character" w:customStyle="1" w:styleId="WW8Num20z0">
    <w:name w:val="WW8Num20z0"/>
    <w:rsid w:val="008F5CF5"/>
    <w:rPr>
      <w:b w:val="0"/>
    </w:rPr>
  </w:style>
  <w:style w:type="character" w:customStyle="1" w:styleId="WW8Num22z0">
    <w:name w:val="WW8Num22z0"/>
    <w:rsid w:val="008F5CF5"/>
    <w:rPr>
      <w:rFonts w:ascii="Symbol" w:hAnsi="Symbol"/>
    </w:rPr>
  </w:style>
  <w:style w:type="character" w:customStyle="1" w:styleId="WW8Num28z0">
    <w:name w:val="WW8Num28z0"/>
    <w:rsid w:val="008F5CF5"/>
    <w:rPr>
      <w:b w:val="0"/>
    </w:rPr>
  </w:style>
  <w:style w:type="character" w:customStyle="1" w:styleId="WW8Num29z0">
    <w:name w:val="WW8Num29z0"/>
    <w:rsid w:val="008F5CF5"/>
    <w:rPr>
      <w:rFonts w:ascii="Symbol" w:hAnsi="Symbol"/>
      <w:color w:val="auto"/>
      <w:sz w:val="28"/>
    </w:rPr>
  </w:style>
  <w:style w:type="character" w:customStyle="1" w:styleId="WW8Num30z0">
    <w:name w:val="WW8Num30z0"/>
    <w:rsid w:val="008F5CF5"/>
    <w:rPr>
      <w:b w:val="0"/>
    </w:rPr>
  </w:style>
  <w:style w:type="character" w:customStyle="1" w:styleId="WW8NumSt13z0">
    <w:name w:val="WW8NumSt13z0"/>
    <w:rsid w:val="008F5CF5"/>
    <w:rPr>
      <w:rFonts w:ascii="Symbol" w:hAnsi="Symbol"/>
    </w:rPr>
  </w:style>
  <w:style w:type="character" w:customStyle="1" w:styleId="WW-Fontepargpadro">
    <w:name w:val="WW-Fonte parág. padrão"/>
    <w:rsid w:val="008F5CF5"/>
  </w:style>
  <w:style w:type="character" w:customStyle="1" w:styleId="WW-Absatz-Standardschriftart11111111">
    <w:name w:val="WW-Absatz-Standardschriftart11111111"/>
    <w:rsid w:val="008F5CF5"/>
  </w:style>
  <w:style w:type="character" w:customStyle="1" w:styleId="WW-Fontepargpadro1">
    <w:name w:val="WW-Fonte parág. padrão1"/>
    <w:rsid w:val="008F5CF5"/>
  </w:style>
  <w:style w:type="character" w:customStyle="1" w:styleId="WW-Fontepargpadro11">
    <w:name w:val="WW-Fonte parág. padrão11"/>
    <w:rsid w:val="008F5CF5"/>
  </w:style>
  <w:style w:type="character" w:styleId="Hyperlink">
    <w:name w:val="Hyperlink"/>
    <w:semiHidden/>
    <w:rsid w:val="008F5CF5"/>
    <w:rPr>
      <w:color w:val="0000FF"/>
      <w:u w:val="single"/>
    </w:rPr>
  </w:style>
  <w:style w:type="character" w:customStyle="1" w:styleId="WW8Num4z1">
    <w:name w:val="WW8Num4z1"/>
    <w:rsid w:val="008F5CF5"/>
    <w:rPr>
      <w:b w:val="0"/>
      <w:color w:val="000000"/>
    </w:rPr>
  </w:style>
  <w:style w:type="character" w:customStyle="1" w:styleId="WW8Num7z0">
    <w:name w:val="WW8Num7z0"/>
    <w:rsid w:val="008F5CF5"/>
    <w:rPr>
      <w:rFonts w:ascii="Symbol" w:hAnsi="Symbol"/>
    </w:rPr>
  </w:style>
  <w:style w:type="character" w:customStyle="1" w:styleId="WW8Num7z1">
    <w:name w:val="WW8Num7z1"/>
    <w:rsid w:val="008F5CF5"/>
    <w:rPr>
      <w:rFonts w:ascii="Courier New" w:hAnsi="Courier New"/>
    </w:rPr>
  </w:style>
  <w:style w:type="character" w:customStyle="1" w:styleId="WW8Num7z2">
    <w:name w:val="WW8Num7z2"/>
    <w:rsid w:val="008F5CF5"/>
    <w:rPr>
      <w:rFonts w:ascii="Wingdings" w:hAnsi="Wingdings"/>
    </w:rPr>
  </w:style>
  <w:style w:type="character" w:customStyle="1" w:styleId="WW8Num8z0">
    <w:name w:val="WW8Num8z0"/>
    <w:rsid w:val="008F5CF5"/>
    <w:rPr>
      <w:rFonts w:ascii="Symbol" w:hAnsi="Symbol"/>
    </w:rPr>
  </w:style>
  <w:style w:type="character" w:customStyle="1" w:styleId="WW8Num8z1">
    <w:name w:val="WW8Num8z1"/>
    <w:rsid w:val="008F5CF5"/>
    <w:rPr>
      <w:rFonts w:ascii="Courier New" w:hAnsi="Courier New"/>
    </w:rPr>
  </w:style>
  <w:style w:type="character" w:customStyle="1" w:styleId="WW8Num8z2">
    <w:name w:val="WW8Num8z2"/>
    <w:rsid w:val="008F5CF5"/>
    <w:rPr>
      <w:rFonts w:ascii="Wingdings" w:hAnsi="Wingdings"/>
    </w:rPr>
  </w:style>
  <w:style w:type="character" w:styleId="Nmerodepgina">
    <w:name w:val="page number"/>
    <w:basedOn w:val="WW-Fontepargpadro"/>
    <w:semiHidden/>
    <w:rsid w:val="008F5CF5"/>
  </w:style>
  <w:style w:type="character" w:customStyle="1" w:styleId="SmbolosdeNumerao">
    <w:name w:val="Símbolos de Numeração"/>
    <w:rsid w:val="008F5CF5"/>
  </w:style>
  <w:style w:type="character" w:customStyle="1" w:styleId="WW-SmbolosdeNumerao">
    <w:name w:val="WW-Símbolos de Numeração"/>
    <w:rsid w:val="008F5CF5"/>
  </w:style>
  <w:style w:type="character" w:customStyle="1" w:styleId="WW-SmbolosdeNumerao1">
    <w:name w:val="WW-Símbolos de Numeração1"/>
    <w:rsid w:val="008F5CF5"/>
  </w:style>
  <w:style w:type="character" w:customStyle="1" w:styleId="WW-SmbolosdeNumerao11">
    <w:name w:val="WW-Símbolos de Numeração11"/>
    <w:rsid w:val="008F5CF5"/>
  </w:style>
  <w:style w:type="character" w:customStyle="1" w:styleId="WW-SmbolosdeNumerao111">
    <w:name w:val="WW-Símbolos de Numeração111"/>
    <w:rsid w:val="008F5CF5"/>
  </w:style>
  <w:style w:type="character" w:customStyle="1" w:styleId="WW-SmbolosdeNumerao1111">
    <w:name w:val="WW-Símbolos de Numeração1111"/>
    <w:rsid w:val="008F5CF5"/>
  </w:style>
  <w:style w:type="character" w:customStyle="1" w:styleId="WW-SmbolosdeNumerao11111">
    <w:name w:val="WW-Símbolos de Numeração11111"/>
    <w:rsid w:val="008F5CF5"/>
  </w:style>
  <w:style w:type="character" w:customStyle="1" w:styleId="Smbolosdenumerao0">
    <w:name w:val="Símbolos de numeração"/>
    <w:rsid w:val="008F5CF5"/>
  </w:style>
  <w:style w:type="character" w:customStyle="1" w:styleId="Marcadores">
    <w:name w:val="Marcadores"/>
    <w:rsid w:val="008F5CF5"/>
    <w:rPr>
      <w:rFonts w:ascii="StarSymbol" w:eastAsia="StarSymbol" w:hAnsi="StarSymbol" w:cs="StarSymbol"/>
      <w:sz w:val="18"/>
      <w:szCs w:val="18"/>
    </w:rPr>
  </w:style>
  <w:style w:type="paragraph" w:customStyle="1" w:styleId="Captulo">
    <w:name w:val="Capítulo"/>
    <w:basedOn w:val="Normal"/>
    <w:next w:val="Corpodetexto"/>
    <w:rsid w:val="008F5CF5"/>
    <w:pPr>
      <w:keepNext/>
      <w:spacing w:before="240" w:after="120"/>
    </w:pPr>
    <w:rPr>
      <w:rFonts w:eastAsia="Tahoma" w:cs="Tahoma"/>
      <w:sz w:val="28"/>
      <w:szCs w:val="28"/>
    </w:rPr>
  </w:style>
  <w:style w:type="paragraph" w:styleId="Corpodetexto">
    <w:name w:val="Body Text"/>
    <w:basedOn w:val="Normal"/>
    <w:semiHidden/>
    <w:rsid w:val="008F5CF5"/>
    <w:rPr>
      <w:sz w:val="22"/>
    </w:rPr>
  </w:style>
  <w:style w:type="paragraph" w:styleId="Lista">
    <w:name w:val="List"/>
    <w:basedOn w:val="Corpodetexto"/>
    <w:semiHidden/>
    <w:rsid w:val="008F5CF5"/>
    <w:rPr>
      <w:rFonts w:cs="Tahoma"/>
    </w:rPr>
  </w:style>
  <w:style w:type="paragraph" w:styleId="Legenda">
    <w:name w:val="caption"/>
    <w:basedOn w:val="Normal"/>
    <w:qFormat/>
    <w:rsid w:val="008F5CF5"/>
    <w:pPr>
      <w:suppressLineNumbers/>
      <w:spacing w:before="120" w:after="120"/>
    </w:pPr>
    <w:rPr>
      <w:rFonts w:cs="Tahoma"/>
      <w:i/>
      <w:iCs/>
    </w:rPr>
  </w:style>
  <w:style w:type="paragraph" w:customStyle="1" w:styleId="ndice">
    <w:name w:val="Índice"/>
    <w:basedOn w:val="Normal"/>
    <w:rsid w:val="008F5CF5"/>
    <w:pPr>
      <w:suppressLineNumbers/>
    </w:pPr>
    <w:rPr>
      <w:rFonts w:cs="Tahoma"/>
    </w:rPr>
  </w:style>
  <w:style w:type="paragraph" w:customStyle="1" w:styleId="TtuloPrincipal">
    <w:name w:val="Título Principal"/>
    <w:basedOn w:val="Normal"/>
    <w:next w:val="Corpodetexto"/>
    <w:rsid w:val="008F5CF5"/>
    <w:pPr>
      <w:keepNext/>
      <w:spacing w:before="240" w:after="120"/>
    </w:pPr>
    <w:rPr>
      <w:rFonts w:eastAsia="Lucida Sans Unicode" w:cs="Tahoma"/>
      <w:sz w:val="28"/>
      <w:szCs w:val="28"/>
    </w:rPr>
  </w:style>
  <w:style w:type="paragraph" w:customStyle="1" w:styleId="WW-Legenda">
    <w:name w:val="WW-Legenda"/>
    <w:basedOn w:val="Normal"/>
    <w:rsid w:val="008F5CF5"/>
    <w:pPr>
      <w:suppressLineNumbers/>
      <w:spacing w:before="120" w:after="120"/>
    </w:pPr>
    <w:rPr>
      <w:rFonts w:cs="Tahoma"/>
      <w:i/>
      <w:iCs/>
    </w:rPr>
  </w:style>
  <w:style w:type="paragraph" w:customStyle="1" w:styleId="WW-ndice">
    <w:name w:val="WW-Índice"/>
    <w:basedOn w:val="Normal"/>
    <w:rsid w:val="008F5CF5"/>
    <w:pPr>
      <w:suppressLineNumbers/>
    </w:pPr>
    <w:rPr>
      <w:rFonts w:cs="Tahoma"/>
    </w:rPr>
  </w:style>
  <w:style w:type="paragraph" w:customStyle="1" w:styleId="WW-TtuloPrincipal">
    <w:name w:val="WW-Título Principal"/>
    <w:basedOn w:val="Normal"/>
    <w:next w:val="Corpodetexto"/>
    <w:rsid w:val="008F5CF5"/>
    <w:pPr>
      <w:keepNext/>
      <w:spacing w:before="240" w:after="120"/>
    </w:pPr>
    <w:rPr>
      <w:rFonts w:eastAsia="Lucida Sans Unicode" w:cs="Tahoma"/>
      <w:sz w:val="28"/>
      <w:szCs w:val="28"/>
    </w:rPr>
  </w:style>
  <w:style w:type="paragraph" w:customStyle="1" w:styleId="WW-Legenda1">
    <w:name w:val="WW-Legenda1"/>
    <w:basedOn w:val="Normal"/>
    <w:rsid w:val="008F5CF5"/>
    <w:pPr>
      <w:suppressLineNumbers/>
      <w:spacing w:before="120" w:after="120"/>
    </w:pPr>
    <w:rPr>
      <w:rFonts w:cs="Tahoma"/>
      <w:i/>
      <w:iCs/>
    </w:rPr>
  </w:style>
  <w:style w:type="paragraph" w:customStyle="1" w:styleId="WW-ndice1">
    <w:name w:val="WW-Índice1"/>
    <w:basedOn w:val="Normal"/>
    <w:rsid w:val="008F5CF5"/>
    <w:pPr>
      <w:suppressLineNumbers/>
    </w:pPr>
    <w:rPr>
      <w:rFonts w:cs="Tahoma"/>
    </w:rPr>
  </w:style>
  <w:style w:type="paragraph" w:customStyle="1" w:styleId="WW-TtuloPrincipal1">
    <w:name w:val="WW-Título Principal1"/>
    <w:basedOn w:val="Normal"/>
    <w:next w:val="Corpodetexto"/>
    <w:rsid w:val="008F5CF5"/>
    <w:pPr>
      <w:keepNext/>
      <w:spacing w:before="240" w:after="120"/>
    </w:pPr>
    <w:rPr>
      <w:rFonts w:eastAsia="Lucida Sans Unicode" w:cs="Tahoma"/>
      <w:sz w:val="28"/>
      <w:szCs w:val="28"/>
    </w:rPr>
  </w:style>
  <w:style w:type="paragraph" w:customStyle="1" w:styleId="WW-Legenda11">
    <w:name w:val="WW-Legenda11"/>
    <w:basedOn w:val="Normal"/>
    <w:rsid w:val="008F5CF5"/>
    <w:pPr>
      <w:suppressLineNumbers/>
      <w:spacing w:before="120" w:after="120"/>
    </w:pPr>
    <w:rPr>
      <w:rFonts w:cs="Tahoma"/>
      <w:i/>
      <w:iCs/>
    </w:rPr>
  </w:style>
  <w:style w:type="paragraph" w:customStyle="1" w:styleId="WW-ndice11">
    <w:name w:val="WW-Índice11"/>
    <w:basedOn w:val="Normal"/>
    <w:rsid w:val="008F5CF5"/>
    <w:pPr>
      <w:suppressLineNumbers/>
    </w:pPr>
    <w:rPr>
      <w:rFonts w:cs="Tahoma"/>
    </w:rPr>
  </w:style>
  <w:style w:type="paragraph" w:customStyle="1" w:styleId="WW-TtuloPrincipal11">
    <w:name w:val="WW-Título Principal11"/>
    <w:basedOn w:val="Normal"/>
    <w:next w:val="Corpodetexto"/>
    <w:rsid w:val="008F5CF5"/>
    <w:pPr>
      <w:keepNext/>
      <w:spacing w:before="240" w:after="120"/>
    </w:pPr>
    <w:rPr>
      <w:rFonts w:eastAsia="Lucida Sans Unicode" w:cs="Tahoma"/>
      <w:sz w:val="28"/>
      <w:szCs w:val="28"/>
    </w:rPr>
  </w:style>
  <w:style w:type="paragraph" w:customStyle="1" w:styleId="WW-Legenda111">
    <w:name w:val="WW-Legenda111"/>
    <w:basedOn w:val="Normal"/>
    <w:rsid w:val="008F5CF5"/>
    <w:pPr>
      <w:suppressLineNumbers/>
      <w:spacing w:before="120" w:after="120"/>
    </w:pPr>
    <w:rPr>
      <w:rFonts w:cs="Tahoma"/>
      <w:i/>
      <w:iCs/>
    </w:rPr>
  </w:style>
  <w:style w:type="paragraph" w:customStyle="1" w:styleId="WW-ndice111">
    <w:name w:val="WW-Índice111"/>
    <w:basedOn w:val="Normal"/>
    <w:rsid w:val="008F5CF5"/>
    <w:pPr>
      <w:suppressLineNumbers/>
    </w:pPr>
    <w:rPr>
      <w:rFonts w:cs="Tahoma"/>
    </w:rPr>
  </w:style>
  <w:style w:type="paragraph" w:customStyle="1" w:styleId="WW-TtuloPrincipal111">
    <w:name w:val="WW-Título Principal111"/>
    <w:basedOn w:val="Normal"/>
    <w:next w:val="Corpodetexto"/>
    <w:rsid w:val="008F5CF5"/>
    <w:pPr>
      <w:keepNext/>
      <w:spacing w:before="240" w:after="120"/>
    </w:pPr>
    <w:rPr>
      <w:rFonts w:eastAsia="Lucida Sans Unicode" w:cs="Tahoma"/>
      <w:sz w:val="28"/>
      <w:szCs w:val="28"/>
    </w:rPr>
  </w:style>
  <w:style w:type="paragraph" w:customStyle="1" w:styleId="WW-Legenda1111">
    <w:name w:val="WW-Legenda1111"/>
    <w:basedOn w:val="Normal"/>
    <w:rsid w:val="008F5CF5"/>
    <w:pPr>
      <w:suppressLineNumbers/>
      <w:spacing w:before="120" w:after="120"/>
    </w:pPr>
    <w:rPr>
      <w:rFonts w:cs="Tahoma"/>
      <w:i/>
      <w:iCs/>
    </w:rPr>
  </w:style>
  <w:style w:type="paragraph" w:customStyle="1" w:styleId="WW-ndice1111">
    <w:name w:val="WW-Índice1111"/>
    <w:basedOn w:val="Normal"/>
    <w:rsid w:val="008F5CF5"/>
    <w:pPr>
      <w:suppressLineNumbers/>
    </w:pPr>
    <w:rPr>
      <w:rFonts w:cs="Tahoma"/>
    </w:rPr>
  </w:style>
  <w:style w:type="paragraph" w:customStyle="1" w:styleId="WW-TtuloPrincipal1111">
    <w:name w:val="WW-Título Principal1111"/>
    <w:basedOn w:val="Normal"/>
    <w:next w:val="Corpodetexto"/>
    <w:rsid w:val="008F5CF5"/>
    <w:pPr>
      <w:keepNext/>
      <w:spacing w:before="240" w:after="120"/>
    </w:pPr>
    <w:rPr>
      <w:rFonts w:eastAsia="Lucida Sans Unicode" w:cs="Tahoma"/>
      <w:sz w:val="28"/>
      <w:szCs w:val="28"/>
    </w:rPr>
  </w:style>
  <w:style w:type="paragraph" w:customStyle="1" w:styleId="WW-Legenda11111">
    <w:name w:val="WW-Legenda11111"/>
    <w:basedOn w:val="Normal"/>
    <w:rsid w:val="008F5CF5"/>
    <w:pPr>
      <w:suppressLineNumbers/>
      <w:spacing w:before="120" w:after="120"/>
    </w:pPr>
    <w:rPr>
      <w:rFonts w:cs="Tahoma"/>
      <w:i/>
      <w:iCs/>
    </w:rPr>
  </w:style>
  <w:style w:type="paragraph" w:customStyle="1" w:styleId="WW-ndice11111">
    <w:name w:val="WW-Índice11111"/>
    <w:basedOn w:val="Normal"/>
    <w:rsid w:val="008F5CF5"/>
    <w:pPr>
      <w:suppressLineNumbers/>
    </w:pPr>
    <w:rPr>
      <w:rFonts w:cs="Tahoma"/>
    </w:rPr>
  </w:style>
  <w:style w:type="paragraph" w:customStyle="1" w:styleId="WW-TtuloPrincipal11111">
    <w:name w:val="WW-Título Principal11111"/>
    <w:basedOn w:val="Normal"/>
    <w:next w:val="Corpodetexto"/>
    <w:rsid w:val="008F5CF5"/>
    <w:pPr>
      <w:keepNext/>
      <w:spacing w:before="240" w:after="120"/>
    </w:pPr>
    <w:rPr>
      <w:rFonts w:eastAsia="Lucida Sans Unicode" w:cs="Tahoma"/>
      <w:sz w:val="28"/>
      <w:szCs w:val="28"/>
    </w:rPr>
  </w:style>
  <w:style w:type="paragraph" w:customStyle="1" w:styleId="WW-Legenda111111">
    <w:name w:val="WW-Legenda111111"/>
    <w:basedOn w:val="Normal"/>
    <w:rsid w:val="008F5CF5"/>
    <w:pPr>
      <w:suppressLineNumbers/>
      <w:spacing w:before="120" w:after="120"/>
    </w:pPr>
    <w:rPr>
      <w:rFonts w:cs="Tahoma"/>
      <w:i/>
      <w:iCs/>
    </w:rPr>
  </w:style>
  <w:style w:type="paragraph" w:customStyle="1" w:styleId="WW-ndice111111">
    <w:name w:val="WW-Índice111111"/>
    <w:basedOn w:val="Normal"/>
    <w:rsid w:val="008F5CF5"/>
    <w:pPr>
      <w:suppressLineNumbers/>
    </w:pPr>
    <w:rPr>
      <w:rFonts w:cs="Tahoma"/>
    </w:rPr>
  </w:style>
  <w:style w:type="paragraph" w:customStyle="1" w:styleId="WW-TtuloPrincipal111111">
    <w:name w:val="WW-Título Principal111111"/>
    <w:basedOn w:val="Normal"/>
    <w:next w:val="Corpodetexto"/>
    <w:rsid w:val="008F5CF5"/>
    <w:pPr>
      <w:keepNext/>
      <w:spacing w:before="240" w:after="120"/>
    </w:pPr>
    <w:rPr>
      <w:rFonts w:eastAsia="Lucida Sans Unicode" w:cs="Tahoma"/>
      <w:sz w:val="28"/>
      <w:szCs w:val="28"/>
    </w:rPr>
  </w:style>
  <w:style w:type="paragraph" w:styleId="Cabealho">
    <w:name w:val="header"/>
    <w:basedOn w:val="Normal"/>
    <w:semiHidden/>
    <w:rsid w:val="008F5CF5"/>
    <w:pPr>
      <w:tabs>
        <w:tab w:val="center" w:pos="4419"/>
        <w:tab w:val="right" w:pos="8838"/>
      </w:tabs>
    </w:pPr>
  </w:style>
  <w:style w:type="paragraph" w:styleId="Rodap">
    <w:name w:val="footer"/>
    <w:basedOn w:val="Normal"/>
    <w:link w:val="RodapChar"/>
    <w:uiPriority w:val="99"/>
    <w:rsid w:val="008F5CF5"/>
    <w:pPr>
      <w:tabs>
        <w:tab w:val="center" w:pos="4419"/>
        <w:tab w:val="right" w:pos="8838"/>
      </w:tabs>
    </w:pPr>
  </w:style>
  <w:style w:type="paragraph" w:customStyle="1" w:styleId="WW-Legenda1111111">
    <w:name w:val="WW-Legenda1111111"/>
    <w:basedOn w:val="Normal"/>
    <w:rsid w:val="008F5CF5"/>
    <w:pPr>
      <w:suppressLineNumbers/>
      <w:spacing w:before="120" w:after="120"/>
    </w:pPr>
    <w:rPr>
      <w:i/>
    </w:rPr>
  </w:style>
  <w:style w:type="paragraph" w:customStyle="1" w:styleId="Tabela">
    <w:name w:val="Tabela"/>
    <w:basedOn w:val="Legenda"/>
    <w:rsid w:val="008F5CF5"/>
  </w:style>
  <w:style w:type="paragraph" w:customStyle="1" w:styleId="WW-Tabela">
    <w:name w:val="WW-Tabela"/>
    <w:basedOn w:val="WW-Legenda"/>
    <w:rsid w:val="008F5CF5"/>
  </w:style>
  <w:style w:type="paragraph" w:customStyle="1" w:styleId="WW-Tabela1">
    <w:name w:val="WW-Tabela1"/>
    <w:basedOn w:val="WW-Legenda1"/>
    <w:rsid w:val="008F5CF5"/>
  </w:style>
  <w:style w:type="paragraph" w:customStyle="1" w:styleId="WW-Tabela11">
    <w:name w:val="WW-Tabela11"/>
    <w:basedOn w:val="WW-Legenda11"/>
    <w:rsid w:val="008F5CF5"/>
  </w:style>
  <w:style w:type="paragraph" w:customStyle="1" w:styleId="WW-Tabela111">
    <w:name w:val="WW-Tabela111"/>
    <w:basedOn w:val="WW-Legenda111"/>
    <w:rsid w:val="008F5CF5"/>
  </w:style>
  <w:style w:type="paragraph" w:customStyle="1" w:styleId="WW-Tabela1111">
    <w:name w:val="WW-Tabela1111"/>
    <w:basedOn w:val="WW-Legenda1111"/>
    <w:rsid w:val="008F5CF5"/>
  </w:style>
  <w:style w:type="paragraph" w:customStyle="1" w:styleId="WW-Tabela11111">
    <w:name w:val="WW-Tabela11111"/>
    <w:basedOn w:val="WW-Legenda11111"/>
    <w:rsid w:val="008F5CF5"/>
  </w:style>
  <w:style w:type="paragraph" w:customStyle="1" w:styleId="WW-Tabela111111">
    <w:name w:val="WW-Tabela111111"/>
    <w:basedOn w:val="WW-Legenda111111"/>
    <w:rsid w:val="008F5CF5"/>
  </w:style>
  <w:style w:type="paragraph" w:customStyle="1" w:styleId="WW-Tabela1111111">
    <w:name w:val="WW-Tabela1111111"/>
    <w:basedOn w:val="Normal"/>
    <w:rsid w:val="008F5CF5"/>
  </w:style>
  <w:style w:type="paragraph" w:customStyle="1" w:styleId="WW-Corpodetexto21">
    <w:name w:val="WW-Corpo de texto 21"/>
    <w:basedOn w:val="Normal"/>
    <w:rsid w:val="008F5CF5"/>
    <w:pPr>
      <w:widowControl w:val="0"/>
      <w:jc w:val="center"/>
    </w:pPr>
    <w:rPr>
      <w:b/>
      <w:sz w:val="24"/>
    </w:rPr>
  </w:style>
  <w:style w:type="paragraph" w:customStyle="1" w:styleId="Contedodetabela">
    <w:name w:val="Conteúdo de tabela"/>
    <w:basedOn w:val="Corpodetexto"/>
    <w:rsid w:val="008F5CF5"/>
  </w:style>
  <w:style w:type="paragraph" w:customStyle="1" w:styleId="WW-Corpodetexto22">
    <w:name w:val="WW-Corpo de texto 22"/>
    <w:basedOn w:val="Normal"/>
    <w:rsid w:val="008F5CF5"/>
    <w:pPr>
      <w:widowControl w:val="0"/>
      <w:tabs>
        <w:tab w:val="left" w:pos="2410"/>
      </w:tabs>
    </w:pPr>
    <w:rPr>
      <w:sz w:val="24"/>
    </w:rPr>
  </w:style>
  <w:style w:type="paragraph" w:customStyle="1" w:styleId="WW-Recuodecorpodetexto31">
    <w:name w:val="WW-Recuo de corpo de texto 31"/>
    <w:basedOn w:val="Normal"/>
    <w:rsid w:val="008F5CF5"/>
    <w:pPr>
      <w:widowControl w:val="0"/>
      <w:spacing w:line="240" w:lineRule="atLeast"/>
      <w:ind w:left="357" w:hanging="283"/>
    </w:pPr>
    <w:rPr>
      <w:sz w:val="24"/>
    </w:rPr>
  </w:style>
  <w:style w:type="paragraph" w:customStyle="1" w:styleId="Contedodatabela">
    <w:name w:val="Conteúdo da tabela"/>
    <w:basedOn w:val="Corpodetexto"/>
    <w:rsid w:val="008F5CF5"/>
    <w:pPr>
      <w:suppressLineNumbers/>
    </w:pPr>
  </w:style>
  <w:style w:type="paragraph" w:customStyle="1" w:styleId="Ttulodatabela">
    <w:name w:val="Título da tabela"/>
    <w:basedOn w:val="Contedodatabela"/>
    <w:rsid w:val="008F5CF5"/>
    <w:pPr>
      <w:jc w:val="center"/>
    </w:pPr>
    <w:rPr>
      <w:b/>
      <w:i/>
    </w:rPr>
  </w:style>
  <w:style w:type="paragraph" w:styleId="Recuodecorpodetexto">
    <w:name w:val="Body Text Indent"/>
    <w:basedOn w:val="Normal"/>
    <w:semiHidden/>
    <w:rsid w:val="008F5CF5"/>
    <w:pPr>
      <w:widowControl w:val="0"/>
      <w:ind w:firstLine="709"/>
    </w:pPr>
    <w:rPr>
      <w:rFonts w:ascii="Times New Roman" w:hAnsi="Times New Roman"/>
      <w:sz w:val="28"/>
      <w:lang w:val="pt-PT"/>
    </w:rPr>
  </w:style>
  <w:style w:type="paragraph" w:customStyle="1" w:styleId="Normal1">
    <w:name w:val="Normal1"/>
    <w:rsid w:val="008F5CF5"/>
    <w:pPr>
      <w:suppressAutoHyphens/>
      <w:jc w:val="both"/>
    </w:pPr>
    <w:rPr>
      <w:lang w:eastAsia="ar-SA"/>
    </w:rPr>
  </w:style>
  <w:style w:type="paragraph" w:styleId="Ttulo">
    <w:name w:val="Title"/>
    <w:basedOn w:val="Normal"/>
    <w:next w:val="Subttulo"/>
    <w:qFormat/>
    <w:rsid w:val="008F5CF5"/>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8F5CF5"/>
    <w:pPr>
      <w:widowControl w:val="0"/>
      <w:jc w:val="center"/>
    </w:pPr>
    <w:rPr>
      <w:rFonts w:cs="Arial"/>
      <w:b/>
      <w:sz w:val="22"/>
    </w:rPr>
  </w:style>
  <w:style w:type="paragraph" w:customStyle="1" w:styleId="WW-Corpodetexto3">
    <w:name w:val="WW-Corpo de texto 3"/>
    <w:basedOn w:val="Normal"/>
    <w:rsid w:val="008F5CF5"/>
    <w:rPr>
      <w:rFonts w:cs="Arial"/>
      <w:sz w:val="22"/>
      <w:szCs w:val="22"/>
    </w:rPr>
  </w:style>
  <w:style w:type="paragraph" w:customStyle="1" w:styleId="WW-Corpodetexto31">
    <w:name w:val="WW-Corpo de texto 31"/>
    <w:basedOn w:val="Normal"/>
    <w:rsid w:val="008F5CF5"/>
    <w:pPr>
      <w:widowControl w:val="0"/>
      <w:spacing w:line="240" w:lineRule="atLeast"/>
      <w:jc w:val="center"/>
    </w:pPr>
    <w:rPr>
      <w:sz w:val="22"/>
    </w:rPr>
  </w:style>
  <w:style w:type="paragraph" w:customStyle="1" w:styleId="WW-Corpodetexto2">
    <w:name w:val="WW-Corpo de texto 2"/>
    <w:basedOn w:val="Normal"/>
    <w:rsid w:val="008F5CF5"/>
    <w:pPr>
      <w:spacing w:line="240" w:lineRule="atLeast"/>
    </w:pPr>
    <w:rPr>
      <w:rFonts w:cs="Arial"/>
      <w:sz w:val="28"/>
    </w:rPr>
  </w:style>
  <w:style w:type="paragraph" w:customStyle="1" w:styleId="WW-Recuodecorpodetexto2">
    <w:name w:val="WW-Recuo de corpo de texto 2"/>
    <w:basedOn w:val="Normal"/>
    <w:rsid w:val="008F5CF5"/>
    <w:pPr>
      <w:ind w:left="1080"/>
    </w:pPr>
  </w:style>
  <w:style w:type="paragraph" w:customStyle="1" w:styleId="WW-Recuodecorpodetexto3">
    <w:name w:val="WW-Recuo de corpo de texto 3"/>
    <w:basedOn w:val="Normal"/>
    <w:rsid w:val="008F5CF5"/>
    <w:pPr>
      <w:spacing w:line="240" w:lineRule="atLeast"/>
      <w:ind w:left="2694"/>
    </w:pPr>
    <w:rPr>
      <w:sz w:val="28"/>
    </w:rPr>
  </w:style>
  <w:style w:type="paragraph" w:customStyle="1" w:styleId="Recuodecorpodetexto21">
    <w:name w:val="Recuo de corpo de texto 21"/>
    <w:basedOn w:val="Normal"/>
    <w:rsid w:val="008F5CF5"/>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8F5CF5"/>
    <w:rPr>
      <w:rFonts w:cs="Arial"/>
      <w:b/>
      <w:bCs/>
      <w:sz w:val="22"/>
    </w:rPr>
  </w:style>
  <w:style w:type="paragraph" w:customStyle="1" w:styleId="WW-NormalWeb">
    <w:name w:val="WW-Normal (Web)"/>
    <w:basedOn w:val="Normal"/>
    <w:rsid w:val="008F5CF5"/>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8F5CF5"/>
    <w:pPr>
      <w:suppressLineNumbers/>
    </w:pPr>
  </w:style>
  <w:style w:type="paragraph" w:customStyle="1" w:styleId="WW-ContedodaTabela">
    <w:name w:val="WW-Conteúdo da Tabela"/>
    <w:basedOn w:val="Corpodetexto"/>
    <w:rsid w:val="008F5CF5"/>
    <w:pPr>
      <w:suppressLineNumbers/>
    </w:pPr>
  </w:style>
  <w:style w:type="paragraph" w:customStyle="1" w:styleId="WW-ContedodaTabela1">
    <w:name w:val="WW-Conteúdo da Tabela1"/>
    <w:basedOn w:val="Corpodetexto"/>
    <w:rsid w:val="008F5CF5"/>
    <w:pPr>
      <w:suppressLineNumbers/>
    </w:pPr>
  </w:style>
  <w:style w:type="paragraph" w:customStyle="1" w:styleId="WW-ContedodaTabela11">
    <w:name w:val="WW-Conteúdo da Tabela11"/>
    <w:basedOn w:val="Corpodetexto"/>
    <w:rsid w:val="008F5CF5"/>
    <w:pPr>
      <w:suppressLineNumbers/>
    </w:pPr>
  </w:style>
  <w:style w:type="paragraph" w:customStyle="1" w:styleId="WW-ContedodaTabela111">
    <w:name w:val="WW-Conteúdo da Tabela111"/>
    <w:basedOn w:val="Corpodetexto"/>
    <w:rsid w:val="008F5CF5"/>
    <w:pPr>
      <w:suppressLineNumbers/>
    </w:pPr>
  </w:style>
  <w:style w:type="paragraph" w:customStyle="1" w:styleId="WW-ContedodaTabela1111">
    <w:name w:val="WW-Conteúdo da Tabela1111"/>
    <w:basedOn w:val="Corpodetexto"/>
    <w:rsid w:val="008F5CF5"/>
    <w:pPr>
      <w:suppressLineNumbers/>
    </w:pPr>
  </w:style>
  <w:style w:type="paragraph" w:customStyle="1" w:styleId="WW-ContedodaTabela11111">
    <w:name w:val="WW-Conteúdo da Tabela11111"/>
    <w:basedOn w:val="Corpodetexto"/>
    <w:rsid w:val="008F5CF5"/>
    <w:pPr>
      <w:suppressLineNumbers/>
    </w:pPr>
  </w:style>
  <w:style w:type="paragraph" w:customStyle="1" w:styleId="WW-ContedodaTabela111111">
    <w:name w:val="WW-Conteúdo da Tabela111111"/>
    <w:basedOn w:val="Corpodetexto"/>
    <w:rsid w:val="008F5CF5"/>
    <w:pPr>
      <w:suppressLineNumbers/>
    </w:pPr>
  </w:style>
  <w:style w:type="paragraph" w:customStyle="1" w:styleId="TtulodaTabela0">
    <w:name w:val="Título da Tabela"/>
    <w:basedOn w:val="ContedodaTabela0"/>
    <w:rsid w:val="008F5CF5"/>
    <w:pPr>
      <w:jc w:val="center"/>
    </w:pPr>
    <w:rPr>
      <w:b/>
      <w:bCs/>
      <w:i/>
      <w:iCs/>
    </w:rPr>
  </w:style>
  <w:style w:type="paragraph" w:customStyle="1" w:styleId="WW-TtulodaTabela">
    <w:name w:val="WW-Título da Tabela"/>
    <w:basedOn w:val="WW-ContedodaTabela"/>
    <w:rsid w:val="008F5CF5"/>
    <w:pPr>
      <w:jc w:val="center"/>
    </w:pPr>
    <w:rPr>
      <w:b/>
      <w:bCs/>
      <w:i/>
      <w:iCs/>
    </w:rPr>
  </w:style>
  <w:style w:type="paragraph" w:customStyle="1" w:styleId="WW-TtulodaTabela1">
    <w:name w:val="WW-Título da Tabela1"/>
    <w:basedOn w:val="WW-ContedodaTabela1"/>
    <w:rsid w:val="008F5CF5"/>
    <w:pPr>
      <w:jc w:val="center"/>
    </w:pPr>
    <w:rPr>
      <w:b/>
      <w:bCs/>
      <w:i/>
      <w:iCs/>
    </w:rPr>
  </w:style>
  <w:style w:type="paragraph" w:customStyle="1" w:styleId="WW-TtulodaTabela11">
    <w:name w:val="WW-Título da Tabela11"/>
    <w:basedOn w:val="WW-ContedodaTabela11"/>
    <w:rsid w:val="008F5CF5"/>
    <w:pPr>
      <w:jc w:val="center"/>
    </w:pPr>
    <w:rPr>
      <w:b/>
      <w:bCs/>
      <w:i/>
      <w:iCs/>
    </w:rPr>
  </w:style>
  <w:style w:type="paragraph" w:customStyle="1" w:styleId="WW-TtulodaTabela111">
    <w:name w:val="WW-Título da Tabela111"/>
    <w:basedOn w:val="WW-ContedodaTabela111"/>
    <w:rsid w:val="008F5CF5"/>
    <w:pPr>
      <w:jc w:val="center"/>
    </w:pPr>
    <w:rPr>
      <w:b/>
      <w:bCs/>
      <w:i/>
      <w:iCs/>
    </w:rPr>
  </w:style>
  <w:style w:type="paragraph" w:customStyle="1" w:styleId="WW-TtulodaTabela1111">
    <w:name w:val="WW-Título da Tabela1111"/>
    <w:basedOn w:val="WW-ContedodaTabela1111"/>
    <w:rsid w:val="008F5CF5"/>
    <w:pPr>
      <w:jc w:val="center"/>
    </w:pPr>
    <w:rPr>
      <w:b/>
      <w:bCs/>
      <w:i/>
      <w:iCs/>
    </w:rPr>
  </w:style>
  <w:style w:type="paragraph" w:customStyle="1" w:styleId="WW-TtulodaTabela11111">
    <w:name w:val="WW-Título da Tabela11111"/>
    <w:basedOn w:val="WW-ContedodaTabela11111"/>
    <w:rsid w:val="008F5CF5"/>
    <w:pPr>
      <w:jc w:val="center"/>
    </w:pPr>
    <w:rPr>
      <w:b/>
      <w:bCs/>
      <w:i/>
      <w:iCs/>
    </w:rPr>
  </w:style>
  <w:style w:type="paragraph" w:customStyle="1" w:styleId="WW-TtulodaTabela111111">
    <w:name w:val="WW-Título da Tabela111111"/>
    <w:basedOn w:val="WW-ContedodaTabela111111"/>
    <w:rsid w:val="008F5CF5"/>
    <w:pPr>
      <w:jc w:val="center"/>
    </w:pPr>
    <w:rPr>
      <w:b/>
      <w:bCs/>
      <w:i/>
      <w:iCs/>
    </w:rPr>
  </w:style>
  <w:style w:type="paragraph" w:customStyle="1" w:styleId="Contedodoquadro">
    <w:name w:val="Conteúdo do quadro"/>
    <w:basedOn w:val="Corpodetexto"/>
    <w:rsid w:val="008F5CF5"/>
  </w:style>
  <w:style w:type="paragraph" w:customStyle="1" w:styleId="WW-Contedodoquadro">
    <w:name w:val="WW-Conteúdo do quadro"/>
    <w:basedOn w:val="Corpodetexto"/>
    <w:rsid w:val="008F5CF5"/>
  </w:style>
  <w:style w:type="paragraph" w:customStyle="1" w:styleId="WW-Contedodoquadro1">
    <w:name w:val="WW-Conteúdo do quadro1"/>
    <w:basedOn w:val="Corpodetexto"/>
    <w:rsid w:val="008F5CF5"/>
  </w:style>
  <w:style w:type="paragraph" w:customStyle="1" w:styleId="WW-Contedodoquadro11">
    <w:name w:val="WW-Conteúdo do quadro11"/>
    <w:basedOn w:val="Corpodetexto"/>
    <w:rsid w:val="008F5CF5"/>
  </w:style>
  <w:style w:type="paragraph" w:customStyle="1" w:styleId="WW-Contedodoquadro111">
    <w:name w:val="WW-Conteúdo do quadro111"/>
    <w:basedOn w:val="Corpodetexto"/>
    <w:rsid w:val="008F5CF5"/>
  </w:style>
  <w:style w:type="paragraph" w:customStyle="1" w:styleId="WW-Contedodoquadro1111">
    <w:name w:val="WW-Conteúdo do quadro1111"/>
    <w:basedOn w:val="Corpodetexto"/>
    <w:rsid w:val="008F5CF5"/>
  </w:style>
  <w:style w:type="paragraph" w:customStyle="1" w:styleId="WW-Contedodoquadro11111">
    <w:name w:val="WW-Conteúdo do quadro11111"/>
    <w:basedOn w:val="Corpodetexto"/>
    <w:rsid w:val="008F5CF5"/>
  </w:style>
  <w:style w:type="paragraph" w:customStyle="1" w:styleId="WW-Contedodoquadro111111">
    <w:name w:val="WW-Conteúdo do quadro111111"/>
    <w:basedOn w:val="Corpodetexto"/>
    <w:rsid w:val="008F5CF5"/>
  </w:style>
  <w:style w:type="paragraph" w:customStyle="1" w:styleId="WW-Textoembloco">
    <w:name w:val="WW-Texto em bloco"/>
    <w:basedOn w:val="Normal"/>
    <w:rsid w:val="008F5CF5"/>
    <w:pPr>
      <w:spacing w:before="120" w:after="120"/>
      <w:ind w:left="2268" w:right="51"/>
    </w:pPr>
    <w:rPr>
      <w:sz w:val="24"/>
    </w:rPr>
  </w:style>
  <w:style w:type="paragraph" w:styleId="Corpodetexto2">
    <w:name w:val="Body Text 2"/>
    <w:basedOn w:val="Normal"/>
    <w:semiHidden/>
    <w:rsid w:val="008F5CF5"/>
    <w:rPr>
      <w:rFonts w:cs="Arial"/>
      <w:color w:val="000000"/>
      <w:sz w:val="22"/>
      <w:szCs w:val="22"/>
    </w:rPr>
  </w:style>
  <w:style w:type="paragraph" w:styleId="Corpodetexto3">
    <w:name w:val="Body Text 3"/>
    <w:basedOn w:val="Normal"/>
    <w:semiHidden/>
    <w:rsid w:val="008F5CF5"/>
    <w:pPr>
      <w:tabs>
        <w:tab w:val="left" w:pos="-645"/>
      </w:tabs>
      <w:spacing w:before="120" w:after="120"/>
      <w:ind w:right="51"/>
    </w:pPr>
    <w:rPr>
      <w:sz w:val="22"/>
      <w:szCs w:val="24"/>
    </w:rPr>
  </w:style>
  <w:style w:type="paragraph" w:styleId="Recuodecorpodetexto2">
    <w:name w:val="Body Text Indent 2"/>
    <w:basedOn w:val="Normal"/>
    <w:link w:val="Recuodecorpodetexto2Char"/>
    <w:semiHidden/>
    <w:rsid w:val="008F5CF5"/>
    <w:pPr>
      <w:spacing w:before="120" w:after="120"/>
      <w:ind w:left="1418" w:hanging="1418"/>
    </w:pPr>
    <w:rPr>
      <w:rFonts w:cs="Arial"/>
      <w:iCs/>
      <w:sz w:val="24"/>
    </w:rPr>
  </w:style>
  <w:style w:type="paragraph" w:styleId="Recuodecorpodetexto3">
    <w:name w:val="Body Text Indent 3"/>
    <w:basedOn w:val="Normal"/>
    <w:semiHidden/>
    <w:rsid w:val="008F5CF5"/>
    <w:pPr>
      <w:suppressAutoHyphens w:val="0"/>
      <w:ind w:left="1418"/>
    </w:pPr>
    <w:rPr>
      <w:rFonts w:cs="Arial"/>
      <w:color w:val="FF0000"/>
      <w:sz w:val="24"/>
    </w:rPr>
  </w:style>
  <w:style w:type="paragraph" w:styleId="Textoembloco">
    <w:name w:val="Block Text"/>
    <w:basedOn w:val="Normal"/>
    <w:semiHidden/>
    <w:rsid w:val="008F5CF5"/>
    <w:pPr>
      <w:spacing w:before="120" w:after="240"/>
      <w:ind w:left="1418" w:right="51" w:hanging="1418"/>
    </w:pPr>
    <w:rPr>
      <w:sz w:val="24"/>
    </w:rPr>
  </w:style>
  <w:style w:type="paragraph" w:customStyle="1" w:styleId="BodyText21">
    <w:name w:val="Body Text 21"/>
    <w:basedOn w:val="Normal"/>
    <w:rsid w:val="008F5CF5"/>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8F5CF5"/>
    <w:pPr>
      <w:widowControl w:val="0"/>
      <w:tabs>
        <w:tab w:val="left" w:pos="360"/>
      </w:tabs>
      <w:suppressAutoHyphens w:val="0"/>
      <w:spacing w:before="240"/>
    </w:pPr>
    <w:rPr>
      <w:sz w:val="22"/>
      <w:lang w:eastAsia="pt-BR"/>
    </w:rPr>
  </w:style>
  <w:style w:type="paragraph" w:customStyle="1" w:styleId="Estilo">
    <w:name w:val="Estilo"/>
    <w:rsid w:val="008F5CF5"/>
    <w:pPr>
      <w:widowControl w:val="0"/>
      <w:autoSpaceDE w:val="0"/>
      <w:autoSpaceDN w:val="0"/>
      <w:adjustRightInd w:val="0"/>
    </w:pPr>
    <w:rPr>
      <w:rFonts w:ascii="Arial" w:hAnsi="Arial" w:cs="Arial"/>
      <w:szCs w:val="24"/>
    </w:rPr>
  </w:style>
  <w:style w:type="paragraph" w:customStyle="1" w:styleId="P30">
    <w:name w:val="P30"/>
    <w:basedOn w:val="Normal"/>
    <w:rsid w:val="008F5CF5"/>
    <w:pPr>
      <w:suppressAutoHyphens w:val="0"/>
    </w:pPr>
    <w:rPr>
      <w:rFonts w:ascii="Times New Roman" w:hAnsi="Times New Roman"/>
      <w:b/>
      <w:snapToGrid w:val="0"/>
      <w:sz w:val="24"/>
      <w:lang w:eastAsia="pt-BR"/>
    </w:rPr>
  </w:style>
  <w:style w:type="paragraph" w:styleId="NormalWeb">
    <w:name w:val="Normal (Web)"/>
    <w:basedOn w:val="Normal"/>
    <w:uiPriority w:val="99"/>
    <w:semiHidden/>
    <w:rsid w:val="008F5CF5"/>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8F5CF5"/>
    <w:rPr>
      <w:rFonts w:ascii="Tahoma" w:hAnsi="Tahoma" w:cs="Tahoma"/>
      <w:sz w:val="16"/>
      <w:szCs w:val="16"/>
    </w:rPr>
  </w:style>
  <w:style w:type="character" w:customStyle="1" w:styleId="TextodebaloChar">
    <w:name w:val="Texto de balão Char"/>
    <w:semiHidden/>
    <w:rsid w:val="008F5CF5"/>
    <w:rPr>
      <w:rFonts w:ascii="Tahoma" w:hAnsi="Tahoma" w:cs="Tahoma"/>
      <w:sz w:val="16"/>
      <w:szCs w:val="16"/>
      <w:lang w:eastAsia="ar-SA"/>
    </w:rPr>
  </w:style>
  <w:style w:type="character" w:customStyle="1" w:styleId="CorpodetextoChar">
    <w:name w:val="Corpo de texto Char"/>
    <w:semiHidden/>
    <w:rsid w:val="008F5CF5"/>
    <w:rPr>
      <w:rFonts w:ascii="Arial" w:hAnsi="Arial"/>
      <w:sz w:val="22"/>
      <w:lang w:eastAsia="ar-SA"/>
    </w:rPr>
  </w:style>
  <w:style w:type="character" w:customStyle="1" w:styleId="Recuodecorpodetexto3Char">
    <w:name w:val="Recuo de corpo de texto 3 Char"/>
    <w:semiHidden/>
    <w:rsid w:val="008F5CF5"/>
    <w:rPr>
      <w:rFonts w:ascii="Arial" w:hAnsi="Arial" w:cs="Arial"/>
      <w:color w:val="FF0000"/>
      <w:sz w:val="24"/>
      <w:lang w:eastAsia="ar-SA"/>
    </w:rPr>
  </w:style>
  <w:style w:type="character" w:customStyle="1" w:styleId="Corpodetexto2Char">
    <w:name w:val="Corpo de texto 2 Char"/>
    <w:semiHidden/>
    <w:locked/>
    <w:rsid w:val="008F5CF5"/>
    <w:rPr>
      <w:rFonts w:ascii="Arial" w:hAnsi="Arial" w:cs="Arial"/>
      <w:color w:val="000000"/>
      <w:sz w:val="22"/>
      <w:szCs w:val="22"/>
      <w:lang w:eastAsia="ar-SA"/>
    </w:rPr>
  </w:style>
  <w:style w:type="character" w:customStyle="1" w:styleId="CabealhoChar">
    <w:name w:val="Cabeçalho Char"/>
    <w:semiHidden/>
    <w:rsid w:val="008F5CF5"/>
    <w:rPr>
      <w:rFonts w:ascii="Arial" w:hAnsi="Arial"/>
      <w:lang w:eastAsia="ar-SA"/>
    </w:rPr>
  </w:style>
  <w:style w:type="paragraph" w:customStyle="1" w:styleId="Recuodecorpodetexto210">
    <w:name w:val="Recuo de corpo de texto 21"/>
    <w:basedOn w:val="Normal"/>
    <w:rsid w:val="008F5CF5"/>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8F5CF5"/>
    <w:rPr>
      <w:rFonts w:ascii="Arial" w:hAnsi="Arial" w:cs="Arial"/>
      <w:b/>
      <w:sz w:val="22"/>
      <w:lang w:eastAsia="ar-SA"/>
    </w:rPr>
  </w:style>
  <w:style w:type="paragraph" w:styleId="SemEspaamento">
    <w:name w:val="No Spacing"/>
    <w:qFormat/>
    <w:rsid w:val="008F5CF5"/>
    <w:rPr>
      <w:rFonts w:ascii="Calibri" w:eastAsia="Calibri" w:hAnsi="Calibri"/>
      <w:sz w:val="22"/>
      <w:szCs w:val="22"/>
      <w:lang w:eastAsia="en-US"/>
    </w:rPr>
  </w:style>
  <w:style w:type="paragraph" w:styleId="Pr-formataoHTML">
    <w:name w:val="HTML Preformatted"/>
    <w:basedOn w:val="Normal"/>
    <w:semiHidden/>
    <w:unhideWhenUsed/>
    <w:rsid w:val="008F5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8F5CF5"/>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table" w:styleId="Tabelacomgrade">
    <w:name w:val="Table Grid"/>
    <w:basedOn w:val="Tabelanormal"/>
    <w:uiPriority w:val="59"/>
    <w:rsid w:val="00580DA2"/>
    <w:pPr>
      <w:jc w:val="both"/>
    </w:pPr>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western">
    <w:name w:val="western"/>
    <w:basedOn w:val="Normal"/>
    <w:rsid w:val="000126CC"/>
    <w:pPr>
      <w:suppressAutoHyphens w:val="0"/>
      <w:spacing w:before="100" w:beforeAutospacing="1" w:after="119"/>
      <w:jc w:val="left"/>
    </w:pPr>
    <w:rPr>
      <w:rFonts w:ascii="Times New Roman" w:hAnsi="Times New Roman"/>
      <w:sz w:val="24"/>
      <w:szCs w:val="24"/>
      <w:lang w:eastAsia="pt-BR"/>
    </w:rPr>
  </w:style>
  <w:style w:type="character" w:customStyle="1" w:styleId="RodapChar">
    <w:name w:val="Rodapé Char"/>
    <w:basedOn w:val="Fontepargpadro"/>
    <w:link w:val="Rodap"/>
    <w:uiPriority w:val="99"/>
    <w:rsid w:val="00D9083B"/>
    <w:rPr>
      <w:rFonts w:ascii="Arial" w:hAnsi="Arial"/>
      <w:lang w:eastAsia="ar-SA"/>
    </w:rPr>
  </w:style>
  <w:style w:type="character" w:customStyle="1" w:styleId="Recuodecorpodetexto2Char">
    <w:name w:val="Recuo de corpo de texto 2 Char"/>
    <w:basedOn w:val="Fontepargpadro"/>
    <w:link w:val="Recuodecorpodetexto2"/>
    <w:semiHidden/>
    <w:rsid w:val="006951B3"/>
    <w:rPr>
      <w:rFonts w:ascii="Arial" w:hAnsi="Arial" w:cs="Arial"/>
      <w:iCs/>
      <w:sz w:val="24"/>
      <w:lang w:eastAsia="ar-SA"/>
    </w:rPr>
  </w:style>
</w:styles>
</file>

<file path=word/webSettings.xml><?xml version="1.0" encoding="utf-8"?>
<w:webSettings xmlns:r="http://schemas.openxmlformats.org/officeDocument/2006/relationships" xmlns:w="http://schemas.openxmlformats.org/wordprocessingml/2006/main">
  <w:divs>
    <w:div w:id="38170369">
      <w:bodyDiv w:val="1"/>
      <w:marLeft w:val="0"/>
      <w:marRight w:val="0"/>
      <w:marTop w:val="0"/>
      <w:marBottom w:val="0"/>
      <w:divBdr>
        <w:top w:val="none" w:sz="0" w:space="0" w:color="auto"/>
        <w:left w:val="none" w:sz="0" w:space="0" w:color="auto"/>
        <w:bottom w:val="none" w:sz="0" w:space="0" w:color="auto"/>
        <w:right w:val="none" w:sz="0" w:space="0" w:color="auto"/>
      </w:divBdr>
    </w:div>
    <w:div w:id="42491026">
      <w:bodyDiv w:val="1"/>
      <w:marLeft w:val="0"/>
      <w:marRight w:val="0"/>
      <w:marTop w:val="0"/>
      <w:marBottom w:val="0"/>
      <w:divBdr>
        <w:top w:val="none" w:sz="0" w:space="0" w:color="auto"/>
        <w:left w:val="none" w:sz="0" w:space="0" w:color="auto"/>
        <w:bottom w:val="none" w:sz="0" w:space="0" w:color="auto"/>
        <w:right w:val="none" w:sz="0" w:space="0" w:color="auto"/>
      </w:divBdr>
    </w:div>
    <w:div w:id="54862594">
      <w:bodyDiv w:val="1"/>
      <w:marLeft w:val="0"/>
      <w:marRight w:val="0"/>
      <w:marTop w:val="0"/>
      <w:marBottom w:val="0"/>
      <w:divBdr>
        <w:top w:val="none" w:sz="0" w:space="0" w:color="auto"/>
        <w:left w:val="none" w:sz="0" w:space="0" w:color="auto"/>
        <w:bottom w:val="none" w:sz="0" w:space="0" w:color="auto"/>
        <w:right w:val="none" w:sz="0" w:space="0" w:color="auto"/>
      </w:divBdr>
    </w:div>
    <w:div w:id="59640868">
      <w:bodyDiv w:val="1"/>
      <w:marLeft w:val="0"/>
      <w:marRight w:val="0"/>
      <w:marTop w:val="0"/>
      <w:marBottom w:val="0"/>
      <w:divBdr>
        <w:top w:val="none" w:sz="0" w:space="0" w:color="auto"/>
        <w:left w:val="none" w:sz="0" w:space="0" w:color="auto"/>
        <w:bottom w:val="none" w:sz="0" w:space="0" w:color="auto"/>
        <w:right w:val="none" w:sz="0" w:space="0" w:color="auto"/>
      </w:divBdr>
    </w:div>
    <w:div w:id="151221731">
      <w:bodyDiv w:val="1"/>
      <w:marLeft w:val="0"/>
      <w:marRight w:val="0"/>
      <w:marTop w:val="0"/>
      <w:marBottom w:val="0"/>
      <w:divBdr>
        <w:top w:val="none" w:sz="0" w:space="0" w:color="auto"/>
        <w:left w:val="none" w:sz="0" w:space="0" w:color="auto"/>
        <w:bottom w:val="none" w:sz="0" w:space="0" w:color="auto"/>
        <w:right w:val="none" w:sz="0" w:space="0" w:color="auto"/>
      </w:divBdr>
    </w:div>
    <w:div w:id="209264833">
      <w:bodyDiv w:val="1"/>
      <w:marLeft w:val="0"/>
      <w:marRight w:val="0"/>
      <w:marTop w:val="0"/>
      <w:marBottom w:val="0"/>
      <w:divBdr>
        <w:top w:val="none" w:sz="0" w:space="0" w:color="auto"/>
        <w:left w:val="none" w:sz="0" w:space="0" w:color="auto"/>
        <w:bottom w:val="none" w:sz="0" w:space="0" w:color="auto"/>
        <w:right w:val="none" w:sz="0" w:space="0" w:color="auto"/>
      </w:divBdr>
    </w:div>
    <w:div w:id="231890598">
      <w:bodyDiv w:val="1"/>
      <w:marLeft w:val="0"/>
      <w:marRight w:val="0"/>
      <w:marTop w:val="0"/>
      <w:marBottom w:val="0"/>
      <w:divBdr>
        <w:top w:val="none" w:sz="0" w:space="0" w:color="auto"/>
        <w:left w:val="none" w:sz="0" w:space="0" w:color="auto"/>
        <w:bottom w:val="none" w:sz="0" w:space="0" w:color="auto"/>
        <w:right w:val="none" w:sz="0" w:space="0" w:color="auto"/>
      </w:divBdr>
    </w:div>
    <w:div w:id="265236769">
      <w:bodyDiv w:val="1"/>
      <w:marLeft w:val="0"/>
      <w:marRight w:val="0"/>
      <w:marTop w:val="0"/>
      <w:marBottom w:val="0"/>
      <w:divBdr>
        <w:top w:val="none" w:sz="0" w:space="0" w:color="auto"/>
        <w:left w:val="none" w:sz="0" w:space="0" w:color="auto"/>
        <w:bottom w:val="none" w:sz="0" w:space="0" w:color="auto"/>
        <w:right w:val="none" w:sz="0" w:space="0" w:color="auto"/>
      </w:divBdr>
    </w:div>
    <w:div w:id="272638537">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485710305">
      <w:bodyDiv w:val="1"/>
      <w:marLeft w:val="0"/>
      <w:marRight w:val="0"/>
      <w:marTop w:val="0"/>
      <w:marBottom w:val="0"/>
      <w:divBdr>
        <w:top w:val="none" w:sz="0" w:space="0" w:color="auto"/>
        <w:left w:val="none" w:sz="0" w:space="0" w:color="auto"/>
        <w:bottom w:val="none" w:sz="0" w:space="0" w:color="auto"/>
        <w:right w:val="none" w:sz="0" w:space="0" w:color="auto"/>
      </w:divBdr>
    </w:div>
    <w:div w:id="489710251">
      <w:bodyDiv w:val="1"/>
      <w:marLeft w:val="0"/>
      <w:marRight w:val="0"/>
      <w:marTop w:val="0"/>
      <w:marBottom w:val="0"/>
      <w:divBdr>
        <w:top w:val="none" w:sz="0" w:space="0" w:color="auto"/>
        <w:left w:val="none" w:sz="0" w:space="0" w:color="auto"/>
        <w:bottom w:val="none" w:sz="0" w:space="0" w:color="auto"/>
        <w:right w:val="none" w:sz="0" w:space="0" w:color="auto"/>
      </w:divBdr>
    </w:div>
    <w:div w:id="490946177">
      <w:bodyDiv w:val="1"/>
      <w:marLeft w:val="0"/>
      <w:marRight w:val="0"/>
      <w:marTop w:val="0"/>
      <w:marBottom w:val="0"/>
      <w:divBdr>
        <w:top w:val="none" w:sz="0" w:space="0" w:color="auto"/>
        <w:left w:val="none" w:sz="0" w:space="0" w:color="auto"/>
        <w:bottom w:val="none" w:sz="0" w:space="0" w:color="auto"/>
        <w:right w:val="none" w:sz="0" w:space="0" w:color="auto"/>
      </w:divBdr>
    </w:div>
    <w:div w:id="617447212">
      <w:bodyDiv w:val="1"/>
      <w:marLeft w:val="0"/>
      <w:marRight w:val="0"/>
      <w:marTop w:val="0"/>
      <w:marBottom w:val="0"/>
      <w:divBdr>
        <w:top w:val="none" w:sz="0" w:space="0" w:color="auto"/>
        <w:left w:val="none" w:sz="0" w:space="0" w:color="auto"/>
        <w:bottom w:val="none" w:sz="0" w:space="0" w:color="auto"/>
        <w:right w:val="none" w:sz="0" w:space="0" w:color="auto"/>
      </w:divBdr>
    </w:div>
    <w:div w:id="633948857">
      <w:bodyDiv w:val="1"/>
      <w:marLeft w:val="0"/>
      <w:marRight w:val="0"/>
      <w:marTop w:val="0"/>
      <w:marBottom w:val="0"/>
      <w:divBdr>
        <w:top w:val="none" w:sz="0" w:space="0" w:color="auto"/>
        <w:left w:val="none" w:sz="0" w:space="0" w:color="auto"/>
        <w:bottom w:val="none" w:sz="0" w:space="0" w:color="auto"/>
        <w:right w:val="none" w:sz="0" w:space="0" w:color="auto"/>
      </w:divBdr>
    </w:div>
    <w:div w:id="660813965">
      <w:bodyDiv w:val="1"/>
      <w:marLeft w:val="0"/>
      <w:marRight w:val="0"/>
      <w:marTop w:val="0"/>
      <w:marBottom w:val="0"/>
      <w:divBdr>
        <w:top w:val="none" w:sz="0" w:space="0" w:color="auto"/>
        <w:left w:val="none" w:sz="0" w:space="0" w:color="auto"/>
        <w:bottom w:val="none" w:sz="0" w:space="0" w:color="auto"/>
        <w:right w:val="none" w:sz="0" w:space="0" w:color="auto"/>
      </w:divBdr>
    </w:div>
    <w:div w:id="663627395">
      <w:bodyDiv w:val="1"/>
      <w:marLeft w:val="0"/>
      <w:marRight w:val="0"/>
      <w:marTop w:val="0"/>
      <w:marBottom w:val="0"/>
      <w:divBdr>
        <w:top w:val="none" w:sz="0" w:space="0" w:color="auto"/>
        <w:left w:val="none" w:sz="0" w:space="0" w:color="auto"/>
        <w:bottom w:val="none" w:sz="0" w:space="0" w:color="auto"/>
        <w:right w:val="none" w:sz="0" w:space="0" w:color="auto"/>
      </w:divBdr>
    </w:div>
    <w:div w:id="715357142">
      <w:bodyDiv w:val="1"/>
      <w:marLeft w:val="0"/>
      <w:marRight w:val="0"/>
      <w:marTop w:val="0"/>
      <w:marBottom w:val="0"/>
      <w:divBdr>
        <w:top w:val="none" w:sz="0" w:space="0" w:color="auto"/>
        <w:left w:val="none" w:sz="0" w:space="0" w:color="auto"/>
        <w:bottom w:val="none" w:sz="0" w:space="0" w:color="auto"/>
        <w:right w:val="none" w:sz="0" w:space="0" w:color="auto"/>
      </w:divBdr>
    </w:div>
    <w:div w:id="754940997">
      <w:bodyDiv w:val="1"/>
      <w:marLeft w:val="0"/>
      <w:marRight w:val="0"/>
      <w:marTop w:val="0"/>
      <w:marBottom w:val="0"/>
      <w:divBdr>
        <w:top w:val="none" w:sz="0" w:space="0" w:color="auto"/>
        <w:left w:val="none" w:sz="0" w:space="0" w:color="auto"/>
        <w:bottom w:val="none" w:sz="0" w:space="0" w:color="auto"/>
        <w:right w:val="none" w:sz="0" w:space="0" w:color="auto"/>
      </w:divBdr>
    </w:div>
    <w:div w:id="756557526">
      <w:bodyDiv w:val="1"/>
      <w:marLeft w:val="0"/>
      <w:marRight w:val="0"/>
      <w:marTop w:val="0"/>
      <w:marBottom w:val="0"/>
      <w:divBdr>
        <w:top w:val="none" w:sz="0" w:space="0" w:color="auto"/>
        <w:left w:val="none" w:sz="0" w:space="0" w:color="auto"/>
        <w:bottom w:val="none" w:sz="0" w:space="0" w:color="auto"/>
        <w:right w:val="none" w:sz="0" w:space="0" w:color="auto"/>
      </w:divBdr>
    </w:div>
    <w:div w:id="776146604">
      <w:bodyDiv w:val="1"/>
      <w:marLeft w:val="0"/>
      <w:marRight w:val="0"/>
      <w:marTop w:val="0"/>
      <w:marBottom w:val="0"/>
      <w:divBdr>
        <w:top w:val="none" w:sz="0" w:space="0" w:color="auto"/>
        <w:left w:val="none" w:sz="0" w:space="0" w:color="auto"/>
        <w:bottom w:val="none" w:sz="0" w:space="0" w:color="auto"/>
        <w:right w:val="none" w:sz="0" w:space="0" w:color="auto"/>
      </w:divBdr>
    </w:div>
    <w:div w:id="851843816">
      <w:bodyDiv w:val="1"/>
      <w:marLeft w:val="0"/>
      <w:marRight w:val="0"/>
      <w:marTop w:val="0"/>
      <w:marBottom w:val="0"/>
      <w:divBdr>
        <w:top w:val="none" w:sz="0" w:space="0" w:color="auto"/>
        <w:left w:val="none" w:sz="0" w:space="0" w:color="auto"/>
        <w:bottom w:val="none" w:sz="0" w:space="0" w:color="auto"/>
        <w:right w:val="none" w:sz="0" w:space="0" w:color="auto"/>
      </w:divBdr>
    </w:div>
    <w:div w:id="875502193">
      <w:bodyDiv w:val="1"/>
      <w:marLeft w:val="0"/>
      <w:marRight w:val="0"/>
      <w:marTop w:val="0"/>
      <w:marBottom w:val="0"/>
      <w:divBdr>
        <w:top w:val="none" w:sz="0" w:space="0" w:color="auto"/>
        <w:left w:val="none" w:sz="0" w:space="0" w:color="auto"/>
        <w:bottom w:val="none" w:sz="0" w:space="0" w:color="auto"/>
        <w:right w:val="none" w:sz="0" w:space="0" w:color="auto"/>
      </w:divBdr>
    </w:div>
    <w:div w:id="884098501">
      <w:bodyDiv w:val="1"/>
      <w:marLeft w:val="0"/>
      <w:marRight w:val="0"/>
      <w:marTop w:val="0"/>
      <w:marBottom w:val="0"/>
      <w:divBdr>
        <w:top w:val="none" w:sz="0" w:space="0" w:color="auto"/>
        <w:left w:val="none" w:sz="0" w:space="0" w:color="auto"/>
        <w:bottom w:val="none" w:sz="0" w:space="0" w:color="auto"/>
        <w:right w:val="none" w:sz="0" w:space="0" w:color="auto"/>
      </w:divBdr>
    </w:div>
    <w:div w:id="902639863">
      <w:bodyDiv w:val="1"/>
      <w:marLeft w:val="0"/>
      <w:marRight w:val="0"/>
      <w:marTop w:val="0"/>
      <w:marBottom w:val="0"/>
      <w:divBdr>
        <w:top w:val="none" w:sz="0" w:space="0" w:color="auto"/>
        <w:left w:val="none" w:sz="0" w:space="0" w:color="auto"/>
        <w:bottom w:val="none" w:sz="0" w:space="0" w:color="auto"/>
        <w:right w:val="none" w:sz="0" w:space="0" w:color="auto"/>
      </w:divBdr>
    </w:div>
    <w:div w:id="946040399">
      <w:bodyDiv w:val="1"/>
      <w:marLeft w:val="0"/>
      <w:marRight w:val="0"/>
      <w:marTop w:val="0"/>
      <w:marBottom w:val="0"/>
      <w:divBdr>
        <w:top w:val="none" w:sz="0" w:space="0" w:color="auto"/>
        <w:left w:val="none" w:sz="0" w:space="0" w:color="auto"/>
        <w:bottom w:val="none" w:sz="0" w:space="0" w:color="auto"/>
        <w:right w:val="none" w:sz="0" w:space="0" w:color="auto"/>
      </w:divBdr>
    </w:div>
    <w:div w:id="956563911">
      <w:bodyDiv w:val="1"/>
      <w:marLeft w:val="0"/>
      <w:marRight w:val="0"/>
      <w:marTop w:val="0"/>
      <w:marBottom w:val="0"/>
      <w:divBdr>
        <w:top w:val="none" w:sz="0" w:space="0" w:color="auto"/>
        <w:left w:val="none" w:sz="0" w:space="0" w:color="auto"/>
        <w:bottom w:val="none" w:sz="0" w:space="0" w:color="auto"/>
        <w:right w:val="none" w:sz="0" w:space="0" w:color="auto"/>
      </w:divBdr>
    </w:div>
    <w:div w:id="957489668">
      <w:bodyDiv w:val="1"/>
      <w:marLeft w:val="0"/>
      <w:marRight w:val="0"/>
      <w:marTop w:val="0"/>
      <w:marBottom w:val="0"/>
      <w:divBdr>
        <w:top w:val="none" w:sz="0" w:space="0" w:color="auto"/>
        <w:left w:val="none" w:sz="0" w:space="0" w:color="auto"/>
        <w:bottom w:val="none" w:sz="0" w:space="0" w:color="auto"/>
        <w:right w:val="none" w:sz="0" w:space="0" w:color="auto"/>
      </w:divBdr>
    </w:div>
    <w:div w:id="1007364179">
      <w:bodyDiv w:val="1"/>
      <w:marLeft w:val="0"/>
      <w:marRight w:val="0"/>
      <w:marTop w:val="0"/>
      <w:marBottom w:val="0"/>
      <w:divBdr>
        <w:top w:val="none" w:sz="0" w:space="0" w:color="auto"/>
        <w:left w:val="none" w:sz="0" w:space="0" w:color="auto"/>
        <w:bottom w:val="none" w:sz="0" w:space="0" w:color="auto"/>
        <w:right w:val="none" w:sz="0" w:space="0" w:color="auto"/>
      </w:divBdr>
    </w:div>
    <w:div w:id="1061714528">
      <w:bodyDiv w:val="1"/>
      <w:marLeft w:val="0"/>
      <w:marRight w:val="0"/>
      <w:marTop w:val="0"/>
      <w:marBottom w:val="0"/>
      <w:divBdr>
        <w:top w:val="none" w:sz="0" w:space="0" w:color="auto"/>
        <w:left w:val="none" w:sz="0" w:space="0" w:color="auto"/>
        <w:bottom w:val="none" w:sz="0" w:space="0" w:color="auto"/>
        <w:right w:val="none" w:sz="0" w:space="0" w:color="auto"/>
      </w:divBdr>
    </w:div>
    <w:div w:id="1134910205">
      <w:bodyDiv w:val="1"/>
      <w:marLeft w:val="0"/>
      <w:marRight w:val="0"/>
      <w:marTop w:val="0"/>
      <w:marBottom w:val="0"/>
      <w:divBdr>
        <w:top w:val="none" w:sz="0" w:space="0" w:color="auto"/>
        <w:left w:val="none" w:sz="0" w:space="0" w:color="auto"/>
        <w:bottom w:val="none" w:sz="0" w:space="0" w:color="auto"/>
        <w:right w:val="none" w:sz="0" w:space="0" w:color="auto"/>
      </w:divBdr>
    </w:div>
    <w:div w:id="1139372806">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72645004">
      <w:bodyDiv w:val="1"/>
      <w:marLeft w:val="0"/>
      <w:marRight w:val="0"/>
      <w:marTop w:val="0"/>
      <w:marBottom w:val="0"/>
      <w:divBdr>
        <w:top w:val="none" w:sz="0" w:space="0" w:color="auto"/>
        <w:left w:val="none" w:sz="0" w:space="0" w:color="auto"/>
        <w:bottom w:val="none" w:sz="0" w:space="0" w:color="auto"/>
        <w:right w:val="none" w:sz="0" w:space="0" w:color="auto"/>
      </w:divBdr>
    </w:div>
    <w:div w:id="1197350919">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212688923">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50370088">
      <w:bodyDiv w:val="1"/>
      <w:marLeft w:val="0"/>
      <w:marRight w:val="0"/>
      <w:marTop w:val="0"/>
      <w:marBottom w:val="0"/>
      <w:divBdr>
        <w:top w:val="none" w:sz="0" w:space="0" w:color="auto"/>
        <w:left w:val="none" w:sz="0" w:space="0" w:color="auto"/>
        <w:bottom w:val="none" w:sz="0" w:space="0" w:color="auto"/>
        <w:right w:val="none" w:sz="0" w:space="0" w:color="auto"/>
      </w:divBdr>
    </w:div>
    <w:div w:id="1359966830">
      <w:bodyDiv w:val="1"/>
      <w:marLeft w:val="0"/>
      <w:marRight w:val="0"/>
      <w:marTop w:val="0"/>
      <w:marBottom w:val="0"/>
      <w:divBdr>
        <w:top w:val="none" w:sz="0" w:space="0" w:color="auto"/>
        <w:left w:val="none" w:sz="0" w:space="0" w:color="auto"/>
        <w:bottom w:val="none" w:sz="0" w:space="0" w:color="auto"/>
        <w:right w:val="none" w:sz="0" w:space="0" w:color="auto"/>
      </w:divBdr>
    </w:div>
    <w:div w:id="1365015698">
      <w:bodyDiv w:val="1"/>
      <w:marLeft w:val="0"/>
      <w:marRight w:val="0"/>
      <w:marTop w:val="0"/>
      <w:marBottom w:val="0"/>
      <w:divBdr>
        <w:top w:val="none" w:sz="0" w:space="0" w:color="auto"/>
        <w:left w:val="none" w:sz="0" w:space="0" w:color="auto"/>
        <w:bottom w:val="none" w:sz="0" w:space="0" w:color="auto"/>
        <w:right w:val="none" w:sz="0" w:space="0" w:color="auto"/>
      </w:divBdr>
    </w:div>
    <w:div w:id="1391998519">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419912557">
      <w:bodyDiv w:val="1"/>
      <w:marLeft w:val="0"/>
      <w:marRight w:val="0"/>
      <w:marTop w:val="0"/>
      <w:marBottom w:val="0"/>
      <w:divBdr>
        <w:top w:val="none" w:sz="0" w:space="0" w:color="auto"/>
        <w:left w:val="none" w:sz="0" w:space="0" w:color="auto"/>
        <w:bottom w:val="none" w:sz="0" w:space="0" w:color="auto"/>
        <w:right w:val="none" w:sz="0" w:space="0" w:color="auto"/>
      </w:divBdr>
    </w:div>
    <w:div w:id="1420326711">
      <w:bodyDiv w:val="1"/>
      <w:marLeft w:val="0"/>
      <w:marRight w:val="0"/>
      <w:marTop w:val="0"/>
      <w:marBottom w:val="0"/>
      <w:divBdr>
        <w:top w:val="none" w:sz="0" w:space="0" w:color="auto"/>
        <w:left w:val="none" w:sz="0" w:space="0" w:color="auto"/>
        <w:bottom w:val="none" w:sz="0" w:space="0" w:color="auto"/>
        <w:right w:val="none" w:sz="0" w:space="0" w:color="auto"/>
      </w:divBdr>
    </w:div>
    <w:div w:id="1578049377">
      <w:bodyDiv w:val="1"/>
      <w:marLeft w:val="0"/>
      <w:marRight w:val="0"/>
      <w:marTop w:val="0"/>
      <w:marBottom w:val="0"/>
      <w:divBdr>
        <w:top w:val="none" w:sz="0" w:space="0" w:color="auto"/>
        <w:left w:val="none" w:sz="0" w:space="0" w:color="auto"/>
        <w:bottom w:val="none" w:sz="0" w:space="0" w:color="auto"/>
        <w:right w:val="none" w:sz="0" w:space="0" w:color="auto"/>
      </w:divBdr>
    </w:div>
    <w:div w:id="1605310962">
      <w:bodyDiv w:val="1"/>
      <w:marLeft w:val="0"/>
      <w:marRight w:val="0"/>
      <w:marTop w:val="0"/>
      <w:marBottom w:val="0"/>
      <w:divBdr>
        <w:top w:val="none" w:sz="0" w:space="0" w:color="auto"/>
        <w:left w:val="none" w:sz="0" w:space="0" w:color="auto"/>
        <w:bottom w:val="none" w:sz="0" w:space="0" w:color="auto"/>
        <w:right w:val="none" w:sz="0" w:space="0" w:color="auto"/>
      </w:divBdr>
    </w:div>
    <w:div w:id="1644919411">
      <w:bodyDiv w:val="1"/>
      <w:marLeft w:val="0"/>
      <w:marRight w:val="0"/>
      <w:marTop w:val="0"/>
      <w:marBottom w:val="0"/>
      <w:divBdr>
        <w:top w:val="none" w:sz="0" w:space="0" w:color="auto"/>
        <w:left w:val="none" w:sz="0" w:space="0" w:color="auto"/>
        <w:bottom w:val="none" w:sz="0" w:space="0" w:color="auto"/>
        <w:right w:val="none" w:sz="0" w:space="0" w:color="auto"/>
      </w:divBdr>
    </w:div>
    <w:div w:id="1696619348">
      <w:bodyDiv w:val="1"/>
      <w:marLeft w:val="0"/>
      <w:marRight w:val="0"/>
      <w:marTop w:val="0"/>
      <w:marBottom w:val="0"/>
      <w:divBdr>
        <w:top w:val="none" w:sz="0" w:space="0" w:color="auto"/>
        <w:left w:val="none" w:sz="0" w:space="0" w:color="auto"/>
        <w:bottom w:val="none" w:sz="0" w:space="0" w:color="auto"/>
        <w:right w:val="none" w:sz="0" w:space="0" w:color="auto"/>
      </w:divBdr>
    </w:div>
    <w:div w:id="1721511115">
      <w:bodyDiv w:val="1"/>
      <w:marLeft w:val="0"/>
      <w:marRight w:val="0"/>
      <w:marTop w:val="0"/>
      <w:marBottom w:val="0"/>
      <w:divBdr>
        <w:top w:val="none" w:sz="0" w:space="0" w:color="auto"/>
        <w:left w:val="none" w:sz="0" w:space="0" w:color="auto"/>
        <w:bottom w:val="none" w:sz="0" w:space="0" w:color="auto"/>
        <w:right w:val="none" w:sz="0" w:space="0" w:color="auto"/>
      </w:divBdr>
    </w:div>
    <w:div w:id="1726218982">
      <w:bodyDiv w:val="1"/>
      <w:marLeft w:val="0"/>
      <w:marRight w:val="0"/>
      <w:marTop w:val="0"/>
      <w:marBottom w:val="0"/>
      <w:divBdr>
        <w:top w:val="none" w:sz="0" w:space="0" w:color="auto"/>
        <w:left w:val="none" w:sz="0" w:space="0" w:color="auto"/>
        <w:bottom w:val="none" w:sz="0" w:space="0" w:color="auto"/>
        <w:right w:val="none" w:sz="0" w:space="0" w:color="auto"/>
      </w:divBdr>
    </w:div>
    <w:div w:id="1742558941">
      <w:bodyDiv w:val="1"/>
      <w:marLeft w:val="0"/>
      <w:marRight w:val="0"/>
      <w:marTop w:val="0"/>
      <w:marBottom w:val="0"/>
      <w:divBdr>
        <w:top w:val="none" w:sz="0" w:space="0" w:color="auto"/>
        <w:left w:val="none" w:sz="0" w:space="0" w:color="auto"/>
        <w:bottom w:val="none" w:sz="0" w:space="0" w:color="auto"/>
        <w:right w:val="none" w:sz="0" w:space="0" w:color="auto"/>
      </w:divBdr>
    </w:div>
    <w:div w:id="1764647215">
      <w:bodyDiv w:val="1"/>
      <w:marLeft w:val="0"/>
      <w:marRight w:val="0"/>
      <w:marTop w:val="0"/>
      <w:marBottom w:val="0"/>
      <w:divBdr>
        <w:top w:val="none" w:sz="0" w:space="0" w:color="auto"/>
        <w:left w:val="none" w:sz="0" w:space="0" w:color="auto"/>
        <w:bottom w:val="none" w:sz="0" w:space="0" w:color="auto"/>
        <w:right w:val="none" w:sz="0" w:space="0" w:color="auto"/>
      </w:divBdr>
    </w:div>
    <w:div w:id="1810052358">
      <w:bodyDiv w:val="1"/>
      <w:marLeft w:val="0"/>
      <w:marRight w:val="0"/>
      <w:marTop w:val="0"/>
      <w:marBottom w:val="0"/>
      <w:divBdr>
        <w:top w:val="none" w:sz="0" w:space="0" w:color="auto"/>
        <w:left w:val="none" w:sz="0" w:space="0" w:color="auto"/>
        <w:bottom w:val="none" w:sz="0" w:space="0" w:color="auto"/>
        <w:right w:val="none" w:sz="0" w:space="0" w:color="auto"/>
      </w:divBdr>
    </w:div>
    <w:div w:id="1828662965">
      <w:bodyDiv w:val="1"/>
      <w:marLeft w:val="0"/>
      <w:marRight w:val="0"/>
      <w:marTop w:val="0"/>
      <w:marBottom w:val="0"/>
      <w:divBdr>
        <w:top w:val="none" w:sz="0" w:space="0" w:color="auto"/>
        <w:left w:val="none" w:sz="0" w:space="0" w:color="auto"/>
        <w:bottom w:val="none" w:sz="0" w:space="0" w:color="auto"/>
        <w:right w:val="none" w:sz="0" w:space="0" w:color="auto"/>
      </w:divBdr>
    </w:div>
    <w:div w:id="1934783496">
      <w:bodyDiv w:val="1"/>
      <w:marLeft w:val="0"/>
      <w:marRight w:val="0"/>
      <w:marTop w:val="0"/>
      <w:marBottom w:val="0"/>
      <w:divBdr>
        <w:top w:val="none" w:sz="0" w:space="0" w:color="auto"/>
        <w:left w:val="none" w:sz="0" w:space="0" w:color="auto"/>
        <w:bottom w:val="none" w:sz="0" w:space="0" w:color="auto"/>
        <w:right w:val="none" w:sz="0" w:space="0" w:color="auto"/>
      </w:divBdr>
    </w:div>
    <w:div w:id="1941336182">
      <w:bodyDiv w:val="1"/>
      <w:marLeft w:val="0"/>
      <w:marRight w:val="0"/>
      <w:marTop w:val="0"/>
      <w:marBottom w:val="0"/>
      <w:divBdr>
        <w:top w:val="none" w:sz="0" w:space="0" w:color="auto"/>
        <w:left w:val="none" w:sz="0" w:space="0" w:color="auto"/>
        <w:bottom w:val="none" w:sz="0" w:space="0" w:color="auto"/>
        <w:right w:val="none" w:sz="0" w:space="0" w:color="auto"/>
      </w:divBdr>
    </w:div>
    <w:div w:id="2003310933">
      <w:bodyDiv w:val="1"/>
      <w:marLeft w:val="0"/>
      <w:marRight w:val="0"/>
      <w:marTop w:val="0"/>
      <w:marBottom w:val="0"/>
      <w:divBdr>
        <w:top w:val="none" w:sz="0" w:space="0" w:color="auto"/>
        <w:left w:val="none" w:sz="0" w:space="0" w:color="auto"/>
        <w:bottom w:val="none" w:sz="0" w:space="0" w:color="auto"/>
        <w:right w:val="none" w:sz="0" w:space="0" w:color="auto"/>
      </w:divBdr>
    </w:div>
    <w:div w:id="2026787886">
      <w:bodyDiv w:val="1"/>
      <w:marLeft w:val="0"/>
      <w:marRight w:val="0"/>
      <w:marTop w:val="0"/>
      <w:marBottom w:val="0"/>
      <w:divBdr>
        <w:top w:val="none" w:sz="0" w:space="0" w:color="auto"/>
        <w:left w:val="none" w:sz="0" w:space="0" w:color="auto"/>
        <w:bottom w:val="none" w:sz="0" w:space="0" w:color="auto"/>
        <w:right w:val="none" w:sz="0" w:space="0" w:color="auto"/>
      </w:divBdr>
    </w:div>
    <w:div w:id="2076852122">
      <w:bodyDiv w:val="1"/>
      <w:marLeft w:val="0"/>
      <w:marRight w:val="0"/>
      <w:marTop w:val="0"/>
      <w:marBottom w:val="0"/>
      <w:divBdr>
        <w:top w:val="none" w:sz="0" w:space="0" w:color="auto"/>
        <w:left w:val="none" w:sz="0" w:space="0" w:color="auto"/>
        <w:bottom w:val="none" w:sz="0" w:space="0" w:color="auto"/>
        <w:right w:val="none" w:sz="0" w:space="0" w:color="auto"/>
      </w:divBdr>
    </w:div>
    <w:div w:id="2081515842">
      <w:bodyDiv w:val="1"/>
      <w:marLeft w:val="0"/>
      <w:marRight w:val="0"/>
      <w:marTop w:val="0"/>
      <w:marBottom w:val="0"/>
      <w:divBdr>
        <w:top w:val="none" w:sz="0" w:space="0" w:color="auto"/>
        <w:left w:val="none" w:sz="0" w:space="0" w:color="auto"/>
        <w:bottom w:val="none" w:sz="0" w:space="0" w:color="auto"/>
        <w:right w:val="none" w:sz="0" w:space="0" w:color="auto"/>
      </w:divBdr>
    </w:div>
    <w:div w:id="2082294048">
      <w:bodyDiv w:val="1"/>
      <w:marLeft w:val="0"/>
      <w:marRight w:val="0"/>
      <w:marTop w:val="0"/>
      <w:marBottom w:val="0"/>
      <w:divBdr>
        <w:top w:val="none" w:sz="0" w:space="0" w:color="auto"/>
        <w:left w:val="none" w:sz="0" w:space="0" w:color="auto"/>
        <w:bottom w:val="none" w:sz="0" w:space="0" w:color="auto"/>
        <w:right w:val="none" w:sz="0" w:space="0" w:color="auto"/>
      </w:divBdr>
    </w:div>
    <w:div w:id="2118207422">
      <w:bodyDiv w:val="1"/>
      <w:marLeft w:val="0"/>
      <w:marRight w:val="0"/>
      <w:marTop w:val="0"/>
      <w:marBottom w:val="0"/>
      <w:divBdr>
        <w:top w:val="none" w:sz="0" w:space="0" w:color="auto"/>
        <w:left w:val="none" w:sz="0" w:space="0" w:color="auto"/>
        <w:bottom w:val="none" w:sz="0" w:space="0" w:color="auto"/>
        <w:right w:val="none" w:sz="0" w:space="0" w:color="auto"/>
      </w:divBdr>
      <w:divsChild>
        <w:div w:id="8501451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reis\Desktop\TR%20PC%2046513%20pHametro%20e%20eletrodo.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3C4C9F-BE04-4D61-AE6B-4540D1B78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 PC 46513 pHametro e eletrodo</Template>
  <TotalTime>16</TotalTime>
  <Pages>17</Pages>
  <Words>4689</Words>
  <Characters>25323</Characters>
  <Application>Microsoft Office Word</Application>
  <DocSecurity>0</DocSecurity>
  <Lines>211</Lines>
  <Paragraphs>59</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29953</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RONALDO GRADIM REIS</dc:creator>
  <cp:lastModifiedBy>lsoares</cp:lastModifiedBy>
  <cp:revision>8</cp:revision>
  <cp:lastPrinted>2019-10-24T01:32:00Z</cp:lastPrinted>
  <dcterms:created xsi:type="dcterms:W3CDTF">2020-03-16T18:33:00Z</dcterms:created>
  <dcterms:modified xsi:type="dcterms:W3CDTF">2020-07-20T20:31:00Z</dcterms:modified>
</cp:coreProperties>
</file>