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F08F7">
        <w:tc>
          <w:tcPr>
            <w:tcW w:w="9212" w:type="dxa"/>
            <w:shd w:val="clear" w:color="auto" w:fill="D9D9D9"/>
          </w:tcPr>
          <w:p w:rsidR="00B41EF6" w:rsidRPr="009F08F7" w:rsidRDefault="00B41EF6" w:rsidP="009F08F7">
            <w:pPr>
              <w:pStyle w:val="Ttulo3"/>
              <w:tabs>
                <w:tab w:val="left" w:pos="0"/>
              </w:tabs>
              <w:ind w:right="0"/>
              <w:rPr>
                <w:rFonts w:cs="Arial"/>
                <w:b w:val="0"/>
                <w:bCs/>
                <w:sz w:val="24"/>
                <w:szCs w:val="24"/>
              </w:rPr>
            </w:pPr>
            <w:r w:rsidRPr="009F08F7">
              <w:rPr>
                <w:rFonts w:cs="Arial"/>
                <w:b w:val="0"/>
                <w:bCs/>
                <w:sz w:val="24"/>
                <w:szCs w:val="24"/>
              </w:rPr>
              <w:t>TERMO DE REFERÊNCIA</w:t>
            </w:r>
          </w:p>
        </w:tc>
      </w:tr>
    </w:tbl>
    <w:p w:rsidR="009F08F7" w:rsidRPr="009F08F7" w:rsidRDefault="009F08F7" w:rsidP="009F08F7">
      <w:pPr>
        <w:pStyle w:val="SemEspaamento"/>
        <w:spacing w:after="240" w:line="360" w:lineRule="auto"/>
        <w:ind w:left="284"/>
        <w:jc w:val="both"/>
        <w:rPr>
          <w:rFonts w:ascii="Arial" w:hAnsi="Arial" w:cs="Arial"/>
          <w:b/>
          <w:sz w:val="24"/>
          <w:szCs w:val="24"/>
        </w:rPr>
      </w:pPr>
    </w:p>
    <w:p w:rsidR="00B41EF6" w:rsidRPr="009F08F7" w:rsidRDefault="00B41EF6" w:rsidP="009F08F7">
      <w:pPr>
        <w:pStyle w:val="SemEspaamento"/>
        <w:numPr>
          <w:ilvl w:val="0"/>
          <w:numId w:val="3"/>
        </w:numPr>
        <w:spacing w:after="240" w:line="360" w:lineRule="auto"/>
        <w:ind w:left="284" w:hanging="284"/>
        <w:jc w:val="both"/>
        <w:rPr>
          <w:rFonts w:ascii="Arial" w:hAnsi="Arial" w:cs="Arial"/>
          <w:b/>
          <w:sz w:val="24"/>
          <w:szCs w:val="24"/>
        </w:rPr>
      </w:pPr>
      <w:r w:rsidRPr="009F08F7">
        <w:rPr>
          <w:rFonts w:ascii="Arial" w:hAnsi="Arial" w:cs="Arial"/>
          <w:b/>
          <w:sz w:val="24"/>
          <w:szCs w:val="24"/>
        </w:rPr>
        <w:t>OBJETO</w:t>
      </w:r>
    </w:p>
    <w:p w:rsidR="00B41EF6" w:rsidRPr="009F08F7" w:rsidRDefault="003B092D" w:rsidP="009F08F7">
      <w:pPr>
        <w:spacing w:after="240" w:line="360" w:lineRule="auto"/>
        <w:ind w:firstLine="567"/>
        <w:rPr>
          <w:rFonts w:cs="Arial"/>
          <w:bCs/>
          <w:i/>
          <w:iCs/>
          <w:sz w:val="24"/>
          <w:szCs w:val="24"/>
        </w:rPr>
      </w:pPr>
      <w:r w:rsidRPr="009F08F7">
        <w:rPr>
          <w:rFonts w:cs="Arial"/>
          <w:b/>
          <w:i/>
          <w:iCs/>
          <w:sz w:val="24"/>
          <w:szCs w:val="24"/>
        </w:rPr>
        <w:t xml:space="preserve"> Implantação do Sistema de Registro de Preços, pelo prazo de 12 meses, para eventual aquisição de </w:t>
      </w:r>
      <w:r w:rsidR="00587B34" w:rsidRPr="009F08F7">
        <w:rPr>
          <w:rFonts w:cs="Arial"/>
          <w:b/>
          <w:i/>
          <w:iCs/>
          <w:sz w:val="24"/>
          <w:szCs w:val="24"/>
        </w:rPr>
        <w:t>diversos materiais de limpeza</w:t>
      </w:r>
      <w:r w:rsidR="009767E6">
        <w:rPr>
          <w:rFonts w:cs="Arial"/>
          <w:b/>
          <w:i/>
          <w:iCs/>
          <w:sz w:val="24"/>
          <w:szCs w:val="24"/>
        </w:rPr>
        <w:t xml:space="preserve"> </w:t>
      </w:r>
      <w:r w:rsidRPr="009F08F7">
        <w:rPr>
          <w:rFonts w:cs="Arial"/>
          <w:b/>
          <w:i/>
          <w:iCs/>
          <w:sz w:val="24"/>
          <w:szCs w:val="24"/>
        </w:rPr>
        <w:t>para a CESAMA</w:t>
      </w:r>
      <w:r w:rsidR="003746C6" w:rsidRPr="009F08F7">
        <w:rPr>
          <w:rFonts w:cs="Arial"/>
          <w:b/>
          <w:i/>
          <w:iCs/>
          <w:sz w:val="24"/>
          <w:szCs w:val="24"/>
        </w:rPr>
        <w:t>.</w:t>
      </w:r>
    </w:p>
    <w:p w:rsidR="00516A11" w:rsidRPr="009F08F7" w:rsidRDefault="00B41EF6" w:rsidP="009F08F7">
      <w:pPr>
        <w:numPr>
          <w:ilvl w:val="0"/>
          <w:numId w:val="3"/>
        </w:numPr>
        <w:spacing w:after="240" w:line="360" w:lineRule="auto"/>
        <w:ind w:left="284" w:hanging="284"/>
        <w:rPr>
          <w:rFonts w:cs="Arial"/>
          <w:b/>
          <w:bCs/>
          <w:sz w:val="24"/>
          <w:szCs w:val="24"/>
        </w:rPr>
      </w:pPr>
      <w:r w:rsidRPr="009F08F7">
        <w:rPr>
          <w:rFonts w:cs="Arial"/>
          <w:b/>
          <w:bCs/>
          <w:sz w:val="24"/>
          <w:szCs w:val="24"/>
        </w:rPr>
        <w:t>JUSTIFICATIVA</w:t>
      </w:r>
      <w:r w:rsidR="00597954" w:rsidRPr="009F08F7">
        <w:rPr>
          <w:rFonts w:cs="Arial"/>
          <w:b/>
          <w:bCs/>
          <w:sz w:val="24"/>
          <w:szCs w:val="24"/>
        </w:rPr>
        <w:t>S</w:t>
      </w:r>
    </w:p>
    <w:p w:rsidR="00516A11" w:rsidRPr="009F08F7" w:rsidRDefault="00516A11" w:rsidP="009F08F7">
      <w:pPr>
        <w:numPr>
          <w:ilvl w:val="1"/>
          <w:numId w:val="3"/>
        </w:numPr>
        <w:spacing w:after="240" w:line="360" w:lineRule="auto"/>
        <w:rPr>
          <w:rFonts w:cs="Arial"/>
          <w:bCs/>
          <w:sz w:val="24"/>
          <w:szCs w:val="24"/>
        </w:rPr>
      </w:pPr>
      <w:r w:rsidRPr="009F08F7">
        <w:rPr>
          <w:rFonts w:cs="Arial"/>
          <w:bCs/>
          <w:sz w:val="24"/>
          <w:szCs w:val="24"/>
        </w:rPr>
        <w:t>Aquisição de material de limpeza</w:t>
      </w:r>
      <w:r w:rsidR="00D31DF7">
        <w:rPr>
          <w:rFonts w:cs="Arial"/>
          <w:bCs/>
          <w:sz w:val="24"/>
          <w:szCs w:val="24"/>
        </w:rPr>
        <w:t xml:space="preserve"> para reposição gradual do estoque conforme demanda, os itens são</w:t>
      </w:r>
      <w:r w:rsidRPr="009F08F7">
        <w:rPr>
          <w:rFonts w:cs="Arial"/>
          <w:bCs/>
          <w:sz w:val="24"/>
          <w:szCs w:val="24"/>
        </w:rPr>
        <w:t xml:space="preserve"> de uso diário nas dependências da Companhia.</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O Sistema de Registro de Preços justifica-se</w:t>
      </w:r>
      <w:r w:rsidR="00B96732" w:rsidRPr="009F08F7">
        <w:rPr>
          <w:rFonts w:cs="Arial"/>
          <w:bCs/>
          <w:sz w:val="24"/>
          <w:szCs w:val="24"/>
        </w:rPr>
        <w:t>, pois</w:t>
      </w:r>
      <w:r w:rsidRPr="009F08F7">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9F08F7"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9F08F7" w:rsidRDefault="00647D54" w:rsidP="009F08F7">
      <w:pPr>
        <w:numPr>
          <w:ilvl w:val="1"/>
          <w:numId w:val="3"/>
        </w:numPr>
        <w:spacing w:after="240" w:line="360" w:lineRule="auto"/>
        <w:rPr>
          <w:rFonts w:cs="Arial"/>
          <w:bCs/>
          <w:sz w:val="24"/>
          <w:szCs w:val="24"/>
        </w:rPr>
      </w:pPr>
      <w:r w:rsidRPr="009F08F7">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9F08F7">
        <w:rPr>
          <w:rFonts w:cs="Arial"/>
          <w:bCs/>
          <w:sz w:val="24"/>
          <w:szCs w:val="24"/>
        </w:rPr>
        <w:lastRenderedPageBreak/>
        <w:t>conveniente a vedação de participação de empresas em “consórcio” neste certame.</w:t>
      </w:r>
    </w:p>
    <w:p w:rsidR="00467B6C" w:rsidRPr="009F08F7" w:rsidRDefault="00467B6C" w:rsidP="009F08F7">
      <w:pPr>
        <w:numPr>
          <w:ilvl w:val="0"/>
          <w:numId w:val="3"/>
        </w:numPr>
        <w:suppressAutoHyphens w:val="0"/>
        <w:spacing w:after="240" w:line="360" w:lineRule="auto"/>
        <w:ind w:left="284" w:hanging="284"/>
        <w:rPr>
          <w:rFonts w:cs="Arial"/>
          <w:b/>
          <w:bCs/>
          <w:sz w:val="24"/>
          <w:szCs w:val="24"/>
        </w:rPr>
      </w:pPr>
      <w:r w:rsidRPr="009F08F7">
        <w:rPr>
          <w:rFonts w:cs="Arial"/>
          <w:b/>
          <w:bCs/>
          <w:sz w:val="24"/>
          <w:szCs w:val="24"/>
        </w:rPr>
        <w:t>RECURSOS FINANCEIROS</w:t>
      </w:r>
    </w:p>
    <w:p w:rsidR="00467B6C" w:rsidRPr="009F08F7" w:rsidRDefault="00467B6C" w:rsidP="009F08F7">
      <w:pPr>
        <w:suppressAutoHyphens w:val="0"/>
        <w:spacing w:after="240" w:line="360" w:lineRule="auto"/>
        <w:ind w:firstLine="567"/>
        <w:rPr>
          <w:rFonts w:cs="Arial"/>
          <w:sz w:val="24"/>
          <w:szCs w:val="24"/>
        </w:rPr>
      </w:pPr>
      <w:r w:rsidRPr="009F08F7">
        <w:rPr>
          <w:rFonts w:cs="Arial"/>
          <w:sz w:val="24"/>
          <w:szCs w:val="24"/>
        </w:rPr>
        <w:t>Os recursos financeiros necessários aos pagamentos do objeto desta licitação são oriundos da CESAMA.</w:t>
      </w:r>
    </w:p>
    <w:p w:rsidR="00B41EF6" w:rsidRPr="009F08F7" w:rsidRDefault="00F17515" w:rsidP="009F08F7">
      <w:pPr>
        <w:numPr>
          <w:ilvl w:val="0"/>
          <w:numId w:val="3"/>
        </w:numPr>
        <w:spacing w:after="240" w:line="360" w:lineRule="auto"/>
        <w:ind w:left="284" w:hanging="284"/>
        <w:rPr>
          <w:rFonts w:cs="Arial"/>
          <w:b/>
          <w:bCs/>
          <w:sz w:val="24"/>
          <w:szCs w:val="24"/>
        </w:rPr>
      </w:pPr>
      <w:r w:rsidRPr="009F08F7">
        <w:rPr>
          <w:rFonts w:cs="Arial"/>
          <w:b/>
          <w:bCs/>
          <w:sz w:val="24"/>
          <w:szCs w:val="24"/>
        </w:rPr>
        <w:t>ESPECIFICAÇÃO DO OBJETO</w:t>
      </w:r>
    </w:p>
    <w:p w:rsidR="00A30BAA" w:rsidRDefault="00A30BAA" w:rsidP="00BB5B87">
      <w:pPr>
        <w:rPr>
          <w:rFonts w:cs="Arial"/>
          <w:snapToGrid w:val="0"/>
          <w:color w:val="000000"/>
          <w:sz w:val="24"/>
          <w:szCs w:val="24"/>
        </w:rPr>
      </w:pPr>
      <w:r w:rsidRPr="009F08F7">
        <w:rPr>
          <w:rFonts w:cs="Arial"/>
          <w:b/>
          <w:sz w:val="24"/>
          <w:szCs w:val="24"/>
        </w:rPr>
        <w:t>ITEM 0</w:t>
      </w:r>
      <w:r w:rsidR="00B35ADE">
        <w:rPr>
          <w:rFonts w:cs="Arial"/>
          <w:b/>
          <w:sz w:val="24"/>
          <w:szCs w:val="24"/>
        </w:rPr>
        <w:t>1</w:t>
      </w:r>
      <w:r w:rsidRPr="009F08F7">
        <w:rPr>
          <w:rFonts w:cs="Arial"/>
          <w:b/>
          <w:sz w:val="24"/>
          <w:szCs w:val="24"/>
        </w:rPr>
        <w:t xml:space="preserve"> – </w:t>
      </w:r>
      <w:r w:rsidR="00615684">
        <w:rPr>
          <w:rFonts w:cs="Arial"/>
          <w:snapToGrid w:val="0"/>
          <w:color w:val="000000"/>
          <w:sz w:val="24"/>
          <w:szCs w:val="24"/>
        </w:rPr>
        <w:t>Á</w:t>
      </w:r>
      <w:r w:rsidRPr="009F08F7">
        <w:rPr>
          <w:rFonts w:cs="Arial"/>
          <w:snapToGrid w:val="0"/>
          <w:color w:val="000000"/>
          <w:sz w:val="24"/>
          <w:szCs w:val="24"/>
        </w:rPr>
        <w:t>LCOOL GELATINOSO ANTI-S</w:t>
      </w:r>
      <w:r w:rsidR="00615684">
        <w:rPr>
          <w:rFonts w:cs="Arial"/>
          <w:snapToGrid w:val="0"/>
          <w:color w:val="000000"/>
          <w:sz w:val="24"/>
          <w:szCs w:val="24"/>
        </w:rPr>
        <w:t>É</w:t>
      </w:r>
      <w:r w:rsidRPr="009F08F7">
        <w:rPr>
          <w:rFonts w:cs="Arial"/>
          <w:snapToGrid w:val="0"/>
          <w:color w:val="000000"/>
          <w:sz w:val="24"/>
          <w:szCs w:val="24"/>
        </w:rPr>
        <w:t>PTICO COM A</w:t>
      </w:r>
      <w:r w:rsidR="00615684">
        <w:rPr>
          <w:rFonts w:cs="Arial"/>
          <w:snapToGrid w:val="0"/>
          <w:color w:val="000000"/>
          <w:sz w:val="24"/>
          <w:szCs w:val="24"/>
        </w:rPr>
        <w:t>ÇÃ</w:t>
      </w:r>
      <w:r w:rsidRPr="009F08F7">
        <w:rPr>
          <w:rFonts w:cs="Arial"/>
          <w:snapToGrid w:val="0"/>
          <w:color w:val="000000"/>
          <w:sz w:val="24"/>
          <w:szCs w:val="24"/>
        </w:rPr>
        <w:t>O BACTERIANA</w:t>
      </w:r>
    </w:p>
    <w:p w:rsidR="00D31DF7" w:rsidRPr="009F08F7" w:rsidRDefault="00D31DF7" w:rsidP="00BB5B87">
      <w:pPr>
        <w:rPr>
          <w:rFonts w:cs="Arial"/>
          <w:b/>
          <w:sz w:val="24"/>
          <w:szCs w:val="24"/>
        </w:rPr>
      </w:pPr>
    </w:p>
    <w:p w:rsidR="00B35ADE" w:rsidRDefault="00A30BAA" w:rsidP="00B35ADE">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9F08F7">
        <w:rPr>
          <w:rFonts w:cs="Arial"/>
          <w:b/>
          <w:sz w:val="24"/>
          <w:szCs w:val="24"/>
        </w:rPr>
        <w:t>Descrição:</w:t>
      </w:r>
      <w:r w:rsidR="00B35ADE" w:rsidRPr="00D31DF7">
        <w:rPr>
          <w:rFonts w:cs="Arial"/>
          <w:snapToGrid w:val="0"/>
          <w:color w:val="000000"/>
          <w:sz w:val="18"/>
          <w:szCs w:val="18"/>
        </w:rPr>
        <w:t>ALCOOL GEL GERMICIDA-BACTERICIDA PARA MAOS E PELE, COM ACAO ANTISSEPTICA, A BASE DE ALCOOL ETILICO DE CEREAIS A 70%, COM GLICERINA EM SUA FORMULA. EVAPORA RAPIDAMENTE SEM DEIXAR ODOR RESIDUAL. APRESENTADO EM CARTUCHO BAG IN THE BOX CONTEN DO 800 ML, A SEREM UTILIZADOS EM DISPENSERS DOSADORES, FIXOS A PAREDE, OU DESINFECCAO DE MATERIAL DE USO PESSOAL. DEVERA ATENDER AOS PADROES DO MINISTERIO DA SAUDE. VALIDADE MINIMA: 24 MESES</w:t>
      </w:r>
    </w:p>
    <w:p w:rsidR="00D31DF7" w:rsidRPr="00D31DF7" w:rsidRDefault="00D31DF7" w:rsidP="00B35ADE">
      <w:pPr>
        <w:widowControl w:val="0"/>
        <w:tabs>
          <w:tab w:val="left" w:pos="0"/>
          <w:tab w:val="left" w:pos="1545"/>
          <w:tab w:val="left" w:pos="7710"/>
          <w:tab w:val="left" w:pos="8310"/>
        </w:tabs>
        <w:autoSpaceDE w:val="0"/>
        <w:autoSpaceDN w:val="0"/>
        <w:adjustRightInd w:val="0"/>
        <w:spacing w:line="239" w:lineRule="exact"/>
        <w:rPr>
          <w:rFonts w:cs="Arial"/>
          <w:sz w:val="18"/>
          <w:szCs w:val="18"/>
        </w:rPr>
      </w:pPr>
    </w:p>
    <w:p w:rsidR="00A30BAA" w:rsidRPr="009F08F7" w:rsidRDefault="00A30BAA" w:rsidP="00B35ADE">
      <w:pPr>
        <w:widowControl w:val="0"/>
        <w:tabs>
          <w:tab w:val="left" w:pos="0"/>
          <w:tab w:val="left" w:pos="1545"/>
          <w:tab w:val="left" w:pos="7710"/>
          <w:tab w:val="left" w:pos="8310"/>
        </w:tabs>
        <w:autoSpaceDE w:val="0"/>
        <w:autoSpaceDN w:val="0"/>
        <w:adjustRightInd w:val="0"/>
        <w:rPr>
          <w:rFonts w:cs="Arial"/>
          <w:sz w:val="24"/>
          <w:szCs w:val="24"/>
        </w:rPr>
      </w:pPr>
      <w:r w:rsidRPr="009F08F7">
        <w:rPr>
          <w:rFonts w:cs="Arial"/>
          <w:b/>
          <w:sz w:val="24"/>
          <w:szCs w:val="24"/>
        </w:rPr>
        <w:t xml:space="preserve">Quantidade: </w:t>
      </w:r>
      <w:r w:rsidR="00B35ADE">
        <w:rPr>
          <w:rFonts w:cs="Arial"/>
          <w:sz w:val="24"/>
          <w:szCs w:val="24"/>
        </w:rPr>
        <w:t>500</w:t>
      </w:r>
    </w:p>
    <w:p w:rsidR="00A30BAA" w:rsidRPr="009F08F7" w:rsidRDefault="00A30BAA" w:rsidP="00BB5B87">
      <w:pPr>
        <w:rPr>
          <w:rFonts w:cs="Arial"/>
          <w:sz w:val="24"/>
          <w:szCs w:val="24"/>
        </w:rPr>
      </w:pPr>
      <w:r w:rsidRPr="009F08F7">
        <w:rPr>
          <w:rFonts w:cs="Arial"/>
          <w:b/>
          <w:sz w:val="24"/>
          <w:szCs w:val="24"/>
        </w:rPr>
        <w:t>Unidade:</w:t>
      </w:r>
      <w:r w:rsidRPr="009F08F7">
        <w:rPr>
          <w:rFonts w:cs="Arial"/>
          <w:sz w:val="24"/>
          <w:szCs w:val="24"/>
        </w:rPr>
        <w:t xml:space="preserve"> FRASCO</w:t>
      </w:r>
    </w:p>
    <w:p w:rsidR="00BB5B87" w:rsidRDefault="00BB5B87" w:rsidP="00BB5B87">
      <w:pPr>
        <w:widowControl w:val="0"/>
        <w:tabs>
          <w:tab w:val="left" w:pos="0"/>
          <w:tab w:val="left" w:pos="1545"/>
          <w:tab w:val="left" w:pos="7710"/>
          <w:tab w:val="left" w:pos="8310"/>
        </w:tabs>
        <w:autoSpaceDE w:val="0"/>
        <w:autoSpaceDN w:val="0"/>
        <w:adjustRightInd w:val="0"/>
        <w:rPr>
          <w:rFonts w:cs="Arial"/>
          <w:b/>
          <w:sz w:val="24"/>
          <w:szCs w:val="24"/>
        </w:rPr>
      </w:pPr>
    </w:p>
    <w:p w:rsidR="00B35ADE" w:rsidRDefault="006B1D05" w:rsidP="00B35ADE">
      <w:pPr>
        <w:widowControl w:val="0"/>
        <w:tabs>
          <w:tab w:val="left" w:pos="0"/>
          <w:tab w:val="left" w:pos="1545"/>
          <w:tab w:val="left" w:pos="7710"/>
          <w:tab w:val="left" w:pos="8310"/>
        </w:tabs>
        <w:autoSpaceDE w:val="0"/>
        <w:autoSpaceDN w:val="0"/>
        <w:adjustRightInd w:val="0"/>
        <w:rPr>
          <w:rFonts w:cs="Arial"/>
          <w:b/>
          <w:snapToGrid w:val="0"/>
          <w:color w:val="000000"/>
          <w:sz w:val="24"/>
          <w:szCs w:val="24"/>
        </w:rPr>
      </w:pPr>
      <w:r w:rsidRPr="009F08F7">
        <w:rPr>
          <w:rFonts w:cs="Arial"/>
          <w:b/>
          <w:sz w:val="24"/>
          <w:szCs w:val="24"/>
        </w:rPr>
        <w:t>ITEM 0</w:t>
      </w:r>
      <w:r w:rsidR="00B35ADE">
        <w:rPr>
          <w:rFonts w:cs="Arial"/>
          <w:b/>
          <w:sz w:val="24"/>
          <w:szCs w:val="24"/>
        </w:rPr>
        <w:t>2</w:t>
      </w:r>
      <w:r w:rsidRPr="009F08F7">
        <w:rPr>
          <w:rFonts w:cs="Arial"/>
          <w:b/>
          <w:sz w:val="24"/>
          <w:szCs w:val="24"/>
        </w:rPr>
        <w:t xml:space="preserve"> - </w:t>
      </w:r>
      <w:r w:rsidR="00B35ADE" w:rsidRPr="00B35ADE">
        <w:rPr>
          <w:rFonts w:cs="Arial"/>
          <w:snapToGrid w:val="0"/>
          <w:color w:val="000000"/>
          <w:sz w:val="24"/>
          <w:szCs w:val="24"/>
        </w:rPr>
        <w:t>ALCOOL GELATINOSO P/ LIMPEZA</w:t>
      </w:r>
    </w:p>
    <w:p w:rsidR="00D31DF7" w:rsidRDefault="00D31DF7" w:rsidP="00B35ADE">
      <w:pPr>
        <w:widowControl w:val="0"/>
        <w:tabs>
          <w:tab w:val="left" w:pos="0"/>
          <w:tab w:val="left" w:pos="1545"/>
          <w:tab w:val="left" w:pos="7710"/>
          <w:tab w:val="left" w:pos="8310"/>
        </w:tabs>
        <w:autoSpaceDE w:val="0"/>
        <w:autoSpaceDN w:val="0"/>
        <w:adjustRightInd w:val="0"/>
        <w:rPr>
          <w:rFonts w:cs="Arial"/>
          <w:b/>
          <w:snapToGrid w:val="0"/>
          <w:color w:val="000000"/>
          <w:sz w:val="24"/>
          <w:szCs w:val="24"/>
        </w:rPr>
      </w:pPr>
    </w:p>
    <w:p w:rsidR="006B1D05" w:rsidRDefault="00615684" w:rsidP="00B35ADE">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615684">
        <w:rPr>
          <w:rFonts w:cs="Arial"/>
          <w:b/>
          <w:snapToGrid w:val="0"/>
          <w:color w:val="000000"/>
          <w:sz w:val="24"/>
          <w:szCs w:val="24"/>
        </w:rPr>
        <w:t>Descrição</w:t>
      </w:r>
      <w:r w:rsidRPr="00D31DF7">
        <w:rPr>
          <w:rFonts w:cs="Arial"/>
          <w:b/>
          <w:snapToGrid w:val="0"/>
          <w:color w:val="000000"/>
          <w:sz w:val="18"/>
          <w:szCs w:val="18"/>
        </w:rPr>
        <w:t>:</w:t>
      </w:r>
      <w:r w:rsidR="00B35ADE" w:rsidRPr="00D31DF7">
        <w:rPr>
          <w:rFonts w:cs="Arial"/>
          <w:snapToGrid w:val="0"/>
          <w:color w:val="000000"/>
          <w:sz w:val="18"/>
          <w:szCs w:val="18"/>
        </w:rPr>
        <w:t>ALCOOL ETILICO, TIPO HIDRATADO, TEOR ALCOOLICO 70% GL, APRESENTACAO GEL, PARA ACAO GERMICIDA-BACTERICIDA, EMBALAGENS FRASCO 500ML. PARA LIMPEZA EM GERAL</w:t>
      </w:r>
    </w:p>
    <w:p w:rsidR="00D31DF7" w:rsidRPr="00D31DF7" w:rsidRDefault="00D31DF7" w:rsidP="00B35ADE">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8"/>
          <w:szCs w:val="18"/>
        </w:rPr>
      </w:pPr>
    </w:p>
    <w:p w:rsidR="006B1D05" w:rsidRPr="009F08F7" w:rsidRDefault="006B1D05" w:rsidP="00BB5B87">
      <w:pPr>
        <w:rPr>
          <w:rFonts w:cs="Arial"/>
          <w:sz w:val="24"/>
          <w:szCs w:val="24"/>
        </w:rPr>
      </w:pPr>
      <w:r w:rsidRPr="009F08F7">
        <w:rPr>
          <w:rFonts w:cs="Arial"/>
          <w:b/>
          <w:sz w:val="24"/>
          <w:szCs w:val="24"/>
        </w:rPr>
        <w:t xml:space="preserve">Quantidade: </w:t>
      </w:r>
      <w:r w:rsidR="00B35ADE">
        <w:rPr>
          <w:rFonts w:cs="Arial"/>
          <w:sz w:val="24"/>
          <w:szCs w:val="24"/>
        </w:rPr>
        <w:t>50</w:t>
      </w:r>
    </w:p>
    <w:p w:rsidR="006B1D05" w:rsidRPr="009F08F7" w:rsidRDefault="006B1D05" w:rsidP="00BB5B87">
      <w:pPr>
        <w:rPr>
          <w:rFonts w:cs="Arial"/>
          <w:sz w:val="24"/>
          <w:szCs w:val="24"/>
        </w:rPr>
      </w:pPr>
      <w:r w:rsidRPr="009F08F7">
        <w:rPr>
          <w:rFonts w:cs="Arial"/>
          <w:b/>
          <w:sz w:val="24"/>
          <w:szCs w:val="24"/>
        </w:rPr>
        <w:t>Unidade:</w:t>
      </w:r>
      <w:r w:rsidR="00B35ADE">
        <w:rPr>
          <w:rFonts w:cs="Arial"/>
          <w:sz w:val="24"/>
          <w:szCs w:val="24"/>
        </w:rPr>
        <w:t>FRASCO</w:t>
      </w:r>
    </w:p>
    <w:p w:rsidR="00BB5B87" w:rsidRDefault="00BB5B87" w:rsidP="00BB5B87">
      <w:pPr>
        <w:rPr>
          <w:rFonts w:cs="Arial"/>
          <w:b/>
          <w:sz w:val="24"/>
          <w:szCs w:val="24"/>
        </w:rPr>
      </w:pPr>
    </w:p>
    <w:p w:rsidR="00A30BAA" w:rsidRDefault="00A30BAA" w:rsidP="00BB5B87">
      <w:pPr>
        <w:rPr>
          <w:rFonts w:cs="Arial"/>
          <w:snapToGrid w:val="0"/>
          <w:color w:val="000000"/>
          <w:sz w:val="24"/>
          <w:szCs w:val="24"/>
        </w:rPr>
      </w:pPr>
      <w:r w:rsidRPr="009F08F7">
        <w:rPr>
          <w:rFonts w:cs="Arial"/>
          <w:b/>
          <w:sz w:val="24"/>
          <w:szCs w:val="24"/>
        </w:rPr>
        <w:t>ITEM 0</w:t>
      </w:r>
      <w:r w:rsidR="00B35ADE">
        <w:rPr>
          <w:rFonts w:cs="Arial"/>
          <w:b/>
          <w:sz w:val="24"/>
          <w:szCs w:val="24"/>
        </w:rPr>
        <w:t>3</w:t>
      </w:r>
      <w:r w:rsidRPr="009F08F7">
        <w:rPr>
          <w:rFonts w:cs="Arial"/>
          <w:b/>
          <w:sz w:val="24"/>
          <w:szCs w:val="24"/>
        </w:rPr>
        <w:t xml:space="preserve"> – </w:t>
      </w:r>
      <w:r w:rsidR="00B35ADE" w:rsidRPr="00B35ADE">
        <w:rPr>
          <w:rFonts w:cs="Arial"/>
          <w:snapToGrid w:val="0"/>
          <w:color w:val="000000"/>
          <w:sz w:val="24"/>
          <w:szCs w:val="24"/>
        </w:rPr>
        <w:t>CLORO 5.LTS (SOL.C/6% DE HIPOCLORITO DE SODIO ATIVO</w:t>
      </w:r>
    </w:p>
    <w:p w:rsidR="00D31DF7" w:rsidRPr="009F08F7" w:rsidRDefault="00D31DF7" w:rsidP="00BB5B87">
      <w:pPr>
        <w:rPr>
          <w:rFonts w:cs="Arial"/>
          <w:b/>
          <w:sz w:val="24"/>
          <w:szCs w:val="24"/>
        </w:rPr>
      </w:pPr>
    </w:p>
    <w:p w:rsidR="00B35ADE" w:rsidRDefault="00A30BAA" w:rsidP="00B35ADE">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9F08F7">
        <w:rPr>
          <w:rFonts w:cs="Arial"/>
          <w:b/>
          <w:sz w:val="24"/>
          <w:szCs w:val="24"/>
        </w:rPr>
        <w:t>Descrição:</w:t>
      </w:r>
      <w:r w:rsidR="00B35ADE" w:rsidRPr="00D31DF7">
        <w:rPr>
          <w:rFonts w:cs="Arial"/>
          <w:snapToGrid w:val="0"/>
          <w:color w:val="000000"/>
          <w:sz w:val="18"/>
          <w:szCs w:val="18"/>
        </w:rPr>
        <w:t xml:space="preserve">FORNECIDO EM GALOES DE 05 LITROS, EMBALAGEM DE PLASTICO FOSCO E NAO TRANSPARENTE (REFORCADA, P/ EVITAR VAZAMENTOS) </w:t>
      </w:r>
      <w:r w:rsidR="00D31DF7" w:rsidRPr="00D31DF7">
        <w:rPr>
          <w:rFonts w:cs="Arial"/>
          <w:snapToGrid w:val="0"/>
          <w:color w:val="000000"/>
          <w:sz w:val="18"/>
          <w:szCs w:val="18"/>
        </w:rPr>
        <w:t>TAMPA COM</w:t>
      </w:r>
      <w:r w:rsidR="00B35ADE" w:rsidRPr="00D31DF7">
        <w:rPr>
          <w:rFonts w:cs="Arial"/>
          <w:snapToGrid w:val="0"/>
          <w:color w:val="000000"/>
          <w:sz w:val="18"/>
          <w:szCs w:val="18"/>
        </w:rPr>
        <w:t xml:space="preserve"> LACRE QUE PERMITA, APOS ABERTA, FECHAR HERMETICAMENTE P/ MANTER AS PROPRIEDADES DO PRODUTO, EVITAR VAZAMENTOS E GARANTIR O TEOR DE CLORO. CONTER DADOS DE IDENTIF. DO </w:t>
      </w:r>
      <w:r w:rsidR="00D31DF7" w:rsidRPr="00D31DF7">
        <w:rPr>
          <w:rFonts w:cs="Arial"/>
          <w:snapToGrid w:val="0"/>
          <w:color w:val="000000"/>
          <w:sz w:val="18"/>
          <w:szCs w:val="18"/>
        </w:rPr>
        <w:t>FABR.</w:t>
      </w:r>
      <w:r w:rsidR="00B35ADE" w:rsidRPr="00D31DF7">
        <w:rPr>
          <w:rFonts w:cs="Arial"/>
          <w:snapToGrid w:val="0"/>
          <w:color w:val="000000"/>
          <w:sz w:val="18"/>
          <w:szCs w:val="18"/>
        </w:rPr>
        <w:t xml:space="preserve"> ORIENTACOES DE USO, INF. SOBRE RISCOS E PRIMEIROS </w:t>
      </w:r>
      <w:r w:rsidR="00D31DF7" w:rsidRPr="00D31DF7">
        <w:rPr>
          <w:rFonts w:cs="Arial"/>
          <w:snapToGrid w:val="0"/>
          <w:color w:val="000000"/>
          <w:sz w:val="18"/>
          <w:szCs w:val="18"/>
        </w:rPr>
        <w:t>SOCORROS, DATA</w:t>
      </w:r>
      <w:r w:rsidR="00B35ADE" w:rsidRPr="00D31DF7">
        <w:rPr>
          <w:rFonts w:cs="Arial"/>
          <w:snapToGrid w:val="0"/>
          <w:color w:val="000000"/>
          <w:sz w:val="18"/>
          <w:szCs w:val="18"/>
        </w:rPr>
        <w:t xml:space="preserve"> DE FABRICACAO, VALIDADE, COMPOSICAO QUIMICA, CONFORME NORMA. N° DO REG. NO MINISTERIO DA SAUDE. APRESENTAR NO ATO DA ENTREGA A FISPQ-FICHA DE INF. DE SEG. DE PRODUTOS QUIMICOS.</w:t>
      </w:r>
    </w:p>
    <w:p w:rsidR="00D31DF7" w:rsidRPr="00D31DF7" w:rsidRDefault="00D31DF7" w:rsidP="00B35ADE">
      <w:pPr>
        <w:widowControl w:val="0"/>
        <w:tabs>
          <w:tab w:val="left" w:pos="0"/>
          <w:tab w:val="left" w:pos="1545"/>
          <w:tab w:val="left" w:pos="7710"/>
          <w:tab w:val="left" w:pos="8310"/>
        </w:tabs>
        <w:autoSpaceDE w:val="0"/>
        <w:autoSpaceDN w:val="0"/>
        <w:adjustRightInd w:val="0"/>
        <w:spacing w:line="239" w:lineRule="exact"/>
        <w:rPr>
          <w:rFonts w:cs="Arial"/>
          <w:sz w:val="18"/>
          <w:szCs w:val="18"/>
        </w:rPr>
      </w:pPr>
    </w:p>
    <w:p w:rsidR="00A30BAA" w:rsidRPr="009F08F7" w:rsidRDefault="00A30BAA" w:rsidP="00BB5B87">
      <w:pPr>
        <w:rPr>
          <w:rFonts w:cs="Arial"/>
          <w:sz w:val="24"/>
          <w:szCs w:val="24"/>
        </w:rPr>
      </w:pPr>
      <w:r w:rsidRPr="009F08F7">
        <w:rPr>
          <w:rFonts w:cs="Arial"/>
          <w:b/>
          <w:sz w:val="24"/>
          <w:szCs w:val="24"/>
        </w:rPr>
        <w:t xml:space="preserve">Quantidade: </w:t>
      </w:r>
      <w:r w:rsidR="00B35ADE">
        <w:rPr>
          <w:rFonts w:cs="Arial"/>
          <w:sz w:val="24"/>
          <w:szCs w:val="24"/>
        </w:rPr>
        <w:t>360</w:t>
      </w:r>
    </w:p>
    <w:p w:rsidR="00A30BAA" w:rsidRPr="009F08F7" w:rsidRDefault="00A30BAA" w:rsidP="00BB5B87">
      <w:pPr>
        <w:rPr>
          <w:rFonts w:cs="Arial"/>
          <w:sz w:val="24"/>
          <w:szCs w:val="24"/>
        </w:rPr>
      </w:pPr>
      <w:r w:rsidRPr="009F08F7">
        <w:rPr>
          <w:rFonts w:cs="Arial"/>
          <w:b/>
          <w:sz w:val="24"/>
          <w:szCs w:val="24"/>
        </w:rPr>
        <w:t>Unidade:</w:t>
      </w:r>
      <w:r w:rsidR="00B35ADE">
        <w:rPr>
          <w:rFonts w:cs="Arial"/>
          <w:sz w:val="24"/>
          <w:szCs w:val="24"/>
        </w:rPr>
        <w:t>LITRO</w:t>
      </w:r>
    </w:p>
    <w:p w:rsidR="00BB5B87" w:rsidRDefault="00BB5B87" w:rsidP="00BB5B87">
      <w:pPr>
        <w:rPr>
          <w:rFonts w:cs="Arial"/>
          <w:b/>
          <w:sz w:val="24"/>
          <w:szCs w:val="24"/>
        </w:rPr>
      </w:pPr>
    </w:p>
    <w:p w:rsidR="00A30BAA" w:rsidRDefault="00A30BAA" w:rsidP="00BB5B87">
      <w:pPr>
        <w:rPr>
          <w:rFonts w:cs="Arial"/>
          <w:snapToGrid w:val="0"/>
          <w:color w:val="000000"/>
          <w:sz w:val="24"/>
          <w:szCs w:val="24"/>
        </w:rPr>
      </w:pPr>
      <w:r w:rsidRPr="009F08F7">
        <w:rPr>
          <w:rFonts w:cs="Arial"/>
          <w:b/>
          <w:sz w:val="24"/>
          <w:szCs w:val="24"/>
        </w:rPr>
        <w:t>ITEM 0</w:t>
      </w:r>
      <w:r w:rsidR="00B35ADE">
        <w:rPr>
          <w:rFonts w:cs="Arial"/>
          <w:b/>
          <w:sz w:val="24"/>
          <w:szCs w:val="24"/>
        </w:rPr>
        <w:t>4</w:t>
      </w:r>
      <w:r w:rsidRPr="009F08F7">
        <w:rPr>
          <w:rFonts w:cs="Arial"/>
          <w:b/>
          <w:sz w:val="24"/>
          <w:szCs w:val="24"/>
        </w:rPr>
        <w:t xml:space="preserve"> – </w:t>
      </w:r>
      <w:r w:rsidR="00F842A6" w:rsidRPr="00F842A6">
        <w:rPr>
          <w:rFonts w:cs="Arial"/>
          <w:snapToGrid w:val="0"/>
          <w:color w:val="000000"/>
          <w:sz w:val="24"/>
          <w:szCs w:val="24"/>
        </w:rPr>
        <w:t>DESINFETANTE P/ BANHEIRO - CONCENTRADO 10% EMB5L</w:t>
      </w:r>
    </w:p>
    <w:p w:rsidR="00D31DF7" w:rsidRPr="009F08F7" w:rsidRDefault="00D31DF7" w:rsidP="00BB5B87">
      <w:pPr>
        <w:rPr>
          <w:rFonts w:cs="Arial"/>
          <w:b/>
          <w:sz w:val="24"/>
          <w:szCs w:val="24"/>
        </w:rPr>
      </w:pPr>
    </w:p>
    <w:p w:rsidR="00D91FC9" w:rsidRDefault="00A30BAA" w:rsidP="00D91FC9">
      <w:pPr>
        <w:pStyle w:val="SemEspaamento"/>
        <w:rPr>
          <w:snapToGrid w:val="0"/>
          <w:sz w:val="18"/>
          <w:szCs w:val="18"/>
        </w:rPr>
      </w:pPr>
      <w:r w:rsidRPr="009F08F7">
        <w:rPr>
          <w:b/>
          <w:sz w:val="24"/>
          <w:szCs w:val="24"/>
        </w:rPr>
        <w:t>Descrição:</w:t>
      </w:r>
      <w:r w:rsidR="00D91FC9" w:rsidRPr="00D31DF7">
        <w:rPr>
          <w:rFonts w:ascii="Arial" w:hAnsi="Arial" w:cs="Arial"/>
          <w:snapToGrid w:val="0"/>
          <w:sz w:val="18"/>
          <w:szCs w:val="18"/>
        </w:rPr>
        <w:t>DESINFETANTE CONCENTRADO P/ BANHEIRO, PRINCIPIO ATIVO CLORETO ALQUIL BENZIL AMONIO. COMP BASICA:</w:t>
      </w:r>
      <w:r w:rsidR="00D31DF7" w:rsidRPr="00D31DF7">
        <w:rPr>
          <w:rFonts w:ascii="Arial" w:hAnsi="Arial" w:cs="Arial"/>
          <w:snapToGrid w:val="0"/>
          <w:sz w:val="18"/>
          <w:szCs w:val="18"/>
        </w:rPr>
        <w:t>MONILFENOL, ETOXILADO</w:t>
      </w:r>
      <w:r w:rsidR="00D91FC9" w:rsidRPr="00D31DF7">
        <w:rPr>
          <w:rFonts w:ascii="Arial" w:hAnsi="Arial" w:cs="Arial"/>
          <w:snapToGrid w:val="0"/>
          <w:sz w:val="18"/>
          <w:szCs w:val="18"/>
        </w:rPr>
        <w:t xml:space="preserve"> E OUTRAS </w:t>
      </w:r>
      <w:r w:rsidR="00D31DF7" w:rsidRPr="00D31DF7">
        <w:rPr>
          <w:rFonts w:ascii="Arial" w:hAnsi="Arial" w:cs="Arial"/>
          <w:snapToGrid w:val="0"/>
          <w:sz w:val="18"/>
          <w:szCs w:val="18"/>
        </w:rPr>
        <w:t>SUBST.PERMITIDAS, DE</w:t>
      </w:r>
      <w:r w:rsidR="00D91FC9" w:rsidRPr="00D31DF7">
        <w:rPr>
          <w:rFonts w:ascii="Arial" w:hAnsi="Arial" w:cs="Arial"/>
          <w:snapToGrid w:val="0"/>
          <w:sz w:val="18"/>
          <w:szCs w:val="18"/>
        </w:rPr>
        <w:t xml:space="preserve"> ACORDO COM </w:t>
      </w:r>
      <w:r w:rsidR="00D31DF7" w:rsidRPr="00D31DF7">
        <w:rPr>
          <w:rFonts w:ascii="Arial" w:hAnsi="Arial" w:cs="Arial"/>
          <w:snapToGrid w:val="0"/>
          <w:sz w:val="18"/>
          <w:szCs w:val="18"/>
        </w:rPr>
        <w:t>M.S., PORT.</w:t>
      </w:r>
      <w:r w:rsidR="00D91FC9" w:rsidRPr="00D31DF7">
        <w:rPr>
          <w:rFonts w:ascii="Arial" w:hAnsi="Arial" w:cs="Arial"/>
          <w:snapToGrid w:val="0"/>
          <w:sz w:val="18"/>
          <w:szCs w:val="18"/>
        </w:rPr>
        <w:t xml:space="preserve">15/88 E 336/99. CONFORME ORIENTACOES DA ANVISA TER ROTULO COM AS INFORM: NOME DO PRODUTO, </w:t>
      </w:r>
      <w:r w:rsidR="00D91FC9" w:rsidRPr="00D31DF7">
        <w:rPr>
          <w:rFonts w:ascii="Arial" w:hAnsi="Arial" w:cs="Arial"/>
          <w:sz w:val="18"/>
          <w:szCs w:val="18"/>
        </w:rPr>
        <w:tab/>
      </w:r>
      <w:r w:rsidR="00D91FC9" w:rsidRPr="00D31DF7">
        <w:rPr>
          <w:rFonts w:ascii="Arial" w:hAnsi="Arial" w:cs="Arial"/>
          <w:snapToGrid w:val="0"/>
          <w:sz w:val="18"/>
          <w:szCs w:val="18"/>
        </w:rPr>
        <w:t xml:space="preserve">DO FABRICANTE (C/ END COMP E TEL), DO TECNICO, A FRASE: "PRODUTO NOTIFICADO NA ANVISA/MS", N| DO REG. NO M.S., AVISO SOBRE MODO DE USAR, PERIGOS DO USO, </w:t>
      </w:r>
      <w:r w:rsidR="00D91FC9" w:rsidRPr="00D31DF7">
        <w:rPr>
          <w:rFonts w:ascii="Arial" w:hAnsi="Arial" w:cs="Arial"/>
          <w:snapToGrid w:val="0"/>
          <w:sz w:val="18"/>
          <w:szCs w:val="18"/>
        </w:rPr>
        <w:lastRenderedPageBreak/>
        <w:t xml:space="preserve">1° SOCORROS. EMBALAGEM COM 5 LTS. APRES NO </w:t>
      </w:r>
      <w:r w:rsidR="00D91FC9" w:rsidRPr="00D31DF7">
        <w:rPr>
          <w:rFonts w:ascii="Arial" w:hAnsi="Arial" w:cs="Arial"/>
          <w:sz w:val="18"/>
          <w:szCs w:val="18"/>
        </w:rPr>
        <w:tab/>
      </w:r>
      <w:r w:rsidR="00D91FC9" w:rsidRPr="00D31DF7">
        <w:rPr>
          <w:rFonts w:ascii="Arial" w:hAnsi="Arial" w:cs="Arial"/>
          <w:snapToGrid w:val="0"/>
          <w:sz w:val="18"/>
          <w:szCs w:val="18"/>
        </w:rPr>
        <w:t xml:space="preserve">ATO DA ENTREGA A FISPQ - FICHA DE </w:t>
      </w:r>
      <w:r w:rsidR="00D31DF7" w:rsidRPr="00D31DF7">
        <w:rPr>
          <w:rFonts w:ascii="Arial" w:hAnsi="Arial" w:cs="Arial"/>
          <w:snapToGrid w:val="0"/>
          <w:sz w:val="18"/>
          <w:szCs w:val="18"/>
        </w:rPr>
        <w:t>INFORMACAO SOBRE</w:t>
      </w:r>
      <w:r w:rsidR="00D91FC9" w:rsidRPr="00D31DF7">
        <w:rPr>
          <w:rFonts w:ascii="Arial" w:hAnsi="Arial" w:cs="Arial"/>
          <w:snapToGrid w:val="0"/>
          <w:sz w:val="18"/>
          <w:szCs w:val="18"/>
        </w:rPr>
        <w:t xml:space="preserve"> SEGURANCA DE PROD QUIMICOS</w:t>
      </w:r>
      <w:r w:rsidR="00D91FC9" w:rsidRPr="00D31DF7">
        <w:rPr>
          <w:snapToGrid w:val="0"/>
          <w:sz w:val="18"/>
          <w:szCs w:val="18"/>
        </w:rPr>
        <w:t xml:space="preserve">.       </w:t>
      </w:r>
    </w:p>
    <w:p w:rsidR="00D31DF7" w:rsidRPr="00D31DF7" w:rsidRDefault="00D31DF7" w:rsidP="00D91FC9">
      <w:pPr>
        <w:pStyle w:val="SemEspaamento"/>
        <w:rPr>
          <w:sz w:val="18"/>
          <w:szCs w:val="18"/>
        </w:rPr>
      </w:pPr>
    </w:p>
    <w:p w:rsidR="00A30BAA" w:rsidRPr="009F08F7" w:rsidRDefault="00A30BAA" w:rsidP="00BB5B87">
      <w:pPr>
        <w:rPr>
          <w:rFonts w:cs="Arial"/>
          <w:sz w:val="24"/>
          <w:szCs w:val="24"/>
        </w:rPr>
      </w:pPr>
      <w:r w:rsidRPr="009F08F7">
        <w:rPr>
          <w:rFonts w:cs="Arial"/>
          <w:b/>
          <w:sz w:val="24"/>
          <w:szCs w:val="24"/>
        </w:rPr>
        <w:t xml:space="preserve">Quantidade: </w:t>
      </w:r>
      <w:r w:rsidR="0056019B">
        <w:rPr>
          <w:rFonts w:cs="Arial"/>
          <w:sz w:val="24"/>
          <w:szCs w:val="24"/>
        </w:rPr>
        <w:t>160</w:t>
      </w:r>
    </w:p>
    <w:p w:rsidR="00A30BAA" w:rsidRPr="009F08F7" w:rsidRDefault="00D31DF7" w:rsidP="00BB5B87">
      <w:pPr>
        <w:rPr>
          <w:rFonts w:cs="Arial"/>
          <w:sz w:val="24"/>
          <w:szCs w:val="24"/>
        </w:rPr>
      </w:pPr>
      <w:r w:rsidRPr="009F08F7">
        <w:rPr>
          <w:rFonts w:cs="Arial"/>
          <w:b/>
          <w:sz w:val="24"/>
          <w:szCs w:val="24"/>
        </w:rPr>
        <w:t>Unidade:</w:t>
      </w:r>
      <w:r>
        <w:rPr>
          <w:rFonts w:cs="Arial"/>
          <w:sz w:val="24"/>
          <w:szCs w:val="24"/>
        </w:rPr>
        <w:t xml:space="preserve"> GALÃO</w:t>
      </w:r>
    </w:p>
    <w:p w:rsidR="00BB5B87" w:rsidRDefault="00BB5B87" w:rsidP="00BB5B87">
      <w:pPr>
        <w:rPr>
          <w:rFonts w:cs="Arial"/>
          <w:b/>
          <w:sz w:val="24"/>
          <w:szCs w:val="24"/>
        </w:rPr>
      </w:pPr>
    </w:p>
    <w:p w:rsidR="00A30BAA" w:rsidRDefault="00A30BAA" w:rsidP="00BB5B87">
      <w:pPr>
        <w:rPr>
          <w:rFonts w:cs="Arial"/>
          <w:snapToGrid w:val="0"/>
          <w:color w:val="000000"/>
          <w:sz w:val="24"/>
          <w:szCs w:val="24"/>
        </w:rPr>
      </w:pPr>
      <w:r w:rsidRPr="009F08F7">
        <w:rPr>
          <w:rFonts w:cs="Arial"/>
          <w:b/>
          <w:sz w:val="24"/>
          <w:szCs w:val="24"/>
        </w:rPr>
        <w:t>ITEM 0</w:t>
      </w:r>
      <w:r w:rsidR="007F4053">
        <w:rPr>
          <w:rFonts w:cs="Arial"/>
          <w:b/>
          <w:sz w:val="24"/>
          <w:szCs w:val="24"/>
        </w:rPr>
        <w:t>5</w:t>
      </w:r>
      <w:r w:rsidRPr="009F08F7">
        <w:rPr>
          <w:rFonts w:cs="Arial"/>
          <w:b/>
          <w:sz w:val="24"/>
          <w:szCs w:val="24"/>
        </w:rPr>
        <w:t xml:space="preserve"> – </w:t>
      </w:r>
      <w:r w:rsidR="003F1E8E" w:rsidRPr="00601C29">
        <w:rPr>
          <w:rFonts w:cs="Arial"/>
          <w:snapToGrid w:val="0"/>
          <w:color w:val="000000"/>
          <w:sz w:val="24"/>
          <w:szCs w:val="24"/>
        </w:rPr>
        <w:t>DETERGENTE - FRASCO C/ 500ML</w:t>
      </w:r>
    </w:p>
    <w:p w:rsidR="00D31DF7" w:rsidRPr="009F08F7" w:rsidRDefault="00D31DF7" w:rsidP="00BB5B87">
      <w:pPr>
        <w:rPr>
          <w:rFonts w:cs="Arial"/>
          <w:b/>
          <w:sz w:val="24"/>
          <w:szCs w:val="24"/>
        </w:rPr>
      </w:pPr>
    </w:p>
    <w:p w:rsidR="00617220" w:rsidRDefault="00A30BAA" w:rsidP="00BB5B87">
      <w:pPr>
        <w:widowControl w:val="0"/>
        <w:tabs>
          <w:tab w:val="left" w:pos="0"/>
          <w:tab w:val="left" w:pos="1545"/>
          <w:tab w:val="left" w:pos="7710"/>
          <w:tab w:val="left" w:pos="8310"/>
        </w:tabs>
        <w:autoSpaceDE w:val="0"/>
        <w:autoSpaceDN w:val="0"/>
        <w:adjustRightInd w:val="0"/>
        <w:rPr>
          <w:rFonts w:cs="Arial"/>
          <w:sz w:val="18"/>
          <w:szCs w:val="18"/>
        </w:rPr>
      </w:pPr>
      <w:r w:rsidRPr="009F08F7">
        <w:rPr>
          <w:rFonts w:cs="Arial"/>
          <w:b/>
          <w:sz w:val="24"/>
          <w:szCs w:val="24"/>
        </w:rPr>
        <w:t>Descrição:</w:t>
      </w:r>
      <w:r w:rsidR="00D31DF7" w:rsidRPr="00D31DF7">
        <w:rPr>
          <w:rFonts w:cs="Arial"/>
          <w:sz w:val="18"/>
          <w:szCs w:val="18"/>
        </w:rPr>
        <w:t>DETERGENTE LIQUIDO, NEUTRO PH 5,5 A 8,5, CONCENTRADO, BIODEGRADAVEL, PARA LAVAGEM DE UTENSILIOS DE COPA E COZINHA. EMBALAGEM COM 500 ML. SOBRE SEGURANCA DE PRODUTOS QUIMICOS. APRESENTAR NO ATO DA ENTREGA A FISPQ - FICHA DE INFORMACAO</w:t>
      </w:r>
    </w:p>
    <w:p w:rsidR="00D31DF7" w:rsidRPr="00D31DF7" w:rsidRDefault="00D31DF7" w:rsidP="00BB5B87">
      <w:pPr>
        <w:widowControl w:val="0"/>
        <w:tabs>
          <w:tab w:val="left" w:pos="0"/>
          <w:tab w:val="left" w:pos="1545"/>
          <w:tab w:val="left" w:pos="7710"/>
          <w:tab w:val="left" w:pos="8310"/>
        </w:tabs>
        <w:autoSpaceDE w:val="0"/>
        <w:autoSpaceDN w:val="0"/>
        <w:adjustRightInd w:val="0"/>
        <w:rPr>
          <w:rFonts w:cs="Arial"/>
          <w:sz w:val="18"/>
          <w:szCs w:val="18"/>
        </w:rPr>
      </w:pPr>
    </w:p>
    <w:p w:rsidR="00A30BAA" w:rsidRPr="009F08F7" w:rsidRDefault="00A30BAA" w:rsidP="00BB5B87">
      <w:pPr>
        <w:rPr>
          <w:rFonts w:cs="Arial"/>
          <w:sz w:val="24"/>
          <w:szCs w:val="24"/>
        </w:rPr>
      </w:pPr>
      <w:r w:rsidRPr="009F08F7">
        <w:rPr>
          <w:rFonts w:cs="Arial"/>
          <w:b/>
          <w:sz w:val="24"/>
          <w:szCs w:val="24"/>
        </w:rPr>
        <w:t>Quantidade:</w:t>
      </w:r>
      <w:r w:rsidR="003F1E8E">
        <w:rPr>
          <w:rFonts w:cs="Arial"/>
          <w:sz w:val="24"/>
          <w:szCs w:val="24"/>
        </w:rPr>
        <w:t>1500</w:t>
      </w:r>
    </w:p>
    <w:p w:rsidR="00A30BAA" w:rsidRPr="009F08F7" w:rsidRDefault="00A30BAA" w:rsidP="00BB5B87">
      <w:pPr>
        <w:rPr>
          <w:rFonts w:cs="Arial"/>
          <w:sz w:val="24"/>
          <w:szCs w:val="24"/>
        </w:rPr>
      </w:pPr>
      <w:r w:rsidRPr="009F08F7">
        <w:rPr>
          <w:rFonts w:cs="Arial"/>
          <w:b/>
          <w:sz w:val="24"/>
          <w:szCs w:val="24"/>
        </w:rPr>
        <w:t>Unidade</w:t>
      </w:r>
      <w:r w:rsidR="00DE2C63" w:rsidRPr="009F08F7">
        <w:rPr>
          <w:rFonts w:cs="Arial"/>
          <w:b/>
          <w:sz w:val="24"/>
          <w:szCs w:val="24"/>
        </w:rPr>
        <w:t>:</w:t>
      </w:r>
      <w:r w:rsidR="003F1E8E">
        <w:rPr>
          <w:rFonts w:cs="Arial"/>
          <w:sz w:val="24"/>
          <w:szCs w:val="24"/>
        </w:rPr>
        <w:t>FRASCO</w:t>
      </w:r>
    </w:p>
    <w:p w:rsidR="00BB5B87" w:rsidRDefault="00BB5B87" w:rsidP="00BB5B87">
      <w:pPr>
        <w:rPr>
          <w:rFonts w:cs="Arial"/>
          <w:b/>
          <w:sz w:val="24"/>
          <w:szCs w:val="24"/>
        </w:rPr>
      </w:pPr>
    </w:p>
    <w:p w:rsidR="00A30BAA" w:rsidRDefault="00A30BAA" w:rsidP="00BB5B87">
      <w:pPr>
        <w:rPr>
          <w:rFonts w:cs="Arial"/>
          <w:snapToGrid w:val="0"/>
          <w:color w:val="000000"/>
          <w:sz w:val="24"/>
          <w:szCs w:val="24"/>
        </w:rPr>
      </w:pPr>
      <w:r w:rsidRPr="009F08F7">
        <w:rPr>
          <w:rFonts w:cs="Arial"/>
          <w:b/>
          <w:sz w:val="24"/>
          <w:szCs w:val="24"/>
        </w:rPr>
        <w:t>ITEM 0</w:t>
      </w:r>
      <w:r w:rsidR="003F1E8E">
        <w:rPr>
          <w:rFonts w:cs="Arial"/>
          <w:b/>
          <w:sz w:val="24"/>
          <w:szCs w:val="24"/>
        </w:rPr>
        <w:t>6</w:t>
      </w:r>
      <w:r w:rsidRPr="009F08F7">
        <w:rPr>
          <w:rFonts w:cs="Arial"/>
          <w:b/>
          <w:sz w:val="24"/>
          <w:szCs w:val="24"/>
        </w:rPr>
        <w:t xml:space="preserve"> – </w:t>
      </w:r>
      <w:r w:rsidR="003F1E8E" w:rsidRPr="003F1E8E">
        <w:rPr>
          <w:rFonts w:cs="Arial"/>
          <w:snapToGrid w:val="0"/>
          <w:color w:val="000000"/>
          <w:sz w:val="24"/>
          <w:szCs w:val="24"/>
        </w:rPr>
        <w:t>PAPEL ALUMINIO - ROLO 30CM X 7,5M</w:t>
      </w:r>
    </w:p>
    <w:p w:rsidR="00D31DF7" w:rsidRPr="009F08F7" w:rsidRDefault="00D31DF7" w:rsidP="00BB5B87">
      <w:pPr>
        <w:rPr>
          <w:rFonts w:cs="Arial"/>
          <w:b/>
          <w:sz w:val="24"/>
          <w:szCs w:val="24"/>
        </w:rPr>
      </w:pPr>
    </w:p>
    <w:p w:rsidR="00A30BAA" w:rsidRPr="00D31DF7" w:rsidRDefault="00A30BAA" w:rsidP="00BB5B87">
      <w:pPr>
        <w:widowControl w:val="0"/>
        <w:tabs>
          <w:tab w:val="left" w:pos="0"/>
          <w:tab w:val="left" w:pos="1545"/>
          <w:tab w:val="left" w:pos="7710"/>
          <w:tab w:val="left" w:pos="8310"/>
        </w:tabs>
        <w:autoSpaceDE w:val="0"/>
        <w:autoSpaceDN w:val="0"/>
        <w:adjustRightInd w:val="0"/>
        <w:rPr>
          <w:rFonts w:cs="Arial"/>
          <w:b/>
          <w:sz w:val="18"/>
          <w:szCs w:val="18"/>
        </w:rPr>
      </w:pPr>
      <w:r w:rsidRPr="009F08F7">
        <w:rPr>
          <w:rFonts w:cs="Arial"/>
          <w:b/>
          <w:sz w:val="24"/>
          <w:szCs w:val="24"/>
        </w:rPr>
        <w:t>Descrição:</w:t>
      </w:r>
      <w:r w:rsidR="00D31DF7" w:rsidRPr="00D31DF7">
        <w:rPr>
          <w:rFonts w:cs="Arial"/>
          <w:snapToGrid w:val="0"/>
          <w:color w:val="000000"/>
          <w:sz w:val="18"/>
          <w:szCs w:val="18"/>
        </w:rPr>
        <w:t>PAPEL ALUMINIO - ROLO 30CM X 7,5M</w:t>
      </w:r>
    </w:p>
    <w:p w:rsidR="00D31DF7" w:rsidRPr="009F08F7" w:rsidRDefault="00D31DF7" w:rsidP="00BB5B87">
      <w:pPr>
        <w:widowControl w:val="0"/>
        <w:tabs>
          <w:tab w:val="left" w:pos="0"/>
          <w:tab w:val="left" w:pos="1545"/>
          <w:tab w:val="left" w:pos="7710"/>
          <w:tab w:val="left" w:pos="8310"/>
        </w:tabs>
        <w:autoSpaceDE w:val="0"/>
        <w:autoSpaceDN w:val="0"/>
        <w:adjustRightInd w:val="0"/>
        <w:rPr>
          <w:rFonts w:cs="Arial"/>
          <w:sz w:val="24"/>
          <w:szCs w:val="24"/>
        </w:rPr>
      </w:pPr>
    </w:p>
    <w:p w:rsidR="00A30BAA" w:rsidRPr="009F08F7" w:rsidRDefault="00A30BAA" w:rsidP="00BB5B87">
      <w:pPr>
        <w:rPr>
          <w:rFonts w:cs="Arial"/>
          <w:sz w:val="24"/>
          <w:szCs w:val="24"/>
        </w:rPr>
      </w:pPr>
      <w:r w:rsidRPr="009F08F7">
        <w:rPr>
          <w:rFonts w:cs="Arial"/>
          <w:b/>
          <w:sz w:val="24"/>
          <w:szCs w:val="24"/>
        </w:rPr>
        <w:t xml:space="preserve">Quantidade: </w:t>
      </w:r>
      <w:r w:rsidR="003F1E8E">
        <w:rPr>
          <w:rFonts w:cs="Arial"/>
          <w:sz w:val="24"/>
          <w:szCs w:val="24"/>
        </w:rPr>
        <w:t>600</w:t>
      </w:r>
    </w:p>
    <w:p w:rsidR="00F12FC9" w:rsidRPr="009F08F7" w:rsidRDefault="00A30BAA" w:rsidP="00BB5B87">
      <w:pPr>
        <w:rPr>
          <w:rFonts w:cs="Arial"/>
          <w:sz w:val="24"/>
          <w:szCs w:val="24"/>
        </w:rPr>
      </w:pPr>
      <w:r w:rsidRPr="009F08F7">
        <w:rPr>
          <w:rFonts w:cs="Arial"/>
          <w:b/>
          <w:sz w:val="24"/>
          <w:szCs w:val="24"/>
        </w:rPr>
        <w:t>Unidade:</w:t>
      </w:r>
      <w:r w:rsidR="00D421F5" w:rsidRPr="009F08F7">
        <w:rPr>
          <w:rFonts w:cs="Arial"/>
          <w:sz w:val="24"/>
          <w:szCs w:val="24"/>
        </w:rPr>
        <w:t>ROLO</w:t>
      </w:r>
    </w:p>
    <w:p w:rsidR="00BB5B87" w:rsidRDefault="00BB5B87" w:rsidP="00BB5B87">
      <w:pPr>
        <w:rPr>
          <w:rFonts w:cs="Arial"/>
          <w:b/>
          <w:sz w:val="24"/>
          <w:szCs w:val="24"/>
        </w:rPr>
      </w:pPr>
    </w:p>
    <w:p w:rsidR="00F12FC9" w:rsidRDefault="00A30BAA" w:rsidP="00BB5B87">
      <w:pPr>
        <w:rPr>
          <w:rFonts w:cs="Arial"/>
          <w:snapToGrid w:val="0"/>
          <w:color w:val="000000"/>
          <w:sz w:val="24"/>
          <w:szCs w:val="24"/>
        </w:rPr>
      </w:pPr>
      <w:r w:rsidRPr="009F08F7">
        <w:rPr>
          <w:rFonts w:cs="Arial"/>
          <w:b/>
          <w:sz w:val="24"/>
          <w:szCs w:val="24"/>
        </w:rPr>
        <w:t>ITEM 0</w:t>
      </w:r>
      <w:r w:rsidR="004A6595">
        <w:rPr>
          <w:rFonts w:cs="Arial"/>
          <w:b/>
          <w:sz w:val="24"/>
          <w:szCs w:val="24"/>
        </w:rPr>
        <w:t>7</w:t>
      </w:r>
      <w:r w:rsidRPr="009F08F7">
        <w:rPr>
          <w:rFonts w:cs="Arial"/>
          <w:b/>
          <w:sz w:val="24"/>
          <w:szCs w:val="24"/>
        </w:rPr>
        <w:t xml:space="preserve"> – </w:t>
      </w:r>
      <w:r w:rsidR="0037506E" w:rsidRPr="0037506E">
        <w:rPr>
          <w:rFonts w:cs="Arial"/>
          <w:snapToGrid w:val="0"/>
          <w:color w:val="000000"/>
          <w:sz w:val="24"/>
          <w:szCs w:val="24"/>
        </w:rPr>
        <w:t>PAPEL HIGIENICO FOLHAS PICOTADAS - ROLO COM 60 METROS</w:t>
      </w:r>
    </w:p>
    <w:p w:rsidR="00D31DF7" w:rsidRPr="009F08F7" w:rsidRDefault="00D31DF7" w:rsidP="00BB5B87">
      <w:pPr>
        <w:rPr>
          <w:rFonts w:cs="Arial"/>
          <w:snapToGrid w:val="0"/>
          <w:color w:val="000000"/>
          <w:sz w:val="24"/>
          <w:szCs w:val="24"/>
        </w:rPr>
      </w:pPr>
    </w:p>
    <w:p w:rsidR="0037506E" w:rsidRDefault="00A30BAA" w:rsidP="0037506E">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9F08F7">
        <w:rPr>
          <w:rFonts w:cs="Arial"/>
          <w:b/>
          <w:sz w:val="24"/>
          <w:szCs w:val="24"/>
        </w:rPr>
        <w:t>Descrição:</w:t>
      </w:r>
      <w:r w:rsidR="0037506E" w:rsidRPr="00D31DF7">
        <w:rPr>
          <w:rFonts w:cs="Arial"/>
          <w:snapToGrid w:val="0"/>
          <w:color w:val="000000"/>
          <w:sz w:val="18"/>
          <w:szCs w:val="18"/>
        </w:rPr>
        <w:t>PAPEL HIGIENICO EM FOLHAS SIMPLES DE ALTA QUALIDADE, ALTA ABSORCAO</w:t>
      </w:r>
      <w:r w:rsidR="0037506E" w:rsidRPr="00D31DF7">
        <w:rPr>
          <w:rFonts w:cs="Arial"/>
          <w:sz w:val="18"/>
          <w:szCs w:val="18"/>
        </w:rPr>
        <w:tab/>
      </w:r>
      <w:r w:rsidR="0037506E" w:rsidRPr="00D31DF7">
        <w:rPr>
          <w:rFonts w:cs="Arial"/>
          <w:snapToGrid w:val="0"/>
          <w:color w:val="000000"/>
          <w:sz w:val="18"/>
          <w:szCs w:val="18"/>
        </w:rPr>
        <w:t xml:space="preserve">E MACIEZ, FOLHAS PICOTADAS, COR BRANCA - VERSAO NEU TRO. FORNECIDO EM EMBALAGENS COM 04 ROLOS (CADA ROLO DEVERA POSSUIR 60 METROS X 10 </w:t>
      </w:r>
      <w:r w:rsidR="00D31DF7" w:rsidRPr="00D31DF7">
        <w:rPr>
          <w:rFonts w:cs="Arial"/>
          <w:snapToGrid w:val="0"/>
          <w:color w:val="000000"/>
          <w:sz w:val="18"/>
          <w:szCs w:val="18"/>
        </w:rPr>
        <w:t>CM)</w:t>
      </w:r>
      <w:r w:rsidR="0037506E" w:rsidRPr="00D31DF7">
        <w:rPr>
          <w:rFonts w:cs="Arial"/>
          <w:snapToGrid w:val="0"/>
          <w:color w:val="000000"/>
          <w:sz w:val="18"/>
          <w:szCs w:val="18"/>
        </w:rPr>
        <w:t>, RELEVO GRAFADO, PICOTADO, COM - POSTO 100% DE FIBRAS CELULOSICAS NATURAIS E EMBALAGEM COM BOA VISIBILIDADE DO PRODUTO.</w:t>
      </w:r>
    </w:p>
    <w:p w:rsidR="00D31DF7" w:rsidRPr="00D31DF7" w:rsidRDefault="00D31DF7" w:rsidP="0037506E">
      <w:pPr>
        <w:widowControl w:val="0"/>
        <w:tabs>
          <w:tab w:val="left" w:pos="0"/>
          <w:tab w:val="left" w:pos="1545"/>
          <w:tab w:val="left" w:pos="7710"/>
          <w:tab w:val="left" w:pos="8310"/>
        </w:tabs>
        <w:autoSpaceDE w:val="0"/>
        <w:autoSpaceDN w:val="0"/>
        <w:adjustRightInd w:val="0"/>
        <w:spacing w:line="239" w:lineRule="exact"/>
        <w:rPr>
          <w:rFonts w:cs="Arial"/>
          <w:b/>
          <w:sz w:val="18"/>
          <w:szCs w:val="18"/>
        </w:rPr>
      </w:pPr>
    </w:p>
    <w:p w:rsidR="00F12FC9" w:rsidRPr="009F08F7" w:rsidRDefault="00A30BAA" w:rsidP="00BB5B87">
      <w:pPr>
        <w:rPr>
          <w:rFonts w:cs="Arial"/>
          <w:sz w:val="24"/>
          <w:szCs w:val="24"/>
        </w:rPr>
      </w:pPr>
      <w:r w:rsidRPr="009F08F7">
        <w:rPr>
          <w:rFonts w:cs="Arial"/>
          <w:b/>
          <w:sz w:val="24"/>
          <w:szCs w:val="24"/>
        </w:rPr>
        <w:t xml:space="preserve">Quantidade: </w:t>
      </w:r>
      <w:r w:rsidR="0037506E">
        <w:rPr>
          <w:rFonts w:cs="Arial"/>
          <w:sz w:val="24"/>
          <w:szCs w:val="24"/>
        </w:rPr>
        <w:t>144</w:t>
      </w:r>
    </w:p>
    <w:p w:rsidR="00A30BAA" w:rsidRPr="009F08F7" w:rsidRDefault="00A30BAA" w:rsidP="00BB5B87">
      <w:pPr>
        <w:rPr>
          <w:rFonts w:cs="Arial"/>
          <w:b/>
          <w:sz w:val="24"/>
          <w:szCs w:val="24"/>
        </w:rPr>
      </w:pPr>
      <w:r w:rsidRPr="009F08F7">
        <w:rPr>
          <w:rFonts w:cs="Arial"/>
          <w:b/>
          <w:sz w:val="24"/>
          <w:szCs w:val="24"/>
        </w:rPr>
        <w:t>Unidade</w:t>
      </w:r>
      <w:r w:rsidR="00D421F5" w:rsidRPr="009F08F7">
        <w:rPr>
          <w:rFonts w:cs="Arial"/>
          <w:b/>
          <w:sz w:val="24"/>
          <w:szCs w:val="24"/>
        </w:rPr>
        <w:t xml:space="preserve">: </w:t>
      </w:r>
      <w:r w:rsidR="0037506E">
        <w:rPr>
          <w:rFonts w:cs="Arial"/>
          <w:sz w:val="24"/>
          <w:szCs w:val="24"/>
        </w:rPr>
        <w:t>PACOTE</w:t>
      </w:r>
    </w:p>
    <w:p w:rsidR="00BB5B87" w:rsidRDefault="00BB5B87" w:rsidP="00BB5B87">
      <w:pPr>
        <w:rPr>
          <w:rFonts w:cs="Arial"/>
          <w:b/>
          <w:sz w:val="24"/>
          <w:szCs w:val="24"/>
        </w:rPr>
      </w:pPr>
    </w:p>
    <w:p w:rsidR="00A30BAA" w:rsidRDefault="00A30BAA" w:rsidP="00BB5B87">
      <w:pPr>
        <w:rPr>
          <w:rFonts w:cs="Arial"/>
          <w:snapToGrid w:val="0"/>
          <w:color w:val="000000"/>
          <w:sz w:val="24"/>
          <w:szCs w:val="24"/>
        </w:rPr>
      </w:pPr>
      <w:r w:rsidRPr="009F08F7">
        <w:rPr>
          <w:rFonts w:cs="Arial"/>
          <w:b/>
          <w:sz w:val="24"/>
          <w:szCs w:val="24"/>
        </w:rPr>
        <w:t>ITEM 0</w:t>
      </w:r>
      <w:r w:rsidR="006F1CF9">
        <w:rPr>
          <w:rFonts w:cs="Arial"/>
          <w:b/>
          <w:sz w:val="24"/>
          <w:szCs w:val="24"/>
        </w:rPr>
        <w:t>8</w:t>
      </w:r>
      <w:r w:rsidRPr="009F08F7">
        <w:rPr>
          <w:rFonts w:cs="Arial"/>
          <w:b/>
          <w:sz w:val="24"/>
          <w:szCs w:val="24"/>
        </w:rPr>
        <w:t xml:space="preserve"> – </w:t>
      </w:r>
      <w:r w:rsidR="006F1CF9" w:rsidRPr="006F1CF9">
        <w:rPr>
          <w:rFonts w:cs="Arial"/>
          <w:snapToGrid w:val="0"/>
          <w:color w:val="000000"/>
          <w:sz w:val="24"/>
          <w:szCs w:val="24"/>
        </w:rPr>
        <w:t>PAPEL TOALHA 21 X 23CM, COM 1000 FOLHAS (FARDO)</w:t>
      </w:r>
    </w:p>
    <w:p w:rsidR="00D31DF7" w:rsidRPr="009F08F7" w:rsidRDefault="00D31DF7" w:rsidP="00BB5B87">
      <w:pPr>
        <w:rPr>
          <w:rFonts w:cs="Arial"/>
          <w:b/>
          <w:sz w:val="24"/>
          <w:szCs w:val="24"/>
        </w:rPr>
      </w:pPr>
    </w:p>
    <w:p w:rsidR="00186C4A" w:rsidRDefault="00A30BAA" w:rsidP="00186C4A">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9F08F7">
        <w:rPr>
          <w:rFonts w:cs="Arial"/>
          <w:b/>
          <w:sz w:val="24"/>
          <w:szCs w:val="24"/>
        </w:rPr>
        <w:t>Descrição:</w:t>
      </w:r>
      <w:r w:rsidR="00186C4A" w:rsidRPr="00D31DF7">
        <w:rPr>
          <w:rFonts w:cs="Arial"/>
          <w:snapToGrid w:val="0"/>
          <w:color w:val="000000"/>
          <w:sz w:val="18"/>
          <w:szCs w:val="18"/>
        </w:rPr>
        <w:t xml:space="preserve">PAPEL </w:t>
      </w:r>
      <w:r w:rsidR="00D31DF7" w:rsidRPr="00D31DF7">
        <w:rPr>
          <w:rFonts w:cs="Arial"/>
          <w:snapToGrid w:val="0"/>
          <w:color w:val="000000"/>
          <w:sz w:val="18"/>
          <w:szCs w:val="18"/>
        </w:rPr>
        <w:t>TOALHA,</w:t>
      </w:r>
      <w:r w:rsidR="00186C4A" w:rsidRPr="00D31DF7">
        <w:rPr>
          <w:rFonts w:cs="Arial"/>
          <w:snapToGrid w:val="0"/>
          <w:color w:val="000000"/>
          <w:sz w:val="18"/>
          <w:szCs w:val="18"/>
        </w:rPr>
        <w:t xml:space="preserve"> INTERFOLHAS, PICOTADO, COM S MEDIDA DE CADA TOALHA  21 X 23 CM, NA </w:t>
      </w:r>
      <w:r w:rsidR="00D31DF7" w:rsidRPr="00D31DF7">
        <w:rPr>
          <w:rFonts w:cs="Arial"/>
          <w:snapToGrid w:val="0"/>
          <w:color w:val="000000"/>
          <w:sz w:val="18"/>
          <w:szCs w:val="18"/>
        </w:rPr>
        <w:t>COR BRANCA, SUPERRESISTENTE,</w:t>
      </w:r>
      <w:r w:rsidR="00186C4A" w:rsidRPr="00D31DF7">
        <w:rPr>
          <w:rFonts w:cs="Arial"/>
          <w:snapToGrid w:val="0"/>
          <w:color w:val="000000"/>
          <w:sz w:val="18"/>
          <w:szCs w:val="18"/>
        </w:rPr>
        <w:t xml:space="preserve"> DE </w:t>
      </w:r>
      <w:r w:rsidR="00D31DF7" w:rsidRPr="00D31DF7">
        <w:rPr>
          <w:rFonts w:cs="Arial"/>
          <w:snapToGrid w:val="0"/>
          <w:color w:val="000000"/>
          <w:sz w:val="18"/>
          <w:szCs w:val="18"/>
        </w:rPr>
        <w:t>RAPIDA ABSORCAO</w:t>
      </w:r>
      <w:r w:rsidR="00186C4A" w:rsidRPr="00D31DF7">
        <w:rPr>
          <w:rFonts w:cs="Arial"/>
          <w:snapToGrid w:val="0"/>
          <w:color w:val="000000"/>
          <w:sz w:val="18"/>
          <w:szCs w:val="18"/>
        </w:rPr>
        <w:t xml:space="preserve">, </w:t>
      </w:r>
      <w:r w:rsidR="00D31DF7" w:rsidRPr="00D31DF7">
        <w:rPr>
          <w:rFonts w:cs="Arial"/>
          <w:snapToGrid w:val="0"/>
          <w:color w:val="000000"/>
          <w:sz w:val="18"/>
          <w:szCs w:val="18"/>
        </w:rPr>
        <w:t>MACIO EDE PRIMEIRA QUALIDADE</w:t>
      </w:r>
      <w:r w:rsidR="00186C4A" w:rsidRPr="00D31DF7">
        <w:rPr>
          <w:rFonts w:cs="Arial"/>
          <w:snapToGrid w:val="0"/>
          <w:color w:val="000000"/>
          <w:sz w:val="18"/>
          <w:szCs w:val="18"/>
        </w:rPr>
        <w:t xml:space="preserve">, IMPUREZA MAXIMA  15 MM2/M2, CONFORME NORMA TAPPI T437 OM-90. ALVURA SUPERIOR A 70%, ABSORCAO MAXIMA 70 S. CADA FARDO POS- SUI 1000 FOLHAS. A MEDIDA PODE ALTERAR 0,5 CM P/ MAIS OU P/ MENOS.        </w:t>
      </w:r>
    </w:p>
    <w:p w:rsidR="00D31DF7" w:rsidRPr="00D31DF7" w:rsidRDefault="00D31DF7" w:rsidP="00186C4A">
      <w:pPr>
        <w:widowControl w:val="0"/>
        <w:tabs>
          <w:tab w:val="left" w:pos="0"/>
          <w:tab w:val="left" w:pos="1545"/>
          <w:tab w:val="left" w:pos="7710"/>
          <w:tab w:val="left" w:pos="8310"/>
        </w:tabs>
        <w:autoSpaceDE w:val="0"/>
        <w:autoSpaceDN w:val="0"/>
        <w:adjustRightInd w:val="0"/>
        <w:spacing w:line="239" w:lineRule="exact"/>
        <w:rPr>
          <w:rFonts w:cs="Arial"/>
          <w:sz w:val="18"/>
          <w:szCs w:val="18"/>
        </w:rPr>
      </w:pPr>
    </w:p>
    <w:p w:rsidR="00A30BAA" w:rsidRPr="009F08F7" w:rsidRDefault="00A30BAA" w:rsidP="00BB5B87">
      <w:pPr>
        <w:rPr>
          <w:rFonts w:cs="Arial"/>
          <w:sz w:val="24"/>
          <w:szCs w:val="24"/>
        </w:rPr>
      </w:pPr>
      <w:r w:rsidRPr="009F08F7">
        <w:rPr>
          <w:rFonts w:cs="Arial"/>
          <w:b/>
          <w:sz w:val="24"/>
          <w:szCs w:val="24"/>
        </w:rPr>
        <w:t xml:space="preserve">Quantidade: </w:t>
      </w:r>
      <w:r w:rsidR="00186C4A">
        <w:rPr>
          <w:rFonts w:cs="Arial"/>
          <w:sz w:val="24"/>
          <w:szCs w:val="24"/>
        </w:rPr>
        <w:t>1</w:t>
      </w:r>
      <w:r w:rsidR="00D31DF7">
        <w:rPr>
          <w:rFonts w:cs="Arial"/>
          <w:sz w:val="24"/>
          <w:szCs w:val="24"/>
        </w:rPr>
        <w:t>.</w:t>
      </w:r>
      <w:r w:rsidR="00186C4A">
        <w:rPr>
          <w:rFonts w:cs="Arial"/>
          <w:sz w:val="24"/>
          <w:szCs w:val="24"/>
        </w:rPr>
        <w:t>000</w:t>
      </w:r>
    </w:p>
    <w:p w:rsidR="00F12FC9" w:rsidRPr="009F08F7" w:rsidRDefault="00A30BAA" w:rsidP="00BB5B87">
      <w:pPr>
        <w:rPr>
          <w:rFonts w:cs="Arial"/>
          <w:sz w:val="24"/>
          <w:szCs w:val="24"/>
        </w:rPr>
      </w:pPr>
      <w:r w:rsidRPr="009F08F7">
        <w:rPr>
          <w:rFonts w:cs="Arial"/>
          <w:b/>
          <w:sz w:val="24"/>
          <w:szCs w:val="24"/>
        </w:rPr>
        <w:t>Unidade:</w:t>
      </w:r>
      <w:r w:rsidR="00186C4A">
        <w:rPr>
          <w:rFonts w:cs="Arial"/>
          <w:sz w:val="24"/>
          <w:szCs w:val="24"/>
        </w:rPr>
        <w:t>FARDO</w:t>
      </w:r>
    </w:p>
    <w:p w:rsidR="00BB5B87" w:rsidRDefault="00BB5B87" w:rsidP="00BB5B87">
      <w:pPr>
        <w:rPr>
          <w:rFonts w:cs="Arial"/>
          <w:b/>
          <w:sz w:val="24"/>
          <w:szCs w:val="24"/>
        </w:rPr>
      </w:pPr>
    </w:p>
    <w:p w:rsidR="00F12FC9" w:rsidRDefault="00F12FC9" w:rsidP="00BB5B87">
      <w:pPr>
        <w:rPr>
          <w:rFonts w:cs="Arial"/>
          <w:snapToGrid w:val="0"/>
          <w:color w:val="000000"/>
          <w:sz w:val="24"/>
          <w:szCs w:val="24"/>
        </w:rPr>
      </w:pPr>
      <w:r w:rsidRPr="009F08F7">
        <w:rPr>
          <w:rFonts w:cs="Arial"/>
          <w:b/>
          <w:sz w:val="24"/>
          <w:szCs w:val="24"/>
        </w:rPr>
        <w:t xml:space="preserve">ITEM </w:t>
      </w:r>
      <w:r w:rsidR="006005BE">
        <w:rPr>
          <w:rFonts w:cs="Arial"/>
          <w:b/>
          <w:sz w:val="24"/>
          <w:szCs w:val="24"/>
        </w:rPr>
        <w:t>9</w:t>
      </w:r>
      <w:r w:rsidRPr="009F08F7">
        <w:rPr>
          <w:rFonts w:cs="Arial"/>
          <w:b/>
          <w:sz w:val="24"/>
          <w:szCs w:val="24"/>
        </w:rPr>
        <w:t xml:space="preserve"> – </w:t>
      </w:r>
      <w:r w:rsidR="006005BE" w:rsidRPr="00666B36">
        <w:rPr>
          <w:rFonts w:cs="Arial"/>
          <w:snapToGrid w:val="0"/>
          <w:color w:val="000000"/>
          <w:sz w:val="24"/>
          <w:szCs w:val="24"/>
        </w:rPr>
        <w:t>SABONETE</w:t>
      </w:r>
    </w:p>
    <w:p w:rsidR="00D31DF7" w:rsidRPr="009F08F7" w:rsidRDefault="00D31DF7" w:rsidP="00BB5B87">
      <w:pPr>
        <w:rPr>
          <w:rFonts w:cs="Arial"/>
          <w:snapToGrid w:val="0"/>
          <w:color w:val="000000"/>
          <w:sz w:val="24"/>
          <w:szCs w:val="24"/>
        </w:rPr>
      </w:pPr>
    </w:p>
    <w:p w:rsidR="00F12FC9" w:rsidRPr="00D31DF7" w:rsidRDefault="00F12FC9" w:rsidP="00BB5B87">
      <w:pPr>
        <w:widowControl w:val="0"/>
        <w:tabs>
          <w:tab w:val="left" w:pos="0"/>
          <w:tab w:val="left" w:pos="1545"/>
          <w:tab w:val="left" w:pos="7710"/>
          <w:tab w:val="left" w:pos="8310"/>
        </w:tabs>
        <w:autoSpaceDE w:val="0"/>
        <w:autoSpaceDN w:val="0"/>
        <w:adjustRightInd w:val="0"/>
        <w:rPr>
          <w:rFonts w:cs="Arial"/>
          <w:snapToGrid w:val="0"/>
          <w:color w:val="000000"/>
          <w:sz w:val="18"/>
          <w:szCs w:val="18"/>
        </w:rPr>
      </w:pPr>
      <w:r w:rsidRPr="009F08F7">
        <w:rPr>
          <w:rFonts w:cs="Arial"/>
          <w:b/>
          <w:sz w:val="24"/>
          <w:szCs w:val="24"/>
        </w:rPr>
        <w:t>Descrição:</w:t>
      </w:r>
      <w:r w:rsidR="00DB263E" w:rsidRPr="00D31DF7">
        <w:rPr>
          <w:rFonts w:cs="Arial"/>
          <w:snapToGrid w:val="0"/>
          <w:color w:val="000000"/>
          <w:sz w:val="18"/>
          <w:szCs w:val="18"/>
        </w:rPr>
        <w:t>SABONETE, SUAVE, PH 5,5 A 8,5, PARA HIGIENE CORPORAL. TABLETE COM 90G</w:t>
      </w:r>
    </w:p>
    <w:p w:rsidR="00D31DF7" w:rsidRPr="009F08F7" w:rsidRDefault="00D31DF7" w:rsidP="00BB5B87">
      <w:pPr>
        <w:widowControl w:val="0"/>
        <w:tabs>
          <w:tab w:val="left" w:pos="0"/>
          <w:tab w:val="left" w:pos="1545"/>
          <w:tab w:val="left" w:pos="7710"/>
          <w:tab w:val="left" w:pos="8310"/>
        </w:tabs>
        <w:autoSpaceDE w:val="0"/>
        <w:autoSpaceDN w:val="0"/>
        <w:adjustRightInd w:val="0"/>
        <w:rPr>
          <w:rFonts w:cs="Arial"/>
          <w:snapToGrid w:val="0"/>
          <w:color w:val="000000"/>
          <w:sz w:val="24"/>
          <w:szCs w:val="24"/>
        </w:rPr>
      </w:pPr>
    </w:p>
    <w:p w:rsidR="00F12FC9" w:rsidRPr="009F08F7" w:rsidRDefault="00F12FC9" w:rsidP="00BB5B87">
      <w:pPr>
        <w:rPr>
          <w:rFonts w:cs="Arial"/>
          <w:sz w:val="24"/>
          <w:szCs w:val="24"/>
        </w:rPr>
      </w:pPr>
      <w:r w:rsidRPr="009F08F7">
        <w:rPr>
          <w:rFonts w:cs="Arial"/>
          <w:b/>
          <w:sz w:val="24"/>
          <w:szCs w:val="24"/>
        </w:rPr>
        <w:t>Quantidade:</w:t>
      </w:r>
      <w:r w:rsidR="00DB263E">
        <w:rPr>
          <w:rFonts w:cs="Arial"/>
          <w:sz w:val="24"/>
          <w:szCs w:val="24"/>
        </w:rPr>
        <w:t>300</w:t>
      </w:r>
    </w:p>
    <w:p w:rsidR="00F12FC9" w:rsidRDefault="00F12FC9" w:rsidP="00BB5B87">
      <w:pPr>
        <w:rPr>
          <w:rFonts w:cs="Arial"/>
          <w:sz w:val="24"/>
          <w:szCs w:val="24"/>
        </w:rPr>
      </w:pPr>
      <w:r w:rsidRPr="009F08F7">
        <w:rPr>
          <w:rFonts w:cs="Arial"/>
          <w:b/>
          <w:sz w:val="24"/>
          <w:szCs w:val="24"/>
        </w:rPr>
        <w:t>Unidade</w:t>
      </w:r>
      <w:r w:rsidR="008C40DC" w:rsidRPr="009F08F7">
        <w:rPr>
          <w:rFonts w:cs="Arial"/>
          <w:b/>
          <w:sz w:val="24"/>
          <w:szCs w:val="24"/>
        </w:rPr>
        <w:t>:</w:t>
      </w:r>
      <w:r w:rsidR="00DB263E">
        <w:rPr>
          <w:rFonts w:cs="Arial"/>
          <w:sz w:val="24"/>
          <w:szCs w:val="24"/>
        </w:rPr>
        <w:t>TABLETE</w:t>
      </w:r>
    </w:p>
    <w:p w:rsidR="00314F32" w:rsidRPr="009F08F7" w:rsidRDefault="00314F32" w:rsidP="00BB5B87">
      <w:pPr>
        <w:rPr>
          <w:rFonts w:cs="Arial"/>
          <w:sz w:val="24"/>
          <w:szCs w:val="24"/>
        </w:rPr>
      </w:pPr>
    </w:p>
    <w:p w:rsidR="00BB5B87" w:rsidRDefault="00BB5B87" w:rsidP="00BB5B87">
      <w:pPr>
        <w:rPr>
          <w:rFonts w:cs="Arial"/>
          <w:b/>
          <w:sz w:val="24"/>
          <w:szCs w:val="24"/>
        </w:rPr>
      </w:pPr>
    </w:p>
    <w:p w:rsidR="00F12FC9" w:rsidRPr="009F08F7" w:rsidRDefault="00F12FC9" w:rsidP="00BB5B87">
      <w:pPr>
        <w:rPr>
          <w:rFonts w:cs="Arial"/>
          <w:snapToGrid w:val="0"/>
          <w:color w:val="000000"/>
          <w:sz w:val="24"/>
          <w:szCs w:val="24"/>
        </w:rPr>
      </w:pPr>
      <w:r w:rsidRPr="009F08F7">
        <w:rPr>
          <w:rFonts w:cs="Arial"/>
          <w:b/>
          <w:sz w:val="24"/>
          <w:szCs w:val="24"/>
        </w:rPr>
        <w:lastRenderedPageBreak/>
        <w:t>ITEM 1</w:t>
      </w:r>
      <w:r w:rsidR="00AC7CAF">
        <w:rPr>
          <w:rFonts w:cs="Arial"/>
          <w:b/>
          <w:sz w:val="24"/>
          <w:szCs w:val="24"/>
        </w:rPr>
        <w:t>0</w:t>
      </w:r>
      <w:r w:rsidRPr="009F08F7">
        <w:rPr>
          <w:rFonts w:cs="Arial"/>
          <w:b/>
          <w:sz w:val="24"/>
          <w:szCs w:val="24"/>
        </w:rPr>
        <w:t xml:space="preserve"> – </w:t>
      </w:r>
      <w:r w:rsidR="00AC7CAF" w:rsidRPr="00AC7CAF">
        <w:rPr>
          <w:rFonts w:cs="Arial"/>
          <w:snapToGrid w:val="0"/>
          <w:color w:val="000000"/>
          <w:sz w:val="24"/>
          <w:szCs w:val="24"/>
        </w:rPr>
        <w:t>SABONETE LIQUIDO - EMBALAGEM DE 5 LITROS</w:t>
      </w:r>
    </w:p>
    <w:p w:rsidR="00117CB8" w:rsidRDefault="00F12FC9" w:rsidP="00AC7CAF">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9F08F7">
        <w:rPr>
          <w:rFonts w:cs="Arial"/>
          <w:b/>
          <w:sz w:val="24"/>
          <w:szCs w:val="24"/>
        </w:rPr>
        <w:t>Descrição:</w:t>
      </w:r>
      <w:r w:rsidR="00AC7CAF" w:rsidRPr="00D31DF7">
        <w:rPr>
          <w:rFonts w:cs="Arial"/>
          <w:snapToGrid w:val="0"/>
          <w:color w:val="000000"/>
          <w:sz w:val="18"/>
          <w:szCs w:val="18"/>
        </w:rPr>
        <w:t>SABONETE LIQUIDO COM PERFUME DE LAVANDA, FLORAL OU ERVA DOCE SOLUCAO DEGERMANTE, EMOLIENTE. APRESENTAR NO ATO DA ENTREGA A FISPQ - FICHA DE INFORMACAO SOBRE SEGURANCA DE PRODUTOS QUIMICOS</w:t>
      </w:r>
    </w:p>
    <w:p w:rsidR="00D31DF7" w:rsidRPr="00D31DF7" w:rsidRDefault="00D31DF7" w:rsidP="00AC7CAF">
      <w:pPr>
        <w:widowControl w:val="0"/>
        <w:tabs>
          <w:tab w:val="left" w:pos="0"/>
          <w:tab w:val="left" w:pos="1545"/>
          <w:tab w:val="left" w:pos="7710"/>
          <w:tab w:val="left" w:pos="8310"/>
        </w:tabs>
        <w:autoSpaceDE w:val="0"/>
        <w:autoSpaceDN w:val="0"/>
        <w:adjustRightInd w:val="0"/>
        <w:spacing w:line="239" w:lineRule="exact"/>
        <w:rPr>
          <w:rFonts w:cs="Arial"/>
          <w:sz w:val="18"/>
          <w:szCs w:val="18"/>
        </w:rPr>
      </w:pPr>
    </w:p>
    <w:p w:rsidR="00F12FC9" w:rsidRPr="009F08F7" w:rsidRDefault="00F12FC9" w:rsidP="00BB5B87">
      <w:pPr>
        <w:rPr>
          <w:rFonts w:cs="Arial"/>
          <w:sz w:val="24"/>
          <w:szCs w:val="24"/>
        </w:rPr>
      </w:pPr>
      <w:r w:rsidRPr="009F08F7">
        <w:rPr>
          <w:rFonts w:cs="Arial"/>
          <w:b/>
          <w:sz w:val="24"/>
          <w:szCs w:val="24"/>
        </w:rPr>
        <w:t xml:space="preserve">Quantidade: </w:t>
      </w:r>
      <w:r w:rsidR="00AC7CAF">
        <w:rPr>
          <w:rFonts w:cs="Arial"/>
          <w:sz w:val="24"/>
          <w:szCs w:val="24"/>
        </w:rPr>
        <w:t>120</w:t>
      </w:r>
    </w:p>
    <w:p w:rsidR="00F12FC9" w:rsidRPr="009F08F7" w:rsidRDefault="00F12FC9" w:rsidP="00BB5B87">
      <w:pPr>
        <w:rPr>
          <w:rFonts w:cs="Arial"/>
          <w:sz w:val="24"/>
          <w:szCs w:val="24"/>
        </w:rPr>
      </w:pPr>
      <w:r w:rsidRPr="009F08F7">
        <w:rPr>
          <w:rFonts w:cs="Arial"/>
          <w:b/>
          <w:sz w:val="24"/>
          <w:szCs w:val="24"/>
        </w:rPr>
        <w:t>Unidade</w:t>
      </w:r>
      <w:r w:rsidR="00117CB8" w:rsidRPr="009F08F7">
        <w:rPr>
          <w:rFonts w:cs="Arial"/>
          <w:b/>
          <w:sz w:val="24"/>
          <w:szCs w:val="24"/>
        </w:rPr>
        <w:t xml:space="preserve">: </w:t>
      </w:r>
      <w:r w:rsidR="00AC7CAF">
        <w:rPr>
          <w:rFonts w:cs="Arial"/>
          <w:sz w:val="24"/>
          <w:szCs w:val="24"/>
        </w:rPr>
        <w:t>LITRO</w:t>
      </w:r>
    </w:p>
    <w:p w:rsidR="00BB5B87" w:rsidRDefault="00BB5B87" w:rsidP="00BB5B87">
      <w:pPr>
        <w:rPr>
          <w:rFonts w:cs="Arial"/>
          <w:b/>
          <w:sz w:val="24"/>
          <w:szCs w:val="24"/>
        </w:rPr>
      </w:pPr>
    </w:p>
    <w:p w:rsidR="00F12FC9" w:rsidRDefault="00F12FC9" w:rsidP="00BB5B87">
      <w:pPr>
        <w:rPr>
          <w:rFonts w:cs="Arial"/>
          <w:snapToGrid w:val="0"/>
          <w:color w:val="000000"/>
          <w:sz w:val="24"/>
          <w:szCs w:val="24"/>
        </w:rPr>
      </w:pPr>
      <w:r w:rsidRPr="009F08F7">
        <w:rPr>
          <w:rFonts w:cs="Arial"/>
          <w:b/>
          <w:sz w:val="24"/>
          <w:szCs w:val="24"/>
        </w:rPr>
        <w:t>ITEM 1</w:t>
      </w:r>
      <w:r w:rsidR="001E5BF9">
        <w:rPr>
          <w:rFonts w:cs="Arial"/>
          <w:b/>
          <w:sz w:val="24"/>
          <w:szCs w:val="24"/>
        </w:rPr>
        <w:t>1</w:t>
      </w:r>
      <w:r w:rsidRPr="009F08F7">
        <w:rPr>
          <w:rFonts w:cs="Arial"/>
          <w:b/>
          <w:sz w:val="24"/>
          <w:szCs w:val="24"/>
        </w:rPr>
        <w:t xml:space="preserve"> – </w:t>
      </w:r>
      <w:r w:rsidR="001E5BF9" w:rsidRPr="001E5BF9">
        <w:rPr>
          <w:rFonts w:cs="Arial"/>
          <w:snapToGrid w:val="0"/>
          <w:color w:val="000000"/>
          <w:sz w:val="24"/>
          <w:szCs w:val="24"/>
        </w:rPr>
        <w:t>SACO P/ LIXO - CAP.100 LITROS</w:t>
      </w:r>
    </w:p>
    <w:p w:rsidR="00D31DF7" w:rsidRPr="009F08F7" w:rsidRDefault="00D31DF7" w:rsidP="00BB5B87">
      <w:pPr>
        <w:rPr>
          <w:rFonts w:cs="Arial"/>
          <w:snapToGrid w:val="0"/>
          <w:color w:val="000000"/>
          <w:sz w:val="24"/>
          <w:szCs w:val="24"/>
        </w:rPr>
      </w:pPr>
    </w:p>
    <w:p w:rsidR="001E5BF9" w:rsidRPr="00314F32" w:rsidRDefault="00F12FC9" w:rsidP="001E5BF9">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8"/>
          <w:szCs w:val="18"/>
        </w:rPr>
      </w:pPr>
      <w:r w:rsidRPr="009F08F7">
        <w:rPr>
          <w:rFonts w:cs="Arial"/>
          <w:b/>
          <w:sz w:val="24"/>
          <w:szCs w:val="24"/>
        </w:rPr>
        <w:t>Descrição:</w:t>
      </w:r>
      <w:r w:rsidR="001E5BF9" w:rsidRPr="00314F32">
        <w:rPr>
          <w:rFonts w:cs="Arial"/>
          <w:snapToGrid w:val="0"/>
          <w:color w:val="000000"/>
          <w:sz w:val="18"/>
          <w:szCs w:val="18"/>
        </w:rPr>
        <w:t xml:space="preserve">SACO P/ LIXO, NA COR PRETA, DE POLIETILENO. AS MEDIDAS PODEM ALTERAR </w:t>
      </w:r>
      <w:r w:rsidR="001E5BF9" w:rsidRPr="00314F32">
        <w:rPr>
          <w:rFonts w:cs="Arial"/>
          <w:sz w:val="18"/>
          <w:szCs w:val="18"/>
        </w:rPr>
        <w:tab/>
      </w:r>
      <w:r w:rsidR="001E5BF9" w:rsidRPr="00314F32">
        <w:rPr>
          <w:rFonts w:cs="Arial"/>
          <w:snapToGrid w:val="0"/>
          <w:color w:val="000000"/>
          <w:sz w:val="18"/>
          <w:szCs w:val="18"/>
        </w:rPr>
        <w:t xml:space="preserve"> 0,5CM P/MAIS OU PARA MENOS CAPACIDADE DE 100 LITROS, MEDINDO 75CM X 90CM. FABRICADO DE ACORDO COM AS NORMAS: NBR7500, NBR9190, NBR9191 EMBALADO EM PACOTE COM 10 UNIDADES.</w:t>
      </w:r>
    </w:p>
    <w:p w:rsidR="00D31DF7" w:rsidRDefault="00D31DF7" w:rsidP="001E5BF9">
      <w:pPr>
        <w:widowControl w:val="0"/>
        <w:tabs>
          <w:tab w:val="left" w:pos="0"/>
          <w:tab w:val="left" w:pos="1545"/>
          <w:tab w:val="left" w:pos="7710"/>
          <w:tab w:val="left" w:pos="8310"/>
        </w:tabs>
        <w:autoSpaceDE w:val="0"/>
        <w:autoSpaceDN w:val="0"/>
        <w:adjustRightInd w:val="0"/>
        <w:spacing w:line="239" w:lineRule="exact"/>
        <w:rPr>
          <w:rFonts w:cs="Arial"/>
          <w:sz w:val="24"/>
          <w:szCs w:val="24"/>
        </w:rPr>
      </w:pPr>
    </w:p>
    <w:p w:rsidR="00F12FC9" w:rsidRPr="009F08F7" w:rsidRDefault="00F12FC9" w:rsidP="00BB5B87">
      <w:pPr>
        <w:rPr>
          <w:rFonts w:cs="Arial"/>
          <w:sz w:val="24"/>
          <w:szCs w:val="24"/>
        </w:rPr>
      </w:pPr>
      <w:r w:rsidRPr="009F08F7">
        <w:rPr>
          <w:rFonts w:cs="Arial"/>
          <w:b/>
          <w:sz w:val="24"/>
          <w:szCs w:val="24"/>
        </w:rPr>
        <w:t xml:space="preserve">Quantidade: </w:t>
      </w:r>
      <w:r w:rsidR="001E5BF9">
        <w:rPr>
          <w:rFonts w:cs="Arial"/>
          <w:sz w:val="24"/>
          <w:szCs w:val="24"/>
        </w:rPr>
        <w:t>1000</w:t>
      </w:r>
    </w:p>
    <w:p w:rsidR="00F12FC9" w:rsidRPr="009F08F7" w:rsidRDefault="00F12FC9" w:rsidP="00BB5B87">
      <w:pPr>
        <w:rPr>
          <w:rFonts w:cs="Arial"/>
          <w:sz w:val="24"/>
          <w:szCs w:val="24"/>
        </w:rPr>
      </w:pPr>
      <w:r w:rsidRPr="009F08F7">
        <w:rPr>
          <w:rFonts w:cs="Arial"/>
          <w:b/>
          <w:sz w:val="24"/>
          <w:szCs w:val="24"/>
        </w:rPr>
        <w:t>Unidade</w:t>
      </w:r>
      <w:r w:rsidR="00117CB8" w:rsidRPr="009F08F7">
        <w:rPr>
          <w:rFonts w:cs="Arial"/>
          <w:b/>
          <w:sz w:val="24"/>
          <w:szCs w:val="24"/>
        </w:rPr>
        <w:t xml:space="preserve">: </w:t>
      </w:r>
      <w:r w:rsidR="001E5BF9">
        <w:rPr>
          <w:rFonts w:cs="Arial"/>
          <w:sz w:val="24"/>
          <w:szCs w:val="24"/>
        </w:rPr>
        <w:t>PEÇA</w:t>
      </w:r>
    </w:p>
    <w:p w:rsidR="00BB5B87" w:rsidRDefault="00BB5B87" w:rsidP="00BB5B87">
      <w:pPr>
        <w:rPr>
          <w:rFonts w:cs="Arial"/>
          <w:b/>
          <w:sz w:val="24"/>
          <w:szCs w:val="24"/>
        </w:rPr>
      </w:pPr>
    </w:p>
    <w:p w:rsidR="00BB5B87" w:rsidRPr="00314F32" w:rsidRDefault="00DE2C63" w:rsidP="00BB5B87">
      <w:pPr>
        <w:numPr>
          <w:ilvl w:val="0"/>
          <w:numId w:val="3"/>
        </w:numPr>
        <w:suppressAutoHyphens w:val="0"/>
        <w:autoSpaceDE w:val="0"/>
        <w:autoSpaceDN w:val="0"/>
        <w:adjustRightInd w:val="0"/>
        <w:spacing w:after="240" w:line="360" w:lineRule="auto"/>
        <w:ind w:left="284" w:hanging="284"/>
        <w:rPr>
          <w:rFonts w:cs="Arial"/>
          <w:b/>
          <w:bCs/>
          <w:sz w:val="24"/>
          <w:szCs w:val="24"/>
        </w:rPr>
      </w:pPr>
      <w:r w:rsidRPr="00314F32">
        <w:rPr>
          <w:rFonts w:cs="Arial"/>
          <w:b/>
          <w:sz w:val="24"/>
          <w:szCs w:val="24"/>
        </w:rPr>
        <w:t>V</w:t>
      </w:r>
      <w:r w:rsidR="00B41EF6" w:rsidRPr="00314F32">
        <w:rPr>
          <w:rFonts w:cs="Arial"/>
          <w:b/>
          <w:bCs/>
          <w:sz w:val="24"/>
          <w:szCs w:val="24"/>
        </w:rPr>
        <w:t xml:space="preserve">ALORES </w:t>
      </w:r>
      <w:r w:rsidR="00BB5B87" w:rsidRPr="00314F32">
        <w:rPr>
          <w:rFonts w:cs="Arial"/>
          <w:b/>
          <w:bCs/>
          <w:sz w:val="24"/>
          <w:szCs w:val="24"/>
        </w:rPr>
        <w:t>MÁXIMOS ACEITÁVEIS</w:t>
      </w:r>
    </w:p>
    <w:p w:rsidR="00305E5E" w:rsidRDefault="00BB5B87" w:rsidP="005C605D">
      <w:pPr>
        <w:suppressAutoHyphens w:val="0"/>
        <w:autoSpaceDE w:val="0"/>
        <w:autoSpaceDN w:val="0"/>
        <w:adjustRightInd w:val="0"/>
        <w:spacing w:after="240" w:line="360" w:lineRule="auto"/>
        <w:rPr>
          <w:rFonts w:cs="Arial"/>
          <w:sz w:val="24"/>
          <w:szCs w:val="24"/>
        </w:rPr>
      </w:pPr>
      <w:r w:rsidRPr="00BB5B87">
        <w:rPr>
          <w:rFonts w:cs="Arial"/>
          <w:sz w:val="24"/>
          <w:szCs w:val="24"/>
        </w:rPr>
        <w:t xml:space="preserve">5.1. Os valores para </w:t>
      </w:r>
      <w:r w:rsidR="00663875">
        <w:rPr>
          <w:rFonts w:cs="Arial"/>
          <w:sz w:val="24"/>
          <w:szCs w:val="24"/>
        </w:rPr>
        <w:t>est</w:t>
      </w:r>
      <w:r w:rsidRPr="00BB5B87">
        <w:rPr>
          <w:rFonts w:cs="Arial"/>
          <w:sz w:val="24"/>
          <w:szCs w:val="24"/>
        </w:rPr>
        <w:t>a aquisição foram apurados através de pesquisa de mercado, conforme informações constantes no processo licitatório.</w:t>
      </w:r>
    </w:p>
    <w:tbl>
      <w:tblPr>
        <w:tblW w:w="9439" w:type="dxa"/>
        <w:tblInd w:w="55" w:type="dxa"/>
        <w:tblCellMar>
          <w:left w:w="70" w:type="dxa"/>
          <w:right w:w="70" w:type="dxa"/>
        </w:tblCellMar>
        <w:tblLook w:val="04A0"/>
      </w:tblPr>
      <w:tblGrid>
        <w:gridCol w:w="480"/>
        <w:gridCol w:w="1340"/>
        <w:gridCol w:w="4291"/>
        <w:gridCol w:w="509"/>
        <w:gridCol w:w="599"/>
        <w:gridCol w:w="1160"/>
        <w:gridCol w:w="1060"/>
      </w:tblGrid>
      <w:tr w:rsidR="00E13B8F" w:rsidRPr="00E13B8F" w:rsidTr="00C263A0">
        <w:trPr>
          <w:trHeight w:val="315"/>
        </w:trPr>
        <w:tc>
          <w:tcPr>
            <w:tcW w:w="480" w:type="dxa"/>
            <w:tcBorders>
              <w:top w:val="single" w:sz="8" w:space="0" w:color="auto"/>
              <w:left w:val="single" w:sz="8" w:space="0" w:color="auto"/>
              <w:bottom w:val="single" w:sz="4" w:space="0" w:color="auto"/>
              <w:right w:val="single" w:sz="4" w:space="0" w:color="auto"/>
            </w:tcBorders>
            <w:shd w:val="clear" w:color="CCFFFF" w:fill="DBEEF4"/>
            <w:noWrap/>
            <w:vAlign w:val="center"/>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ITEM</w:t>
            </w:r>
          </w:p>
        </w:tc>
        <w:tc>
          <w:tcPr>
            <w:tcW w:w="1340" w:type="dxa"/>
            <w:tcBorders>
              <w:top w:val="single" w:sz="8" w:space="0" w:color="auto"/>
              <w:left w:val="nil"/>
              <w:bottom w:val="single" w:sz="4" w:space="0" w:color="auto"/>
              <w:right w:val="single" w:sz="4" w:space="0" w:color="auto"/>
            </w:tcBorders>
            <w:shd w:val="clear" w:color="CCFFFF" w:fill="DBEEF4"/>
            <w:noWrap/>
            <w:vAlign w:val="center"/>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Código</w:t>
            </w:r>
          </w:p>
        </w:tc>
        <w:tc>
          <w:tcPr>
            <w:tcW w:w="4291" w:type="dxa"/>
            <w:tcBorders>
              <w:top w:val="single" w:sz="8" w:space="0" w:color="auto"/>
              <w:left w:val="nil"/>
              <w:bottom w:val="single" w:sz="4" w:space="0" w:color="auto"/>
              <w:right w:val="single" w:sz="4" w:space="0" w:color="auto"/>
            </w:tcBorders>
            <w:shd w:val="clear" w:color="CCFFFF" w:fill="DBEEF4"/>
            <w:noWrap/>
            <w:vAlign w:val="center"/>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Descrição do material</w:t>
            </w:r>
          </w:p>
        </w:tc>
        <w:tc>
          <w:tcPr>
            <w:tcW w:w="509" w:type="dxa"/>
            <w:tcBorders>
              <w:top w:val="single" w:sz="8" w:space="0" w:color="auto"/>
              <w:left w:val="nil"/>
              <w:bottom w:val="single" w:sz="4" w:space="0" w:color="auto"/>
              <w:right w:val="single" w:sz="4" w:space="0" w:color="auto"/>
            </w:tcBorders>
            <w:shd w:val="clear" w:color="CCFFFF" w:fill="DBEEF4"/>
            <w:noWrap/>
            <w:vAlign w:val="center"/>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Unid.</w:t>
            </w:r>
          </w:p>
        </w:tc>
        <w:tc>
          <w:tcPr>
            <w:tcW w:w="599" w:type="dxa"/>
            <w:tcBorders>
              <w:top w:val="single" w:sz="8" w:space="0" w:color="auto"/>
              <w:left w:val="nil"/>
              <w:bottom w:val="single" w:sz="4" w:space="0" w:color="auto"/>
              <w:right w:val="single" w:sz="4" w:space="0" w:color="auto"/>
            </w:tcBorders>
            <w:shd w:val="clear" w:color="CCFFFF" w:fill="DBEEF4"/>
            <w:noWrap/>
            <w:vAlign w:val="center"/>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Quant.</w:t>
            </w:r>
          </w:p>
        </w:tc>
        <w:tc>
          <w:tcPr>
            <w:tcW w:w="1160" w:type="dxa"/>
            <w:tcBorders>
              <w:top w:val="single" w:sz="8" w:space="0" w:color="auto"/>
              <w:left w:val="nil"/>
              <w:bottom w:val="single" w:sz="4" w:space="0" w:color="auto"/>
              <w:right w:val="single" w:sz="4" w:space="0" w:color="auto"/>
            </w:tcBorders>
            <w:shd w:val="clear" w:color="CCFFFF" w:fill="DBEEF4"/>
            <w:noWrap/>
            <w:vAlign w:val="bottom"/>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Média Unitária</w:t>
            </w:r>
          </w:p>
        </w:tc>
        <w:tc>
          <w:tcPr>
            <w:tcW w:w="1060" w:type="dxa"/>
            <w:tcBorders>
              <w:top w:val="single" w:sz="8" w:space="0" w:color="auto"/>
              <w:left w:val="nil"/>
              <w:bottom w:val="single" w:sz="4" w:space="0" w:color="auto"/>
              <w:right w:val="single" w:sz="8" w:space="0" w:color="auto"/>
            </w:tcBorders>
            <w:shd w:val="clear" w:color="CCFFFF" w:fill="DBEEF4"/>
            <w:noWrap/>
            <w:vAlign w:val="bottom"/>
            <w:hideMark/>
          </w:tcPr>
          <w:p w:rsidR="00E13B8F" w:rsidRPr="00E13B8F" w:rsidRDefault="00E13B8F" w:rsidP="00E13B8F">
            <w:pPr>
              <w:suppressAutoHyphens w:val="0"/>
              <w:jc w:val="center"/>
              <w:rPr>
                <w:rFonts w:ascii="Calibri" w:hAnsi="Calibri" w:cs="Calibri"/>
                <w:b/>
                <w:bCs/>
                <w:sz w:val="16"/>
                <w:szCs w:val="16"/>
                <w:lang w:eastAsia="pt-BR"/>
              </w:rPr>
            </w:pPr>
            <w:r w:rsidRPr="00E13B8F">
              <w:rPr>
                <w:rFonts w:ascii="Calibri" w:hAnsi="Calibri" w:cs="Calibri"/>
                <w:b/>
                <w:bCs/>
                <w:sz w:val="16"/>
                <w:szCs w:val="16"/>
                <w:lang w:eastAsia="pt-BR"/>
              </w:rPr>
              <w:t>Média Total</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004.025.0003-2</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ALCOOL GELATINOSO ANTI-SEPTICO COM ACAO BACTERIANA</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FR</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500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R$ 11,76</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R$ 5.880,00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2</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004.025.0004-0</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ALCOOL GELATINOSO P/ LIMPEZA</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FR</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50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R$ 8,29</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R$ 414,50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3</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004.047.0001-2</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CLORO 5.LTS (SOL.C/6% DE HIPOCLORITO DE SODIO ATIVO)</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LT</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360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R$ 4,78</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R$ 1.720,80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4</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 xml:space="preserve">004.050.0003-0 </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DESINFETANTE P/ BANHEIRO - CONCENTRADO 10% EMB5L</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GAL</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160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R$ 21,39</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R$ 3.422,40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5</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004.070.0001-1</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DETERGENTE - FRASCO C/ 500ML</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FR</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1500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R$ 1,61</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R$ 2.415,00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6</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004.128.0001-2</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PAPEL ALUMINIO - ROLO 30CM X 7,5M</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RLO</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600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R$ 3,04</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R$ 1.824,00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7</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004.130.0005-2</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PAPEL HIGIENICO FOLHAS PICOTADAS - ROLO COM 60 METROS</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PCT</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144</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R$ 3,91</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R$ 563,04</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8</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 xml:space="preserve">004.130.0003-6 </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PAPEL TOALHA 21 X 23CM, COM 1000 FOLHAS (FARDO)</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FAR</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1000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R$ 7,36</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R$ 7.360,00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9</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004.165.0001-3</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SABONETE</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TBT</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300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R$ 1,12</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R$ 336,00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10</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004.165.0002-1</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SABONETE LIQUIDO - EMBALAGEM DE 5 LITROS</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LT</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120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R$ 3,53</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R$ 423,60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11</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 xml:space="preserve">004.170.0003-0 </w:t>
            </w:r>
          </w:p>
        </w:tc>
        <w:tc>
          <w:tcPr>
            <w:tcW w:w="4291"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left"/>
              <w:rPr>
                <w:rFonts w:ascii="Calibri" w:hAnsi="Calibri" w:cs="Calibri"/>
                <w:sz w:val="16"/>
                <w:szCs w:val="16"/>
                <w:lang w:eastAsia="pt-BR"/>
              </w:rPr>
            </w:pPr>
            <w:r w:rsidRPr="00E13B8F">
              <w:rPr>
                <w:rFonts w:ascii="Calibri" w:hAnsi="Calibri" w:cs="Calibri"/>
                <w:sz w:val="16"/>
                <w:szCs w:val="16"/>
                <w:lang w:eastAsia="pt-BR"/>
              </w:rPr>
              <w:t>SACO P/ LIXO - CAP.100 LITROS</w:t>
            </w:r>
          </w:p>
        </w:tc>
        <w:tc>
          <w:tcPr>
            <w:tcW w:w="509" w:type="dxa"/>
            <w:tcBorders>
              <w:top w:val="nil"/>
              <w:left w:val="nil"/>
              <w:bottom w:val="single" w:sz="4" w:space="0" w:color="auto"/>
              <w:right w:val="single" w:sz="4" w:space="0" w:color="auto"/>
            </w:tcBorders>
            <w:shd w:val="clear" w:color="FFFFCC" w:fill="FFFFFF"/>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1000</w:t>
            </w:r>
          </w:p>
        </w:tc>
        <w:tc>
          <w:tcPr>
            <w:tcW w:w="116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R$ 0,40</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sz w:val="16"/>
                <w:szCs w:val="16"/>
                <w:lang w:eastAsia="pt-BR"/>
              </w:rPr>
            </w:pPr>
            <w:r w:rsidRPr="00E13B8F">
              <w:rPr>
                <w:rFonts w:ascii="Calibri" w:hAnsi="Calibri" w:cs="Calibri"/>
                <w:sz w:val="16"/>
                <w:szCs w:val="16"/>
                <w:lang w:eastAsia="pt-BR"/>
              </w:rPr>
              <w:t>R$ 400,00</w:t>
            </w:r>
          </w:p>
        </w:tc>
      </w:tr>
      <w:tr w:rsidR="00E13B8F" w:rsidRPr="00E13B8F" w:rsidTr="00C263A0">
        <w:trPr>
          <w:trHeight w:val="315"/>
        </w:trPr>
        <w:tc>
          <w:tcPr>
            <w:tcW w:w="480" w:type="dxa"/>
            <w:tcBorders>
              <w:top w:val="nil"/>
              <w:left w:val="single" w:sz="8" w:space="0" w:color="auto"/>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left"/>
              <w:rPr>
                <w:rFonts w:ascii="Calibri" w:hAnsi="Calibri" w:cs="Calibri"/>
                <w:color w:val="000000"/>
                <w:sz w:val="16"/>
                <w:szCs w:val="16"/>
                <w:lang w:eastAsia="pt-BR"/>
              </w:rPr>
            </w:pPr>
            <w:r w:rsidRPr="00E13B8F">
              <w:rPr>
                <w:rFonts w:ascii="Calibri" w:hAnsi="Calibri" w:cs="Calibri"/>
                <w:color w:val="000000"/>
                <w:sz w:val="16"/>
                <w:szCs w:val="16"/>
                <w:lang w:eastAsia="pt-BR"/>
              </w:rPr>
              <w:t> </w:t>
            </w:r>
          </w:p>
        </w:tc>
        <w:tc>
          <w:tcPr>
            <w:tcW w:w="1340" w:type="dxa"/>
            <w:tcBorders>
              <w:top w:val="nil"/>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left"/>
              <w:rPr>
                <w:rFonts w:ascii="Calibri" w:hAnsi="Calibri" w:cs="Calibri"/>
                <w:color w:val="000000"/>
                <w:sz w:val="16"/>
                <w:szCs w:val="16"/>
                <w:lang w:eastAsia="pt-BR"/>
              </w:rPr>
            </w:pPr>
            <w:r w:rsidRPr="00E13B8F">
              <w:rPr>
                <w:rFonts w:ascii="Calibri" w:hAnsi="Calibri" w:cs="Calibri"/>
                <w:color w:val="000000"/>
                <w:sz w:val="16"/>
                <w:szCs w:val="16"/>
                <w:lang w:eastAsia="pt-BR"/>
              </w:rPr>
              <w:t> </w:t>
            </w:r>
          </w:p>
        </w:tc>
        <w:tc>
          <w:tcPr>
            <w:tcW w:w="6559" w:type="dxa"/>
            <w:gridSpan w:val="4"/>
            <w:tcBorders>
              <w:top w:val="single" w:sz="4" w:space="0" w:color="auto"/>
              <w:left w:val="nil"/>
              <w:bottom w:val="single" w:sz="4" w:space="0" w:color="auto"/>
              <w:right w:val="single" w:sz="4" w:space="0" w:color="auto"/>
            </w:tcBorders>
            <w:shd w:val="clear" w:color="auto" w:fill="auto"/>
            <w:noWrap/>
            <w:vAlign w:val="bottom"/>
            <w:hideMark/>
          </w:tcPr>
          <w:p w:rsidR="00E13B8F" w:rsidRPr="00E13B8F" w:rsidRDefault="00E13B8F" w:rsidP="00E13B8F">
            <w:pPr>
              <w:suppressAutoHyphens w:val="0"/>
              <w:jc w:val="right"/>
              <w:rPr>
                <w:rFonts w:ascii="Calibri" w:hAnsi="Calibri" w:cs="Calibri"/>
                <w:b/>
                <w:bCs/>
                <w:color w:val="000000"/>
                <w:sz w:val="16"/>
                <w:szCs w:val="16"/>
                <w:lang w:eastAsia="pt-BR"/>
              </w:rPr>
            </w:pPr>
            <w:r w:rsidRPr="00E13B8F">
              <w:rPr>
                <w:rFonts w:ascii="Calibri" w:hAnsi="Calibri" w:cs="Calibri"/>
                <w:b/>
                <w:bCs/>
                <w:color w:val="000000"/>
                <w:sz w:val="16"/>
                <w:szCs w:val="16"/>
                <w:lang w:eastAsia="pt-BR"/>
              </w:rPr>
              <w:t> </w:t>
            </w:r>
          </w:p>
        </w:tc>
        <w:tc>
          <w:tcPr>
            <w:tcW w:w="1060" w:type="dxa"/>
            <w:tcBorders>
              <w:top w:val="nil"/>
              <w:left w:val="nil"/>
              <w:bottom w:val="single" w:sz="4" w:space="0" w:color="auto"/>
              <w:right w:val="single" w:sz="8" w:space="0" w:color="auto"/>
            </w:tcBorders>
            <w:shd w:val="clear" w:color="auto" w:fill="auto"/>
            <w:noWrap/>
            <w:vAlign w:val="bottom"/>
            <w:hideMark/>
          </w:tcPr>
          <w:p w:rsidR="00E13B8F" w:rsidRPr="00E13B8F" w:rsidRDefault="00E13B8F" w:rsidP="00E13B8F">
            <w:pPr>
              <w:suppressAutoHyphens w:val="0"/>
              <w:jc w:val="center"/>
              <w:rPr>
                <w:rFonts w:ascii="Calibri" w:hAnsi="Calibri" w:cs="Calibri"/>
                <w:color w:val="FF0000"/>
                <w:sz w:val="16"/>
                <w:szCs w:val="16"/>
                <w:lang w:eastAsia="pt-BR"/>
              </w:rPr>
            </w:pPr>
            <w:r w:rsidRPr="00E13B8F">
              <w:rPr>
                <w:rFonts w:ascii="Calibri" w:hAnsi="Calibri" w:cs="Calibri"/>
                <w:color w:val="FF0000"/>
                <w:sz w:val="16"/>
                <w:szCs w:val="16"/>
                <w:lang w:eastAsia="pt-BR"/>
              </w:rPr>
              <w:t>R$ 24.759,34</w:t>
            </w:r>
          </w:p>
        </w:tc>
      </w:tr>
      <w:tr w:rsidR="00E13B8F" w:rsidRPr="00E13B8F" w:rsidTr="00C263A0">
        <w:trPr>
          <w:trHeight w:val="1441"/>
        </w:trPr>
        <w:tc>
          <w:tcPr>
            <w:tcW w:w="9439" w:type="dxa"/>
            <w:gridSpan w:val="7"/>
            <w:tcBorders>
              <w:top w:val="single" w:sz="4" w:space="0" w:color="auto"/>
              <w:left w:val="single" w:sz="8" w:space="0" w:color="auto"/>
              <w:bottom w:val="single" w:sz="8" w:space="0" w:color="auto"/>
              <w:right w:val="single" w:sz="4" w:space="0" w:color="auto"/>
            </w:tcBorders>
            <w:shd w:val="clear" w:color="auto" w:fill="auto"/>
            <w:vAlign w:val="center"/>
            <w:hideMark/>
          </w:tcPr>
          <w:p w:rsidR="00E13B8F" w:rsidRPr="00E13B8F" w:rsidRDefault="00E13B8F" w:rsidP="00E13B8F">
            <w:pPr>
              <w:suppressAutoHyphens w:val="0"/>
              <w:jc w:val="left"/>
              <w:rPr>
                <w:rFonts w:ascii="Calibri" w:hAnsi="Calibri" w:cs="Calibri"/>
                <w:color w:val="000000"/>
                <w:sz w:val="16"/>
                <w:szCs w:val="16"/>
                <w:lang w:eastAsia="pt-BR"/>
              </w:rPr>
            </w:pPr>
            <w:r w:rsidRPr="00E13B8F">
              <w:rPr>
                <w:rFonts w:ascii="Calibri" w:hAnsi="Calibri" w:cs="Calibri"/>
                <w:color w:val="000000"/>
                <w:sz w:val="16"/>
                <w:szCs w:val="16"/>
                <w:lang w:eastAsia="pt-BR"/>
              </w:rPr>
              <w:t xml:space="preserve">Pesquisa feita diretamente com </w:t>
            </w:r>
            <w:r w:rsidR="00314F32" w:rsidRPr="00E13B8F">
              <w:rPr>
                <w:rFonts w:ascii="Calibri" w:hAnsi="Calibri" w:cs="Calibri"/>
                <w:color w:val="000000"/>
                <w:sz w:val="16"/>
                <w:szCs w:val="16"/>
                <w:lang w:eastAsia="pt-BR"/>
              </w:rPr>
              <w:t>fornecedores e</w:t>
            </w:r>
            <w:r w:rsidRPr="00E13B8F">
              <w:rPr>
                <w:rFonts w:ascii="Calibri" w:hAnsi="Calibri" w:cs="Calibri"/>
                <w:color w:val="000000"/>
                <w:sz w:val="16"/>
                <w:szCs w:val="16"/>
                <w:lang w:eastAsia="pt-BR"/>
              </w:rPr>
              <w:t xml:space="preserve"> banco de preços conforme artigo 17 do RILC, para a requisição de compra nº 72806 o preço de </w:t>
            </w:r>
            <w:r w:rsidR="00314F32" w:rsidRPr="00E13B8F">
              <w:rPr>
                <w:rFonts w:ascii="Calibri" w:hAnsi="Calibri" w:cs="Calibri"/>
                <w:color w:val="000000"/>
                <w:sz w:val="16"/>
                <w:szCs w:val="16"/>
                <w:lang w:eastAsia="pt-BR"/>
              </w:rPr>
              <w:t>referência</w:t>
            </w:r>
            <w:r w:rsidRPr="00E13B8F">
              <w:rPr>
                <w:rFonts w:ascii="Calibri" w:hAnsi="Calibri" w:cs="Calibri"/>
                <w:color w:val="000000"/>
                <w:sz w:val="16"/>
                <w:szCs w:val="16"/>
                <w:lang w:eastAsia="pt-BR"/>
              </w:rPr>
              <w:t xml:space="preserve"> foi obtido através da média entre os valores considerados válidos. Após a análise do orçamentista, houve a desconsideração dos valores elevados </w:t>
            </w:r>
            <w:r w:rsidR="00314F32" w:rsidRPr="00E13B8F">
              <w:rPr>
                <w:rFonts w:ascii="Calibri" w:hAnsi="Calibri" w:cs="Calibri"/>
                <w:color w:val="000000"/>
                <w:sz w:val="16"/>
                <w:szCs w:val="16"/>
                <w:lang w:eastAsia="pt-BR"/>
              </w:rPr>
              <w:t>e abaixo</w:t>
            </w:r>
            <w:r w:rsidRPr="00E13B8F">
              <w:rPr>
                <w:rFonts w:ascii="Calibri" w:hAnsi="Calibri" w:cs="Calibri"/>
                <w:color w:val="000000"/>
                <w:sz w:val="16"/>
                <w:szCs w:val="16"/>
                <w:lang w:eastAsia="pt-BR"/>
              </w:rPr>
              <w:t xml:space="preserve"> do praticado no mercado visando economicidade e considerando que a composição da média não foi prejudicada visto que não foi apresentado menos de três preços. Último custo entrou na composição da média unitária devidamente atualizado exceto para os itens 1 e 6. Os valores do Banco de Preços possuem 3 ou mais preços na sua composição.</w:t>
            </w:r>
          </w:p>
        </w:tc>
      </w:tr>
    </w:tbl>
    <w:p w:rsidR="00B41EF6" w:rsidRPr="009F08F7" w:rsidRDefault="00924129" w:rsidP="00314F32">
      <w:pPr>
        <w:numPr>
          <w:ilvl w:val="0"/>
          <w:numId w:val="3"/>
        </w:numPr>
        <w:spacing w:before="240" w:after="240" w:line="360" w:lineRule="auto"/>
        <w:ind w:left="284" w:hanging="284"/>
        <w:rPr>
          <w:rFonts w:cs="Arial"/>
          <w:b/>
          <w:bCs/>
          <w:sz w:val="24"/>
          <w:szCs w:val="24"/>
        </w:rPr>
      </w:pPr>
      <w:r w:rsidRPr="009F08F7">
        <w:rPr>
          <w:rFonts w:cs="Arial"/>
          <w:b/>
          <w:bCs/>
          <w:sz w:val="24"/>
          <w:szCs w:val="24"/>
        </w:rPr>
        <w:t>ACEITABILIDADE DA PROPOSTA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Finalizada a etapa de lances, a CESAMA poderá solicitar AMOSTRA d</w:t>
      </w:r>
      <w:r w:rsidR="0003298F" w:rsidRPr="009F08F7">
        <w:rPr>
          <w:rFonts w:cs="Arial"/>
          <w:sz w:val="24"/>
          <w:szCs w:val="24"/>
        </w:rPr>
        <w:t>o</w:t>
      </w:r>
      <w:r w:rsidRPr="009F08F7">
        <w:rPr>
          <w:rFonts w:cs="Arial"/>
          <w:sz w:val="24"/>
          <w:szCs w:val="24"/>
        </w:rPr>
        <w:t xml:space="preserve"> licitante detentor do menor preço, para verificação da conformidade do material ofertado com as especificações exigidas neste Termo de Referência.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A amostra solicitada deverá ser entregue em embalagem própria, devidamente lacrada e observadas as demais condições de segurança, no </w:t>
      </w:r>
      <w:r w:rsidR="00756995" w:rsidRPr="009F08F7">
        <w:rPr>
          <w:rFonts w:cs="Arial"/>
          <w:b/>
          <w:sz w:val="24"/>
          <w:szCs w:val="24"/>
        </w:rPr>
        <w:t xml:space="preserve">Departamento de </w:t>
      </w:r>
      <w:r w:rsidR="00AE69C3" w:rsidRPr="009F08F7">
        <w:rPr>
          <w:rFonts w:cs="Arial"/>
          <w:b/>
          <w:sz w:val="24"/>
          <w:szCs w:val="24"/>
        </w:rPr>
        <w:t>Compras e Estoque</w:t>
      </w:r>
      <w:r w:rsidR="00756995" w:rsidRPr="009F08F7">
        <w:rPr>
          <w:rFonts w:cs="Arial"/>
          <w:sz w:val="24"/>
          <w:szCs w:val="24"/>
        </w:rPr>
        <w:t xml:space="preserve">, à </w:t>
      </w:r>
      <w:r w:rsidR="00AE69C3" w:rsidRPr="009F08F7">
        <w:rPr>
          <w:rFonts w:cs="Arial"/>
          <w:sz w:val="24"/>
          <w:szCs w:val="24"/>
        </w:rPr>
        <w:t>Rua Santa Terezinha, nº 505, Bairro Santa Terezinha</w:t>
      </w:r>
      <w:r w:rsidR="00756995" w:rsidRPr="009F08F7">
        <w:rPr>
          <w:rFonts w:cs="Arial"/>
          <w:sz w:val="24"/>
          <w:szCs w:val="24"/>
        </w:rPr>
        <w:t>, Juiz de Fora / MG, CEP 36.0</w:t>
      </w:r>
      <w:r w:rsidR="00AE69C3" w:rsidRPr="009F08F7">
        <w:rPr>
          <w:rFonts w:cs="Arial"/>
          <w:sz w:val="24"/>
          <w:szCs w:val="24"/>
        </w:rPr>
        <w:t>45</w:t>
      </w:r>
      <w:r w:rsidR="00756995" w:rsidRPr="009F08F7">
        <w:rPr>
          <w:rFonts w:cs="Arial"/>
          <w:sz w:val="24"/>
          <w:szCs w:val="24"/>
        </w:rPr>
        <w:t>-</w:t>
      </w:r>
      <w:r w:rsidR="00AE69C3" w:rsidRPr="009F08F7">
        <w:rPr>
          <w:rFonts w:cs="Arial"/>
          <w:sz w:val="24"/>
          <w:szCs w:val="24"/>
        </w:rPr>
        <w:t>490</w:t>
      </w:r>
      <w:r w:rsidRPr="009F08F7">
        <w:rPr>
          <w:rFonts w:cs="Arial"/>
          <w:sz w:val="24"/>
          <w:szCs w:val="24"/>
        </w:rPr>
        <w:t xml:space="preserve">, no </w:t>
      </w:r>
      <w:r w:rsidRPr="009F08F7">
        <w:rPr>
          <w:rFonts w:cs="Arial"/>
          <w:b/>
          <w:sz w:val="24"/>
          <w:szCs w:val="24"/>
        </w:rPr>
        <w:t>prazo de 03 (três) dias úteis</w:t>
      </w:r>
      <w:r w:rsidRPr="009F08F7">
        <w:rPr>
          <w:rFonts w:cs="Arial"/>
          <w:sz w:val="24"/>
          <w:szCs w:val="24"/>
        </w:rPr>
        <w:t xml:space="preserve"> contados a partir da solicitação do</w:t>
      </w:r>
      <w:r w:rsidR="004143D0" w:rsidRPr="009F08F7">
        <w:rPr>
          <w:rFonts w:cs="Arial"/>
          <w:sz w:val="24"/>
          <w:szCs w:val="24"/>
        </w:rPr>
        <w:t>(a)</w:t>
      </w:r>
      <w:r w:rsidRPr="009F08F7">
        <w:rPr>
          <w:rFonts w:cs="Arial"/>
          <w:sz w:val="24"/>
          <w:szCs w:val="24"/>
        </w:rPr>
        <w:t xml:space="preserve"> Pregoeiro</w:t>
      </w:r>
      <w:r w:rsidR="004143D0" w:rsidRPr="009F08F7">
        <w:rPr>
          <w:rFonts w:cs="Arial"/>
          <w:sz w:val="24"/>
          <w:szCs w:val="24"/>
        </w:rPr>
        <w:t>(a)</w:t>
      </w:r>
      <w:r w:rsidRPr="009F08F7">
        <w:rPr>
          <w:rFonts w:cs="Arial"/>
          <w:sz w:val="24"/>
          <w:szCs w:val="24"/>
        </w:rPr>
        <w:t xml:space="preserve"> no </w:t>
      </w:r>
      <w:r w:rsidRPr="009F08F7">
        <w:rPr>
          <w:rFonts w:cs="Arial"/>
          <w:i/>
          <w:sz w:val="24"/>
          <w:szCs w:val="24"/>
        </w:rPr>
        <w:t>chat</w:t>
      </w:r>
      <w:r w:rsidRPr="009F08F7">
        <w:rPr>
          <w:rFonts w:cs="Arial"/>
          <w:sz w:val="24"/>
          <w:szCs w:val="24"/>
        </w:rPr>
        <w:t xml:space="preserve"> do </w:t>
      </w:r>
      <w:r w:rsidR="00AE69C3" w:rsidRPr="009F08F7">
        <w:rPr>
          <w:rFonts w:cs="Arial"/>
          <w:i/>
          <w:sz w:val="24"/>
          <w:szCs w:val="24"/>
        </w:rPr>
        <w:t>Portal de Compras Governamentais</w:t>
      </w:r>
      <w:r w:rsidRPr="009F08F7">
        <w:rPr>
          <w:rFonts w:cs="Arial"/>
          <w:sz w:val="24"/>
          <w:szCs w:val="24"/>
        </w:rPr>
        <w:t>.</w:t>
      </w:r>
    </w:p>
    <w:p w:rsidR="00B41EF6" w:rsidRPr="009F08F7" w:rsidRDefault="0003298F"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O</w:t>
      </w:r>
      <w:r w:rsidR="00B41EF6" w:rsidRPr="009F08F7">
        <w:rPr>
          <w:rFonts w:cs="Arial"/>
          <w:sz w:val="24"/>
          <w:szCs w:val="24"/>
        </w:rPr>
        <w:t xml:space="preserve"> licitante que não puder encaminhar amostra no prazo acima indicado deverá solicitar sua prorrogação IMEDIATAMENTE, no </w:t>
      </w:r>
      <w:r w:rsidR="00B41EF6" w:rsidRPr="009F08F7">
        <w:rPr>
          <w:rFonts w:cs="Arial"/>
          <w:i/>
          <w:sz w:val="24"/>
          <w:szCs w:val="24"/>
        </w:rPr>
        <w:t>chat</w:t>
      </w:r>
      <w:r w:rsidR="00B41EF6" w:rsidRPr="009F08F7">
        <w:rPr>
          <w:rFonts w:cs="Arial"/>
          <w:sz w:val="24"/>
          <w:szCs w:val="24"/>
        </w:rPr>
        <w:t xml:space="preserve"> do sistema ou por e-mail, desde que por motivo justificado e aceito pelo</w:t>
      </w:r>
      <w:r w:rsidR="004143D0" w:rsidRPr="009F08F7">
        <w:rPr>
          <w:rFonts w:cs="Arial"/>
          <w:sz w:val="24"/>
          <w:szCs w:val="24"/>
        </w:rPr>
        <w:t>(a)</w:t>
      </w:r>
      <w:r w:rsidR="00B41EF6" w:rsidRPr="009F08F7">
        <w:rPr>
          <w:rFonts w:cs="Arial"/>
          <w:sz w:val="24"/>
          <w:szCs w:val="24"/>
        </w:rPr>
        <w:t xml:space="preserve"> Pregoeiro</w:t>
      </w:r>
      <w:r w:rsidR="004143D0" w:rsidRPr="009F08F7">
        <w:rPr>
          <w:rFonts w:cs="Arial"/>
          <w:sz w:val="24"/>
          <w:szCs w:val="24"/>
        </w:rPr>
        <w:t>(a)</w:t>
      </w:r>
      <w:r w:rsidR="00B41EF6" w:rsidRPr="009F08F7">
        <w:rPr>
          <w:rFonts w:cs="Arial"/>
          <w:sz w:val="24"/>
          <w:szCs w:val="24"/>
        </w:rPr>
        <w:t xml:space="preserve">, que definirá prazo suficiente para o envio do </w:t>
      </w:r>
      <w:r w:rsidR="004143D0" w:rsidRPr="009F08F7">
        <w:rPr>
          <w:rFonts w:cs="Arial"/>
          <w:sz w:val="24"/>
          <w:szCs w:val="24"/>
        </w:rPr>
        <w:t>material</w:t>
      </w:r>
      <w:r w:rsidR="00B41EF6" w:rsidRPr="009F08F7">
        <w:rPr>
          <w:rFonts w:cs="Arial"/>
          <w:sz w:val="24"/>
          <w:szCs w:val="24"/>
        </w:rPr>
        <w:t xml:space="preserve">, </w:t>
      </w:r>
      <w:r w:rsidR="00B41EF6" w:rsidRPr="009F08F7">
        <w:rPr>
          <w:rFonts w:cs="Arial"/>
          <w:sz w:val="24"/>
          <w:szCs w:val="24"/>
          <w:u w:val="single"/>
        </w:rPr>
        <w:t>sob pena de desclassificação</w:t>
      </w:r>
      <w:r w:rsidR="00B41EF6" w:rsidRPr="009F08F7">
        <w:rPr>
          <w:rFonts w:cs="Arial"/>
          <w:sz w:val="24"/>
          <w:szCs w:val="24"/>
        </w:rPr>
        <w:t>.</w:t>
      </w:r>
    </w:p>
    <w:p w:rsidR="00B41EF6" w:rsidRPr="009F08F7" w:rsidRDefault="0003298F" w:rsidP="009F08F7">
      <w:pPr>
        <w:numPr>
          <w:ilvl w:val="2"/>
          <w:numId w:val="3"/>
        </w:numPr>
        <w:spacing w:after="240" w:line="360" w:lineRule="auto"/>
        <w:ind w:left="0" w:firstLine="0"/>
        <w:rPr>
          <w:rFonts w:cs="Arial"/>
          <w:bCs/>
          <w:sz w:val="24"/>
          <w:szCs w:val="24"/>
        </w:rPr>
      </w:pPr>
      <w:r w:rsidRPr="009F08F7">
        <w:rPr>
          <w:rFonts w:cs="Arial"/>
          <w:bCs/>
          <w:sz w:val="24"/>
          <w:szCs w:val="24"/>
        </w:rPr>
        <w:t>O</w:t>
      </w:r>
      <w:r w:rsidR="00B41EF6" w:rsidRPr="009F08F7">
        <w:rPr>
          <w:rFonts w:cs="Arial"/>
          <w:bCs/>
          <w:sz w:val="24"/>
          <w:szCs w:val="24"/>
        </w:rPr>
        <w:t xml:space="preserve"> licitante que não encaminhar a amostra no prazo estabelecido será DESCLASSIFICAD</w:t>
      </w:r>
      <w:r w:rsidRPr="009F08F7">
        <w:rPr>
          <w:rFonts w:cs="Arial"/>
          <w:bCs/>
          <w:sz w:val="24"/>
          <w:szCs w:val="24"/>
        </w:rPr>
        <w:t>O</w:t>
      </w:r>
      <w:r w:rsidR="00B41EF6" w:rsidRPr="009F08F7">
        <w:rPr>
          <w:rFonts w:cs="Arial"/>
          <w:bCs/>
          <w:sz w:val="24"/>
          <w:szCs w:val="24"/>
        </w:rPr>
        <w:t>.</w:t>
      </w:r>
    </w:p>
    <w:p w:rsidR="00B41EF6" w:rsidRPr="009F08F7" w:rsidRDefault="00B41EF6"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bCs/>
          <w:sz w:val="24"/>
          <w:szCs w:val="24"/>
        </w:rPr>
        <w:t xml:space="preserve">Após vencido o prazo de entrega da amostra, não será permitido fazer ajustes ou modificações no </w:t>
      </w:r>
      <w:r w:rsidR="00F73A02" w:rsidRPr="009F08F7">
        <w:rPr>
          <w:rFonts w:cs="Arial"/>
          <w:bCs/>
          <w:sz w:val="24"/>
          <w:szCs w:val="24"/>
        </w:rPr>
        <w:t>material</w:t>
      </w:r>
      <w:r w:rsidRPr="009F08F7">
        <w:rPr>
          <w:rFonts w:cs="Arial"/>
          <w:bCs/>
          <w:sz w:val="24"/>
          <w:szCs w:val="24"/>
        </w:rPr>
        <w:t xml:space="preserve"> apresentado para fins de adequá-lo à especificação constante deste </w:t>
      </w:r>
      <w:r w:rsidR="00924129" w:rsidRPr="009F08F7">
        <w:rPr>
          <w:rFonts w:cs="Arial"/>
          <w:bCs/>
          <w:sz w:val="24"/>
          <w:szCs w:val="24"/>
        </w:rPr>
        <w:t>Termo de Referência</w:t>
      </w:r>
      <w:r w:rsidRPr="009F08F7">
        <w:rPr>
          <w:rFonts w:cs="Arial"/>
          <w:bCs/>
          <w:sz w:val="24"/>
          <w:szCs w:val="24"/>
        </w:rPr>
        <w:t>.</w:t>
      </w:r>
    </w:p>
    <w:p w:rsidR="00B41EF6" w:rsidRPr="009F08F7" w:rsidRDefault="00924129"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 material apresentado como amostra ficará à disposição da área responsável pela sua análise e aprovação e poderá ser aberto, manuseado, sendo devolvido </w:t>
      </w:r>
      <w:r w:rsidR="0003298F" w:rsidRPr="009F08F7">
        <w:rPr>
          <w:rFonts w:cs="Arial"/>
          <w:sz w:val="24"/>
          <w:szCs w:val="24"/>
        </w:rPr>
        <w:t>ao</w:t>
      </w:r>
      <w:r w:rsidRPr="009F08F7">
        <w:rPr>
          <w:rFonts w:cs="Arial"/>
          <w:sz w:val="24"/>
          <w:szCs w:val="24"/>
        </w:rPr>
        <w:t xml:space="preserve"> licitante, posteriormente, no estado em que se encontrar, podendo ficar retida até a entrega total do item licitado</w:t>
      </w:r>
      <w:r w:rsidR="00B41EF6" w:rsidRPr="009F08F7">
        <w:rPr>
          <w:rFonts w:cs="Arial"/>
          <w:sz w:val="24"/>
          <w:szCs w:val="24"/>
        </w:rPr>
        <w:t>.</w:t>
      </w:r>
    </w:p>
    <w:p w:rsidR="00B41EF6" w:rsidRPr="009F08F7" w:rsidRDefault="00924129"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A amostra será analisada pela área técnica da CESAMA, que emitirá parecer sobre sua aceitação no prazo de 10 (dez) dias, podendo ser prorrogado em situações extraordinárias</w:t>
      </w:r>
      <w:r w:rsidR="00B41EF6" w:rsidRPr="009F08F7">
        <w:rPr>
          <w:rFonts w:cs="Arial"/>
          <w:sz w:val="24"/>
          <w:szCs w:val="24"/>
        </w:rPr>
        <w:t>.</w:t>
      </w:r>
    </w:p>
    <w:p w:rsidR="00B41EF6" w:rsidRPr="009F08F7" w:rsidRDefault="00B41EF6" w:rsidP="009F08F7">
      <w:pPr>
        <w:numPr>
          <w:ilvl w:val="1"/>
          <w:numId w:val="3"/>
        </w:numPr>
        <w:spacing w:after="240" w:line="360" w:lineRule="auto"/>
        <w:ind w:left="0" w:firstLine="0"/>
        <w:rPr>
          <w:rFonts w:cs="Arial"/>
          <w:sz w:val="24"/>
          <w:szCs w:val="24"/>
        </w:rPr>
      </w:pPr>
      <w:r w:rsidRPr="009F08F7">
        <w:rPr>
          <w:rFonts w:cs="Arial"/>
          <w:sz w:val="24"/>
          <w:szCs w:val="24"/>
        </w:rPr>
        <w:t>A CESAMA poderá submeter a amostra à instituição especializada para análise do atendimento às características exigidas no edital.</w:t>
      </w:r>
    </w:p>
    <w:p w:rsidR="00B41EF6" w:rsidRPr="009F08F7" w:rsidRDefault="00924129" w:rsidP="009F08F7">
      <w:pPr>
        <w:numPr>
          <w:ilvl w:val="1"/>
          <w:numId w:val="3"/>
        </w:numPr>
        <w:spacing w:after="240" w:line="360" w:lineRule="auto"/>
        <w:ind w:left="0" w:firstLine="0"/>
        <w:rPr>
          <w:rFonts w:cs="Arial"/>
          <w:sz w:val="24"/>
          <w:szCs w:val="24"/>
        </w:rPr>
      </w:pPr>
      <w:r w:rsidRPr="009F08F7">
        <w:rPr>
          <w:rFonts w:cs="Arial"/>
          <w:sz w:val="24"/>
          <w:szCs w:val="24"/>
        </w:rPr>
        <w:lastRenderedPageBreak/>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9F08F7">
        <w:rPr>
          <w:rFonts w:cs="Arial"/>
          <w:bCs/>
          <w:sz w:val="24"/>
          <w:szCs w:val="24"/>
        </w:rPr>
        <w:t>08:00h às 11:30h e de 13:00h as 16:00h</w:t>
      </w:r>
      <w:r w:rsidR="00B41EF6" w:rsidRPr="009F08F7">
        <w:rPr>
          <w:rFonts w:cs="Arial"/>
          <w:sz w:val="24"/>
          <w:szCs w:val="24"/>
        </w:rPr>
        <w:t>.</w:t>
      </w:r>
    </w:p>
    <w:p w:rsidR="00B41EF6" w:rsidRPr="009F08F7" w:rsidRDefault="00B41EF6" w:rsidP="009F08F7">
      <w:pPr>
        <w:numPr>
          <w:ilvl w:val="0"/>
          <w:numId w:val="3"/>
        </w:numPr>
        <w:spacing w:after="240" w:line="360" w:lineRule="auto"/>
        <w:ind w:left="284" w:hanging="284"/>
        <w:rPr>
          <w:rFonts w:cs="Arial"/>
          <w:b/>
          <w:bCs/>
          <w:sz w:val="24"/>
          <w:szCs w:val="24"/>
          <w:u w:val="single"/>
        </w:rPr>
      </w:pPr>
      <w:r w:rsidRPr="009F08F7">
        <w:rPr>
          <w:rFonts w:cs="Arial"/>
          <w:b/>
          <w:bCs/>
          <w:sz w:val="24"/>
          <w:szCs w:val="24"/>
        </w:rPr>
        <w:t>ENTREGA E CONDIÇÕES DE FORNECIMENTO</w:t>
      </w:r>
    </w:p>
    <w:p w:rsidR="00B41EF6" w:rsidRPr="009F08F7" w:rsidRDefault="00B41EF6" w:rsidP="009F08F7">
      <w:pPr>
        <w:numPr>
          <w:ilvl w:val="1"/>
          <w:numId w:val="3"/>
        </w:numPr>
        <w:spacing w:after="240" w:line="360" w:lineRule="auto"/>
        <w:ind w:left="0" w:firstLine="0"/>
        <w:rPr>
          <w:rFonts w:cs="Arial"/>
          <w:bCs/>
          <w:sz w:val="24"/>
          <w:szCs w:val="24"/>
        </w:rPr>
      </w:pPr>
      <w:r w:rsidRPr="009F08F7">
        <w:rPr>
          <w:rFonts w:cs="Arial"/>
          <w:sz w:val="24"/>
          <w:szCs w:val="24"/>
        </w:rPr>
        <w:t xml:space="preserve">A entrega será realizada de acordo com as necessidades da CESAMA, no prazo máximo de </w:t>
      </w:r>
      <w:r w:rsidR="00D608B8" w:rsidRPr="009922FD">
        <w:rPr>
          <w:rFonts w:cs="Arial"/>
          <w:b/>
          <w:bCs/>
          <w:sz w:val="24"/>
          <w:szCs w:val="24"/>
        </w:rPr>
        <w:t>20</w:t>
      </w:r>
      <w:r w:rsidR="00F67E07">
        <w:rPr>
          <w:rFonts w:cs="Arial"/>
          <w:b/>
          <w:bCs/>
          <w:sz w:val="24"/>
          <w:szCs w:val="24"/>
        </w:rPr>
        <w:t xml:space="preserve"> </w:t>
      </w:r>
      <w:r w:rsidR="009922FD" w:rsidRPr="009922FD">
        <w:rPr>
          <w:rFonts w:cs="Arial"/>
          <w:b/>
          <w:bCs/>
          <w:sz w:val="24"/>
          <w:szCs w:val="24"/>
        </w:rPr>
        <w:t>(vinte)</w:t>
      </w:r>
      <w:r w:rsidR="00F67E07">
        <w:rPr>
          <w:rFonts w:cs="Arial"/>
          <w:b/>
          <w:bCs/>
          <w:sz w:val="24"/>
          <w:szCs w:val="24"/>
        </w:rPr>
        <w:t xml:space="preserve"> </w:t>
      </w:r>
      <w:r w:rsidRPr="009F08F7">
        <w:rPr>
          <w:rFonts w:cs="Arial"/>
          <w:sz w:val="24"/>
          <w:szCs w:val="24"/>
        </w:rPr>
        <w:t>dias contados a partir do recebimento da solicitação, feita através da Ordem de Compra</w:t>
      </w:r>
      <w:r w:rsidRPr="009F08F7">
        <w:rPr>
          <w:rFonts w:cs="Arial"/>
          <w:bCs/>
          <w:sz w:val="24"/>
          <w:szCs w:val="24"/>
        </w:rPr>
        <w:t>.</w:t>
      </w:r>
    </w:p>
    <w:p w:rsidR="00B41EF6" w:rsidRPr="009F08F7" w:rsidRDefault="00B41EF6" w:rsidP="009F08F7">
      <w:pPr>
        <w:numPr>
          <w:ilvl w:val="1"/>
          <w:numId w:val="3"/>
        </w:numPr>
        <w:spacing w:after="240" w:line="360" w:lineRule="auto"/>
        <w:ind w:left="0" w:firstLine="0"/>
        <w:rPr>
          <w:rFonts w:cs="Arial"/>
          <w:bCs/>
          <w:sz w:val="24"/>
          <w:szCs w:val="24"/>
        </w:rPr>
      </w:pPr>
      <w:r w:rsidRPr="009F08F7">
        <w:rPr>
          <w:rFonts w:cs="Arial"/>
          <w:bCs/>
          <w:sz w:val="24"/>
          <w:szCs w:val="24"/>
        </w:rPr>
        <w:t xml:space="preserve">Os </w:t>
      </w:r>
      <w:r w:rsidR="00E8402E" w:rsidRPr="009F08F7">
        <w:rPr>
          <w:rFonts w:cs="Arial"/>
          <w:bCs/>
          <w:sz w:val="24"/>
          <w:szCs w:val="24"/>
        </w:rPr>
        <w:t>materiais</w:t>
      </w:r>
      <w:r w:rsidRPr="009F08F7">
        <w:rPr>
          <w:rFonts w:cs="Arial"/>
          <w:bCs/>
          <w:sz w:val="24"/>
          <w:szCs w:val="24"/>
        </w:rPr>
        <w:t xml:space="preserve"> deverão ser entregues no </w:t>
      </w:r>
      <w:r w:rsidR="00AE69C3" w:rsidRPr="009F08F7">
        <w:rPr>
          <w:rFonts w:cs="Arial"/>
          <w:b/>
          <w:sz w:val="24"/>
          <w:szCs w:val="24"/>
        </w:rPr>
        <w:t>Departamento de Compras e Estoque</w:t>
      </w:r>
      <w:r w:rsidR="00AE69C3" w:rsidRPr="009F08F7">
        <w:rPr>
          <w:rFonts w:cs="Arial"/>
          <w:sz w:val="24"/>
          <w:szCs w:val="24"/>
        </w:rPr>
        <w:t>, à Rua Santa Terezinha, nº 505, Bairro Santa Terezinha, Juiz de Fora / MG, CEP 36.045-490,</w:t>
      </w:r>
      <w:r w:rsidRPr="009F08F7">
        <w:rPr>
          <w:rFonts w:cs="Arial"/>
          <w:sz w:val="24"/>
          <w:szCs w:val="24"/>
        </w:rPr>
        <w:t xml:space="preserve"> em dias úteis, das </w:t>
      </w:r>
      <w:r w:rsidR="0005421D" w:rsidRPr="009F08F7">
        <w:rPr>
          <w:rFonts w:cs="Arial"/>
          <w:bCs/>
          <w:sz w:val="24"/>
          <w:szCs w:val="24"/>
        </w:rPr>
        <w:t>08:00h às 11:30h e de 14</w:t>
      </w:r>
      <w:r w:rsidRPr="009F08F7">
        <w:rPr>
          <w:rFonts w:cs="Arial"/>
          <w:bCs/>
          <w:sz w:val="24"/>
          <w:szCs w:val="24"/>
        </w:rPr>
        <w:t>:00h as 1</w:t>
      </w:r>
      <w:r w:rsidR="0005421D" w:rsidRPr="009F08F7">
        <w:rPr>
          <w:rFonts w:cs="Arial"/>
          <w:bCs/>
          <w:sz w:val="24"/>
          <w:szCs w:val="24"/>
        </w:rPr>
        <w:t>7</w:t>
      </w:r>
      <w:r w:rsidRPr="009F08F7">
        <w:rPr>
          <w:rFonts w:cs="Arial"/>
          <w:bCs/>
          <w:sz w:val="24"/>
          <w:szCs w:val="24"/>
        </w:rPr>
        <w:t>:00h</w:t>
      </w:r>
      <w:r w:rsidRPr="009F08F7">
        <w:rPr>
          <w:rFonts w:cs="Arial"/>
          <w:sz w:val="24"/>
          <w:szCs w:val="24"/>
        </w:rPr>
        <w:t>.</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w:t>
      </w:r>
      <w:r w:rsidR="00E8402E" w:rsidRPr="009F08F7">
        <w:rPr>
          <w:rFonts w:cs="Arial"/>
          <w:sz w:val="24"/>
          <w:szCs w:val="24"/>
        </w:rPr>
        <w:t>materiais</w:t>
      </w:r>
      <w:r w:rsidRPr="009F08F7">
        <w:rPr>
          <w:rFonts w:cs="Arial"/>
          <w:sz w:val="24"/>
          <w:szCs w:val="24"/>
        </w:rPr>
        <w:t xml:space="preserve"> deverão ser entregues devidamente embalados, lacrados, acondicionados e transportados com segurança e sob a responsabilidade da </w:t>
      </w:r>
      <w:r w:rsidR="004E5E45" w:rsidRPr="009F08F7">
        <w:rPr>
          <w:rFonts w:cs="Arial"/>
          <w:sz w:val="24"/>
          <w:szCs w:val="24"/>
        </w:rPr>
        <w:t>fornecedora</w:t>
      </w:r>
      <w:r w:rsidRPr="009F08F7">
        <w:rPr>
          <w:rFonts w:cs="Arial"/>
          <w:sz w:val="24"/>
          <w:szCs w:val="24"/>
        </w:rPr>
        <w:t xml:space="preserve">. A CESAMA recusará os </w:t>
      </w:r>
      <w:r w:rsidR="00E8402E" w:rsidRPr="009F08F7">
        <w:rPr>
          <w:rFonts w:cs="Arial"/>
          <w:sz w:val="24"/>
          <w:szCs w:val="24"/>
        </w:rPr>
        <w:t>materiais</w:t>
      </w:r>
      <w:r w:rsidRPr="009F08F7">
        <w:rPr>
          <w:rFonts w:cs="Arial"/>
          <w:sz w:val="24"/>
          <w:szCs w:val="24"/>
        </w:rPr>
        <w:t xml:space="preserve"> que forem entregues em desconformidade com esta previsão.</w:t>
      </w:r>
    </w:p>
    <w:p w:rsidR="00B41EF6" w:rsidRPr="009F08F7" w:rsidRDefault="00B41EF6" w:rsidP="009F08F7">
      <w:pPr>
        <w:numPr>
          <w:ilvl w:val="2"/>
          <w:numId w:val="3"/>
        </w:numPr>
        <w:spacing w:after="240" w:line="360" w:lineRule="auto"/>
        <w:ind w:left="0" w:firstLine="0"/>
        <w:rPr>
          <w:rFonts w:cs="Arial"/>
          <w:sz w:val="24"/>
          <w:szCs w:val="24"/>
        </w:rPr>
      </w:pPr>
      <w:r w:rsidRPr="009F08F7">
        <w:rPr>
          <w:rFonts w:cs="Arial"/>
          <w:sz w:val="24"/>
          <w:szCs w:val="24"/>
        </w:rPr>
        <w:t xml:space="preserve">Durante os serviços de transporte e descarga a </w:t>
      </w:r>
      <w:r w:rsidR="004E5E45" w:rsidRPr="009F08F7">
        <w:rPr>
          <w:rFonts w:cs="Arial"/>
          <w:sz w:val="24"/>
          <w:szCs w:val="24"/>
        </w:rPr>
        <w:t>fornecedora</w:t>
      </w:r>
      <w:r w:rsidRPr="009F08F7">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9F08F7" w:rsidRDefault="00E56101" w:rsidP="009F08F7">
      <w:pPr>
        <w:numPr>
          <w:ilvl w:val="2"/>
          <w:numId w:val="3"/>
        </w:numPr>
        <w:spacing w:after="240" w:line="360" w:lineRule="auto"/>
        <w:ind w:left="0" w:firstLine="0"/>
        <w:rPr>
          <w:rFonts w:cs="Arial"/>
          <w:sz w:val="24"/>
          <w:szCs w:val="24"/>
        </w:rPr>
      </w:pPr>
      <w:r w:rsidRPr="009F08F7">
        <w:rPr>
          <w:rFonts w:cs="Arial"/>
          <w:bCs/>
          <w:sz w:val="24"/>
          <w:szCs w:val="24"/>
        </w:rPr>
        <w:t>O veículo utilizado para entrega</w:t>
      </w:r>
      <w:r w:rsidR="006F3EF9" w:rsidRPr="009F08F7">
        <w:rPr>
          <w:rFonts w:cs="Arial"/>
          <w:bCs/>
          <w:sz w:val="24"/>
          <w:szCs w:val="24"/>
        </w:rPr>
        <w:t xml:space="preserve"> dos materiais</w:t>
      </w:r>
      <w:r w:rsidRPr="009F08F7">
        <w:rPr>
          <w:rFonts w:cs="Arial"/>
          <w:bCs/>
          <w:sz w:val="24"/>
          <w:szCs w:val="24"/>
        </w:rPr>
        <w:t xml:space="preserve"> no Departamento de Compras e Estoque deverá ter no máximo 14 metros de comprimento, de p</w:t>
      </w:r>
      <w:r w:rsidR="009922FD">
        <w:rPr>
          <w:rFonts w:cs="Arial"/>
          <w:bCs/>
          <w:sz w:val="24"/>
          <w:szCs w:val="24"/>
        </w:rPr>
        <w:t>a</w:t>
      </w:r>
      <w:r w:rsidRPr="009F08F7">
        <w:rPr>
          <w:rFonts w:cs="Arial"/>
          <w:bCs/>
          <w:sz w:val="24"/>
          <w:szCs w:val="24"/>
        </w:rPr>
        <w:t>ra-choque a p</w:t>
      </w:r>
      <w:r w:rsidR="009922FD">
        <w:rPr>
          <w:rFonts w:cs="Arial"/>
          <w:bCs/>
          <w:sz w:val="24"/>
          <w:szCs w:val="24"/>
        </w:rPr>
        <w:t>a</w:t>
      </w:r>
      <w:r w:rsidRPr="009F08F7">
        <w:rPr>
          <w:rFonts w:cs="Arial"/>
          <w:bCs/>
          <w:sz w:val="24"/>
          <w:szCs w:val="24"/>
        </w:rPr>
        <w:t xml:space="preserve">ra-choque, e altura máxima de 4 metros. </w:t>
      </w:r>
    </w:p>
    <w:p w:rsidR="00D13D92" w:rsidRPr="009F08F7" w:rsidRDefault="00D13D92" w:rsidP="009F08F7">
      <w:pPr>
        <w:numPr>
          <w:ilvl w:val="1"/>
          <w:numId w:val="3"/>
        </w:numPr>
        <w:spacing w:after="240" w:line="360" w:lineRule="auto"/>
        <w:ind w:left="0" w:firstLine="0"/>
        <w:rPr>
          <w:rFonts w:cs="Arial"/>
          <w:sz w:val="24"/>
          <w:szCs w:val="24"/>
        </w:rPr>
      </w:pPr>
      <w:r w:rsidRPr="009F08F7">
        <w:rPr>
          <w:rFonts w:cs="Arial"/>
          <w:sz w:val="24"/>
          <w:szCs w:val="24"/>
        </w:rPr>
        <w:t>A CESAMA irá designar um empregado para acompanhar o recebimento dos materiais.</w:t>
      </w:r>
    </w:p>
    <w:p w:rsidR="00B41EF6" w:rsidRPr="009F08F7" w:rsidRDefault="00D13D92"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lastRenderedPageBreak/>
        <w:t>O empregado designado</w:t>
      </w:r>
      <w:r w:rsidR="00B41EF6" w:rsidRPr="009F08F7">
        <w:rPr>
          <w:rFonts w:cs="Arial"/>
          <w:sz w:val="24"/>
          <w:szCs w:val="24"/>
        </w:rPr>
        <w:t xml:space="preserve"> assinará termo ratificando o recebimento provisório, podendo recusar os </w:t>
      </w:r>
      <w:r w:rsidR="00E8402E" w:rsidRPr="009F08F7">
        <w:rPr>
          <w:rFonts w:cs="Arial"/>
          <w:sz w:val="24"/>
          <w:szCs w:val="24"/>
        </w:rPr>
        <w:t>materiais</w:t>
      </w:r>
      <w:r w:rsidR="00B41EF6" w:rsidRPr="009F08F7">
        <w:rPr>
          <w:rFonts w:cs="Arial"/>
          <w:sz w:val="24"/>
          <w:szCs w:val="24"/>
        </w:rPr>
        <w:t xml:space="preserve"> que estiverem em desacordo com a exigência editalícia no prazo máximo de 10 (dez) dias úteis a contar de sua entrega no local informado no item </w:t>
      </w:r>
      <w:r w:rsidR="003F2224" w:rsidRPr="009F08F7">
        <w:rPr>
          <w:rFonts w:cs="Arial"/>
          <w:sz w:val="24"/>
          <w:szCs w:val="24"/>
        </w:rPr>
        <w:t>7</w:t>
      </w:r>
      <w:r w:rsidR="00B41EF6" w:rsidRPr="009F08F7">
        <w:rPr>
          <w:rFonts w:cs="Arial"/>
          <w:sz w:val="24"/>
          <w:szCs w:val="24"/>
        </w:rPr>
        <w:t>.2.</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Os </w:t>
      </w:r>
      <w:r w:rsidR="00E8402E" w:rsidRPr="009F08F7">
        <w:rPr>
          <w:rFonts w:cs="Arial"/>
          <w:sz w:val="24"/>
          <w:szCs w:val="24"/>
        </w:rPr>
        <w:t>materiais</w:t>
      </w:r>
      <w:r w:rsidRPr="009F08F7">
        <w:rPr>
          <w:rFonts w:cs="Arial"/>
          <w:sz w:val="24"/>
          <w:szCs w:val="24"/>
        </w:rPr>
        <w:t xml:space="preserve"> serão devolvidos/recusados na hipótese de não corresponderem às especificações deste Edital, devendo ser recolhidos das dependências da CESAMA para substituição, às custas da fornecedora, no prazo máximo de 02 (dois) dias úteis.</w:t>
      </w:r>
    </w:p>
    <w:p w:rsidR="00B41EF6" w:rsidRPr="009F08F7" w:rsidRDefault="00436287"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9F08F7">
        <w:rPr>
          <w:rFonts w:cs="Arial"/>
          <w:sz w:val="24"/>
          <w:szCs w:val="24"/>
        </w:rPr>
        <w:t>.</w:t>
      </w:r>
    </w:p>
    <w:p w:rsidR="00D13D92" w:rsidRPr="009F08F7" w:rsidRDefault="00D13D92" w:rsidP="009F08F7">
      <w:pPr>
        <w:numPr>
          <w:ilvl w:val="2"/>
          <w:numId w:val="3"/>
        </w:numPr>
        <w:autoSpaceDE w:val="0"/>
        <w:autoSpaceDN w:val="0"/>
        <w:adjustRightInd w:val="0"/>
        <w:spacing w:after="240" w:line="360" w:lineRule="auto"/>
        <w:ind w:left="0" w:firstLine="0"/>
        <w:rPr>
          <w:rFonts w:cs="Arial"/>
          <w:sz w:val="24"/>
          <w:szCs w:val="24"/>
        </w:rPr>
      </w:pPr>
      <w:r w:rsidRPr="009F08F7">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Verificando-se, novamente, a desconformidade do </w:t>
      </w:r>
      <w:r w:rsidR="00E8402E" w:rsidRPr="009F08F7">
        <w:rPr>
          <w:rFonts w:cs="Arial"/>
          <w:sz w:val="24"/>
          <w:szCs w:val="24"/>
        </w:rPr>
        <w:t>material</w:t>
      </w:r>
      <w:r w:rsidRPr="009F08F7">
        <w:rPr>
          <w:rFonts w:cs="Arial"/>
          <w:sz w:val="24"/>
          <w:szCs w:val="24"/>
        </w:rPr>
        <w:t xml:space="preserve"> entregue com o exigido em edital, ficará demonstrada a incapacidade da empresa fornecedora, sujeitando-se, a mesma, as penalidades previstas neste Edital.</w:t>
      </w:r>
    </w:p>
    <w:p w:rsidR="009922FD" w:rsidRPr="00314F32" w:rsidRDefault="00663875" w:rsidP="009F08F7">
      <w:pPr>
        <w:numPr>
          <w:ilvl w:val="1"/>
          <w:numId w:val="3"/>
        </w:numPr>
        <w:spacing w:after="240" w:line="360" w:lineRule="auto"/>
        <w:ind w:left="0" w:firstLine="0"/>
        <w:rPr>
          <w:rFonts w:cs="Arial"/>
          <w:sz w:val="24"/>
          <w:szCs w:val="24"/>
        </w:rPr>
      </w:pPr>
      <w:r w:rsidRPr="00314F32">
        <w:rPr>
          <w:rFonts w:cs="Arial"/>
          <w:sz w:val="24"/>
          <w:szCs w:val="24"/>
        </w:rPr>
        <w:t>Na entrega, os materiais deverão estar com seu prazo de validade decorrido em, no máximo, em 25% (vinte e cinco por cento).</w:t>
      </w:r>
    </w:p>
    <w:p w:rsidR="00663875" w:rsidRPr="009F08F7" w:rsidRDefault="00663875" w:rsidP="00663875">
      <w:pPr>
        <w:spacing w:after="240" w:line="360" w:lineRule="auto"/>
        <w:rPr>
          <w:rFonts w:cs="Arial"/>
          <w:sz w:val="24"/>
          <w:szCs w:val="24"/>
        </w:rPr>
      </w:pPr>
    </w:p>
    <w:p w:rsidR="00D13D92" w:rsidRPr="009F08F7" w:rsidRDefault="00D13D92"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DA VALIDADE DO REGISTRO DE PREÇOS</w:t>
      </w:r>
    </w:p>
    <w:p w:rsidR="00D13D92" w:rsidRPr="00314F32" w:rsidRDefault="00663875" w:rsidP="009F08F7">
      <w:pPr>
        <w:numPr>
          <w:ilvl w:val="1"/>
          <w:numId w:val="3"/>
        </w:numPr>
        <w:spacing w:after="240" w:line="360" w:lineRule="auto"/>
        <w:ind w:left="0" w:firstLine="0"/>
        <w:rPr>
          <w:rFonts w:cs="Arial"/>
          <w:sz w:val="24"/>
          <w:szCs w:val="24"/>
        </w:rPr>
      </w:pPr>
      <w:r w:rsidRPr="00314F32">
        <w:rPr>
          <w:rFonts w:cs="Arial"/>
          <w:sz w:val="24"/>
          <w:szCs w:val="24"/>
        </w:rPr>
        <w:t>O prazo de vigência da Ata de Registro de Preços é de 12 (doze) meses a contar da data da sua assinatura</w:t>
      </w:r>
      <w:r w:rsidR="00D13D92" w:rsidRPr="00314F32">
        <w:rPr>
          <w:rFonts w:cs="Arial"/>
          <w:sz w:val="24"/>
          <w:szCs w:val="24"/>
        </w:rPr>
        <w:t>.</w:t>
      </w:r>
    </w:p>
    <w:p w:rsidR="00D13D92" w:rsidRPr="009F08F7" w:rsidRDefault="000F688B"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bCs/>
          <w:sz w:val="24"/>
          <w:szCs w:val="24"/>
        </w:rPr>
        <w:t>DO PAGAMENTO</w:t>
      </w:r>
    </w:p>
    <w:p w:rsidR="000F688B" w:rsidRPr="009F08F7" w:rsidRDefault="000F688B" w:rsidP="009F08F7">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A CESAMA efetuará os pagamentos </w:t>
      </w:r>
      <w:r w:rsidRPr="009F08F7">
        <w:rPr>
          <w:rFonts w:cs="Arial"/>
          <w:iCs/>
          <w:sz w:val="24"/>
          <w:szCs w:val="24"/>
        </w:rPr>
        <w:t xml:space="preserve">30 </w:t>
      </w:r>
      <w:r w:rsidRPr="009F08F7">
        <w:rPr>
          <w:rFonts w:cs="Arial"/>
          <w:sz w:val="24"/>
          <w:szCs w:val="24"/>
        </w:rPr>
        <w:t>(trinta) diasapós a entrega dos materiais juntamente com a apresentação e aceitação da Nota Fiscal / Fatura pelo departamento competente.</w:t>
      </w:r>
    </w:p>
    <w:p w:rsidR="00294655" w:rsidRPr="009F08F7" w:rsidRDefault="00294655" w:rsidP="009F08F7">
      <w:pPr>
        <w:pStyle w:val="Corpodetexto"/>
        <w:numPr>
          <w:ilvl w:val="2"/>
          <w:numId w:val="3"/>
        </w:numPr>
        <w:tabs>
          <w:tab w:val="left" w:pos="851"/>
        </w:tabs>
        <w:spacing w:after="240" w:line="360" w:lineRule="auto"/>
        <w:ind w:left="0" w:firstLine="0"/>
        <w:rPr>
          <w:rFonts w:cs="Arial"/>
          <w:sz w:val="24"/>
          <w:szCs w:val="24"/>
        </w:rPr>
      </w:pPr>
      <w:r w:rsidRPr="009F08F7">
        <w:rPr>
          <w:rFonts w:cs="Arial"/>
          <w:sz w:val="24"/>
          <w:szCs w:val="24"/>
        </w:rPr>
        <w:lastRenderedPageBreak/>
        <w:t xml:space="preserve">Caso o vencimento ocorra no sábado, domingo, feriado ou ponto facultativo para a </w:t>
      </w:r>
      <w:proofErr w:type="spellStart"/>
      <w:r w:rsidRPr="009F08F7">
        <w:rPr>
          <w:rFonts w:cs="Arial"/>
          <w:sz w:val="24"/>
          <w:szCs w:val="24"/>
        </w:rPr>
        <w:t>Cesama</w:t>
      </w:r>
      <w:proofErr w:type="spellEnd"/>
      <w:r w:rsidRPr="009F08F7">
        <w:rPr>
          <w:rFonts w:cs="Arial"/>
          <w:sz w:val="24"/>
          <w:szCs w:val="24"/>
        </w:rPr>
        <w:t>, o pagamento será realizado no primeiro dia subseq</w:t>
      </w:r>
      <w:r w:rsidR="00663875">
        <w:rPr>
          <w:rFonts w:cs="Arial"/>
          <w:sz w:val="24"/>
          <w:szCs w:val="24"/>
        </w:rPr>
        <w:t>u</w:t>
      </w:r>
      <w:r w:rsidRPr="009F08F7">
        <w:rPr>
          <w:rFonts w:cs="Arial"/>
          <w:sz w:val="24"/>
          <w:szCs w:val="24"/>
        </w:rPr>
        <w:t xml:space="preserve">ente. </w:t>
      </w:r>
    </w:p>
    <w:p w:rsidR="000F688B" w:rsidRPr="009F08F7" w:rsidRDefault="00183B57" w:rsidP="009F08F7">
      <w:pPr>
        <w:pStyle w:val="Corpodetexto"/>
        <w:numPr>
          <w:ilvl w:val="1"/>
          <w:numId w:val="3"/>
        </w:numPr>
        <w:spacing w:after="240" w:line="360" w:lineRule="auto"/>
        <w:ind w:left="0" w:firstLine="0"/>
        <w:rPr>
          <w:rFonts w:cs="Arial"/>
          <w:sz w:val="24"/>
          <w:szCs w:val="24"/>
        </w:rPr>
      </w:pPr>
      <w:r w:rsidRPr="009F08F7">
        <w:rPr>
          <w:rFonts w:cs="Arial"/>
          <w:sz w:val="24"/>
          <w:szCs w:val="24"/>
        </w:rPr>
        <w:t xml:space="preserve">O pagamento será efetuado através de depósito em conta bancária ou via </w:t>
      </w:r>
      <w:r w:rsidRPr="009F08F7">
        <w:rPr>
          <w:rFonts w:cs="Arial"/>
          <w:b/>
          <w:bCs/>
          <w:sz w:val="24"/>
          <w:szCs w:val="24"/>
        </w:rPr>
        <w:t>TED</w:t>
      </w:r>
      <w:r w:rsidRPr="009F08F7">
        <w:rPr>
          <w:rFonts w:cs="Arial"/>
          <w:sz w:val="24"/>
          <w:szCs w:val="24"/>
        </w:rPr>
        <w:t xml:space="preserve"> (transferência eletrônica disponível), cujas tarifas extras correrão por conta da </w:t>
      </w:r>
      <w:r w:rsidR="00436287" w:rsidRPr="009F08F7">
        <w:rPr>
          <w:rFonts w:cs="Arial"/>
          <w:bCs/>
          <w:sz w:val="24"/>
          <w:szCs w:val="24"/>
        </w:rPr>
        <w:t>empresa fornecedora</w:t>
      </w:r>
      <w:r w:rsidRPr="009F08F7">
        <w:rPr>
          <w:rFonts w:cs="Arial"/>
          <w:sz w:val="24"/>
          <w:szCs w:val="24"/>
        </w:rPr>
        <w:t>.</w:t>
      </w:r>
    </w:p>
    <w:p w:rsidR="000F688B" w:rsidRPr="009F08F7" w:rsidRDefault="000F688B" w:rsidP="009F08F7">
      <w:pPr>
        <w:pStyle w:val="Corpodetexto"/>
        <w:numPr>
          <w:ilvl w:val="2"/>
          <w:numId w:val="3"/>
        </w:numPr>
        <w:spacing w:after="240" w:line="360" w:lineRule="auto"/>
        <w:ind w:left="0" w:firstLine="0"/>
        <w:rPr>
          <w:rFonts w:cs="Arial"/>
          <w:sz w:val="24"/>
          <w:szCs w:val="24"/>
        </w:rPr>
      </w:pPr>
      <w:r w:rsidRPr="009F08F7">
        <w:rPr>
          <w:rFonts w:cs="Arial"/>
          <w:sz w:val="24"/>
          <w:szCs w:val="24"/>
        </w:rPr>
        <w:t xml:space="preserve">A Nota Fiscal Eletrônica – NF-e – deverá ser enviada para o e-mail </w:t>
      </w:r>
      <w:hyperlink r:id="rId8" w:history="1">
        <w:r w:rsidRPr="009F08F7">
          <w:rPr>
            <w:rStyle w:val="Hyperlink"/>
            <w:rFonts w:cs="Arial"/>
            <w:color w:val="auto"/>
            <w:sz w:val="24"/>
            <w:szCs w:val="24"/>
          </w:rPr>
          <w:t>nfe@cesama.com.br</w:t>
        </w:r>
      </w:hyperlink>
      <w:r w:rsidRPr="009F08F7">
        <w:rPr>
          <w:rFonts w:cs="Arial"/>
          <w:sz w:val="24"/>
          <w:szCs w:val="24"/>
        </w:rPr>
        <w:t xml:space="preserve">. </w:t>
      </w:r>
    </w:p>
    <w:p w:rsidR="000610B8" w:rsidRPr="009F08F7" w:rsidRDefault="000610B8" w:rsidP="009F08F7">
      <w:pPr>
        <w:pStyle w:val="Corpodetexto"/>
        <w:numPr>
          <w:ilvl w:val="3"/>
          <w:numId w:val="3"/>
        </w:numPr>
        <w:tabs>
          <w:tab w:val="left" w:pos="993"/>
        </w:tabs>
        <w:spacing w:after="240" w:line="360" w:lineRule="auto"/>
        <w:ind w:left="0" w:firstLine="0"/>
        <w:rPr>
          <w:rFonts w:cs="Arial"/>
          <w:sz w:val="24"/>
          <w:szCs w:val="24"/>
        </w:rPr>
      </w:pPr>
      <w:r w:rsidRPr="009F08F7">
        <w:rPr>
          <w:rFonts w:cs="Arial"/>
          <w:sz w:val="24"/>
          <w:szCs w:val="24"/>
        </w:rPr>
        <w:t>O pagamento só poderá ser realizado em nome do fornecedor e os boletos não poderão, em hipótese nenhuma, ser pagos em nome de outro beneficiário.</w:t>
      </w:r>
    </w:p>
    <w:p w:rsidR="00436287" w:rsidRPr="009F08F7" w:rsidRDefault="00436287" w:rsidP="009F08F7">
      <w:pPr>
        <w:pStyle w:val="Corpodetexto"/>
        <w:numPr>
          <w:ilvl w:val="2"/>
          <w:numId w:val="3"/>
        </w:numPr>
        <w:spacing w:after="240" w:line="360" w:lineRule="auto"/>
        <w:ind w:left="0" w:firstLine="0"/>
        <w:rPr>
          <w:rFonts w:cs="Arial"/>
          <w:sz w:val="24"/>
          <w:szCs w:val="24"/>
        </w:rPr>
      </w:pPr>
      <w:r w:rsidRPr="009F08F7">
        <w:rPr>
          <w:rFonts w:eastAsia="Arial Unicode MS" w:cs="Arial"/>
          <w:iCs/>
          <w:sz w:val="24"/>
          <w:szCs w:val="24"/>
        </w:rPr>
        <w:t xml:space="preserve">Deverá constar na descrição da </w:t>
      </w:r>
      <w:r w:rsidRPr="009F08F7">
        <w:rPr>
          <w:rFonts w:cs="Arial"/>
          <w:sz w:val="24"/>
          <w:szCs w:val="24"/>
        </w:rPr>
        <w:t>Nota Fiscal / Fatura</w:t>
      </w:r>
      <w:r w:rsidRPr="009F08F7">
        <w:rPr>
          <w:rFonts w:eastAsia="Arial Unicode MS" w:cs="Arial"/>
          <w:iCs/>
          <w:sz w:val="24"/>
          <w:szCs w:val="24"/>
        </w:rPr>
        <w:t xml:space="preserve"> o número da licitação e da Ordem de Compra.</w:t>
      </w:r>
    </w:p>
    <w:p w:rsidR="000F688B" w:rsidRPr="009F08F7" w:rsidRDefault="000F688B" w:rsidP="009F08F7">
      <w:pPr>
        <w:pStyle w:val="WW-Recuodecorpodetexto2"/>
        <w:numPr>
          <w:ilvl w:val="1"/>
          <w:numId w:val="3"/>
        </w:numPr>
        <w:spacing w:after="240" w:line="360" w:lineRule="auto"/>
        <w:ind w:left="0" w:firstLine="0"/>
        <w:rPr>
          <w:rFonts w:cs="Arial"/>
          <w:sz w:val="24"/>
          <w:szCs w:val="24"/>
        </w:rPr>
      </w:pPr>
      <w:r w:rsidRPr="009F08F7">
        <w:rPr>
          <w:rFonts w:cs="Arial"/>
          <w:sz w:val="24"/>
          <w:szCs w:val="24"/>
        </w:rPr>
        <w:t xml:space="preserve">O pagamento </w:t>
      </w:r>
      <w:r w:rsidRPr="009F08F7">
        <w:rPr>
          <w:rFonts w:cs="Arial"/>
          <w:b/>
          <w:bCs/>
          <w:sz w:val="24"/>
          <w:szCs w:val="24"/>
        </w:rPr>
        <w:t>SOMENTE</w:t>
      </w:r>
      <w:r w:rsidRPr="009F08F7">
        <w:rPr>
          <w:rFonts w:cs="Arial"/>
          <w:sz w:val="24"/>
          <w:szCs w:val="24"/>
        </w:rPr>
        <w:t xml:space="preserve"> será efetuado:</w:t>
      </w:r>
    </w:p>
    <w:p w:rsidR="000F688B" w:rsidRPr="009F08F7" w:rsidRDefault="000F688B" w:rsidP="009F08F7">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a aceitação da Nota Fiscal / Fatura.</w:t>
      </w:r>
    </w:p>
    <w:p w:rsidR="000F688B" w:rsidRPr="009F08F7" w:rsidRDefault="000F688B" w:rsidP="009F08F7">
      <w:pPr>
        <w:pStyle w:val="WW-Recuodecorpodetexto2"/>
        <w:numPr>
          <w:ilvl w:val="0"/>
          <w:numId w:val="4"/>
        </w:numPr>
        <w:spacing w:after="240" w:line="360" w:lineRule="auto"/>
        <w:ind w:left="851" w:hanging="284"/>
        <w:rPr>
          <w:rFonts w:cs="Arial"/>
          <w:sz w:val="24"/>
          <w:szCs w:val="24"/>
        </w:rPr>
      </w:pPr>
      <w:r w:rsidRPr="009F08F7">
        <w:rPr>
          <w:rFonts w:cs="Arial"/>
          <w:sz w:val="24"/>
          <w:szCs w:val="24"/>
        </w:rPr>
        <w:t>Após o recolhimento pela adjudicatária de quaisquer multas que lhe tenham sido impostas em decorrência de inadimplemento contratual.</w:t>
      </w:r>
    </w:p>
    <w:p w:rsidR="008122F6" w:rsidRPr="009F08F7" w:rsidRDefault="008122F6" w:rsidP="009F08F7">
      <w:pPr>
        <w:pStyle w:val="Corpodetexto2"/>
        <w:numPr>
          <w:ilvl w:val="1"/>
          <w:numId w:val="3"/>
        </w:numPr>
        <w:spacing w:after="240" w:line="360" w:lineRule="auto"/>
        <w:ind w:left="0" w:firstLine="0"/>
        <w:rPr>
          <w:color w:val="auto"/>
          <w:sz w:val="24"/>
          <w:szCs w:val="24"/>
        </w:rPr>
      </w:pPr>
      <w:r w:rsidRPr="009F08F7">
        <w:rPr>
          <w:color w:val="auto"/>
          <w:sz w:val="24"/>
          <w:szCs w:val="24"/>
        </w:rPr>
        <w:t xml:space="preserve">Na </w:t>
      </w:r>
      <w:r w:rsidRPr="009F08F7">
        <w:rPr>
          <w:sz w:val="24"/>
          <w:szCs w:val="24"/>
        </w:rPr>
        <w:t>Nota Fiscal / Fatura</w:t>
      </w:r>
      <w:r w:rsidRPr="009F08F7">
        <w:rPr>
          <w:color w:val="auto"/>
          <w:sz w:val="24"/>
          <w:szCs w:val="24"/>
        </w:rPr>
        <w:t xml:space="preserve"> (em duas vias) deverão ser anexadas as certidões atualizadas de regularidade junto ao INSS, ao FGTS e à Justiça do Trabalho.</w:t>
      </w:r>
    </w:p>
    <w:p w:rsidR="000F688B" w:rsidRPr="009F08F7" w:rsidRDefault="000F688B" w:rsidP="009F08F7">
      <w:pPr>
        <w:pStyle w:val="Corpodetexto2"/>
        <w:numPr>
          <w:ilvl w:val="1"/>
          <w:numId w:val="3"/>
        </w:numPr>
        <w:spacing w:after="240" w:line="360" w:lineRule="auto"/>
        <w:ind w:left="0" w:firstLine="0"/>
        <w:rPr>
          <w:color w:val="auto"/>
          <w:sz w:val="24"/>
          <w:szCs w:val="24"/>
        </w:rPr>
      </w:pPr>
      <w:r w:rsidRPr="009F08F7">
        <w:rPr>
          <w:color w:val="auto"/>
          <w:sz w:val="24"/>
          <w:szCs w:val="24"/>
        </w:rPr>
        <w:t>Na eventualidade de aplicação de multas, estas deverão ser liquidadas simultaneamente com parcela vinculada ao evento cujo descumprimento der origem à aplicação da penalidade.</w:t>
      </w:r>
    </w:p>
    <w:p w:rsidR="000F688B" w:rsidRPr="009F08F7" w:rsidRDefault="000F688B" w:rsidP="009F08F7">
      <w:pPr>
        <w:numPr>
          <w:ilvl w:val="1"/>
          <w:numId w:val="3"/>
        </w:numPr>
        <w:spacing w:after="240" w:line="360" w:lineRule="auto"/>
        <w:ind w:left="0" w:firstLine="0"/>
        <w:rPr>
          <w:rFonts w:cs="Arial"/>
          <w:sz w:val="24"/>
          <w:szCs w:val="24"/>
        </w:rPr>
      </w:pPr>
      <w:r w:rsidRPr="009F08F7">
        <w:rPr>
          <w:rFonts w:cs="Arial"/>
          <w:sz w:val="24"/>
          <w:szCs w:val="24"/>
        </w:rPr>
        <w:t xml:space="preserve">O CNPJ da </w:t>
      </w:r>
      <w:r w:rsidR="00436287" w:rsidRPr="009F08F7">
        <w:rPr>
          <w:rFonts w:cs="Arial"/>
          <w:sz w:val="24"/>
          <w:szCs w:val="24"/>
        </w:rPr>
        <w:t>empresa fornecedora,</w:t>
      </w:r>
      <w:r w:rsidRPr="009F08F7">
        <w:rPr>
          <w:rFonts w:cs="Arial"/>
          <w:sz w:val="24"/>
          <w:szCs w:val="24"/>
        </w:rPr>
        <w:t xml:space="preserve"> constante da </w:t>
      </w:r>
      <w:r w:rsidR="00436287" w:rsidRPr="009F08F7">
        <w:rPr>
          <w:rFonts w:cs="Arial"/>
          <w:sz w:val="24"/>
          <w:szCs w:val="24"/>
        </w:rPr>
        <w:t>Nota Fiscal / Fatura,</w:t>
      </w:r>
      <w:r w:rsidRPr="009F08F7">
        <w:rPr>
          <w:rFonts w:cs="Arial"/>
          <w:sz w:val="24"/>
          <w:szCs w:val="24"/>
        </w:rPr>
        <w:t xml:space="preserve"> deverá ser o mesmo da documentação apresentada na licitação.</w:t>
      </w:r>
    </w:p>
    <w:p w:rsidR="000F688B" w:rsidRPr="009F08F7" w:rsidRDefault="000F688B" w:rsidP="009F08F7">
      <w:pPr>
        <w:numPr>
          <w:ilvl w:val="1"/>
          <w:numId w:val="3"/>
        </w:numPr>
        <w:spacing w:after="240" w:line="360" w:lineRule="auto"/>
        <w:ind w:left="0" w:firstLine="0"/>
        <w:rPr>
          <w:rFonts w:cs="Arial"/>
          <w:iCs/>
          <w:sz w:val="24"/>
          <w:szCs w:val="24"/>
        </w:rPr>
      </w:pPr>
      <w:r w:rsidRPr="009F08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9F08F7">
        <w:rPr>
          <w:rFonts w:cs="Arial"/>
          <w:iCs/>
          <w:sz w:val="24"/>
          <w:szCs w:val="24"/>
        </w:rPr>
        <w:t xml:space="preserve"> de Preços e suas Ordens de Compra</w:t>
      </w:r>
      <w:r w:rsidRPr="009F08F7">
        <w:rPr>
          <w:rFonts w:cs="Arial"/>
          <w:iCs/>
          <w:sz w:val="24"/>
          <w:szCs w:val="24"/>
        </w:rPr>
        <w:t>, no que couber.</w:t>
      </w:r>
    </w:p>
    <w:p w:rsidR="000F688B" w:rsidRPr="009F08F7" w:rsidRDefault="000F688B" w:rsidP="009F08F7">
      <w:pPr>
        <w:numPr>
          <w:ilvl w:val="1"/>
          <w:numId w:val="3"/>
        </w:numPr>
        <w:spacing w:after="240" w:line="360" w:lineRule="auto"/>
        <w:ind w:left="0" w:firstLine="0"/>
        <w:rPr>
          <w:rFonts w:cs="Arial"/>
          <w:sz w:val="24"/>
          <w:szCs w:val="24"/>
          <w:lang w:val="de-DE"/>
        </w:rPr>
      </w:pPr>
      <w:r w:rsidRPr="009F08F7">
        <w:rPr>
          <w:rFonts w:cs="Arial"/>
          <w:sz w:val="24"/>
          <w:szCs w:val="24"/>
        </w:rPr>
        <w:lastRenderedPageBreak/>
        <w:t xml:space="preserve">Na hipótese de ocorrer atraso no pagamento da </w:t>
      </w:r>
      <w:r w:rsidR="008122F6" w:rsidRPr="009F08F7">
        <w:rPr>
          <w:rFonts w:cs="Arial"/>
          <w:sz w:val="24"/>
          <w:szCs w:val="24"/>
        </w:rPr>
        <w:t>Nota Fiscal / Fatur</w:t>
      </w:r>
      <w:r w:rsidRPr="009F08F7">
        <w:rPr>
          <w:rFonts w:cs="Arial"/>
          <w:sz w:val="24"/>
          <w:szCs w:val="24"/>
        </w:rPr>
        <w:t>a por responsabilidade da CESAMA, esta se compromete a aplicar, conforme legislação em vigor, juros de mora sobre o valor devido “</w:t>
      </w:r>
      <w:r w:rsidRPr="009F08F7">
        <w:rPr>
          <w:rFonts w:cs="Arial"/>
          <w:i/>
          <w:iCs/>
          <w:sz w:val="24"/>
          <w:szCs w:val="24"/>
        </w:rPr>
        <w:t>pro rata”</w:t>
      </w:r>
      <w:r w:rsidRPr="009F08F7">
        <w:rPr>
          <w:rFonts w:cs="Arial"/>
          <w:sz w:val="24"/>
          <w:szCs w:val="24"/>
        </w:rPr>
        <w:t xml:space="preserve"> entre a data do vencimento e o efetivo pagamento</w:t>
      </w:r>
      <w:r w:rsidRPr="009F08F7">
        <w:rPr>
          <w:rFonts w:cs="Arial"/>
          <w:sz w:val="24"/>
          <w:szCs w:val="24"/>
          <w:lang w:val="de-DE"/>
        </w:rPr>
        <w:t>.</w:t>
      </w:r>
    </w:p>
    <w:p w:rsidR="000F688B" w:rsidRPr="009F08F7" w:rsidRDefault="000F688B" w:rsidP="009F08F7">
      <w:pPr>
        <w:numPr>
          <w:ilvl w:val="1"/>
          <w:numId w:val="3"/>
        </w:numPr>
        <w:spacing w:after="240" w:line="360" w:lineRule="auto"/>
        <w:ind w:left="0" w:firstLine="0"/>
        <w:rPr>
          <w:rFonts w:cs="Arial"/>
          <w:sz w:val="24"/>
          <w:szCs w:val="24"/>
        </w:rPr>
      </w:pPr>
      <w:r w:rsidRPr="009F08F7">
        <w:rPr>
          <w:rFonts w:cs="Arial"/>
          <w:sz w:val="24"/>
          <w:szCs w:val="24"/>
        </w:rPr>
        <w:t xml:space="preserve">A </w:t>
      </w:r>
      <w:r w:rsidR="007D3FF3" w:rsidRPr="009F08F7">
        <w:rPr>
          <w:rFonts w:cs="Arial"/>
          <w:sz w:val="24"/>
          <w:szCs w:val="24"/>
        </w:rPr>
        <w:t>empresa fornecedora</w:t>
      </w:r>
      <w:r w:rsidRPr="009F08F7">
        <w:rPr>
          <w:rFonts w:cs="Arial"/>
          <w:sz w:val="24"/>
          <w:szCs w:val="24"/>
        </w:rPr>
        <w:t xml:space="preserve"> não poderá ceder ou dar em garantia, em qualquer hipótese</w:t>
      </w:r>
      <w:r w:rsidR="00BA4BB0" w:rsidRPr="009F08F7">
        <w:rPr>
          <w:rFonts w:cs="Arial"/>
          <w:sz w:val="24"/>
          <w:szCs w:val="24"/>
        </w:rPr>
        <w:t>, no todo ou</w:t>
      </w:r>
      <w:r w:rsidRPr="009F08F7">
        <w:rPr>
          <w:rFonts w:cs="Arial"/>
          <w:sz w:val="24"/>
          <w:szCs w:val="24"/>
        </w:rPr>
        <w:t xml:space="preserve"> em parte, os créditos de qualquer natureza, decorrentes ou oriundos da Ordem de Compra.</w:t>
      </w:r>
    </w:p>
    <w:p w:rsidR="000F688B" w:rsidRPr="009F08F7" w:rsidRDefault="000F688B" w:rsidP="009F08F7">
      <w:pPr>
        <w:numPr>
          <w:ilvl w:val="1"/>
          <w:numId w:val="3"/>
        </w:numPr>
        <w:spacing w:after="240" w:line="360" w:lineRule="auto"/>
        <w:ind w:left="0" w:firstLine="0"/>
        <w:rPr>
          <w:rFonts w:cs="Arial"/>
          <w:b/>
          <w:bCs/>
          <w:sz w:val="24"/>
          <w:szCs w:val="24"/>
        </w:rPr>
      </w:pPr>
      <w:r w:rsidRPr="009F08F7">
        <w:rPr>
          <w:rFonts w:cs="Arial"/>
          <w:color w:val="000000"/>
          <w:sz w:val="24"/>
          <w:szCs w:val="24"/>
        </w:rPr>
        <w:t xml:space="preserve">Nenhum pagamento será efetuado </w:t>
      </w:r>
      <w:r w:rsidR="00D72D4E" w:rsidRPr="009F08F7">
        <w:rPr>
          <w:rFonts w:cs="Arial"/>
          <w:color w:val="000000"/>
          <w:sz w:val="24"/>
          <w:szCs w:val="24"/>
        </w:rPr>
        <w:t>àfornecedora</w:t>
      </w:r>
      <w:r w:rsidRPr="009F08F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9F08F7" w:rsidRDefault="000610B8" w:rsidP="009F08F7">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antecipação de pagamento só poderá ocorrer caso o </w:t>
      </w:r>
      <w:r w:rsidRPr="009F08F7">
        <w:rPr>
          <w:color w:val="auto"/>
          <w:sz w:val="24"/>
          <w:szCs w:val="24"/>
        </w:rPr>
        <w:t>produto / material</w:t>
      </w:r>
      <w:r w:rsidRPr="009F08F7">
        <w:rPr>
          <w:sz w:val="24"/>
          <w:szCs w:val="24"/>
        </w:rPr>
        <w:t xml:space="preserve"> tenha sido entregue. </w:t>
      </w:r>
    </w:p>
    <w:p w:rsidR="000610B8" w:rsidRPr="009F08F7" w:rsidRDefault="000610B8" w:rsidP="009F08F7">
      <w:pPr>
        <w:pStyle w:val="Corpodetexto2"/>
        <w:numPr>
          <w:ilvl w:val="1"/>
          <w:numId w:val="3"/>
        </w:numPr>
        <w:tabs>
          <w:tab w:val="left" w:pos="-3402"/>
        </w:tabs>
        <w:spacing w:after="240" w:line="360" w:lineRule="auto"/>
        <w:ind w:left="0" w:firstLine="0"/>
        <w:rPr>
          <w:color w:val="auto"/>
          <w:sz w:val="24"/>
          <w:szCs w:val="24"/>
        </w:rPr>
      </w:pPr>
      <w:r w:rsidRPr="009F08F7">
        <w:rPr>
          <w:sz w:val="24"/>
          <w:szCs w:val="24"/>
        </w:rPr>
        <w:t xml:space="preserve">A </w:t>
      </w:r>
      <w:proofErr w:type="spellStart"/>
      <w:r w:rsidRPr="009F08F7">
        <w:rPr>
          <w:sz w:val="24"/>
          <w:szCs w:val="24"/>
        </w:rPr>
        <w:t>Cesama</w:t>
      </w:r>
      <w:proofErr w:type="spellEnd"/>
      <w:r w:rsidRPr="009F08F7">
        <w:rPr>
          <w:sz w:val="24"/>
          <w:szCs w:val="24"/>
        </w:rPr>
        <w:t xml:space="preserve"> poderá realizar o pagamento antes do prazo definido no item </w:t>
      </w:r>
      <w:r w:rsidR="00957199" w:rsidRPr="009F08F7">
        <w:rPr>
          <w:sz w:val="24"/>
          <w:szCs w:val="24"/>
        </w:rPr>
        <w:t>9</w:t>
      </w:r>
      <w:r w:rsidRPr="009F08F7">
        <w:rPr>
          <w:sz w:val="24"/>
          <w:szCs w:val="24"/>
        </w:rPr>
        <w:t xml:space="preserve">.1, através de solicitação expressa do fornecedor, que será analisada pela Gerência Financeira e Contábil, de acordo com as condições financeiras da </w:t>
      </w:r>
      <w:proofErr w:type="spellStart"/>
      <w:r w:rsidRPr="009F08F7">
        <w:rPr>
          <w:sz w:val="24"/>
          <w:szCs w:val="24"/>
        </w:rPr>
        <w:t>Cesama</w:t>
      </w:r>
      <w:proofErr w:type="spellEnd"/>
      <w:r w:rsidRPr="009F08F7">
        <w:rPr>
          <w:sz w:val="24"/>
          <w:szCs w:val="24"/>
        </w:rPr>
        <w:t xml:space="preserve">. Havendo a antecipação do pagamento, o mesmo sofrerá um desconto financeiro, e o índice a ser utilizado será o </w:t>
      </w:r>
      <w:proofErr w:type="spellStart"/>
      <w:r w:rsidRPr="009F08F7">
        <w:rPr>
          <w:sz w:val="24"/>
          <w:szCs w:val="24"/>
        </w:rPr>
        <w:t>Indice</w:t>
      </w:r>
      <w:proofErr w:type="spellEnd"/>
      <w:r w:rsidRPr="009F08F7">
        <w:rPr>
          <w:sz w:val="24"/>
          <w:szCs w:val="24"/>
        </w:rPr>
        <w:t xml:space="preserve"> Nacional de Preços ao Consumidor – INPC acrescido de 1% (um por cento) “</w:t>
      </w:r>
      <w:r w:rsidRPr="009F08F7">
        <w:rPr>
          <w:i/>
          <w:sz w:val="24"/>
          <w:szCs w:val="24"/>
        </w:rPr>
        <w:t>pro rata</w:t>
      </w:r>
      <w:r w:rsidRPr="009F08F7">
        <w:rPr>
          <w:sz w:val="24"/>
          <w:szCs w:val="24"/>
        </w:rPr>
        <w:t>”.</w:t>
      </w:r>
    </w:p>
    <w:p w:rsidR="00B41EF6" w:rsidRPr="009F08F7"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sz w:val="24"/>
          <w:szCs w:val="24"/>
        </w:rPr>
        <w:t xml:space="preserve">OBRIGAÇÕES DA </w:t>
      </w:r>
      <w:r w:rsidR="00D72D4E" w:rsidRPr="009F08F7">
        <w:rPr>
          <w:rFonts w:cs="Arial"/>
          <w:b/>
          <w:sz w:val="24"/>
          <w:szCs w:val="24"/>
        </w:rPr>
        <w:t>FORNECEDORA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Providenciar, imediatamente, a correção das deficiências apontadas pela CESAMA com respeito ao fornecimento do objeto.</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Entregar os </w:t>
      </w:r>
      <w:r w:rsidR="00E8402E" w:rsidRPr="009F08F7">
        <w:rPr>
          <w:rFonts w:cs="Arial"/>
          <w:sz w:val="24"/>
          <w:szCs w:val="24"/>
        </w:rPr>
        <w:t>materiais</w:t>
      </w:r>
      <w:r w:rsidRPr="009F08F7">
        <w:rPr>
          <w:rFonts w:cs="Arial"/>
          <w:sz w:val="24"/>
          <w:szCs w:val="24"/>
        </w:rPr>
        <w:t xml:space="preserve"> dentro das condições estabelecidas e respeitando os prazos fixados.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Responsabilizar-se pela quantidade</w:t>
      </w:r>
      <w:r w:rsidR="00D914ED" w:rsidRPr="009F08F7">
        <w:rPr>
          <w:rFonts w:cs="Arial"/>
          <w:sz w:val="24"/>
          <w:szCs w:val="24"/>
        </w:rPr>
        <w:t xml:space="preserve"> e qualidade</w:t>
      </w:r>
      <w:r w:rsidRPr="009F08F7">
        <w:rPr>
          <w:rFonts w:cs="Arial"/>
          <w:sz w:val="24"/>
          <w:szCs w:val="24"/>
        </w:rPr>
        <w:t xml:space="preserve"> do</w:t>
      </w:r>
      <w:r w:rsidR="00E8402E" w:rsidRPr="009F08F7">
        <w:rPr>
          <w:rFonts w:cs="Arial"/>
          <w:sz w:val="24"/>
          <w:szCs w:val="24"/>
        </w:rPr>
        <w:t>smateriais</w:t>
      </w:r>
      <w:r w:rsidRPr="009F08F7">
        <w:rPr>
          <w:rFonts w:cs="Arial"/>
          <w:sz w:val="24"/>
          <w:szCs w:val="24"/>
        </w:rPr>
        <w:t xml:space="preserve">, substituindo, imediatamente, aqueles que apresentarem qualquer tipo de vício ou imperfeição, ou não se adequarem às especificações constantes deste Termo, sob pena de </w:t>
      </w:r>
      <w:r w:rsidRPr="009F08F7">
        <w:rPr>
          <w:rFonts w:cs="Arial"/>
          <w:sz w:val="24"/>
          <w:szCs w:val="24"/>
        </w:rPr>
        <w:lastRenderedPageBreak/>
        <w:t>aplicação das sanções cabíveis, inclusive rescisão da Ata</w:t>
      </w:r>
      <w:r w:rsidR="00D914ED" w:rsidRPr="009F08F7">
        <w:rPr>
          <w:rFonts w:cs="Arial"/>
          <w:sz w:val="24"/>
          <w:szCs w:val="24"/>
        </w:rPr>
        <w:t xml:space="preserve"> de Registro de Preços e suas Ordens de Compra</w:t>
      </w:r>
      <w:r w:rsidRPr="009F08F7">
        <w:rPr>
          <w:rFonts w:cs="Arial"/>
          <w:sz w:val="24"/>
          <w:szCs w:val="24"/>
        </w:rPr>
        <w:t>.</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Cumprir os prazos previstos em Edital ou outros que venham a ser fixados pela CESAMA.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Dirimir qualquer dúvida e prestar esclarecimentos acerca da execução da Ata, durante toda a sua vigência, a pedido da CESAMA.</w:t>
      </w:r>
    </w:p>
    <w:p w:rsidR="00305E5E" w:rsidRPr="009F08F7" w:rsidRDefault="00E6605C"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9F08F7">
        <w:rPr>
          <w:rFonts w:cs="Arial"/>
          <w:sz w:val="24"/>
          <w:szCs w:val="24"/>
        </w:rPr>
        <w:t>.</w:t>
      </w:r>
    </w:p>
    <w:p w:rsidR="00B41EF6" w:rsidRPr="009F08F7" w:rsidRDefault="00B41EF6" w:rsidP="009F08F7">
      <w:pPr>
        <w:numPr>
          <w:ilvl w:val="0"/>
          <w:numId w:val="3"/>
        </w:numPr>
        <w:autoSpaceDE w:val="0"/>
        <w:autoSpaceDN w:val="0"/>
        <w:adjustRightInd w:val="0"/>
        <w:spacing w:after="240" w:line="360" w:lineRule="auto"/>
        <w:ind w:left="284" w:hanging="284"/>
        <w:rPr>
          <w:rFonts w:cs="Arial"/>
          <w:b/>
          <w:sz w:val="24"/>
          <w:szCs w:val="24"/>
        </w:rPr>
      </w:pPr>
      <w:r w:rsidRPr="009F08F7">
        <w:rPr>
          <w:rFonts w:cs="Arial"/>
          <w:b/>
          <w:sz w:val="24"/>
          <w:szCs w:val="24"/>
        </w:rPr>
        <w:t>OBRIGAÇÕES DA CESAMA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Emitir o</w:t>
      </w:r>
      <w:r w:rsidR="000A7FB7" w:rsidRPr="009F08F7">
        <w:rPr>
          <w:rFonts w:cs="Arial"/>
          <w:sz w:val="24"/>
          <w:szCs w:val="24"/>
        </w:rPr>
        <w:t>(s)</w:t>
      </w:r>
      <w:r w:rsidRPr="009F08F7">
        <w:rPr>
          <w:rFonts w:cs="Arial"/>
          <w:sz w:val="24"/>
          <w:szCs w:val="24"/>
        </w:rPr>
        <w:t xml:space="preserve"> pedido</w:t>
      </w:r>
      <w:r w:rsidR="000A7FB7" w:rsidRPr="009F08F7">
        <w:rPr>
          <w:rFonts w:cs="Arial"/>
          <w:sz w:val="24"/>
          <w:szCs w:val="24"/>
        </w:rPr>
        <w:t>(s)</w:t>
      </w:r>
      <w:r w:rsidRPr="009F08F7">
        <w:rPr>
          <w:rFonts w:cs="Arial"/>
          <w:sz w:val="24"/>
          <w:szCs w:val="24"/>
        </w:rPr>
        <w:t xml:space="preserve"> através da Ordem de Compra.</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Efetuar todos os pagamentos devidos à </w:t>
      </w:r>
      <w:r w:rsidR="000A7FB7" w:rsidRPr="009F08F7">
        <w:rPr>
          <w:rFonts w:cs="Arial"/>
          <w:sz w:val="24"/>
          <w:szCs w:val="24"/>
        </w:rPr>
        <w:t>fornecedora,</w:t>
      </w:r>
      <w:r w:rsidRPr="009F08F7">
        <w:rPr>
          <w:rFonts w:cs="Arial"/>
          <w:sz w:val="24"/>
          <w:szCs w:val="24"/>
        </w:rPr>
        <w:t xml:space="preserve"> nas condições estabelecidas.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Fiscalizar a execução da</w:t>
      </w:r>
      <w:r w:rsidR="000A7FB7" w:rsidRPr="009F08F7">
        <w:rPr>
          <w:rFonts w:cs="Arial"/>
          <w:sz w:val="24"/>
          <w:szCs w:val="24"/>
        </w:rPr>
        <w:t xml:space="preserve"> Ata de Registro de Preços e sua(s)Ordem(</w:t>
      </w:r>
      <w:proofErr w:type="spellStart"/>
      <w:r w:rsidR="000A7FB7" w:rsidRPr="009F08F7">
        <w:rPr>
          <w:rFonts w:cs="Arial"/>
          <w:sz w:val="24"/>
          <w:szCs w:val="24"/>
        </w:rPr>
        <w:t>ns</w:t>
      </w:r>
      <w:proofErr w:type="spellEnd"/>
      <w:r w:rsidR="000A7FB7" w:rsidRPr="009F08F7">
        <w:rPr>
          <w:rFonts w:cs="Arial"/>
          <w:sz w:val="24"/>
          <w:szCs w:val="24"/>
        </w:rPr>
        <w:t>) de Compra</w:t>
      </w:r>
      <w:r w:rsidRPr="009F08F7">
        <w:rPr>
          <w:rFonts w:cs="Arial"/>
          <w:sz w:val="24"/>
          <w:szCs w:val="24"/>
        </w:rPr>
        <w:t xml:space="preserve">, o que não fará cessar ou diminuir a responsabilidade da </w:t>
      </w:r>
      <w:r w:rsidR="000A7FB7" w:rsidRPr="009F08F7">
        <w:rPr>
          <w:rFonts w:cs="Arial"/>
          <w:sz w:val="24"/>
          <w:szCs w:val="24"/>
        </w:rPr>
        <w:t>fornecedora</w:t>
      </w:r>
      <w:r w:rsidRPr="009F08F7">
        <w:rPr>
          <w:rFonts w:cs="Arial"/>
          <w:sz w:val="24"/>
          <w:szCs w:val="24"/>
        </w:rPr>
        <w:t xml:space="preserve"> pelo perfeito cumprimento das obrigações estipuladas, nem por quaisquer danos, inclusive quanto a terceiros, ou por irregularidades constatadas;</w:t>
      </w:r>
    </w:p>
    <w:p w:rsidR="00B41EF6" w:rsidRPr="009F08F7" w:rsidRDefault="00B41EF6" w:rsidP="009F08F7">
      <w:pPr>
        <w:numPr>
          <w:ilvl w:val="1"/>
          <w:numId w:val="3"/>
        </w:numPr>
        <w:autoSpaceDE w:val="0"/>
        <w:autoSpaceDN w:val="0"/>
        <w:adjustRightInd w:val="0"/>
        <w:spacing w:after="240" w:line="360" w:lineRule="auto"/>
        <w:ind w:left="0" w:firstLine="0"/>
        <w:rPr>
          <w:rFonts w:cs="Arial"/>
          <w:sz w:val="24"/>
          <w:szCs w:val="24"/>
        </w:rPr>
      </w:pPr>
      <w:r w:rsidRPr="009F08F7">
        <w:rPr>
          <w:rFonts w:cs="Arial"/>
          <w:sz w:val="24"/>
          <w:szCs w:val="24"/>
        </w:rPr>
        <w:t xml:space="preserve">Rejeitar todo e qualquer </w:t>
      </w:r>
      <w:r w:rsidR="00E8402E" w:rsidRPr="009F08F7">
        <w:rPr>
          <w:rFonts w:cs="Arial"/>
          <w:sz w:val="24"/>
          <w:szCs w:val="24"/>
        </w:rPr>
        <w:t>material</w:t>
      </w:r>
      <w:r w:rsidRPr="009F08F7">
        <w:rPr>
          <w:rFonts w:cs="Arial"/>
          <w:sz w:val="24"/>
          <w:szCs w:val="24"/>
        </w:rPr>
        <w:t xml:space="preserve"> de má qualidade e em desconformidade com as especificações deste Termo;</w:t>
      </w:r>
    </w:p>
    <w:p w:rsidR="00B41EF6" w:rsidRPr="009F08F7" w:rsidRDefault="00B41EF6" w:rsidP="009F08F7">
      <w:pPr>
        <w:numPr>
          <w:ilvl w:val="1"/>
          <w:numId w:val="3"/>
        </w:numPr>
        <w:spacing w:after="240" w:line="360" w:lineRule="auto"/>
        <w:ind w:left="0" w:firstLine="0"/>
        <w:rPr>
          <w:rFonts w:cs="Arial"/>
          <w:sz w:val="24"/>
          <w:szCs w:val="24"/>
        </w:rPr>
      </w:pPr>
      <w:r w:rsidRPr="009F08F7">
        <w:rPr>
          <w:rFonts w:cs="Arial"/>
          <w:sz w:val="24"/>
          <w:szCs w:val="24"/>
        </w:rPr>
        <w:t xml:space="preserve">Efetuar o recebimento provisório e o recebimento definitivo do objeto, por meio do Departamento de </w:t>
      </w:r>
      <w:r w:rsidR="00EB3C86" w:rsidRPr="009F08F7">
        <w:rPr>
          <w:rFonts w:cs="Arial"/>
          <w:sz w:val="24"/>
          <w:szCs w:val="24"/>
        </w:rPr>
        <w:t>Compras</w:t>
      </w:r>
      <w:r w:rsidRPr="009F08F7">
        <w:rPr>
          <w:rFonts w:cs="Arial"/>
          <w:sz w:val="24"/>
          <w:szCs w:val="24"/>
        </w:rPr>
        <w:t xml:space="preserve"> e Estoque.</w:t>
      </w:r>
    </w:p>
    <w:p w:rsidR="00767532" w:rsidRPr="009F08F7" w:rsidRDefault="00767532" w:rsidP="009F08F7">
      <w:pPr>
        <w:numPr>
          <w:ilvl w:val="0"/>
          <w:numId w:val="3"/>
        </w:numPr>
        <w:spacing w:after="240" w:line="360" w:lineRule="auto"/>
        <w:ind w:left="284" w:hanging="284"/>
        <w:rPr>
          <w:rFonts w:cs="Arial"/>
          <w:b/>
          <w:sz w:val="24"/>
          <w:szCs w:val="24"/>
        </w:rPr>
      </w:pPr>
      <w:r w:rsidRPr="009F08F7">
        <w:rPr>
          <w:rFonts w:cs="Arial"/>
          <w:b/>
          <w:sz w:val="24"/>
          <w:szCs w:val="24"/>
        </w:rPr>
        <w:t>CRITÉRIO DE JULGAMENTO</w:t>
      </w:r>
    </w:p>
    <w:p w:rsidR="00767532" w:rsidRPr="009F08F7" w:rsidRDefault="00663875" w:rsidP="009F08F7">
      <w:pPr>
        <w:suppressAutoHyphens w:val="0"/>
        <w:autoSpaceDE w:val="0"/>
        <w:autoSpaceDN w:val="0"/>
        <w:adjustRightInd w:val="0"/>
        <w:spacing w:after="240" w:line="360" w:lineRule="auto"/>
        <w:ind w:firstLine="567"/>
        <w:rPr>
          <w:rFonts w:cs="Arial"/>
          <w:sz w:val="24"/>
          <w:szCs w:val="24"/>
        </w:rPr>
      </w:pPr>
      <w:r w:rsidRPr="00314F32">
        <w:rPr>
          <w:rFonts w:eastAsia="Arial Unicode MS" w:cs="Arial"/>
          <w:sz w:val="24"/>
          <w:szCs w:val="24"/>
        </w:rPr>
        <w:t>O critério de julgamento será pelo MENOR PREÇO, representado pelo MENOR PREÇO UNITÁRIO REGISTRADO POR ITEM</w:t>
      </w:r>
      <w:r w:rsidRPr="00663875">
        <w:rPr>
          <w:rFonts w:eastAsia="Arial Unicode MS" w:cs="Arial"/>
          <w:sz w:val="24"/>
          <w:szCs w:val="24"/>
        </w:rPr>
        <w:t>, desde que observadas às especificações e demais condições estabelecidas no Edital e seus anexos</w:t>
      </w:r>
      <w:r w:rsidR="005155D4" w:rsidRPr="009F08F7">
        <w:rPr>
          <w:rFonts w:cs="Arial"/>
          <w:sz w:val="24"/>
          <w:szCs w:val="24"/>
        </w:rPr>
        <w:t>.</w:t>
      </w:r>
    </w:p>
    <w:p w:rsidR="002E7DC9" w:rsidRPr="009F08F7" w:rsidRDefault="00952830" w:rsidP="009F08F7">
      <w:pPr>
        <w:suppressAutoHyphens w:val="0"/>
        <w:autoSpaceDE w:val="0"/>
        <w:autoSpaceDN w:val="0"/>
        <w:adjustRightInd w:val="0"/>
        <w:spacing w:after="240" w:line="360" w:lineRule="auto"/>
        <w:ind w:firstLine="567"/>
        <w:rPr>
          <w:rFonts w:cs="Arial"/>
          <w:b/>
          <w:sz w:val="24"/>
          <w:szCs w:val="24"/>
        </w:rPr>
      </w:pPr>
      <w:r w:rsidRPr="009F08F7">
        <w:rPr>
          <w:rFonts w:cs="Arial"/>
          <w:sz w:val="24"/>
          <w:szCs w:val="24"/>
        </w:rPr>
        <w:lastRenderedPageBreak/>
        <w:t xml:space="preserve">O(s) preço(s) unitário(s) ofertado(s) pelo(s) proponente(s) </w:t>
      </w:r>
      <w:r w:rsidRPr="009F08F7">
        <w:rPr>
          <w:rFonts w:cs="Arial"/>
          <w:b/>
          <w:sz w:val="24"/>
          <w:szCs w:val="24"/>
        </w:rPr>
        <w:t xml:space="preserve">NÃO PODERÁ(ÃO) SER SUPERIOR(ES) </w:t>
      </w:r>
      <w:r w:rsidRPr="009F08F7">
        <w:rPr>
          <w:rFonts w:cs="Arial"/>
          <w:sz w:val="24"/>
          <w:szCs w:val="24"/>
        </w:rPr>
        <w:t xml:space="preserve">ao(s) preço(s) unitário(s) levantado(s) pela </w:t>
      </w:r>
      <w:proofErr w:type="spellStart"/>
      <w:r w:rsidRPr="009F08F7">
        <w:rPr>
          <w:rFonts w:cs="Arial"/>
          <w:sz w:val="24"/>
          <w:szCs w:val="24"/>
        </w:rPr>
        <w:t>Cesama</w:t>
      </w:r>
      <w:proofErr w:type="spellEnd"/>
      <w:r w:rsidRPr="009F08F7">
        <w:rPr>
          <w:rFonts w:cs="Arial"/>
          <w:color w:val="FF0000"/>
          <w:sz w:val="24"/>
          <w:szCs w:val="24"/>
        </w:rPr>
        <w:t>.</w:t>
      </w:r>
    </w:p>
    <w:p w:rsidR="005155D4" w:rsidRPr="009F08F7" w:rsidRDefault="00BC3358" w:rsidP="009F08F7">
      <w:pPr>
        <w:numPr>
          <w:ilvl w:val="0"/>
          <w:numId w:val="3"/>
        </w:numPr>
        <w:spacing w:after="240" w:line="360" w:lineRule="auto"/>
        <w:ind w:left="284" w:hanging="284"/>
        <w:rPr>
          <w:rFonts w:cs="Arial"/>
          <w:b/>
          <w:sz w:val="24"/>
          <w:szCs w:val="24"/>
        </w:rPr>
      </w:pPr>
      <w:r w:rsidRPr="009F08F7">
        <w:rPr>
          <w:rFonts w:eastAsia="Arial Unicode MS" w:cs="Arial"/>
          <w:b/>
          <w:sz w:val="24"/>
          <w:szCs w:val="24"/>
        </w:rPr>
        <w:t>PENALIDADES</w:t>
      </w:r>
    </w:p>
    <w:p w:rsidR="00BC3358" w:rsidRPr="009F08F7" w:rsidRDefault="00C742A7" w:rsidP="009F08F7">
      <w:pPr>
        <w:spacing w:after="240" w:line="360" w:lineRule="auto"/>
        <w:ind w:firstLine="567"/>
        <w:rPr>
          <w:rFonts w:eastAsia="Arial Unicode MS" w:cs="Arial"/>
          <w:sz w:val="24"/>
          <w:szCs w:val="24"/>
        </w:rPr>
      </w:pPr>
      <w:r w:rsidRPr="009F08F7">
        <w:rPr>
          <w:rFonts w:cs="Arial"/>
          <w:bCs/>
          <w:sz w:val="24"/>
          <w:szCs w:val="24"/>
        </w:rPr>
        <w:t>O descumprimento de quaisquer cláusulas estabelecidas neste Termo de Referência sujeitará à aplicação das sanções previstas no edital</w:t>
      </w:r>
      <w:r w:rsidR="00663875" w:rsidRPr="00010B55">
        <w:rPr>
          <w:rFonts w:cs="Arial"/>
          <w:bCs/>
          <w:sz w:val="24"/>
          <w:szCs w:val="24"/>
        </w:rPr>
        <w:t xml:space="preserve">, </w:t>
      </w:r>
      <w:r w:rsidR="00663875" w:rsidRPr="00314F32">
        <w:rPr>
          <w:rFonts w:cs="Arial"/>
          <w:bCs/>
          <w:sz w:val="24"/>
          <w:szCs w:val="24"/>
        </w:rPr>
        <w:t>conforme minuta padrão e informações das áreas pertinentes.</w:t>
      </w: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9F08F7" w:rsidRDefault="00984747" w:rsidP="009F08F7">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9F08F7" w:rsidRDefault="00A739B4" w:rsidP="009F08F7">
      <w:pPr>
        <w:numPr>
          <w:ilvl w:val="0"/>
          <w:numId w:val="6"/>
        </w:numPr>
        <w:autoSpaceDE w:val="0"/>
        <w:autoSpaceDN w:val="0"/>
        <w:adjustRightInd w:val="0"/>
        <w:spacing w:after="240" w:line="360" w:lineRule="auto"/>
        <w:ind w:left="284" w:hanging="284"/>
        <w:rPr>
          <w:rFonts w:cs="Arial"/>
          <w:b/>
          <w:sz w:val="24"/>
          <w:szCs w:val="24"/>
        </w:rPr>
      </w:pPr>
      <w:r w:rsidRPr="009F08F7">
        <w:rPr>
          <w:rFonts w:cs="Arial"/>
          <w:b/>
          <w:sz w:val="24"/>
          <w:szCs w:val="24"/>
        </w:rPr>
        <w:t>DISPOSIÇÕES</w:t>
      </w:r>
      <w:r w:rsidR="00BC3358" w:rsidRPr="009F08F7">
        <w:rPr>
          <w:rFonts w:cs="Arial"/>
          <w:b/>
          <w:sz w:val="24"/>
          <w:szCs w:val="24"/>
        </w:rPr>
        <w:t xml:space="preserve"> GERAIS</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9F08F7" w:rsidRDefault="00653118" w:rsidP="009F08F7">
      <w:pPr>
        <w:numPr>
          <w:ilvl w:val="1"/>
          <w:numId w:val="6"/>
        </w:numPr>
        <w:spacing w:after="240" w:line="360" w:lineRule="auto"/>
        <w:ind w:left="1" w:firstLine="0"/>
        <w:rPr>
          <w:rFonts w:cs="Arial"/>
          <w:bCs/>
          <w:sz w:val="24"/>
          <w:szCs w:val="24"/>
        </w:rPr>
      </w:pPr>
      <w:r w:rsidRPr="009F08F7">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9F08F7">
        <w:rPr>
          <w:rFonts w:cs="Arial"/>
          <w:bCs/>
          <w:sz w:val="24"/>
          <w:szCs w:val="24"/>
        </w:rPr>
        <w:t>.</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lastRenderedPageBreak/>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9F08F7" w:rsidRDefault="00BC3358" w:rsidP="009F08F7">
      <w:pPr>
        <w:numPr>
          <w:ilvl w:val="1"/>
          <w:numId w:val="6"/>
        </w:numPr>
        <w:spacing w:after="240" w:line="360" w:lineRule="auto"/>
        <w:ind w:left="1" w:firstLine="0"/>
        <w:rPr>
          <w:rFonts w:cs="Arial"/>
          <w:bCs/>
          <w:sz w:val="24"/>
          <w:szCs w:val="24"/>
        </w:rPr>
      </w:pPr>
      <w:r w:rsidRPr="009F08F7">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9F08F7" w:rsidRDefault="00BC3358" w:rsidP="009F08F7">
      <w:pPr>
        <w:numPr>
          <w:ilvl w:val="1"/>
          <w:numId w:val="6"/>
        </w:numPr>
        <w:spacing w:after="240" w:line="360" w:lineRule="auto"/>
        <w:ind w:left="0" w:firstLine="0"/>
        <w:rPr>
          <w:rFonts w:cs="Arial"/>
          <w:b/>
          <w:bCs/>
          <w:sz w:val="24"/>
          <w:szCs w:val="24"/>
        </w:rPr>
      </w:pPr>
      <w:r w:rsidRPr="009F08F7">
        <w:rPr>
          <w:rFonts w:cs="Arial"/>
          <w:bCs/>
          <w:sz w:val="24"/>
          <w:szCs w:val="24"/>
        </w:rPr>
        <w:t xml:space="preserve">Todas as informações, resultados, relatórios e quaisquer outros documentos obtidos ou elaborados pela </w:t>
      </w:r>
      <w:r w:rsidR="00A23A20" w:rsidRPr="009F08F7">
        <w:rPr>
          <w:rFonts w:cs="Arial"/>
          <w:bCs/>
          <w:sz w:val="24"/>
          <w:szCs w:val="24"/>
        </w:rPr>
        <w:t>fornecedora</w:t>
      </w:r>
      <w:r w:rsidRPr="009F08F7">
        <w:rPr>
          <w:rFonts w:cs="Arial"/>
          <w:bCs/>
          <w:sz w:val="24"/>
          <w:szCs w:val="24"/>
        </w:rPr>
        <w:t xml:space="preserve"> durante a execução do objeto </w:t>
      </w:r>
      <w:r w:rsidR="00A23A20" w:rsidRPr="009F08F7">
        <w:rPr>
          <w:rFonts w:cs="Arial"/>
          <w:bCs/>
          <w:sz w:val="24"/>
          <w:szCs w:val="24"/>
        </w:rPr>
        <w:t>da Ata de Registro de Preços</w:t>
      </w:r>
      <w:r w:rsidRPr="009F08F7">
        <w:rPr>
          <w:rFonts w:cs="Arial"/>
          <w:bCs/>
          <w:sz w:val="24"/>
          <w:szCs w:val="24"/>
        </w:rPr>
        <w:t xml:space="preserve"> serão de exclusiva propriedade da CESAMA, não podendo ser utilizados, divulgados, reproduzidos ou veiculados, para qualquer fim, senão com a </w:t>
      </w:r>
      <w:r w:rsidR="00A23A20" w:rsidRPr="009F08F7">
        <w:rPr>
          <w:rFonts w:cs="Arial"/>
          <w:bCs/>
          <w:sz w:val="24"/>
          <w:szCs w:val="24"/>
        </w:rPr>
        <w:t>prévia e expressa autorização daCESAMA</w:t>
      </w:r>
      <w:r w:rsidRPr="009F08F7">
        <w:rPr>
          <w:rFonts w:cs="Arial"/>
          <w:bCs/>
          <w:sz w:val="24"/>
          <w:szCs w:val="24"/>
        </w:rPr>
        <w:t>, sob pena de responsabilização administrativa, civil ou criminal, nos termos da legislação.</w:t>
      </w:r>
    </w:p>
    <w:p w:rsidR="00BC3358" w:rsidRPr="009F08F7" w:rsidRDefault="00BC3358" w:rsidP="009F08F7">
      <w:pPr>
        <w:numPr>
          <w:ilvl w:val="1"/>
          <w:numId w:val="6"/>
        </w:numPr>
        <w:spacing w:after="240" w:line="360" w:lineRule="auto"/>
        <w:ind w:left="0" w:firstLine="0"/>
        <w:rPr>
          <w:rFonts w:cs="Arial"/>
          <w:b/>
          <w:bCs/>
          <w:sz w:val="24"/>
          <w:szCs w:val="24"/>
        </w:rPr>
      </w:pPr>
      <w:r w:rsidRPr="009F08F7">
        <w:rPr>
          <w:rFonts w:cs="Arial"/>
          <w:bCs/>
          <w:sz w:val="24"/>
          <w:szCs w:val="24"/>
        </w:rPr>
        <w:t>A</w:t>
      </w:r>
      <w:r w:rsidR="00A23A20" w:rsidRPr="009F08F7">
        <w:rPr>
          <w:rFonts w:cs="Arial"/>
          <w:bCs/>
          <w:sz w:val="24"/>
          <w:szCs w:val="24"/>
        </w:rPr>
        <w:t xml:space="preserve">s possíveis e futuras contratações serão </w:t>
      </w:r>
      <w:r w:rsidRPr="009F08F7">
        <w:rPr>
          <w:rFonts w:cs="Arial"/>
          <w:bCs/>
          <w:sz w:val="24"/>
          <w:szCs w:val="24"/>
        </w:rPr>
        <w:t>formalizada</w:t>
      </w:r>
      <w:r w:rsidR="00A23A20" w:rsidRPr="009F08F7">
        <w:rPr>
          <w:rFonts w:cs="Arial"/>
          <w:bCs/>
          <w:sz w:val="24"/>
          <w:szCs w:val="24"/>
        </w:rPr>
        <w:t>s</w:t>
      </w:r>
      <w:r w:rsidRPr="009F08F7">
        <w:rPr>
          <w:rFonts w:cs="Arial"/>
          <w:bCs/>
          <w:sz w:val="24"/>
          <w:szCs w:val="24"/>
        </w:rPr>
        <w:t xml:space="preserve"> mediante emissão de Ordem de Compra, nos termos </w:t>
      </w:r>
      <w:r w:rsidR="00367D22" w:rsidRPr="009F08F7">
        <w:rPr>
          <w:rFonts w:cs="Arial"/>
          <w:bCs/>
          <w:sz w:val="24"/>
          <w:szCs w:val="24"/>
        </w:rPr>
        <w:t>do art. 137, inciso II, do RILC</w:t>
      </w:r>
      <w:r w:rsidRPr="009F08F7">
        <w:rPr>
          <w:rFonts w:cs="Arial"/>
          <w:bCs/>
          <w:sz w:val="24"/>
          <w:szCs w:val="24"/>
        </w:rPr>
        <w:t>.</w:t>
      </w:r>
    </w:p>
    <w:p w:rsidR="00A54B34" w:rsidRPr="00314F32" w:rsidRDefault="00E6181E" w:rsidP="009F08F7">
      <w:pPr>
        <w:numPr>
          <w:ilvl w:val="1"/>
          <w:numId w:val="6"/>
        </w:numPr>
        <w:spacing w:after="240" w:line="360" w:lineRule="auto"/>
        <w:ind w:left="0" w:firstLine="0"/>
        <w:rPr>
          <w:rFonts w:cs="Arial"/>
          <w:b/>
          <w:bCs/>
          <w:sz w:val="24"/>
          <w:szCs w:val="24"/>
        </w:rPr>
      </w:pPr>
      <w:r w:rsidRPr="009F08F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14F32" w:rsidRDefault="00314F32" w:rsidP="00314F32">
      <w:pPr>
        <w:spacing w:after="240" w:line="360" w:lineRule="auto"/>
        <w:rPr>
          <w:rFonts w:cs="Arial"/>
          <w:bCs/>
          <w:sz w:val="24"/>
          <w:szCs w:val="24"/>
        </w:rPr>
      </w:pPr>
    </w:p>
    <w:p w:rsidR="00314F32" w:rsidRDefault="00314F32" w:rsidP="00314F32">
      <w:pPr>
        <w:spacing w:after="240" w:line="360" w:lineRule="auto"/>
        <w:rPr>
          <w:rFonts w:cs="Arial"/>
          <w:bCs/>
          <w:sz w:val="24"/>
          <w:szCs w:val="24"/>
        </w:rPr>
      </w:pPr>
    </w:p>
    <w:p w:rsidR="00314F32" w:rsidRDefault="00314F32" w:rsidP="00314F32">
      <w:pPr>
        <w:spacing w:after="240" w:line="360" w:lineRule="auto"/>
        <w:rPr>
          <w:rFonts w:cs="Arial"/>
          <w:bCs/>
          <w:sz w:val="24"/>
          <w:szCs w:val="24"/>
        </w:rPr>
      </w:pPr>
    </w:p>
    <w:p w:rsidR="00314F32" w:rsidRDefault="00314F32" w:rsidP="00314F32">
      <w:pPr>
        <w:spacing w:after="240" w:line="360" w:lineRule="auto"/>
        <w:rPr>
          <w:rFonts w:cs="Arial"/>
          <w:bCs/>
          <w:sz w:val="24"/>
          <w:szCs w:val="24"/>
        </w:rPr>
      </w:pPr>
    </w:p>
    <w:p w:rsidR="00314F32" w:rsidRPr="009F08F7" w:rsidRDefault="00314F32" w:rsidP="00314F32">
      <w:pPr>
        <w:spacing w:after="240" w:line="360" w:lineRule="auto"/>
        <w:rPr>
          <w:rFonts w:cs="Arial"/>
          <w:b/>
          <w:bCs/>
          <w:sz w:val="24"/>
          <w:szCs w:val="24"/>
        </w:rPr>
      </w:pPr>
    </w:p>
    <w:p w:rsidR="00984747" w:rsidRDefault="00E6181E" w:rsidP="00663875">
      <w:pPr>
        <w:spacing w:after="240"/>
        <w:ind w:left="2268"/>
        <w:rPr>
          <w:rFonts w:cs="Arial"/>
          <w:bCs/>
          <w:i/>
          <w:iCs/>
          <w:sz w:val="24"/>
          <w:szCs w:val="24"/>
        </w:rPr>
      </w:pPr>
      <w:r w:rsidRPr="00314F32">
        <w:rPr>
          <w:rFonts w:cs="Arial"/>
          <w:bCs/>
          <w:i/>
          <w:i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14F32" w:rsidRDefault="00314F32" w:rsidP="00663875">
      <w:pPr>
        <w:spacing w:after="240"/>
        <w:ind w:left="2268"/>
        <w:rPr>
          <w:rFonts w:cs="Arial"/>
          <w:bCs/>
          <w:i/>
          <w:iCs/>
          <w:sz w:val="24"/>
          <w:szCs w:val="24"/>
        </w:rPr>
      </w:pPr>
    </w:p>
    <w:p w:rsidR="00314F32" w:rsidRPr="00314F32" w:rsidRDefault="00314F32" w:rsidP="00663875">
      <w:pPr>
        <w:spacing w:after="240"/>
        <w:ind w:left="2268"/>
        <w:rPr>
          <w:rFonts w:cs="Arial"/>
          <w:bCs/>
          <w:i/>
          <w:iCs/>
          <w:sz w:val="24"/>
          <w:szCs w:val="24"/>
        </w:rPr>
      </w:pPr>
      <w:bookmarkStart w:id="0" w:name="_GoBack"/>
      <w:bookmarkEnd w:id="0"/>
    </w:p>
    <w:p w:rsidR="00663875" w:rsidRDefault="00663875" w:rsidP="00663875">
      <w:pPr>
        <w:jc w:val="center"/>
        <w:rPr>
          <w:rFonts w:cs="Arial"/>
          <w:b/>
          <w:bCs/>
          <w:sz w:val="24"/>
          <w:szCs w:val="24"/>
        </w:rPr>
      </w:pPr>
    </w:p>
    <w:p w:rsidR="00984747" w:rsidRPr="009F08F7" w:rsidRDefault="00984747" w:rsidP="00663875">
      <w:pPr>
        <w:jc w:val="center"/>
        <w:rPr>
          <w:rFonts w:cs="Arial"/>
          <w:b/>
          <w:bCs/>
          <w:sz w:val="24"/>
          <w:szCs w:val="24"/>
        </w:rPr>
      </w:pPr>
      <w:r w:rsidRPr="009F08F7">
        <w:rPr>
          <w:rFonts w:cs="Arial"/>
          <w:b/>
          <w:bCs/>
          <w:sz w:val="24"/>
          <w:szCs w:val="24"/>
        </w:rPr>
        <w:t>FABIANA VICENTE DE MESQUITA</w:t>
      </w:r>
    </w:p>
    <w:p w:rsidR="00984747" w:rsidRPr="009F08F7" w:rsidRDefault="00984747" w:rsidP="00663875">
      <w:pPr>
        <w:jc w:val="center"/>
        <w:rPr>
          <w:rFonts w:cs="Arial"/>
          <w:b/>
          <w:bCs/>
          <w:sz w:val="24"/>
          <w:szCs w:val="24"/>
        </w:rPr>
      </w:pPr>
      <w:r w:rsidRPr="009F08F7">
        <w:rPr>
          <w:rFonts w:cs="Arial"/>
          <w:b/>
          <w:bCs/>
          <w:sz w:val="24"/>
          <w:szCs w:val="24"/>
        </w:rPr>
        <w:t>DEPARTAMENTO DE COMPRAS E ESTOQUE</w:t>
      </w:r>
    </w:p>
    <w:p w:rsidR="00984747" w:rsidRDefault="00984747" w:rsidP="00663875">
      <w:pPr>
        <w:jc w:val="center"/>
        <w:rPr>
          <w:rFonts w:cs="Arial"/>
          <w:b/>
          <w:bCs/>
          <w:sz w:val="24"/>
          <w:szCs w:val="24"/>
        </w:rPr>
      </w:pPr>
    </w:p>
    <w:p w:rsidR="00663875" w:rsidRDefault="00663875" w:rsidP="00663875">
      <w:pPr>
        <w:jc w:val="center"/>
        <w:rPr>
          <w:rFonts w:cs="Arial"/>
          <w:b/>
          <w:bCs/>
          <w:sz w:val="24"/>
          <w:szCs w:val="24"/>
        </w:rPr>
      </w:pPr>
    </w:p>
    <w:p w:rsidR="00663875" w:rsidRPr="009F08F7" w:rsidRDefault="00663875" w:rsidP="00663875">
      <w:pPr>
        <w:jc w:val="center"/>
        <w:rPr>
          <w:rFonts w:cs="Arial"/>
          <w:b/>
          <w:bCs/>
          <w:sz w:val="24"/>
          <w:szCs w:val="24"/>
        </w:rPr>
      </w:pPr>
    </w:p>
    <w:p w:rsidR="00984747" w:rsidRPr="009F08F7" w:rsidRDefault="00984747" w:rsidP="00663875">
      <w:pPr>
        <w:jc w:val="center"/>
        <w:rPr>
          <w:rFonts w:cs="Arial"/>
          <w:b/>
          <w:bCs/>
          <w:sz w:val="24"/>
          <w:szCs w:val="24"/>
        </w:rPr>
      </w:pPr>
      <w:r w:rsidRPr="009F08F7">
        <w:rPr>
          <w:rFonts w:cs="Arial"/>
          <w:b/>
          <w:bCs/>
          <w:sz w:val="24"/>
          <w:szCs w:val="24"/>
        </w:rPr>
        <w:t>ROBSON DUTRA FERREIRA</w:t>
      </w:r>
    </w:p>
    <w:p w:rsidR="00984747" w:rsidRPr="009F08F7" w:rsidRDefault="00984747" w:rsidP="00663875">
      <w:pPr>
        <w:jc w:val="center"/>
        <w:rPr>
          <w:rFonts w:cs="Arial"/>
          <w:b/>
          <w:bCs/>
          <w:sz w:val="24"/>
          <w:szCs w:val="24"/>
        </w:rPr>
      </w:pPr>
      <w:r w:rsidRPr="009F08F7">
        <w:rPr>
          <w:rFonts w:cs="Arial"/>
          <w:b/>
          <w:bCs/>
          <w:sz w:val="24"/>
          <w:szCs w:val="24"/>
        </w:rPr>
        <w:t>GERÊNCIA FINANCEIRA E CONTÁBIL</w:t>
      </w:r>
    </w:p>
    <w:p w:rsidR="00984747" w:rsidRDefault="00984747" w:rsidP="00663875">
      <w:pPr>
        <w:jc w:val="center"/>
        <w:rPr>
          <w:rFonts w:cs="Arial"/>
          <w:b/>
          <w:bCs/>
          <w:sz w:val="24"/>
          <w:szCs w:val="24"/>
        </w:rPr>
      </w:pPr>
    </w:p>
    <w:p w:rsidR="00663875" w:rsidRDefault="00663875" w:rsidP="00663875">
      <w:pPr>
        <w:jc w:val="center"/>
        <w:rPr>
          <w:rFonts w:cs="Arial"/>
          <w:b/>
          <w:bCs/>
          <w:sz w:val="24"/>
          <w:szCs w:val="24"/>
        </w:rPr>
      </w:pPr>
    </w:p>
    <w:p w:rsidR="00663875" w:rsidRPr="009F08F7" w:rsidRDefault="00663875" w:rsidP="00663875">
      <w:pPr>
        <w:jc w:val="center"/>
        <w:rPr>
          <w:rFonts w:cs="Arial"/>
          <w:b/>
          <w:bCs/>
          <w:sz w:val="24"/>
          <w:szCs w:val="24"/>
        </w:rPr>
      </w:pPr>
    </w:p>
    <w:p w:rsidR="00984747" w:rsidRPr="009F08F7" w:rsidRDefault="00984747" w:rsidP="00663875">
      <w:pPr>
        <w:jc w:val="center"/>
        <w:rPr>
          <w:rFonts w:cs="Arial"/>
          <w:b/>
          <w:bCs/>
          <w:sz w:val="24"/>
          <w:szCs w:val="24"/>
        </w:rPr>
      </w:pPr>
      <w:r w:rsidRPr="009F08F7">
        <w:rPr>
          <w:rFonts w:cs="Arial"/>
          <w:b/>
          <w:bCs/>
          <w:sz w:val="24"/>
          <w:szCs w:val="24"/>
        </w:rPr>
        <w:t>RAFAELA MEDINA CURY</w:t>
      </w:r>
    </w:p>
    <w:p w:rsidR="00A3325C" w:rsidRPr="009F08F7" w:rsidRDefault="00984747" w:rsidP="00663875">
      <w:pPr>
        <w:jc w:val="center"/>
        <w:rPr>
          <w:rFonts w:cs="Arial"/>
          <w:sz w:val="24"/>
          <w:szCs w:val="24"/>
        </w:rPr>
      </w:pPr>
      <w:r w:rsidRPr="009F08F7">
        <w:rPr>
          <w:rFonts w:cs="Arial"/>
          <w:b/>
          <w:bCs/>
          <w:sz w:val="24"/>
          <w:szCs w:val="24"/>
        </w:rPr>
        <w:t>DIRETORIA FINANCEIRA E ADMINISTRATIVA</w:t>
      </w:r>
    </w:p>
    <w:sectPr w:rsidR="00A3325C" w:rsidRPr="009F08F7"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06A" w:rsidRDefault="003C006A">
      <w:r>
        <w:separator/>
      </w:r>
    </w:p>
  </w:endnote>
  <w:endnote w:type="continuationSeparator" w:id="1">
    <w:p w:rsidR="003C006A" w:rsidRDefault="003C00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DB52F8"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DB52F8" w:rsidRPr="00020390" w:rsidRDefault="00DB52F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B52F8" w:rsidRPr="00DC08CD" w:rsidRDefault="00DB52F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B52F8" w:rsidRPr="00DC08CD" w:rsidRDefault="00DB52F8"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06A" w:rsidRDefault="003C006A">
      <w:r>
        <w:separator/>
      </w:r>
    </w:p>
  </w:footnote>
  <w:footnote w:type="continuationSeparator" w:id="1">
    <w:p w:rsidR="003C006A" w:rsidRDefault="003C00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9B77F4">
    <w:pPr>
      <w:pStyle w:val="Cabealho"/>
      <w:framePr w:wrap="around" w:vAnchor="text" w:hAnchor="margin" w:xAlign="right" w:y="1"/>
      <w:rPr>
        <w:rStyle w:val="Nmerodepgina"/>
      </w:rPr>
    </w:pPr>
    <w:r>
      <w:rPr>
        <w:rStyle w:val="Nmerodepgina"/>
      </w:rPr>
      <w:fldChar w:fldCharType="begin"/>
    </w:r>
    <w:r w:rsidR="00DB52F8">
      <w:rPr>
        <w:rStyle w:val="Nmerodepgina"/>
      </w:rPr>
      <w:instrText xml:space="preserve">PAGE  </w:instrText>
    </w:r>
    <w:r>
      <w:rPr>
        <w:rStyle w:val="Nmerodepgina"/>
      </w:rPr>
      <w:fldChar w:fldCharType="end"/>
    </w:r>
  </w:p>
  <w:p w:rsidR="00DB52F8" w:rsidRDefault="00DB52F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F8" w:rsidRDefault="00DB52F8"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165"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2AF"/>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3AC8"/>
    <w:rsid w:val="000C18E4"/>
    <w:rsid w:val="000D114B"/>
    <w:rsid w:val="000D4A9E"/>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86C4A"/>
    <w:rsid w:val="00194D39"/>
    <w:rsid w:val="001954C7"/>
    <w:rsid w:val="001A0639"/>
    <w:rsid w:val="001A4DCA"/>
    <w:rsid w:val="001B200D"/>
    <w:rsid w:val="001B2477"/>
    <w:rsid w:val="001C5197"/>
    <w:rsid w:val="001C730C"/>
    <w:rsid w:val="001C74E8"/>
    <w:rsid w:val="001D4A49"/>
    <w:rsid w:val="001D68DD"/>
    <w:rsid w:val="001E163F"/>
    <w:rsid w:val="001E307E"/>
    <w:rsid w:val="001E5BF9"/>
    <w:rsid w:val="001F02ED"/>
    <w:rsid w:val="001F1627"/>
    <w:rsid w:val="001F2A59"/>
    <w:rsid w:val="001F510C"/>
    <w:rsid w:val="00201358"/>
    <w:rsid w:val="00204B05"/>
    <w:rsid w:val="00205837"/>
    <w:rsid w:val="002067F8"/>
    <w:rsid w:val="002113D6"/>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77F94"/>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4F32"/>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47CA"/>
    <w:rsid w:val="00365D37"/>
    <w:rsid w:val="0036619E"/>
    <w:rsid w:val="00367D22"/>
    <w:rsid w:val="00372414"/>
    <w:rsid w:val="00373FA4"/>
    <w:rsid w:val="003746C6"/>
    <w:rsid w:val="0037506E"/>
    <w:rsid w:val="0037730C"/>
    <w:rsid w:val="00383AB0"/>
    <w:rsid w:val="0039291B"/>
    <w:rsid w:val="003A1DDB"/>
    <w:rsid w:val="003B092D"/>
    <w:rsid w:val="003B30E3"/>
    <w:rsid w:val="003B5E7A"/>
    <w:rsid w:val="003B6B69"/>
    <w:rsid w:val="003B6FCF"/>
    <w:rsid w:val="003C006A"/>
    <w:rsid w:val="003C0A89"/>
    <w:rsid w:val="003C7D88"/>
    <w:rsid w:val="003D4324"/>
    <w:rsid w:val="003D5B65"/>
    <w:rsid w:val="003D60FC"/>
    <w:rsid w:val="003F1E8E"/>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6595"/>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1F0C"/>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019B"/>
    <w:rsid w:val="00562E8E"/>
    <w:rsid w:val="00563DC4"/>
    <w:rsid w:val="00565E0D"/>
    <w:rsid w:val="005671B1"/>
    <w:rsid w:val="005728C9"/>
    <w:rsid w:val="0057444B"/>
    <w:rsid w:val="00577E85"/>
    <w:rsid w:val="005804CF"/>
    <w:rsid w:val="00581250"/>
    <w:rsid w:val="00582A9A"/>
    <w:rsid w:val="00585FE4"/>
    <w:rsid w:val="00587B34"/>
    <w:rsid w:val="005943BC"/>
    <w:rsid w:val="005949D5"/>
    <w:rsid w:val="00597954"/>
    <w:rsid w:val="005B4006"/>
    <w:rsid w:val="005C36F3"/>
    <w:rsid w:val="005C46B4"/>
    <w:rsid w:val="005C605D"/>
    <w:rsid w:val="005C7632"/>
    <w:rsid w:val="005D21EF"/>
    <w:rsid w:val="005D3196"/>
    <w:rsid w:val="005D4513"/>
    <w:rsid w:val="005D649E"/>
    <w:rsid w:val="005E4A12"/>
    <w:rsid w:val="005F14B0"/>
    <w:rsid w:val="005F1A93"/>
    <w:rsid w:val="005F2A17"/>
    <w:rsid w:val="005F2AA1"/>
    <w:rsid w:val="005F33C5"/>
    <w:rsid w:val="005F6DC9"/>
    <w:rsid w:val="005F7193"/>
    <w:rsid w:val="006005BE"/>
    <w:rsid w:val="00600E45"/>
    <w:rsid w:val="00601C29"/>
    <w:rsid w:val="00605435"/>
    <w:rsid w:val="00606192"/>
    <w:rsid w:val="00606F88"/>
    <w:rsid w:val="00613F38"/>
    <w:rsid w:val="006144EB"/>
    <w:rsid w:val="00614B03"/>
    <w:rsid w:val="00615684"/>
    <w:rsid w:val="00617220"/>
    <w:rsid w:val="006217DC"/>
    <w:rsid w:val="00622421"/>
    <w:rsid w:val="006425B3"/>
    <w:rsid w:val="00645290"/>
    <w:rsid w:val="0064759A"/>
    <w:rsid w:val="00647D54"/>
    <w:rsid w:val="00650D44"/>
    <w:rsid w:val="00650E8D"/>
    <w:rsid w:val="00653118"/>
    <w:rsid w:val="00662F05"/>
    <w:rsid w:val="00663875"/>
    <w:rsid w:val="00664463"/>
    <w:rsid w:val="0066632B"/>
    <w:rsid w:val="00666B36"/>
    <w:rsid w:val="006709A6"/>
    <w:rsid w:val="00670D36"/>
    <w:rsid w:val="00670D7F"/>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E05C8"/>
    <w:rsid w:val="006E2067"/>
    <w:rsid w:val="006E3B2E"/>
    <w:rsid w:val="006E3E43"/>
    <w:rsid w:val="006E54DA"/>
    <w:rsid w:val="006E5E72"/>
    <w:rsid w:val="006F1CF9"/>
    <w:rsid w:val="006F3EF9"/>
    <w:rsid w:val="006F5102"/>
    <w:rsid w:val="00702A0C"/>
    <w:rsid w:val="00703006"/>
    <w:rsid w:val="00716501"/>
    <w:rsid w:val="00720C22"/>
    <w:rsid w:val="00721323"/>
    <w:rsid w:val="007232BC"/>
    <w:rsid w:val="00730621"/>
    <w:rsid w:val="007340E9"/>
    <w:rsid w:val="00734693"/>
    <w:rsid w:val="007350D9"/>
    <w:rsid w:val="00736DED"/>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2C13"/>
    <w:rsid w:val="007D399C"/>
    <w:rsid w:val="007D3FF3"/>
    <w:rsid w:val="007D5FD5"/>
    <w:rsid w:val="007E4C53"/>
    <w:rsid w:val="007F0CED"/>
    <w:rsid w:val="007F3667"/>
    <w:rsid w:val="007F4053"/>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84535"/>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4E67"/>
    <w:rsid w:val="00924129"/>
    <w:rsid w:val="009316A8"/>
    <w:rsid w:val="00940A13"/>
    <w:rsid w:val="009434F4"/>
    <w:rsid w:val="00952830"/>
    <w:rsid w:val="009548AA"/>
    <w:rsid w:val="00957199"/>
    <w:rsid w:val="00960095"/>
    <w:rsid w:val="00967005"/>
    <w:rsid w:val="009767E6"/>
    <w:rsid w:val="00984747"/>
    <w:rsid w:val="00985279"/>
    <w:rsid w:val="00986A7D"/>
    <w:rsid w:val="00992130"/>
    <w:rsid w:val="009922FD"/>
    <w:rsid w:val="00992C6A"/>
    <w:rsid w:val="0099401B"/>
    <w:rsid w:val="009A2C69"/>
    <w:rsid w:val="009A625D"/>
    <w:rsid w:val="009B25A0"/>
    <w:rsid w:val="009B289B"/>
    <w:rsid w:val="009B3E3F"/>
    <w:rsid w:val="009B43A4"/>
    <w:rsid w:val="009B77F4"/>
    <w:rsid w:val="009C000B"/>
    <w:rsid w:val="009C091E"/>
    <w:rsid w:val="009C106B"/>
    <w:rsid w:val="009C2B4B"/>
    <w:rsid w:val="009C4167"/>
    <w:rsid w:val="009D64F7"/>
    <w:rsid w:val="009E0513"/>
    <w:rsid w:val="009E1D63"/>
    <w:rsid w:val="009F08F7"/>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15E0"/>
    <w:rsid w:val="00AB53D3"/>
    <w:rsid w:val="00AC54E3"/>
    <w:rsid w:val="00AC60B2"/>
    <w:rsid w:val="00AC62E9"/>
    <w:rsid w:val="00AC7CAF"/>
    <w:rsid w:val="00AE08DD"/>
    <w:rsid w:val="00AE27A5"/>
    <w:rsid w:val="00AE69C3"/>
    <w:rsid w:val="00AF316B"/>
    <w:rsid w:val="00AF3C00"/>
    <w:rsid w:val="00B00234"/>
    <w:rsid w:val="00B00B30"/>
    <w:rsid w:val="00B01F33"/>
    <w:rsid w:val="00B02F86"/>
    <w:rsid w:val="00B11A8A"/>
    <w:rsid w:val="00B17B8C"/>
    <w:rsid w:val="00B2557F"/>
    <w:rsid w:val="00B35ADE"/>
    <w:rsid w:val="00B3681E"/>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443B"/>
    <w:rsid w:val="00B94EAE"/>
    <w:rsid w:val="00B95123"/>
    <w:rsid w:val="00B96732"/>
    <w:rsid w:val="00BA11A5"/>
    <w:rsid w:val="00BA3987"/>
    <w:rsid w:val="00BA4BB0"/>
    <w:rsid w:val="00BB490B"/>
    <w:rsid w:val="00BB5B87"/>
    <w:rsid w:val="00BC03DC"/>
    <w:rsid w:val="00BC07B9"/>
    <w:rsid w:val="00BC1DA5"/>
    <w:rsid w:val="00BC2506"/>
    <w:rsid w:val="00BC3358"/>
    <w:rsid w:val="00BC4832"/>
    <w:rsid w:val="00BC56BC"/>
    <w:rsid w:val="00BC7E84"/>
    <w:rsid w:val="00BD16D4"/>
    <w:rsid w:val="00BD2954"/>
    <w:rsid w:val="00BD6783"/>
    <w:rsid w:val="00BD74C9"/>
    <w:rsid w:val="00BE1B0F"/>
    <w:rsid w:val="00BE7BDB"/>
    <w:rsid w:val="00BF0C38"/>
    <w:rsid w:val="00BF2908"/>
    <w:rsid w:val="00BF5220"/>
    <w:rsid w:val="00BF6AA1"/>
    <w:rsid w:val="00C00373"/>
    <w:rsid w:val="00C0144C"/>
    <w:rsid w:val="00C11732"/>
    <w:rsid w:val="00C263A0"/>
    <w:rsid w:val="00C269B8"/>
    <w:rsid w:val="00C2720C"/>
    <w:rsid w:val="00C3654C"/>
    <w:rsid w:val="00C41A06"/>
    <w:rsid w:val="00C41B61"/>
    <w:rsid w:val="00C4517C"/>
    <w:rsid w:val="00C54650"/>
    <w:rsid w:val="00C64146"/>
    <w:rsid w:val="00C64FD7"/>
    <w:rsid w:val="00C66663"/>
    <w:rsid w:val="00C67200"/>
    <w:rsid w:val="00C70B17"/>
    <w:rsid w:val="00C7354C"/>
    <w:rsid w:val="00C742A7"/>
    <w:rsid w:val="00C907FF"/>
    <w:rsid w:val="00C925F9"/>
    <w:rsid w:val="00C94FB7"/>
    <w:rsid w:val="00CA214C"/>
    <w:rsid w:val="00CA2762"/>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1DF7"/>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1FC9"/>
    <w:rsid w:val="00D93E1A"/>
    <w:rsid w:val="00D95387"/>
    <w:rsid w:val="00D9776D"/>
    <w:rsid w:val="00DA17BE"/>
    <w:rsid w:val="00DA2951"/>
    <w:rsid w:val="00DA2F03"/>
    <w:rsid w:val="00DB0C5A"/>
    <w:rsid w:val="00DB122C"/>
    <w:rsid w:val="00DB263E"/>
    <w:rsid w:val="00DB2A2F"/>
    <w:rsid w:val="00DB2ADB"/>
    <w:rsid w:val="00DB3948"/>
    <w:rsid w:val="00DB52F8"/>
    <w:rsid w:val="00DB59B6"/>
    <w:rsid w:val="00DC2B6F"/>
    <w:rsid w:val="00DD2252"/>
    <w:rsid w:val="00DD4885"/>
    <w:rsid w:val="00DE135D"/>
    <w:rsid w:val="00DE14FC"/>
    <w:rsid w:val="00DE2C63"/>
    <w:rsid w:val="00DE2FDD"/>
    <w:rsid w:val="00DF180E"/>
    <w:rsid w:val="00E014D4"/>
    <w:rsid w:val="00E13B8F"/>
    <w:rsid w:val="00E15872"/>
    <w:rsid w:val="00E16733"/>
    <w:rsid w:val="00E27AC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85D23"/>
    <w:rsid w:val="00E92E2D"/>
    <w:rsid w:val="00EA0E75"/>
    <w:rsid w:val="00EA70A6"/>
    <w:rsid w:val="00EB03A1"/>
    <w:rsid w:val="00EB3C86"/>
    <w:rsid w:val="00EB70CC"/>
    <w:rsid w:val="00EC167E"/>
    <w:rsid w:val="00EC1D83"/>
    <w:rsid w:val="00EC3BE7"/>
    <w:rsid w:val="00EC5950"/>
    <w:rsid w:val="00EC59BD"/>
    <w:rsid w:val="00ED07A7"/>
    <w:rsid w:val="00ED6C4E"/>
    <w:rsid w:val="00ED7141"/>
    <w:rsid w:val="00EE2116"/>
    <w:rsid w:val="00F05DC6"/>
    <w:rsid w:val="00F126BF"/>
    <w:rsid w:val="00F12FC9"/>
    <w:rsid w:val="00F13B25"/>
    <w:rsid w:val="00F16881"/>
    <w:rsid w:val="00F17262"/>
    <w:rsid w:val="00F17515"/>
    <w:rsid w:val="00F20D96"/>
    <w:rsid w:val="00F23E50"/>
    <w:rsid w:val="00F33D9D"/>
    <w:rsid w:val="00F34C0F"/>
    <w:rsid w:val="00F36A4C"/>
    <w:rsid w:val="00F47D26"/>
    <w:rsid w:val="00F55CCB"/>
    <w:rsid w:val="00F560CE"/>
    <w:rsid w:val="00F6545F"/>
    <w:rsid w:val="00F67E07"/>
    <w:rsid w:val="00F704EC"/>
    <w:rsid w:val="00F71E9A"/>
    <w:rsid w:val="00F73A02"/>
    <w:rsid w:val="00F76C91"/>
    <w:rsid w:val="00F83CBC"/>
    <w:rsid w:val="00F842A6"/>
    <w:rsid w:val="00F85003"/>
    <w:rsid w:val="00F974D3"/>
    <w:rsid w:val="00F97613"/>
    <w:rsid w:val="00FB2E0A"/>
    <w:rsid w:val="00FB626C"/>
    <w:rsid w:val="00FB7880"/>
    <w:rsid w:val="00FC17C9"/>
    <w:rsid w:val="00FC3FBC"/>
    <w:rsid w:val="00FD6AF0"/>
    <w:rsid w:val="00FE2A15"/>
    <w:rsid w:val="00FE477E"/>
    <w:rsid w:val="00FE5AD2"/>
    <w:rsid w:val="00FE64C5"/>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65306545">
      <w:bodyDiv w:val="1"/>
      <w:marLeft w:val="0"/>
      <w:marRight w:val="0"/>
      <w:marTop w:val="0"/>
      <w:marBottom w:val="0"/>
      <w:divBdr>
        <w:top w:val="none" w:sz="0" w:space="0" w:color="auto"/>
        <w:left w:val="none" w:sz="0" w:space="0" w:color="auto"/>
        <w:bottom w:val="none" w:sz="0" w:space="0" w:color="auto"/>
        <w:right w:val="none" w:sz="0" w:space="0" w:color="auto"/>
      </w:divBdr>
    </w:div>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767118836">
      <w:bodyDiv w:val="1"/>
      <w:marLeft w:val="0"/>
      <w:marRight w:val="0"/>
      <w:marTop w:val="0"/>
      <w:marBottom w:val="0"/>
      <w:divBdr>
        <w:top w:val="none" w:sz="0" w:space="0" w:color="auto"/>
        <w:left w:val="none" w:sz="0" w:space="0" w:color="auto"/>
        <w:bottom w:val="none" w:sz="0" w:space="0" w:color="auto"/>
        <w:right w:val="none" w:sz="0" w:space="0" w:color="auto"/>
      </w:divBdr>
    </w:div>
    <w:div w:id="826015864">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485396298">
      <w:bodyDiv w:val="1"/>
      <w:marLeft w:val="0"/>
      <w:marRight w:val="0"/>
      <w:marTop w:val="0"/>
      <w:marBottom w:val="0"/>
      <w:divBdr>
        <w:top w:val="none" w:sz="0" w:space="0" w:color="auto"/>
        <w:left w:val="none" w:sz="0" w:space="0" w:color="auto"/>
        <w:bottom w:val="none" w:sz="0" w:space="0" w:color="auto"/>
        <w:right w:val="none" w:sz="0" w:space="0" w:color="auto"/>
      </w:divBdr>
    </w:div>
    <w:div w:id="1540777615">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6447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3D9F8-B85C-448E-BF84-829B6D7BC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3405</Words>
  <Characters>18387</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21749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4</cp:revision>
  <cp:lastPrinted>2020-06-03T13:53:00Z</cp:lastPrinted>
  <dcterms:created xsi:type="dcterms:W3CDTF">2020-06-03T13:53:00Z</dcterms:created>
  <dcterms:modified xsi:type="dcterms:W3CDTF">2020-06-12T13:56:00Z</dcterms:modified>
</cp:coreProperties>
</file>