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06404A">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862A9B" w:rsidRDefault="00B41EF6" w:rsidP="0006404A">
      <w:pPr>
        <w:pStyle w:val="SemEspaamento"/>
        <w:numPr>
          <w:ilvl w:val="0"/>
          <w:numId w:val="3"/>
        </w:numPr>
        <w:spacing w:after="240" w:line="360" w:lineRule="auto"/>
        <w:ind w:left="284" w:hanging="284"/>
        <w:jc w:val="both"/>
        <w:rPr>
          <w:rFonts w:ascii="Arial" w:hAnsi="Arial" w:cs="Arial"/>
          <w:b/>
          <w:sz w:val="24"/>
          <w:szCs w:val="24"/>
        </w:rPr>
      </w:pPr>
      <w:r w:rsidRPr="00862A9B">
        <w:rPr>
          <w:rFonts w:ascii="Arial" w:hAnsi="Arial" w:cs="Arial"/>
          <w:b/>
          <w:sz w:val="24"/>
          <w:szCs w:val="24"/>
        </w:rPr>
        <w:t>OBJETO</w:t>
      </w:r>
    </w:p>
    <w:p w:rsidR="00B41EF6" w:rsidRPr="00862A9B" w:rsidRDefault="00862A9B" w:rsidP="0006404A">
      <w:pPr>
        <w:spacing w:after="240" w:line="360" w:lineRule="auto"/>
        <w:ind w:firstLine="567"/>
        <w:rPr>
          <w:rFonts w:cs="Arial"/>
          <w:bCs/>
          <w:sz w:val="24"/>
          <w:szCs w:val="24"/>
        </w:rPr>
      </w:pPr>
      <w:r w:rsidRPr="00862A9B">
        <w:rPr>
          <w:rFonts w:cs="Arial"/>
          <w:b/>
          <w:i/>
          <w:sz w:val="24"/>
          <w:szCs w:val="24"/>
        </w:rPr>
        <w:t xml:space="preserve">Implantação do Sistema de Registro de Preços, pelo prazo de 12 meses, para eventual aquisição de concreto betuminoso usinado </w:t>
      </w:r>
      <w:proofErr w:type="gramStart"/>
      <w:r w:rsidRPr="00862A9B">
        <w:rPr>
          <w:rFonts w:cs="Arial"/>
          <w:b/>
          <w:i/>
          <w:sz w:val="24"/>
          <w:szCs w:val="24"/>
        </w:rPr>
        <w:t>à</w:t>
      </w:r>
      <w:proofErr w:type="gramEnd"/>
      <w:r w:rsidRPr="00862A9B">
        <w:rPr>
          <w:rFonts w:cs="Arial"/>
          <w:b/>
          <w:i/>
          <w:sz w:val="24"/>
          <w:szCs w:val="24"/>
        </w:rPr>
        <w:t xml:space="preserve"> frio para uso da CESAMA.</w:t>
      </w:r>
    </w:p>
    <w:p w:rsidR="00B41EF6" w:rsidRPr="00862A9B" w:rsidRDefault="00B41EF6" w:rsidP="0006404A">
      <w:pPr>
        <w:numPr>
          <w:ilvl w:val="0"/>
          <w:numId w:val="3"/>
        </w:numPr>
        <w:spacing w:after="240" w:line="360" w:lineRule="auto"/>
        <w:ind w:left="284" w:hanging="284"/>
        <w:rPr>
          <w:rFonts w:cs="Arial"/>
          <w:b/>
          <w:bCs/>
          <w:sz w:val="24"/>
          <w:szCs w:val="24"/>
        </w:rPr>
      </w:pPr>
      <w:r w:rsidRPr="00862A9B">
        <w:rPr>
          <w:rFonts w:cs="Arial"/>
          <w:b/>
          <w:bCs/>
          <w:sz w:val="24"/>
          <w:szCs w:val="24"/>
        </w:rPr>
        <w:t>JUSTIFICATIVA</w:t>
      </w:r>
      <w:r w:rsidR="00597954" w:rsidRPr="00862A9B">
        <w:rPr>
          <w:rFonts w:cs="Arial"/>
          <w:b/>
          <w:bCs/>
          <w:sz w:val="24"/>
          <w:szCs w:val="24"/>
        </w:rPr>
        <w:t>S</w:t>
      </w:r>
    </w:p>
    <w:p w:rsidR="00862A9B" w:rsidRPr="00862A9B" w:rsidRDefault="00862A9B" w:rsidP="0006404A">
      <w:pPr>
        <w:numPr>
          <w:ilvl w:val="1"/>
          <w:numId w:val="3"/>
        </w:numPr>
        <w:spacing w:after="240" w:line="360" w:lineRule="auto"/>
        <w:ind w:left="851" w:hanging="491"/>
        <w:rPr>
          <w:rFonts w:cs="Arial"/>
          <w:sz w:val="24"/>
          <w:szCs w:val="24"/>
          <w:lang w:eastAsia="pt-BR"/>
        </w:rPr>
      </w:pPr>
      <w:r w:rsidRPr="00862A9B">
        <w:rPr>
          <w:rFonts w:cs="Arial"/>
          <w:sz w:val="24"/>
          <w:szCs w:val="24"/>
          <w:lang w:eastAsia="pt-BR"/>
        </w:rPr>
        <w:t xml:space="preserve">Aquisição de </w:t>
      </w:r>
      <w:r>
        <w:rPr>
          <w:rFonts w:cs="Arial"/>
          <w:sz w:val="24"/>
          <w:szCs w:val="24"/>
          <w:lang w:eastAsia="pt-BR"/>
        </w:rPr>
        <w:t xml:space="preserve">concreto betuminoso usinado </w:t>
      </w:r>
      <w:r w:rsidR="004E0C02">
        <w:rPr>
          <w:rFonts w:cs="Arial"/>
          <w:sz w:val="24"/>
          <w:szCs w:val="24"/>
          <w:lang w:eastAsia="pt-BR"/>
        </w:rPr>
        <w:t>a</w:t>
      </w:r>
      <w:r>
        <w:rPr>
          <w:rFonts w:cs="Arial"/>
          <w:sz w:val="24"/>
          <w:szCs w:val="24"/>
          <w:lang w:eastAsia="pt-BR"/>
        </w:rPr>
        <w:t xml:space="preserve"> frio, utilizado em pequenos reparos de recomposição </w:t>
      </w:r>
      <w:proofErr w:type="spellStart"/>
      <w:r>
        <w:rPr>
          <w:rFonts w:cs="Arial"/>
          <w:sz w:val="24"/>
          <w:szCs w:val="24"/>
          <w:lang w:eastAsia="pt-BR"/>
        </w:rPr>
        <w:t>asfáltica</w:t>
      </w:r>
      <w:proofErr w:type="spellEnd"/>
      <w:r w:rsidRPr="00862A9B">
        <w:rPr>
          <w:rFonts w:cs="Arial"/>
          <w:sz w:val="24"/>
          <w:szCs w:val="24"/>
          <w:lang w:eastAsia="pt-BR"/>
        </w:rPr>
        <w:t>.</w:t>
      </w:r>
    </w:p>
    <w:p w:rsidR="00862A9B" w:rsidRDefault="00862A9B" w:rsidP="0006404A">
      <w:pPr>
        <w:numPr>
          <w:ilvl w:val="1"/>
          <w:numId w:val="3"/>
        </w:numPr>
        <w:spacing w:after="240" w:line="360" w:lineRule="auto"/>
        <w:ind w:left="851" w:hanging="491"/>
        <w:rPr>
          <w:rFonts w:cs="Arial"/>
          <w:bCs/>
          <w:sz w:val="24"/>
          <w:szCs w:val="24"/>
        </w:rPr>
      </w:pPr>
      <w:r w:rsidRPr="00862A9B">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2B1476" w:rsidRPr="00862A9B" w:rsidRDefault="00862A9B" w:rsidP="0006404A">
      <w:pPr>
        <w:numPr>
          <w:ilvl w:val="1"/>
          <w:numId w:val="3"/>
        </w:numPr>
        <w:spacing w:after="240" w:line="360" w:lineRule="auto"/>
        <w:ind w:left="786" w:hanging="491"/>
        <w:rPr>
          <w:rFonts w:cs="Arial"/>
          <w:bCs/>
          <w:sz w:val="24"/>
          <w:szCs w:val="24"/>
        </w:rPr>
      </w:pPr>
      <w:r w:rsidRPr="00862A9B">
        <w:rPr>
          <w:rFonts w:cs="Arial"/>
          <w:bCs/>
          <w:sz w:val="24"/>
          <w:szCs w:val="24"/>
        </w:rPr>
        <w:t>O Sistema de Registro de Preços justifica-se</w:t>
      </w:r>
      <w:proofErr w:type="gramStart"/>
      <w:r w:rsidRPr="00862A9B">
        <w:rPr>
          <w:rFonts w:cs="Arial"/>
          <w:bCs/>
          <w:sz w:val="24"/>
          <w:szCs w:val="24"/>
        </w:rPr>
        <w:t xml:space="preserve"> pois</w:t>
      </w:r>
      <w:proofErr w:type="gramEnd"/>
      <w:r w:rsidRPr="00862A9B">
        <w:rPr>
          <w:rFonts w:cs="Arial"/>
          <w:bCs/>
          <w:sz w:val="24"/>
          <w:szCs w:val="24"/>
        </w:rPr>
        <w:t xml:space="preserve"> temos necessidade de </w:t>
      </w:r>
      <w:proofErr w:type="spellStart"/>
      <w:r w:rsidRPr="00862A9B">
        <w:rPr>
          <w:rFonts w:cs="Arial"/>
          <w:bCs/>
          <w:sz w:val="24"/>
          <w:szCs w:val="24"/>
        </w:rPr>
        <w:t>frequentes</w:t>
      </w:r>
      <w:proofErr w:type="spellEnd"/>
      <w:r w:rsidRPr="00862A9B">
        <w:rPr>
          <w:rFonts w:cs="Arial"/>
          <w:bCs/>
          <w:sz w:val="24"/>
          <w:szCs w:val="24"/>
        </w:rPr>
        <w:t xml:space="preserve"> contratações, com a finalidade de manter o estoque e garantir a manutenção das atividades da Companhia, mas não podemos definir a quantidade a ser demandada, visto que a necessidade é variável conforme épocas de maior ou menor incidência. </w:t>
      </w:r>
    </w:p>
    <w:p w:rsidR="004848B4" w:rsidRPr="00862A9B" w:rsidRDefault="00862A9B" w:rsidP="0006404A">
      <w:pPr>
        <w:numPr>
          <w:ilvl w:val="1"/>
          <w:numId w:val="3"/>
        </w:numPr>
        <w:spacing w:after="240" w:line="360" w:lineRule="auto"/>
        <w:ind w:left="786" w:hanging="502"/>
        <w:rPr>
          <w:rFonts w:cs="Arial"/>
          <w:bCs/>
          <w:sz w:val="24"/>
          <w:szCs w:val="24"/>
        </w:rPr>
      </w:pPr>
      <w:r w:rsidRPr="00862A9B">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862A9B">
        <w:rPr>
          <w:rFonts w:cs="Arial"/>
          <w:bCs/>
          <w:sz w:val="24"/>
          <w:szCs w:val="24"/>
        </w:rPr>
        <w:t>nº.</w:t>
      </w:r>
      <w:proofErr w:type="gramEnd"/>
      <w:r w:rsidRPr="00862A9B">
        <w:rPr>
          <w:rFonts w:cs="Arial"/>
          <w:bCs/>
          <w:sz w:val="24"/>
          <w:szCs w:val="24"/>
        </w:rPr>
        <w:t>13.303/16 e art. 1º, parágrafo único da Lei Federal nº. 10.520/02, a saber, a modalidade pregão.</w:t>
      </w:r>
    </w:p>
    <w:p w:rsidR="002B1476" w:rsidRDefault="002B1476" w:rsidP="0006404A">
      <w:pPr>
        <w:numPr>
          <w:ilvl w:val="1"/>
          <w:numId w:val="3"/>
        </w:numPr>
        <w:spacing w:after="240" w:line="360" w:lineRule="auto"/>
        <w:ind w:left="786" w:hanging="502"/>
        <w:rPr>
          <w:rFonts w:cs="Arial"/>
          <w:bCs/>
          <w:sz w:val="24"/>
          <w:szCs w:val="24"/>
        </w:rPr>
      </w:pPr>
      <w:r w:rsidRPr="0006404A">
        <w:rPr>
          <w:rFonts w:cs="Arial"/>
          <w:bCs/>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06404A" w:rsidRPr="0006404A" w:rsidRDefault="0006404A" w:rsidP="0006404A">
      <w:pPr>
        <w:spacing w:after="240" w:line="360" w:lineRule="auto"/>
        <w:ind w:left="786"/>
        <w:rPr>
          <w:rFonts w:cs="Arial"/>
          <w:bCs/>
          <w:sz w:val="24"/>
          <w:szCs w:val="24"/>
        </w:rPr>
      </w:pPr>
    </w:p>
    <w:p w:rsidR="00467B6C" w:rsidRPr="00862A9B" w:rsidRDefault="00467B6C" w:rsidP="0006404A">
      <w:pPr>
        <w:numPr>
          <w:ilvl w:val="0"/>
          <w:numId w:val="3"/>
        </w:numPr>
        <w:suppressAutoHyphens w:val="0"/>
        <w:spacing w:after="240" w:line="360" w:lineRule="auto"/>
        <w:ind w:left="284" w:hanging="284"/>
        <w:rPr>
          <w:rFonts w:cs="Arial"/>
          <w:b/>
          <w:bCs/>
          <w:sz w:val="24"/>
          <w:szCs w:val="24"/>
        </w:rPr>
      </w:pPr>
      <w:r w:rsidRPr="00862A9B">
        <w:rPr>
          <w:rFonts w:cs="Arial"/>
          <w:b/>
          <w:bCs/>
          <w:sz w:val="24"/>
          <w:szCs w:val="24"/>
        </w:rPr>
        <w:lastRenderedPageBreak/>
        <w:t>RECURSOS FINANCEIROS</w:t>
      </w:r>
    </w:p>
    <w:p w:rsidR="00467B6C" w:rsidRPr="00862A9B" w:rsidRDefault="00467B6C" w:rsidP="0006404A">
      <w:pPr>
        <w:suppressAutoHyphens w:val="0"/>
        <w:spacing w:after="240" w:line="360" w:lineRule="auto"/>
        <w:ind w:firstLine="567"/>
        <w:rPr>
          <w:rFonts w:cs="Arial"/>
          <w:sz w:val="24"/>
          <w:szCs w:val="24"/>
        </w:rPr>
      </w:pPr>
      <w:r w:rsidRPr="00862A9B">
        <w:rPr>
          <w:rFonts w:cs="Arial"/>
          <w:sz w:val="24"/>
          <w:szCs w:val="24"/>
        </w:rPr>
        <w:t>Os recursos financeiros necessários aos pagamentos do objeto desta licitação são oriundos da CESAMA.</w:t>
      </w:r>
    </w:p>
    <w:p w:rsidR="00B41EF6" w:rsidRPr="00862A9B" w:rsidRDefault="00F17515" w:rsidP="0006404A">
      <w:pPr>
        <w:numPr>
          <w:ilvl w:val="0"/>
          <w:numId w:val="3"/>
        </w:numPr>
        <w:spacing w:after="240" w:line="360" w:lineRule="auto"/>
        <w:ind w:left="284" w:hanging="284"/>
        <w:rPr>
          <w:rFonts w:cs="Arial"/>
          <w:b/>
          <w:bCs/>
          <w:sz w:val="24"/>
          <w:szCs w:val="24"/>
        </w:rPr>
      </w:pPr>
      <w:r w:rsidRPr="00862A9B">
        <w:rPr>
          <w:rFonts w:cs="Arial"/>
          <w:b/>
          <w:bCs/>
          <w:sz w:val="24"/>
          <w:szCs w:val="24"/>
        </w:rPr>
        <w:t>ESPECIFICAÇÃO DO OBJETO</w:t>
      </w:r>
    </w:p>
    <w:p w:rsidR="005437E4" w:rsidRDefault="00622421" w:rsidP="0006404A">
      <w:pPr>
        <w:spacing w:line="276" w:lineRule="auto"/>
        <w:rPr>
          <w:rFonts w:cs="Arial"/>
          <w:b/>
          <w:bCs/>
          <w:sz w:val="24"/>
          <w:szCs w:val="24"/>
        </w:rPr>
      </w:pPr>
      <w:r w:rsidRPr="00862A9B">
        <w:rPr>
          <w:rFonts w:cs="Arial"/>
          <w:b/>
          <w:sz w:val="24"/>
          <w:szCs w:val="24"/>
        </w:rPr>
        <w:t xml:space="preserve">ITEM 01 – </w:t>
      </w:r>
      <w:r w:rsidR="005437E4" w:rsidRPr="002A4F60">
        <w:rPr>
          <w:rFonts w:cs="Arial"/>
          <w:b/>
          <w:bCs/>
          <w:sz w:val="24"/>
          <w:szCs w:val="24"/>
        </w:rPr>
        <w:t>CONCRETO BETUMINOSO USINADO A FRIO</w:t>
      </w:r>
    </w:p>
    <w:p w:rsidR="005437E4" w:rsidRPr="002A4F60" w:rsidRDefault="005437E4" w:rsidP="0006404A">
      <w:pPr>
        <w:spacing w:line="276" w:lineRule="auto"/>
        <w:rPr>
          <w:rFonts w:cs="Arial"/>
          <w:bCs/>
          <w:sz w:val="24"/>
          <w:szCs w:val="24"/>
        </w:rPr>
      </w:pPr>
      <w:r w:rsidRPr="002A4F60">
        <w:rPr>
          <w:rFonts w:cs="Arial"/>
          <w:b/>
          <w:bCs/>
          <w:sz w:val="24"/>
          <w:szCs w:val="24"/>
        </w:rPr>
        <w:t>ESPECIFICAÇÃO</w:t>
      </w:r>
      <w:r w:rsidRPr="002A4F60">
        <w:rPr>
          <w:rFonts w:cs="Arial"/>
          <w:bCs/>
          <w:sz w:val="24"/>
          <w:szCs w:val="24"/>
        </w:rPr>
        <w:t xml:space="preserve">: REPARADOR ASFÁLTICO USINADO A FRIO, para restauração de pavimentos, fabricado com agregados e derivados de compostos betuminosos, possuindo em sua composição aditivo </w:t>
      </w:r>
      <w:proofErr w:type="spellStart"/>
      <w:r w:rsidRPr="002A4F60">
        <w:rPr>
          <w:rFonts w:cs="Arial"/>
          <w:bCs/>
          <w:sz w:val="24"/>
          <w:szCs w:val="24"/>
        </w:rPr>
        <w:t>vinílico</w:t>
      </w:r>
      <w:proofErr w:type="spellEnd"/>
      <w:r w:rsidRPr="002A4F60">
        <w:rPr>
          <w:rFonts w:cs="Arial"/>
          <w:bCs/>
          <w:sz w:val="24"/>
          <w:szCs w:val="24"/>
        </w:rPr>
        <w:t xml:space="preserve"> e polímeros de borracha da reciclagem de pneus, composto de emulsão </w:t>
      </w:r>
      <w:proofErr w:type="spellStart"/>
      <w:r w:rsidRPr="002A4F60">
        <w:rPr>
          <w:rFonts w:cs="Arial"/>
          <w:bCs/>
          <w:sz w:val="24"/>
          <w:szCs w:val="24"/>
        </w:rPr>
        <w:t>asfáltica</w:t>
      </w:r>
      <w:proofErr w:type="spellEnd"/>
      <w:r w:rsidRPr="002A4F60">
        <w:rPr>
          <w:rFonts w:cs="Arial"/>
          <w:bCs/>
          <w:sz w:val="24"/>
          <w:szCs w:val="24"/>
        </w:rPr>
        <w:t xml:space="preserve"> Catiônica; agregados Minerais atendendo a faixa “C” do DNIT, com índice de vazios de 5 a 15% quando totalmente adensado (corpo de prova); elastômeros de aditivo para mistura </w:t>
      </w:r>
      <w:proofErr w:type="spellStart"/>
      <w:r w:rsidRPr="002A4F60">
        <w:rPr>
          <w:rFonts w:cs="Arial"/>
          <w:bCs/>
          <w:sz w:val="24"/>
          <w:szCs w:val="24"/>
        </w:rPr>
        <w:t>asfáltica</w:t>
      </w:r>
      <w:proofErr w:type="spellEnd"/>
      <w:r w:rsidRPr="002A4F60">
        <w:rPr>
          <w:rFonts w:cs="Arial"/>
          <w:bCs/>
          <w:sz w:val="24"/>
          <w:szCs w:val="24"/>
        </w:rPr>
        <w:t xml:space="preserve"> 100% concentrada; pó de borracha da reciclagem de pneus; aditivo para mistura </w:t>
      </w:r>
      <w:proofErr w:type="spellStart"/>
      <w:r w:rsidRPr="002A4F60">
        <w:rPr>
          <w:rFonts w:cs="Arial"/>
          <w:bCs/>
          <w:sz w:val="24"/>
          <w:szCs w:val="24"/>
        </w:rPr>
        <w:t>asfáltica</w:t>
      </w:r>
      <w:proofErr w:type="spellEnd"/>
      <w:r w:rsidRPr="002A4F60">
        <w:rPr>
          <w:rFonts w:cs="Arial"/>
          <w:bCs/>
          <w:sz w:val="24"/>
          <w:szCs w:val="24"/>
        </w:rPr>
        <w:t xml:space="preserve">; polímero </w:t>
      </w:r>
      <w:proofErr w:type="spellStart"/>
      <w:r w:rsidRPr="002A4F60">
        <w:rPr>
          <w:rFonts w:cs="Arial"/>
          <w:bCs/>
          <w:sz w:val="24"/>
          <w:szCs w:val="24"/>
        </w:rPr>
        <w:t>vinílico</w:t>
      </w:r>
      <w:proofErr w:type="spellEnd"/>
      <w:r w:rsidRPr="002A4F60">
        <w:rPr>
          <w:rFonts w:cs="Arial"/>
          <w:bCs/>
          <w:sz w:val="24"/>
          <w:szCs w:val="24"/>
        </w:rPr>
        <w:t xml:space="preserve"> a base de látex; composto betuminoso incorporado em </w:t>
      </w:r>
      <w:proofErr w:type="spellStart"/>
      <w:r w:rsidRPr="002A4F60">
        <w:rPr>
          <w:rFonts w:cs="Arial"/>
          <w:bCs/>
          <w:sz w:val="24"/>
          <w:szCs w:val="24"/>
        </w:rPr>
        <w:t>filer</w:t>
      </w:r>
      <w:proofErr w:type="spellEnd"/>
      <w:r w:rsidRPr="002A4F60">
        <w:rPr>
          <w:rFonts w:cs="Arial"/>
          <w:bCs/>
          <w:sz w:val="24"/>
          <w:szCs w:val="24"/>
        </w:rPr>
        <w:t xml:space="preserve"> ao agregado Mineral da </w:t>
      </w:r>
      <w:proofErr w:type="gramStart"/>
      <w:r w:rsidRPr="002A4F60">
        <w:rPr>
          <w:rFonts w:cs="Arial"/>
          <w:bCs/>
          <w:sz w:val="24"/>
          <w:szCs w:val="24"/>
        </w:rPr>
        <w:t>massa.</w:t>
      </w:r>
      <w:proofErr w:type="gramEnd"/>
      <w:r w:rsidRPr="002A4F60">
        <w:rPr>
          <w:rFonts w:cs="Arial"/>
          <w:bCs/>
          <w:sz w:val="24"/>
          <w:szCs w:val="24"/>
        </w:rPr>
        <w:t xml:space="preserve">O produto fornecido deverá ser embalado em sacos com peso unitário de 25 kg, comprovados pela impressão e identificação na embalagem; contendo impresso o nome do fabricante e/ou distribuidor autorizado, CNPJ e Inscrição Estadual do mesmo; modo de utilização impresso em forma de texto e figura ilustrativa, bem como as restrições de aplicação impresso e de fácil visibilidade na embalagem e o limite de empilhamento a fim de não danificar o produto; deverá conter na embalagem o mês e o ano de fabricação e de validade do produto.Validade do produto para armazenagem por período igual ou superior a 18 (dezoito) meses, sem perda de qualidade.Aplicável a todos os fins de pavimentação flexível ou restauração dos mesmos.Para aplicação a frio.Deverá apresentar laudo emitido por laboratório e/ou órgão competente de “Características Marshall”, comprovando resultado de, no mínimo, 1.000 KGF para estabilidade (Ensaio Marshall DNER – ME 107/94).Deverá apresentar laudo atestando que o produto não é inflamável (Ensaio de Ponto de Fulgor e Teste de </w:t>
      </w:r>
      <w:proofErr w:type="spellStart"/>
      <w:r w:rsidRPr="002A4F60">
        <w:rPr>
          <w:rFonts w:cs="Arial"/>
          <w:bCs/>
          <w:sz w:val="24"/>
          <w:szCs w:val="24"/>
        </w:rPr>
        <w:t>Flamabilidade</w:t>
      </w:r>
      <w:proofErr w:type="spellEnd"/>
      <w:r w:rsidRPr="002A4F60">
        <w:rPr>
          <w:rFonts w:cs="Arial"/>
          <w:bCs/>
          <w:sz w:val="24"/>
          <w:szCs w:val="24"/>
        </w:rPr>
        <w:t>), emitido por instituto credenciado junto ao INMETRO.MATERIAL PARA RECOMPOSIÇÃO DE PEQUENAS VALAS DE MANUTENÇÃO DE REDES EM VIAS PÚBLICAS, ONDE NÃO ATINJAM DIMENSÕES QUE COMPROMETAM A SEGURANÇA E A VIDA ÚTIL DO PAVIMENTO</w:t>
      </w:r>
    </w:p>
    <w:p w:rsidR="005437E4" w:rsidRPr="002A4F60" w:rsidRDefault="005437E4" w:rsidP="0006404A">
      <w:pPr>
        <w:spacing w:line="276" w:lineRule="auto"/>
        <w:rPr>
          <w:rFonts w:cs="Arial"/>
          <w:bCs/>
          <w:sz w:val="24"/>
          <w:szCs w:val="24"/>
        </w:rPr>
      </w:pPr>
      <w:r w:rsidRPr="002A4F60">
        <w:rPr>
          <w:rFonts w:cs="Arial"/>
          <w:b/>
          <w:bCs/>
          <w:sz w:val="24"/>
          <w:szCs w:val="24"/>
        </w:rPr>
        <w:t>UNIDADE</w:t>
      </w:r>
      <w:r w:rsidRPr="002A4F60">
        <w:rPr>
          <w:rFonts w:cs="Arial"/>
          <w:bCs/>
          <w:sz w:val="24"/>
          <w:szCs w:val="24"/>
        </w:rPr>
        <w:t>: S</w:t>
      </w:r>
      <w:r w:rsidR="0006404A">
        <w:rPr>
          <w:rFonts w:cs="Arial"/>
          <w:bCs/>
          <w:sz w:val="24"/>
          <w:szCs w:val="24"/>
        </w:rPr>
        <w:t xml:space="preserve">ACO </w:t>
      </w:r>
      <w:r w:rsidR="0006404A" w:rsidRPr="0006404A">
        <w:rPr>
          <w:rFonts w:cs="Arial"/>
          <w:bCs/>
          <w:sz w:val="24"/>
          <w:szCs w:val="24"/>
          <w:highlight w:val="cyan"/>
        </w:rPr>
        <w:t>de 25 kg</w:t>
      </w:r>
    </w:p>
    <w:p w:rsidR="005437E4" w:rsidRDefault="005437E4" w:rsidP="0006404A">
      <w:pPr>
        <w:spacing w:line="276" w:lineRule="auto"/>
        <w:rPr>
          <w:rFonts w:cs="Arial"/>
          <w:bCs/>
          <w:sz w:val="24"/>
          <w:szCs w:val="24"/>
        </w:rPr>
      </w:pPr>
      <w:r>
        <w:rPr>
          <w:rFonts w:cs="Arial"/>
          <w:b/>
          <w:bCs/>
          <w:sz w:val="24"/>
          <w:szCs w:val="24"/>
        </w:rPr>
        <w:t>QUANTIDADE: 1.1</w:t>
      </w:r>
      <w:r w:rsidRPr="002A4F60">
        <w:rPr>
          <w:rFonts w:cs="Arial"/>
          <w:b/>
          <w:bCs/>
          <w:sz w:val="24"/>
          <w:szCs w:val="24"/>
        </w:rPr>
        <w:t>00</w:t>
      </w:r>
    </w:p>
    <w:p w:rsidR="00A07D00" w:rsidRPr="00862A9B" w:rsidRDefault="00A07D00" w:rsidP="0006404A">
      <w:pPr>
        <w:spacing w:after="240" w:line="360" w:lineRule="auto"/>
        <w:rPr>
          <w:rFonts w:cs="Arial"/>
          <w:sz w:val="24"/>
          <w:szCs w:val="24"/>
        </w:rPr>
      </w:pPr>
    </w:p>
    <w:p w:rsidR="00B41EF6" w:rsidRPr="005437E4" w:rsidRDefault="00B41EF6" w:rsidP="0006404A">
      <w:pPr>
        <w:numPr>
          <w:ilvl w:val="0"/>
          <w:numId w:val="3"/>
        </w:numPr>
        <w:suppressAutoHyphens w:val="0"/>
        <w:autoSpaceDE w:val="0"/>
        <w:autoSpaceDN w:val="0"/>
        <w:adjustRightInd w:val="0"/>
        <w:spacing w:after="240" w:line="360" w:lineRule="auto"/>
        <w:ind w:left="284" w:hanging="284"/>
        <w:rPr>
          <w:rFonts w:cs="Arial"/>
          <w:b/>
          <w:bCs/>
          <w:sz w:val="24"/>
          <w:szCs w:val="24"/>
        </w:rPr>
      </w:pPr>
      <w:r w:rsidRPr="005437E4">
        <w:rPr>
          <w:rFonts w:cs="Arial"/>
          <w:b/>
          <w:bCs/>
          <w:sz w:val="24"/>
          <w:szCs w:val="24"/>
        </w:rPr>
        <w:t xml:space="preserve">VALORES </w:t>
      </w:r>
      <w:r w:rsidR="004848B4" w:rsidRPr="005437E4">
        <w:rPr>
          <w:rFonts w:cs="Arial"/>
          <w:b/>
          <w:bCs/>
          <w:sz w:val="24"/>
          <w:szCs w:val="24"/>
        </w:rPr>
        <w:t>MÁXIMOS ACEITÁVEIS</w:t>
      </w:r>
    </w:p>
    <w:p w:rsidR="00716501" w:rsidRDefault="0006404A" w:rsidP="0006404A">
      <w:pPr>
        <w:spacing w:after="240" w:line="360" w:lineRule="auto"/>
        <w:rPr>
          <w:rFonts w:cs="Arial"/>
          <w:sz w:val="24"/>
          <w:szCs w:val="24"/>
        </w:rPr>
      </w:pPr>
      <w:r>
        <w:rPr>
          <w:rFonts w:cs="Arial"/>
          <w:sz w:val="24"/>
          <w:szCs w:val="24"/>
        </w:rPr>
        <w:t xml:space="preserve">5.1. </w:t>
      </w:r>
      <w:r w:rsidR="0075745C" w:rsidRPr="00862A9B">
        <w:rPr>
          <w:rFonts w:cs="Arial"/>
          <w:sz w:val="24"/>
          <w:szCs w:val="24"/>
        </w:rPr>
        <w:t xml:space="preserve">Os valores para a aquisição foram apurados através de pesquisa de mercado, conforme informações constantes no processo licitatório. </w:t>
      </w:r>
    </w:p>
    <w:p w:rsidR="005437E4" w:rsidRDefault="005437E4" w:rsidP="0006404A">
      <w:pPr>
        <w:spacing w:after="240" w:line="360" w:lineRule="auto"/>
        <w:ind w:firstLine="567"/>
        <w:rPr>
          <w:rFonts w:cs="Arial"/>
          <w:sz w:val="24"/>
          <w:szCs w:val="24"/>
        </w:rPr>
      </w:pPr>
    </w:p>
    <w:tbl>
      <w:tblPr>
        <w:tblW w:w="9136" w:type="dxa"/>
        <w:tblCellMar>
          <w:left w:w="70" w:type="dxa"/>
          <w:right w:w="70" w:type="dxa"/>
        </w:tblCellMar>
        <w:tblLook w:val="04A0"/>
      </w:tblPr>
      <w:tblGrid>
        <w:gridCol w:w="685"/>
        <w:gridCol w:w="1349"/>
        <w:gridCol w:w="3274"/>
        <w:gridCol w:w="1224"/>
        <w:gridCol w:w="1380"/>
        <w:gridCol w:w="1224"/>
      </w:tblGrid>
      <w:tr w:rsidR="005437E4" w:rsidRPr="005437E4" w:rsidTr="0006404A">
        <w:trPr>
          <w:trHeight w:val="420"/>
        </w:trPr>
        <w:tc>
          <w:tcPr>
            <w:tcW w:w="68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5437E4" w:rsidRPr="005437E4" w:rsidRDefault="005437E4" w:rsidP="0006404A">
            <w:pPr>
              <w:suppressAutoHyphens w:val="0"/>
              <w:spacing w:after="240"/>
              <w:jc w:val="center"/>
              <w:rPr>
                <w:rFonts w:ascii="Calibri" w:hAnsi="Calibri" w:cs="Calibri"/>
                <w:b/>
                <w:bCs/>
                <w:sz w:val="28"/>
                <w:szCs w:val="28"/>
                <w:vertAlign w:val="subscript"/>
                <w:lang w:eastAsia="pt-BR"/>
              </w:rPr>
            </w:pPr>
            <w:r w:rsidRPr="005437E4">
              <w:rPr>
                <w:rFonts w:ascii="Calibri" w:hAnsi="Calibri" w:cs="Calibri"/>
                <w:b/>
                <w:bCs/>
                <w:sz w:val="28"/>
                <w:szCs w:val="28"/>
                <w:vertAlign w:val="subscript"/>
                <w:lang w:eastAsia="pt-BR"/>
              </w:rPr>
              <w:t>ITEM</w:t>
            </w:r>
          </w:p>
        </w:tc>
        <w:tc>
          <w:tcPr>
            <w:tcW w:w="1349" w:type="dxa"/>
            <w:tcBorders>
              <w:top w:val="single" w:sz="4" w:space="0" w:color="auto"/>
              <w:left w:val="nil"/>
              <w:bottom w:val="single" w:sz="4" w:space="0" w:color="auto"/>
              <w:right w:val="single" w:sz="4" w:space="0" w:color="auto"/>
            </w:tcBorders>
            <w:shd w:val="clear" w:color="000000" w:fill="DAEEF3"/>
            <w:noWrap/>
            <w:vAlign w:val="center"/>
            <w:hideMark/>
          </w:tcPr>
          <w:p w:rsidR="005437E4" w:rsidRPr="005437E4" w:rsidRDefault="005437E4" w:rsidP="0006404A">
            <w:pPr>
              <w:suppressAutoHyphens w:val="0"/>
              <w:spacing w:after="240"/>
              <w:jc w:val="center"/>
              <w:rPr>
                <w:rFonts w:ascii="Calibri" w:hAnsi="Calibri" w:cs="Calibri"/>
                <w:b/>
                <w:bCs/>
                <w:sz w:val="28"/>
                <w:szCs w:val="28"/>
                <w:vertAlign w:val="subscript"/>
                <w:lang w:eastAsia="pt-BR"/>
              </w:rPr>
            </w:pPr>
            <w:r w:rsidRPr="005437E4">
              <w:rPr>
                <w:rFonts w:ascii="Calibri" w:hAnsi="Calibri" w:cs="Calibri"/>
                <w:b/>
                <w:bCs/>
                <w:sz w:val="28"/>
                <w:szCs w:val="28"/>
                <w:vertAlign w:val="subscript"/>
                <w:lang w:eastAsia="pt-BR"/>
              </w:rPr>
              <w:t>Código</w:t>
            </w:r>
          </w:p>
        </w:tc>
        <w:tc>
          <w:tcPr>
            <w:tcW w:w="3274" w:type="dxa"/>
            <w:tcBorders>
              <w:top w:val="single" w:sz="4" w:space="0" w:color="auto"/>
              <w:left w:val="nil"/>
              <w:bottom w:val="single" w:sz="4" w:space="0" w:color="auto"/>
              <w:right w:val="single" w:sz="4" w:space="0" w:color="auto"/>
            </w:tcBorders>
            <w:shd w:val="clear" w:color="000000" w:fill="DAEEF3"/>
            <w:noWrap/>
            <w:vAlign w:val="center"/>
            <w:hideMark/>
          </w:tcPr>
          <w:p w:rsidR="005437E4" w:rsidRPr="005437E4" w:rsidRDefault="005437E4" w:rsidP="0006404A">
            <w:pPr>
              <w:suppressAutoHyphens w:val="0"/>
              <w:spacing w:after="240"/>
              <w:jc w:val="center"/>
              <w:rPr>
                <w:rFonts w:ascii="Calibri" w:hAnsi="Calibri" w:cs="Calibri"/>
                <w:b/>
                <w:bCs/>
                <w:sz w:val="28"/>
                <w:szCs w:val="28"/>
                <w:vertAlign w:val="subscript"/>
                <w:lang w:eastAsia="pt-BR"/>
              </w:rPr>
            </w:pPr>
            <w:r w:rsidRPr="005437E4">
              <w:rPr>
                <w:rFonts w:ascii="Calibri" w:hAnsi="Calibri" w:cs="Calibri"/>
                <w:b/>
                <w:bCs/>
                <w:sz w:val="28"/>
                <w:szCs w:val="28"/>
                <w:vertAlign w:val="subscript"/>
                <w:lang w:eastAsia="pt-BR"/>
              </w:rPr>
              <w:t>Descrição do material</w:t>
            </w:r>
          </w:p>
        </w:tc>
        <w:tc>
          <w:tcPr>
            <w:tcW w:w="1224" w:type="dxa"/>
            <w:tcBorders>
              <w:top w:val="single" w:sz="4" w:space="0" w:color="auto"/>
              <w:left w:val="nil"/>
              <w:bottom w:val="single" w:sz="4" w:space="0" w:color="auto"/>
              <w:right w:val="single" w:sz="4" w:space="0" w:color="auto"/>
            </w:tcBorders>
            <w:shd w:val="clear" w:color="000000" w:fill="DAEEF3"/>
            <w:noWrap/>
            <w:vAlign w:val="center"/>
            <w:hideMark/>
          </w:tcPr>
          <w:p w:rsidR="005437E4" w:rsidRPr="005437E4" w:rsidRDefault="005437E4" w:rsidP="0006404A">
            <w:pPr>
              <w:suppressAutoHyphens w:val="0"/>
              <w:spacing w:after="240"/>
              <w:jc w:val="center"/>
              <w:rPr>
                <w:rFonts w:ascii="Calibri" w:hAnsi="Calibri" w:cs="Calibri"/>
                <w:b/>
                <w:bCs/>
                <w:sz w:val="28"/>
                <w:szCs w:val="28"/>
                <w:vertAlign w:val="subscript"/>
                <w:lang w:eastAsia="pt-BR"/>
              </w:rPr>
            </w:pPr>
            <w:r w:rsidRPr="005437E4">
              <w:rPr>
                <w:rFonts w:ascii="Calibri" w:hAnsi="Calibri" w:cs="Calibri"/>
                <w:b/>
                <w:bCs/>
                <w:sz w:val="28"/>
                <w:szCs w:val="28"/>
                <w:vertAlign w:val="subscript"/>
                <w:lang w:eastAsia="pt-BR"/>
              </w:rPr>
              <w:t>Quant.</w:t>
            </w:r>
          </w:p>
        </w:tc>
        <w:tc>
          <w:tcPr>
            <w:tcW w:w="1380" w:type="dxa"/>
            <w:tcBorders>
              <w:top w:val="single" w:sz="4" w:space="0" w:color="auto"/>
              <w:left w:val="nil"/>
              <w:bottom w:val="single" w:sz="4" w:space="0" w:color="auto"/>
              <w:right w:val="single" w:sz="4" w:space="0" w:color="auto"/>
            </w:tcBorders>
            <w:shd w:val="clear" w:color="000000" w:fill="DAEEF3"/>
            <w:noWrap/>
            <w:vAlign w:val="center"/>
            <w:hideMark/>
          </w:tcPr>
          <w:p w:rsidR="005437E4" w:rsidRPr="005437E4" w:rsidRDefault="005437E4" w:rsidP="0006404A">
            <w:pPr>
              <w:suppressAutoHyphens w:val="0"/>
              <w:spacing w:after="240"/>
              <w:jc w:val="center"/>
              <w:rPr>
                <w:rFonts w:ascii="Calibri" w:hAnsi="Calibri" w:cs="Calibri"/>
                <w:b/>
                <w:bCs/>
                <w:sz w:val="28"/>
                <w:szCs w:val="28"/>
                <w:vertAlign w:val="subscript"/>
                <w:lang w:eastAsia="pt-BR"/>
              </w:rPr>
            </w:pPr>
            <w:r w:rsidRPr="005437E4">
              <w:rPr>
                <w:rFonts w:ascii="Calibri" w:hAnsi="Calibri" w:cs="Calibri"/>
                <w:b/>
                <w:bCs/>
                <w:sz w:val="28"/>
                <w:szCs w:val="28"/>
                <w:vertAlign w:val="subscript"/>
                <w:lang w:eastAsia="pt-BR"/>
              </w:rPr>
              <w:t>Média Unitária</w:t>
            </w:r>
          </w:p>
        </w:tc>
        <w:tc>
          <w:tcPr>
            <w:tcW w:w="1224" w:type="dxa"/>
            <w:tcBorders>
              <w:top w:val="single" w:sz="4" w:space="0" w:color="auto"/>
              <w:left w:val="nil"/>
              <w:bottom w:val="single" w:sz="4" w:space="0" w:color="auto"/>
              <w:right w:val="single" w:sz="4" w:space="0" w:color="auto"/>
            </w:tcBorders>
            <w:shd w:val="clear" w:color="000000" w:fill="DAEEF3"/>
            <w:noWrap/>
            <w:vAlign w:val="center"/>
            <w:hideMark/>
          </w:tcPr>
          <w:p w:rsidR="005437E4" w:rsidRPr="005437E4" w:rsidRDefault="005437E4" w:rsidP="0006404A">
            <w:pPr>
              <w:suppressAutoHyphens w:val="0"/>
              <w:spacing w:after="240"/>
              <w:jc w:val="center"/>
              <w:rPr>
                <w:rFonts w:ascii="Calibri" w:hAnsi="Calibri" w:cs="Calibri"/>
                <w:b/>
                <w:bCs/>
                <w:sz w:val="28"/>
                <w:szCs w:val="28"/>
                <w:vertAlign w:val="subscript"/>
                <w:lang w:eastAsia="pt-BR"/>
              </w:rPr>
            </w:pPr>
            <w:r w:rsidRPr="005437E4">
              <w:rPr>
                <w:rFonts w:ascii="Calibri" w:hAnsi="Calibri" w:cs="Calibri"/>
                <w:b/>
                <w:bCs/>
                <w:sz w:val="28"/>
                <w:szCs w:val="28"/>
                <w:vertAlign w:val="subscript"/>
                <w:lang w:eastAsia="pt-BR"/>
              </w:rPr>
              <w:t>Média Total</w:t>
            </w:r>
          </w:p>
        </w:tc>
      </w:tr>
      <w:tr w:rsidR="005437E4" w:rsidRPr="005437E4" w:rsidTr="0006404A">
        <w:trPr>
          <w:trHeight w:val="420"/>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437E4" w:rsidRPr="005437E4" w:rsidRDefault="005437E4" w:rsidP="0006404A">
            <w:pPr>
              <w:suppressAutoHyphens w:val="0"/>
              <w:spacing w:after="240"/>
              <w:jc w:val="center"/>
              <w:rPr>
                <w:rFonts w:ascii="Calibri" w:hAnsi="Calibri" w:cs="Calibri"/>
                <w:sz w:val="28"/>
                <w:szCs w:val="28"/>
                <w:vertAlign w:val="subscript"/>
                <w:lang w:eastAsia="pt-BR"/>
              </w:rPr>
            </w:pPr>
            <w:proofErr w:type="gramStart"/>
            <w:r w:rsidRPr="005437E4">
              <w:rPr>
                <w:rFonts w:ascii="Calibri" w:hAnsi="Calibri" w:cs="Calibri"/>
                <w:sz w:val="28"/>
                <w:szCs w:val="28"/>
                <w:vertAlign w:val="subscript"/>
                <w:lang w:eastAsia="pt-BR"/>
              </w:rPr>
              <w:t>1</w:t>
            </w:r>
            <w:proofErr w:type="gramEnd"/>
          </w:p>
        </w:tc>
        <w:tc>
          <w:tcPr>
            <w:tcW w:w="1349" w:type="dxa"/>
            <w:tcBorders>
              <w:top w:val="nil"/>
              <w:left w:val="nil"/>
              <w:bottom w:val="single" w:sz="4" w:space="0" w:color="auto"/>
              <w:right w:val="single" w:sz="4" w:space="0" w:color="auto"/>
            </w:tcBorders>
            <w:shd w:val="clear" w:color="auto" w:fill="auto"/>
            <w:noWrap/>
            <w:vAlign w:val="center"/>
            <w:hideMark/>
          </w:tcPr>
          <w:p w:rsidR="005437E4" w:rsidRPr="005437E4" w:rsidRDefault="005437E4" w:rsidP="0006404A">
            <w:pPr>
              <w:suppressAutoHyphens w:val="0"/>
              <w:spacing w:after="240"/>
              <w:jc w:val="center"/>
              <w:rPr>
                <w:rFonts w:ascii="Calibri" w:hAnsi="Calibri" w:cs="Calibri"/>
                <w:sz w:val="28"/>
                <w:szCs w:val="28"/>
                <w:vertAlign w:val="subscript"/>
                <w:lang w:eastAsia="pt-BR"/>
              </w:rPr>
            </w:pPr>
            <w:r w:rsidRPr="005437E4">
              <w:rPr>
                <w:rFonts w:ascii="Calibri" w:hAnsi="Calibri" w:cs="Calibri"/>
                <w:sz w:val="28"/>
                <w:szCs w:val="28"/>
                <w:vertAlign w:val="subscript"/>
                <w:lang w:eastAsia="pt-BR"/>
              </w:rPr>
              <w:t>043.031.0003-0</w:t>
            </w:r>
          </w:p>
        </w:tc>
        <w:tc>
          <w:tcPr>
            <w:tcW w:w="3274" w:type="dxa"/>
            <w:tcBorders>
              <w:top w:val="nil"/>
              <w:left w:val="nil"/>
              <w:bottom w:val="single" w:sz="4" w:space="0" w:color="auto"/>
              <w:right w:val="single" w:sz="4" w:space="0" w:color="auto"/>
            </w:tcBorders>
            <w:shd w:val="clear" w:color="000000" w:fill="FFFFFF"/>
            <w:noWrap/>
            <w:vAlign w:val="center"/>
            <w:hideMark/>
          </w:tcPr>
          <w:p w:rsidR="005437E4" w:rsidRPr="005437E4" w:rsidRDefault="005437E4" w:rsidP="0006404A">
            <w:pPr>
              <w:suppressAutoHyphens w:val="0"/>
              <w:spacing w:after="240"/>
              <w:jc w:val="center"/>
              <w:rPr>
                <w:rFonts w:ascii="Calibri" w:hAnsi="Calibri" w:cs="Calibri"/>
                <w:sz w:val="28"/>
                <w:szCs w:val="28"/>
                <w:vertAlign w:val="subscript"/>
                <w:lang w:eastAsia="pt-BR"/>
              </w:rPr>
            </w:pPr>
            <w:r w:rsidRPr="005437E4">
              <w:rPr>
                <w:rFonts w:ascii="Calibri" w:hAnsi="Calibri" w:cs="Calibri"/>
                <w:sz w:val="28"/>
                <w:szCs w:val="28"/>
                <w:vertAlign w:val="subscript"/>
                <w:lang w:eastAsia="pt-BR"/>
              </w:rPr>
              <w:t>CONCRETO BETUMINOSO USINADO A FRIO</w:t>
            </w:r>
          </w:p>
        </w:tc>
        <w:tc>
          <w:tcPr>
            <w:tcW w:w="1224" w:type="dxa"/>
            <w:tcBorders>
              <w:top w:val="nil"/>
              <w:left w:val="nil"/>
              <w:bottom w:val="single" w:sz="4" w:space="0" w:color="auto"/>
              <w:right w:val="single" w:sz="4" w:space="0" w:color="auto"/>
            </w:tcBorders>
            <w:shd w:val="clear" w:color="auto" w:fill="auto"/>
            <w:noWrap/>
            <w:vAlign w:val="center"/>
            <w:hideMark/>
          </w:tcPr>
          <w:p w:rsidR="005437E4" w:rsidRPr="005437E4" w:rsidRDefault="005437E4" w:rsidP="0006404A">
            <w:pPr>
              <w:suppressAutoHyphens w:val="0"/>
              <w:spacing w:after="240"/>
              <w:jc w:val="center"/>
              <w:rPr>
                <w:rFonts w:ascii="Calibri" w:hAnsi="Calibri" w:cs="Calibri"/>
                <w:sz w:val="28"/>
                <w:szCs w:val="28"/>
                <w:vertAlign w:val="subscript"/>
                <w:lang w:eastAsia="pt-BR"/>
              </w:rPr>
            </w:pPr>
            <w:r w:rsidRPr="005437E4">
              <w:rPr>
                <w:rFonts w:ascii="Calibri" w:hAnsi="Calibri" w:cs="Calibri"/>
                <w:sz w:val="28"/>
                <w:szCs w:val="28"/>
                <w:vertAlign w:val="subscript"/>
                <w:lang w:eastAsia="pt-BR"/>
              </w:rPr>
              <w:t>1100</w:t>
            </w:r>
            <w:r w:rsidR="00B36A3A">
              <w:rPr>
                <w:rFonts w:ascii="Calibri" w:hAnsi="Calibri" w:cs="Calibri"/>
                <w:sz w:val="28"/>
                <w:szCs w:val="28"/>
                <w:vertAlign w:val="subscript"/>
                <w:lang w:eastAsia="pt-BR"/>
              </w:rPr>
              <w:t xml:space="preserve"> kg</w:t>
            </w:r>
            <w:bookmarkStart w:id="0" w:name="_GoBack"/>
            <w:bookmarkEnd w:id="0"/>
          </w:p>
        </w:tc>
        <w:tc>
          <w:tcPr>
            <w:tcW w:w="1380" w:type="dxa"/>
            <w:tcBorders>
              <w:top w:val="nil"/>
              <w:left w:val="nil"/>
              <w:bottom w:val="single" w:sz="4" w:space="0" w:color="auto"/>
              <w:right w:val="single" w:sz="4" w:space="0" w:color="auto"/>
            </w:tcBorders>
            <w:shd w:val="clear" w:color="auto" w:fill="auto"/>
            <w:noWrap/>
            <w:vAlign w:val="center"/>
            <w:hideMark/>
          </w:tcPr>
          <w:p w:rsidR="005437E4" w:rsidRPr="005437E4" w:rsidRDefault="005437E4" w:rsidP="0006404A">
            <w:pPr>
              <w:suppressAutoHyphens w:val="0"/>
              <w:spacing w:after="240"/>
              <w:jc w:val="center"/>
              <w:rPr>
                <w:rFonts w:ascii="Calibri" w:hAnsi="Calibri" w:cs="Calibri"/>
                <w:sz w:val="28"/>
                <w:szCs w:val="28"/>
                <w:vertAlign w:val="subscript"/>
                <w:lang w:eastAsia="pt-BR"/>
              </w:rPr>
            </w:pPr>
            <w:r w:rsidRPr="005437E4">
              <w:rPr>
                <w:rFonts w:ascii="Calibri" w:hAnsi="Calibri" w:cs="Calibri"/>
                <w:sz w:val="28"/>
                <w:szCs w:val="28"/>
                <w:vertAlign w:val="subscript"/>
                <w:lang w:eastAsia="pt-BR"/>
              </w:rPr>
              <w:t>R$ 28,66</w:t>
            </w:r>
          </w:p>
        </w:tc>
        <w:tc>
          <w:tcPr>
            <w:tcW w:w="1224" w:type="dxa"/>
            <w:tcBorders>
              <w:top w:val="nil"/>
              <w:left w:val="nil"/>
              <w:bottom w:val="single" w:sz="4" w:space="0" w:color="auto"/>
              <w:right w:val="single" w:sz="4" w:space="0" w:color="auto"/>
            </w:tcBorders>
            <w:shd w:val="clear" w:color="auto" w:fill="auto"/>
            <w:noWrap/>
            <w:vAlign w:val="center"/>
            <w:hideMark/>
          </w:tcPr>
          <w:p w:rsidR="005437E4" w:rsidRPr="005437E4" w:rsidRDefault="005437E4" w:rsidP="0006404A">
            <w:pPr>
              <w:suppressAutoHyphens w:val="0"/>
              <w:spacing w:after="240"/>
              <w:jc w:val="center"/>
              <w:rPr>
                <w:rFonts w:ascii="Calibri" w:hAnsi="Calibri" w:cs="Calibri"/>
                <w:sz w:val="28"/>
                <w:szCs w:val="28"/>
                <w:vertAlign w:val="subscript"/>
                <w:lang w:eastAsia="pt-BR"/>
              </w:rPr>
            </w:pPr>
            <w:r w:rsidRPr="005437E4">
              <w:rPr>
                <w:rFonts w:ascii="Calibri" w:hAnsi="Calibri" w:cs="Calibri"/>
                <w:sz w:val="28"/>
                <w:szCs w:val="28"/>
                <w:vertAlign w:val="subscript"/>
                <w:lang w:eastAsia="pt-BR"/>
              </w:rPr>
              <w:t>R$ 31.526,00</w:t>
            </w:r>
          </w:p>
        </w:tc>
      </w:tr>
      <w:tr w:rsidR="0006404A" w:rsidRPr="0006404A" w:rsidTr="0006404A">
        <w:trPr>
          <w:trHeight w:val="420"/>
        </w:trPr>
        <w:tc>
          <w:tcPr>
            <w:tcW w:w="7912" w:type="dxa"/>
            <w:gridSpan w:val="5"/>
            <w:tcBorders>
              <w:top w:val="nil"/>
              <w:left w:val="single" w:sz="4" w:space="0" w:color="auto"/>
              <w:bottom w:val="single" w:sz="4" w:space="0" w:color="auto"/>
              <w:right w:val="single" w:sz="4" w:space="0" w:color="auto"/>
            </w:tcBorders>
            <w:shd w:val="clear" w:color="auto" w:fill="auto"/>
            <w:noWrap/>
            <w:vAlign w:val="center"/>
          </w:tcPr>
          <w:p w:rsidR="0006404A" w:rsidRPr="005437E4" w:rsidRDefault="0006404A" w:rsidP="0006404A">
            <w:pPr>
              <w:suppressAutoHyphens w:val="0"/>
              <w:spacing w:after="240"/>
              <w:jc w:val="center"/>
              <w:rPr>
                <w:rFonts w:ascii="Calibri" w:hAnsi="Calibri" w:cs="Calibri"/>
                <w:sz w:val="28"/>
                <w:szCs w:val="28"/>
                <w:vertAlign w:val="subscript"/>
                <w:lang w:eastAsia="pt-BR"/>
              </w:rPr>
            </w:pPr>
            <w:r>
              <w:rPr>
                <w:rFonts w:ascii="Calibri" w:hAnsi="Calibri" w:cs="Calibri"/>
                <w:sz w:val="28"/>
                <w:szCs w:val="28"/>
                <w:vertAlign w:val="subscript"/>
                <w:lang w:eastAsia="pt-BR"/>
              </w:rPr>
              <w:t>TOTAL</w:t>
            </w:r>
          </w:p>
        </w:tc>
        <w:tc>
          <w:tcPr>
            <w:tcW w:w="1224" w:type="dxa"/>
            <w:tcBorders>
              <w:top w:val="nil"/>
              <w:left w:val="nil"/>
              <w:bottom w:val="single" w:sz="4" w:space="0" w:color="auto"/>
              <w:right w:val="single" w:sz="4" w:space="0" w:color="auto"/>
            </w:tcBorders>
            <w:shd w:val="clear" w:color="auto" w:fill="auto"/>
            <w:noWrap/>
            <w:vAlign w:val="center"/>
          </w:tcPr>
          <w:p w:rsidR="0006404A" w:rsidRPr="0006404A" w:rsidRDefault="0006404A" w:rsidP="0006404A">
            <w:pPr>
              <w:suppressAutoHyphens w:val="0"/>
              <w:spacing w:after="240"/>
              <w:jc w:val="center"/>
              <w:rPr>
                <w:rFonts w:ascii="Calibri" w:hAnsi="Calibri" w:cs="Calibri"/>
                <w:b/>
                <w:bCs/>
                <w:color w:val="FF0000"/>
                <w:sz w:val="28"/>
                <w:szCs w:val="28"/>
                <w:vertAlign w:val="subscript"/>
                <w:lang w:eastAsia="pt-BR"/>
              </w:rPr>
            </w:pPr>
            <w:r w:rsidRPr="0006404A">
              <w:rPr>
                <w:rFonts w:ascii="Calibri" w:hAnsi="Calibri" w:cs="Calibri"/>
                <w:b/>
                <w:bCs/>
                <w:color w:val="FF0000"/>
                <w:sz w:val="28"/>
                <w:szCs w:val="28"/>
                <w:vertAlign w:val="subscript"/>
                <w:lang w:eastAsia="pt-BR"/>
              </w:rPr>
              <w:t>R$ 31.526,00</w:t>
            </w:r>
          </w:p>
        </w:tc>
      </w:tr>
      <w:tr w:rsidR="0006404A" w:rsidRPr="005437E4" w:rsidTr="0006404A">
        <w:trPr>
          <w:trHeight w:val="420"/>
        </w:trPr>
        <w:tc>
          <w:tcPr>
            <w:tcW w:w="9136"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06404A" w:rsidRDefault="0006404A" w:rsidP="0006404A">
            <w:pPr>
              <w:suppressAutoHyphens w:val="0"/>
              <w:spacing w:after="240"/>
              <w:jc w:val="center"/>
              <w:rPr>
                <w:rFonts w:ascii="Calibri" w:hAnsi="Calibri" w:cs="Calibri"/>
                <w:sz w:val="28"/>
                <w:szCs w:val="28"/>
                <w:vertAlign w:val="subscript"/>
                <w:lang w:eastAsia="pt-BR"/>
              </w:rPr>
            </w:pPr>
            <w:r w:rsidRPr="0006404A">
              <w:rPr>
                <w:rFonts w:ascii="Calibri" w:hAnsi="Calibri" w:cs="Calibri"/>
                <w:sz w:val="28"/>
                <w:szCs w:val="28"/>
                <w:vertAlign w:val="subscript"/>
                <w:lang w:eastAsia="pt-BR"/>
              </w:rPr>
              <w:t>Pesquisa de preços realizada na ferramenta eletrônica Banco de Preços conforme artigo 17 do RILC. O preço de referência foi obtido através da média das 03 melhores propostas apresentadas em licitação de mesmo objeto.</w:t>
            </w:r>
          </w:p>
        </w:tc>
      </w:tr>
    </w:tbl>
    <w:p w:rsidR="00305E5E" w:rsidRPr="005437E4" w:rsidRDefault="00305E5E" w:rsidP="0006404A">
      <w:pPr>
        <w:spacing w:after="240" w:line="360" w:lineRule="auto"/>
        <w:rPr>
          <w:rFonts w:cs="Arial"/>
          <w:b/>
          <w:color w:val="FF0000"/>
          <w:sz w:val="22"/>
          <w:szCs w:val="22"/>
          <w:highlight w:val="yellow"/>
        </w:rPr>
      </w:pPr>
    </w:p>
    <w:p w:rsidR="00B41EF6" w:rsidRPr="00862A9B" w:rsidRDefault="00924129" w:rsidP="0006404A">
      <w:pPr>
        <w:numPr>
          <w:ilvl w:val="0"/>
          <w:numId w:val="3"/>
        </w:numPr>
        <w:spacing w:after="240" w:line="360" w:lineRule="auto"/>
        <w:ind w:left="284" w:hanging="284"/>
        <w:rPr>
          <w:rFonts w:cs="Arial"/>
          <w:b/>
          <w:bCs/>
          <w:sz w:val="24"/>
          <w:szCs w:val="24"/>
        </w:rPr>
      </w:pPr>
      <w:r w:rsidRPr="00862A9B">
        <w:rPr>
          <w:rFonts w:cs="Arial"/>
          <w:b/>
          <w:bCs/>
          <w:sz w:val="24"/>
          <w:szCs w:val="24"/>
        </w:rPr>
        <w:t>ACEITABILIDADE DA PROPOSTA</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Finalizada a etapa de lances, a CESAMA poderá solicitar AMOSTRA d</w:t>
      </w:r>
      <w:r w:rsidR="0003298F" w:rsidRPr="00862A9B">
        <w:rPr>
          <w:rFonts w:cs="Arial"/>
          <w:sz w:val="24"/>
          <w:szCs w:val="24"/>
        </w:rPr>
        <w:t>o</w:t>
      </w:r>
      <w:r w:rsidRPr="00862A9B">
        <w:rPr>
          <w:rFonts w:cs="Arial"/>
          <w:sz w:val="24"/>
          <w:szCs w:val="24"/>
        </w:rPr>
        <w:t xml:space="preserve"> licitante detentor do menor preço, para verificação da conformidade do material ofertado com as especificações exigidas neste Termo de Referência.</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 xml:space="preserve">A amostra solicitada deverá ser entregue em embalagem própria, devidamente lacrada e observadas as demais condições de segurança, no </w:t>
      </w:r>
      <w:r w:rsidR="00756995" w:rsidRPr="00862A9B">
        <w:rPr>
          <w:rFonts w:cs="Arial"/>
          <w:b/>
          <w:sz w:val="24"/>
          <w:szCs w:val="24"/>
        </w:rPr>
        <w:t xml:space="preserve">Departamento de </w:t>
      </w:r>
      <w:r w:rsidR="00AE69C3" w:rsidRPr="00862A9B">
        <w:rPr>
          <w:rFonts w:cs="Arial"/>
          <w:b/>
          <w:sz w:val="24"/>
          <w:szCs w:val="24"/>
        </w:rPr>
        <w:t>Compras e Estoque</w:t>
      </w:r>
      <w:r w:rsidR="00756995" w:rsidRPr="00862A9B">
        <w:rPr>
          <w:rFonts w:cs="Arial"/>
          <w:sz w:val="24"/>
          <w:szCs w:val="24"/>
        </w:rPr>
        <w:t xml:space="preserve">, à </w:t>
      </w:r>
      <w:r w:rsidR="00AE69C3" w:rsidRPr="00862A9B">
        <w:rPr>
          <w:rFonts w:cs="Arial"/>
          <w:sz w:val="24"/>
          <w:szCs w:val="24"/>
        </w:rPr>
        <w:t>Rua Santa Terezinha, nº 505, Bairro Santa Terezinha</w:t>
      </w:r>
      <w:r w:rsidR="00756995" w:rsidRPr="00862A9B">
        <w:rPr>
          <w:rFonts w:cs="Arial"/>
          <w:sz w:val="24"/>
          <w:szCs w:val="24"/>
        </w:rPr>
        <w:t>, Juiz de Fora / MG, CEP 36.0</w:t>
      </w:r>
      <w:r w:rsidR="00AE69C3" w:rsidRPr="00862A9B">
        <w:rPr>
          <w:rFonts w:cs="Arial"/>
          <w:sz w:val="24"/>
          <w:szCs w:val="24"/>
        </w:rPr>
        <w:t>45</w:t>
      </w:r>
      <w:r w:rsidR="00756995" w:rsidRPr="00862A9B">
        <w:rPr>
          <w:rFonts w:cs="Arial"/>
          <w:sz w:val="24"/>
          <w:szCs w:val="24"/>
        </w:rPr>
        <w:t>-</w:t>
      </w:r>
      <w:r w:rsidR="00AE69C3" w:rsidRPr="00862A9B">
        <w:rPr>
          <w:rFonts w:cs="Arial"/>
          <w:sz w:val="24"/>
          <w:szCs w:val="24"/>
        </w:rPr>
        <w:t>490</w:t>
      </w:r>
      <w:r w:rsidRPr="00862A9B">
        <w:rPr>
          <w:rFonts w:cs="Arial"/>
          <w:sz w:val="24"/>
          <w:szCs w:val="24"/>
        </w:rPr>
        <w:t xml:space="preserve">, no </w:t>
      </w:r>
      <w:r w:rsidRPr="00862A9B">
        <w:rPr>
          <w:rFonts w:cs="Arial"/>
          <w:b/>
          <w:sz w:val="24"/>
          <w:szCs w:val="24"/>
        </w:rPr>
        <w:t>prazo de 03 (três) dias úteis</w:t>
      </w:r>
      <w:r w:rsidRPr="00862A9B">
        <w:rPr>
          <w:rFonts w:cs="Arial"/>
          <w:sz w:val="24"/>
          <w:szCs w:val="24"/>
        </w:rPr>
        <w:t xml:space="preserve"> contados a partir da solicitação </w:t>
      </w:r>
      <w:proofErr w:type="gramStart"/>
      <w:r w:rsidRPr="00862A9B">
        <w:rPr>
          <w:rFonts w:cs="Arial"/>
          <w:sz w:val="24"/>
          <w:szCs w:val="24"/>
        </w:rPr>
        <w:t>do</w:t>
      </w:r>
      <w:r w:rsidR="004143D0" w:rsidRPr="00862A9B">
        <w:rPr>
          <w:rFonts w:cs="Arial"/>
          <w:sz w:val="24"/>
          <w:szCs w:val="24"/>
        </w:rPr>
        <w:t>(</w:t>
      </w:r>
      <w:proofErr w:type="gramEnd"/>
      <w:r w:rsidR="004143D0" w:rsidRPr="00862A9B">
        <w:rPr>
          <w:rFonts w:cs="Arial"/>
          <w:sz w:val="24"/>
          <w:szCs w:val="24"/>
        </w:rPr>
        <w:t>a)</w:t>
      </w:r>
      <w:r w:rsidRPr="00862A9B">
        <w:rPr>
          <w:rFonts w:cs="Arial"/>
          <w:sz w:val="24"/>
          <w:szCs w:val="24"/>
        </w:rPr>
        <w:t xml:space="preserve"> Pregoeiro</w:t>
      </w:r>
      <w:r w:rsidR="004143D0" w:rsidRPr="00862A9B">
        <w:rPr>
          <w:rFonts w:cs="Arial"/>
          <w:sz w:val="24"/>
          <w:szCs w:val="24"/>
        </w:rPr>
        <w:t>(a)</w:t>
      </w:r>
      <w:r w:rsidRPr="00862A9B">
        <w:rPr>
          <w:rFonts w:cs="Arial"/>
          <w:sz w:val="24"/>
          <w:szCs w:val="24"/>
        </w:rPr>
        <w:t xml:space="preserve"> no </w:t>
      </w:r>
      <w:r w:rsidRPr="00862A9B">
        <w:rPr>
          <w:rFonts w:cs="Arial"/>
          <w:i/>
          <w:sz w:val="24"/>
          <w:szCs w:val="24"/>
        </w:rPr>
        <w:t>chat</w:t>
      </w:r>
      <w:r w:rsidRPr="00862A9B">
        <w:rPr>
          <w:rFonts w:cs="Arial"/>
          <w:sz w:val="24"/>
          <w:szCs w:val="24"/>
        </w:rPr>
        <w:t xml:space="preserve"> do </w:t>
      </w:r>
      <w:r w:rsidR="00AE69C3" w:rsidRPr="00862A9B">
        <w:rPr>
          <w:rFonts w:cs="Arial"/>
          <w:i/>
          <w:sz w:val="24"/>
          <w:szCs w:val="24"/>
        </w:rPr>
        <w:t>Portal de Compras Governamentais</w:t>
      </w:r>
      <w:r w:rsidRPr="00862A9B">
        <w:rPr>
          <w:rFonts w:cs="Arial"/>
          <w:sz w:val="24"/>
          <w:szCs w:val="24"/>
        </w:rPr>
        <w:t>.</w:t>
      </w:r>
    </w:p>
    <w:p w:rsidR="00B41EF6" w:rsidRPr="00862A9B" w:rsidRDefault="0003298F" w:rsidP="0006404A">
      <w:pPr>
        <w:numPr>
          <w:ilvl w:val="2"/>
          <w:numId w:val="3"/>
        </w:numPr>
        <w:autoSpaceDE w:val="0"/>
        <w:autoSpaceDN w:val="0"/>
        <w:adjustRightInd w:val="0"/>
        <w:spacing w:after="240" w:line="360" w:lineRule="auto"/>
        <w:ind w:left="0" w:firstLine="0"/>
        <w:rPr>
          <w:rFonts w:cs="Arial"/>
          <w:sz w:val="24"/>
          <w:szCs w:val="24"/>
        </w:rPr>
      </w:pPr>
      <w:r w:rsidRPr="00862A9B">
        <w:rPr>
          <w:rFonts w:cs="Arial"/>
          <w:sz w:val="24"/>
          <w:szCs w:val="24"/>
        </w:rPr>
        <w:t>O</w:t>
      </w:r>
      <w:r w:rsidR="00B41EF6" w:rsidRPr="00862A9B">
        <w:rPr>
          <w:rFonts w:cs="Arial"/>
          <w:sz w:val="24"/>
          <w:szCs w:val="24"/>
        </w:rPr>
        <w:t xml:space="preserve"> licitante que não puder encaminhar amostra no prazo acima indicado deverá solicitar sua prorrogação IMEDIATAMENTE, no </w:t>
      </w:r>
      <w:r w:rsidR="00B41EF6" w:rsidRPr="00862A9B">
        <w:rPr>
          <w:rFonts w:cs="Arial"/>
          <w:i/>
          <w:sz w:val="24"/>
          <w:szCs w:val="24"/>
        </w:rPr>
        <w:t>chat</w:t>
      </w:r>
      <w:r w:rsidR="00B41EF6" w:rsidRPr="00862A9B">
        <w:rPr>
          <w:rFonts w:cs="Arial"/>
          <w:sz w:val="24"/>
          <w:szCs w:val="24"/>
        </w:rPr>
        <w:t xml:space="preserve"> do sistema ou por e-mail, desde que por motivo justificado e aceito </w:t>
      </w:r>
      <w:proofErr w:type="gramStart"/>
      <w:r w:rsidR="00B41EF6" w:rsidRPr="00862A9B">
        <w:rPr>
          <w:rFonts w:cs="Arial"/>
          <w:sz w:val="24"/>
          <w:szCs w:val="24"/>
        </w:rPr>
        <w:t>pelo</w:t>
      </w:r>
      <w:r w:rsidR="004143D0" w:rsidRPr="00862A9B">
        <w:rPr>
          <w:rFonts w:cs="Arial"/>
          <w:sz w:val="24"/>
          <w:szCs w:val="24"/>
        </w:rPr>
        <w:t>(</w:t>
      </w:r>
      <w:proofErr w:type="gramEnd"/>
      <w:r w:rsidR="004143D0" w:rsidRPr="00862A9B">
        <w:rPr>
          <w:rFonts w:cs="Arial"/>
          <w:sz w:val="24"/>
          <w:szCs w:val="24"/>
        </w:rPr>
        <w:t>a)</w:t>
      </w:r>
      <w:r w:rsidR="00B41EF6" w:rsidRPr="00862A9B">
        <w:rPr>
          <w:rFonts w:cs="Arial"/>
          <w:sz w:val="24"/>
          <w:szCs w:val="24"/>
        </w:rPr>
        <w:t xml:space="preserve"> Pregoeiro</w:t>
      </w:r>
      <w:r w:rsidR="004143D0" w:rsidRPr="00862A9B">
        <w:rPr>
          <w:rFonts w:cs="Arial"/>
          <w:sz w:val="24"/>
          <w:szCs w:val="24"/>
        </w:rPr>
        <w:t>(a)</w:t>
      </w:r>
      <w:r w:rsidR="00B41EF6" w:rsidRPr="00862A9B">
        <w:rPr>
          <w:rFonts w:cs="Arial"/>
          <w:sz w:val="24"/>
          <w:szCs w:val="24"/>
        </w:rPr>
        <w:t xml:space="preserve">, que definirá prazo suficiente para o envio do </w:t>
      </w:r>
      <w:r w:rsidR="004143D0" w:rsidRPr="00862A9B">
        <w:rPr>
          <w:rFonts w:cs="Arial"/>
          <w:sz w:val="24"/>
          <w:szCs w:val="24"/>
        </w:rPr>
        <w:t>material</w:t>
      </w:r>
      <w:r w:rsidR="00B41EF6" w:rsidRPr="00862A9B">
        <w:rPr>
          <w:rFonts w:cs="Arial"/>
          <w:sz w:val="24"/>
          <w:szCs w:val="24"/>
        </w:rPr>
        <w:t xml:space="preserve">, </w:t>
      </w:r>
      <w:r w:rsidR="00B41EF6" w:rsidRPr="00862A9B">
        <w:rPr>
          <w:rFonts w:cs="Arial"/>
          <w:sz w:val="24"/>
          <w:szCs w:val="24"/>
          <w:u w:val="single"/>
        </w:rPr>
        <w:t>sob pena de desclassificação</w:t>
      </w:r>
      <w:r w:rsidR="00B41EF6" w:rsidRPr="00862A9B">
        <w:rPr>
          <w:rFonts w:cs="Arial"/>
          <w:sz w:val="24"/>
          <w:szCs w:val="24"/>
        </w:rPr>
        <w:t>.</w:t>
      </w:r>
    </w:p>
    <w:p w:rsidR="00B41EF6" w:rsidRPr="00862A9B" w:rsidRDefault="0003298F" w:rsidP="0006404A">
      <w:pPr>
        <w:numPr>
          <w:ilvl w:val="2"/>
          <w:numId w:val="3"/>
        </w:numPr>
        <w:spacing w:after="240" w:line="360" w:lineRule="auto"/>
        <w:ind w:left="0" w:firstLine="0"/>
        <w:rPr>
          <w:rFonts w:cs="Arial"/>
          <w:bCs/>
          <w:sz w:val="24"/>
          <w:szCs w:val="24"/>
        </w:rPr>
      </w:pPr>
      <w:r w:rsidRPr="00862A9B">
        <w:rPr>
          <w:rFonts w:cs="Arial"/>
          <w:bCs/>
          <w:sz w:val="24"/>
          <w:szCs w:val="24"/>
        </w:rPr>
        <w:t>O</w:t>
      </w:r>
      <w:r w:rsidR="00B41EF6" w:rsidRPr="00862A9B">
        <w:rPr>
          <w:rFonts w:cs="Arial"/>
          <w:bCs/>
          <w:sz w:val="24"/>
          <w:szCs w:val="24"/>
        </w:rPr>
        <w:t xml:space="preserve"> licitante que não encaminhar a amostra no prazo estabelecido será DESCLASSIFICAD</w:t>
      </w:r>
      <w:r w:rsidRPr="00862A9B">
        <w:rPr>
          <w:rFonts w:cs="Arial"/>
          <w:bCs/>
          <w:sz w:val="24"/>
          <w:szCs w:val="24"/>
        </w:rPr>
        <w:t>O</w:t>
      </w:r>
      <w:r w:rsidR="00B41EF6" w:rsidRPr="00862A9B">
        <w:rPr>
          <w:rFonts w:cs="Arial"/>
          <w:bCs/>
          <w:sz w:val="24"/>
          <w:szCs w:val="24"/>
        </w:rPr>
        <w:t>.</w:t>
      </w:r>
    </w:p>
    <w:p w:rsidR="00B41EF6" w:rsidRPr="00862A9B" w:rsidRDefault="00B41EF6" w:rsidP="0006404A">
      <w:pPr>
        <w:numPr>
          <w:ilvl w:val="2"/>
          <w:numId w:val="3"/>
        </w:numPr>
        <w:autoSpaceDE w:val="0"/>
        <w:autoSpaceDN w:val="0"/>
        <w:adjustRightInd w:val="0"/>
        <w:spacing w:after="240" w:line="360" w:lineRule="auto"/>
        <w:ind w:left="0" w:firstLine="0"/>
        <w:rPr>
          <w:rFonts w:cs="Arial"/>
          <w:sz w:val="24"/>
          <w:szCs w:val="24"/>
        </w:rPr>
      </w:pPr>
      <w:proofErr w:type="gramStart"/>
      <w:r w:rsidRPr="00862A9B">
        <w:rPr>
          <w:rFonts w:cs="Arial"/>
          <w:bCs/>
          <w:sz w:val="24"/>
          <w:szCs w:val="24"/>
        </w:rPr>
        <w:t>Após</w:t>
      </w:r>
      <w:proofErr w:type="gramEnd"/>
      <w:r w:rsidRPr="00862A9B">
        <w:rPr>
          <w:rFonts w:cs="Arial"/>
          <w:bCs/>
          <w:sz w:val="24"/>
          <w:szCs w:val="24"/>
        </w:rPr>
        <w:t xml:space="preserve"> vencido o prazo de entrega da amostra, não será permitido fazer ajustes ou modificações no </w:t>
      </w:r>
      <w:r w:rsidR="00F73A02" w:rsidRPr="00862A9B">
        <w:rPr>
          <w:rFonts w:cs="Arial"/>
          <w:bCs/>
          <w:sz w:val="24"/>
          <w:szCs w:val="24"/>
        </w:rPr>
        <w:t>material</w:t>
      </w:r>
      <w:r w:rsidRPr="00862A9B">
        <w:rPr>
          <w:rFonts w:cs="Arial"/>
          <w:bCs/>
          <w:sz w:val="24"/>
          <w:szCs w:val="24"/>
        </w:rPr>
        <w:t xml:space="preserve"> apresentado para fins de adequá-lo à especificação constante deste </w:t>
      </w:r>
      <w:r w:rsidR="00924129" w:rsidRPr="00862A9B">
        <w:rPr>
          <w:rFonts w:cs="Arial"/>
          <w:bCs/>
          <w:sz w:val="24"/>
          <w:szCs w:val="24"/>
        </w:rPr>
        <w:t>Termo de Referência</w:t>
      </w:r>
      <w:r w:rsidRPr="00862A9B">
        <w:rPr>
          <w:rFonts w:cs="Arial"/>
          <w:bCs/>
          <w:sz w:val="24"/>
          <w:szCs w:val="24"/>
        </w:rPr>
        <w:t>.</w:t>
      </w:r>
    </w:p>
    <w:p w:rsidR="00B41EF6" w:rsidRPr="00862A9B" w:rsidRDefault="00924129"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lastRenderedPageBreak/>
        <w:t xml:space="preserve">O material apresentado como amostra ficará à disposição da área responsável pela sua análise e aprovação e poderá ser aberto, manuseado, sendo devolvido </w:t>
      </w:r>
      <w:r w:rsidR="0003298F" w:rsidRPr="00862A9B">
        <w:rPr>
          <w:rFonts w:cs="Arial"/>
          <w:sz w:val="24"/>
          <w:szCs w:val="24"/>
        </w:rPr>
        <w:t>ao</w:t>
      </w:r>
      <w:r w:rsidRPr="00862A9B">
        <w:rPr>
          <w:rFonts w:cs="Arial"/>
          <w:sz w:val="24"/>
          <w:szCs w:val="24"/>
        </w:rPr>
        <w:t xml:space="preserve"> licitante, posteriormente, no estado em que se encontrar, podendo ficar retida até a entrega total do item licitado</w:t>
      </w:r>
      <w:r w:rsidR="00B41EF6" w:rsidRPr="00862A9B">
        <w:rPr>
          <w:rFonts w:cs="Arial"/>
          <w:sz w:val="24"/>
          <w:szCs w:val="24"/>
        </w:rPr>
        <w:t>.</w:t>
      </w:r>
    </w:p>
    <w:p w:rsidR="00B41EF6" w:rsidRPr="00862A9B" w:rsidRDefault="00924129"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A amostra será analisada pela área técnica da CESAMA, que emitirá parecer sobre sua aceitação no prazo de 10 (dez) dias, podendo ser prorrogado em situações extraordinárias</w:t>
      </w:r>
      <w:r w:rsidR="00B41EF6" w:rsidRPr="00862A9B">
        <w:rPr>
          <w:rFonts w:cs="Arial"/>
          <w:sz w:val="24"/>
          <w:szCs w:val="24"/>
        </w:rPr>
        <w:t>.</w:t>
      </w:r>
    </w:p>
    <w:p w:rsidR="00B41EF6" w:rsidRPr="00862A9B" w:rsidRDefault="00B41EF6" w:rsidP="0006404A">
      <w:pPr>
        <w:numPr>
          <w:ilvl w:val="1"/>
          <w:numId w:val="3"/>
        </w:numPr>
        <w:spacing w:after="240" w:line="360" w:lineRule="auto"/>
        <w:ind w:left="0" w:firstLine="0"/>
        <w:rPr>
          <w:rFonts w:cs="Arial"/>
          <w:sz w:val="24"/>
          <w:szCs w:val="24"/>
        </w:rPr>
      </w:pPr>
      <w:r w:rsidRPr="00862A9B">
        <w:rPr>
          <w:rFonts w:cs="Arial"/>
          <w:sz w:val="24"/>
          <w:szCs w:val="24"/>
        </w:rPr>
        <w:t xml:space="preserve">A CESAMA poderá submeter </w:t>
      </w:r>
      <w:proofErr w:type="gramStart"/>
      <w:r w:rsidRPr="00862A9B">
        <w:rPr>
          <w:rFonts w:cs="Arial"/>
          <w:sz w:val="24"/>
          <w:szCs w:val="24"/>
        </w:rPr>
        <w:t>a</w:t>
      </w:r>
      <w:proofErr w:type="gramEnd"/>
      <w:r w:rsidRPr="00862A9B">
        <w:rPr>
          <w:rFonts w:cs="Arial"/>
          <w:sz w:val="24"/>
          <w:szCs w:val="24"/>
        </w:rPr>
        <w:t xml:space="preserve"> amostra à instituição especializada para análise do atendimento às características exigidas no edital.</w:t>
      </w:r>
    </w:p>
    <w:p w:rsidR="00B41EF6" w:rsidRDefault="00924129" w:rsidP="0006404A">
      <w:pPr>
        <w:numPr>
          <w:ilvl w:val="1"/>
          <w:numId w:val="3"/>
        </w:numPr>
        <w:spacing w:after="240" w:line="360" w:lineRule="auto"/>
        <w:ind w:left="0" w:firstLine="0"/>
        <w:rPr>
          <w:rFonts w:cs="Arial"/>
          <w:sz w:val="24"/>
          <w:szCs w:val="24"/>
        </w:rPr>
      </w:pPr>
      <w:r w:rsidRPr="00862A9B">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862A9B">
        <w:rPr>
          <w:rFonts w:cs="Arial"/>
          <w:bCs/>
          <w:sz w:val="24"/>
          <w:szCs w:val="24"/>
        </w:rPr>
        <w:t>08:00</w:t>
      </w:r>
      <w:proofErr w:type="gramEnd"/>
      <w:r w:rsidRPr="00862A9B">
        <w:rPr>
          <w:rFonts w:cs="Arial"/>
          <w:bCs/>
          <w:sz w:val="24"/>
          <w:szCs w:val="24"/>
        </w:rPr>
        <w:t xml:space="preserve">h às 11:30h </w:t>
      </w:r>
      <w:r w:rsidRPr="0006404A">
        <w:rPr>
          <w:rFonts w:cs="Arial"/>
          <w:sz w:val="24"/>
          <w:szCs w:val="24"/>
        </w:rPr>
        <w:t>e de 13:00h as 16:00h</w:t>
      </w:r>
      <w:r w:rsidR="00B41EF6" w:rsidRPr="00862A9B">
        <w:rPr>
          <w:rFonts w:cs="Arial"/>
          <w:sz w:val="24"/>
          <w:szCs w:val="24"/>
        </w:rPr>
        <w:t>.</w:t>
      </w:r>
    </w:p>
    <w:p w:rsidR="0006404A" w:rsidRPr="005C2A25" w:rsidRDefault="0006404A" w:rsidP="0006404A">
      <w:pPr>
        <w:numPr>
          <w:ilvl w:val="1"/>
          <w:numId w:val="3"/>
        </w:numPr>
        <w:spacing w:after="240" w:line="360" w:lineRule="auto"/>
        <w:ind w:left="0" w:firstLine="0"/>
        <w:rPr>
          <w:rFonts w:cs="Arial"/>
          <w:sz w:val="24"/>
          <w:szCs w:val="24"/>
          <w:highlight w:val="cyan"/>
        </w:rPr>
      </w:pPr>
      <w:r w:rsidRPr="005C2A25">
        <w:rPr>
          <w:rFonts w:cs="Arial"/>
          <w:sz w:val="24"/>
          <w:szCs w:val="24"/>
          <w:highlight w:val="cyan"/>
        </w:rPr>
        <w:t>A CESAMA poderá exigir laudo de inspeção técnica de controle de qualidade, a fim de comprovar a adequação dos materiais ofertados, além dos laudos determinados na descrição do objeto.</w:t>
      </w:r>
    </w:p>
    <w:p w:rsidR="0006404A" w:rsidRPr="005C2A25" w:rsidRDefault="0006404A" w:rsidP="0006404A">
      <w:pPr>
        <w:numPr>
          <w:ilvl w:val="1"/>
          <w:numId w:val="3"/>
        </w:numPr>
        <w:spacing w:after="240" w:line="360" w:lineRule="auto"/>
        <w:ind w:left="0" w:firstLine="0"/>
        <w:rPr>
          <w:rFonts w:cs="Arial"/>
          <w:sz w:val="24"/>
          <w:szCs w:val="24"/>
          <w:highlight w:val="cyan"/>
        </w:rPr>
      </w:pPr>
      <w:r w:rsidRPr="005C2A25">
        <w:rPr>
          <w:rFonts w:cs="Arial"/>
          <w:sz w:val="24"/>
          <w:szCs w:val="24"/>
          <w:highlight w:val="cyan"/>
        </w:rPr>
        <w:t xml:space="preserve">Os laudos previstos no item 6.7 </w:t>
      </w:r>
      <w:r w:rsidR="005C2A25" w:rsidRPr="005C2A25">
        <w:rPr>
          <w:rFonts w:cs="Arial"/>
          <w:sz w:val="24"/>
          <w:szCs w:val="24"/>
          <w:highlight w:val="cyan"/>
        </w:rPr>
        <w:t xml:space="preserve">e no item </w:t>
      </w:r>
      <w:proofErr w:type="gramStart"/>
      <w:r w:rsidR="005C2A25" w:rsidRPr="005C2A25">
        <w:rPr>
          <w:rFonts w:cs="Arial"/>
          <w:sz w:val="24"/>
          <w:szCs w:val="24"/>
          <w:highlight w:val="cyan"/>
        </w:rPr>
        <w:t>4</w:t>
      </w:r>
      <w:proofErr w:type="gramEnd"/>
      <w:r w:rsidR="005C2A25" w:rsidRPr="005C2A25">
        <w:rPr>
          <w:rFonts w:cs="Arial"/>
          <w:sz w:val="24"/>
          <w:szCs w:val="24"/>
          <w:highlight w:val="cyan"/>
        </w:rPr>
        <w:t xml:space="preserve"> </w:t>
      </w:r>
      <w:r w:rsidRPr="005C2A25">
        <w:rPr>
          <w:rFonts w:cs="Arial"/>
          <w:sz w:val="24"/>
          <w:szCs w:val="24"/>
          <w:highlight w:val="cyan"/>
        </w:rPr>
        <w:t>poderão ser emitidos por laboratórios próprios ou de terceiros, ficando TODAS as despesas por conta do fornecedor</w:t>
      </w:r>
    </w:p>
    <w:p w:rsidR="00B41EF6" w:rsidRPr="00862A9B" w:rsidRDefault="00B41EF6" w:rsidP="0006404A">
      <w:pPr>
        <w:numPr>
          <w:ilvl w:val="0"/>
          <w:numId w:val="3"/>
        </w:numPr>
        <w:spacing w:after="240" w:line="360" w:lineRule="auto"/>
        <w:ind w:left="284" w:hanging="284"/>
        <w:rPr>
          <w:rFonts w:cs="Arial"/>
          <w:b/>
          <w:bCs/>
          <w:sz w:val="24"/>
          <w:szCs w:val="24"/>
          <w:u w:val="single"/>
        </w:rPr>
      </w:pPr>
      <w:r w:rsidRPr="00862A9B">
        <w:rPr>
          <w:rFonts w:cs="Arial"/>
          <w:b/>
          <w:bCs/>
          <w:sz w:val="24"/>
          <w:szCs w:val="24"/>
        </w:rPr>
        <w:t>ENTREGA E CONDIÇÕES DE FORNECIMENTO</w:t>
      </w:r>
    </w:p>
    <w:p w:rsidR="00B41EF6" w:rsidRPr="00862A9B" w:rsidRDefault="00B41EF6" w:rsidP="0006404A">
      <w:pPr>
        <w:numPr>
          <w:ilvl w:val="1"/>
          <w:numId w:val="3"/>
        </w:numPr>
        <w:spacing w:after="240" w:line="360" w:lineRule="auto"/>
        <w:ind w:left="0" w:firstLine="0"/>
        <w:rPr>
          <w:rFonts w:cs="Arial"/>
          <w:bCs/>
          <w:sz w:val="24"/>
          <w:szCs w:val="24"/>
        </w:rPr>
      </w:pPr>
      <w:r w:rsidRPr="00862A9B">
        <w:rPr>
          <w:rFonts w:cs="Arial"/>
          <w:sz w:val="24"/>
          <w:szCs w:val="24"/>
        </w:rPr>
        <w:t xml:space="preserve">A entrega será realizada de acordo com as necessidades da CESAMA, no prazo máximo de </w:t>
      </w:r>
      <w:r w:rsidR="00610C72" w:rsidRPr="00610C72">
        <w:rPr>
          <w:rFonts w:cs="Arial"/>
          <w:b/>
          <w:sz w:val="24"/>
          <w:szCs w:val="24"/>
        </w:rPr>
        <w:t>3</w:t>
      </w:r>
      <w:r w:rsidR="00D608B8" w:rsidRPr="00610C72">
        <w:rPr>
          <w:rFonts w:cs="Arial"/>
          <w:b/>
          <w:sz w:val="24"/>
          <w:szCs w:val="24"/>
        </w:rPr>
        <w:t>0</w:t>
      </w:r>
      <w:r w:rsidR="001B3C05">
        <w:rPr>
          <w:rFonts w:cs="Arial"/>
          <w:b/>
          <w:sz w:val="24"/>
          <w:szCs w:val="24"/>
        </w:rPr>
        <w:t xml:space="preserve"> </w:t>
      </w:r>
      <w:r w:rsidR="005C2A25" w:rsidRPr="005C2A25">
        <w:rPr>
          <w:rFonts w:cs="Arial"/>
          <w:b/>
          <w:sz w:val="24"/>
          <w:szCs w:val="24"/>
          <w:highlight w:val="cyan"/>
        </w:rPr>
        <w:t>(trinta)</w:t>
      </w:r>
      <w:r w:rsidR="001B3C05">
        <w:rPr>
          <w:rFonts w:cs="Arial"/>
          <w:b/>
          <w:sz w:val="24"/>
          <w:szCs w:val="24"/>
        </w:rPr>
        <w:t xml:space="preserve"> </w:t>
      </w:r>
      <w:r w:rsidRPr="00610C72">
        <w:rPr>
          <w:rFonts w:cs="Arial"/>
          <w:b/>
          <w:sz w:val="24"/>
          <w:szCs w:val="24"/>
        </w:rPr>
        <w:t>dias</w:t>
      </w:r>
      <w:r w:rsidRPr="00862A9B">
        <w:rPr>
          <w:rFonts w:cs="Arial"/>
          <w:sz w:val="24"/>
          <w:szCs w:val="24"/>
        </w:rPr>
        <w:t xml:space="preserve"> contados a partir do recebimento da solicitação, feita através da Ordem de Compra</w:t>
      </w:r>
      <w:r w:rsidRPr="00862A9B">
        <w:rPr>
          <w:rFonts w:cs="Arial"/>
          <w:bCs/>
          <w:sz w:val="24"/>
          <w:szCs w:val="24"/>
        </w:rPr>
        <w:t>.</w:t>
      </w:r>
    </w:p>
    <w:p w:rsidR="00B41EF6" w:rsidRPr="00862A9B" w:rsidRDefault="00B41EF6" w:rsidP="0006404A">
      <w:pPr>
        <w:numPr>
          <w:ilvl w:val="1"/>
          <w:numId w:val="3"/>
        </w:numPr>
        <w:spacing w:after="240" w:line="360" w:lineRule="auto"/>
        <w:ind w:left="0" w:firstLine="0"/>
        <w:rPr>
          <w:rFonts w:cs="Arial"/>
          <w:bCs/>
          <w:sz w:val="24"/>
          <w:szCs w:val="24"/>
        </w:rPr>
      </w:pPr>
      <w:r w:rsidRPr="00862A9B">
        <w:rPr>
          <w:rFonts w:cs="Arial"/>
          <w:bCs/>
          <w:sz w:val="24"/>
          <w:szCs w:val="24"/>
        </w:rPr>
        <w:t xml:space="preserve">Os </w:t>
      </w:r>
      <w:r w:rsidR="00E8402E" w:rsidRPr="00862A9B">
        <w:rPr>
          <w:rFonts w:cs="Arial"/>
          <w:bCs/>
          <w:sz w:val="24"/>
          <w:szCs w:val="24"/>
        </w:rPr>
        <w:t>materiais</w:t>
      </w:r>
      <w:r w:rsidRPr="00862A9B">
        <w:rPr>
          <w:rFonts w:cs="Arial"/>
          <w:bCs/>
          <w:sz w:val="24"/>
          <w:szCs w:val="24"/>
        </w:rPr>
        <w:t xml:space="preserve"> deverão ser entregues no </w:t>
      </w:r>
      <w:r w:rsidR="00AE69C3" w:rsidRPr="00862A9B">
        <w:rPr>
          <w:rFonts w:cs="Arial"/>
          <w:b/>
          <w:sz w:val="24"/>
          <w:szCs w:val="24"/>
        </w:rPr>
        <w:t>Departamento de Compras e Estoque</w:t>
      </w:r>
      <w:r w:rsidR="00AE69C3" w:rsidRPr="00862A9B">
        <w:rPr>
          <w:rFonts w:cs="Arial"/>
          <w:sz w:val="24"/>
          <w:szCs w:val="24"/>
        </w:rPr>
        <w:t>, à Rua Santa Terezinha, nº 505, Bairro Santa Terezinha, Juiz de Fora / MG, CEP 36.045-490,</w:t>
      </w:r>
      <w:r w:rsidRPr="00862A9B">
        <w:rPr>
          <w:rFonts w:cs="Arial"/>
          <w:sz w:val="24"/>
          <w:szCs w:val="24"/>
        </w:rPr>
        <w:t xml:space="preserve"> em dias úteis, das </w:t>
      </w:r>
      <w:proofErr w:type="gramStart"/>
      <w:r w:rsidR="0005421D" w:rsidRPr="00862A9B">
        <w:rPr>
          <w:rFonts w:cs="Arial"/>
          <w:bCs/>
          <w:sz w:val="24"/>
          <w:szCs w:val="24"/>
        </w:rPr>
        <w:t>08:00</w:t>
      </w:r>
      <w:proofErr w:type="gramEnd"/>
      <w:r w:rsidR="0005421D" w:rsidRPr="00862A9B">
        <w:rPr>
          <w:rFonts w:cs="Arial"/>
          <w:bCs/>
          <w:sz w:val="24"/>
          <w:szCs w:val="24"/>
        </w:rPr>
        <w:t>h às 11:30h e de 14</w:t>
      </w:r>
      <w:r w:rsidRPr="00862A9B">
        <w:rPr>
          <w:rFonts w:cs="Arial"/>
          <w:bCs/>
          <w:sz w:val="24"/>
          <w:szCs w:val="24"/>
        </w:rPr>
        <w:t>:00h as 1</w:t>
      </w:r>
      <w:r w:rsidR="0005421D" w:rsidRPr="00862A9B">
        <w:rPr>
          <w:rFonts w:cs="Arial"/>
          <w:bCs/>
          <w:sz w:val="24"/>
          <w:szCs w:val="24"/>
        </w:rPr>
        <w:t>7</w:t>
      </w:r>
      <w:r w:rsidRPr="00862A9B">
        <w:rPr>
          <w:rFonts w:cs="Arial"/>
          <w:bCs/>
          <w:sz w:val="24"/>
          <w:szCs w:val="24"/>
        </w:rPr>
        <w:t>:00h</w:t>
      </w:r>
      <w:r w:rsidRPr="00862A9B">
        <w:rPr>
          <w:rFonts w:cs="Arial"/>
          <w:sz w:val="24"/>
          <w:szCs w:val="24"/>
        </w:rPr>
        <w:t>.</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lastRenderedPageBreak/>
        <w:t xml:space="preserve">Os </w:t>
      </w:r>
      <w:r w:rsidR="00E8402E" w:rsidRPr="00862A9B">
        <w:rPr>
          <w:rFonts w:cs="Arial"/>
          <w:sz w:val="24"/>
          <w:szCs w:val="24"/>
        </w:rPr>
        <w:t>materiais</w:t>
      </w:r>
      <w:r w:rsidRPr="00862A9B">
        <w:rPr>
          <w:rFonts w:cs="Arial"/>
          <w:sz w:val="24"/>
          <w:szCs w:val="24"/>
        </w:rPr>
        <w:t xml:space="preserve"> deverão ser entregues devidamente embalados, lacrados, acondicionados e transportados com segurança e sob a responsabilidade da </w:t>
      </w:r>
      <w:r w:rsidR="004E5E45" w:rsidRPr="00862A9B">
        <w:rPr>
          <w:rFonts w:cs="Arial"/>
          <w:sz w:val="24"/>
          <w:szCs w:val="24"/>
        </w:rPr>
        <w:t>fornecedora</w:t>
      </w:r>
      <w:r w:rsidRPr="00862A9B">
        <w:rPr>
          <w:rFonts w:cs="Arial"/>
          <w:sz w:val="24"/>
          <w:szCs w:val="24"/>
        </w:rPr>
        <w:t xml:space="preserve">. A CESAMA recusará os </w:t>
      </w:r>
      <w:r w:rsidR="00E8402E" w:rsidRPr="00862A9B">
        <w:rPr>
          <w:rFonts w:cs="Arial"/>
          <w:sz w:val="24"/>
          <w:szCs w:val="24"/>
        </w:rPr>
        <w:t>materiais</w:t>
      </w:r>
      <w:r w:rsidRPr="00862A9B">
        <w:rPr>
          <w:rFonts w:cs="Arial"/>
          <w:sz w:val="24"/>
          <w:szCs w:val="24"/>
        </w:rPr>
        <w:t xml:space="preserve"> que forem entregues em desconformidade com esta previsão.</w:t>
      </w:r>
    </w:p>
    <w:p w:rsidR="00B41EF6" w:rsidRPr="00862A9B" w:rsidRDefault="00B41EF6" w:rsidP="0006404A">
      <w:pPr>
        <w:numPr>
          <w:ilvl w:val="2"/>
          <w:numId w:val="3"/>
        </w:numPr>
        <w:spacing w:after="240" w:line="360" w:lineRule="auto"/>
        <w:ind w:left="0" w:firstLine="0"/>
        <w:rPr>
          <w:rFonts w:cs="Arial"/>
          <w:sz w:val="24"/>
          <w:szCs w:val="24"/>
        </w:rPr>
      </w:pPr>
      <w:r w:rsidRPr="00862A9B">
        <w:rPr>
          <w:rFonts w:cs="Arial"/>
          <w:sz w:val="24"/>
          <w:szCs w:val="24"/>
        </w:rPr>
        <w:t xml:space="preserve">Durante os serviços de transporte e descarga a </w:t>
      </w:r>
      <w:r w:rsidR="004E5E45" w:rsidRPr="00862A9B">
        <w:rPr>
          <w:rFonts w:cs="Arial"/>
          <w:sz w:val="24"/>
          <w:szCs w:val="24"/>
        </w:rPr>
        <w:t>fornecedora</w:t>
      </w:r>
      <w:r w:rsidRPr="00862A9B">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862A9B" w:rsidRDefault="00E56101" w:rsidP="0006404A">
      <w:pPr>
        <w:numPr>
          <w:ilvl w:val="2"/>
          <w:numId w:val="3"/>
        </w:numPr>
        <w:spacing w:after="240" w:line="360" w:lineRule="auto"/>
        <w:ind w:left="0" w:firstLine="0"/>
        <w:rPr>
          <w:rFonts w:cs="Arial"/>
          <w:sz w:val="24"/>
          <w:szCs w:val="24"/>
        </w:rPr>
      </w:pPr>
      <w:r w:rsidRPr="00862A9B">
        <w:rPr>
          <w:rFonts w:cs="Arial"/>
          <w:bCs/>
          <w:sz w:val="24"/>
          <w:szCs w:val="24"/>
        </w:rPr>
        <w:t>O veículo utilizado para entrega</w:t>
      </w:r>
      <w:r w:rsidR="006F3EF9" w:rsidRPr="00862A9B">
        <w:rPr>
          <w:rFonts w:cs="Arial"/>
          <w:bCs/>
          <w:sz w:val="24"/>
          <w:szCs w:val="24"/>
        </w:rPr>
        <w:t xml:space="preserve"> dos materiais</w:t>
      </w:r>
      <w:r w:rsidRPr="00862A9B">
        <w:rPr>
          <w:rFonts w:cs="Arial"/>
          <w:bCs/>
          <w:sz w:val="24"/>
          <w:szCs w:val="24"/>
        </w:rPr>
        <w:t xml:space="preserve"> no Departamento de Compras e Estoque deverá ter no máximo 14 metros de comprimento, de pára-choque a pára-choque, e altura máxima de 4 metros. </w:t>
      </w:r>
    </w:p>
    <w:p w:rsidR="00D13D92" w:rsidRPr="00862A9B" w:rsidRDefault="00D13D92" w:rsidP="0006404A">
      <w:pPr>
        <w:numPr>
          <w:ilvl w:val="1"/>
          <w:numId w:val="3"/>
        </w:numPr>
        <w:spacing w:after="240" w:line="360" w:lineRule="auto"/>
        <w:ind w:left="0" w:firstLine="0"/>
        <w:rPr>
          <w:rFonts w:cs="Arial"/>
          <w:sz w:val="24"/>
          <w:szCs w:val="24"/>
        </w:rPr>
      </w:pPr>
      <w:r w:rsidRPr="00862A9B">
        <w:rPr>
          <w:rFonts w:cs="Arial"/>
          <w:sz w:val="24"/>
          <w:szCs w:val="24"/>
        </w:rPr>
        <w:t>A CESAMA irá designar um empregado para acompanhar o recebimento dos materiais.</w:t>
      </w:r>
    </w:p>
    <w:p w:rsidR="00B41EF6" w:rsidRPr="00862A9B" w:rsidRDefault="00D13D92" w:rsidP="0006404A">
      <w:pPr>
        <w:numPr>
          <w:ilvl w:val="2"/>
          <w:numId w:val="3"/>
        </w:numPr>
        <w:autoSpaceDE w:val="0"/>
        <w:autoSpaceDN w:val="0"/>
        <w:adjustRightInd w:val="0"/>
        <w:spacing w:after="240" w:line="360" w:lineRule="auto"/>
        <w:ind w:left="0" w:firstLine="0"/>
        <w:rPr>
          <w:rFonts w:cs="Arial"/>
          <w:sz w:val="24"/>
          <w:szCs w:val="24"/>
        </w:rPr>
      </w:pPr>
      <w:r w:rsidRPr="00862A9B">
        <w:rPr>
          <w:rFonts w:cs="Arial"/>
          <w:sz w:val="24"/>
          <w:szCs w:val="24"/>
        </w:rPr>
        <w:t>O empregado designado</w:t>
      </w:r>
      <w:r w:rsidR="00B41EF6" w:rsidRPr="00862A9B">
        <w:rPr>
          <w:rFonts w:cs="Arial"/>
          <w:sz w:val="24"/>
          <w:szCs w:val="24"/>
        </w:rPr>
        <w:t xml:space="preserve"> assinará termo ratificando o recebimento provisório, podendo recusar os </w:t>
      </w:r>
      <w:r w:rsidR="00E8402E" w:rsidRPr="00862A9B">
        <w:rPr>
          <w:rFonts w:cs="Arial"/>
          <w:sz w:val="24"/>
          <w:szCs w:val="24"/>
        </w:rPr>
        <w:t>materiais</w:t>
      </w:r>
      <w:r w:rsidR="00B41EF6" w:rsidRPr="00862A9B">
        <w:rPr>
          <w:rFonts w:cs="Arial"/>
          <w:sz w:val="24"/>
          <w:szCs w:val="24"/>
        </w:rPr>
        <w:t xml:space="preserve"> que estiverem em desacordo com a exigência </w:t>
      </w:r>
      <w:proofErr w:type="spellStart"/>
      <w:r w:rsidR="00B41EF6" w:rsidRPr="00862A9B">
        <w:rPr>
          <w:rFonts w:cs="Arial"/>
          <w:sz w:val="24"/>
          <w:szCs w:val="24"/>
        </w:rPr>
        <w:t>editalícia</w:t>
      </w:r>
      <w:proofErr w:type="spellEnd"/>
      <w:r w:rsidR="00B41EF6" w:rsidRPr="00862A9B">
        <w:rPr>
          <w:rFonts w:cs="Arial"/>
          <w:sz w:val="24"/>
          <w:szCs w:val="24"/>
        </w:rPr>
        <w:t xml:space="preserve"> no prazo máximo de 10 (dez) dias úteis a contar de sua entrega no local informado no item </w:t>
      </w:r>
      <w:r w:rsidR="003F2224" w:rsidRPr="00862A9B">
        <w:rPr>
          <w:rFonts w:cs="Arial"/>
          <w:sz w:val="24"/>
          <w:szCs w:val="24"/>
        </w:rPr>
        <w:t>7</w:t>
      </w:r>
      <w:r w:rsidR="00B41EF6" w:rsidRPr="00862A9B">
        <w:rPr>
          <w:rFonts w:cs="Arial"/>
          <w:sz w:val="24"/>
          <w:szCs w:val="24"/>
        </w:rPr>
        <w:t>.2.</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 xml:space="preserve">Os </w:t>
      </w:r>
      <w:r w:rsidR="00E8402E" w:rsidRPr="00862A9B">
        <w:rPr>
          <w:rFonts w:cs="Arial"/>
          <w:sz w:val="24"/>
          <w:szCs w:val="24"/>
        </w:rPr>
        <w:t>materiais</w:t>
      </w:r>
      <w:r w:rsidRPr="00862A9B">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862A9B">
        <w:rPr>
          <w:rFonts w:cs="Arial"/>
          <w:sz w:val="24"/>
          <w:szCs w:val="24"/>
        </w:rPr>
        <w:t>às custas</w:t>
      </w:r>
      <w:proofErr w:type="gramEnd"/>
      <w:r w:rsidRPr="00862A9B">
        <w:rPr>
          <w:rFonts w:cs="Arial"/>
          <w:sz w:val="24"/>
          <w:szCs w:val="24"/>
        </w:rPr>
        <w:t xml:space="preserve"> da fornecedora, no prazo máximo de 02 (dois) dias úteis.</w:t>
      </w:r>
    </w:p>
    <w:p w:rsidR="00B41EF6" w:rsidRPr="00862A9B" w:rsidRDefault="00436287" w:rsidP="0006404A">
      <w:pPr>
        <w:numPr>
          <w:ilvl w:val="2"/>
          <w:numId w:val="3"/>
        </w:numPr>
        <w:autoSpaceDE w:val="0"/>
        <w:autoSpaceDN w:val="0"/>
        <w:adjustRightInd w:val="0"/>
        <w:spacing w:after="240" w:line="360" w:lineRule="auto"/>
        <w:ind w:left="0" w:firstLine="0"/>
        <w:rPr>
          <w:rFonts w:cs="Arial"/>
          <w:sz w:val="24"/>
          <w:szCs w:val="24"/>
        </w:rPr>
      </w:pPr>
      <w:r w:rsidRPr="00862A9B">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862A9B">
        <w:rPr>
          <w:rFonts w:cs="Arial"/>
          <w:sz w:val="24"/>
          <w:szCs w:val="24"/>
        </w:rPr>
        <w:t>.</w:t>
      </w:r>
    </w:p>
    <w:p w:rsidR="00D13D92" w:rsidRPr="00862A9B" w:rsidRDefault="00D13D92" w:rsidP="0006404A">
      <w:pPr>
        <w:numPr>
          <w:ilvl w:val="2"/>
          <w:numId w:val="3"/>
        </w:numPr>
        <w:autoSpaceDE w:val="0"/>
        <w:autoSpaceDN w:val="0"/>
        <w:adjustRightInd w:val="0"/>
        <w:spacing w:after="240" w:line="360" w:lineRule="auto"/>
        <w:ind w:left="0" w:firstLine="0"/>
        <w:rPr>
          <w:rFonts w:cs="Arial"/>
          <w:sz w:val="24"/>
          <w:szCs w:val="24"/>
        </w:rPr>
      </w:pPr>
      <w:r w:rsidRPr="00862A9B">
        <w:rPr>
          <w:rFonts w:cs="Arial"/>
          <w:sz w:val="24"/>
          <w:szCs w:val="24"/>
        </w:rPr>
        <w:lastRenderedPageBreak/>
        <w:t>A recusa total ou parcial dos materiais entregues, por motivos justificados no recebimento, não será razão para prorrogação do prazo da entrega, previamente consignado na Ordem de Compra.</w:t>
      </w:r>
    </w:p>
    <w:p w:rsidR="00B41EF6" w:rsidRDefault="00B41EF6" w:rsidP="0006404A">
      <w:pPr>
        <w:numPr>
          <w:ilvl w:val="1"/>
          <w:numId w:val="3"/>
        </w:numPr>
        <w:spacing w:after="240" w:line="360" w:lineRule="auto"/>
        <w:ind w:left="0" w:firstLine="0"/>
        <w:rPr>
          <w:rFonts w:cs="Arial"/>
          <w:sz w:val="24"/>
          <w:szCs w:val="24"/>
        </w:rPr>
      </w:pPr>
      <w:r w:rsidRPr="00862A9B">
        <w:rPr>
          <w:rFonts w:cs="Arial"/>
          <w:sz w:val="24"/>
          <w:szCs w:val="24"/>
        </w:rPr>
        <w:t xml:space="preserve">Verificando-se, novamente, a desconformidade do </w:t>
      </w:r>
      <w:r w:rsidR="00E8402E" w:rsidRPr="00862A9B">
        <w:rPr>
          <w:rFonts w:cs="Arial"/>
          <w:sz w:val="24"/>
          <w:szCs w:val="24"/>
        </w:rPr>
        <w:t>material</w:t>
      </w:r>
      <w:r w:rsidRPr="00862A9B">
        <w:rPr>
          <w:rFonts w:cs="Arial"/>
          <w:sz w:val="24"/>
          <w:szCs w:val="24"/>
        </w:rPr>
        <w:t xml:space="preserve"> entregue com o exigido em edital, ficará demonstrada a incapacidade da empresa fornecedora, sujeitando-se, a mesma, as penalidades previstas neste Edital.</w:t>
      </w:r>
    </w:p>
    <w:p w:rsidR="005C2A25" w:rsidRPr="005C2A25" w:rsidRDefault="005C2A25" w:rsidP="005C2A25">
      <w:pPr>
        <w:numPr>
          <w:ilvl w:val="1"/>
          <w:numId w:val="3"/>
        </w:numPr>
        <w:spacing w:after="240" w:line="360" w:lineRule="auto"/>
        <w:ind w:left="0" w:firstLine="0"/>
        <w:rPr>
          <w:rFonts w:cs="Arial"/>
          <w:sz w:val="24"/>
          <w:szCs w:val="24"/>
          <w:highlight w:val="cyan"/>
        </w:rPr>
      </w:pPr>
      <w:r w:rsidRPr="005C2A25">
        <w:rPr>
          <w:rFonts w:cs="Arial"/>
          <w:sz w:val="24"/>
          <w:szCs w:val="24"/>
          <w:highlight w:val="cyan"/>
        </w:rPr>
        <w:t xml:space="preserve">Na entrega, os materiais deverão estar com seu prazo de validade decorrido em, no máximo, em 25% (vinte e cinco por cento), e respeitando a obrigatoriedade prevista no item </w:t>
      </w:r>
      <w:proofErr w:type="gramStart"/>
      <w:r w:rsidRPr="005C2A25">
        <w:rPr>
          <w:rFonts w:cs="Arial"/>
          <w:sz w:val="24"/>
          <w:szCs w:val="24"/>
          <w:highlight w:val="cyan"/>
        </w:rPr>
        <w:t>4</w:t>
      </w:r>
      <w:proofErr w:type="gramEnd"/>
      <w:r w:rsidRPr="005C2A25">
        <w:rPr>
          <w:rFonts w:cs="Arial"/>
          <w:sz w:val="24"/>
          <w:szCs w:val="24"/>
          <w:highlight w:val="cyan"/>
        </w:rPr>
        <w:t xml:space="preserve"> de possuir validade para armazenagem igual ou superior a 18 (dezoito) meses, sem perda de qualidade.</w:t>
      </w:r>
    </w:p>
    <w:p w:rsidR="005C2A25" w:rsidRPr="005C2A25" w:rsidRDefault="005C2A25" w:rsidP="005C2A25">
      <w:pPr>
        <w:numPr>
          <w:ilvl w:val="1"/>
          <w:numId w:val="3"/>
        </w:numPr>
        <w:spacing w:after="240" w:line="360" w:lineRule="auto"/>
        <w:ind w:left="0" w:firstLine="0"/>
        <w:rPr>
          <w:rFonts w:cs="Arial"/>
          <w:sz w:val="24"/>
          <w:szCs w:val="24"/>
          <w:highlight w:val="cyan"/>
        </w:rPr>
      </w:pPr>
      <w:r w:rsidRPr="005C2A25">
        <w:rPr>
          <w:rFonts w:cs="Arial"/>
          <w:sz w:val="24"/>
          <w:szCs w:val="24"/>
          <w:highlight w:val="cyan"/>
        </w:rPr>
        <w:t xml:space="preserve">Na entrega, a CESAMA poderá exigir os laudos informados no item 6.7 deste Termo, e deverá exigir os descritos no item </w:t>
      </w:r>
      <w:proofErr w:type="gramStart"/>
      <w:r w:rsidRPr="005C2A25">
        <w:rPr>
          <w:rFonts w:cs="Arial"/>
          <w:sz w:val="24"/>
          <w:szCs w:val="24"/>
          <w:highlight w:val="cyan"/>
        </w:rPr>
        <w:t>4</w:t>
      </w:r>
      <w:proofErr w:type="gramEnd"/>
      <w:r w:rsidRPr="005C2A25">
        <w:rPr>
          <w:rFonts w:cs="Arial"/>
          <w:sz w:val="24"/>
          <w:szCs w:val="24"/>
          <w:highlight w:val="cyan"/>
        </w:rPr>
        <w:t>.</w:t>
      </w:r>
    </w:p>
    <w:p w:rsidR="00D13D92" w:rsidRPr="00862A9B" w:rsidRDefault="00D13D92" w:rsidP="0006404A">
      <w:pPr>
        <w:numPr>
          <w:ilvl w:val="0"/>
          <w:numId w:val="3"/>
        </w:numPr>
        <w:autoSpaceDE w:val="0"/>
        <w:autoSpaceDN w:val="0"/>
        <w:adjustRightInd w:val="0"/>
        <w:spacing w:after="240" w:line="360" w:lineRule="auto"/>
        <w:ind w:left="284" w:hanging="284"/>
        <w:rPr>
          <w:rFonts w:cs="Arial"/>
          <w:b/>
          <w:sz w:val="24"/>
          <w:szCs w:val="24"/>
        </w:rPr>
      </w:pPr>
      <w:r w:rsidRPr="00862A9B">
        <w:rPr>
          <w:rFonts w:cs="Arial"/>
          <w:b/>
          <w:bCs/>
          <w:sz w:val="24"/>
          <w:szCs w:val="24"/>
        </w:rPr>
        <w:t>DA VALIDADE DO REGISTRO DE PREÇOS</w:t>
      </w:r>
    </w:p>
    <w:p w:rsidR="00D13D92" w:rsidRPr="005C2A25" w:rsidRDefault="00D13D92" w:rsidP="005C2A25">
      <w:pPr>
        <w:pStyle w:val="Corpodetexto"/>
        <w:numPr>
          <w:ilvl w:val="1"/>
          <w:numId w:val="3"/>
        </w:numPr>
        <w:spacing w:after="240" w:line="360" w:lineRule="auto"/>
        <w:ind w:left="0" w:firstLine="0"/>
        <w:rPr>
          <w:rFonts w:cs="Arial"/>
          <w:sz w:val="24"/>
          <w:szCs w:val="24"/>
        </w:rPr>
      </w:pPr>
      <w:r w:rsidRPr="005C2A25">
        <w:rPr>
          <w:rFonts w:cs="Arial"/>
          <w:sz w:val="24"/>
          <w:szCs w:val="24"/>
        </w:rPr>
        <w:t xml:space="preserve">O prazo de vigência da Ata de Registro de Preços é de </w:t>
      </w:r>
      <w:r w:rsidR="00984747" w:rsidRPr="005C2A25">
        <w:rPr>
          <w:rFonts w:cs="Arial"/>
          <w:sz w:val="24"/>
          <w:szCs w:val="24"/>
        </w:rPr>
        <w:t>12</w:t>
      </w:r>
      <w:r w:rsidRPr="005C2A25">
        <w:rPr>
          <w:rFonts w:cs="Arial"/>
          <w:sz w:val="24"/>
          <w:szCs w:val="24"/>
        </w:rPr>
        <w:t xml:space="preserve"> (</w:t>
      </w:r>
      <w:r w:rsidR="00984747" w:rsidRPr="005C2A25">
        <w:rPr>
          <w:rFonts w:cs="Arial"/>
          <w:sz w:val="24"/>
          <w:szCs w:val="24"/>
        </w:rPr>
        <w:t>doze</w:t>
      </w:r>
      <w:r w:rsidRPr="005C2A25">
        <w:rPr>
          <w:rFonts w:cs="Arial"/>
          <w:sz w:val="24"/>
          <w:szCs w:val="24"/>
        </w:rPr>
        <w:t xml:space="preserve">) meses a contar da data da </w:t>
      </w:r>
      <w:r w:rsidR="004848B4" w:rsidRPr="005C2A25">
        <w:rPr>
          <w:rFonts w:cs="Arial"/>
          <w:sz w:val="24"/>
          <w:szCs w:val="24"/>
        </w:rPr>
        <w:t>sua assinatura</w:t>
      </w:r>
      <w:r w:rsidR="00D747EF" w:rsidRPr="005C2A25">
        <w:rPr>
          <w:rFonts w:cs="Arial"/>
          <w:sz w:val="24"/>
          <w:szCs w:val="24"/>
        </w:rPr>
        <w:t>.</w:t>
      </w:r>
    </w:p>
    <w:p w:rsidR="00D13D92" w:rsidRPr="00862A9B" w:rsidRDefault="000F688B" w:rsidP="0006404A">
      <w:pPr>
        <w:numPr>
          <w:ilvl w:val="0"/>
          <w:numId w:val="3"/>
        </w:numPr>
        <w:autoSpaceDE w:val="0"/>
        <w:autoSpaceDN w:val="0"/>
        <w:adjustRightInd w:val="0"/>
        <w:spacing w:after="240" w:line="360" w:lineRule="auto"/>
        <w:ind w:left="284" w:hanging="284"/>
        <w:rPr>
          <w:rFonts w:cs="Arial"/>
          <w:b/>
          <w:sz w:val="24"/>
          <w:szCs w:val="24"/>
        </w:rPr>
      </w:pPr>
      <w:r w:rsidRPr="00862A9B">
        <w:rPr>
          <w:rFonts w:cs="Arial"/>
          <w:b/>
          <w:bCs/>
          <w:sz w:val="24"/>
          <w:szCs w:val="24"/>
        </w:rPr>
        <w:t>DO PAGAMENTO</w:t>
      </w:r>
    </w:p>
    <w:p w:rsidR="000F688B" w:rsidRPr="00862A9B" w:rsidRDefault="000F688B" w:rsidP="0006404A">
      <w:pPr>
        <w:pStyle w:val="Corpodetexto"/>
        <w:numPr>
          <w:ilvl w:val="1"/>
          <w:numId w:val="3"/>
        </w:numPr>
        <w:spacing w:after="240" w:line="360" w:lineRule="auto"/>
        <w:ind w:left="0" w:firstLine="0"/>
        <w:rPr>
          <w:rFonts w:cs="Arial"/>
          <w:sz w:val="24"/>
          <w:szCs w:val="24"/>
        </w:rPr>
      </w:pPr>
      <w:r w:rsidRPr="00862A9B">
        <w:rPr>
          <w:rFonts w:cs="Arial"/>
          <w:sz w:val="24"/>
          <w:szCs w:val="24"/>
        </w:rPr>
        <w:t xml:space="preserve">A CESAMA efetuará os pagamentos </w:t>
      </w:r>
      <w:r w:rsidRPr="00862A9B">
        <w:rPr>
          <w:rFonts w:cs="Arial"/>
          <w:iCs/>
          <w:sz w:val="24"/>
          <w:szCs w:val="24"/>
        </w:rPr>
        <w:t xml:space="preserve">30 </w:t>
      </w:r>
      <w:r w:rsidRPr="00862A9B">
        <w:rPr>
          <w:rFonts w:cs="Arial"/>
          <w:sz w:val="24"/>
          <w:szCs w:val="24"/>
        </w:rPr>
        <w:t xml:space="preserve">(trinta) </w:t>
      </w:r>
      <w:proofErr w:type="spellStart"/>
      <w:r w:rsidRPr="00862A9B">
        <w:rPr>
          <w:rFonts w:cs="Arial"/>
          <w:sz w:val="24"/>
          <w:szCs w:val="24"/>
        </w:rPr>
        <w:t>diasapós</w:t>
      </w:r>
      <w:proofErr w:type="spellEnd"/>
      <w:r w:rsidRPr="00862A9B">
        <w:rPr>
          <w:rFonts w:cs="Arial"/>
          <w:sz w:val="24"/>
          <w:szCs w:val="24"/>
        </w:rPr>
        <w:t xml:space="preserve"> a entrega dos materiais juntamente com a apresentação e aceitação da Nota Fiscal / Fatura pelo departamento competente.</w:t>
      </w:r>
    </w:p>
    <w:p w:rsidR="00294655" w:rsidRPr="00862A9B" w:rsidRDefault="00294655" w:rsidP="0006404A">
      <w:pPr>
        <w:pStyle w:val="Corpodetexto"/>
        <w:numPr>
          <w:ilvl w:val="2"/>
          <w:numId w:val="3"/>
        </w:numPr>
        <w:tabs>
          <w:tab w:val="left" w:pos="851"/>
        </w:tabs>
        <w:spacing w:after="240" w:line="360" w:lineRule="auto"/>
        <w:ind w:left="0" w:firstLine="0"/>
        <w:rPr>
          <w:rFonts w:cs="Arial"/>
          <w:sz w:val="24"/>
          <w:szCs w:val="24"/>
        </w:rPr>
      </w:pPr>
      <w:r w:rsidRPr="00862A9B">
        <w:rPr>
          <w:rFonts w:cs="Arial"/>
          <w:sz w:val="24"/>
          <w:szCs w:val="24"/>
        </w:rPr>
        <w:t xml:space="preserve">Caso o vencimento ocorra no sábado, domingo, feriado ou ponto facultativo para a </w:t>
      </w:r>
      <w:proofErr w:type="spellStart"/>
      <w:r w:rsidRPr="00862A9B">
        <w:rPr>
          <w:rFonts w:cs="Arial"/>
          <w:sz w:val="24"/>
          <w:szCs w:val="24"/>
        </w:rPr>
        <w:t>Cesama</w:t>
      </w:r>
      <w:proofErr w:type="spellEnd"/>
      <w:r w:rsidRPr="00862A9B">
        <w:rPr>
          <w:rFonts w:cs="Arial"/>
          <w:sz w:val="24"/>
          <w:szCs w:val="24"/>
        </w:rPr>
        <w:t xml:space="preserve">, o pagamento será realizado no primeiro dia subseqüente. </w:t>
      </w:r>
    </w:p>
    <w:p w:rsidR="000F688B" w:rsidRPr="00862A9B" w:rsidRDefault="00183B57" w:rsidP="0006404A">
      <w:pPr>
        <w:pStyle w:val="Corpodetexto"/>
        <w:numPr>
          <w:ilvl w:val="1"/>
          <w:numId w:val="3"/>
        </w:numPr>
        <w:spacing w:after="240" w:line="360" w:lineRule="auto"/>
        <w:ind w:left="0" w:firstLine="0"/>
        <w:rPr>
          <w:rFonts w:cs="Arial"/>
          <w:sz w:val="24"/>
          <w:szCs w:val="24"/>
        </w:rPr>
      </w:pPr>
      <w:r w:rsidRPr="00862A9B">
        <w:rPr>
          <w:rFonts w:cs="Arial"/>
          <w:sz w:val="24"/>
          <w:szCs w:val="24"/>
        </w:rPr>
        <w:t xml:space="preserve">O pagamento será efetuado através de depósito em conta bancária ou via </w:t>
      </w:r>
      <w:r w:rsidRPr="00862A9B">
        <w:rPr>
          <w:rFonts w:cs="Arial"/>
          <w:b/>
          <w:bCs/>
          <w:sz w:val="24"/>
          <w:szCs w:val="24"/>
        </w:rPr>
        <w:t>TED</w:t>
      </w:r>
      <w:r w:rsidRPr="00862A9B">
        <w:rPr>
          <w:rFonts w:cs="Arial"/>
          <w:sz w:val="24"/>
          <w:szCs w:val="24"/>
        </w:rPr>
        <w:t xml:space="preserve"> (transferência eletrônica disponível), cujas tarifas extras correrão por conta da </w:t>
      </w:r>
      <w:r w:rsidR="00436287" w:rsidRPr="00862A9B">
        <w:rPr>
          <w:rFonts w:cs="Arial"/>
          <w:bCs/>
          <w:sz w:val="24"/>
          <w:szCs w:val="24"/>
        </w:rPr>
        <w:t>empresa fornecedora</w:t>
      </w:r>
      <w:r w:rsidRPr="00862A9B">
        <w:rPr>
          <w:rFonts w:cs="Arial"/>
          <w:sz w:val="24"/>
          <w:szCs w:val="24"/>
        </w:rPr>
        <w:t>.</w:t>
      </w:r>
    </w:p>
    <w:p w:rsidR="000F688B" w:rsidRPr="00862A9B" w:rsidRDefault="000F688B" w:rsidP="0006404A">
      <w:pPr>
        <w:pStyle w:val="Corpodetexto"/>
        <w:numPr>
          <w:ilvl w:val="2"/>
          <w:numId w:val="3"/>
        </w:numPr>
        <w:spacing w:after="240" w:line="360" w:lineRule="auto"/>
        <w:ind w:left="0" w:firstLine="0"/>
        <w:rPr>
          <w:rFonts w:cs="Arial"/>
          <w:sz w:val="24"/>
          <w:szCs w:val="24"/>
        </w:rPr>
      </w:pPr>
      <w:r w:rsidRPr="00862A9B">
        <w:rPr>
          <w:rFonts w:cs="Arial"/>
          <w:sz w:val="24"/>
          <w:szCs w:val="24"/>
        </w:rPr>
        <w:t xml:space="preserve">A Nota Fiscal Eletrônica – </w:t>
      </w:r>
      <w:proofErr w:type="spellStart"/>
      <w:r w:rsidRPr="00862A9B">
        <w:rPr>
          <w:rFonts w:cs="Arial"/>
          <w:sz w:val="24"/>
          <w:szCs w:val="24"/>
        </w:rPr>
        <w:t>NF-e</w:t>
      </w:r>
      <w:proofErr w:type="spellEnd"/>
      <w:r w:rsidRPr="00862A9B">
        <w:rPr>
          <w:rFonts w:cs="Arial"/>
          <w:sz w:val="24"/>
          <w:szCs w:val="24"/>
        </w:rPr>
        <w:t xml:space="preserve"> – deverá ser enviada para o e-mail </w:t>
      </w:r>
      <w:hyperlink r:id="rId8" w:history="1">
        <w:r w:rsidRPr="00862A9B">
          <w:rPr>
            <w:rStyle w:val="Hyperlink"/>
            <w:rFonts w:cs="Arial"/>
            <w:color w:val="auto"/>
            <w:sz w:val="24"/>
            <w:szCs w:val="24"/>
          </w:rPr>
          <w:t>nfe@cesama.com.br</w:t>
        </w:r>
      </w:hyperlink>
      <w:r w:rsidRPr="00862A9B">
        <w:rPr>
          <w:rFonts w:cs="Arial"/>
          <w:sz w:val="24"/>
          <w:szCs w:val="24"/>
        </w:rPr>
        <w:t xml:space="preserve">. </w:t>
      </w:r>
    </w:p>
    <w:p w:rsidR="000610B8" w:rsidRPr="00862A9B" w:rsidRDefault="000610B8" w:rsidP="0006404A">
      <w:pPr>
        <w:pStyle w:val="Corpodetexto"/>
        <w:numPr>
          <w:ilvl w:val="3"/>
          <w:numId w:val="3"/>
        </w:numPr>
        <w:tabs>
          <w:tab w:val="left" w:pos="993"/>
        </w:tabs>
        <w:spacing w:after="240" w:line="360" w:lineRule="auto"/>
        <w:ind w:left="0" w:firstLine="0"/>
        <w:rPr>
          <w:rFonts w:cs="Arial"/>
          <w:sz w:val="24"/>
          <w:szCs w:val="24"/>
        </w:rPr>
      </w:pPr>
      <w:r w:rsidRPr="00862A9B">
        <w:rPr>
          <w:rFonts w:cs="Arial"/>
          <w:sz w:val="24"/>
          <w:szCs w:val="24"/>
        </w:rPr>
        <w:lastRenderedPageBreak/>
        <w:t>O pagamento só poderá ser realizado em nome do fornecedor e os boletos não poderão, em hipótese nenhuma, ser pagos em nome de outro beneficiário.</w:t>
      </w:r>
    </w:p>
    <w:p w:rsidR="00436287" w:rsidRPr="00862A9B" w:rsidRDefault="00436287" w:rsidP="0006404A">
      <w:pPr>
        <w:pStyle w:val="Corpodetexto"/>
        <w:numPr>
          <w:ilvl w:val="2"/>
          <w:numId w:val="3"/>
        </w:numPr>
        <w:spacing w:after="240" w:line="360" w:lineRule="auto"/>
        <w:ind w:left="0" w:firstLine="0"/>
        <w:rPr>
          <w:rFonts w:cs="Arial"/>
          <w:sz w:val="24"/>
          <w:szCs w:val="24"/>
        </w:rPr>
      </w:pPr>
      <w:r w:rsidRPr="00862A9B">
        <w:rPr>
          <w:rFonts w:eastAsia="Arial Unicode MS" w:cs="Arial"/>
          <w:iCs/>
          <w:sz w:val="24"/>
          <w:szCs w:val="24"/>
        </w:rPr>
        <w:t xml:space="preserve">Deverá constar na descrição da </w:t>
      </w:r>
      <w:r w:rsidRPr="00862A9B">
        <w:rPr>
          <w:rFonts w:cs="Arial"/>
          <w:sz w:val="24"/>
          <w:szCs w:val="24"/>
        </w:rPr>
        <w:t>Nota Fiscal / Fatura</w:t>
      </w:r>
      <w:r w:rsidRPr="00862A9B">
        <w:rPr>
          <w:rFonts w:eastAsia="Arial Unicode MS" w:cs="Arial"/>
          <w:iCs/>
          <w:sz w:val="24"/>
          <w:szCs w:val="24"/>
        </w:rPr>
        <w:t xml:space="preserve"> o número da licitação e da Ordem de Compra.</w:t>
      </w:r>
    </w:p>
    <w:p w:rsidR="000F688B" w:rsidRPr="00862A9B" w:rsidRDefault="000F688B" w:rsidP="0006404A">
      <w:pPr>
        <w:pStyle w:val="WW-Recuodecorpodetexto2"/>
        <w:numPr>
          <w:ilvl w:val="1"/>
          <w:numId w:val="3"/>
        </w:numPr>
        <w:spacing w:after="240" w:line="360" w:lineRule="auto"/>
        <w:ind w:left="0" w:firstLine="0"/>
        <w:rPr>
          <w:rFonts w:cs="Arial"/>
          <w:sz w:val="24"/>
          <w:szCs w:val="24"/>
        </w:rPr>
      </w:pPr>
      <w:r w:rsidRPr="00862A9B">
        <w:rPr>
          <w:rFonts w:cs="Arial"/>
          <w:sz w:val="24"/>
          <w:szCs w:val="24"/>
        </w:rPr>
        <w:t xml:space="preserve">O pagamento </w:t>
      </w:r>
      <w:r w:rsidRPr="00862A9B">
        <w:rPr>
          <w:rFonts w:cs="Arial"/>
          <w:b/>
          <w:bCs/>
          <w:sz w:val="24"/>
          <w:szCs w:val="24"/>
        </w:rPr>
        <w:t>SOMENTE</w:t>
      </w:r>
      <w:r w:rsidRPr="00862A9B">
        <w:rPr>
          <w:rFonts w:cs="Arial"/>
          <w:sz w:val="24"/>
          <w:szCs w:val="24"/>
        </w:rPr>
        <w:t xml:space="preserve"> será efetuado:</w:t>
      </w:r>
    </w:p>
    <w:p w:rsidR="000F688B" w:rsidRPr="00862A9B" w:rsidRDefault="000F688B" w:rsidP="0006404A">
      <w:pPr>
        <w:pStyle w:val="WW-Recuodecorpodetexto2"/>
        <w:numPr>
          <w:ilvl w:val="0"/>
          <w:numId w:val="4"/>
        </w:numPr>
        <w:spacing w:after="240" w:line="360" w:lineRule="auto"/>
        <w:ind w:left="851" w:hanging="284"/>
        <w:rPr>
          <w:rFonts w:cs="Arial"/>
          <w:sz w:val="24"/>
          <w:szCs w:val="24"/>
        </w:rPr>
      </w:pPr>
      <w:r w:rsidRPr="00862A9B">
        <w:rPr>
          <w:rFonts w:cs="Arial"/>
          <w:sz w:val="24"/>
          <w:szCs w:val="24"/>
        </w:rPr>
        <w:t>Após a aceitação da Nota Fiscal / Fatura.</w:t>
      </w:r>
    </w:p>
    <w:p w:rsidR="000F688B" w:rsidRPr="00862A9B" w:rsidRDefault="000F688B" w:rsidP="0006404A">
      <w:pPr>
        <w:pStyle w:val="WW-Recuodecorpodetexto2"/>
        <w:numPr>
          <w:ilvl w:val="0"/>
          <w:numId w:val="4"/>
        </w:numPr>
        <w:spacing w:after="240" w:line="360" w:lineRule="auto"/>
        <w:ind w:left="851" w:hanging="284"/>
        <w:rPr>
          <w:rFonts w:cs="Arial"/>
          <w:sz w:val="24"/>
          <w:szCs w:val="24"/>
        </w:rPr>
      </w:pPr>
      <w:r w:rsidRPr="00862A9B">
        <w:rPr>
          <w:rFonts w:cs="Arial"/>
          <w:sz w:val="24"/>
          <w:szCs w:val="24"/>
        </w:rPr>
        <w:t xml:space="preserve">Após o recolhimento pela </w:t>
      </w:r>
      <w:proofErr w:type="gramStart"/>
      <w:r w:rsidRPr="00862A9B">
        <w:rPr>
          <w:rFonts w:cs="Arial"/>
          <w:sz w:val="24"/>
          <w:szCs w:val="24"/>
        </w:rPr>
        <w:t>adjudicatária de quaisquer multas que lhe tenham sido impostas em decorrência de inadimplemento contratual</w:t>
      </w:r>
      <w:proofErr w:type="gramEnd"/>
      <w:r w:rsidRPr="00862A9B">
        <w:rPr>
          <w:rFonts w:cs="Arial"/>
          <w:sz w:val="24"/>
          <w:szCs w:val="24"/>
        </w:rPr>
        <w:t>.</w:t>
      </w:r>
    </w:p>
    <w:p w:rsidR="008122F6" w:rsidRPr="00862A9B" w:rsidRDefault="008122F6" w:rsidP="0006404A">
      <w:pPr>
        <w:pStyle w:val="Corpodetexto2"/>
        <w:numPr>
          <w:ilvl w:val="1"/>
          <w:numId w:val="3"/>
        </w:numPr>
        <w:spacing w:after="240" w:line="360" w:lineRule="auto"/>
        <w:ind w:left="0" w:firstLine="0"/>
        <w:rPr>
          <w:color w:val="auto"/>
          <w:sz w:val="24"/>
          <w:szCs w:val="24"/>
        </w:rPr>
      </w:pPr>
      <w:r w:rsidRPr="00862A9B">
        <w:rPr>
          <w:color w:val="auto"/>
          <w:sz w:val="24"/>
          <w:szCs w:val="24"/>
        </w:rPr>
        <w:t xml:space="preserve">Na </w:t>
      </w:r>
      <w:r w:rsidRPr="00862A9B">
        <w:rPr>
          <w:sz w:val="24"/>
          <w:szCs w:val="24"/>
        </w:rPr>
        <w:t>Nota Fiscal / Fatura</w:t>
      </w:r>
      <w:r w:rsidRPr="00862A9B">
        <w:rPr>
          <w:color w:val="auto"/>
          <w:sz w:val="24"/>
          <w:szCs w:val="24"/>
        </w:rPr>
        <w:t xml:space="preserve"> (em duas vias) deverão ser anexadas </w:t>
      </w:r>
      <w:proofErr w:type="gramStart"/>
      <w:r w:rsidRPr="00862A9B">
        <w:rPr>
          <w:color w:val="auto"/>
          <w:sz w:val="24"/>
          <w:szCs w:val="24"/>
        </w:rPr>
        <w:t>as</w:t>
      </w:r>
      <w:proofErr w:type="gramEnd"/>
      <w:r w:rsidRPr="00862A9B">
        <w:rPr>
          <w:color w:val="auto"/>
          <w:sz w:val="24"/>
          <w:szCs w:val="24"/>
        </w:rPr>
        <w:t xml:space="preserve"> certidões atualizadas de regularidade junto ao INSS, ao FGTS e à Justiça do Trabalho.</w:t>
      </w:r>
    </w:p>
    <w:p w:rsidR="000F688B" w:rsidRPr="00862A9B" w:rsidRDefault="000F688B" w:rsidP="0006404A">
      <w:pPr>
        <w:pStyle w:val="Corpodetexto2"/>
        <w:numPr>
          <w:ilvl w:val="1"/>
          <w:numId w:val="3"/>
        </w:numPr>
        <w:spacing w:after="240" w:line="360" w:lineRule="auto"/>
        <w:ind w:left="0" w:firstLine="0"/>
        <w:rPr>
          <w:color w:val="auto"/>
          <w:sz w:val="24"/>
          <w:szCs w:val="24"/>
        </w:rPr>
      </w:pPr>
      <w:r w:rsidRPr="00862A9B">
        <w:rPr>
          <w:color w:val="auto"/>
          <w:sz w:val="24"/>
          <w:szCs w:val="24"/>
        </w:rPr>
        <w:t>Na eventualidade de aplicação de multas, estas deverão ser liquidadas simultaneamente com parcela vinculada ao evento cujo descumprimento der origem à aplicação da penalidade.</w:t>
      </w:r>
    </w:p>
    <w:p w:rsidR="000F688B" w:rsidRPr="00862A9B" w:rsidRDefault="000F688B" w:rsidP="0006404A">
      <w:pPr>
        <w:numPr>
          <w:ilvl w:val="1"/>
          <w:numId w:val="3"/>
        </w:numPr>
        <w:spacing w:after="240" w:line="360" w:lineRule="auto"/>
        <w:ind w:left="0" w:firstLine="0"/>
        <w:rPr>
          <w:rFonts w:cs="Arial"/>
          <w:sz w:val="24"/>
          <w:szCs w:val="24"/>
        </w:rPr>
      </w:pPr>
      <w:r w:rsidRPr="00862A9B">
        <w:rPr>
          <w:rFonts w:cs="Arial"/>
          <w:sz w:val="24"/>
          <w:szCs w:val="24"/>
        </w:rPr>
        <w:t xml:space="preserve">O CNPJ da </w:t>
      </w:r>
      <w:r w:rsidR="00436287" w:rsidRPr="00862A9B">
        <w:rPr>
          <w:rFonts w:cs="Arial"/>
          <w:sz w:val="24"/>
          <w:szCs w:val="24"/>
        </w:rPr>
        <w:t>empresa fornecedora,</w:t>
      </w:r>
      <w:r w:rsidRPr="00862A9B">
        <w:rPr>
          <w:rFonts w:cs="Arial"/>
          <w:sz w:val="24"/>
          <w:szCs w:val="24"/>
        </w:rPr>
        <w:t xml:space="preserve"> constante da </w:t>
      </w:r>
      <w:r w:rsidR="00436287" w:rsidRPr="00862A9B">
        <w:rPr>
          <w:rFonts w:cs="Arial"/>
          <w:sz w:val="24"/>
          <w:szCs w:val="24"/>
        </w:rPr>
        <w:t>Nota Fiscal / Fatura,</w:t>
      </w:r>
      <w:r w:rsidRPr="00862A9B">
        <w:rPr>
          <w:rFonts w:cs="Arial"/>
          <w:sz w:val="24"/>
          <w:szCs w:val="24"/>
        </w:rPr>
        <w:t xml:space="preserve"> deverá ser o mesmo da documentação apresentada na licitação.</w:t>
      </w:r>
    </w:p>
    <w:p w:rsidR="000F688B" w:rsidRPr="00862A9B" w:rsidRDefault="000F688B" w:rsidP="0006404A">
      <w:pPr>
        <w:numPr>
          <w:ilvl w:val="1"/>
          <w:numId w:val="3"/>
        </w:numPr>
        <w:spacing w:after="240" w:line="360" w:lineRule="auto"/>
        <w:ind w:left="0" w:firstLine="0"/>
        <w:rPr>
          <w:rFonts w:cs="Arial"/>
          <w:iCs/>
          <w:sz w:val="24"/>
          <w:szCs w:val="24"/>
        </w:rPr>
      </w:pPr>
      <w:r w:rsidRPr="00862A9B">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862A9B">
        <w:rPr>
          <w:rFonts w:cs="Arial"/>
          <w:iCs/>
          <w:sz w:val="24"/>
          <w:szCs w:val="24"/>
        </w:rPr>
        <w:t xml:space="preserve"> de Preços e suas Ordens de Compra</w:t>
      </w:r>
      <w:r w:rsidRPr="00862A9B">
        <w:rPr>
          <w:rFonts w:cs="Arial"/>
          <w:iCs/>
          <w:sz w:val="24"/>
          <w:szCs w:val="24"/>
        </w:rPr>
        <w:t>, no que couber.</w:t>
      </w:r>
    </w:p>
    <w:p w:rsidR="000F688B" w:rsidRPr="00862A9B" w:rsidRDefault="000F688B" w:rsidP="0006404A">
      <w:pPr>
        <w:numPr>
          <w:ilvl w:val="1"/>
          <w:numId w:val="3"/>
        </w:numPr>
        <w:spacing w:after="240" w:line="360" w:lineRule="auto"/>
        <w:ind w:left="0" w:firstLine="0"/>
        <w:rPr>
          <w:rFonts w:cs="Arial"/>
          <w:sz w:val="24"/>
          <w:szCs w:val="24"/>
          <w:lang w:val="de-DE"/>
        </w:rPr>
      </w:pPr>
      <w:r w:rsidRPr="00862A9B">
        <w:rPr>
          <w:rFonts w:cs="Arial"/>
          <w:sz w:val="24"/>
          <w:szCs w:val="24"/>
        </w:rPr>
        <w:t xml:space="preserve">Na hipótese de ocorrer atraso no pagamento da </w:t>
      </w:r>
      <w:r w:rsidR="008122F6" w:rsidRPr="00862A9B">
        <w:rPr>
          <w:rFonts w:cs="Arial"/>
          <w:sz w:val="24"/>
          <w:szCs w:val="24"/>
        </w:rPr>
        <w:t>Nota Fiscal / Fatur</w:t>
      </w:r>
      <w:r w:rsidRPr="00862A9B">
        <w:rPr>
          <w:rFonts w:cs="Arial"/>
          <w:sz w:val="24"/>
          <w:szCs w:val="24"/>
        </w:rPr>
        <w:t>a por responsabilidade da CESAMA, esta se compromete a aplicar, conforme legislação em vigor, juros de mora sobre o valor devido “</w:t>
      </w:r>
      <w:r w:rsidRPr="00862A9B">
        <w:rPr>
          <w:rFonts w:cs="Arial"/>
          <w:i/>
          <w:iCs/>
          <w:sz w:val="24"/>
          <w:szCs w:val="24"/>
        </w:rPr>
        <w:t>pro rata”</w:t>
      </w:r>
      <w:r w:rsidRPr="00862A9B">
        <w:rPr>
          <w:rFonts w:cs="Arial"/>
          <w:sz w:val="24"/>
          <w:szCs w:val="24"/>
        </w:rPr>
        <w:t xml:space="preserve"> entre a data do vencimento e o efetivo pagamento</w:t>
      </w:r>
      <w:r w:rsidRPr="00862A9B">
        <w:rPr>
          <w:rFonts w:cs="Arial"/>
          <w:sz w:val="24"/>
          <w:szCs w:val="24"/>
          <w:lang w:val="de-DE"/>
        </w:rPr>
        <w:t>.</w:t>
      </w:r>
    </w:p>
    <w:p w:rsidR="000F688B" w:rsidRPr="00862A9B" w:rsidRDefault="000F688B" w:rsidP="0006404A">
      <w:pPr>
        <w:numPr>
          <w:ilvl w:val="1"/>
          <w:numId w:val="3"/>
        </w:numPr>
        <w:spacing w:after="240" w:line="360" w:lineRule="auto"/>
        <w:ind w:left="0" w:firstLine="0"/>
        <w:rPr>
          <w:rFonts w:cs="Arial"/>
          <w:sz w:val="24"/>
          <w:szCs w:val="24"/>
        </w:rPr>
      </w:pPr>
      <w:r w:rsidRPr="00862A9B">
        <w:rPr>
          <w:rFonts w:cs="Arial"/>
          <w:sz w:val="24"/>
          <w:szCs w:val="24"/>
        </w:rPr>
        <w:t xml:space="preserve">A </w:t>
      </w:r>
      <w:r w:rsidR="007D3FF3" w:rsidRPr="00862A9B">
        <w:rPr>
          <w:rFonts w:cs="Arial"/>
          <w:sz w:val="24"/>
          <w:szCs w:val="24"/>
        </w:rPr>
        <w:t>empresa fornecedora</w:t>
      </w:r>
      <w:r w:rsidRPr="00862A9B">
        <w:rPr>
          <w:rFonts w:cs="Arial"/>
          <w:sz w:val="24"/>
          <w:szCs w:val="24"/>
        </w:rPr>
        <w:t xml:space="preserve"> não poderá ceder ou dar em garantia, em qualquer hipótese</w:t>
      </w:r>
      <w:r w:rsidR="00BA4BB0" w:rsidRPr="00862A9B">
        <w:rPr>
          <w:rFonts w:cs="Arial"/>
          <w:sz w:val="24"/>
          <w:szCs w:val="24"/>
        </w:rPr>
        <w:t>, no todo ou</w:t>
      </w:r>
      <w:r w:rsidRPr="00862A9B">
        <w:rPr>
          <w:rFonts w:cs="Arial"/>
          <w:sz w:val="24"/>
          <w:szCs w:val="24"/>
        </w:rPr>
        <w:t xml:space="preserve"> em parte, os créditos de qualquer natureza, decorrentes ou oriundos da Ordem de Compra.</w:t>
      </w:r>
    </w:p>
    <w:p w:rsidR="000F688B" w:rsidRPr="00862A9B" w:rsidRDefault="000F688B" w:rsidP="0006404A">
      <w:pPr>
        <w:numPr>
          <w:ilvl w:val="1"/>
          <w:numId w:val="3"/>
        </w:numPr>
        <w:spacing w:after="240" w:line="360" w:lineRule="auto"/>
        <w:ind w:left="0" w:firstLine="0"/>
        <w:rPr>
          <w:rFonts w:cs="Arial"/>
          <w:b/>
          <w:bCs/>
          <w:sz w:val="24"/>
          <w:szCs w:val="24"/>
        </w:rPr>
      </w:pPr>
      <w:r w:rsidRPr="00862A9B">
        <w:rPr>
          <w:rFonts w:cs="Arial"/>
          <w:color w:val="000000"/>
          <w:sz w:val="24"/>
          <w:szCs w:val="24"/>
        </w:rPr>
        <w:lastRenderedPageBreak/>
        <w:t xml:space="preserve">Nenhum pagamento será efetuado </w:t>
      </w:r>
      <w:proofErr w:type="spellStart"/>
      <w:r w:rsidR="00D72D4E" w:rsidRPr="00862A9B">
        <w:rPr>
          <w:rFonts w:cs="Arial"/>
          <w:color w:val="000000"/>
          <w:sz w:val="24"/>
          <w:szCs w:val="24"/>
        </w:rPr>
        <w:t>àfornecedora</w:t>
      </w:r>
      <w:proofErr w:type="spellEnd"/>
      <w:r w:rsidRPr="00862A9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862A9B" w:rsidRDefault="000610B8" w:rsidP="0006404A">
      <w:pPr>
        <w:pStyle w:val="Corpodetexto2"/>
        <w:numPr>
          <w:ilvl w:val="1"/>
          <w:numId w:val="3"/>
        </w:numPr>
        <w:tabs>
          <w:tab w:val="left" w:pos="-3402"/>
        </w:tabs>
        <w:spacing w:after="240" w:line="360" w:lineRule="auto"/>
        <w:ind w:left="0" w:firstLine="0"/>
        <w:rPr>
          <w:color w:val="auto"/>
          <w:sz w:val="24"/>
          <w:szCs w:val="24"/>
        </w:rPr>
      </w:pPr>
      <w:r w:rsidRPr="00862A9B">
        <w:rPr>
          <w:sz w:val="24"/>
          <w:szCs w:val="24"/>
        </w:rPr>
        <w:t xml:space="preserve">A antecipação de pagamento só poderá ocorrer caso o </w:t>
      </w:r>
      <w:r w:rsidRPr="00862A9B">
        <w:rPr>
          <w:color w:val="auto"/>
          <w:sz w:val="24"/>
          <w:szCs w:val="24"/>
        </w:rPr>
        <w:t>produto / material</w:t>
      </w:r>
      <w:r w:rsidRPr="00862A9B">
        <w:rPr>
          <w:sz w:val="24"/>
          <w:szCs w:val="24"/>
        </w:rPr>
        <w:t xml:space="preserve"> tenha sido entregue. </w:t>
      </w:r>
    </w:p>
    <w:p w:rsidR="000610B8" w:rsidRPr="00862A9B" w:rsidRDefault="000610B8" w:rsidP="0006404A">
      <w:pPr>
        <w:pStyle w:val="Corpodetexto2"/>
        <w:numPr>
          <w:ilvl w:val="1"/>
          <w:numId w:val="3"/>
        </w:numPr>
        <w:tabs>
          <w:tab w:val="left" w:pos="-3402"/>
        </w:tabs>
        <w:spacing w:after="240" w:line="360" w:lineRule="auto"/>
        <w:ind w:left="0" w:firstLine="0"/>
        <w:rPr>
          <w:color w:val="auto"/>
          <w:sz w:val="24"/>
          <w:szCs w:val="24"/>
        </w:rPr>
      </w:pPr>
      <w:r w:rsidRPr="00862A9B">
        <w:rPr>
          <w:sz w:val="24"/>
          <w:szCs w:val="24"/>
        </w:rPr>
        <w:t xml:space="preserve">A </w:t>
      </w:r>
      <w:proofErr w:type="spellStart"/>
      <w:r w:rsidRPr="00862A9B">
        <w:rPr>
          <w:sz w:val="24"/>
          <w:szCs w:val="24"/>
        </w:rPr>
        <w:t>Cesama</w:t>
      </w:r>
      <w:proofErr w:type="spellEnd"/>
      <w:r w:rsidRPr="00862A9B">
        <w:rPr>
          <w:sz w:val="24"/>
          <w:szCs w:val="24"/>
        </w:rPr>
        <w:t xml:space="preserve"> poderá realizar o pagamento antes do prazo definido no item </w:t>
      </w:r>
      <w:r w:rsidR="00957199" w:rsidRPr="00862A9B">
        <w:rPr>
          <w:sz w:val="24"/>
          <w:szCs w:val="24"/>
        </w:rPr>
        <w:t>9</w:t>
      </w:r>
      <w:r w:rsidRPr="00862A9B">
        <w:rPr>
          <w:sz w:val="24"/>
          <w:szCs w:val="24"/>
        </w:rPr>
        <w:t xml:space="preserve">.1, através de solicitação expressa do fornecedor, que será analisada pela Gerência Financeira e Contábil, de acordo com as condições financeiras da </w:t>
      </w:r>
      <w:proofErr w:type="spellStart"/>
      <w:r w:rsidRPr="00862A9B">
        <w:rPr>
          <w:sz w:val="24"/>
          <w:szCs w:val="24"/>
        </w:rPr>
        <w:t>Cesama</w:t>
      </w:r>
      <w:proofErr w:type="spellEnd"/>
      <w:r w:rsidRPr="00862A9B">
        <w:rPr>
          <w:sz w:val="24"/>
          <w:szCs w:val="24"/>
        </w:rPr>
        <w:t xml:space="preserve">. Havendo a antecipação do pagamento, o mesmo sofrerá um desconto financeiro, e o índice a ser utilizado será o </w:t>
      </w:r>
      <w:proofErr w:type="spellStart"/>
      <w:r w:rsidRPr="00862A9B">
        <w:rPr>
          <w:sz w:val="24"/>
          <w:szCs w:val="24"/>
        </w:rPr>
        <w:t>Indice</w:t>
      </w:r>
      <w:proofErr w:type="spellEnd"/>
      <w:r w:rsidRPr="00862A9B">
        <w:rPr>
          <w:sz w:val="24"/>
          <w:szCs w:val="24"/>
        </w:rPr>
        <w:t xml:space="preserve"> Nacional de Preços ao Consumidor – INPC acrescido de 1% (um por cento) “</w:t>
      </w:r>
      <w:r w:rsidRPr="00862A9B">
        <w:rPr>
          <w:i/>
          <w:sz w:val="24"/>
          <w:szCs w:val="24"/>
        </w:rPr>
        <w:t>pro rata</w:t>
      </w:r>
      <w:r w:rsidRPr="00862A9B">
        <w:rPr>
          <w:sz w:val="24"/>
          <w:szCs w:val="24"/>
        </w:rPr>
        <w:t>”.</w:t>
      </w:r>
    </w:p>
    <w:p w:rsidR="00B41EF6" w:rsidRPr="00862A9B" w:rsidRDefault="00B41EF6" w:rsidP="0006404A">
      <w:pPr>
        <w:numPr>
          <w:ilvl w:val="0"/>
          <w:numId w:val="3"/>
        </w:numPr>
        <w:autoSpaceDE w:val="0"/>
        <w:autoSpaceDN w:val="0"/>
        <w:adjustRightInd w:val="0"/>
        <w:spacing w:after="240" w:line="360" w:lineRule="auto"/>
        <w:ind w:left="284" w:hanging="284"/>
        <w:rPr>
          <w:rFonts w:cs="Arial"/>
          <w:b/>
          <w:sz w:val="24"/>
          <w:szCs w:val="24"/>
        </w:rPr>
      </w:pPr>
      <w:r w:rsidRPr="00862A9B">
        <w:rPr>
          <w:rFonts w:cs="Arial"/>
          <w:b/>
          <w:sz w:val="24"/>
          <w:szCs w:val="24"/>
        </w:rPr>
        <w:t xml:space="preserve">OBRIGAÇÕES DA </w:t>
      </w:r>
      <w:r w:rsidR="00D72D4E" w:rsidRPr="00862A9B">
        <w:rPr>
          <w:rFonts w:cs="Arial"/>
          <w:b/>
          <w:sz w:val="24"/>
          <w:szCs w:val="24"/>
        </w:rPr>
        <w:t>FORNECEDORA</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Providenciar, imediatamente, a correção das deficiências apontadas pela CESAMA com respeito ao fornecimento do objeto.</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 xml:space="preserve">Entregar os </w:t>
      </w:r>
      <w:r w:rsidR="00E8402E" w:rsidRPr="00862A9B">
        <w:rPr>
          <w:rFonts w:cs="Arial"/>
          <w:sz w:val="24"/>
          <w:szCs w:val="24"/>
        </w:rPr>
        <w:t>materiais</w:t>
      </w:r>
      <w:r w:rsidRPr="00862A9B">
        <w:rPr>
          <w:rFonts w:cs="Arial"/>
          <w:sz w:val="24"/>
          <w:szCs w:val="24"/>
        </w:rPr>
        <w:t xml:space="preserve"> dentro das condições estabelecidas e respeitando os prazos fixados.</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Responsabilizar-se pela quantidade</w:t>
      </w:r>
      <w:r w:rsidR="00D914ED" w:rsidRPr="00862A9B">
        <w:rPr>
          <w:rFonts w:cs="Arial"/>
          <w:sz w:val="24"/>
          <w:szCs w:val="24"/>
        </w:rPr>
        <w:t xml:space="preserve"> e qualidade</w:t>
      </w:r>
      <w:r w:rsidRPr="00862A9B">
        <w:rPr>
          <w:rFonts w:cs="Arial"/>
          <w:sz w:val="24"/>
          <w:szCs w:val="24"/>
        </w:rPr>
        <w:t xml:space="preserve"> </w:t>
      </w:r>
      <w:proofErr w:type="spellStart"/>
      <w:r w:rsidRPr="00862A9B">
        <w:rPr>
          <w:rFonts w:cs="Arial"/>
          <w:sz w:val="24"/>
          <w:szCs w:val="24"/>
        </w:rPr>
        <w:t>do</w:t>
      </w:r>
      <w:r w:rsidR="00E8402E" w:rsidRPr="00862A9B">
        <w:rPr>
          <w:rFonts w:cs="Arial"/>
          <w:sz w:val="24"/>
          <w:szCs w:val="24"/>
        </w:rPr>
        <w:t>smateriais</w:t>
      </w:r>
      <w:proofErr w:type="spellEnd"/>
      <w:r w:rsidRPr="00862A9B">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862A9B">
        <w:rPr>
          <w:rFonts w:cs="Arial"/>
          <w:sz w:val="24"/>
          <w:szCs w:val="24"/>
        </w:rPr>
        <w:t xml:space="preserve"> de Registro de Preços e suas Ordens de Compra</w:t>
      </w:r>
      <w:r w:rsidRPr="00862A9B">
        <w:rPr>
          <w:rFonts w:cs="Arial"/>
          <w:sz w:val="24"/>
          <w:szCs w:val="24"/>
        </w:rPr>
        <w:t>.</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Cumprir os prazos previstos em Edital ou outros que venham a ser fixados pela CESAMA.</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Dirimir qualquer dúvida e prestar esclarecimentos acerca da execução da Ata, durante toda a sua vigência, a pedido da CESAMA.</w:t>
      </w:r>
    </w:p>
    <w:p w:rsidR="00305E5E" w:rsidRPr="00862A9B" w:rsidRDefault="00E6605C"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 xml:space="preserve">Retirar os materiais / amostras em desacordo com o edital, conforme itens 6.6 e 7.5. Os produtos que não forem retirados receberão, a critério da CESAMA, </w:t>
      </w:r>
      <w:r w:rsidRPr="00862A9B">
        <w:rPr>
          <w:rFonts w:cs="Arial"/>
          <w:sz w:val="24"/>
          <w:szCs w:val="24"/>
        </w:rPr>
        <w:lastRenderedPageBreak/>
        <w:t>destinação adequada a sua natureza, vedadas reivindicações por parte do fornecedor</w:t>
      </w:r>
      <w:r w:rsidR="00B41EF6" w:rsidRPr="00862A9B">
        <w:rPr>
          <w:rFonts w:cs="Arial"/>
          <w:sz w:val="24"/>
          <w:szCs w:val="24"/>
        </w:rPr>
        <w:t>.</w:t>
      </w:r>
    </w:p>
    <w:p w:rsidR="00B41EF6" w:rsidRPr="00862A9B" w:rsidRDefault="00B41EF6" w:rsidP="0006404A">
      <w:pPr>
        <w:numPr>
          <w:ilvl w:val="0"/>
          <w:numId w:val="3"/>
        </w:numPr>
        <w:autoSpaceDE w:val="0"/>
        <w:autoSpaceDN w:val="0"/>
        <w:adjustRightInd w:val="0"/>
        <w:spacing w:after="240" w:line="360" w:lineRule="auto"/>
        <w:ind w:left="284" w:hanging="284"/>
        <w:rPr>
          <w:rFonts w:cs="Arial"/>
          <w:b/>
          <w:sz w:val="24"/>
          <w:szCs w:val="24"/>
        </w:rPr>
      </w:pPr>
      <w:r w:rsidRPr="00862A9B">
        <w:rPr>
          <w:rFonts w:cs="Arial"/>
          <w:b/>
          <w:sz w:val="24"/>
          <w:szCs w:val="24"/>
        </w:rPr>
        <w:t>OBRIGAÇÕES DA CESAMA</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Emitir o</w:t>
      </w:r>
      <w:r w:rsidR="000A7FB7" w:rsidRPr="00862A9B">
        <w:rPr>
          <w:rFonts w:cs="Arial"/>
          <w:sz w:val="24"/>
          <w:szCs w:val="24"/>
        </w:rPr>
        <w:t>(s)</w:t>
      </w:r>
      <w:r w:rsidRPr="00862A9B">
        <w:rPr>
          <w:rFonts w:cs="Arial"/>
          <w:sz w:val="24"/>
          <w:szCs w:val="24"/>
        </w:rPr>
        <w:t xml:space="preserve"> pedido</w:t>
      </w:r>
      <w:r w:rsidR="000A7FB7" w:rsidRPr="00862A9B">
        <w:rPr>
          <w:rFonts w:cs="Arial"/>
          <w:sz w:val="24"/>
          <w:szCs w:val="24"/>
        </w:rPr>
        <w:t>(s)</w:t>
      </w:r>
      <w:r w:rsidRPr="00862A9B">
        <w:rPr>
          <w:rFonts w:cs="Arial"/>
          <w:sz w:val="24"/>
          <w:szCs w:val="24"/>
        </w:rPr>
        <w:t xml:space="preserve"> através da Ordem de Compra.</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 xml:space="preserve">Efetuar todos os pagamentos devidos à </w:t>
      </w:r>
      <w:r w:rsidR="000A7FB7" w:rsidRPr="00862A9B">
        <w:rPr>
          <w:rFonts w:cs="Arial"/>
          <w:sz w:val="24"/>
          <w:szCs w:val="24"/>
        </w:rPr>
        <w:t>fornecedora,</w:t>
      </w:r>
      <w:r w:rsidRPr="00862A9B">
        <w:rPr>
          <w:rFonts w:cs="Arial"/>
          <w:sz w:val="24"/>
          <w:szCs w:val="24"/>
        </w:rPr>
        <w:t xml:space="preserve"> nas condições estabelecidas.</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Fiscalizar a execução da</w:t>
      </w:r>
      <w:r w:rsidR="000A7FB7" w:rsidRPr="00862A9B">
        <w:rPr>
          <w:rFonts w:cs="Arial"/>
          <w:sz w:val="24"/>
          <w:szCs w:val="24"/>
        </w:rPr>
        <w:t xml:space="preserve"> Ata de Registro de Preços e sua(s</w:t>
      </w:r>
      <w:proofErr w:type="gramStart"/>
      <w:r w:rsidR="000A7FB7" w:rsidRPr="00862A9B">
        <w:rPr>
          <w:rFonts w:cs="Arial"/>
          <w:sz w:val="24"/>
          <w:szCs w:val="24"/>
        </w:rPr>
        <w:t>)Ordem</w:t>
      </w:r>
      <w:proofErr w:type="gramEnd"/>
      <w:r w:rsidR="000A7FB7" w:rsidRPr="00862A9B">
        <w:rPr>
          <w:rFonts w:cs="Arial"/>
          <w:sz w:val="24"/>
          <w:szCs w:val="24"/>
        </w:rPr>
        <w:t>(</w:t>
      </w:r>
      <w:proofErr w:type="spellStart"/>
      <w:r w:rsidR="000A7FB7" w:rsidRPr="00862A9B">
        <w:rPr>
          <w:rFonts w:cs="Arial"/>
          <w:sz w:val="24"/>
          <w:szCs w:val="24"/>
        </w:rPr>
        <w:t>ns</w:t>
      </w:r>
      <w:proofErr w:type="spellEnd"/>
      <w:r w:rsidR="000A7FB7" w:rsidRPr="00862A9B">
        <w:rPr>
          <w:rFonts w:cs="Arial"/>
          <w:sz w:val="24"/>
          <w:szCs w:val="24"/>
        </w:rPr>
        <w:t>) de Compra</w:t>
      </w:r>
      <w:r w:rsidRPr="00862A9B">
        <w:rPr>
          <w:rFonts w:cs="Arial"/>
          <w:sz w:val="24"/>
          <w:szCs w:val="24"/>
        </w:rPr>
        <w:t xml:space="preserve">, o que não fará cessar ou diminuir a responsabilidade da </w:t>
      </w:r>
      <w:r w:rsidR="000A7FB7" w:rsidRPr="00862A9B">
        <w:rPr>
          <w:rFonts w:cs="Arial"/>
          <w:sz w:val="24"/>
          <w:szCs w:val="24"/>
        </w:rPr>
        <w:t>fornecedora</w:t>
      </w:r>
      <w:r w:rsidRPr="00862A9B">
        <w:rPr>
          <w:rFonts w:cs="Arial"/>
          <w:sz w:val="24"/>
          <w:szCs w:val="24"/>
        </w:rPr>
        <w:t xml:space="preserve"> pelo perfeito cumprimento das obrigações estipuladas, nem por quaisquer danos, inclusive quanto a terceiros, ou por irregularidades constatadas;</w:t>
      </w:r>
    </w:p>
    <w:p w:rsidR="00B41EF6" w:rsidRPr="00862A9B" w:rsidRDefault="00B41EF6" w:rsidP="0006404A">
      <w:pPr>
        <w:numPr>
          <w:ilvl w:val="1"/>
          <w:numId w:val="3"/>
        </w:numPr>
        <w:autoSpaceDE w:val="0"/>
        <w:autoSpaceDN w:val="0"/>
        <w:adjustRightInd w:val="0"/>
        <w:spacing w:after="240" w:line="360" w:lineRule="auto"/>
        <w:ind w:left="0" w:firstLine="0"/>
        <w:rPr>
          <w:rFonts w:cs="Arial"/>
          <w:sz w:val="24"/>
          <w:szCs w:val="24"/>
        </w:rPr>
      </w:pPr>
      <w:r w:rsidRPr="00862A9B">
        <w:rPr>
          <w:rFonts w:cs="Arial"/>
          <w:sz w:val="24"/>
          <w:szCs w:val="24"/>
        </w:rPr>
        <w:t xml:space="preserve">Rejeitar todo e qualquer </w:t>
      </w:r>
      <w:r w:rsidR="00E8402E" w:rsidRPr="00862A9B">
        <w:rPr>
          <w:rFonts w:cs="Arial"/>
          <w:sz w:val="24"/>
          <w:szCs w:val="24"/>
        </w:rPr>
        <w:t>material</w:t>
      </w:r>
      <w:r w:rsidRPr="00862A9B">
        <w:rPr>
          <w:rFonts w:cs="Arial"/>
          <w:sz w:val="24"/>
          <w:szCs w:val="24"/>
        </w:rPr>
        <w:t xml:space="preserve"> de má qualidade e em desconformidade com as especificações deste Termo;</w:t>
      </w:r>
    </w:p>
    <w:p w:rsidR="00B41EF6" w:rsidRPr="00862A9B" w:rsidRDefault="00B41EF6" w:rsidP="0006404A">
      <w:pPr>
        <w:numPr>
          <w:ilvl w:val="1"/>
          <w:numId w:val="3"/>
        </w:numPr>
        <w:spacing w:after="240" w:line="360" w:lineRule="auto"/>
        <w:ind w:left="0" w:firstLine="0"/>
        <w:rPr>
          <w:rFonts w:cs="Arial"/>
          <w:sz w:val="24"/>
          <w:szCs w:val="24"/>
        </w:rPr>
      </w:pPr>
      <w:r w:rsidRPr="00862A9B">
        <w:rPr>
          <w:rFonts w:cs="Arial"/>
          <w:sz w:val="24"/>
          <w:szCs w:val="24"/>
        </w:rPr>
        <w:t xml:space="preserve">Efetuar o recebimento provisório e o recebimento definitivo do objeto, por meio do Departamento de </w:t>
      </w:r>
      <w:r w:rsidR="00EB3C86" w:rsidRPr="00862A9B">
        <w:rPr>
          <w:rFonts w:cs="Arial"/>
          <w:sz w:val="24"/>
          <w:szCs w:val="24"/>
        </w:rPr>
        <w:t>Compras</w:t>
      </w:r>
      <w:r w:rsidRPr="00862A9B">
        <w:rPr>
          <w:rFonts w:cs="Arial"/>
          <w:sz w:val="24"/>
          <w:szCs w:val="24"/>
        </w:rPr>
        <w:t xml:space="preserve"> e Estoque.</w:t>
      </w:r>
    </w:p>
    <w:p w:rsidR="00767532" w:rsidRPr="00862A9B" w:rsidRDefault="00767532" w:rsidP="0006404A">
      <w:pPr>
        <w:numPr>
          <w:ilvl w:val="0"/>
          <w:numId w:val="3"/>
        </w:numPr>
        <w:spacing w:after="240" w:line="360" w:lineRule="auto"/>
        <w:ind w:left="284" w:hanging="284"/>
        <w:rPr>
          <w:rFonts w:cs="Arial"/>
          <w:b/>
          <w:sz w:val="24"/>
          <w:szCs w:val="24"/>
        </w:rPr>
      </w:pPr>
      <w:r w:rsidRPr="00862A9B">
        <w:rPr>
          <w:rFonts w:cs="Arial"/>
          <w:b/>
          <w:sz w:val="24"/>
          <w:szCs w:val="24"/>
        </w:rPr>
        <w:t>CRITÉRIO DE JULGAMENTO</w:t>
      </w:r>
    </w:p>
    <w:p w:rsidR="00767532" w:rsidRPr="00862A9B" w:rsidRDefault="004848B4" w:rsidP="0006404A">
      <w:pPr>
        <w:suppressAutoHyphens w:val="0"/>
        <w:autoSpaceDE w:val="0"/>
        <w:autoSpaceDN w:val="0"/>
        <w:adjustRightInd w:val="0"/>
        <w:spacing w:after="240" w:line="360" w:lineRule="auto"/>
        <w:ind w:firstLine="567"/>
        <w:rPr>
          <w:rFonts w:cs="Arial"/>
          <w:sz w:val="24"/>
          <w:szCs w:val="24"/>
        </w:rPr>
      </w:pPr>
      <w:bookmarkStart w:id="1" w:name="_Hlk32569105"/>
      <w:r w:rsidRPr="00610C72">
        <w:rPr>
          <w:rFonts w:eastAsia="Arial Unicode MS" w:cs="Arial"/>
          <w:sz w:val="24"/>
          <w:szCs w:val="24"/>
        </w:rPr>
        <w:t>O</w:t>
      </w:r>
      <w:r w:rsidR="00767532" w:rsidRPr="00610C72">
        <w:rPr>
          <w:rFonts w:eastAsia="Arial Unicode MS" w:cs="Arial"/>
          <w:sz w:val="24"/>
          <w:szCs w:val="24"/>
        </w:rPr>
        <w:t xml:space="preserve"> critério de julgamento </w:t>
      </w:r>
      <w:r w:rsidRPr="00610C72">
        <w:rPr>
          <w:rFonts w:eastAsia="Arial Unicode MS" w:cs="Arial"/>
          <w:sz w:val="24"/>
          <w:szCs w:val="24"/>
        </w:rPr>
        <w:t xml:space="preserve">será pelo MENOR PREÇO, representado </w:t>
      </w:r>
      <w:r w:rsidR="00767532" w:rsidRPr="00610C72">
        <w:rPr>
          <w:rFonts w:eastAsia="Arial Unicode MS" w:cs="Arial"/>
          <w:sz w:val="24"/>
          <w:szCs w:val="24"/>
        </w:rPr>
        <w:t xml:space="preserve">pelo </w:t>
      </w:r>
      <w:r w:rsidR="00767532" w:rsidRPr="00610C72">
        <w:rPr>
          <w:rFonts w:eastAsia="Arial Unicode MS" w:cs="Arial"/>
          <w:sz w:val="24"/>
          <w:szCs w:val="24"/>
          <w:u w:val="single"/>
        </w:rPr>
        <w:t xml:space="preserve">MENOR </w:t>
      </w:r>
      <w:r w:rsidRPr="00610C72">
        <w:rPr>
          <w:rFonts w:eastAsia="Arial Unicode MS" w:cs="Arial"/>
          <w:sz w:val="24"/>
          <w:szCs w:val="24"/>
          <w:u w:val="single"/>
        </w:rPr>
        <w:t>PREÇO</w:t>
      </w:r>
      <w:r w:rsidR="001B3C05">
        <w:rPr>
          <w:rFonts w:eastAsia="Arial Unicode MS" w:cs="Arial"/>
          <w:sz w:val="24"/>
          <w:szCs w:val="24"/>
          <w:u w:val="single"/>
        </w:rPr>
        <w:t xml:space="preserve"> </w:t>
      </w:r>
      <w:r w:rsidR="00D914ED" w:rsidRPr="00610C72">
        <w:rPr>
          <w:rFonts w:eastAsia="Arial Unicode MS" w:cs="Arial"/>
          <w:sz w:val="24"/>
          <w:szCs w:val="24"/>
          <w:u w:val="single"/>
        </w:rPr>
        <w:t xml:space="preserve">UNITÁRIO REGISTRADO </w:t>
      </w:r>
      <w:r w:rsidR="001B3C05">
        <w:rPr>
          <w:rFonts w:eastAsia="Arial Unicode MS" w:cs="Arial"/>
          <w:sz w:val="24"/>
          <w:szCs w:val="24"/>
          <w:u w:val="single"/>
        </w:rPr>
        <w:t>DO</w:t>
      </w:r>
      <w:r w:rsidR="00767532" w:rsidRPr="00610C72">
        <w:rPr>
          <w:rFonts w:eastAsia="Arial Unicode MS" w:cs="Arial"/>
          <w:sz w:val="24"/>
          <w:szCs w:val="24"/>
          <w:u w:val="single"/>
        </w:rPr>
        <w:t xml:space="preserve"> ITEM,</w:t>
      </w:r>
      <w:r w:rsidR="001B3C05">
        <w:rPr>
          <w:rFonts w:eastAsia="Arial Unicode MS" w:cs="Arial"/>
          <w:sz w:val="24"/>
          <w:szCs w:val="24"/>
          <w:u w:val="single"/>
        </w:rPr>
        <w:t xml:space="preserve"> </w:t>
      </w:r>
      <w:r w:rsidR="00767532" w:rsidRPr="00610C72">
        <w:rPr>
          <w:rFonts w:cs="Arial"/>
          <w:sz w:val="24"/>
          <w:szCs w:val="24"/>
        </w:rPr>
        <w:t>desde que observadas às especificações e demais condições estabelecidas no Edital e seus anexos</w:t>
      </w:r>
      <w:r w:rsidR="005155D4" w:rsidRPr="00610C72">
        <w:rPr>
          <w:rFonts w:cs="Arial"/>
          <w:sz w:val="24"/>
          <w:szCs w:val="24"/>
        </w:rPr>
        <w:t>.</w:t>
      </w:r>
    </w:p>
    <w:p w:rsidR="004848B4" w:rsidRPr="00862A9B" w:rsidRDefault="00952830" w:rsidP="0006404A">
      <w:pPr>
        <w:suppressAutoHyphens w:val="0"/>
        <w:autoSpaceDE w:val="0"/>
        <w:autoSpaceDN w:val="0"/>
        <w:adjustRightInd w:val="0"/>
        <w:spacing w:after="240" w:line="360" w:lineRule="auto"/>
        <w:ind w:firstLine="567"/>
        <w:rPr>
          <w:rFonts w:cs="Arial"/>
          <w:color w:val="FF0000"/>
          <w:sz w:val="24"/>
          <w:szCs w:val="24"/>
        </w:rPr>
      </w:pPr>
      <w:r w:rsidRPr="00862A9B">
        <w:rPr>
          <w:rFonts w:cs="Arial"/>
          <w:sz w:val="24"/>
          <w:szCs w:val="24"/>
        </w:rPr>
        <w:t xml:space="preserve">O(s) preço(s) unitário(s) ofertado(s) pelo(s) proponente(s) </w:t>
      </w:r>
      <w:r w:rsidRPr="00862A9B">
        <w:rPr>
          <w:rFonts w:cs="Arial"/>
          <w:b/>
          <w:sz w:val="24"/>
          <w:szCs w:val="24"/>
        </w:rPr>
        <w:t xml:space="preserve">NÃO </w:t>
      </w:r>
      <w:proofErr w:type="gramStart"/>
      <w:r w:rsidRPr="00862A9B">
        <w:rPr>
          <w:rFonts w:cs="Arial"/>
          <w:b/>
          <w:sz w:val="24"/>
          <w:szCs w:val="24"/>
        </w:rPr>
        <w:t>PODERÁ(</w:t>
      </w:r>
      <w:proofErr w:type="gramEnd"/>
      <w:r w:rsidRPr="00862A9B">
        <w:rPr>
          <w:rFonts w:cs="Arial"/>
          <w:b/>
          <w:sz w:val="24"/>
          <w:szCs w:val="24"/>
        </w:rPr>
        <w:t xml:space="preserve">ÃO) SER SUPERIOR(ES) </w:t>
      </w:r>
      <w:r w:rsidRPr="00862A9B">
        <w:rPr>
          <w:rFonts w:cs="Arial"/>
          <w:sz w:val="24"/>
          <w:szCs w:val="24"/>
        </w:rPr>
        <w:t xml:space="preserve">ao(s) preço(s) unitário(s) levantado(s) pela </w:t>
      </w:r>
      <w:proofErr w:type="spellStart"/>
      <w:r w:rsidRPr="00862A9B">
        <w:rPr>
          <w:rFonts w:cs="Arial"/>
          <w:sz w:val="24"/>
          <w:szCs w:val="24"/>
        </w:rPr>
        <w:t>Cesama</w:t>
      </w:r>
      <w:proofErr w:type="spellEnd"/>
      <w:r w:rsidRPr="00862A9B">
        <w:rPr>
          <w:rFonts w:cs="Arial"/>
          <w:color w:val="FF0000"/>
          <w:sz w:val="24"/>
          <w:szCs w:val="24"/>
        </w:rPr>
        <w:t>.</w:t>
      </w:r>
      <w:bookmarkEnd w:id="1"/>
    </w:p>
    <w:p w:rsidR="005155D4" w:rsidRPr="00862A9B" w:rsidRDefault="00BC3358" w:rsidP="0006404A">
      <w:pPr>
        <w:numPr>
          <w:ilvl w:val="0"/>
          <w:numId w:val="3"/>
        </w:numPr>
        <w:spacing w:after="240" w:line="360" w:lineRule="auto"/>
        <w:ind w:left="284" w:hanging="284"/>
        <w:rPr>
          <w:rFonts w:cs="Arial"/>
          <w:b/>
          <w:sz w:val="24"/>
          <w:szCs w:val="24"/>
        </w:rPr>
      </w:pPr>
      <w:r w:rsidRPr="00862A9B">
        <w:rPr>
          <w:rFonts w:eastAsia="Arial Unicode MS" w:cs="Arial"/>
          <w:b/>
          <w:sz w:val="24"/>
          <w:szCs w:val="24"/>
        </w:rPr>
        <w:t>PENALIDADES</w:t>
      </w:r>
    </w:p>
    <w:p w:rsidR="00BC3358" w:rsidRDefault="00C742A7" w:rsidP="0006404A">
      <w:pPr>
        <w:spacing w:after="240" w:line="360" w:lineRule="auto"/>
        <w:ind w:firstLine="567"/>
        <w:rPr>
          <w:rFonts w:cs="Arial"/>
          <w:bCs/>
          <w:sz w:val="24"/>
          <w:szCs w:val="24"/>
        </w:rPr>
      </w:pPr>
      <w:r w:rsidRPr="00862A9B">
        <w:rPr>
          <w:rFonts w:cs="Arial"/>
          <w:bCs/>
          <w:sz w:val="24"/>
          <w:szCs w:val="24"/>
        </w:rPr>
        <w:t>O descumprimento de quaisquer cláusulas estabelecidas neste Termo de Referência sujeitará à aplicação</w:t>
      </w:r>
      <w:r w:rsidR="004848B4" w:rsidRPr="00862A9B">
        <w:rPr>
          <w:rFonts w:cs="Arial"/>
          <w:bCs/>
          <w:sz w:val="24"/>
          <w:szCs w:val="24"/>
        </w:rPr>
        <w:t xml:space="preserve"> das sanções previstas no edital, </w:t>
      </w:r>
      <w:r w:rsidR="004848B4" w:rsidRPr="00610C72">
        <w:rPr>
          <w:rFonts w:cs="Arial"/>
          <w:bCs/>
          <w:sz w:val="24"/>
          <w:szCs w:val="24"/>
        </w:rPr>
        <w:t>conforme minuta padrão e informações das áreas pertinentes</w:t>
      </w:r>
      <w:r w:rsidRPr="00610C72">
        <w:rPr>
          <w:rFonts w:cs="Arial"/>
          <w:bCs/>
          <w:sz w:val="24"/>
          <w:szCs w:val="24"/>
        </w:rPr>
        <w:t>.</w:t>
      </w:r>
    </w:p>
    <w:p w:rsidR="005C2A25" w:rsidRPr="00862A9B" w:rsidRDefault="005C2A25" w:rsidP="0006404A">
      <w:pPr>
        <w:spacing w:after="240" w:line="360" w:lineRule="auto"/>
        <w:ind w:firstLine="567"/>
        <w:rPr>
          <w:rFonts w:eastAsia="Arial Unicode MS" w:cs="Arial"/>
          <w:sz w:val="24"/>
          <w:szCs w:val="24"/>
        </w:rPr>
      </w:pPr>
    </w:p>
    <w:p w:rsidR="00984747" w:rsidRPr="00862A9B" w:rsidRDefault="00984747" w:rsidP="0006404A">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62A9B" w:rsidRDefault="00984747" w:rsidP="0006404A">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62A9B" w:rsidRDefault="00984747" w:rsidP="0006404A">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62A9B" w:rsidRDefault="00984747" w:rsidP="0006404A">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62A9B" w:rsidRDefault="00984747" w:rsidP="0006404A">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62A9B" w:rsidRDefault="00984747" w:rsidP="0006404A">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62A9B" w:rsidRDefault="00984747" w:rsidP="0006404A">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862A9B" w:rsidRDefault="00A739B4" w:rsidP="0006404A">
      <w:pPr>
        <w:numPr>
          <w:ilvl w:val="0"/>
          <w:numId w:val="6"/>
        </w:numPr>
        <w:autoSpaceDE w:val="0"/>
        <w:autoSpaceDN w:val="0"/>
        <w:adjustRightInd w:val="0"/>
        <w:spacing w:after="240" w:line="360" w:lineRule="auto"/>
        <w:ind w:left="284" w:hanging="284"/>
        <w:rPr>
          <w:rFonts w:cs="Arial"/>
          <w:b/>
          <w:sz w:val="24"/>
          <w:szCs w:val="24"/>
        </w:rPr>
      </w:pPr>
      <w:r w:rsidRPr="00862A9B">
        <w:rPr>
          <w:rFonts w:cs="Arial"/>
          <w:b/>
          <w:sz w:val="24"/>
          <w:szCs w:val="24"/>
        </w:rPr>
        <w:t>DISPOSIÇÕES</w:t>
      </w:r>
      <w:r w:rsidR="00BC3358" w:rsidRPr="00862A9B">
        <w:rPr>
          <w:rFonts w:cs="Arial"/>
          <w:b/>
          <w:sz w:val="24"/>
          <w:szCs w:val="24"/>
        </w:rPr>
        <w:t xml:space="preserve"> GERAIS</w:t>
      </w:r>
    </w:p>
    <w:p w:rsidR="00BC3358" w:rsidRPr="00862A9B" w:rsidRDefault="00BC3358" w:rsidP="0006404A">
      <w:pPr>
        <w:numPr>
          <w:ilvl w:val="1"/>
          <w:numId w:val="6"/>
        </w:numPr>
        <w:spacing w:after="240" w:line="360" w:lineRule="auto"/>
        <w:ind w:left="1" w:firstLine="0"/>
        <w:rPr>
          <w:rFonts w:cs="Arial"/>
          <w:bCs/>
          <w:sz w:val="24"/>
          <w:szCs w:val="24"/>
        </w:rPr>
      </w:pPr>
      <w:r w:rsidRPr="00862A9B">
        <w:rPr>
          <w:rFonts w:cs="Arial"/>
          <w:bCs/>
          <w:sz w:val="24"/>
          <w:szCs w:val="24"/>
        </w:rPr>
        <w:lastRenderedPageBreak/>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862A9B" w:rsidRDefault="00653118" w:rsidP="0006404A">
      <w:pPr>
        <w:numPr>
          <w:ilvl w:val="1"/>
          <w:numId w:val="6"/>
        </w:numPr>
        <w:spacing w:after="240" w:line="360" w:lineRule="auto"/>
        <w:ind w:left="1" w:firstLine="0"/>
        <w:rPr>
          <w:rFonts w:cs="Arial"/>
          <w:bCs/>
          <w:sz w:val="24"/>
          <w:szCs w:val="24"/>
        </w:rPr>
      </w:pPr>
      <w:r w:rsidRPr="00862A9B">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862A9B">
        <w:rPr>
          <w:rFonts w:cs="Arial"/>
          <w:bCs/>
          <w:sz w:val="24"/>
          <w:szCs w:val="24"/>
        </w:rPr>
        <w:t>precedido de cálculo ou de demonstração analítica do aumento ou diminuição dos custos, obedecidos</w:t>
      </w:r>
      <w:proofErr w:type="gramEnd"/>
      <w:r w:rsidRPr="00862A9B">
        <w:rPr>
          <w:rFonts w:cs="Arial"/>
          <w:bCs/>
          <w:sz w:val="24"/>
          <w:szCs w:val="24"/>
        </w:rPr>
        <w:t xml:space="preserve"> os critérios estabelecidos em planilha de formação de preços e tendo como limite a média dos preços encontrados no mercado em geral</w:t>
      </w:r>
      <w:r w:rsidR="00BC3358" w:rsidRPr="00862A9B">
        <w:rPr>
          <w:rFonts w:cs="Arial"/>
          <w:bCs/>
          <w:sz w:val="24"/>
          <w:szCs w:val="24"/>
        </w:rPr>
        <w:t>.</w:t>
      </w:r>
    </w:p>
    <w:p w:rsidR="00BC3358" w:rsidRPr="00862A9B" w:rsidRDefault="00BC3358" w:rsidP="0006404A">
      <w:pPr>
        <w:numPr>
          <w:ilvl w:val="1"/>
          <w:numId w:val="6"/>
        </w:numPr>
        <w:spacing w:after="240" w:line="360" w:lineRule="auto"/>
        <w:ind w:left="1" w:firstLine="0"/>
        <w:rPr>
          <w:rFonts w:cs="Arial"/>
          <w:bCs/>
          <w:sz w:val="24"/>
          <w:szCs w:val="24"/>
        </w:rPr>
      </w:pPr>
      <w:r w:rsidRPr="00862A9B">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862A9B" w:rsidRDefault="00BC3358" w:rsidP="0006404A">
      <w:pPr>
        <w:numPr>
          <w:ilvl w:val="1"/>
          <w:numId w:val="6"/>
        </w:numPr>
        <w:spacing w:after="240" w:line="360" w:lineRule="auto"/>
        <w:ind w:left="1" w:firstLine="0"/>
        <w:rPr>
          <w:rFonts w:cs="Arial"/>
          <w:bCs/>
          <w:sz w:val="24"/>
          <w:szCs w:val="24"/>
        </w:rPr>
      </w:pPr>
      <w:r w:rsidRPr="00862A9B">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862A9B">
        <w:rPr>
          <w:rFonts w:cs="Arial"/>
          <w:bCs/>
          <w:sz w:val="24"/>
          <w:szCs w:val="24"/>
        </w:rPr>
        <w:t>pleno vigor</w:t>
      </w:r>
      <w:proofErr w:type="gramEnd"/>
      <w:r w:rsidRPr="00862A9B">
        <w:rPr>
          <w:rFonts w:cs="Arial"/>
          <w:bCs/>
          <w:sz w:val="24"/>
          <w:szCs w:val="24"/>
        </w:rPr>
        <w:t xml:space="preserve"> todas as condições do ajuste e podendo a CESAMA exigir o seu cumprimento a qualquer tempo.</w:t>
      </w:r>
    </w:p>
    <w:p w:rsidR="00BC3358" w:rsidRPr="00862A9B" w:rsidRDefault="00BC3358" w:rsidP="0006404A">
      <w:pPr>
        <w:numPr>
          <w:ilvl w:val="1"/>
          <w:numId w:val="6"/>
        </w:numPr>
        <w:spacing w:after="240" w:line="360" w:lineRule="auto"/>
        <w:ind w:left="1" w:firstLine="0"/>
        <w:rPr>
          <w:rFonts w:cs="Arial"/>
          <w:bCs/>
          <w:sz w:val="24"/>
          <w:szCs w:val="24"/>
        </w:rPr>
      </w:pPr>
      <w:r w:rsidRPr="00862A9B">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862A9B" w:rsidRDefault="00BC3358" w:rsidP="0006404A">
      <w:pPr>
        <w:numPr>
          <w:ilvl w:val="1"/>
          <w:numId w:val="6"/>
        </w:numPr>
        <w:spacing w:after="240" w:line="360" w:lineRule="auto"/>
        <w:ind w:left="1" w:firstLine="0"/>
        <w:rPr>
          <w:rFonts w:cs="Arial"/>
          <w:bCs/>
          <w:sz w:val="24"/>
          <w:szCs w:val="24"/>
        </w:rPr>
      </w:pPr>
      <w:r w:rsidRPr="00862A9B">
        <w:rPr>
          <w:rFonts w:cs="Arial"/>
          <w:bCs/>
          <w:sz w:val="24"/>
          <w:szCs w:val="24"/>
        </w:rPr>
        <w:t xml:space="preserve">A fornecedora guardará e fará com que seu pessoal guarde sigilo sobre dados, informações ou documentos fornecidos pela CESAMA ou obtidos em razão </w:t>
      </w:r>
      <w:r w:rsidRPr="00862A9B">
        <w:rPr>
          <w:rFonts w:cs="Arial"/>
          <w:bCs/>
          <w:sz w:val="24"/>
          <w:szCs w:val="24"/>
        </w:rPr>
        <w:lastRenderedPageBreak/>
        <w:t>da execução do objeto contratual, sendo vedadas todas ou quaisquer reproduções dos mesmos, durante a vigência do ajuste e mesmo após o seu término.</w:t>
      </w:r>
    </w:p>
    <w:p w:rsidR="00A23A20" w:rsidRPr="00862A9B" w:rsidRDefault="00BC3358" w:rsidP="0006404A">
      <w:pPr>
        <w:numPr>
          <w:ilvl w:val="1"/>
          <w:numId w:val="6"/>
        </w:numPr>
        <w:spacing w:after="240" w:line="360" w:lineRule="auto"/>
        <w:ind w:left="0" w:firstLine="0"/>
        <w:rPr>
          <w:rFonts w:cs="Arial"/>
          <w:b/>
          <w:bCs/>
          <w:sz w:val="24"/>
          <w:szCs w:val="24"/>
        </w:rPr>
      </w:pPr>
      <w:r w:rsidRPr="00862A9B">
        <w:rPr>
          <w:rFonts w:cs="Arial"/>
          <w:bCs/>
          <w:sz w:val="24"/>
          <w:szCs w:val="24"/>
        </w:rPr>
        <w:t xml:space="preserve">Todas as informações, resultados, relatórios e quaisquer outros documentos obtidos ou elaborados pela </w:t>
      </w:r>
      <w:r w:rsidR="00A23A20" w:rsidRPr="00862A9B">
        <w:rPr>
          <w:rFonts w:cs="Arial"/>
          <w:bCs/>
          <w:sz w:val="24"/>
          <w:szCs w:val="24"/>
        </w:rPr>
        <w:t>fornecedora</w:t>
      </w:r>
      <w:r w:rsidRPr="00862A9B">
        <w:rPr>
          <w:rFonts w:cs="Arial"/>
          <w:bCs/>
          <w:sz w:val="24"/>
          <w:szCs w:val="24"/>
        </w:rPr>
        <w:t xml:space="preserve"> durante a execução do objeto </w:t>
      </w:r>
      <w:r w:rsidR="00A23A20" w:rsidRPr="00862A9B">
        <w:rPr>
          <w:rFonts w:cs="Arial"/>
          <w:bCs/>
          <w:sz w:val="24"/>
          <w:szCs w:val="24"/>
        </w:rPr>
        <w:t>da Ata de Registro de Preços</w:t>
      </w:r>
      <w:r w:rsidRPr="00862A9B">
        <w:rPr>
          <w:rFonts w:cs="Arial"/>
          <w:bCs/>
          <w:sz w:val="24"/>
          <w:szCs w:val="24"/>
        </w:rPr>
        <w:t xml:space="preserve"> serão de exclusiva propriedade da CESAMA, não podendo ser utilizados, divulgados, reproduzidos ou veiculados, para qualquer fim, senão com a </w:t>
      </w:r>
      <w:r w:rsidR="00A23A20" w:rsidRPr="00862A9B">
        <w:rPr>
          <w:rFonts w:cs="Arial"/>
          <w:bCs/>
          <w:sz w:val="24"/>
          <w:szCs w:val="24"/>
        </w:rPr>
        <w:t xml:space="preserve">prévia e expressa autorização </w:t>
      </w:r>
      <w:proofErr w:type="spellStart"/>
      <w:proofErr w:type="gramStart"/>
      <w:r w:rsidR="00A23A20" w:rsidRPr="00862A9B">
        <w:rPr>
          <w:rFonts w:cs="Arial"/>
          <w:bCs/>
          <w:sz w:val="24"/>
          <w:szCs w:val="24"/>
        </w:rPr>
        <w:t>daCESAMA</w:t>
      </w:r>
      <w:proofErr w:type="spellEnd"/>
      <w:proofErr w:type="gramEnd"/>
      <w:r w:rsidRPr="00862A9B">
        <w:rPr>
          <w:rFonts w:cs="Arial"/>
          <w:bCs/>
          <w:sz w:val="24"/>
          <w:szCs w:val="24"/>
        </w:rPr>
        <w:t>, sob pena de responsabilização administrativa, civil ou criminal, nos termos da legislação.</w:t>
      </w:r>
    </w:p>
    <w:p w:rsidR="00BC3358" w:rsidRPr="00862A9B" w:rsidRDefault="00BC3358" w:rsidP="0006404A">
      <w:pPr>
        <w:numPr>
          <w:ilvl w:val="1"/>
          <w:numId w:val="6"/>
        </w:numPr>
        <w:spacing w:after="240" w:line="360" w:lineRule="auto"/>
        <w:ind w:left="0" w:firstLine="0"/>
        <w:rPr>
          <w:rFonts w:cs="Arial"/>
          <w:b/>
          <w:bCs/>
          <w:sz w:val="24"/>
          <w:szCs w:val="24"/>
        </w:rPr>
      </w:pPr>
      <w:r w:rsidRPr="00862A9B">
        <w:rPr>
          <w:rFonts w:cs="Arial"/>
          <w:bCs/>
          <w:sz w:val="24"/>
          <w:szCs w:val="24"/>
        </w:rPr>
        <w:t>A</w:t>
      </w:r>
      <w:r w:rsidR="00A23A20" w:rsidRPr="00862A9B">
        <w:rPr>
          <w:rFonts w:cs="Arial"/>
          <w:bCs/>
          <w:sz w:val="24"/>
          <w:szCs w:val="24"/>
        </w:rPr>
        <w:t xml:space="preserve">s possíveis e futuras contratações serão </w:t>
      </w:r>
      <w:r w:rsidRPr="00862A9B">
        <w:rPr>
          <w:rFonts w:cs="Arial"/>
          <w:bCs/>
          <w:sz w:val="24"/>
          <w:szCs w:val="24"/>
        </w:rPr>
        <w:t>formalizada</w:t>
      </w:r>
      <w:r w:rsidR="00A23A20" w:rsidRPr="00862A9B">
        <w:rPr>
          <w:rFonts w:cs="Arial"/>
          <w:bCs/>
          <w:sz w:val="24"/>
          <w:szCs w:val="24"/>
        </w:rPr>
        <w:t>s</w:t>
      </w:r>
      <w:r w:rsidRPr="00862A9B">
        <w:rPr>
          <w:rFonts w:cs="Arial"/>
          <w:bCs/>
          <w:sz w:val="24"/>
          <w:szCs w:val="24"/>
        </w:rPr>
        <w:t xml:space="preserve"> mediante emissão de Ordem de Compra, nos termos </w:t>
      </w:r>
      <w:r w:rsidR="00367D22" w:rsidRPr="00862A9B">
        <w:rPr>
          <w:rFonts w:cs="Arial"/>
          <w:bCs/>
          <w:sz w:val="24"/>
          <w:szCs w:val="24"/>
        </w:rPr>
        <w:t>do art. 137, inciso II, do RILC</w:t>
      </w:r>
      <w:r w:rsidRPr="00862A9B">
        <w:rPr>
          <w:rFonts w:cs="Arial"/>
          <w:bCs/>
          <w:sz w:val="24"/>
          <w:szCs w:val="24"/>
        </w:rPr>
        <w:t>.</w:t>
      </w:r>
    </w:p>
    <w:p w:rsidR="00A54B34" w:rsidRPr="00862A9B" w:rsidRDefault="00E6181E" w:rsidP="0006404A">
      <w:pPr>
        <w:numPr>
          <w:ilvl w:val="1"/>
          <w:numId w:val="6"/>
        </w:numPr>
        <w:spacing w:after="240" w:line="360" w:lineRule="auto"/>
        <w:ind w:left="0" w:firstLine="0"/>
        <w:rPr>
          <w:rFonts w:cs="Arial"/>
          <w:b/>
          <w:bCs/>
          <w:sz w:val="24"/>
          <w:szCs w:val="24"/>
        </w:rPr>
      </w:pPr>
      <w:r w:rsidRPr="00862A9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Pr="005C2A25" w:rsidRDefault="00E6181E" w:rsidP="005C2A25">
      <w:pPr>
        <w:ind w:left="2268"/>
        <w:rPr>
          <w:rFonts w:cs="Arial"/>
          <w:bCs/>
        </w:rPr>
      </w:pPr>
      <w:r w:rsidRPr="005C2A25">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C5197" w:rsidRDefault="001C5197" w:rsidP="0006404A">
      <w:pPr>
        <w:spacing w:after="240" w:line="360" w:lineRule="auto"/>
        <w:jc w:val="center"/>
        <w:rPr>
          <w:rFonts w:cs="Arial"/>
          <w:b/>
          <w:bCs/>
          <w:color w:val="FF0000"/>
          <w:sz w:val="24"/>
          <w:szCs w:val="24"/>
        </w:rPr>
      </w:pPr>
    </w:p>
    <w:p w:rsidR="005C2A25" w:rsidRPr="00862A9B" w:rsidRDefault="005C2A25" w:rsidP="0006404A">
      <w:pPr>
        <w:spacing w:after="240" w:line="360" w:lineRule="auto"/>
        <w:jc w:val="center"/>
        <w:rPr>
          <w:rFonts w:cs="Arial"/>
          <w:b/>
          <w:bCs/>
          <w:color w:val="FF0000"/>
          <w:sz w:val="24"/>
          <w:szCs w:val="24"/>
        </w:rPr>
      </w:pPr>
    </w:p>
    <w:p w:rsidR="00984747" w:rsidRPr="00862A9B" w:rsidRDefault="00984747" w:rsidP="005C2A25">
      <w:pPr>
        <w:jc w:val="center"/>
        <w:rPr>
          <w:rFonts w:cs="Arial"/>
          <w:b/>
          <w:bCs/>
          <w:sz w:val="24"/>
          <w:szCs w:val="24"/>
        </w:rPr>
      </w:pPr>
      <w:r w:rsidRPr="00862A9B">
        <w:rPr>
          <w:rFonts w:cs="Arial"/>
          <w:b/>
          <w:bCs/>
          <w:sz w:val="24"/>
          <w:szCs w:val="24"/>
        </w:rPr>
        <w:t>FABIANA VICENT DE MESQUITA</w:t>
      </w:r>
    </w:p>
    <w:p w:rsidR="00984747" w:rsidRPr="00862A9B" w:rsidRDefault="00984747" w:rsidP="005C2A25">
      <w:pPr>
        <w:jc w:val="center"/>
        <w:rPr>
          <w:rFonts w:cs="Arial"/>
          <w:b/>
          <w:bCs/>
          <w:sz w:val="24"/>
          <w:szCs w:val="24"/>
        </w:rPr>
      </w:pPr>
      <w:r w:rsidRPr="00862A9B">
        <w:rPr>
          <w:rFonts w:cs="Arial"/>
          <w:b/>
          <w:bCs/>
          <w:sz w:val="24"/>
          <w:szCs w:val="24"/>
        </w:rPr>
        <w:t>DEPARTAMENTO DE COMPRAS E ESTOQUE</w:t>
      </w:r>
    </w:p>
    <w:p w:rsidR="00C94FB7" w:rsidRPr="00862A9B" w:rsidRDefault="00C94FB7" w:rsidP="005C2A25">
      <w:pPr>
        <w:jc w:val="center"/>
        <w:rPr>
          <w:rFonts w:cs="Arial"/>
          <w:b/>
          <w:bCs/>
          <w:sz w:val="24"/>
          <w:szCs w:val="24"/>
        </w:rPr>
      </w:pPr>
    </w:p>
    <w:p w:rsidR="00984747" w:rsidRDefault="00984747" w:rsidP="005C2A25">
      <w:pPr>
        <w:jc w:val="center"/>
        <w:rPr>
          <w:rFonts w:cs="Arial"/>
          <w:b/>
          <w:bCs/>
          <w:sz w:val="24"/>
          <w:szCs w:val="24"/>
        </w:rPr>
      </w:pPr>
    </w:p>
    <w:p w:rsidR="005C2A25" w:rsidRPr="00862A9B" w:rsidRDefault="005C2A25" w:rsidP="005C2A25">
      <w:pPr>
        <w:jc w:val="center"/>
        <w:rPr>
          <w:rFonts w:cs="Arial"/>
          <w:b/>
          <w:bCs/>
          <w:sz w:val="24"/>
          <w:szCs w:val="24"/>
        </w:rPr>
      </w:pPr>
    </w:p>
    <w:p w:rsidR="00984747" w:rsidRPr="00862A9B" w:rsidRDefault="00984747" w:rsidP="005C2A25">
      <w:pPr>
        <w:jc w:val="center"/>
        <w:rPr>
          <w:rFonts w:cs="Arial"/>
          <w:b/>
          <w:bCs/>
          <w:sz w:val="24"/>
          <w:szCs w:val="24"/>
        </w:rPr>
      </w:pPr>
    </w:p>
    <w:p w:rsidR="00984747" w:rsidRPr="00862A9B" w:rsidRDefault="00984747" w:rsidP="005C2A25">
      <w:pPr>
        <w:jc w:val="center"/>
        <w:rPr>
          <w:rFonts w:cs="Arial"/>
          <w:b/>
          <w:bCs/>
          <w:sz w:val="24"/>
          <w:szCs w:val="24"/>
        </w:rPr>
      </w:pPr>
      <w:r w:rsidRPr="00862A9B">
        <w:rPr>
          <w:rFonts w:cs="Arial"/>
          <w:b/>
          <w:bCs/>
          <w:sz w:val="24"/>
          <w:szCs w:val="24"/>
        </w:rPr>
        <w:t>ROBSON DUTRA FERREIRA</w:t>
      </w:r>
    </w:p>
    <w:p w:rsidR="00984747" w:rsidRPr="00862A9B" w:rsidRDefault="00984747" w:rsidP="005C2A25">
      <w:pPr>
        <w:jc w:val="center"/>
        <w:rPr>
          <w:rFonts w:cs="Arial"/>
          <w:b/>
          <w:bCs/>
          <w:sz w:val="24"/>
          <w:szCs w:val="24"/>
        </w:rPr>
      </w:pPr>
      <w:r w:rsidRPr="00862A9B">
        <w:rPr>
          <w:rFonts w:cs="Arial"/>
          <w:b/>
          <w:bCs/>
          <w:sz w:val="24"/>
          <w:szCs w:val="24"/>
        </w:rPr>
        <w:t>GERÊNCIA FINANCEIRA E CONTÁBIL</w:t>
      </w:r>
    </w:p>
    <w:p w:rsidR="00C94FB7" w:rsidRPr="00862A9B" w:rsidRDefault="00C94FB7" w:rsidP="005C2A25">
      <w:pPr>
        <w:jc w:val="center"/>
        <w:rPr>
          <w:rFonts w:cs="Arial"/>
          <w:b/>
          <w:bCs/>
          <w:sz w:val="24"/>
          <w:szCs w:val="24"/>
        </w:rPr>
      </w:pPr>
    </w:p>
    <w:p w:rsidR="00984747" w:rsidRPr="00862A9B" w:rsidRDefault="00984747" w:rsidP="005C2A25">
      <w:pPr>
        <w:jc w:val="center"/>
        <w:rPr>
          <w:rFonts w:cs="Arial"/>
          <w:b/>
          <w:bCs/>
          <w:sz w:val="24"/>
          <w:szCs w:val="24"/>
        </w:rPr>
      </w:pPr>
    </w:p>
    <w:p w:rsidR="00984747" w:rsidRDefault="00984747" w:rsidP="005C2A25">
      <w:pPr>
        <w:jc w:val="center"/>
        <w:rPr>
          <w:rFonts w:cs="Arial"/>
          <w:b/>
          <w:bCs/>
          <w:sz w:val="24"/>
          <w:szCs w:val="24"/>
        </w:rPr>
      </w:pPr>
    </w:p>
    <w:p w:rsidR="005C2A25" w:rsidRPr="00862A9B" w:rsidRDefault="005C2A25" w:rsidP="005C2A25">
      <w:pPr>
        <w:jc w:val="center"/>
        <w:rPr>
          <w:rFonts w:cs="Arial"/>
          <w:b/>
          <w:bCs/>
          <w:sz w:val="24"/>
          <w:szCs w:val="24"/>
        </w:rPr>
      </w:pPr>
    </w:p>
    <w:p w:rsidR="00984747" w:rsidRPr="00862A9B" w:rsidRDefault="00984747" w:rsidP="005C2A25">
      <w:pPr>
        <w:jc w:val="center"/>
        <w:rPr>
          <w:rFonts w:cs="Arial"/>
          <w:b/>
          <w:bCs/>
          <w:sz w:val="24"/>
          <w:szCs w:val="24"/>
        </w:rPr>
      </w:pPr>
      <w:r w:rsidRPr="00862A9B">
        <w:rPr>
          <w:rFonts w:cs="Arial"/>
          <w:b/>
          <w:bCs/>
          <w:sz w:val="24"/>
          <w:szCs w:val="24"/>
        </w:rPr>
        <w:t>RAFAELA MEDINA CURY</w:t>
      </w:r>
    </w:p>
    <w:p w:rsidR="00A3325C" w:rsidRPr="00862A9B" w:rsidRDefault="00984747" w:rsidP="005C2A25">
      <w:pPr>
        <w:jc w:val="center"/>
        <w:rPr>
          <w:sz w:val="24"/>
          <w:szCs w:val="24"/>
        </w:rPr>
      </w:pPr>
      <w:r w:rsidRPr="00862A9B">
        <w:rPr>
          <w:rFonts w:cs="Arial"/>
          <w:b/>
          <w:bCs/>
          <w:sz w:val="24"/>
          <w:szCs w:val="24"/>
        </w:rPr>
        <w:t>DIRETORIA FINANCEIRA E ADMINISTRATIVA</w:t>
      </w:r>
    </w:p>
    <w:sectPr w:rsidR="00A3325C" w:rsidRPr="00862A9B"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0C02" w:rsidRDefault="004E0C02">
      <w:r>
        <w:separator/>
      </w:r>
    </w:p>
  </w:endnote>
  <w:endnote w:type="continuationSeparator" w:id="1">
    <w:p w:rsidR="004E0C02" w:rsidRDefault="004E0C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C02" w:rsidRDefault="004E0C02"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4E0C02" w:rsidRPr="00020390" w:rsidRDefault="004E0C02"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4E0C02" w:rsidRPr="00DC08CD" w:rsidRDefault="004E0C02"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4E0C02" w:rsidRPr="00DC08CD" w:rsidRDefault="004E0C02"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0C02" w:rsidRDefault="004E0C02">
      <w:r>
        <w:separator/>
      </w:r>
    </w:p>
  </w:footnote>
  <w:footnote w:type="continuationSeparator" w:id="1">
    <w:p w:rsidR="004E0C02" w:rsidRDefault="004E0C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C02" w:rsidRDefault="0079536A">
    <w:pPr>
      <w:pStyle w:val="Cabealho"/>
      <w:framePr w:wrap="around" w:vAnchor="text" w:hAnchor="margin" w:xAlign="right" w:y="1"/>
      <w:rPr>
        <w:rStyle w:val="Nmerodepgina"/>
      </w:rPr>
    </w:pPr>
    <w:r>
      <w:rPr>
        <w:rStyle w:val="Nmerodepgina"/>
      </w:rPr>
      <w:fldChar w:fldCharType="begin"/>
    </w:r>
    <w:r w:rsidR="004E0C02">
      <w:rPr>
        <w:rStyle w:val="Nmerodepgina"/>
      </w:rPr>
      <w:instrText xml:space="preserve">PAGE  </w:instrText>
    </w:r>
    <w:r>
      <w:rPr>
        <w:rStyle w:val="Nmerodepgina"/>
      </w:rPr>
      <w:fldChar w:fldCharType="end"/>
    </w:r>
  </w:p>
  <w:p w:rsidR="004E0C02" w:rsidRDefault="004E0C0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C02" w:rsidRDefault="004E0C02"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04A"/>
    <w:rsid w:val="000644C6"/>
    <w:rsid w:val="00064E3E"/>
    <w:rsid w:val="000713D6"/>
    <w:rsid w:val="0007148B"/>
    <w:rsid w:val="00075ADF"/>
    <w:rsid w:val="00075C10"/>
    <w:rsid w:val="00077BF3"/>
    <w:rsid w:val="00082CBD"/>
    <w:rsid w:val="000876B7"/>
    <w:rsid w:val="00091F5A"/>
    <w:rsid w:val="000928EA"/>
    <w:rsid w:val="000A7FB7"/>
    <w:rsid w:val="000B3AC8"/>
    <w:rsid w:val="000C18E4"/>
    <w:rsid w:val="000D114B"/>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1315"/>
    <w:rsid w:val="001B200D"/>
    <w:rsid w:val="001B2477"/>
    <w:rsid w:val="001B3C05"/>
    <w:rsid w:val="001C5197"/>
    <w:rsid w:val="001C730C"/>
    <w:rsid w:val="001C74E8"/>
    <w:rsid w:val="001D4A49"/>
    <w:rsid w:val="001E163F"/>
    <w:rsid w:val="001E307E"/>
    <w:rsid w:val="001F02ED"/>
    <w:rsid w:val="001F1627"/>
    <w:rsid w:val="00201358"/>
    <w:rsid w:val="00204B05"/>
    <w:rsid w:val="00205837"/>
    <w:rsid w:val="002067F8"/>
    <w:rsid w:val="002113D6"/>
    <w:rsid w:val="00225035"/>
    <w:rsid w:val="00227B90"/>
    <w:rsid w:val="00234D3B"/>
    <w:rsid w:val="002370B4"/>
    <w:rsid w:val="00242645"/>
    <w:rsid w:val="002444E9"/>
    <w:rsid w:val="0025409B"/>
    <w:rsid w:val="002561DE"/>
    <w:rsid w:val="00261551"/>
    <w:rsid w:val="00264930"/>
    <w:rsid w:val="0027399E"/>
    <w:rsid w:val="00275CAA"/>
    <w:rsid w:val="00275D6F"/>
    <w:rsid w:val="0028053F"/>
    <w:rsid w:val="00281CEB"/>
    <w:rsid w:val="002858EB"/>
    <w:rsid w:val="0028737F"/>
    <w:rsid w:val="00294655"/>
    <w:rsid w:val="00294A70"/>
    <w:rsid w:val="002A0A54"/>
    <w:rsid w:val="002B1476"/>
    <w:rsid w:val="002C180B"/>
    <w:rsid w:val="002C6AB8"/>
    <w:rsid w:val="002C751F"/>
    <w:rsid w:val="002D2C74"/>
    <w:rsid w:val="002E30DC"/>
    <w:rsid w:val="002E39C0"/>
    <w:rsid w:val="002E4CD8"/>
    <w:rsid w:val="002E7668"/>
    <w:rsid w:val="002E7DC9"/>
    <w:rsid w:val="002F1424"/>
    <w:rsid w:val="002F32B1"/>
    <w:rsid w:val="00305E5E"/>
    <w:rsid w:val="003074E7"/>
    <w:rsid w:val="0031380D"/>
    <w:rsid w:val="003151DD"/>
    <w:rsid w:val="00315AFC"/>
    <w:rsid w:val="00315CB0"/>
    <w:rsid w:val="003167FE"/>
    <w:rsid w:val="00316C53"/>
    <w:rsid w:val="00317651"/>
    <w:rsid w:val="00322338"/>
    <w:rsid w:val="00323804"/>
    <w:rsid w:val="00324466"/>
    <w:rsid w:val="00331747"/>
    <w:rsid w:val="0034111D"/>
    <w:rsid w:val="00343875"/>
    <w:rsid w:val="00345C12"/>
    <w:rsid w:val="0035048C"/>
    <w:rsid w:val="00354870"/>
    <w:rsid w:val="0036062F"/>
    <w:rsid w:val="003614F6"/>
    <w:rsid w:val="003647CA"/>
    <w:rsid w:val="00365D37"/>
    <w:rsid w:val="0036619E"/>
    <w:rsid w:val="00367D22"/>
    <w:rsid w:val="00372414"/>
    <w:rsid w:val="00373FA4"/>
    <w:rsid w:val="0037730C"/>
    <w:rsid w:val="00383AB0"/>
    <w:rsid w:val="0039291B"/>
    <w:rsid w:val="003A1DDB"/>
    <w:rsid w:val="003B092D"/>
    <w:rsid w:val="003B30E3"/>
    <w:rsid w:val="003B5E7A"/>
    <w:rsid w:val="003B6B69"/>
    <w:rsid w:val="003B6FCF"/>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8B4"/>
    <w:rsid w:val="00491C2E"/>
    <w:rsid w:val="004946F8"/>
    <w:rsid w:val="004A5672"/>
    <w:rsid w:val="004A765C"/>
    <w:rsid w:val="004A7E10"/>
    <w:rsid w:val="004B2044"/>
    <w:rsid w:val="004B4E07"/>
    <w:rsid w:val="004B605B"/>
    <w:rsid w:val="004B670C"/>
    <w:rsid w:val="004C0428"/>
    <w:rsid w:val="004C529A"/>
    <w:rsid w:val="004C57A1"/>
    <w:rsid w:val="004D3691"/>
    <w:rsid w:val="004E0486"/>
    <w:rsid w:val="004E0C02"/>
    <w:rsid w:val="004E3195"/>
    <w:rsid w:val="004E5E45"/>
    <w:rsid w:val="004F0024"/>
    <w:rsid w:val="004F54F5"/>
    <w:rsid w:val="00503883"/>
    <w:rsid w:val="00503E3F"/>
    <w:rsid w:val="00513A8B"/>
    <w:rsid w:val="005155D4"/>
    <w:rsid w:val="0051754C"/>
    <w:rsid w:val="005208BA"/>
    <w:rsid w:val="00522C22"/>
    <w:rsid w:val="00522D3E"/>
    <w:rsid w:val="00522D85"/>
    <w:rsid w:val="00523A12"/>
    <w:rsid w:val="005267C0"/>
    <w:rsid w:val="005340D7"/>
    <w:rsid w:val="00535368"/>
    <w:rsid w:val="005366CF"/>
    <w:rsid w:val="00541789"/>
    <w:rsid w:val="00542353"/>
    <w:rsid w:val="0054331E"/>
    <w:rsid w:val="005437E4"/>
    <w:rsid w:val="00544186"/>
    <w:rsid w:val="00562E8E"/>
    <w:rsid w:val="00563DC4"/>
    <w:rsid w:val="005671B1"/>
    <w:rsid w:val="005728C9"/>
    <w:rsid w:val="0057444B"/>
    <w:rsid w:val="00577E85"/>
    <w:rsid w:val="005804CF"/>
    <w:rsid w:val="00581250"/>
    <w:rsid w:val="00582A9A"/>
    <w:rsid w:val="00585FE4"/>
    <w:rsid w:val="005943BC"/>
    <w:rsid w:val="005949D5"/>
    <w:rsid w:val="00597954"/>
    <w:rsid w:val="005C2A25"/>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0C72"/>
    <w:rsid w:val="00613F38"/>
    <w:rsid w:val="006144EB"/>
    <w:rsid w:val="00614B03"/>
    <w:rsid w:val="006217DC"/>
    <w:rsid w:val="00622421"/>
    <w:rsid w:val="006425B3"/>
    <w:rsid w:val="0064759A"/>
    <w:rsid w:val="00650D44"/>
    <w:rsid w:val="00650E8D"/>
    <w:rsid w:val="00653118"/>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3FEE"/>
    <w:rsid w:val="006A4DEF"/>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50D9"/>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36A"/>
    <w:rsid w:val="00795CF2"/>
    <w:rsid w:val="007A09B4"/>
    <w:rsid w:val="007A4393"/>
    <w:rsid w:val="007A49C0"/>
    <w:rsid w:val="007B0B80"/>
    <w:rsid w:val="007C37F6"/>
    <w:rsid w:val="007C3CE0"/>
    <w:rsid w:val="007D050F"/>
    <w:rsid w:val="007D2C13"/>
    <w:rsid w:val="007D3FF3"/>
    <w:rsid w:val="007D5FD5"/>
    <w:rsid w:val="007E4C53"/>
    <w:rsid w:val="007F0CED"/>
    <w:rsid w:val="007F3667"/>
    <w:rsid w:val="007F55C2"/>
    <w:rsid w:val="007F6D09"/>
    <w:rsid w:val="007F75B3"/>
    <w:rsid w:val="00804F10"/>
    <w:rsid w:val="00805779"/>
    <w:rsid w:val="008079A8"/>
    <w:rsid w:val="00811CCD"/>
    <w:rsid w:val="008122F6"/>
    <w:rsid w:val="00812F34"/>
    <w:rsid w:val="00813B26"/>
    <w:rsid w:val="00816A8A"/>
    <w:rsid w:val="00817F3F"/>
    <w:rsid w:val="0082207F"/>
    <w:rsid w:val="008421DA"/>
    <w:rsid w:val="0084731C"/>
    <w:rsid w:val="008502BB"/>
    <w:rsid w:val="00856066"/>
    <w:rsid w:val="008619F9"/>
    <w:rsid w:val="00862A9B"/>
    <w:rsid w:val="00864348"/>
    <w:rsid w:val="008805F6"/>
    <w:rsid w:val="008937A7"/>
    <w:rsid w:val="008971F6"/>
    <w:rsid w:val="008A1758"/>
    <w:rsid w:val="008A6BC7"/>
    <w:rsid w:val="008B206F"/>
    <w:rsid w:val="008C6FC5"/>
    <w:rsid w:val="008D5DDA"/>
    <w:rsid w:val="008E0907"/>
    <w:rsid w:val="008E1393"/>
    <w:rsid w:val="008E64F6"/>
    <w:rsid w:val="008F148D"/>
    <w:rsid w:val="008F2DC5"/>
    <w:rsid w:val="008F4AEA"/>
    <w:rsid w:val="009013A9"/>
    <w:rsid w:val="00910204"/>
    <w:rsid w:val="00910431"/>
    <w:rsid w:val="00911BA2"/>
    <w:rsid w:val="00914E67"/>
    <w:rsid w:val="00924129"/>
    <w:rsid w:val="009316A8"/>
    <w:rsid w:val="00952830"/>
    <w:rsid w:val="009548AA"/>
    <w:rsid w:val="00957199"/>
    <w:rsid w:val="00960095"/>
    <w:rsid w:val="00967005"/>
    <w:rsid w:val="00984747"/>
    <w:rsid w:val="00985279"/>
    <w:rsid w:val="00986A7D"/>
    <w:rsid w:val="00992130"/>
    <w:rsid w:val="00992C6A"/>
    <w:rsid w:val="0099401B"/>
    <w:rsid w:val="009A2C69"/>
    <w:rsid w:val="009A625D"/>
    <w:rsid w:val="009B25A0"/>
    <w:rsid w:val="009B289B"/>
    <w:rsid w:val="009B3E3F"/>
    <w:rsid w:val="009B43A4"/>
    <w:rsid w:val="009C000B"/>
    <w:rsid w:val="009C091E"/>
    <w:rsid w:val="009C106B"/>
    <w:rsid w:val="009C2B4B"/>
    <w:rsid w:val="009C4167"/>
    <w:rsid w:val="009D64F7"/>
    <w:rsid w:val="009E0513"/>
    <w:rsid w:val="009E1D63"/>
    <w:rsid w:val="009F1DAD"/>
    <w:rsid w:val="009F69DB"/>
    <w:rsid w:val="00A00FB7"/>
    <w:rsid w:val="00A022B9"/>
    <w:rsid w:val="00A02511"/>
    <w:rsid w:val="00A07D00"/>
    <w:rsid w:val="00A14B6F"/>
    <w:rsid w:val="00A1513F"/>
    <w:rsid w:val="00A23A20"/>
    <w:rsid w:val="00A3325C"/>
    <w:rsid w:val="00A359CD"/>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C62E9"/>
    <w:rsid w:val="00AE08DD"/>
    <w:rsid w:val="00AE27A5"/>
    <w:rsid w:val="00AE2E82"/>
    <w:rsid w:val="00AE69C3"/>
    <w:rsid w:val="00AF316B"/>
    <w:rsid w:val="00AF3C00"/>
    <w:rsid w:val="00B00234"/>
    <w:rsid w:val="00B00B30"/>
    <w:rsid w:val="00B02F86"/>
    <w:rsid w:val="00B11A8A"/>
    <w:rsid w:val="00B17B8C"/>
    <w:rsid w:val="00B2557F"/>
    <w:rsid w:val="00B36A3A"/>
    <w:rsid w:val="00B400C0"/>
    <w:rsid w:val="00B41EF6"/>
    <w:rsid w:val="00B4274C"/>
    <w:rsid w:val="00B509FD"/>
    <w:rsid w:val="00B516AD"/>
    <w:rsid w:val="00B52770"/>
    <w:rsid w:val="00B56ECE"/>
    <w:rsid w:val="00B637F7"/>
    <w:rsid w:val="00B63B65"/>
    <w:rsid w:val="00B65D05"/>
    <w:rsid w:val="00B7542F"/>
    <w:rsid w:val="00B760F0"/>
    <w:rsid w:val="00B805CB"/>
    <w:rsid w:val="00B86D5E"/>
    <w:rsid w:val="00B90143"/>
    <w:rsid w:val="00B9099B"/>
    <w:rsid w:val="00B922BA"/>
    <w:rsid w:val="00B925C3"/>
    <w:rsid w:val="00B9443B"/>
    <w:rsid w:val="00B94B45"/>
    <w:rsid w:val="00B94EAE"/>
    <w:rsid w:val="00B95123"/>
    <w:rsid w:val="00BA11A5"/>
    <w:rsid w:val="00BA3987"/>
    <w:rsid w:val="00BA4BB0"/>
    <w:rsid w:val="00BC03DC"/>
    <w:rsid w:val="00BC07B9"/>
    <w:rsid w:val="00BC1DA5"/>
    <w:rsid w:val="00BC2506"/>
    <w:rsid w:val="00BC335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2720C"/>
    <w:rsid w:val="00C41A06"/>
    <w:rsid w:val="00C4517C"/>
    <w:rsid w:val="00C54650"/>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E14"/>
    <w:rsid w:val="00D00068"/>
    <w:rsid w:val="00D004D7"/>
    <w:rsid w:val="00D06235"/>
    <w:rsid w:val="00D11BEA"/>
    <w:rsid w:val="00D128E4"/>
    <w:rsid w:val="00D13D92"/>
    <w:rsid w:val="00D15F23"/>
    <w:rsid w:val="00D17F75"/>
    <w:rsid w:val="00D219AF"/>
    <w:rsid w:val="00D225AE"/>
    <w:rsid w:val="00D26E4A"/>
    <w:rsid w:val="00D344CE"/>
    <w:rsid w:val="00D36EB1"/>
    <w:rsid w:val="00D405EE"/>
    <w:rsid w:val="00D4067E"/>
    <w:rsid w:val="00D46428"/>
    <w:rsid w:val="00D47F1E"/>
    <w:rsid w:val="00D5111B"/>
    <w:rsid w:val="00D608B8"/>
    <w:rsid w:val="00D6250C"/>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2252"/>
    <w:rsid w:val="00DD4885"/>
    <w:rsid w:val="00DE135D"/>
    <w:rsid w:val="00DE14FC"/>
    <w:rsid w:val="00DE2FDD"/>
    <w:rsid w:val="00DF180E"/>
    <w:rsid w:val="00E014D4"/>
    <w:rsid w:val="00E15872"/>
    <w:rsid w:val="00E1673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3C86"/>
    <w:rsid w:val="00EC167E"/>
    <w:rsid w:val="00EC1D83"/>
    <w:rsid w:val="00EC3BE7"/>
    <w:rsid w:val="00EC5950"/>
    <w:rsid w:val="00EC59BD"/>
    <w:rsid w:val="00ED07A7"/>
    <w:rsid w:val="00ED7141"/>
    <w:rsid w:val="00EE2116"/>
    <w:rsid w:val="00F05DC6"/>
    <w:rsid w:val="00F126BF"/>
    <w:rsid w:val="00F13B25"/>
    <w:rsid w:val="00F16881"/>
    <w:rsid w:val="00F17262"/>
    <w:rsid w:val="00F17515"/>
    <w:rsid w:val="00F20D96"/>
    <w:rsid w:val="00F23E50"/>
    <w:rsid w:val="00F33D9D"/>
    <w:rsid w:val="00F34C0F"/>
    <w:rsid w:val="00F36A4C"/>
    <w:rsid w:val="00F47D26"/>
    <w:rsid w:val="00F55CCB"/>
    <w:rsid w:val="00F560CE"/>
    <w:rsid w:val="00F6545F"/>
    <w:rsid w:val="00F704EC"/>
    <w:rsid w:val="00F71E9A"/>
    <w:rsid w:val="00F73A02"/>
    <w:rsid w:val="00F83CBC"/>
    <w:rsid w:val="00F85003"/>
    <w:rsid w:val="00F974D3"/>
    <w:rsid w:val="00F97613"/>
    <w:rsid w:val="00FB2E0A"/>
    <w:rsid w:val="00FB626C"/>
    <w:rsid w:val="00FB7880"/>
    <w:rsid w:val="00FC17C9"/>
    <w:rsid w:val="00FC3FBC"/>
    <w:rsid w:val="00FD6AF0"/>
    <w:rsid w:val="00FE2A15"/>
    <w:rsid w:val="00FE477E"/>
    <w:rsid w:val="00FE5AD2"/>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322338"/>
    <w:pPr>
      <w:keepNext/>
      <w:tabs>
        <w:tab w:val="num" w:pos="0"/>
      </w:tabs>
      <w:outlineLvl w:val="0"/>
    </w:pPr>
    <w:rPr>
      <w:b/>
    </w:rPr>
  </w:style>
  <w:style w:type="paragraph" w:styleId="Ttulo2">
    <w:name w:val="heading 2"/>
    <w:basedOn w:val="Normal"/>
    <w:next w:val="Normal"/>
    <w:qFormat/>
    <w:rsid w:val="0032233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22338"/>
    <w:pPr>
      <w:keepNext/>
      <w:tabs>
        <w:tab w:val="num" w:pos="0"/>
      </w:tabs>
      <w:ind w:right="-93"/>
      <w:jc w:val="center"/>
      <w:outlineLvl w:val="2"/>
    </w:pPr>
    <w:rPr>
      <w:b/>
      <w:sz w:val="22"/>
    </w:rPr>
  </w:style>
  <w:style w:type="paragraph" w:styleId="Ttulo4">
    <w:name w:val="heading 4"/>
    <w:basedOn w:val="Normal"/>
    <w:next w:val="Normal"/>
    <w:qFormat/>
    <w:rsid w:val="00322338"/>
    <w:pPr>
      <w:keepNext/>
      <w:tabs>
        <w:tab w:val="num" w:pos="0"/>
      </w:tabs>
      <w:outlineLvl w:val="3"/>
    </w:pPr>
    <w:rPr>
      <w:rFonts w:cs="Arial"/>
      <w:b/>
      <w:sz w:val="22"/>
    </w:rPr>
  </w:style>
  <w:style w:type="paragraph" w:styleId="Ttulo5">
    <w:name w:val="heading 5"/>
    <w:basedOn w:val="Normal"/>
    <w:next w:val="Normal"/>
    <w:qFormat/>
    <w:rsid w:val="00322338"/>
    <w:pPr>
      <w:keepNext/>
      <w:tabs>
        <w:tab w:val="num" w:pos="0"/>
      </w:tabs>
      <w:ind w:left="1440"/>
      <w:outlineLvl w:val="4"/>
    </w:pPr>
    <w:rPr>
      <w:rFonts w:cs="Arial"/>
      <w:b/>
      <w:sz w:val="22"/>
    </w:rPr>
  </w:style>
  <w:style w:type="paragraph" w:styleId="Ttulo6">
    <w:name w:val="heading 6"/>
    <w:basedOn w:val="Normal"/>
    <w:next w:val="Normal"/>
    <w:qFormat/>
    <w:rsid w:val="0032233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2233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22338"/>
    <w:pPr>
      <w:keepNext/>
      <w:tabs>
        <w:tab w:val="num" w:pos="0"/>
      </w:tabs>
      <w:spacing w:before="120"/>
      <w:ind w:left="23"/>
      <w:jc w:val="center"/>
      <w:outlineLvl w:val="7"/>
    </w:pPr>
    <w:rPr>
      <w:rFonts w:cs="Arial"/>
      <w:sz w:val="24"/>
    </w:rPr>
  </w:style>
  <w:style w:type="paragraph" w:styleId="Ttulo9">
    <w:name w:val="heading 9"/>
    <w:basedOn w:val="Normal"/>
    <w:next w:val="Normal"/>
    <w:qFormat/>
    <w:rsid w:val="0032233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22338"/>
    <w:rPr>
      <w:rFonts w:ascii="Symbol" w:hAnsi="Symbol"/>
    </w:rPr>
  </w:style>
  <w:style w:type="character" w:customStyle="1" w:styleId="Absatz-Standardschriftart">
    <w:name w:val="Absatz-Standardschriftart"/>
    <w:rsid w:val="00322338"/>
  </w:style>
  <w:style w:type="character" w:customStyle="1" w:styleId="WW-Absatz-Standardschriftart">
    <w:name w:val="WW-Absatz-Standardschriftart"/>
    <w:rsid w:val="00322338"/>
  </w:style>
  <w:style w:type="character" w:customStyle="1" w:styleId="WW8Num1z0">
    <w:name w:val="WW8Num1z0"/>
    <w:rsid w:val="00322338"/>
    <w:rPr>
      <w:rFonts w:ascii="Symbol" w:hAnsi="Symbol"/>
    </w:rPr>
  </w:style>
  <w:style w:type="character" w:customStyle="1" w:styleId="WW-Absatz-Standardschriftart1">
    <w:name w:val="WW-Absatz-Standardschriftart1"/>
    <w:rsid w:val="00322338"/>
  </w:style>
  <w:style w:type="character" w:customStyle="1" w:styleId="WW-WW8Num1z0">
    <w:name w:val="WW-WW8Num1z0"/>
    <w:rsid w:val="00322338"/>
    <w:rPr>
      <w:rFonts w:ascii="Symbol" w:hAnsi="Symbol"/>
    </w:rPr>
  </w:style>
  <w:style w:type="character" w:customStyle="1" w:styleId="WW-Absatz-Standardschriftart11">
    <w:name w:val="WW-Absatz-Standardschriftart11"/>
    <w:rsid w:val="00322338"/>
  </w:style>
  <w:style w:type="character" w:customStyle="1" w:styleId="WW-WW8Num1z01">
    <w:name w:val="WW-WW8Num1z01"/>
    <w:rsid w:val="00322338"/>
    <w:rPr>
      <w:rFonts w:ascii="Symbol" w:hAnsi="Symbol"/>
    </w:rPr>
  </w:style>
  <w:style w:type="character" w:customStyle="1" w:styleId="WW-Absatz-Standardschriftart111">
    <w:name w:val="WW-Absatz-Standardschriftart111"/>
    <w:rsid w:val="00322338"/>
  </w:style>
  <w:style w:type="character" w:customStyle="1" w:styleId="WW-WW8Num1z011">
    <w:name w:val="WW-WW8Num1z011"/>
    <w:rsid w:val="00322338"/>
    <w:rPr>
      <w:rFonts w:ascii="Symbol" w:hAnsi="Symbol"/>
    </w:rPr>
  </w:style>
  <w:style w:type="character" w:customStyle="1" w:styleId="WW-Absatz-Standardschriftart1111">
    <w:name w:val="WW-Absatz-Standardschriftart1111"/>
    <w:rsid w:val="00322338"/>
  </w:style>
  <w:style w:type="character" w:customStyle="1" w:styleId="WW-WW8Num1z0111">
    <w:name w:val="WW-WW8Num1z0111"/>
    <w:rsid w:val="00322338"/>
    <w:rPr>
      <w:rFonts w:ascii="Symbol" w:hAnsi="Symbol"/>
    </w:rPr>
  </w:style>
  <w:style w:type="character" w:customStyle="1" w:styleId="WW-Absatz-Standardschriftart11111">
    <w:name w:val="WW-Absatz-Standardschriftart11111"/>
    <w:rsid w:val="00322338"/>
  </w:style>
  <w:style w:type="character" w:customStyle="1" w:styleId="WW-WW8Num1z01111">
    <w:name w:val="WW-WW8Num1z01111"/>
    <w:rsid w:val="00322338"/>
    <w:rPr>
      <w:rFonts w:ascii="Symbol" w:hAnsi="Symbol"/>
    </w:rPr>
  </w:style>
  <w:style w:type="character" w:customStyle="1" w:styleId="WW-Absatz-Standardschriftart111111">
    <w:name w:val="WW-Absatz-Standardschriftart111111"/>
    <w:rsid w:val="00322338"/>
  </w:style>
  <w:style w:type="character" w:customStyle="1" w:styleId="WW-WW8Num1z011111">
    <w:name w:val="WW-WW8Num1z011111"/>
    <w:rsid w:val="00322338"/>
    <w:rPr>
      <w:rFonts w:ascii="Symbol" w:hAnsi="Symbol"/>
    </w:rPr>
  </w:style>
  <w:style w:type="character" w:customStyle="1" w:styleId="WW-Absatz-Standardschriftart1111111">
    <w:name w:val="WW-Absatz-Standardschriftart1111111"/>
    <w:rsid w:val="00322338"/>
  </w:style>
  <w:style w:type="character" w:customStyle="1" w:styleId="WW8Num13z0">
    <w:name w:val="WW8Num13z0"/>
    <w:rsid w:val="00322338"/>
    <w:rPr>
      <w:b w:val="0"/>
    </w:rPr>
  </w:style>
  <w:style w:type="character" w:customStyle="1" w:styleId="WW8Num14z0">
    <w:name w:val="WW8Num14z0"/>
    <w:rsid w:val="00322338"/>
    <w:rPr>
      <w:rFonts w:ascii="Times New Roman" w:hAnsi="Times New Roman"/>
    </w:rPr>
  </w:style>
  <w:style w:type="character" w:customStyle="1" w:styleId="WW8Num15z0">
    <w:name w:val="WW8Num15z0"/>
    <w:rsid w:val="00322338"/>
    <w:rPr>
      <w:rFonts w:ascii="Symbol" w:eastAsia="Times New Roman" w:hAnsi="Symbol" w:cs="Arial"/>
    </w:rPr>
  </w:style>
  <w:style w:type="character" w:customStyle="1" w:styleId="WW8Num15z1">
    <w:name w:val="WW8Num15z1"/>
    <w:rsid w:val="00322338"/>
    <w:rPr>
      <w:rFonts w:ascii="Courier New" w:hAnsi="Courier New" w:cs="Courier New"/>
    </w:rPr>
  </w:style>
  <w:style w:type="character" w:customStyle="1" w:styleId="WW8Num15z2">
    <w:name w:val="WW8Num15z2"/>
    <w:rsid w:val="00322338"/>
    <w:rPr>
      <w:rFonts w:ascii="Wingdings" w:hAnsi="Wingdings"/>
    </w:rPr>
  </w:style>
  <w:style w:type="character" w:customStyle="1" w:styleId="WW8Num15z3">
    <w:name w:val="WW8Num15z3"/>
    <w:rsid w:val="00322338"/>
    <w:rPr>
      <w:rFonts w:ascii="Symbol" w:hAnsi="Symbol"/>
    </w:rPr>
  </w:style>
  <w:style w:type="character" w:customStyle="1" w:styleId="WW8Num17z0">
    <w:name w:val="WW8Num17z0"/>
    <w:rsid w:val="00322338"/>
    <w:rPr>
      <w:rFonts w:ascii="Times New Roman" w:eastAsia="Times New Roman" w:hAnsi="Times New Roman" w:cs="Times New Roman"/>
    </w:rPr>
  </w:style>
  <w:style w:type="character" w:customStyle="1" w:styleId="WW8Num17z1">
    <w:name w:val="WW8Num17z1"/>
    <w:rsid w:val="00322338"/>
    <w:rPr>
      <w:rFonts w:ascii="Courier New" w:hAnsi="Courier New"/>
    </w:rPr>
  </w:style>
  <w:style w:type="character" w:customStyle="1" w:styleId="WW8Num17z2">
    <w:name w:val="WW8Num17z2"/>
    <w:rsid w:val="00322338"/>
    <w:rPr>
      <w:rFonts w:ascii="Wingdings" w:hAnsi="Wingdings"/>
    </w:rPr>
  </w:style>
  <w:style w:type="character" w:customStyle="1" w:styleId="WW8Num17z3">
    <w:name w:val="WW8Num17z3"/>
    <w:rsid w:val="00322338"/>
    <w:rPr>
      <w:rFonts w:ascii="Symbol" w:hAnsi="Symbol"/>
    </w:rPr>
  </w:style>
  <w:style w:type="character" w:customStyle="1" w:styleId="WW8Num18z0">
    <w:name w:val="WW8Num18z0"/>
    <w:rsid w:val="00322338"/>
    <w:rPr>
      <w:rFonts w:ascii="Symbol" w:hAnsi="Symbol"/>
    </w:rPr>
  </w:style>
  <w:style w:type="character" w:customStyle="1" w:styleId="WW8Num19z1">
    <w:name w:val="WW8Num19z1"/>
    <w:rsid w:val="00322338"/>
    <w:rPr>
      <w:rFonts w:ascii="Times New Roman" w:eastAsia="Times New Roman" w:hAnsi="Times New Roman" w:cs="Times New Roman"/>
    </w:rPr>
  </w:style>
  <w:style w:type="character" w:customStyle="1" w:styleId="WW8Num20z0">
    <w:name w:val="WW8Num20z0"/>
    <w:rsid w:val="00322338"/>
    <w:rPr>
      <w:b w:val="0"/>
    </w:rPr>
  </w:style>
  <w:style w:type="character" w:customStyle="1" w:styleId="WW8Num22z0">
    <w:name w:val="WW8Num22z0"/>
    <w:rsid w:val="00322338"/>
    <w:rPr>
      <w:rFonts w:ascii="Symbol" w:hAnsi="Symbol"/>
    </w:rPr>
  </w:style>
  <w:style w:type="character" w:customStyle="1" w:styleId="WW8Num28z0">
    <w:name w:val="WW8Num28z0"/>
    <w:rsid w:val="00322338"/>
    <w:rPr>
      <w:b w:val="0"/>
    </w:rPr>
  </w:style>
  <w:style w:type="character" w:customStyle="1" w:styleId="WW8Num29z0">
    <w:name w:val="WW8Num29z0"/>
    <w:rsid w:val="00322338"/>
    <w:rPr>
      <w:rFonts w:ascii="Symbol" w:hAnsi="Symbol"/>
      <w:color w:val="auto"/>
      <w:sz w:val="28"/>
    </w:rPr>
  </w:style>
  <w:style w:type="character" w:customStyle="1" w:styleId="WW8Num30z0">
    <w:name w:val="WW8Num30z0"/>
    <w:rsid w:val="00322338"/>
    <w:rPr>
      <w:b w:val="0"/>
    </w:rPr>
  </w:style>
  <w:style w:type="character" w:customStyle="1" w:styleId="WW8NumSt13z0">
    <w:name w:val="WW8NumSt13z0"/>
    <w:rsid w:val="00322338"/>
    <w:rPr>
      <w:rFonts w:ascii="Symbol" w:hAnsi="Symbol"/>
    </w:rPr>
  </w:style>
  <w:style w:type="character" w:customStyle="1" w:styleId="WW-Fontepargpadro">
    <w:name w:val="WW-Fonte parág. padrão"/>
    <w:rsid w:val="00322338"/>
  </w:style>
  <w:style w:type="character" w:customStyle="1" w:styleId="WW-Absatz-Standardschriftart11111111">
    <w:name w:val="WW-Absatz-Standardschriftart11111111"/>
    <w:rsid w:val="00322338"/>
  </w:style>
  <w:style w:type="character" w:customStyle="1" w:styleId="WW-Fontepargpadro1">
    <w:name w:val="WW-Fonte parág. padrão1"/>
    <w:rsid w:val="00322338"/>
  </w:style>
  <w:style w:type="character" w:customStyle="1" w:styleId="WW-Fontepargpadro11">
    <w:name w:val="WW-Fonte parág. padrão11"/>
    <w:rsid w:val="00322338"/>
  </w:style>
  <w:style w:type="character" w:styleId="Hyperlink">
    <w:name w:val="Hyperlink"/>
    <w:semiHidden/>
    <w:rsid w:val="00322338"/>
    <w:rPr>
      <w:color w:val="0000FF"/>
      <w:u w:val="single"/>
    </w:rPr>
  </w:style>
  <w:style w:type="character" w:customStyle="1" w:styleId="WW8Num4z1">
    <w:name w:val="WW8Num4z1"/>
    <w:rsid w:val="00322338"/>
    <w:rPr>
      <w:b w:val="0"/>
      <w:color w:val="000000"/>
    </w:rPr>
  </w:style>
  <w:style w:type="character" w:customStyle="1" w:styleId="WW8Num7z0">
    <w:name w:val="WW8Num7z0"/>
    <w:rsid w:val="00322338"/>
    <w:rPr>
      <w:rFonts w:ascii="Symbol" w:hAnsi="Symbol"/>
    </w:rPr>
  </w:style>
  <w:style w:type="character" w:customStyle="1" w:styleId="WW8Num7z1">
    <w:name w:val="WW8Num7z1"/>
    <w:rsid w:val="00322338"/>
    <w:rPr>
      <w:rFonts w:ascii="Courier New" w:hAnsi="Courier New"/>
    </w:rPr>
  </w:style>
  <w:style w:type="character" w:customStyle="1" w:styleId="WW8Num7z2">
    <w:name w:val="WW8Num7z2"/>
    <w:rsid w:val="00322338"/>
    <w:rPr>
      <w:rFonts w:ascii="Wingdings" w:hAnsi="Wingdings"/>
    </w:rPr>
  </w:style>
  <w:style w:type="character" w:customStyle="1" w:styleId="WW8Num8z0">
    <w:name w:val="WW8Num8z0"/>
    <w:rsid w:val="00322338"/>
    <w:rPr>
      <w:rFonts w:ascii="Symbol" w:hAnsi="Symbol"/>
    </w:rPr>
  </w:style>
  <w:style w:type="character" w:customStyle="1" w:styleId="WW8Num8z1">
    <w:name w:val="WW8Num8z1"/>
    <w:rsid w:val="00322338"/>
    <w:rPr>
      <w:rFonts w:ascii="Courier New" w:hAnsi="Courier New"/>
    </w:rPr>
  </w:style>
  <w:style w:type="character" w:customStyle="1" w:styleId="WW8Num8z2">
    <w:name w:val="WW8Num8z2"/>
    <w:rsid w:val="00322338"/>
    <w:rPr>
      <w:rFonts w:ascii="Wingdings" w:hAnsi="Wingdings"/>
    </w:rPr>
  </w:style>
  <w:style w:type="character" w:styleId="Nmerodepgina">
    <w:name w:val="page number"/>
    <w:basedOn w:val="WW-Fontepargpadro"/>
    <w:semiHidden/>
    <w:rsid w:val="00322338"/>
  </w:style>
  <w:style w:type="character" w:customStyle="1" w:styleId="SmbolosdeNumerao">
    <w:name w:val="Símbolos de Numeração"/>
    <w:rsid w:val="00322338"/>
  </w:style>
  <w:style w:type="character" w:customStyle="1" w:styleId="WW-SmbolosdeNumerao">
    <w:name w:val="WW-Símbolos de Numeração"/>
    <w:rsid w:val="00322338"/>
  </w:style>
  <w:style w:type="character" w:customStyle="1" w:styleId="WW-SmbolosdeNumerao1">
    <w:name w:val="WW-Símbolos de Numeração1"/>
    <w:rsid w:val="00322338"/>
  </w:style>
  <w:style w:type="character" w:customStyle="1" w:styleId="WW-SmbolosdeNumerao11">
    <w:name w:val="WW-Símbolos de Numeração11"/>
    <w:rsid w:val="00322338"/>
  </w:style>
  <w:style w:type="character" w:customStyle="1" w:styleId="WW-SmbolosdeNumerao111">
    <w:name w:val="WW-Símbolos de Numeração111"/>
    <w:rsid w:val="00322338"/>
  </w:style>
  <w:style w:type="character" w:customStyle="1" w:styleId="WW-SmbolosdeNumerao1111">
    <w:name w:val="WW-Símbolos de Numeração1111"/>
    <w:rsid w:val="00322338"/>
  </w:style>
  <w:style w:type="character" w:customStyle="1" w:styleId="WW-SmbolosdeNumerao11111">
    <w:name w:val="WW-Símbolos de Numeração11111"/>
    <w:rsid w:val="00322338"/>
  </w:style>
  <w:style w:type="character" w:customStyle="1" w:styleId="Smbolosdenumerao0">
    <w:name w:val="Símbolos de numeração"/>
    <w:rsid w:val="00322338"/>
  </w:style>
  <w:style w:type="character" w:customStyle="1" w:styleId="Marcadores">
    <w:name w:val="Marcadores"/>
    <w:rsid w:val="00322338"/>
    <w:rPr>
      <w:rFonts w:ascii="StarSymbol" w:eastAsia="StarSymbol" w:hAnsi="StarSymbol" w:cs="StarSymbol"/>
      <w:sz w:val="18"/>
      <w:szCs w:val="18"/>
    </w:rPr>
  </w:style>
  <w:style w:type="paragraph" w:customStyle="1" w:styleId="Captulo">
    <w:name w:val="Capítulo"/>
    <w:basedOn w:val="Normal"/>
    <w:next w:val="Corpodetexto"/>
    <w:rsid w:val="00322338"/>
    <w:pPr>
      <w:keepNext/>
      <w:spacing w:before="240" w:after="120"/>
    </w:pPr>
    <w:rPr>
      <w:rFonts w:eastAsia="Tahoma" w:cs="Tahoma"/>
      <w:sz w:val="28"/>
      <w:szCs w:val="28"/>
    </w:rPr>
  </w:style>
  <w:style w:type="paragraph" w:styleId="Corpodetexto">
    <w:name w:val="Body Text"/>
    <w:basedOn w:val="Normal"/>
    <w:semiHidden/>
    <w:rsid w:val="00322338"/>
    <w:rPr>
      <w:sz w:val="22"/>
    </w:rPr>
  </w:style>
  <w:style w:type="paragraph" w:styleId="Lista">
    <w:name w:val="List"/>
    <w:basedOn w:val="Corpodetexto"/>
    <w:semiHidden/>
    <w:rsid w:val="00322338"/>
    <w:rPr>
      <w:rFonts w:cs="Tahoma"/>
    </w:rPr>
  </w:style>
  <w:style w:type="paragraph" w:styleId="Legenda">
    <w:name w:val="caption"/>
    <w:basedOn w:val="Normal"/>
    <w:qFormat/>
    <w:rsid w:val="00322338"/>
    <w:pPr>
      <w:suppressLineNumbers/>
      <w:spacing w:before="120" w:after="120"/>
    </w:pPr>
    <w:rPr>
      <w:rFonts w:cs="Tahoma"/>
      <w:i/>
      <w:iCs/>
    </w:rPr>
  </w:style>
  <w:style w:type="paragraph" w:customStyle="1" w:styleId="ndice">
    <w:name w:val="Índice"/>
    <w:basedOn w:val="Normal"/>
    <w:rsid w:val="00322338"/>
    <w:pPr>
      <w:suppressLineNumbers/>
    </w:pPr>
    <w:rPr>
      <w:rFonts w:cs="Tahoma"/>
    </w:rPr>
  </w:style>
  <w:style w:type="paragraph" w:customStyle="1" w:styleId="TtuloPrincipal">
    <w:name w:val="Título Principal"/>
    <w:basedOn w:val="Normal"/>
    <w:next w:val="Corpodetexto"/>
    <w:rsid w:val="00322338"/>
    <w:pPr>
      <w:keepNext/>
      <w:spacing w:before="240" w:after="120"/>
    </w:pPr>
    <w:rPr>
      <w:rFonts w:eastAsia="Lucida Sans Unicode" w:cs="Tahoma"/>
      <w:sz w:val="28"/>
      <w:szCs w:val="28"/>
    </w:rPr>
  </w:style>
  <w:style w:type="paragraph" w:customStyle="1" w:styleId="WW-Legenda">
    <w:name w:val="WW-Legenda"/>
    <w:basedOn w:val="Normal"/>
    <w:rsid w:val="00322338"/>
    <w:pPr>
      <w:suppressLineNumbers/>
      <w:spacing w:before="120" w:after="120"/>
    </w:pPr>
    <w:rPr>
      <w:rFonts w:cs="Tahoma"/>
      <w:i/>
      <w:iCs/>
    </w:rPr>
  </w:style>
  <w:style w:type="paragraph" w:customStyle="1" w:styleId="WW-ndice">
    <w:name w:val="WW-Índice"/>
    <w:basedOn w:val="Normal"/>
    <w:rsid w:val="00322338"/>
    <w:pPr>
      <w:suppressLineNumbers/>
    </w:pPr>
    <w:rPr>
      <w:rFonts w:cs="Tahoma"/>
    </w:rPr>
  </w:style>
  <w:style w:type="paragraph" w:customStyle="1" w:styleId="WW-TtuloPrincipal">
    <w:name w:val="WW-Título Principal"/>
    <w:basedOn w:val="Normal"/>
    <w:next w:val="Corpodetexto"/>
    <w:rsid w:val="00322338"/>
    <w:pPr>
      <w:keepNext/>
      <w:spacing w:before="240" w:after="120"/>
    </w:pPr>
    <w:rPr>
      <w:rFonts w:eastAsia="Lucida Sans Unicode" w:cs="Tahoma"/>
      <w:sz w:val="28"/>
      <w:szCs w:val="28"/>
    </w:rPr>
  </w:style>
  <w:style w:type="paragraph" w:customStyle="1" w:styleId="WW-Legenda1">
    <w:name w:val="WW-Legenda1"/>
    <w:basedOn w:val="Normal"/>
    <w:rsid w:val="00322338"/>
    <w:pPr>
      <w:suppressLineNumbers/>
      <w:spacing w:before="120" w:after="120"/>
    </w:pPr>
    <w:rPr>
      <w:rFonts w:cs="Tahoma"/>
      <w:i/>
      <w:iCs/>
    </w:rPr>
  </w:style>
  <w:style w:type="paragraph" w:customStyle="1" w:styleId="WW-ndice1">
    <w:name w:val="WW-Índice1"/>
    <w:basedOn w:val="Normal"/>
    <w:rsid w:val="00322338"/>
    <w:pPr>
      <w:suppressLineNumbers/>
    </w:pPr>
    <w:rPr>
      <w:rFonts w:cs="Tahoma"/>
    </w:rPr>
  </w:style>
  <w:style w:type="paragraph" w:customStyle="1" w:styleId="WW-TtuloPrincipal1">
    <w:name w:val="WW-Título Principal1"/>
    <w:basedOn w:val="Normal"/>
    <w:next w:val="Corpodetexto"/>
    <w:rsid w:val="00322338"/>
    <w:pPr>
      <w:keepNext/>
      <w:spacing w:before="240" w:after="120"/>
    </w:pPr>
    <w:rPr>
      <w:rFonts w:eastAsia="Lucida Sans Unicode" w:cs="Tahoma"/>
      <w:sz w:val="28"/>
      <w:szCs w:val="28"/>
    </w:rPr>
  </w:style>
  <w:style w:type="paragraph" w:customStyle="1" w:styleId="WW-Legenda11">
    <w:name w:val="WW-Legenda11"/>
    <w:basedOn w:val="Normal"/>
    <w:rsid w:val="00322338"/>
    <w:pPr>
      <w:suppressLineNumbers/>
      <w:spacing w:before="120" w:after="120"/>
    </w:pPr>
    <w:rPr>
      <w:rFonts w:cs="Tahoma"/>
      <w:i/>
      <w:iCs/>
    </w:rPr>
  </w:style>
  <w:style w:type="paragraph" w:customStyle="1" w:styleId="WW-ndice11">
    <w:name w:val="WW-Índice11"/>
    <w:basedOn w:val="Normal"/>
    <w:rsid w:val="00322338"/>
    <w:pPr>
      <w:suppressLineNumbers/>
    </w:pPr>
    <w:rPr>
      <w:rFonts w:cs="Tahoma"/>
    </w:rPr>
  </w:style>
  <w:style w:type="paragraph" w:customStyle="1" w:styleId="WW-TtuloPrincipal11">
    <w:name w:val="WW-Título Principal11"/>
    <w:basedOn w:val="Normal"/>
    <w:next w:val="Corpodetexto"/>
    <w:rsid w:val="00322338"/>
    <w:pPr>
      <w:keepNext/>
      <w:spacing w:before="240" w:after="120"/>
    </w:pPr>
    <w:rPr>
      <w:rFonts w:eastAsia="Lucida Sans Unicode" w:cs="Tahoma"/>
      <w:sz w:val="28"/>
      <w:szCs w:val="28"/>
    </w:rPr>
  </w:style>
  <w:style w:type="paragraph" w:customStyle="1" w:styleId="WW-Legenda111">
    <w:name w:val="WW-Legenda111"/>
    <w:basedOn w:val="Normal"/>
    <w:rsid w:val="00322338"/>
    <w:pPr>
      <w:suppressLineNumbers/>
      <w:spacing w:before="120" w:after="120"/>
    </w:pPr>
    <w:rPr>
      <w:rFonts w:cs="Tahoma"/>
      <w:i/>
      <w:iCs/>
    </w:rPr>
  </w:style>
  <w:style w:type="paragraph" w:customStyle="1" w:styleId="WW-ndice111">
    <w:name w:val="WW-Índice111"/>
    <w:basedOn w:val="Normal"/>
    <w:rsid w:val="00322338"/>
    <w:pPr>
      <w:suppressLineNumbers/>
    </w:pPr>
    <w:rPr>
      <w:rFonts w:cs="Tahoma"/>
    </w:rPr>
  </w:style>
  <w:style w:type="paragraph" w:customStyle="1" w:styleId="WW-TtuloPrincipal111">
    <w:name w:val="WW-Título Principal111"/>
    <w:basedOn w:val="Normal"/>
    <w:next w:val="Corpodetexto"/>
    <w:rsid w:val="00322338"/>
    <w:pPr>
      <w:keepNext/>
      <w:spacing w:before="240" w:after="120"/>
    </w:pPr>
    <w:rPr>
      <w:rFonts w:eastAsia="Lucida Sans Unicode" w:cs="Tahoma"/>
      <w:sz w:val="28"/>
      <w:szCs w:val="28"/>
    </w:rPr>
  </w:style>
  <w:style w:type="paragraph" w:customStyle="1" w:styleId="WW-Legenda1111">
    <w:name w:val="WW-Legenda1111"/>
    <w:basedOn w:val="Normal"/>
    <w:rsid w:val="00322338"/>
    <w:pPr>
      <w:suppressLineNumbers/>
      <w:spacing w:before="120" w:after="120"/>
    </w:pPr>
    <w:rPr>
      <w:rFonts w:cs="Tahoma"/>
      <w:i/>
      <w:iCs/>
    </w:rPr>
  </w:style>
  <w:style w:type="paragraph" w:customStyle="1" w:styleId="WW-ndice1111">
    <w:name w:val="WW-Índice1111"/>
    <w:basedOn w:val="Normal"/>
    <w:rsid w:val="00322338"/>
    <w:pPr>
      <w:suppressLineNumbers/>
    </w:pPr>
    <w:rPr>
      <w:rFonts w:cs="Tahoma"/>
    </w:rPr>
  </w:style>
  <w:style w:type="paragraph" w:customStyle="1" w:styleId="WW-TtuloPrincipal1111">
    <w:name w:val="WW-Título Principal1111"/>
    <w:basedOn w:val="Normal"/>
    <w:next w:val="Corpodetexto"/>
    <w:rsid w:val="00322338"/>
    <w:pPr>
      <w:keepNext/>
      <w:spacing w:before="240" w:after="120"/>
    </w:pPr>
    <w:rPr>
      <w:rFonts w:eastAsia="Lucida Sans Unicode" w:cs="Tahoma"/>
      <w:sz w:val="28"/>
      <w:szCs w:val="28"/>
    </w:rPr>
  </w:style>
  <w:style w:type="paragraph" w:customStyle="1" w:styleId="WW-Legenda11111">
    <w:name w:val="WW-Legenda11111"/>
    <w:basedOn w:val="Normal"/>
    <w:rsid w:val="00322338"/>
    <w:pPr>
      <w:suppressLineNumbers/>
      <w:spacing w:before="120" w:after="120"/>
    </w:pPr>
    <w:rPr>
      <w:rFonts w:cs="Tahoma"/>
      <w:i/>
      <w:iCs/>
    </w:rPr>
  </w:style>
  <w:style w:type="paragraph" w:customStyle="1" w:styleId="WW-ndice11111">
    <w:name w:val="WW-Índice11111"/>
    <w:basedOn w:val="Normal"/>
    <w:rsid w:val="00322338"/>
    <w:pPr>
      <w:suppressLineNumbers/>
    </w:pPr>
    <w:rPr>
      <w:rFonts w:cs="Tahoma"/>
    </w:rPr>
  </w:style>
  <w:style w:type="paragraph" w:customStyle="1" w:styleId="WW-TtuloPrincipal11111">
    <w:name w:val="WW-Título Principal11111"/>
    <w:basedOn w:val="Normal"/>
    <w:next w:val="Corpodetexto"/>
    <w:rsid w:val="00322338"/>
    <w:pPr>
      <w:keepNext/>
      <w:spacing w:before="240" w:after="120"/>
    </w:pPr>
    <w:rPr>
      <w:rFonts w:eastAsia="Lucida Sans Unicode" w:cs="Tahoma"/>
      <w:sz w:val="28"/>
      <w:szCs w:val="28"/>
    </w:rPr>
  </w:style>
  <w:style w:type="paragraph" w:customStyle="1" w:styleId="WW-Legenda111111">
    <w:name w:val="WW-Legenda111111"/>
    <w:basedOn w:val="Normal"/>
    <w:rsid w:val="00322338"/>
    <w:pPr>
      <w:suppressLineNumbers/>
      <w:spacing w:before="120" w:after="120"/>
    </w:pPr>
    <w:rPr>
      <w:rFonts w:cs="Tahoma"/>
      <w:i/>
      <w:iCs/>
    </w:rPr>
  </w:style>
  <w:style w:type="paragraph" w:customStyle="1" w:styleId="WW-ndice111111">
    <w:name w:val="WW-Índice111111"/>
    <w:basedOn w:val="Normal"/>
    <w:rsid w:val="00322338"/>
    <w:pPr>
      <w:suppressLineNumbers/>
    </w:pPr>
    <w:rPr>
      <w:rFonts w:cs="Tahoma"/>
    </w:rPr>
  </w:style>
  <w:style w:type="paragraph" w:customStyle="1" w:styleId="WW-TtuloPrincipal111111">
    <w:name w:val="WW-Título Principal111111"/>
    <w:basedOn w:val="Normal"/>
    <w:next w:val="Corpodetexto"/>
    <w:rsid w:val="00322338"/>
    <w:pPr>
      <w:keepNext/>
      <w:spacing w:before="240" w:after="120"/>
    </w:pPr>
    <w:rPr>
      <w:rFonts w:eastAsia="Lucida Sans Unicode" w:cs="Tahoma"/>
      <w:sz w:val="28"/>
      <w:szCs w:val="28"/>
    </w:rPr>
  </w:style>
  <w:style w:type="paragraph" w:styleId="Cabealho">
    <w:name w:val="header"/>
    <w:basedOn w:val="Normal"/>
    <w:semiHidden/>
    <w:rsid w:val="00322338"/>
    <w:pPr>
      <w:tabs>
        <w:tab w:val="center" w:pos="4419"/>
        <w:tab w:val="right" w:pos="8838"/>
      </w:tabs>
    </w:pPr>
  </w:style>
  <w:style w:type="paragraph" w:styleId="Rodap">
    <w:name w:val="footer"/>
    <w:basedOn w:val="Normal"/>
    <w:link w:val="RodapChar"/>
    <w:uiPriority w:val="99"/>
    <w:rsid w:val="00322338"/>
    <w:pPr>
      <w:tabs>
        <w:tab w:val="center" w:pos="4419"/>
        <w:tab w:val="right" w:pos="8838"/>
      </w:tabs>
    </w:pPr>
  </w:style>
  <w:style w:type="paragraph" w:customStyle="1" w:styleId="WW-Legenda1111111">
    <w:name w:val="WW-Legenda1111111"/>
    <w:basedOn w:val="Normal"/>
    <w:rsid w:val="00322338"/>
    <w:pPr>
      <w:suppressLineNumbers/>
      <w:spacing w:before="120" w:after="120"/>
    </w:pPr>
    <w:rPr>
      <w:i/>
    </w:rPr>
  </w:style>
  <w:style w:type="paragraph" w:customStyle="1" w:styleId="Tabela">
    <w:name w:val="Tabela"/>
    <w:basedOn w:val="Legenda"/>
    <w:rsid w:val="00322338"/>
  </w:style>
  <w:style w:type="paragraph" w:customStyle="1" w:styleId="WW-Tabela">
    <w:name w:val="WW-Tabela"/>
    <w:basedOn w:val="WW-Legenda"/>
    <w:rsid w:val="00322338"/>
  </w:style>
  <w:style w:type="paragraph" w:customStyle="1" w:styleId="WW-Tabela1">
    <w:name w:val="WW-Tabela1"/>
    <w:basedOn w:val="WW-Legenda1"/>
    <w:rsid w:val="00322338"/>
  </w:style>
  <w:style w:type="paragraph" w:customStyle="1" w:styleId="WW-Tabela11">
    <w:name w:val="WW-Tabela11"/>
    <w:basedOn w:val="WW-Legenda11"/>
    <w:rsid w:val="00322338"/>
  </w:style>
  <w:style w:type="paragraph" w:customStyle="1" w:styleId="WW-Tabela111">
    <w:name w:val="WW-Tabela111"/>
    <w:basedOn w:val="WW-Legenda111"/>
    <w:rsid w:val="00322338"/>
  </w:style>
  <w:style w:type="paragraph" w:customStyle="1" w:styleId="WW-Tabela1111">
    <w:name w:val="WW-Tabela1111"/>
    <w:basedOn w:val="WW-Legenda1111"/>
    <w:rsid w:val="00322338"/>
  </w:style>
  <w:style w:type="paragraph" w:customStyle="1" w:styleId="WW-Tabela11111">
    <w:name w:val="WW-Tabela11111"/>
    <w:basedOn w:val="WW-Legenda11111"/>
    <w:rsid w:val="00322338"/>
  </w:style>
  <w:style w:type="paragraph" w:customStyle="1" w:styleId="WW-Tabela111111">
    <w:name w:val="WW-Tabela111111"/>
    <w:basedOn w:val="WW-Legenda111111"/>
    <w:rsid w:val="00322338"/>
  </w:style>
  <w:style w:type="paragraph" w:customStyle="1" w:styleId="WW-Tabela1111111">
    <w:name w:val="WW-Tabela1111111"/>
    <w:basedOn w:val="Normal"/>
    <w:rsid w:val="00322338"/>
  </w:style>
  <w:style w:type="paragraph" w:customStyle="1" w:styleId="WW-Corpodetexto21">
    <w:name w:val="WW-Corpo de texto 21"/>
    <w:basedOn w:val="Normal"/>
    <w:rsid w:val="00322338"/>
    <w:pPr>
      <w:widowControl w:val="0"/>
      <w:jc w:val="center"/>
    </w:pPr>
    <w:rPr>
      <w:b/>
      <w:sz w:val="24"/>
    </w:rPr>
  </w:style>
  <w:style w:type="paragraph" w:customStyle="1" w:styleId="Contedodetabela">
    <w:name w:val="Conteúdo de tabela"/>
    <w:basedOn w:val="Corpodetexto"/>
    <w:rsid w:val="00322338"/>
  </w:style>
  <w:style w:type="paragraph" w:customStyle="1" w:styleId="WW-Corpodetexto22">
    <w:name w:val="WW-Corpo de texto 22"/>
    <w:basedOn w:val="Normal"/>
    <w:rsid w:val="00322338"/>
    <w:pPr>
      <w:widowControl w:val="0"/>
      <w:tabs>
        <w:tab w:val="left" w:pos="2410"/>
      </w:tabs>
    </w:pPr>
    <w:rPr>
      <w:sz w:val="24"/>
    </w:rPr>
  </w:style>
  <w:style w:type="paragraph" w:customStyle="1" w:styleId="WW-Recuodecorpodetexto31">
    <w:name w:val="WW-Recuo de corpo de texto 31"/>
    <w:basedOn w:val="Normal"/>
    <w:rsid w:val="00322338"/>
    <w:pPr>
      <w:widowControl w:val="0"/>
      <w:spacing w:line="240" w:lineRule="atLeast"/>
      <w:ind w:left="357" w:hanging="283"/>
    </w:pPr>
    <w:rPr>
      <w:sz w:val="24"/>
    </w:rPr>
  </w:style>
  <w:style w:type="paragraph" w:customStyle="1" w:styleId="Contedodatabela">
    <w:name w:val="Conteúdo da tabela"/>
    <w:basedOn w:val="Corpodetexto"/>
    <w:rsid w:val="00322338"/>
    <w:pPr>
      <w:suppressLineNumbers/>
    </w:pPr>
  </w:style>
  <w:style w:type="paragraph" w:customStyle="1" w:styleId="Ttulodatabela">
    <w:name w:val="Título da tabela"/>
    <w:basedOn w:val="Contedodatabela"/>
    <w:rsid w:val="00322338"/>
    <w:pPr>
      <w:jc w:val="center"/>
    </w:pPr>
    <w:rPr>
      <w:b/>
      <w:i/>
    </w:rPr>
  </w:style>
  <w:style w:type="paragraph" w:styleId="Recuodecorpodetexto">
    <w:name w:val="Body Text Indent"/>
    <w:basedOn w:val="Normal"/>
    <w:semiHidden/>
    <w:rsid w:val="00322338"/>
    <w:pPr>
      <w:widowControl w:val="0"/>
      <w:ind w:firstLine="709"/>
    </w:pPr>
    <w:rPr>
      <w:rFonts w:ascii="Times New Roman" w:hAnsi="Times New Roman"/>
      <w:sz w:val="28"/>
      <w:lang w:val="pt-PT"/>
    </w:rPr>
  </w:style>
  <w:style w:type="paragraph" w:customStyle="1" w:styleId="Normal1">
    <w:name w:val="Normal1"/>
    <w:rsid w:val="00322338"/>
    <w:pPr>
      <w:suppressAutoHyphens/>
      <w:jc w:val="both"/>
    </w:pPr>
    <w:rPr>
      <w:lang w:eastAsia="ar-SA"/>
    </w:rPr>
  </w:style>
  <w:style w:type="paragraph" w:styleId="Ttulo">
    <w:name w:val="Title"/>
    <w:basedOn w:val="Normal"/>
    <w:next w:val="Subttulo"/>
    <w:qFormat/>
    <w:rsid w:val="0032233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22338"/>
    <w:pPr>
      <w:widowControl w:val="0"/>
      <w:jc w:val="center"/>
    </w:pPr>
    <w:rPr>
      <w:rFonts w:cs="Arial"/>
      <w:b/>
      <w:sz w:val="22"/>
    </w:rPr>
  </w:style>
  <w:style w:type="paragraph" w:customStyle="1" w:styleId="WW-Corpodetexto3">
    <w:name w:val="WW-Corpo de texto 3"/>
    <w:basedOn w:val="Normal"/>
    <w:rsid w:val="00322338"/>
    <w:rPr>
      <w:rFonts w:cs="Arial"/>
      <w:sz w:val="22"/>
      <w:szCs w:val="22"/>
    </w:rPr>
  </w:style>
  <w:style w:type="paragraph" w:customStyle="1" w:styleId="WW-Corpodetexto31">
    <w:name w:val="WW-Corpo de texto 31"/>
    <w:basedOn w:val="Normal"/>
    <w:rsid w:val="00322338"/>
    <w:pPr>
      <w:widowControl w:val="0"/>
      <w:spacing w:line="240" w:lineRule="atLeast"/>
      <w:jc w:val="center"/>
    </w:pPr>
    <w:rPr>
      <w:sz w:val="22"/>
    </w:rPr>
  </w:style>
  <w:style w:type="paragraph" w:customStyle="1" w:styleId="WW-Corpodetexto2">
    <w:name w:val="WW-Corpo de texto 2"/>
    <w:basedOn w:val="Normal"/>
    <w:rsid w:val="00322338"/>
    <w:pPr>
      <w:spacing w:line="240" w:lineRule="atLeast"/>
    </w:pPr>
    <w:rPr>
      <w:rFonts w:cs="Arial"/>
      <w:sz w:val="28"/>
    </w:rPr>
  </w:style>
  <w:style w:type="paragraph" w:customStyle="1" w:styleId="WW-Recuodecorpodetexto2">
    <w:name w:val="WW-Recuo de corpo de texto 2"/>
    <w:basedOn w:val="Normal"/>
    <w:rsid w:val="00322338"/>
    <w:pPr>
      <w:ind w:left="1080"/>
    </w:pPr>
  </w:style>
  <w:style w:type="paragraph" w:customStyle="1" w:styleId="WW-Recuodecorpodetexto3">
    <w:name w:val="WW-Recuo de corpo de texto 3"/>
    <w:basedOn w:val="Normal"/>
    <w:rsid w:val="00322338"/>
    <w:pPr>
      <w:spacing w:line="240" w:lineRule="atLeast"/>
      <w:ind w:left="2694"/>
    </w:pPr>
    <w:rPr>
      <w:sz w:val="28"/>
    </w:rPr>
  </w:style>
  <w:style w:type="paragraph" w:customStyle="1" w:styleId="Recuodecorpodetexto21">
    <w:name w:val="Recuo de corpo de texto 21"/>
    <w:basedOn w:val="Normal"/>
    <w:rsid w:val="0032233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22338"/>
    <w:rPr>
      <w:rFonts w:cs="Arial"/>
      <w:b/>
      <w:bCs/>
      <w:sz w:val="22"/>
    </w:rPr>
  </w:style>
  <w:style w:type="paragraph" w:customStyle="1" w:styleId="WW-NormalWeb">
    <w:name w:val="WW-Normal (Web)"/>
    <w:basedOn w:val="Normal"/>
    <w:rsid w:val="0032233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22338"/>
    <w:pPr>
      <w:suppressLineNumbers/>
    </w:pPr>
  </w:style>
  <w:style w:type="paragraph" w:customStyle="1" w:styleId="WW-ContedodaTabela">
    <w:name w:val="WW-Conteúdo da Tabela"/>
    <w:basedOn w:val="Corpodetexto"/>
    <w:rsid w:val="00322338"/>
    <w:pPr>
      <w:suppressLineNumbers/>
    </w:pPr>
  </w:style>
  <w:style w:type="paragraph" w:customStyle="1" w:styleId="WW-ContedodaTabela1">
    <w:name w:val="WW-Conteúdo da Tabela1"/>
    <w:basedOn w:val="Corpodetexto"/>
    <w:rsid w:val="00322338"/>
    <w:pPr>
      <w:suppressLineNumbers/>
    </w:pPr>
  </w:style>
  <w:style w:type="paragraph" w:customStyle="1" w:styleId="WW-ContedodaTabela11">
    <w:name w:val="WW-Conteúdo da Tabela11"/>
    <w:basedOn w:val="Corpodetexto"/>
    <w:rsid w:val="00322338"/>
    <w:pPr>
      <w:suppressLineNumbers/>
    </w:pPr>
  </w:style>
  <w:style w:type="paragraph" w:customStyle="1" w:styleId="WW-ContedodaTabela111">
    <w:name w:val="WW-Conteúdo da Tabela111"/>
    <w:basedOn w:val="Corpodetexto"/>
    <w:rsid w:val="00322338"/>
    <w:pPr>
      <w:suppressLineNumbers/>
    </w:pPr>
  </w:style>
  <w:style w:type="paragraph" w:customStyle="1" w:styleId="WW-ContedodaTabela1111">
    <w:name w:val="WW-Conteúdo da Tabela1111"/>
    <w:basedOn w:val="Corpodetexto"/>
    <w:rsid w:val="00322338"/>
    <w:pPr>
      <w:suppressLineNumbers/>
    </w:pPr>
  </w:style>
  <w:style w:type="paragraph" w:customStyle="1" w:styleId="WW-ContedodaTabela11111">
    <w:name w:val="WW-Conteúdo da Tabela11111"/>
    <w:basedOn w:val="Corpodetexto"/>
    <w:rsid w:val="00322338"/>
    <w:pPr>
      <w:suppressLineNumbers/>
    </w:pPr>
  </w:style>
  <w:style w:type="paragraph" w:customStyle="1" w:styleId="WW-ContedodaTabela111111">
    <w:name w:val="WW-Conteúdo da Tabela111111"/>
    <w:basedOn w:val="Corpodetexto"/>
    <w:rsid w:val="00322338"/>
    <w:pPr>
      <w:suppressLineNumbers/>
    </w:pPr>
  </w:style>
  <w:style w:type="paragraph" w:customStyle="1" w:styleId="TtulodaTabela0">
    <w:name w:val="Título da Tabela"/>
    <w:basedOn w:val="ContedodaTabela0"/>
    <w:rsid w:val="00322338"/>
    <w:pPr>
      <w:jc w:val="center"/>
    </w:pPr>
    <w:rPr>
      <w:b/>
      <w:bCs/>
      <w:i/>
      <w:iCs/>
    </w:rPr>
  </w:style>
  <w:style w:type="paragraph" w:customStyle="1" w:styleId="WW-TtulodaTabela">
    <w:name w:val="WW-Título da Tabela"/>
    <w:basedOn w:val="WW-ContedodaTabela"/>
    <w:rsid w:val="00322338"/>
    <w:pPr>
      <w:jc w:val="center"/>
    </w:pPr>
    <w:rPr>
      <w:b/>
      <w:bCs/>
      <w:i/>
      <w:iCs/>
    </w:rPr>
  </w:style>
  <w:style w:type="paragraph" w:customStyle="1" w:styleId="WW-TtulodaTabela1">
    <w:name w:val="WW-Título da Tabela1"/>
    <w:basedOn w:val="WW-ContedodaTabela1"/>
    <w:rsid w:val="00322338"/>
    <w:pPr>
      <w:jc w:val="center"/>
    </w:pPr>
    <w:rPr>
      <w:b/>
      <w:bCs/>
      <w:i/>
      <w:iCs/>
    </w:rPr>
  </w:style>
  <w:style w:type="paragraph" w:customStyle="1" w:styleId="WW-TtulodaTabela11">
    <w:name w:val="WW-Título da Tabela11"/>
    <w:basedOn w:val="WW-ContedodaTabela11"/>
    <w:rsid w:val="00322338"/>
    <w:pPr>
      <w:jc w:val="center"/>
    </w:pPr>
    <w:rPr>
      <w:b/>
      <w:bCs/>
      <w:i/>
      <w:iCs/>
    </w:rPr>
  </w:style>
  <w:style w:type="paragraph" w:customStyle="1" w:styleId="WW-TtulodaTabela111">
    <w:name w:val="WW-Título da Tabela111"/>
    <w:basedOn w:val="WW-ContedodaTabela111"/>
    <w:rsid w:val="00322338"/>
    <w:pPr>
      <w:jc w:val="center"/>
    </w:pPr>
    <w:rPr>
      <w:b/>
      <w:bCs/>
      <w:i/>
      <w:iCs/>
    </w:rPr>
  </w:style>
  <w:style w:type="paragraph" w:customStyle="1" w:styleId="WW-TtulodaTabela1111">
    <w:name w:val="WW-Título da Tabela1111"/>
    <w:basedOn w:val="WW-ContedodaTabela1111"/>
    <w:rsid w:val="00322338"/>
    <w:pPr>
      <w:jc w:val="center"/>
    </w:pPr>
    <w:rPr>
      <w:b/>
      <w:bCs/>
      <w:i/>
      <w:iCs/>
    </w:rPr>
  </w:style>
  <w:style w:type="paragraph" w:customStyle="1" w:styleId="WW-TtulodaTabela11111">
    <w:name w:val="WW-Título da Tabela11111"/>
    <w:basedOn w:val="WW-ContedodaTabela11111"/>
    <w:rsid w:val="00322338"/>
    <w:pPr>
      <w:jc w:val="center"/>
    </w:pPr>
    <w:rPr>
      <w:b/>
      <w:bCs/>
      <w:i/>
      <w:iCs/>
    </w:rPr>
  </w:style>
  <w:style w:type="paragraph" w:customStyle="1" w:styleId="WW-TtulodaTabela111111">
    <w:name w:val="WW-Título da Tabela111111"/>
    <w:basedOn w:val="WW-ContedodaTabela111111"/>
    <w:rsid w:val="00322338"/>
    <w:pPr>
      <w:jc w:val="center"/>
    </w:pPr>
    <w:rPr>
      <w:b/>
      <w:bCs/>
      <w:i/>
      <w:iCs/>
    </w:rPr>
  </w:style>
  <w:style w:type="paragraph" w:customStyle="1" w:styleId="Contedodoquadro">
    <w:name w:val="Conteúdo do quadro"/>
    <w:basedOn w:val="Corpodetexto"/>
    <w:rsid w:val="00322338"/>
  </w:style>
  <w:style w:type="paragraph" w:customStyle="1" w:styleId="WW-Contedodoquadro">
    <w:name w:val="WW-Conteúdo do quadro"/>
    <w:basedOn w:val="Corpodetexto"/>
    <w:rsid w:val="00322338"/>
  </w:style>
  <w:style w:type="paragraph" w:customStyle="1" w:styleId="WW-Contedodoquadro1">
    <w:name w:val="WW-Conteúdo do quadro1"/>
    <w:basedOn w:val="Corpodetexto"/>
    <w:rsid w:val="00322338"/>
  </w:style>
  <w:style w:type="paragraph" w:customStyle="1" w:styleId="WW-Contedodoquadro11">
    <w:name w:val="WW-Conteúdo do quadro11"/>
    <w:basedOn w:val="Corpodetexto"/>
    <w:rsid w:val="00322338"/>
  </w:style>
  <w:style w:type="paragraph" w:customStyle="1" w:styleId="WW-Contedodoquadro111">
    <w:name w:val="WW-Conteúdo do quadro111"/>
    <w:basedOn w:val="Corpodetexto"/>
    <w:rsid w:val="00322338"/>
  </w:style>
  <w:style w:type="paragraph" w:customStyle="1" w:styleId="WW-Contedodoquadro1111">
    <w:name w:val="WW-Conteúdo do quadro1111"/>
    <w:basedOn w:val="Corpodetexto"/>
    <w:rsid w:val="00322338"/>
  </w:style>
  <w:style w:type="paragraph" w:customStyle="1" w:styleId="WW-Contedodoquadro11111">
    <w:name w:val="WW-Conteúdo do quadro11111"/>
    <w:basedOn w:val="Corpodetexto"/>
    <w:rsid w:val="00322338"/>
  </w:style>
  <w:style w:type="paragraph" w:customStyle="1" w:styleId="WW-Contedodoquadro111111">
    <w:name w:val="WW-Conteúdo do quadro111111"/>
    <w:basedOn w:val="Corpodetexto"/>
    <w:rsid w:val="00322338"/>
  </w:style>
  <w:style w:type="paragraph" w:customStyle="1" w:styleId="WW-Textoembloco">
    <w:name w:val="WW-Texto em bloco"/>
    <w:basedOn w:val="Normal"/>
    <w:rsid w:val="00322338"/>
    <w:pPr>
      <w:spacing w:before="120" w:after="120"/>
      <w:ind w:left="2268" w:right="51"/>
    </w:pPr>
    <w:rPr>
      <w:sz w:val="24"/>
    </w:rPr>
  </w:style>
  <w:style w:type="paragraph" w:styleId="Corpodetexto2">
    <w:name w:val="Body Text 2"/>
    <w:basedOn w:val="Normal"/>
    <w:semiHidden/>
    <w:rsid w:val="00322338"/>
    <w:rPr>
      <w:rFonts w:cs="Arial"/>
      <w:color w:val="000000"/>
      <w:sz w:val="22"/>
      <w:szCs w:val="22"/>
    </w:rPr>
  </w:style>
  <w:style w:type="paragraph" w:styleId="Corpodetexto3">
    <w:name w:val="Body Text 3"/>
    <w:basedOn w:val="Normal"/>
    <w:semiHidden/>
    <w:rsid w:val="00322338"/>
    <w:pPr>
      <w:tabs>
        <w:tab w:val="left" w:pos="-645"/>
      </w:tabs>
      <w:spacing w:before="120" w:after="120"/>
      <w:ind w:right="51"/>
    </w:pPr>
    <w:rPr>
      <w:sz w:val="22"/>
      <w:szCs w:val="24"/>
    </w:rPr>
  </w:style>
  <w:style w:type="paragraph" w:styleId="Recuodecorpodetexto2">
    <w:name w:val="Body Text Indent 2"/>
    <w:basedOn w:val="Normal"/>
    <w:semiHidden/>
    <w:rsid w:val="00322338"/>
    <w:pPr>
      <w:spacing w:before="120" w:after="120"/>
      <w:ind w:left="1418" w:hanging="1418"/>
    </w:pPr>
    <w:rPr>
      <w:rFonts w:cs="Arial"/>
      <w:iCs/>
      <w:sz w:val="24"/>
    </w:rPr>
  </w:style>
  <w:style w:type="paragraph" w:styleId="Recuodecorpodetexto3">
    <w:name w:val="Body Text Indent 3"/>
    <w:basedOn w:val="Normal"/>
    <w:semiHidden/>
    <w:rsid w:val="00322338"/>
    <w:pPr>
      <w:suppressAutoHyphens w:val="0"/>
      <w:ind w:left="1418"/>
    </w:pPr>
    <w:rPr>
      <w:rFonts w:cs="Arial"/>
      <w:color w:val="FF0000"/>
      <w:sz w:val="24"/>
    </w:rPr>
  </w:style>
  <w:style w:type="paragraph" w:styleId="Textoembloco">
    <w:name w:val="Block Text"/>
    <w:basedOn w:val="Normal"/>
    <w:semiHidden/>
    <w:rsid w:val="00322338"/>
    <w:pPr>
      <w:spacing w:before="120" w:after="240"/>
      <w:ind w:left="1418" w:right="51" w:hanging="1418"/>
    </w:pPr>
    <w:rPr>
      <w:sz w:val="24"/>
    </w:rPr>
  </w:style>
  <w:style w:type="paragraph" w:customStyle="1" w:styleId="BodyText21">
    <w:name w:val="Body Text 21"/>
    <w:basedOn w:val="Normal"/>
    <w:rsid w:val="0032233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22338"/>
    <w:pPr>
      <w:widowControl w:val="0"/>
      <w:tabs>
        <w:tab w:val="left" w:pos="360"/>
      </w:tabs>
      <w:suppressAutoHyphens w:val="0"/>
      <w:spacing w:before="240"/>
    </w:pPr>
    <w:rPr>
      <w:sz w:val="22"/>
      <w:lang w:eastAsia="pt-BR"/>
    </w:rPr>
  </w:style>
  <w:style w:type="paragraph" w:customStyle="1" w:styleId="Estilo">
    <w:name w:val="Estilo"/>
    <w:rsid w:val="00322338"/>
    <w:pPr>
      <w:widowControl w:val="0"/>
      <w:autoSpaceDE w:val="0"/>
      <w:autoSpaceDN w:val="0"/>
      <w:adjustRightInd w:val="0"/>
    </w:pPr>
    <w:rPr>
      <w:rFonts w:ascii="Arial" w:hAnsi="Arial" w:cs="Arial"/>
      <w:szCs w:val="24"/>
    </w:rPr>
  </w:style>
  <w:style w:type="paragraph" w:customStyle="1" w:styleId="P30">
    <w:name w:val="P30"/>
    <w:basedOn w:val="Normal"/>
    <w:rsid w:val="00322338"/>
    <w:pPr>
      <w:suppressAutoHyphens w:val="0"/>
    </w:pPr>
    <w:rPr>
      <w:rFonts w:ascii="Times New Roman" w:hAnsi="Times New Roman"/>
      <w:b/>
      <w:snapToGrid w:val="0"/>
      <w:sz w:val="24"/>
      <w:lang w:eastAsia="pt-BR"/>
    </w:rPr>
  </w:style>
  <w:style w:type="paragraph" w:styleId="NormalWeb">
    <w:name w:val="Normal (Web)"/>
    <w:basedOn w:val="Normal"/>
    <w:semiHidden/>
    <w:rsid w:val="0032233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22338"/>
    <w:rPr>
      <w:rFonts w:ascii="Tahoma" w:hAnsi="Tahoma" w:cs="Tahoma"/>
      <w:sz w:val="16"/>
      <w:szCs w:val="16"/>
    </w:rPr>
  </w:style>
  <w:style w:type="character" w:customStyle="1" w:styleId="TextodebaloChar">
    <w:name w:val="Texto de balão Char"/>
    <w:semiHidden/>
    <w:rsid w:val="00322338"/>
    <w:rPr>
      <w:rFonts w:ascii="Tahoma" w:hAnsi="Tahoma" w:cs="Tahoma"/>
      <w:sz w:val="16"/>
      <w:szCs w:val="16"/>
      <w:lang w:eastAsia="ar-SA"/>
    </w:rPr>
  </w:style>
  <w:style w:type="character" w:customStyle="1" w:styleId="CorpodetextoChar">
    <w:name w:val="Corpo de texto Char"/>
    <w:semiHidden/>
    <w:rsid w:val="00322338"/>
    <w:rPr>
      <w:rFonts w:ascii="Arial" w:hAnsi="Arial"/>
      <w:sz w:val="22"/>
      <w:lang w:eastAsia="ar-SA"/>
    </w:rPr>
  </w:style>
  <w:style w:type="character" w:customStyle="1" w:styleId="Recuodecorpodetexto3Char">
    <w:name w:val="Recuo de corpo de texto 3 Char"/>
    <w:semiHidden/>
    <w:rsid w:val="00322338"/>
    <w:rPr>
      <w:rFonts w:ascii="Arial" w:hAnsi="Arial" w:cs="Arial"/>
      <w:color w:val="FF0000"/>
      <w:sz w:val="24"/>
      <w:lang w:eastAsia="ar-SA"/>
    </w:rPr>
  </w:style>
  <w:style w:type="character" w:customStyle="1" w:styleId="Corpodetexto2Char">
    <w:name w:val="Corpo de texto 2 Char"/>
    <w:semiHidden/>
    <w:locked/>
    <w:rsid w:val="00322338"/>
    <w:rPr>
      <w:rFonts w:ascii="Arial" w:hAnsi="Arial" w:cs="Arial"/>
      <w:color w:val="000000"/>
      <w:sz w:val="22"/>
      <w:szCs w:val="22"/>
      <w:lang w:eastAsia="ar-SA"/>
    </w:rPr>
  </w:style>
  <w:style w:type="character" w:customStyle="1" w:styleId="CabealhoChar">
    <w:name w:val="Cabeçalho Char"/>
    <w:semiHidden/>
    <w:rsid w:val="00322338"/>
    <w:rPr>
      <w:rFonts w:ascii="Arial" w:hAnsi="Arial"/>
      <w:lang w:eastAsia="ar-SA"/>
    </w:rPr>
  </w:style>
  <w:style w:type="paragraph" w:customStyle="1" w:styleId="Recuodecorpodetexto210">
    <w:name w:val="Recuo de corpo de texto 21"/>
    <w:basedOn w:val="Normal"/>
    <w:rsid w:val="0032233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22338"/>
    <w:rPr>
      <w:rFonts w:ascii="Arial" w:hAnsi="Arial" w:cs="Arial"/>
      <w:b/>
      <w:sz w:val="22"/>
      <w:lang w:eastAsia="ar-SA"/>
    </w:rPr>
  </w:style>
  <w:style w:type="paragraph" w:styleId="SemEspaamento">
    <w:name w:val="No Spacing"/>
    <w:qFormat/>
    <w:rsid w:val="00322338"/>
    <w:rPr>
      <w:rFonts w:ascii="Calibri" w:eastAsia="Calibri" w:hAnsi="Calibri"/>
      <w:sz w:val="22"/>
      <w:szCs w:val="22"/>
      <w:lang w:eastAsia="en-US"/>
    </w:rPr>
  </w:style>
  <w:style w:type="paragraph" w:styleId="Pr-formataoHTML">
    <w:name w:val="HTML Preformatted"/>
    <w:basedOn w:val="Normal"/>
    <w:semiHidden/>
    <w:unhideWhenUsed/>
    <w:rsid w:val="00322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2233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56608055">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CEB6F-D5B8-4E98-AA6F-2AC208417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2957</Words>
  <Characters>15972</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18892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5</cp:revision>
  <cp:lastPrinted>2020-01-15T12:48:00Z</cp:lastPrinted>
  <dcterms:created xsi:type="dcterms:W3CDTF">2020-02-14T13:39:00Z</dcterms:created>
  <dcterms:modified xsi:type="dcterms:W3CDTF">2020-04-13T10:22:00Z</dcterms:modified>
</cp:coreProperties>
</file>