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8637B4">
        <w:rPr>
          <w:rFonts w:ascii="Arial" w:hAnsi="Arial" w:cs="Arial"/>
          <w:b/>
        </w:rPr>
        <w:t xml:space="preserve">Alcoômetro e </w:t>
      </w:r>
      <w:r w:rsidR="00B716CD">
        <w:rPr>
          <w:rFonts w:ascii="Arial" w:hAnsi="Arial" w:cs="Arial"/>
          <w:b/>
        </w:rPr>
        <w:t xml:space="preserve">Termômetros tipo Espeto </w:t>
      </w:r>
      <w:r w:rsidR="00D9083B" w:rsidRPr="00D9083B">
        <w:rPr>
          <w:rFonts w:ascii="Arial" w:hAnsi="Arial" w:cs="Arial"/>
          <w:b/>
        </w:rPr>
        <w:t xml:space="preserve">para uso no Laboratório </w:t>
      </w:r>
      <w:r w:rsidR="0086017F">
        <w:rPr>
          <w:rFonts w:ascii="Arial" w:hAnsi="Arial" w:cs="Arial"/>
          <w:b/>
        </w:rPr>
        <w:t>Central da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B2E9F" w:rsidRPr="00D9083B">
        <w:rPr>
          <w:rFonts w:ascii="Arial" w:hAnsi="Arial" w:cs="Arial"/>
        </w:rPr>
        <w:t>na validação e controle de qualidade das</w:t>
      </w:r>
      <w:r w:rsidRPr="00D9083B">
        <w:rPr>
          <w:rFonts w:ascii="Arial" w:hAnsi="Arial" w:cs="Arial"/>
        </w:rPr>
        <w:t xml:space="preserve"> análises.</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B716CD" w:rsidRDefault="00B716CD" w:rsidP="00B716C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proofErr w:type="gramStart"/>
      <w:r>
        <w:rPr>
          <w:rFonts w:cs="Arial"/>
          <w:sz w:val="24"/>
          <w:szCs w:val="24"/>
        </w:rPr>
        <w:t xml:space="preserve">   </w:t>
      </w:r>
      <w:proofErr w:type="gramEnd"/>
      <w:r>
        <w:rPr>
          <w:rFonts w:cs="Arial"/>
          <w:b/>
          <w:bCs/>
          <w:snapToGrid w:val="0"/>
          <w:color w:val="000000"/>
          <w:sz w:val="16"/>
          <w:szCs w:val="16"/>
        </w:rPr>
        <w:t>Quantidade</w:t>
      </w:r>
    </w:p>
    <w:p w:rsidR="00B716CD" w:rsidRDefault="00B716CD" w:rsidP="00B716C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sz w:val="24"/>
          <w:szCs w:val="24"/>
        </w:rPr>
        <w:tab/>
      </w:r>
      <w:r>
        <w:rPr>
          <w:rFonts w:cs="Arial"/>
          <w:b/>
          <w:bCs/>
          <w:snapToGrid w:val="0"/>
          <w:color w:val="000000"/>
          <w:sz w:val="16"/>
          <w:szCs w:val="16"/>
        </w:rPr>
        <w:t xml:space="preserve"> </w:t>
      </w:r>
    </w:p>
    <w:p w:rsidR="00B716CD" w:rsidRDefault="00B716CD" w:rsidP="00B716CD">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46614-</w:t>
      </w:r>
      <w:r>
        <w:rPr>
          <w:rFonts w:cs="Arial"/>
          <w:sz w:val="24"/>
          <w:szCs w:val="24"/>
        </w:rPr>
        <w:tab/>
      </w:r>
      <w:r>
        <w:rPr>
          <w:rFonts w:cs="Arial"/>
          <w:snapToGrid w:val="0"/>
          <w:color w:val="000000"/>
          <w:sz w:val="16"/>
          <w:szCs w:val="16"/>
        </w:rPr>
        <w:t>002.007.0002-0</w:t>
      </w:r>
      <w:r>
        <w:rPr>
          <w:rFonts w:cs="Arial"/>
          <w:sz w:val="24"/>
          <w:szCs w:val="24"/>
        </w:rPr>
        <w:tab/>
      </w:r>
      <w:r>
        <w:rPr>
          <w:rFonts w:cs="Arial"/>
          <w:snapToGrid w:val="0"/>
          <w:color w:val="000000"/>
          <w:sz w:val="16"/>
          <w:szCs w:val="16"/>
        </w:rPr>
        <w:t>ALCOOMETRO - DENSIMETRO PARA ALCOOL</w:t>
      </w:r>
      <w:r>
        <w:rPr>
          <w:rFonts w:cs="Arial"/>
          <w:sz w:val="24"/>
          <w:szCs w:val="24"/>
        </w:rPr>
        <w:t xml:space="preserve">                 </w:t>
      </w:r>
      <w:r>
        <w:rPr>
          <w:rFonts w:cs="Arial"/>
          <w:snapToGrid w:val="0"/>
          <w:color w:val="000000"/>
          <w:sz w:val="16"/>
          <w:szCs w:val="16"/>
        </w:rPr>
        <w:t xml:space="preserve">PÇ           </w:t>
      </w:r>
      <w:r>
        <w:rPr>
          <w:rFonts w:cs="Arial"/>
          <w:sz w:val="24"/>
          <w:szCs w:val="24"/>
        </w:rPr>
        <w:t xml:space="preserve">     </w:t>
      </w:r>
      <w:r>
        <w:rPr>
          <w:rFonts w:cs="Arial"/>
          <w:snapToGrid w:val="0"/>
          <w:color w:val="000000"/>
          <w:sz w:val="16"/>
          <w:szCs w:val="16"/>
        </w:rPr>
        <w:t>2</w:t>
      </w:r>
      <w:r>
        <w:rPr>
          <w:rFonts w:cs="Arial"/>
          <w:sz w:val="24"/>
          <w:szCs w:val="24"/>
        </w:rPr>
        <w:tab/>
      </w:r>
      <w:r>
        <w:rPr>
          <w:rFonts w:cs="Arial"/>
          <w:snapToGrid w:val="0"/>
          <w:color w:val="000000"/>
          <w:sz w:val="16"/>
          <w:szCs w:val="16"/>
        </w:rPr>
        <w:t xml:space="preserve"> </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ESACALA 0/100</w:t>
      </w:r>
      <w:r>
        <w:rPr>
          <w:rFonts w:cs="Arial"/>
          <w:sz w:val="24"/>
          <w:szCs w:val="24"/>
        </w:rPr>
        <w:tab/>
      </w:r>
      <w:r>
        <w:rPr>
          <w:rFonts w:cs="Arial"/>
          <w:b/>
          <w:bCs/>
          <w:snapToGrid w:val="0"/>
          <w:color w:val="000000"/>
          <w:sz w:val="16"/>
          <w:szCs w:val="16"/>
        </w:rPr>
        <w:t xml:space="preserve"> </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DIVISÃO: 1º GL</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COMPRIMENTO: </w:t>
      </w:r>
      <w:proofErr w:type="gramStart"/>
      <w:r>
        <w:rPr>
          <w:rFonts w:cs="Arial"/>
          <w:snapToGrid w:val="0"/>
          <w:color w:val="000000"/>
          <w:sz w:val="16"/>
          <w:szCs w:val="16"/>
        </w:rPr>
        <w:t>320MM</w:t>
      </w:r>
      <w:proofErr w:type="gramEnd"/>
    </w:p>
    <w:p w:rsidR="00741ACB" w:rsidRDefault="00741ACB" w:rsidP="006D07C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p>
    <w:p w:rsidR="006D07C5" w:rsidRDefault="006D07C5" w:rsidP="006D07C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46614-</w:t>
      </w:r>
      <w:r>
        <w:rPr>
          <w:rFonts w:cs="Arial"/>
          <w:sz w:val="24"/>
          <w:szCs w:val="24"/>
        </w:rPr>
        <w:tab/>
      </w:r>
      <w:r>
        <w:rPr>
          <w:rFonts w:cs="Arial"/>
          <w:snapToGrid w:val="0"/>
          <w:color w:val="000000"/>
          <w:sz w:val="16"/>
          <w:szCs w:val="16"/>
        </w:rPr>
        <w:t>002.145.0012-8</w:t>
      </w:r>
      <w:r>
        <w:rPr>
          <w:rFonts w:cs="Arial"/>
          <w:sz w:val="24"/>
          <w:szCs w:val="24"/>
        </w:rPr>
        <w:tab/>
      </w:r>
      <w:r>
        <w:rPr>
          <w:rFonts w:cs="Arial"/>
          <w:snapToGrid w:val="0"/>
          <w:color w:val="000000"/>
          <w:sz w:val="16"/>
          <w:szCs w:val="16"/>
        </w:rPr>
        <w:t>TERMOMETRO DE MAXIMA PARA AUTOCLAVE</w:t>
      </w:r>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3</w:t>
      </w:r>
      <w:r>
        <w:rPr>
          <w:rFonts w:cs="Arial"/>
          <w:sz w:val="24"/>
          <w:szCs w:val="24"/>
        </w:rPr>
        <w:tab/>
      </w:r>
      <w:r>
        <w:rPr>
          <w:rFonts w:cs="Arial"/>
          <w:snapToGrid w:val="0"/>
          <w:color w:val="000000"/>
          <w:sz w:val="16"/>
          <w:szCs w:val="16"/>
        </w:rPr>
        <w:t xml:space="preserve"> </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Escala: +80°C à +140°C;</w:t>
      </w:r>
      <w:r>
        <w:rPr>
          <w:rFonts w:cs="Arial"/>
          <w:sz w:val="24"/>
          <w:szCs w:val="24"/>
        </w:rPr>
        <w:tab/>
      </w:r>
      <w:proofErr w:type="gramStart"/>
      <w:r>
        <w:rPr>
          <w:rFonts w:cs="Arial"/>
          <w:b/>
          <w:bCs/>
          <w:snapToGrid w:val="0"/>
          <w:color w:val="000000"/>
          <w:sz w:val="16"/>
          <w:szCs w:val="16"/>
        </w:rPr>
        <w:t xml:space="preserve">  </w:t>
      </w:r>
      <w:proofErr w:type="gramEnd"/>
      <w:r>
        <w:rPr>
          <w:rFonts w:cs="Arial"/>
          <w:sz w:val="24"/>
          <w:szCs w:val="24"/>
        </w:rPr>
        <w:tab/>
      </w:r>
      <w:r>
        <w:rPr>
          <w:rFonts w:cs="Arial"/>
          <w:snapToGrid w:val="0"/>
          <w:color w:val="000000"/>
          <w:sz w:val="16"/>
          <w:szCs w:val="16"/>
        </w:rPr>
        <w:t xml:space="preserve"> </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Divisão: 2°C;</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Precisão: ±2°C;</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Comprimento: 70 mm;</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Diâmetro: </w:t>
      </w:r>
      <w:proofErr w:type="gramStart"/>
      <w:r>
        <w:rPr>
          <w:rFonts w:cs="Arial"/>
          <w:snapToGrid w:val="0"/>
          <w:color w:val="000000"/>
          <w:sz w:val="16"/>
          <w:szCs w:val="16"/>
        </w:rPr>
        <w:t>7</w:t>
      </w:r>
      <w:proofErr w:type="gramEnd"/>
      <w:r>
        <w:rPr>
          <w:rFonts w:cs="Arial"/>
          <w:snapToGrid w:val="0"/>
          <w:color w:val="000000"/>
          <w:sz w:val="16"/>
          <w:szCs w:val="16"/>
        </w:rPr>
        <w:t xml:space="preserve"> mm;</w:t>
      </w:r>
    </w:p>
    <w:p w:rsidR="006D07C5" w:rsidRDefault="006D07C5" w:rsidP="006D07C5">
      <w:pPr>
        <w:widowControl w:val="0"/>
        <w:autoSpaceDE w:val="0"/>
        <w:autoSpaceDN w:val="0"/>
        <w:adjustRightInd w:val="0"/>
        <w:spacing w:line="62" w:lineRule="exact"/>
        <w:rPr>
          <w:rFonts w:cs="Arial"/>
          <w:sz w:val="24"/>
          <w:szCs w:val="24"/>
        </w:rPr>
      </w:pPr>
    </w:p>
    <w:p w:rsidR="006D07C5" w:rsidRDefault="006D07C5" w:rsidP="006D07C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Imersão: total;</w:t>
      </w:r>
    </w:p>
    <w:p w:rsidR="006D07C5" w:rsidRDefault="006D07C5" w:rsidP="00B716CD">
      <w:pPr>
        <w:widowControl w:val="0"/>
        <w:tabs>
          <w:tab w:val="left" w:pos="1545"/>
        </w:tabs>
        <w:autoSpaceDE w:val="0"/>
        <w:autoSpaceDN w:val="0"/>
        <w:adjustRightInd w:val="0"/>
        <w:spacing w:line="148" w:lineRule="exact"/>
        <w:rPr>
          <w:rFonts w:cs="Arial"/>
          <w:snapToGrid w:val="0"/>
          <w:color w:val="000000"/>
          <w:sz w:val="16"/>
          <w:szCs w:val="16"/>
        </w:rPr>
      </w:pPr>
    </w:p>
    <w:p w:rsidR="006D07C5" w:rsidRDefault="006D07C5" w:rsidP="00B716CD">
      <w:pPr>
        <w:widowControl w:val="0"/>
        <w:tabs>
          <w:tab w:val="left" w:pos="1545"/>
        </w:tabs>
        <w:autoSpaceDE w:val="0"/>
        <w:autoSpaceDN w:val="0"/>
        <w:adjustRightInd w:val="0"/>
        <w:spacing w:line="148" w:lineRule="exact"/>
        <w:rPr>
          <w:rFonts w:cs="Arial"/>
          <w:snapToGrid w:val="0"/>
          <w:color w:val="000000"/>
          <w:sz w:val="16"/>
          <w:szCs w:val="16"/>
        </w:rPr>
      </w:pPr>
    </w:p>
    <w:p w:rsidR="006D07C5" w:rsidRDefault="006D07C5" w:rsidP="00B716CD">
      <w:pPr>
        <w:widowControl w:val="0"/>
        <w:tabs>
          <w:tab w:val="left" w:pos="1545"/>
        </w:tabs>
        <w:autoSpaceDE w:val="0"/>
        <w:autoSpaceDN w:val="0"/>
        <w:adjustRightInd w:val="0"/>
        <w:spacing w:line="148" w:lineRule="exact"/>
        <w:rPr>
          <w:rFonts w:cs="Arial"/>
          <w:snapToGrid w:val="0"/>
          <w:color w:val="000000"/>
          <w:sz w:val="16"/>
          <w:szCs w:val="16"/>
        </w:rPr>
      </w:pPr>
    </w:p>
    <w:p w:rsidR="00B716CD" w:rsidRDefault="00B716CD" w:rsidP="00B716CD">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46614-</w:t>
      </w:r>
      <w:r>
        <w:rPr>
          <w:rFonts w:cs="Arial"/>
          <w:sz w:val="24"/>
          <w:szCs w:val="24"/>
        </w:rPr>
        <w:tab/>
      </w:r>
      <w:r>
        <w:rPr>
          <w:rFonts w:cs="Arial"/>
          <w:snapToGrid w:val="0"/>
          <w:color w:val="000000"/>
          <w:sz w:val="16"/>
          <w:szCs w:val="16"/>
        </w:rPr>
        <w:t>002.145.0013-0</w:t>
      </w:r>
      <w:r>
        <w:rPr>
          <w:rFonts w:cs="Arial"/>
          <w:sz w:val="24"/>
          <w:szCs w:val="24"/>
        </w:rPr>
        <w:tab/>
      </w:r>
      <w:r>
        <w:rPr>
          <w:rFonts w:cs="Arial"/>
          <w:snapToGrid w:val="0"/>
          <w:color w:val="000000"/>
          <w:sz w:val="16"/>
          <w:szCs w:val="16"/>
        </w:rPr>
        <w:t>TERMOMETRO DIGITAL TIPO ESPETO</w:t>
      </w:r>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4</w:t>
      </w:r>
      <w:r>
        <w:rPr>
          <w:rFonts w:cs="Arial"/>
          <w:sz w:val="24"/>
          <w:szCs w:val="24"/>
        </w:rPr>
        <w:tab/>
      </w:r>
      <w:r>
        <w:rPr>
          <w:rFonts w:cs="Arial"/>
          <w:snapToGrid w:val="0"/>
          <w:color w:val="000000"/>
          <w:sz w:val="16"/>
          <w:szCs w:val="16"/>
        </w:rPr>
        <w:t xml:space="preserve"> </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Termômetro para medição de temperatura </w:t>
      </w:r>
      <w:proofErr w:type="gramStart"/>
      <w:r>
        <w:rPr>
          <w:rFonts w:cs="Arial"/>
          <w:snapToGrid w:val="0"/>
          <w:color w:val="000000"/>
          <w:sz w:val="16"/>
          <w:szCs w:val="16"/>
        </w:rPr>
        <w:t>em líquido e sólidos</w:t>
      </w:r>
      <w:proofErr w:type="gramEnd"/>
      <w:r>
        <w:rPr>
          <w:rFonts w:cs="Arial"/>
          <w:snapToGrid w:val="0"/>
          <w:color w:val="000000"/>
          <w:sz w:val="16"/>
          <w:szCs w:val="16"/>
        </w:rPr>
        <w:t xml:space="preserve"> perfuráveis;</w:t>
      </w:r>
      <w:r>
        <w:rPr>
          <w:rFonts w:cs="Arial"/>
          <w:sz w:val="24"/>
          <w:szCs w:val="24"/>
        </w:rPr>
        <w:tab/>
      </w:r>
      <w:r>
        <w:rPr>
          <w:rFonts w:cs="Arial"/>
          <w:b/>
          <w:bCs/>
          <w:snapToGrid w:val="0"/>
          <w:color w:val="000000"/>
          <w:sz w:val="16"/>
          <w:szCs w:val="16"/>
        </w:rPr>
        <w:t xml:space="preserve"> </w:t>
      </w:r>
      <w:r>
        <w:rPr>
          <w:rFonts w:cs="Arial"/>
          <w:snapToGrid w:val="0"/>
          <w:color w:val="000000"/>
          <w:sz w:val="16"/>
          <w:szCs w:val="16"/>
        </w:rPr>
        <w:t xml:space="preserve"> </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Escala de temperatura: -50 a +150°C;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Resolução: 0,1°C;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Tamanho da haste: 125 mm;</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Diâmetro da haste: 3,5 mm;</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 prova </w:t>
      </w:r>
      <w:proofErr w:type="spellStart"/>
      <w:proofErr w:type="gramStart"/>
      <w:r>
        <w:rPr>
          <w:rFonts w:cs="Arial"/>
          <w:snapToGrid w:val="0"/>
          <w:color w:val="000000"/>
          <w:sz w:val="16"/>
          <w:szCs w:val="16"/>
        </w:rPr>
        <w:t>d´água</w:t>
      </w:r>
      <w:proofErr w:type="spellEnd"/>
      <w:proofErr w:type="gramEnd"/>
      <w:r>
        <w:rPr>
          <w:rFonts w:cs="Arial"/>
          <w:snapToGrid w:val="0"/>
          <w:color w:val="000000"/>
          <w:sz w:val="16"/>
          <w:szCs w:val="16"/>
        </w:rPr>
        <w:t>;</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Sensor NTC;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Acessório: clipe protetor.</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46614-</w:t>
      </w:r>
      <w:r>
        <w:rPr>
          <w:rFonts w:cs="Arial"/>
          <w:sz w:val="24"/>
          <w:szCs w:val="24"/>
        </w:rPr>
        <w:tab/>
      </w:r>
      <w:r>
        <w:rPr>
          <w:rFonts w:cs="Arial"/>
          <w:snapToGrid w:val="0"/>
          <w:color w:val="000000"/>
          <w:sz w:val="16"/>
          <w:szCs w:val="16"/>
        </w:rPr>
        <w:t>002.145.0013-1</w:t>
      </w:r>
      <w:r>
        <w:rPr>
          <w:rFonts w:cs="Arial"/>
          <w:sz w:val="24"/>
          <w:szCs w:val="24"/>
        </w:rPr>
        <w:t xml:space="preserve"> </w:t>
      </w:r>
      <w:r>
        <w:rPr>
          <w:rFonts w:cs="Arial"/>
          <w:snapToGrid w:val="0"/>
          <w:color w:val="000000"/>
          <w:sz w:val="16"/>
          <w:szCs w:val="16"/>
        </w:rPr>
        <w:t>TERMOMETRO DIGITAL TIPO ESPETO DE MAXIMA E MINIMA</w:t>
      </w:r>
      <w:r>
        <w:rPr>
          <w:rFonts w:cs="Arial"/>
          <w:sz w:val="24"/>
          <w:szCs w:val="24"/>
        </w:rPr>
        <w:t xml:space="preserve">      </w:t>
      </w:r>
      <w:r>
        <w:rPr>
          <w:rFonts w:cs="Arial"/>
          <w:snapToGrid w:val="0"/>
          <w:color w:val="000000"/>
          <w:sz w:val="16"/>
          <w:szCs w:val="16"/>
        </w:rPr>
        <w:t>PÇ</w:t>
      </w:r>
      <w:r>
        <w:rPr>
          <w:rFonts w:cs="Arial"/>
          <w:sz w:val="24"/>
          <w:szCs w:val="24"/>
        </w:rPr>
        <w:t xml:space="preserve">        </w:t>
      </w:r>
      <w:r w:rsidR="00EB3EFC">
        <w:rPr>
          <w:rFonts w:cs="Arial"/>
          <w:sz w:val="24"/>
          <w:szCs w:val="24"/>
        </w:rPr>
        <w:t xml:space="preserve">  </w:t>
      </w:r>
      <w:r>
        <w:rPr>
          <w:rFonts w:cs="Arial"/>
          <w:sz w:val="24"/>
          <w:szCs w:val="24"/>
        </w:rPr>
        <w:t xml:space="preserve"> </w:t>
      </w:r>
      <w:r>
        <w:rPr>
          <w:rFonts w:cs="Arial"/>
          <w:snapToGrid w:val="0"/>
          <w:color w:val="000000"/>
          <w:sz w:val="16"/>
          <w:szCs w:val="16"/>
        </w:rPr>
        <w:t>4</w:t>
      </w:r>
      <w:r>
        <w:rPr>
          <w:rFonts w:cs="Arial"/>
          <w:sz w:val="24"/>
          <w:szCs w:val="24"/>
        </w:rPr>
        <w:tab/>
      </w:r>
      <w:r>
        <w:rPr>
          <w:rFonts w:cs="Arial"/>
          <w:snapToGrid w:val="0"/>
          <w:color w:val="000000"/>
          <w:sz w:val="16"/>
          <w:szCs w:val="16"/>
        </w:rPr>
        <w:t xml:space="preserve"> </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Termômetro para forno, função máxima e mínima com cabo </w:t>
      </w:r>
    </w:p>
    <w:p w:rsidR="00B716CD" w:rsidRDefault="00B716CD" w:rsidP="00B716CD">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snapToGrid w:val="0"/>
          <w:color w:val="000000"/>
          <w:sz w:val="16"/>
          <w:szCs w:val="16"/>
        </w:rPr>
        <w:t xml:space="preserve">                                  </w:t>
      </w:r>
      <w:proofErr w:type="gramStart"/>
      <w:r>
        <w:rPr>
          <w:rFonts w:cs="Arial"/>
          <w:snapToGrid w:val="0"/>
          <w:color w:val="000000"/>
          <w:sz w:val="16"/>
          <w:szCs w:val="16"/>
        </w:rPr>
        <w:t>de</w:t>
      </w:r>
      <w:proofErr w:type="gramEnd"/>
      <w:r>
        <w:rPr>
          <w:rFonts w:cs="Arial"/>
          <w:snapToGrid w:val="0"/>
          <w:color w:val="000000"/>
          <w:sz w:val="16"/>
          <w:szCs w:val="16"/>
        </w:rPr>
        <w:t xml:space="preserve"> 1m blindado e  haste em aço inox; </w:t>
      </w: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Escala de temperatura: -50 a +300°C;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Resolução: 0,1°C;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Tamanho da haste: 130 mm;</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Diâmetro da haste: </w:t>
      </w:r>
      <w:proofErr w:type="gramStart"/>
      <w:r>
        <w:rPr>
          <w:rFonts w:cs="Arial"/>
          <w:snapToGrid w:val="0"/>
          <w:color w:val="000000"/>
          <w:sz w:val="16"/>
          <w:szCs w:val="16"/>
        </w:rPr>
        <w:t>4</w:t>
      </w:r>
      <w:proofErr w:type="gramEnd"/>
      <w:r>
        <w:rPr>
          <w:rFonts w:cs="Arial"/>
          <w:snapToGrid w:val="0"/>
          <w:color w:val="000000"/>
          <w:sz w:val="16"/>
          <w:szCs w:val="16"/>
        </w:rPr>
        <w:t xml:space="preserve"> mm;</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 prova </w:t>
      </w:r>
      <w:proofErr w:type="spellStart"/>
      <w:proofErr w:type="gramStart"/>
      <w:r>
        <w:rPr>
          <w:rFonts w:cs="Arial"/>
          <w:snapToGrid w:val="0"/>
          <w:color w:val="000000"/>
          <w:sz w:val="16"/>
          <w:szCs w:val="16"/>
        </w:rPr>
        <w:t>d´água</w:t>
      </w:r>
      <w:proofErr w:type="spellEnd"/>
      <w:proofErr w:type="gramEnd"/>
      <w:r>
        <w:rPr>
          <w:rFonts w:cs="Arial"/>
          <w:snapToGrid w:val="0"/>
          <w:color w:val="000000"/>
          <w:sz w:val="16"/>
          <w:szCs w:val="16"/>
        </w:rPr>
        <w:t>;</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Sensor NTC;</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Memória para temperatura máxima e mínima;</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Desligamento automático em 1h;</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Alarme de temperatura alta e baixa;</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Escala em °C/°F;</w:t>
      </w:r>
    </w:p>
    <w:p w:rsidR="00B716CD" w:rsidRDefault="00B716CD" w:rsidP="00B716CD">
      <w:pPr>
        <w:widowControl w:val="0"/>
        <w:autoSpaceDE w:val="0"/>
        <w:autoSpaceDN w:val="0"/>
        <w:adjustRightInd w:val="0"/>
        <w:spacing w:line="62" w:lineRule="exact"/>
        <w:rPr>
          <w:rFonts w:cs="Arial"/>
          <w:sz w:val="24"/>
          <w:szCs w:val="24"/>
        </w:rPr>
      </w:pPr>
    </w:p>
    <w:p w:rsidR="00B716CD" w:rsidRDefault="00B716CD" w:rsidP="00B716C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Função </w:t>
      </w:r>
      <w:proofErr w:type="spellStart"/>
      <w:r>
        <w:rPr>
          <w:rFonts w:cs="Arial"/>
          <w:snapToGrid w:val="0"/>
          <w:color w:val="000000"/>
          <w:sz w:val="16"/>
          <w:szCs w:val="16"/>
        </w:rPr>
        <w:t>Hold</w:t>
      </w:r>
      <w:proofErr w:type="spellEnd"/>
      <w:r>
        <w:rPr>
          <w:rFonts w:cs="Arial"/>
          <w:snapToGrid w:val="0"/>
          <w:color w:val="000000"/>
          <w:sz w:val="16"/>
          <w:szCs w:val="16"/>
        </w:rPr>
        <w:t xml:space="preserve"> e </w:t>
      </w:r>
      <w:proofErr w:type="spellStart"/>
      <w:r>
        <w:rPr>
          <w:rFonts w:cs="Arial"/>
          <w:snapToGrid w:val="0"/>
          <w:color w:val="000000"/>
          <w:sz w:val="16"/>
          <w:szCs w:val="16"/>
        </w:rPr>
        <w:t>Test</w:t>
      </w:r>
      <w:proofErr w:type="spellEnd"/>
      <w:r>
        <w:rPr>
          <w:rFonts w:cs="Arial"/>
          <w:snapToGrid w:val="0"/>
          <w:color w:val="000000"/>
          <w:sz w:val="16"/>
          <w:szCs w:val="16"/>
        </w:rPr>
        <w:t>;</w:t>
      </w:r>
    </w:p>
    <w:p w:rsidR="00B716CD" w:rsidRDefault="00B716CD" w:rsidP="00B716CD">
      <w:pPr>
        <w:widowControl w:val="0"/>
        <w:autoSpaceDE w:val="0"/>
        <w:autoSpaceDN w:val="0"/>
        <w:adjustRightInd w:val="0"/>
        <w:spacing w:line="68" w:lineRule="exact"/>
        <w:rPr>
          <w:rFonts w:cs="Arial"/>
          <w:sz w:val="24"/>
          <w:szCs w:val="24"/>
        </w:rPr>
      </w:pPr>
    </w:p>
    <w:p w:rsidR="00B716CD" w:rsidRDefault="00B716CD" w:rsidP="00B716CD">
      <w:pPr>
        <w:widowControl w:val="0"/>
        <w:tabs>
          <w:tab w:val="left" w:pos="1545"/>
        </w:tabs>
        <w:autoSpaceDE w:val="0"/>
        <w:autoSpaceDN w:val="0"/>
        <w:adjustRightInd w:val="0"/>
        <w:spacing w:line="142" w:lineRule="exact"/>
        <w:rPr>
          <w:rFonts w:cs="Arial"/>
          <w:sz w:val="24"/>
          <w:szCs w:val="24"/>
        </w:rPr>
      </w:pPr>
      <w:r>
        <w:rPr>
          <w:rFonts w:cs="Arial"/>
          <w:sz w:val="24"/>
          <w:szCs w:val="24"/>
        </w:rPr>
        <w:tab/>
      </w:r>
      <w:r>
        <w:rPr>
          <w:rFonts w:cs="Arial"/>
          <w:snapToGrid w:val="0"/>
          <w:color w:val="000000"/>
          <w:sz w:val="16"/>
          <w:szCs w:val="16"/>
        </w:rPr>
        <w:t>Indicador de pilha fraca.</w:t>
      </w:r>
    </w:p>
    <w:p w:rsidR="00B716CD" w:rsidRDefault="00B716CD" w:rsidP="00B716CD">
      <w:pPr>
        <w:widowControl w:val="0"/>
        <w:autoSpaceDE w:val="0"/>
        <w:autoSpaceDN w:val="0"/>
        <w:adjustRightInd w:val="0"/>
        <w:spacing w:line="68" w:lineRule="exact"/>
        <w:rPr>
          <w:rFonts w:cs="Arial"/>
          <w:sz w:val="24"/>
          <w:szCs w:val="24"/>
        </w:rPr>
      </w:pPr>
    </w:p>
    <w:p w:rsidR="00B41EF6" w:rsidRPr="00741ACB" w:rsidRDefault="00470E12" w:rsidP="00470E12">
      <w:pPr>
        <w:pStyle w:val="western"/>
        <w:spacing w:before="480" w:beforeAutospacing="0" w:after="0" w:line="360" w:lineRule="auto"/>
        <w:rPr>
          <w:rFonts w:ascii="Arial" w:hAnsi="Arial" w:cs="Arial"/>
        </w:rPr>
      </w:pPr>
      <w:r w:rsidRPr="00741ACB">
        <w:rPr>
          <w:rFonts w:ascii="Arial" w:hAnsi="Arial" w:cs="Arial"/>
          <w:b/>
        </w:rPr>
        <w:t>5.</w:t>
      </w:r>
      <w:r w:rsidR="004167A1" w:rsidRPr="00741ACB">
        <w:rPr>
          <w:rFonts w:ascii="Arial" w:hAnsi="Arial" w:cs="Arial"/>
          <w:b/>
          <w:bCs/>
        </w:rPr>
        <w:t xml:space="preserve">   </w:t>
      </w:r>
      <w:r w:rsidR="00B41EF6" w:rsidRPr="00741ACB">
        <w:rPr>
          <w:rFonts w:ascii="Arial" w:hAnsi="Arial" w:cs="Arial"/>
          <w:b/>
          <w:bCs/>
        </w:rPr>
        <w:t>VALORES ESTIMADOS</w:t>
      </w: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tbl>
      <w:tblPr>
        <w:tblW w:w="9105" w:type="dxa"/>
        <w:tblInd w:w="65" w:type="dxa"/>
        <w:tblCellMar>
          <w:left w:w="70" w:type="dxa"/>
          <w:right w:w="70" w:type="dxa"/>
        </w:tblCellMar>
        <w:tblLook w:val="04A0"/>
      </w:tblPr>
      <w:tblGrid>
        <w:gridCol w:w="640"/>
        <w:gridCol w:w="4565"/>
        <w:gridCol w:w="1000"/>
        <w:gridCol w:w="1600"/>
        <w:gridCol w:w="1300"/>
      </w:tblGrid>
      <w:tr w:rsidR="002B259D" w:rsidRPr="002B259D" w:rsidTr="00741ACB">
        <w:trPr>
          <w:trHeight w:val="633"/>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ITEM</w:t>
            </w:r>
          </w:p>
        </w:tc>
        <w:tc>
          <w:tcPr>
            <w:tcW w:w="4565" w:type="dxa"/>
            <w:tcBorders>
              <w:top w:val="single" w:sz="4" w:space="0" w:color="auto"/>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Descrição do material</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Quant.</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Média Unitária</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Média Total</w:t>
            </w:r>
          </w:p>
        </w:tc>
      </w:tr>
      <w:tr w:rsidR="002B259D" w:rsidRPr="002B259D" w:rsidTr="00741ACB">
        <w:trPr>
          <w:trHeight w:val="62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B259D" w:rsidRPr="00741ACB" w:rsidRDefault="002B259D" w:rsidP="002B259D">
            <w:pPr>
              <w:suppressAutoHyphens w:val="0"/>
              <w:jc w:val="center"/>
              <w:rPr>
                <w:rFonts w:ascii="Calibri" w:hAnsi="Calibri" w:cs="Arial"/>
                <w:bCs/>
                <w:sz w:val="16"/>
                <w:szCs w:val="16"/>
                <w:lang w:eastAsia="pt-BR"/>
              </w:rPr>
            </w:pPr>
            <w:proofErr w:type="gramStart"/>
            <w:r w:rsidRPr="00741ACB">
              <w:rPr>
                <w:rFonts w:ascii="Calibri" w:hAnsi="Calibri" w:cs="Arial"/>
                <w:bCs/>
                <w:sz w:val="16"/>
                <w:szCs w:val="16"/>
                <w:lang w:eastAsia="pt-BR"/>
              </w:rPr>
              <w:t>1</w:t>
            </w:r>
            <w:proofErr w:type="gramEnd"/>
          </w:p>
        </w:tc>
        <w:tc>
          <w:tcPr>
            <w:tcW w:w="4565"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color w:val="000000"/>
                <w:sz w:val="16"/>
                <w:szCs w:val="16"/>
                <w:lang w:eastAsia="pt-BR"/>
              </w:rPr>
            </w:pPr>
            <w:r w:rsidRPr="002B259D">
              <w:rPr>
                <w:rFonts w:ascii="Calibri" w:hAnsi="Calibri" w:cs="Arial"/>
                <w:color w:val="000000"/>
                <w:sz w:val="16"/>
                <w:szCs w:val="16"/>
                <w:lang w:eastAsia="pt-BR"/>
              </w:rPr>
              <w:t>ALCOOMETRO - DENSIMETRO PARA ALCOOL</w:t>
            </w:r>
          </w:p>
        </w:tc>
        <w:tc>
          <w:tcPr>
            <w:tcW w:w="10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sz w:val="16"/>
                <w:szCs w:val="16"/>
                <w:lang w:eastAsia="pt-BR"/>
              </w:rPr>
            </w:pPr>
            <w:proofErr w:type="gramStart"/>
            <w:r w:rsidRPr="002B259D">
              <w:rPr>
                <w:rFonts w:ascii="Calibri" w:hAnsi="Calibri" w:cs="Arial"/>
                <w:sz w:val="16"/>
                <w:szCs w:val="16"/>
                <w:lang w:eastAsia="pt-BR"/>
              </w:rPr>
              <w:t>2</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sz w:val="16"/>
                <w:szCs w:val="16"/>
                <w:lang w:eastAsia="pt-BR"/>
              </w:rPr>
            </w:pPr>
            <w:r w:rsidRPr="002B259D">
              <w:rPr>
                <w:rFonts w:ascii="Calibri" w:hAnsi="Calibri" w:cs="Arial"/>
                <w:sz w:val="16"/>
                <w:szCs w:val="16"/>
                <w:lang w:eastAsia="pt-BR"/>
              </w:rPr>
              <w:t>111,16</w:t>
            </w:r>
          </w:p>
        </w:tc>
        <w:tc>
          <w:tcPr>
            <w:tcW w:w="13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i/>
                <w:iCs/>
                <w:sz w:val="16"/>
                <w:szCs w:val="16"/>
                <w:lang w:eastAsia="pt-BR"/>
              </w:rPr>
            </w:pPr>
            <w:r w:rsidRPr="002B259D">
              <w:rPr>
                <w:rFonts w:ascii="Calibri" w:hAnsi="Calibri" w:cs="Arial"/>
                <w:b/>
                <w:bCs/>
                <w:i/>
                <w:iCs/>
                <w:sz w:val="16"/>
                <w:szCs w:val="16"/>
                <w:lang w:eastAsia="pt-BR"/>
              </w:rPr>
              <w:t>222,32</w:t>
            </w:r>
          </w:p>
        </w:tc>
      </w:tr>
      <w:tr w:rsidR="002B259D" w:rsidRPr="002B259D" w:rsidTr="00741ACB">
        <w:trPr>
          <w:trHeight w:val="62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B259D" w:rsidRPr="00741ACB" w:rsidRDefault="002B259D" w:rsidP="002B259D">
            <w:pPr>
              <w:suppressAutoHyphens w:val="0"/>
              <w:jc w:val="center"/>
              <w:rPr>
                <w:rFonts w:ascii="Calibri" w:hAnsi="Calibri" w:cs="Arial"/>
                <w:bCs/>
                <w:sz w:val="16"/>
                <w:szCs w:val="16"/>
                <w:lang w:eastAsia="pt-BR"/>
              </w:rPr>
            </w:pPr>
            <w:proofErr w:type="gramStart"/>
            <w:r w:rsidRPr="00741ACB">
              <w:rPr>
                <w:rFonts w:ascii="Calibri" w:hAnsi="Calibri" w:cs="Arial"/>
                <w:bCs/>
                <w:sz w:val="16"/>
                <w:szCs w:val="16"/>
                <w:lang w:eastAsia="pt-BR"/>
              </w:rPr>
              <w:t>2</w:t>
            </w:r>
            <w:proofErr w:type="gramEnd"/>
          </w:p>
        </w:tc>
        <w:tc>
          <w:tcPr>
            <w:tcW w:w="4565"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color w:val="000000"/>
                <w:sz w:val="16"/>
                <w:szCs w:val="16"/>
                <w:lang w:eastAsia="pt-BR"/>
              </w:rPr>
            </w:pPr>
            <w:r w:rsidRPr="002B259D">
              <w:rPr>
                <w:rFonts w:ascii="Calibri" w:hAnsi="Calibri" w:cs="Arial"/>
                <w:color w:val="000000"/>
                <w:sz w:val="16"/>
                <w:szCs w:val="16"/>
                <w:lang w:eastAsia="pt-BR"/>
              </w:rPr>
              <w:t>TERMOMETRO DE MAXIMA PARA AUTOCLAVE</w:t>
            </w:r>
          </w:p>
        </w:tc>
        <w:tc>
          <w:tcPr>
            <w:tcW w:w="10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sz w:val="16"/>
                <w:szCs w:val="16"/>
                <w:lang w:eastAsia="pt-BR"/>
              </w:rPr>
            </w:pPr>
            <w:proofErr w:type="gramStart"/>
            <w:r w:rsidRPr="002B259D">
              <w:rPr>
                <w:rFonts w:ascii="Calibri" w:hAnsi="Calibri" w:cs="Arial"/>
                <w:sz w:val="16"/>
                <w:szCs w:val="16"/>
                <w:lang w:eastAsia="pt-BR"/>
              </w:rPr>
              <w:t>3</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sz w:val="16"/>
                <w:szCs w:val="16"/>
                <w:lang w:eastAsia="pt-BR"/>
              </w:rPr>
            </w:pPr>
            <w:r w:rsidRPr="002B259D">
              <w:rPr>
                <w:rFonts w:ascii="Calibri" w:hAnsi="Calibri" w:cs="Arial"/>
                <w:sz w:val="16"/>
                <w:szCs w:val="16"/>
                <w:lang w:eastAsia="pt-BR"/>
              </w:rPr>
              <w:t>196,41</w:t>
            </w:r>
          </w:p>
        </w:tc>
        <w:tc>
          <w:tcPr>
            <w:tcW w:w="13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i/>
                <w:iCs/>
                <w:sz w:val="16"/>
                <w:szCs w:val="16"/>
                <w:lang w:eastAsia="pt-BR"/>
              </w:rPr>
            </w:pPr>
            <w:r w:rsidRPr="002B259D">
              <w:rPr>
                <w:rFonts w:ascii="Calibri" w:hAnsi="Calibri" w:cs="Arial"/>
                <w:b/>
                <w:bCs/>
                <w:i/>
                <w:iCs/>
                <w:sz w:val="16"/>
                <w:szCs w:val="16"/>
                <w:lang w:eastAsia="pt-BR"/>
              </w:rPr>
              <w:t>589,23</w:t>
            </w:r>
          </w:p>
        </w:tc>
      </w:tr>
      <w:tr w:rsidR="002B259D" w:rsidRPr="002B259D" w:rsidTr="00741ACB">
        <w:trPr>
          <w:trHeight w:val="62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B259D" w:rsidRPr="00741ACB" w:rsidRDefault="002B259D" w:rsidP="002B259D">
            <w:pPr>
              <w:suppressAutoHyphens w:val="0"/>
              <w:jc w:val="center"/>
              <w:rPr>
                <w:rFonts w:ascii="Calibri" w:hAnsi="Calibri" w:cs="Arial"/>
                <w:bCs/>
                <w:sz w:val="16"/>
                <w:szCs w:val="16"/>
                <w:lang w:eastAsia="pt-BR"/>
              </w:rPr>
            </w:pPr>
            <w:proofErr w:type="gramStart"/>
            <w:r w:rsidRPr="00741ACB">
              <w:rPr>
                <w:rFonts w:ascii="Calibri" w:hAnsi="Calibri" w:cs="Arial"/>
                <w:bCs/>
                <w:sz w:val="16"/>
                <w:szCs w:val="16"/>
                <w:lang w:eastAsia="pt-BR"/>
              </w:rPr>
              <w:t>3</w:t>
            </w:r>
            <w:proofErr w:type="gramEnd"/>
          </w:p>
        </w:tc>
        <w:tc>
          <w:tcPr>
            <w:tcW w:w="4565"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color w:val="000000"/>
                <w:sz w:val="16"/>
                <w:szCs w:val="16"/>
                <w:lang w:eastAsia="pt-BR"/>
              </w:rPr>
            </w:pPr>
            <w:r w:rsidRPr="002B259D">
              <w:rPr>
                <w:rFonts w:ascii="Calibri" w:hAnsi="Calibri" w:cs="Arial"/>
                <w:color w:val="000000"/>
                <w:sz w:val="16"/>
                <w:szCs w:val="16"/>
                <w:lang w:eastAsia="pt-BR"/>
              </w:rPr>
              <w:t>TERMOMETRO DIGITAL TIPO ESPETO</w:t>
            </w:r>
          </w:p>
        </w:tc>
        <w:tc>
          <w:tcPr>
            <w:tcW w:w="10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sz w:val="16"/>
                <w:szCs w:val="16"/>
                <w:lang w:eastAsia="pt-BR"/>
              </w:rPr>
            </w:pPr>
            <w:proofErr w:type="gramStart"/>
            <w:r w:rsidRPr="002B259D">
              <w:rPr>
                <w:rFonts w:ascii="Calibri" w:hAnsi="Calibri" w:cs="Arial"/>
                <w:sz w:val="16"/>
                <w:szCs w:val="16"/>
                <w:lang w:eastAsia="pt-BR"/>
              </w:rPr>
              <w:t>4</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sz w:val="16"/>
                <w:szCs w:val="16"/>
                <w:lang w:eastAsia="pt-BR"/>
              </w:rPr>
            </w:pPr>
            <w:r w:rsidRPr="002B259D">
              <w:rPr>
                <w:rFonts w:ascii="Calibri" w:hAnsi="Calibri" w:cs="Arial"/>
                <w:sz w:val="16"/>
                <w:szCs w:val="16"/>
                <w:lang w:eastAsia="pt-BR"/>
              </w:rPr>
              <w:t>82,50</w:t>
            </w:r>
          </w:p>
        </w:tc>
        <w:tc>
          <w:tcPr>
            <w:tcW w:w="13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i/>
                <w:iCs/>
                <w:sz w:val="16"/>
                <w:szCs w:val="16"/>
                <w:lang w:eastAsia="pt-BR"/>
              </w:rPr>
            </w:pPr>
            <w:r w:rsidRPr="002B259D">
              <w:rPr>
                <w:rFonts w:ascii="Calibri" w:hAnsi="Calibri" w:cs="Arial"/>
                <w:b/>
                <w:bCs/>
                <w:i/>
                <w:iCs/>
                <w:sz w:val="16"/>
                <w:szCs w:val="16"/>
                <w:lang w:eastAsia="pt-BR"/>
              </w:rPr>
              <w:t>330,00</w:t>
            </w:r>
          </w:p>
        </w:tc>
      </w:tr>
      <w:tr w:rsidR="002B259D" w:rsidRPr="002B259D" w:rsidTr="00741ACB">
        <w:trPr>
          <w:trHeight w:val="62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B259D" w:rsidRPr="00741ACB" w:rsidRDefault="002B259D" w:rsidP="002B259D">
            <w:pPr>
              <w:suppressAutoHyphens w:val="0"/>
              <w:jc w:val="center"/>
              <w:rPr>
                <w:rFonts w:ascii="Calibri" w:hAnsi="Calibri" w:cs="Arial"/>
                <w:bCs/>
                <w:sz w:val="16"/>
                <w:szCs w:val="16"/>
                <w:lang w:eastAsia="pt-BR"/>
              </w:rPr>
            </w:pPr>
            <w:proofErr w:type="gramStart"/>
            <w:r w:rsidRPr="00741ACB">
              <w:rPr>
                <w:rFonts w:ascii="Calibri" w:hAnsi="Calibri" w:cs="Arial"/>
                <w:bCs/>
                <w:sz w:val="16"/>
                <w:szCs w:val="16"/>
                <w:lang w:eastAsia="pt-BR"/>
              </w:rPr>
              <w:t>4</w:t>
            </w:r>
            <w:proofErr w:type="gramEnd"/>
          </w:p>
        </w:tc>
        <w:tc>
          <w:tcPr>
            <w:tcW w:w="4565"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color w:val="000000"/>
                <w:sz w:val="16"/>
                <w:szCs w:val="16"/>
                <w:lang w:eastAsia="pt-BR"/>
              </w:rPr>
            </w:pPr>
            <w:r w:rsidRPr="002B259D">
              <w:rPr>
                <w:rFonts w:ascii="Calibri" w:hAnsi="Calibri" w:cs="Arial"/>
                <w:color w:val="000000"/>
                <w:sz w:val="16"/>
                <w:szCs w:val="16"/>
                <w:lang w:eastAsia="pt-BR"/>
              </w:rPr>
              <w:t>TERMOMETRO DIGITAL TIPO ESPETO DE MAXIMA E MINIMA</w:t>
            </w:r>
          </w:p>
        </w:tc>
        <w:tc>
          <w:tcPr>
            <w:tcW w:w="10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2B259D">
            <w:pPr>
              <w:suppressAutoHyphens w:val="0"/>
              <w:jc w:val="center"/>
              <w:rPr>
                <w:rFonts w:ascii="Calibri" w:hAnsi="Calibri" w:cs="Arial"/>
                <w:sz w:val="16"/>
                <w:szCs w:val="16"/>
                <w:lang w:eastAsia="pt-BR"/>
              </w:rPr>
            </w:pPr>
            <w:proofErr w:type="gramStart"/>
            <w:r w:rsidRPr="002B259D">
              <w:rPr>
                <w:rFonts w:ascii="Calibri" w:hAnsi="Calibri" w:cs="Arial"/>
                <w:sz w:val="16"/>
                <w:szCs w:val="16"/>
                <w:lang w:eastAsia="pt-BR"/>
              </w:rPr>
              <w:t>4</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sz w:val="16"/>
                <w:szCs w:val="16"/>
                <w:lang w:eastAsia="pt-BR"/>
              </w:rPr>
            </w:pPr>
            <w:r w:rsidRPr="002B259D">
              <w:rPr>
                <w:rFonts w:ascii="Calibri" w:hAnsi="Calibri" w:cs="Arial"/>
                <w:sz w:val="16"/>
                <w:szCs w:val="16"/>
                <w:lang w:eastAsia="pt-BR"/>
              </w:rPr>
              <w:t>210,43</w:t>
            </w:r>
          </w:p>
        </w:tc>
        <w:tc>
          <w:tcPr>
            <w:tcW w:w="1300"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i/>
                <w:iCs/>
                <w:sz w:val="16"/>
                <w:szCs w:val="16"/>
                <w:lang w:eastAsia="pt-BR"/>
              </w:rPr>
            </w:pPr>
            <w:r w:rsidRPr="002B259D">
              <w:rPr>
                <w:rFonts w:ascii="Calibri" w:hAnsi="Calibri" w:cs="Arial"/>
                <w:b/>
                <w:bCs/>
                <w:i/>
                <w:iCs/>
                <w:sz w:val="16"/>
                <w:szCs w:val="16"/>
                <w:lang w:eastAsia="pt-BR"/>
              </w:rPr>
              <w:t>841,72</w:t>
            </w:r>
          </w:p>
        </w:tc>
      </w:tr>
      <w:tr w:rsidR="002B259D" w:rsidRPr="002B259D" w:rsidTr="00741ACB">
        <w:trPr>
          <w:trHeight w:val="42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2B259D" w:rsidRPr="002B259D" w:rsidRDefault="002B259D" w:rsidP="002B259D">
            <w:pPr>
              <w:suppressAutoHyphens w:val="0"/>
              <w:jc w:val="left"/>
              <w:rPr>
                <w:rFonts w:ascii="Calibri" w:hAnsi="Calibri" w:cs="Arial"/>
                <w:sz w:val="16"/>
                <w:szCs w:val="16"/>
                <w:lang w:eastAsia="pt-BR"/>
              </w:rPr>
            </w:pPr>
            <w:r w:rsidRPr="002B259D">
              <w:rPr>
                <w:rFonts w:ascii="Calibri" w:hAnsi="Calibri" w:cs="Arial"/>
                <w:sz w:val="16"/>
                <w:szCs w:val="16"/>
                <w:lang w:eastAsia="pt-BR"/>
              </w:rPr>
              <w:t> </w:t>
            </w:r>
          </w:p>
        </w:tc>
        <w:tc>
          <w:tcPr>
            <w:tcW w:w="4565" w:type="dxa"/>
            <w:tcBorders>
              <w:top w:val="nil"/>
              <w:left w:val="nil"/>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sz w:val="16"/>
                <w:szCs w:val="16"/>
                <w:lang w:eastAsia="pt-BR"/>
              </w:rPr>
            </w:pPr>
            <w:r w:rsidRPr="002B259D">
              <w:rPr>
                <w:rFonts w:ascii="Calibri" w:hAnsi="Calibri" w:cs="Arial"/>
                <w:sz w:val="16"/>
                <w:szCs w:val="16"/>
                <w:lang w:eastAsia="pt-BR"/>
              </w:rPr>
              <w:t>Total</w:t>
            </w:r>
          </w:p>
        </w:tc>
        <w:tc>
          <w:tcPr>
            <w:tcW w:w="1000" w:type="dxa"/>
            <w:tcBorders>
              <w:top w:val="nil"/>
              <w:left w:val="nil"/>
              <w:bottom w:val="single" w:sz="4" w:space="0" w:color="auto"/>
              <w:right w:val="single" w:sz="4" w:space="0" w:color="auto"/>
            </w:tcBorders>
            <w:shd w:val="clear" w:color="auto" w:fill="auto"/>
            <w:noWrap/>
            <w:vAlign w:val="bottom"/>
            <w:hideMark/>
          </w:tcPr>
          <w:p w:rsidR="002B259D" w:rsidRPr="002B259D" w:rsidRDefault="002B259D" w:rsidP="002B259D">
            <w:pPr>
              <w:suppressAutoHyphens w:val="0"/>
              <w:jc w:val="center"/>
              <w:rPr>
                <w:rFonts w:ascii="Calibri" w:hAnsi="Calibri" w:cs="Arial"/>
                <w:b/>
                <w:bCs/>
                <w:sz w:val="16"/>
                <w:szCs w:val="16"/>
                <w:lang w:eastAsia="pt-BR"/>
              </w:rPr>
            </w:pPr>
            <w:r w:rsidRPr="002B259D">
              <w:rPr>
                <w:rFonts w:ascii="Calibri" w:hAnsi="Calibri" w:cs="Arial"/>
                <w:b/>
                <w:bCs/>
                <w:sz w:val="16"/>
                <w:szCs w:val="16"/>
                <w:lang w:eastAsia="pt-BR"/>
              </w:rPr>
              <w:t> </w:t>
            </w:r>
          </w:p>
        </w:tc>
        <w:tc>
          <w:tcPr>
            <w:tcW w:w="1600" w:type="dxa"/>
            <w:tcBorders>
              <w:top w:val="nil"/>
              <w:left w:val="nil"/>
              <w:bottom w:val="single" w:sz="4" w:space="0" w:color="auto"/>
              <w:right w:val="single" w:sz="4" w:space="0" w:color="auto"/>
            </w:tcBorders>
            <w:shd w:val="clear" w:color="auto" w:fill="auto"/>
            <w:noWrap/>
            <w:vAlign w:val="bottom"/>
            <w:hideMark/>
          </w:tcPr>
          <w:p w:rsidR="002B259D" w:rsidRPr="002B259D" w:rsidRDefault="002B259D" w:rsidP="002B259D">
            <w:pPr>
              <w:suppressAutoHyphens w:val="0"/>
              <w:jc w:val="left"/>
              <w:rPr>
                <w:rFonts w:ascii="Calibri" w:hAnsi="Calibri" w:cs="Arial"/>
                <w:sz w:val="16"/>
                <w:szCs w:val="16"/>
                <w:lang w:eastAsia="pt-BR"/>
              </w:rPr>
            </w:pPr>
            <w:r w:rsidRPr="002B259D">
              <w:rPr>
                <w:rFonts w:ascii="Calibri" w:hAnsi="Calibri" w:cs="Arial"/>
                <w:sz w:val="16"/>
                <w:szCs w:val="16"/>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59D" w:rsidRPr="002B259D" w:rsidRDefault="002B259D" w:rsidP="008637B4">
            <w:pPr>
              <w:suppressAutoHyphens w:val="0"/>
              <w:jc w:val="center"/>
              <w:rPr>
                <w:rFonts w:ascii="Calibri" w:hAnsi="Calibri" w:cs="Arial"/>
                <w:b/>
                <w:bCs/>
                <w:color w:val="FF0000"/>
                <w:sz w:val="16"/>
                <w:szCs w:val="16"/>
                <w:lang w:eastAsia="pt-BR"/>
              </w:rPr>
            </w:pPr>
            <w:r w:rsidRPr="002B259D">
              <w:rPr>
                <w:rFonts w:ascii="Calibri" w:hAnsi="Calibri" w:cs="Arial"/>
                <w:b/>
                <w:bCs/>
                <w:color w:val="FF0000"/>
                <w:sz w:val="16"/>
                <w:szCs w:val="16"/>
                <w:lang w:eastAsia="pt-BR"/>
              </w:rPr>
              <w:t>1.983,27</w:t>
            </w:r>
          </w:p>
        </w:tc>
      </w:tr>
    </w:tbl>
    <w:p w:rsidR="00B54490" w:rsidRPr="00D9083B" w:rsidRDefault="00B54490" w:rsidP="00B6125C">
      <w:pPr>
        <w:spacing w:before="480" w:line="360" w:lineRule="auto"/>
        <w:rPr>
          <w:rFonts w:cs="Arial"/>
          <w:b/>
          <w:bCs/>
        </w:rPr>
      </w:pPr>
      <w:r w:rsidRPr="00D9083B">
        <w:rPr>
          <w:rFonts w:cs="Arial"/>
          <w:b/>
          <w:bCs/>
          <w:sz w:val="24"/>
          <w:szCs w:val="24"/>
        </w:rPr>
        <w:t>6. ACEITABILIDADE</w:t>
      </w:r>
      <w:r w:rsidRPr="00D9083B">
        <w:rPr>
          <w:rFonts w:cs="Arial"/>
          <w:b/>
          <w:bCs/>
        </w:rPr>
        <w:t xml:space="preserve"> </w:t>
      </w:r>
      <w:r w:rsidRPr="00D9083B">
        <w:rPr>
          <w:rFonts w:cs="Arial"/>
          <w:b/>
          <w:bCs/>
          <w:sz w:val="24"/>
          <w:szCs w:val="24"/>
        </w:rPr>
        <w:t>DA PROPOSTA</w:t>
      </w:r>
    </w:p>
    <w:p w:rsidR="00B54490" w:rsidRPr="00D9083B" w:rsidRDefault="00F26A34" w:rsidP="00B6125C">
      <w:pPr>
        <w:autoSpaceDE w:val="0"/>
        <w:autoSpaceDN w:val="0"/>
        <w:adjustRightInd w:val="0"/>
        <w:spacing w:before="120" w:line="360" w:lineRule="auto"/>
        <w:rPr>
          <w:rFonts w:cs="Arial"/>
          <w:sz w:val="24"/>
          <w:szCs w:val="24"/>
        </w:rPr>
      </w:pPr>
      <w:proofErr w:type="gramStart"/>
      <w:r w:rsidRPr="00D9083B">
        <w:rPr>
          <w:rFonts w:cs="Arial"/>
          <w:sz w:val="24"/>
          <w:szCs w:val="24"/>
        </w:rPr>
        <w:lastRenderedPageBreak/>
        <w:t xml:space="preserve">6.1 </w:t>
      </w:r>
      <w:r w:rsidR="00B54490" w:rsidRPr="00D9083B">
        <w:rPr>
          <w:rFonts w:cs="Arial"/>
          <w:sz w:val="24"/>
          <w:szCs w:val="24"/>
        </w:rPr>
        <w:t>Finalizada</w:t>
      </w:r>
      <w:proofErr w:type="gramEnd"/>
      <w:r w:rsidR="00B54490" w:rsidRPr="00D9083B">
        <w:rPr>
          <w:rFonts w:cs="Arial"/>
          <w:sz w:val="24"/>
          <w:szCs w:val="24"/>
        </w:rPr>
        <w:t xml:space="preserve"> a etapa de lances, a CESAMA </w:t>
      </w:r>
      <w:r w:rsidR="001D32BF">
        <w:rPr>
          <w:rFonts w:cs="Arial"/>
          <w:sz w:val="24"/>
          <w:szCs w:val="24"/>
        </w:rPr>
        <w:t>deverá consultar a AGQ</w:t>
      </w:r>
      <w:r w:rsidR="00B54490" w:rsidRPr="00D9083B">
        <w:rPr>
          <w:rFonts w:cs="Arial"/>
          <w:sz w:val="24"/>
          <w:szCs w:val="24"/>
        </w:rPr>
        <w:t xml:space="preserve">, para verificação da conformidade do material ofertado </w:t>
      </w:r>
      <w:r w:rsidR="001D32BF">
        <w:rPr>
          <w:rFonts w:cs="Arial"/>
          <w:sz w:val="24"/>
          <w:szCs w:val="24"/>
        </w:rPr>
        <w:t xml:space="preserve">pelo detentor do menor preço, </w:t>
      </w:r>
      <w:r w:rsidR="00B54490" w:rsidRPr="00D9083B">
        <w:rPr>
          <w:rFonts w:cs="Arial"/>
          <w:sz w:val="24"/>
          <w:szCs w:val="24"/>
        </w:rPr>
        <w:t>com as especificações exigidas neste Termo de Referência.</w:t>
      </w:r>
    </w:p>
    <w:p w:rsidR="00E361DB" w:rsidRPr="00D9083B" w:rsidRDefault="00B54490" w:rsidP="008637B4">
      <w:pPr>
        <w:pStyle w:val="WW-Corpodetexto2"/>
        <w:spacing w:before="120" w:line="360" w:lineRule="auto"/>
        <w:rPr>
          <w:sz w:val="24"/>
          <w:szCs w:val="24"/>
        </w:rPr>
      </w:pPr>
      <w:r w:rsidRPr="00D9083B">
        <w:rPr>
          <w:sz w:val="24"/>
          <w:szCs w:val="24"/>
        </w:rPr>
        <w:t>.</w:t>
      </w:r>
      <w:proofErr w:type="gramStart"/>
      <w:r w:rsidR="001C567C" w:rsidRPr="00D9083B">
        <w:rPr>
          <w:b/>
          <w:sz w:val="24"/>
          <w:szCs w:val="24"/>
        </w:rPr>
        <w:t>7</w:t>
      </w:r>
      <w:proofErr w:type="gramEnd"/>
      <w:r w:rsidR="001C567C" w:rsidRPr="00D9083B">
        <w:rPr>
          <w:b/>
          <w:sz w:val="24"/>
          <w:szCs w:val="24"/>
        </w:rPr>
        <w:t>.</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9F349D">
        <w:rPr>
          <w:rFonts w:cs="Arial"/>
          <w:b/>
          <w:sz w:val="24"/>
          <w:szCs w:val="24"/>
        </w:rPr>
        <w:t>4</w:t>
      </w:r>
      <w:r w:rsidR="00BA5491" w:rsidRPr="00B6125C">
        <w:rPr>
          <w:rFonts w:cs="Arial"/>
          <w:b/>
          <w:sz w:val="24"/>
          <w:szCs w:val="24"/>
        </w:rPr>
        <w:t>0</w:t>
      </w:r>
      <w:r w:rsidR="00E361DB" w:rsidRPr="00B6125C">
        <w:rPr>
          <w:rFonts w:cs="Arial"/>
          <w:b/>
          <w:sz w:val="24"/>
          <w:szCs w:val="24"/>
        </w:rPr>
        <w:t xml:space="preserve"> (</w:t>
      </w:r>
      <w:r w:rsidR="009F349D">
        <w:rPr>
          <w:rFonts w:cs="Arial"/>
          <w:b/>
          <w:sz w:val="24"/>
          <w:szCs w:val="24"/>
        </w:rPr>
        <w:t>quaren</w:t>
      </w:r>
      <w:r w:rsidR="00BA5491" w:rsidRPr="00B6125C">
        <w:rPr>
          <w:rFonts w:cs="Arial"/>
          <w:b/>
          <w:sz w:val="24"/>
          <w:szCs w:val="24"/>
        </w:rPr>
        <w:t>ta</w:t>
      </w:r>
      <w:r w:rsidR="00E361DB" w:rsidRPr="00B6125C">
        <w:rPr>
          <w:rFonts w:cs="Arial"/>
          <w:b/>
          <w:sz w:val="24"/>
          <w:szCs w:val="24"/>
        </w:rPr>
        <w:t>)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9F349D">
        <w:rPr>
          <w:b/>
          <w:szCs w:val="24"/>
        </w:rPr>
        <w:t>10</w:t>
      </w:r>
      <w:r w:rsidR="005513C4" w:rsidRPr="00B6125C">
        <w:rPr>
          <w:b/>
          <w:szCs w:val="24"/>
        </w:rPr>
        <w:t>0</w:t>
      </w:r>
      <w:r w:rsidR="009F349D">
        <w:rPr>
          <w:b/>
          <w:szCs w:val="24"/>
        </w:rPr>
        <w:t xml:space="preserve"> (cem</w:t>
      </w:r>
      <w:r w:rsidR="00B6125C">
        <w:rPr>
          <w:b/>
          <w:szCs w:val="24"/>
        </w:rPr>
        <w:t>)</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D9083B" w:rsidRDefault="001F56AE" w:rsidP="00B6125C">
      <w:pPr>
        <w:widowControl w:val="0"/>
        <w:spacing w:before="120" w:line="360" w:lineRule="auto"/>
        <w:rPr>
          <w:rFonts w:cs="Arial"/>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w:t>
      </w:r>
      <w:proofErr w:type="gramStart"/>
      <w:r w:rsidR="00B6125C" w:rsidRPr="006C63BB">
        <w:rPr>
          <w:rFonts w:cs="Arial"/>
          <w:iCs/>
          <w:sz w:val="24"/>
          <w:szCs w:val="24"/>
        </w:rPr>
        <w:t>obriga a aceitar</w:t>
      </w:r>
      <w:proofErr w:type="gramEnd"/>
      <w:r w:rsidR="00B6125C" w:rsidRPr="006C63BB">
        <w:rPr>
          <w:rFonts w:cs="Arial"/>
          <w:iCs/>
          <w:sz w:val="24"/>
          <w:szCs w:val="24"/>
        </w:rPr>
        <w:t>, nas mesmas condições contratuais, os acréscimos ou supressões estabelecidos no § 1º, art. 65 da Lei Federal nº 8.666/93</w:t>
      </w:r>
      <w:r w:rsidR="000A10CB" w:rsidRPr="00D9083B">
        <w:rPr>
          <w:rFonts w:cs="Arial"/>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 § 2º do art. 57 da Lei Federal 8.666/93, toda prorrogação de prazo será justificada por escrito e previamente autorizada pela autoridade competente da CESAMA para celebrar o Contrato (Ordem de Compra).</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Pr="00D9083B" w:rsidRDefault="009D2574" w:rsidP="00B6125C">
      <w:pPr>
        <w:pStyle w:val="WW-Corpodetexto2"/>
        <w:spacing w:before="120" w:line="360" w:lineRule="auto"/>
        <w:rPr>
          <w:color w:val="FF0000"/>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D9083B" w:rsidRDefault="009D2574" w:rsidP="00B6125C">
      <w:pPr>
        <w:spacing w:before="120" w:line="360" w:lineRule="auto"/>
        <w:rPr>
          <w:rFonts w:cs="Arial"/>
          <w:sz w:val="24"/>
          <w:szCs w:val="24"/>
        </w:rPr>
      </w:pPr>
      <w:r w:rsidRPr="00D9083B">
        <w:rPr>
          <w:rFonts w:cs="Arial"/>
          <w:sz w:val="24"/>
          <w:szCs w:val="24"/>
        </w:rPr>
        <w:lastRenderedPageBreak/>
        <w:t>8.12</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rescisão do Contrato (Ordem de Compra) terá lugar de pleno direito, independentemente de interpelação judicial ou extrajudicial, quando a empresa adjudicatária: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Falir, entrar em recuperação judicial, concurso de credores, dissolução ou liquidação;</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Transferir as obrigações decorrentes desta licitação, sem a prévia anuência do Diretor Presidente da CESAMA;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Não entregar os materiais dentro dos prazos propostos e de acordo com o estabelecido neste Termo de Referência;</w:t>
      </w:r>
    </w:p>
    <w:p w:rsidR="000A10CB" w:rsidRPr="00D9083B" w:rsidRDefault="000A10CB" w:rsidP="00B6125C">
      <w:pPr>
        <w:spacing w:before="120" w:line="360" w:lineRule="auto"/>
        <w:ind w:left="851" w:hanging="283"/>
        <w:rPr>
          <w:rFonts w:cs="Arial"/>
          <w:b/>
          <w:sz w:val="24"/>
          <w:szCs w:val="24"/>
        </w:rPr>
      </w:pPr>
      <w:proofErr w:type="gramStart"/>
      <w:r w:rsidRPr="00D9083B">
        <w:rPr>
          <w:rFonts w:cs="Arial"/>
          <w:sz w:val="24"/>
          <w:szCs w:val="24"/>
        </w:rPr>
        <w:t>d)</w:t>
      </w:r>
      <w:proofErr w:type="gramEnd"/>
      <w:r w:rsidRPr="00D9083B">
        <w:rPr>
          <w:rFonts w:cs="Arial"/>
          <w:sz w:val="24"/>
          <w:szCs w:val="24"/>
        </w:rPr>
        <w:tab/>
        <w:t>Não apresentar as certidões atualizadas de regularidade do INSS, do FGTS e da Justiça do Trabalho.</w:t>
      </w:r>
    </w:p>
    <w:p w:rsidR="000A10CB" w:rsidRPr="00D9083B" w:rsidRDefault="002B5C57" w:rsidP="00B6125C">
      <w:pPr>
        <w:spacing w:before="120" w:line="360" w:lineRule="auto"/>
        <w:rPr>
          <w:rFonts w:cs="Arial"/>
          <w:sz w:val="24"/>
          <w:szCs w:val="24"/>
        </w:rPr>
      </w:pPr>
      <w:r w:rsidRPr="00D9083B">
        <w:rPr>
          <w:rFonts w:cs="Arial"/>
          <w:sz w:val="24"/>
          <w:szCs w:val="24"/>
        </w:rPr>
        <w:t>8.13</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interrupção do prazo estabelecido neste Edital, somente será possível nos seguintes casos:</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a</w:t>
      </w:r>
      <w:proofErr w:type="gramEnd"/>
      <w:r w:rsidRPr="00D9083B">
        <w:rPr>
          <w:rFonts w:cs="Arial"/>
          <w:bCs/>
          <w:sz w:val="24"/>
          <w:szCs w:val="24"/>
        </w:rPr>
        <w:t>)</w:t>
      </w:r>
      <w:r w:rsidRPr="00D9083B">
        <w:rPr>
          <w:rFonts w:cs="Arial"/>
          <w:bCs/>
          <w:sz w:val="24"/>
          <w:szCs w:val="24"/>
        </w:rPr>
        <w:tab/>
      </w:r>
      <w:r w:rsidRPr="00D9083B">
        <w:rPr>
          <w:rFonts w:cs="Arial"/>
          <w:sz w:val="24"/>
          <w:szCs w:val="24"/>
        </w:rPr>
        <w:t>Motivo comprovado de força maior, imediatamente levado ao conhecimento do Diretor Presidente da CESAMA, através de documento comprobatório, o qual decidirá a seu exclusivo critério;</w:t>
      </w:r>
    </w:p>
    <w:p w:rsidR="000A10CB" w:rsidRPr="00D9083B" w:rsidRDefault="000A10CB" w:rsidP="00B6125C">
      <w:pPr>
        <w:spacing w:before="120" w:line="360" w:lineRule="auto"/>
        <w:ind w:left="851" w:hanging="284"/>
        <w:rPr>
          <w:rFonts w:cs="Arial"/>
          <w:sz w:val="24"/>
          <w:szCs w:val="24"/>
        </w:rPr>
      </w:pPr>
      <w:r w:rsidRPr="00D9083B">
        <w:rPr>
          <w:rFonts w:cs="Arial"/>
          <w:bCs/>
          <w:sz w:val="24"/>
          <w:szCs w:val="24"/>
        </w:rPr>
        <w:t xml:space="preserve">b) </w:t>
      </w:r>
      <w:r w:rsidRPr="00D9083B">
        <w:rPr>
          <w:rFonts w:cs="Arial"/>
          <w:sz w:val="24"/>
          <w:szCs w:val="24"/>
        </w:rPr>
        <w:t>Por ordem da CESAMA para paralisar a execução do Contrato (Ordem de Compra);</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c)</w:t>
      </w:r>
      <w:proofErr w:type="gramEnd"/>
      <w:r w:rsidRPr="00D9083B">
        <w:rPr>
          <w:rFonts w:cs="Arial"/>
          <w:bCs/>
          <w:sz w:val="24"/>
          <w:szCs w:val="24"/>
        </w:rPr>
        <w:tab/>
      </w:r>
      <w:r w:rsidRPr="00D9083B">
        <w:rPr>
          <w:rFonts w:cs="Arial"/>
          <w:sz w:val="24"/>
          <w:szCs w:val="24"/>
        </w:rPr>
        <w:t>Por razões de interesse público, de alta relevância e amplo conhecimento, justificadas e determinadas pela máxima autoridade administrativa.</w:t>
      </w:r>
    </w:p>
    <w:p w:rsidR="002B5C57" w:rsidRPr="00D9083B" w:rsidRDefault="002B5C57" w:rsidP="00B6125C">
      <w:pPr>
        <w:spacing w:before="120" w:line="360" w:lineRule="auto"/>
        <w:rPr>
          <w:rFonts w:eastAsia="Arial Unicode MS" w:cs="Arial"/>
          <w:b/>
          <w:sz w:val="24"/>
          <w:szCs w:val="24"/>
        </w:rPr>
      </w:pPr>
      <w:r w:rsidRPr="00D9083B">
        <w:rPr>
          <w:rFonts w:cs="Arial"/>
          <w:bCs/>
          <w:sz w:val="24"/>
          <w:szCs w:val="24"/>
          <w:lang w:eastAsia="pt-BR"/>
        </w:rPr>
        <w:t>8.14 O Contrato (Ordem de Compra) poderá ser rescindido unilateralmente ou</w:t>
      </w:r>
      <w:proofErr w:type="gramStart"/>
      <w:r w:rsidRPr="00D9083B">
        <w:rPr>
          <w:rFonts w:cs="Arial"/>
          <w:bCs/>
          <w:sz w:val="24"/>
          <w:szCs w:val="24"/>
          <w:lang w:eastAsia="pt-BR"/>
        </w:rPr>
        <w:t xml:space="preserve">   </w:t>
      </w:r>
      <w:proofErr w:type="gramEnd"/>
      <w:r w:rsidRPr="00D9083B">
        <w:rPr>
          <w:rFonts w:cs="Arial"/>
          <w:bCs/>
          <w:sz w:val="24"/>
          <w:szCs w:val="24"/>
          <w:lang w:eastAsia="pt-BR"/>
        </w:rPr>
        <w:t>bilateralmente, sendo o primeiro caso somente por parte da CESAMA, atendida a conveniência administrativa ou na ocorrência dos motivos descritos nos Artigos 77 e seguintes da Lei Federal nº. 8.666/93.</w:t>
      </w:r>
    </w:p>
    <w:p w:rsidR="00D13D92" w:rsidRPr="00D9083B" w:rsidRDefault="000F688B" w:rsidP="00B6125C">
      <w:pPr>
        <w:pStyle w:val="PargrafodaLista"/>
        <w:numPr>
          <w:ilvl w:val="0"/>
          <w:numId w:val="22"/>
        </w:numPr>
        <w:autoSpaceDE w:val="0"/>
        <w:autoSpaceDN w:val="0"/>
        <w:adjustRightInd w:val="0"/>
        <w:spacing w:before="480" w:line="360" w:lineRule="auto"/>
        <w:ind w:left="0" w:firstLine="0"/>
        <w:rPr>
          <w:rFonts w:ascii="Arial" w:hAnsi="Arial" w:cs="Arial"/>
          <w:b/>
        </w:rPr>
      </w:pPr>
      <w:r w:rsidRPr="00D9083B">
        <w:rPr>
          <w:rFonts w:ascii="Arial" w:hAnsi="Arial" w:cs="Arial"/>
          <w:b/>
          <w:bCs/>
        </w:rPr>
        <w:t>DO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lastRenderedPageBreak/>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w:t>
      </w:r>
      <w:proofErr w:type="gramStart"/>
      <w:r w:rsidR="000F688B" w:rsidRPr="00D9083B">
        <w:rPr>
          <w:rFonts w:cs="Arial"/>
          <w:iCs/>
          <w:sz w:val="24"/>
          <w:szCs w:val="24"/>
        </w:rPr>
        <w:t>tem</w:t>
      </w:r>
      <w:proofErr w:type="gramEnd"/>
      <w:r w:rsidR="000F688B" w:rsidRPr="00D9083B">
        <w:rPr>
          <w:rFonts w:cs="Arial"/>
          <w:iCs/>
          <w:sz w:val="24"/>
          <w:szCs w:val="24"/>
        </w:rPr>
        <w:t xml:space="preserve">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lastRenderedPageBreak/>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9083B" w:rsidRDefault="008630B4" w:rsidP="00B6125C">
      <w:pPr>
        <w:pStyle w:val="PargrafodaLista"/>
        <w:numPr>
          <w:ilvl w:val="0"/>
          <w:numId w:val="22"/>
        </w:numPr>
        <w:autoSpaceDE w:val="0"/>
        <w:autoSpaceDN w:val="0"/>
        <w:adjustRightInd w:val="0"/>
        <w:spacing w:before="480" w:line="360" w:lineRule="auto"/>
        <w:ind w:left="425" w:hanging="425"/>
        <w:rPr>
          <w:rFonts w:ascii="Arial" w:hAnsi="Arial" w:cs="Arial"/>
          <w:b/>
        </w:rPr>
      </w:pPr>
      <w:r w:rsidRPr="00D9083B">
        <w:rPr>
          <w:rFonts w:ascii="Arial" w:hAnsi="Arial" w:cs="Arial"/>
          <w:b/>
        </w:rPr>
        <w:t xml:space="preserve"> </w:t>
      </w:r>
      <w:r w:rsidR="00B41EF6" w:rsidRPr="00D9083B">
        <w:rPr>
          <w:rFonts w:ascii="Arial" w:hAnsi="Arial" w:cs="Arial"/>
          <w:b/>
        </w:rPr>
        <w:t xml:space="preserve">OBRIGAÇÕES DA </w:t>
      </w:r>
      <w:r w:rsidR="000A10CB" w:rsidRPr="00D9083B">
        <w:rPr>
          <w:rFonts w:ascii="Arial" w:hAnsi="Arial" w:cs="Arial"/>
          <w:b/>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B41EF6" w:rsidP="00B6125C">
      <w:pPr>
        <w:numPr>
          <w:ilvl w:val="0"/>
          <w:numId w:val="22"/>
        </w:numPr>
        <w:autoSpaceDE w:val="0"/>
        <w:autoSpaceDN w:val="0"/>
        <w:adjustRightInd w:val="0"/>
        <w:spacing w:before="480" w:line="360" w:lineRule="auto"/>
        <w:ind w:left="425" w:hanging="425"/>
        <w:rPr>
          <w:rFonts w:cs="Arial"/>
          <w:b/>
          <w:sz w:val="24"/>
          <w:szCs w:val="24"/>
        </w:rPr>
      </w:pPr>
      <w:r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lastRenderedPageBreak/>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w:t>
      </w:r>
      <w:r w:rsidR="001E1C08" w:rsidRPr="00D9083B">
        <w:rPr>
          <w:rFonts w:cs="Arial"/>
          <w:bCs/>
          <w:sz w:val="24"/>
          <w:szCs w:val="24"/>
        </w:rPr>
        <w:lastRenderedPageBreak/>
        <w:t>planilha de formação de preços e tendo como limite a média dos preços encontrados no mercado em geral.</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w:t>
      </w:r>
      <w:proofErr w:type="gramStart"/>
      <w:r w:rsidR="001E1C08" w:rsidRPr="00D9083B">
        <w:rPr>
          <w:rFonts w:cs="Arial"/>
          <w:bCs/>
          <w:sz w:val="24"/>
          <w:szCs w:val="24"/>
        </w:rPr>
        <w:t>reserva</w:t>
      </w:r>
      <w:proofErr w:type="gramEnd"/>
      <w:r w:rsidR="001E1C08" w:rsidRPr="00D9083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 62 da Lei n. 8.666/93.</w:t>
      </w:r>
    </w:p>
    <w:p w:rsidR="001E1C08" w:rsidRPr="00D9083B" w:rsidRDefault="00DC2241" w:rsidP="00B6125C">
      <w:pPr>
        <w:spacing w:before="120" w:line="360" w:lineRule="auto"/>
        <w:rPr>
          <w:rFonts w:cs="Arial"/>
          <w:b/>
          <w:bCs/>
          <w:sz w:val="24"/>
          <w:szCs w:val="24"/>
        </w:rPr>
      </w:pPr>
      <w:r w:rsidRPr="00D9083B">
        <w:rPr>
          <w:rFonts w:cs="Arial"/>
          <w:bCs/>
          <w:sz w:val="24"/>
          <w:szCs w:val="24"/>
        </w:rPr>
        <w:lastRenderedPageBreak/>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1E1C08" w:rsidRPr="00D9083B" w:rsidRDefault="001E1C08" w:rsidP="005513C4">
      <w:pPr>
        <w:suppressAutoHyphens w:val="0"/>
        <w:autoSpaceDE w:val="0"/>
        <w:autoSpaceDN w:val="0"/>
        <w:adjustRightInd w:val="0"/>
        <w:spacing w:before="60" w:after="60" w:line="320" w:lineRule="exact"/>
        <w:rPr>
          <w:rFonts w:cs="Arial"/>
          <w:b/>
          <w:bCs/>
          <w:sz w:val="24"/>
          <w:szCs w:val="24"/>
        </w:rPr>
      </w:pPr>
    </w:p>
    <w:p w:rsidR="00FC2989" w:rsidRPr="0020661A" w:rsidRDefault="0020661A" w:rsidP="0020661A">
      <w:pPr>
        <w:suppressAutoHyphens w:val="0"/>
        <w:autoSpaceDE w:val="0"/>
        <w:autoSpaceDN w:val="0"/>
        <w:adjustRightInd w:val="0"/>
        <w:spacing w:before="60" w:after="60" w:line="320" w:lineRule="exact"/>
        <w:jc w:val="center"/>
        <w:rPr>
          <w:rFonts w:cs="Arial"/>
          <w:bCs/>
          <w:sz w:val="16"/>
          <w:szCs w:val="16"/>
        </w:rPr>
      </w:pPr>
      <w:r w:rsidRPr="0020661A">
        <w:rPr>
          <w:rFonts w:cs="Arial"/>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Default="00B6125C" w:rsidP="005513C4">
      <w:pPr>
        <w:suppressAutoHyphens w:val="0"/>
        <w:autoSpaceDE w:val="0"/>
        <w:autoSpaceDN w:val="0"/>
        <w:adjustRightInd w:val="0"/>
        <w:spacing w:before="60" w:after="60" w:line="320" w:lineRule="exact"/>
        <w:rPr>
          <w:rFonts w:cs="Arial"/>
          <w:b/>
          <w:bCs/>
          <w:sz w:val="22"/>
          <w:szCs w:val="22"/>
        </w:rPr>
      </w:pPr>
    </w:p>
    <w:p w:rsidR="0020661A" w:rsidRPr="0020661A" w:rsidRDefault="0020661A" w:rsidP="0020661A">
      <w:pPr>
        <w:suppressAutoHyphens w:val="0"/>
        <w:autoSpaceDE w:val="0"/>
        <w:autoSpaceDN w:val="0"/>
        <w:adjustRightInd w:val="0"/>
        <w:spacing w:before="60" w:after="60" w:line="320" w:lineRule="exact"/>
        <w:jc w:val="center"/>
        <w:rPr>
          <w:rFonts w:cs="Arial"/>
          <w:bCs/>
          <w:sz w:val="16"/>
          <w:szCs w:val="16"/>
        </w:rPr>
      </w:pPr>
      <w:r w:rsidRPr="0020661A">
        <w:rPr>
          <w:rFonts w:cs="Arial"/>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B99" w:rsidRDefault="00E34B99">
      <w:r>
        <w:separator/>
      </w:r>
    </w:p>
  </w:endnote>
  <w:endnote w:type="continuationSeparator" w:id="1">
    <w:p w:rsidR="00E34B99" w:rsidRDefault="00E34B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6125C" w:rsidRPr="00020390" w:rsidRDefault="00B6125C"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B99" w:rsidRDefault="00E34B99">
      <w:r>
        <w:separator/>
      </w:r>
    </w:p>
  </w:footnote>
  <w:footnote w:type="continuationSeparator" w:id="1">
    <w:p w:rsidR="00E34B99" w:rsidRDefault="00E34B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330A30">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45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10E33"/>
    <w:rsid w:val="000126CC"/>
    <w:rsid w:val="00012D24"/>
    <w:rsid w:val="000154C1"/>
    <w:rsid w:val="00020938"/>
    <w:rsid w:val="00022214"/>
    <w:rsid w:val="00022C3D"/>
    <w:rsid w:val="00026E18"/>
    <w:rsid w:val="00032E50"/>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24C"/>
    <w:rsid w:val="000F7683"/>
    <w:rsid w:val="00101163"/>
    <w:rsid w:val="00104E00"/>
    <w:rsid w:val="00107842"/>
    <w:rsid w:val="00116644"/>
    <w:rsid w:val="00116DC5"/>
    <w:rsid w:val="00117A92"/>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C36"/>
    <w:rsid w:val="001A0639"/>
    <w:rsid w:val="001B200D"/>
    <w:rsid w:val="001B3C64"/>
    <w:rsid w:val="001C188A"/>
    <w:rsid w:val="001C567C"/>
    <w:rsid w:val="001C730C"/>
    <w:rsid w:val="001C74E8"/>
    <w:rsid w:val="001D32BF"/>
    <w:rsid w:val="001D4A49"/>
    <w:rsid w:val="001E163F"/>
    <w:rsid w:val="001E1C08"/>
    <w:rsid w:val="001E307E"/>
    <w:rsid w:val="001F1627"/>
    <w:rsid w:val="001F56AE"/>
    <w:rsid w:val="001F5BB3"/>
    <w:rsid w:val="001F6500"/>
    <w:rsid w:val="00201358"/>
    <w:rsid w:val="0020235A"/>
    <w:rsid w:val="00205837"/>
    <w:rsid w:val="0020661A"/>
    <w:rsid w:val="002067F8"/>
    <w:rsid w:val="00223E06"/>
    <w:rsid w:val="00225035"/>
    <w:rsid w:val="00227C23"/>
    <w:rsid w:val="00234D3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59D"/>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0A30"/>
    <w:rsid w:val="00331747"/>
    <w:rsid w:val="0034111D"/>
    <w:rsid w:val="00343875"/>
    <w:rsid w:val="00345C12"/>
    <w:rsid w:val="0035048C"/>
    <w:rsid w:val="00350E43"/>
    <w:rsid w:val="00354870"/>
    <w:rsid w:val="0036062F"/>
    <w:rsid w:val="003614F6"/>
    <w:rsid w:val="003647CA"/>
    <w:rsid w:val="00365D37"/>
    <w:rsid w:val="00366084"/>
    <w:rsid w:val="0036619E"/>
    <w:rsid w:val="00373FA4"/>
    <w:rsid w:val="0037730C"/>
    <w:rsid w:val="00380FD5"/>
    <w:rsid w:val="00383AB0"/>
    <w:rsid w:val="003A6574"/>
    <w:rsid w:val="003B18E6"/>
    <w:rsid w:val="003B30E3"/>
    <w:rsid w:val="003B5C3F"/>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1FC4"/>
    <w:rsid w:val="00462452"/>
    <w:rsid w:val="00467B6C"/>
    <w:rsid w:val="00470E12"/>
    <w:rsid w:val="004727D1"/>
    <w:rsid w:val="00473974"/>
    <w:rsid w:val="00476D23"/>
    <w:rsid w:val="00491C2E"/>
    <w:rsid w:val="004946F8"/>
    <w:rsid w:val="004A6935"/>
    <w:rsid w:val="004A765C"/>
    <w:rsid w:val="004B605B"/>
    <w:rsid w:val="004B670C"/>
    <w:rsid w:val="004C0428"/>
    <w:rsid w:val="004C529A"/>
    <w:rsid w:val="004C57A1"/>
    <w:rsid w:val="004D5A6D"/>
    <w:rsid w:val="004D689B"/>
    <w:rsid w:val="004E0486"/>
    <w:rsid w:val="004E3195"/>
    <w:rsid w:val="004E5970"/>
    <w:rsid w:val="004E5E45"/>
    <w:rsid w:val="004F0024"/>
    <w:rsid w:val="004F1318"/>
    <w:rsid w:val="004F3C5F"/>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62E8E"/>
    <w:rsid w:val="00563DC4"/>
    <w:rsid w:val="00563EA6"/>
    <w:rsid w:val="005728C9"/>
    <w:rsid w:val="0057444B"/>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37F51"/>
    <w:rsid w:val="0064088B"/>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87021"/>
    <w:rsid w:val="00694451"/>
    <w:rsid w:val="00694C09"/>
    <w:rsid w:val="0069799A"/>
    <w:rsid w:val="006A17C1"/>
    <w:rsid w:val="006A3FEE"/>
    <w:rsid w:val="006C15AC"/>
    <w:rsid w:val="006C739D"/>
    <w:rsid w:val="006D07C5"/>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41ACB"/>
    <w:rsid w:val="007531C5"/>
    <w:rsid w:val="00756995"/>
    <w:rsid w:val="007604C9"/>
    <w:rsid w:val="007652F2"/>
    <w:rsid w:val="007662F6"/>
    <w:rsid w:val="00770B74"/>
    <w:rsid w:val="00770EB4"/>
    <w:rsid w:val="00790F59"/>
    <w:rsid w:val="00795CF2"/>
    <w:rsid w:val="007A09B4"/>
    <w:rsid w:val="007A49C0"/>
    <w:rsid w:val="007B4507"/>
    <w:rsid w:val="007C0481"/>
    <w:rsid w:val="007C09B1"/>
    <w:rsid w:val="007C3CE0"/>
    <w:rsid w:val="007C6F05"/>
    <w:rsid w:val="007D050F"/>
    <w:rsid w:val="007D58F7"/>
    <w:rsid w:val="007D5FD5"/>
    <w:rsid w:val="007E4C53"/>
    <w:rsid w:val="007F0CED"/>
    <w:rsid w:val="007F1B8C"/>
    <w:rsid w:val="007F5D7A"/>
    <w:rsid w:val="007F6D09"/>
    <w:rsid w:val="007F75B3"/>
    <w:rsid w:val="008020DC"/>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805F6"/>
    <w:rsid w:val="00894943"/>
    <w:rsid w:val="008971F6"/>
    <w:rsid w:val="008A1758"/>
    <w:rsid w:val="008A6BC7"/>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B25A0"/>
    <w:rsid w:val="009B289B"/>
    <w:rsid w:val="009B3E3F"/>
    <w:rsid w:val="009B43A4"/>
    <w:rsid w:val="009B4FB4"/>
    <w:rsid w:val="009B6FF2"/>
    <w:rsid w:val="009C000B"/>
    <w:rsid w:val="009C091E"/>
    <w:rsid w:val="009C106B"/>
    <w:rsid w:val="009C4167"/>
    <w:rsid w:val="009D2574"/>
    <w:rsid w:val="009D64F7"/>
    <w:rsid w:val="009E0513"/>
    <w:rsid w:val="009E1D63"/>
    <w:rsid w:val="009E44FD"/>
    <w:rsid w:val="009E75AB"/>
    <w:rsid w:val="009F0257"/>
    <w:rsid w:val="009F1DAD"/>
    <w:rsid w:val="009F349D"/>
    <w:rsid w:val="009F5E46"/>
    <w:rsid w:val="009F69DB"/>
    <w:rsid w:val="00A022B9"/>
    <w:rsid w:val="00A02511"/>
    <w:rsid w:val="00A12981"/>
    <w:rsid w:val="00A14B6F"/>
    <w:rsid w:val="00A15055"/>
    <w:rsid w:val="00A1513F"/>
    <w:rsid w:val="00A17E6E"/>
    <w:rsid w:val="00A22043"/>
    <w:rsid w:val="00A3325C"/>
    <w:rsid w:val="00A348A0"/>
    <w:rsid w:val="00A359CD"/>
    <w:rsid w:val="00A47B8D"/>
    <w:rsid w:val="00A47ECC"/>
    <w:rsid w:val="00A51CD9"/>
    <w:rsid w:val="00A55A08"/>
    <w:rsid w:val="00A57FE9"/>
    <w:rsid w:val="00A65FE6"/>
    <w:rsid w:val="00A6752F"/>
    <w:rsid w:val="00A7009C"/>
    <w:rsid w:val="00A76197"/>
    <w:rsid w:val="00A76B0B"/>
    <w:rsid w:val="00A77A69"/>
    <w:rsid w:val="00A82644"/>
    <w:rsid w:val="00A84D87"/>
    <w:rsid w:val="00A8520C"/>
    <w:rsid w:val="00AA0AF3"/>
    <w:rsid w:val="00AA3068"/>
    <w:rsid w:val="00AA3382"/>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6CD"/>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1A06"/>
    <w:rsid w:val="00C45AED"/>
    <w:rsid w:val="00C64146"/>
    <w:rsid w:val="00C7354C"/>
    <w:rsid w:val="00C74789"/>
    <w:rsid w:val="00C80FF8"/>
    <w:rsid w:val="00C907FF"/>
    <w:rsid w:val="00C90854"/>
    <w:rsid w:val="00C925F9"/>
    <w:rsid w:val="00CB1A91"/>
    <w:rsid w:val="00CB4C5E"/>
    <w:rsid w:val="00CB5B64"/>
    <w:rsid w:val="00CB786E"/>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44CE"/>
    <w:rsid w:val="00D36EB1"/>
    <w:rsid w:val="00D46428"/>
    <w:rsid w:val="00D46519"/>
    <w:rsid w:val="00D5111B"/>
    <w:rsid w:val="00D6250C"/>
    <w:rsid w:val="00D63AE8"/>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E135D"/>
    <w:rsid w:val="00DE2FDD"/>
    <w:rsid w:val="00DF2488"/>
    <w:rsid w:val="00E014D4"/>
    <w:rsid w:val="00E01D3C"/>
    <w:rsid w:val="00E01F72"/>
    <w:rsid w:val="00E15872"/>
    <w:rsid w:val="00E16733"/>
    <w:rsid w:val="00E16A47"/>
    <w:rsid w:val="00E24F00"/>
    <w:rsid w:val="00E30478"/>
    <w:rsid w:val="00E328A1"/>
    <w:rsid w:val="00E339C0"/>
    <w:rsid w:val="00E34B99"/>
    <w:rsid w:val="00E361DB"/>
    <w:rsid w:val="00E37908"/>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950"/>
    <w:rsid w:val="00EC59BD"/>
    <w:rsid w:val="00ED07A7"/>
    <w:rsid w:val="00EE2116"/>
    <w:rsid w:val="00EE53F5"/>
    <w:rsid w:val="00EE7532"/>
    <w:rsid w:val="00EF3961"/>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8A9EB-004F-405D-AF5D-EEEE6187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29</TotalTime>
  <Pages>11</Pages>
  <Words>2905</Words>
  <Characters>15687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18555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10</cp:revision>
  <cp:lastPrinted>2018-03-27T01:58:00Z</cp:lastPrinted>
  <dcterms:created xsi:type="dcterms:W3CDTF">2018-05-29T01:05:00Z</dcterms:created>
  <dcterms:modified xsi:type="dcterms:W3CDTF">2018-06-28T16:46:00Z</dcterms:modified>
</cp:coreProperties>
</file>