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9A4A93" w:rsidRDefault="009A4A93">
            <w:pPr>
              <w:pStyle w:val="Ttulo3"/>
              <w:tabs>
                <w:tab w:val="left" w:pos="0"/>
              </w:tabs>
              <w:ind w:right="0"/>
              <w:rPr>
                <w:rFonts w:cs="Arial"/>
                <w:b w:val="0"/>
                <w:bCs/>
                <w:sz w:val="28"/>
                <w:szCs w:val="28"/>
              </w:rPr>
            </w:pPr>
            <w:r>
              <w:rPr>
                <w:rFonts w:cs="Arial"/>
                <w:b w:val="0"/>
                <w:bCs/>
                <w:sz w:val="28"/>
                <w:szCs w:val="28"/>
              </w:rPr>
              <w:t>PREGÃO ELETRÔNICO SRP 062/18</w:t>
            </w:r>
          </w:p>
          <w:p w:rsidR="00B41EF6" w:rsidRDefault="009A4A93">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6F4274">
        <w:rPr>
          <w:b/>
          <w:i/>
          <w:sz w:val="24"/>
          <w:szCs w:val="24"/>
        </w:rPr>
        <w:t xml:space="preserve"> </w:t>
      </w:r>
      <w:r w:rsidR="00F77911">
        <w:rPr>
          <w:b/>
          <w:i/>
          <w:sz w:val="24"/>
          <w:szCs w:val="24"/>
        </w:rPr>
        <w:t xml:space="preserve">materiais para ligação de ramal/rede de água – </w:t>
      </w:r>
      <w:proofErr w:type="gramStart"/>
      <w:r w:rsidR="00F77911">
        <w:rPr>
          <w:b/>
          <w:i/>
          <w:sz w:val="24"/>
          <w:szCs w:val="24"/>
        </w:rPr>
        <w:t>porcas, tubetes</w:t>
      </w:r>
      <w:proofErr w:type="gramEnd"/>
      <w:r w:rsidR="00F77911">
        <w:rPr>
          <w:b/>
          <w:i/>
          <w:sz w:val="24"/>
          <w:szCs w:val="24"/>
        </w:rPr>
        <w:t xml:space="preserve"> e arruelas de vedação</w:t>
      </w:r>
      <w:r w:rsidR="006F4274">
        <w:rPr>
          <w:b/>
          <w:i/>
          <w:sz w:val="24"/>
          <w:szCs w:val="24"/>
        </w:rPr>
        <w:t xml:space="preserve">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720B06">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720B06">
      <w:pPr>
        <w:spacing w:line="360" w:lineRule="auto"/>
        <w:ind w:left="788"/>
        <w:rPr>
          <w:rFonts w:cs="Arial"/>
          <w:bCs/>
          <w:sz w:val="24"/>
          <w:szCs w:val="24"/>
        </w:rPr>
      </w:pPr>
    </w:p>
    <w:p w:rsidR="00D257DC" w:rsidRDefault="00D257DC" w:rsidP="00720B06">
      <w:pPr>
        <w:spacing w:line="360" w:lineRule="auto"/>
        <w:rPr>
          <w:rFonts w:cs="Arial"/>
          <w:bCs/>
          <w:sz w:val="24"/>
          <w:szCs w:val="24"/>
        </w:rPr>
      </w:pPr>
      <w:r w:rsidRPr="003C48DE">
        <w:rPr>
          <w:rFonts w:cs="Arial"/>
          <w:b/>
          <w:bCs/>
          <w:sz w:val="24"/>
          <w:szCs w:val="24"/>
        </w:rPr>
        <w:t>ITEM 00</w:t>
      </w:r>
      <w:r>
        <w:rPr>
          <w:rFonts w:cs="Arial"/>
          <w:b/>
          <w:bCs/>
          <w:sz w:val="24"/>
          <w:szCs w:val="24"/>
        </w:rPr>
        <w:t>1</w:t>
      </w:r>
      <w:r>
        <w:rPr>
          <w:rFonts w:cs="Arial"/>
          <w:bCs/>
          <w:sz w:val="24"/>
          <w:szCs w:val="24"/>
        </w:rPr>
        <w:t xml:space="preserve">: </w:t>
      </w:r>
      <w:r w:rsidR="00F77911">
        <w:rPr>
          <w:rFonts w:cs="Arial"/>
          <w:bCs/>
          <w:sz w:val="24"/>
          <w:szCs w:val="24"/>
        </w:rPr>
        <w:t>ARRUELA DE VEDAÇÃO DA JUNÇÃO DO HIDRÔMETRO DE 3/4” (NYLON)</w:t>
      </w:r>
    </w:p>
    <w:p w:rsidR="00F77911" w:rsidRPr="00F77911" w:rsidRDefault="00D257DC" w:rsidP="00720B06">
      <w:pPr>
        <w:spacing w:line="360" w:lineRule="auto"/>
        <w:rPr>
          <w:rFonts w:cs="Arial"/>
          <w:bCs/>
          <w:sz w:val="24"/>
          <w:szCs w:val="24"/>
        </w:rPr>
      </w:pPr>
      <w:r w:rsidRPr="003C48DE">
        <w:rPr>
          <w:rFonts w:cs="Arial"/>
          <w:b/>
          <w:bCs/>
          <w:sz w:val="24"/>
          <w:szCs w:val="24"/>
        </w:rPr>
        <w:t>ESPECIFICAÇÃO</w:t>
      </w:r>
      <w:r>
        <w:rPr>
          <w:rFonts w:cs="Arial"/>
          <w:bCs/>
          <w:sz w:val="24"/>
          <w:szCs w:val="24"/>
        </w:rPr>
        <w:t xml:space="preserve">: </w:t>
      </w:r>
      <w:r w:rsidR="00F77911" w:rsidRPr="00F77911">
        <w:rPr>
          <w:rFonts w:cs="Arial"/>
          <w:bCs/>
          <w:sz w:val="24"/>
          <w:szCs w:val="24"/>
        </w:rPr>
        <w:t>GUARNICAO DE (NYLON), PARA VE</w:t>
      </w:r>
      <w:r w:rsidR="00F77911">
        <w:rPr>
          <w:rFonts w:cs="Arial"/>
          <w:bCs/>
          <w:sz w:val="24"/>
          <w:szCs w:val="24"/>
        </w:rPr>
        <w:t>DACAO DE PORCAS DE TUBETES DE H</w:t>
      </w:r>
      <w:r w:rsidR="00F77911" w:rsidRPr="00F77911">
        <w:rPr>
          <w:rFonts w:cs="Arial"/>
          <w:bCs/>
          <w:sz w:val="24"/>
          <w:szCs w:val="24"/>
        </w:rPr>
        <w:t>IDROMETROS, FABRICADA DE ACOR</w:t>
      </w:r>
      <w:r w:rsidR="00F77911">
        <w:rPr>
          <w:rFonts w:cs="Arial"/>
          <w:bCs/>
          <w:sz w:val="24"/>
          <w:szCs w:val="24"/>
        </w:rPr>
        <w:t>DO COM OS REQUISITOS DA NBR 819</w:t>
      </w:r>
      <w:r w:rsidR="00F77911" w:rsidRPr="00F77911">
        <w:rPr>
          <w:rFonts w:cs="Arial"/>
          <w:bCs/>
          <w:sz w:val="24"/>
          <w:szCs w:val="24"/>
        </w:rPr>
        <w:t xml:space="preserve">4, COM AS SEGUINTES DIMENSOES </w:t>
      </w:r>
      <w:proofErr w:type="gramStart"/>
      <w:r w:rsidR="00F77911" w:rsidRPr="00F77911">
        <w:rPr>
          <w:rFonts w:cs="Arial"/>
          <w:bCs/>
          <w:sz w:val="24"/>
          <w:szCs w:val="24"/>
        </w:rPr>
        <w:t xml:space="preserve">( </w:t>
      </w:r>
      <w:proofErr w:type="gramEnd"/>
      <w:r w:rsidR="00F77911" w:rsidRPr="00F77911">
        <w:rPr>
          <w:rFonts w:cs="Arial"/>
          <w:bCs/>
          <w:sz w:val="24"/>
          <w:szCs w:val="24"/>
        </w:rPr>
        <w:t>23,0 X 30,0 X 3,0 MM) ( DI X DE X ESP.) NOTA: DE COR BRANCA NBR ATUALIZADA</w:t>
      </w:r>
    </w:p>
    <w:p w:rsidR="00F77911" w:rsidRPr="002054B9" w:rsidRDefault="00F77911" w:rsidP="00720B06">
      <w:pPr>
        <w:spacing w:line="360" w:lineRule="auto"/>
        <w:rPr>
          <w:rFonts w:cs="Arial"/>
          <w:bCs/>
          <w:sz w:val="24"/>
          <w:szCs w:val="24"/>
        </w:rPr>
      </w:pPr>
      <w:r w:rsidRPr="00F77911">
        <w:rPr>
          <w:rFonts w:cs="Arial"/>
          <w:bCs/>
          <w:sz w:val="24"/>
          <w:szCs w:val="24"/>
        </w:rPr>
        <w:lastRenderedPageBreak/>
        <w:t>DEVERÃO SER FORNECIDOS EM EMBALAGEM COM 100 PEÇAS</w:t>
      </w:r>
    </w:p>
    <w:p w:rsidR="00D257DC" w:rsidRDefault="00D257DC" w:rsidP="00720B06">
      <w:pPr>
        <w:spacing w:line="360" w:lineRule="auto"/>
        <w:rPr>
          <w:rFonts w:cs="Arial"/>
          <w:bCs/>
          <w:sz w:val="24"/>
          <w:szCs w:val="24"/>
        </w:rPr>
      </w:pPr>
      <w:r w:rsidRPr="003C48DE">
        <w:rPr>
          <w:rFonts w:cs="Arial"/>
          <w:b/>
          <w:bCs/>
          <w:sz w:val="24"/>
          <w:szCs w:val="24"/>
        </w:rPr>
        <w:t>UNIDADE</w:t>
      </w:r>
      <w:r>
        <w:rPr>
          <w:rFonts w:cs="Arial"/>
          <w:bCs/>
          <w:sz w:val="24"/>
          <w:szCs w:val="24"/>
        </w:rPr>
        <w:t xml:space="preserve">: </w:t>
      </w:r>
      <w:r w:rsidR="00F77911">
        <w:rPr>
          <w:rFonts w:cs="Arial"/>
          <w:bCs/>
          <w:sz w:val="24"/>
          <w:szCs w:val="24"/>
        </w:rPr>
        <w:t>PEÇA</w:t>
      </w:r>
    </w:p>
    <w:p w:rsidR="00D257DC" w:rsidRDefault="00D257DC" w:rsidP="00720B06">
      <w:pPr>
        <w:spacing w:line="360" w:lineRule="auto"/>
        <w:rPr>
          <w:rFonts w:cs="Arial"/>
          <w:b/>
          <w:bCs/>
          <w:sz w:val="24"/>
          <w:szCs w:val="24"/>
        </w:rPr>
      </w:pPr>
      <w:r w:rsidRPr="003C48DE">
        <w:rPr>
          <w:rFonts w:cs="Arial"/>
          <w:b/>
          <w:bCs/>
          <w:sz w:val="24"/>
          <w:szCs w:val="24"/>
        </w:rPr>
        <w:t>QUANTIDADE</w:t>
      </w:r>
      <w:r w:rsidR="00613010">
        <w:rPr>
          <w:rFonts w:cs="Arial"/>
          <w:b/>
          <w:bCs/>
          <w:sz w:val="24"/>
          <w:szCs w:val="24"/>
        </w:rPr>
        <w:t xml:space="preserve">: </w:t>
      </w:r>
      <w:r w:rsidR="00F77911">
        <w:rPr>
          <w:rFonts w:cs="Arial"/>
          <w:b/>
          <w:bCs/>
          <w:sz w:val="24"/>
          <w:szCs w:val="24"/>
        </w:rPr>
        <w:t>2.000</w:t>
      </w:r>
    </w:p>
    <w:p w:rsidR="00F77911" w:rsidRDefault="00F77911" w:rsidP="00720B06">
      <w:pPr>
        <w:spacing w:line="360" w:lineRule="auto"/>
        <w:rPr>
          <w:rFonts w:cs="Arial"/>
          <w:b/>
          <w:bCs/>
          <w:sz w:val="24"/>
          <w:szCs w:val="24"/>
        </w:rPr>
      </w:pPr>
    </w:p>
    <w:p w:rsidR="00F77911" w:rsidRDefault="00F77911" w:rsidP="00720B06">
      <w:pPr>
        <w:spacing w:line="360" w:lineRule="auto"/>
        <w:rPr>
          <w:rFonts w:cs="Arial"/>
          <w:bCs/>
          <w:sz w:val="24"/>
          <w:szCs w:val="24"/>
        </w:rPr>
      </w:pPr>
      <w:r w:rsidRPr="003C48DE">
        <w:rPr>
          <w:rFonts w:cs="Arial"/>
          <w:b/>
          <w:bCs/>
          <w:sz w:val="24"/>
          <w:szCs w:val="24"/>
        </w:rPr>
        <w:t>ITEM 00</w:t>
      </w:r>
      <w:r>
        <w:rPr>
          <w:rFonts w:cs="Arial"/>
          <w:b/>
          <w:bCs/>
          <w:sz w:val="24"/>
          <w:szCs w:val="24"/>
        </w:rPr>
        <w:t>2</w:t>
      </w:r>
      <w:r>
        <w:rPr>
          <w:rFonts w:cs="Arial"/>
          <w:bCs/>
          <w:sz w:val="24"/>
          <w:szCs w:val="24"/>
        </w:rPr>
        <w:t>: ARRUELA DE VEDAÇÃO DA JUNÇÃO DO HIDRÔMETRO DE 3/4” (BORRACHA)</w:t>
      </w:r>
    </w:p>
    <w:p w:rsidR="00F77911" w:rsidRPr="00F77911" w:rsidRDefault="00F77911" w:rsidP="00720B06">
      <w:pPr>
        <w:spacing w:line="360" w:lineRule="auto"/>
        <w:rPr>
          <w:rFonts w:cs="Arial"/>
          <w:bCs/>
          <w:sz w:val="24"/>
          <w:szCs w:val="24"/>
        </w:rPr>
      </w:pPr>
      <w:r w:rsidRPr="003C48DE">
        <w:rPr>
          <w:rFonts w:cs="Arial"/>
          <w:b/>
          <w:bCs/>
          <w:sz w:val="24"/>
          <w:szCs w:val="24"/>
        </w:rPr>
        <w:t>ESPECIFICAÇÃO</w:t>
      </w:r>
      <w:r>
        <w:rPr>
          <w:rFonts w:cs="Arial"/>
          <w:bCs/>
          <w:sz w:val="24"/>
          <w:szCs w:val="24"/>
        </w:rPr>
        <w:t xml:space="preserve">: </w:t>
      </w:r>
      <w:r w:rsidRPr="00F77911">
        <w:rPr>
          <w:rFonts w:cs="Arial"/>
          <w:bCs/>
          <w:sz w:val="24"/>
          <w:szCs w:val="24"/>
        </w:rPr>
        <w:t>GUARNICAO DE BORRACHA (PRETA)</w:t>
      </w:r>
      <w:r>
        <w:rPr>
          <w:rFonts w:cs="Arial"/>
          <w:bCs/>
          <w:sz w:val="24"/>
          <w:szCs w:val="24"/>
        </w:rPr>
        <w:t>, PARA VEDACAO DE PORCAS DE TUB</w:t>
      </w:r>
      <w:r w:rsidRPr="00F77911">
        <w:rPr>
          <w:rFonts w:cs="Arial"/>
          <w:bCs/>
          <w:sz w:val="24"/>
          <w:szCs w:val="24"/>
        </w:rPr>
        <w:t>ETES DE HIDROMETROS, FABRIC</w:t>
      </w:r>
      <w:r>
        <w:rPr>
          <w:rFonts w:cs="Arial"/>
          <w:bCs/>
          <w:sz w:val="24"/>
          <w:szCs w:val="24"/>
        </w:rPr>
        <w:t xml:space="preserve">ADA DE ACORDO COM OS REQUISITOS </w:t>
      </w:r>
      <w:r w:rsidRPr="00F77911">
        <w:rPr>
          <w:rFonts w:cs="Arial"/>
          <w:bCs/>
          <w:sz w:val="24"/>
          <w:szCs w:val="24"/>
        </w:rPr>
        <w:t>DA NBR 8193 E NBR 8194C/SEGUINTES DIMENSOES</w:t>
      </w:r>
      <w:r>
        <w:rPr>
          <w:rFonts w:cs="Arial"/>
          <w:bCs/>
          <w:sz w:val="24"/>
          <w:szCs w:val="24"/>
        </w:rPr>
        <w:t xml:space="preserve"> (23,0</w:t>
      </w:r>
      <w:proofErr w:type="gramStart"/>
      <w:r>
        <w:rPr>
          <w:rFonts w:cs="Arial"/>
          <w:bCs/>
          <w:sz w:val="24"/>
          <w:szCs w:val="24"/>
        </w:rPr>
        <w:t>X29,</w:t>
      </w:r>
      <w:proofErr w:type="gramEnd"/>
      <w:r>
        <w:rPr>
          <w:rFonts w:cs="Arial"/>
          <w:bCs/>
          <w:sz w:val="24"/>
          <w:szCs w:val="24"/>
        </w:rPr>
        <w:t>6X3,0 M</w:t>
      </w:r>
      <w:r w:rsidRPr="00F77911">
        <w:rPr>
          <w:rFonts w:cs="Arial"/>
          <w:bCs/>
          <w:sz w:val="24"/>
          <w:szCs w:val="24"/>
        </w:rPr>
        <w:t>M) (DI X DE X ESP.)</w:t>
      </w:r>
    </w:p>
    <w:p w:rsidR="00F77911" w:rsidRPr="002054B9" w:rsidRDefault="00F77911" w:rsidP="00720B06">
      <w:pPr>
        <w:spacing w:line="360" w:lineRule="auto"/>
        <w:rPr>
          <w:rFonts w:cs="Arial"/>
          <w:bCs/>
          <w:sz w:val="24"/>
          <w:szCs w:val="24"/>
        </w:rPr>
      </w:pPr>
      <w:r w:rsidRPr="00F77911">
        <w:rPr>
          <w:rFonts w:cs="Arial"/>
          <w:bCs/>
          <w:sz w:val="24"/>
          <w:szCs w:val="24"/>
        </w:rPr>
        <w:t>DEVERÃO SER FORNECIDOS EM EMBALAGEM COM 100 PEÇAS</w:t>
      </w:r>
    </w:p>
    <w:p w:rsidR="00F77911" w:rsidRDefault="00F77911" w:rsidP="00720B06">
      <w:pPr>
        <w:spacing w:line="360" w:lineRule="auto"/>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720B06">
      <w:pPr>
        <w:spacing w:line="360" w:lineRule="auto"/>
        <w:rPr>
          <w:rFonts w:cs="Arial"/>
          <w:b/>
          <w:bCs/>
          <w:sz w:val="24"/>
          <w:szCs w:val="24"/>
        </w:rPr>
      </w:pPr>
      <w:r w:rsidRPr="003C48DE">
        <w:rPr>
          <w:rFonts w:cs="Arial"/>
          <w:b/>
          <w:bCs/>
          <w:sz w:val="24"/>
          <w:szCs w:val="24"/>
        </w:rPr>
        <w:t>QUANTIDADE</w:t>
      </w:r>
      <w:r>
        <w:rPr>
          <w:rFonts w:cs="Arial"/>
          <w:b/>
          <w:bCs/>
          <w:sz w:val="24"/>
          <w:szCs w:val="24"/>
        </w:rPr>
        <w:t>: 2.000</w:t>
      </w:r>
    </w:p>
    <w:p w:rsidR="00F77911" w:rsidRDefault="00F77911" w:rsidP="00720B06">
      <w:pPr>
        <w:spacing w:line="360" w:lineRule="auto"/>
        <w:rPr>
          <w:rFonts w:cs="Arial"/>
          <w:b/>
          <w:bCs/>
          <w:sz w:val="24"/>
          <w:szCs w:val="24"/>
        </w:rPr>
      </w:pPr>
    </w:p>
    <w:p w:rsidR="00F77911" w:rsidRDefault="00F77911" w:rsidP="00720B06">
      <w:pPr>
        <w:spacing w:line="360" w:lineRule="auto"/>
        <w:rPr>
          <w:rFonts w:cs="Arial"/>
          <w:bCs/>
          <w:sz w:val="24"/>
          <w:szCs w:val="24"/>
        </w:rPr>
      </w:pPr>
      <w:r w:rsidRPr="003C48DE">
        <w:rPr>
          <w:rFonts w:cs="Arial"/>
          <w:b/>
          <w:bCs/>
          <w:sz w:val="24"/>
          <w:szCs w:val="24"/>
        </w:rPr>
        <w:t>ITEM 00</w:t>
      </w:r>
      <w:r>
        <w:rPr>
          <w:rFonts w:cs="Arial"/>
          <w:b/>
          <w:bCs/>
          <w:sz w:val="24"/>
          <w:szCs w:val="24"/>
        </w:rPr>
        <w:t>3</w:t>
      </w:r>
      <w:r>
        <w:rPr>
          <w:rFonts w:cs="Arial"/>
          <w:bCs/>
          <w:sz w:val="24"/>
          <w:szCs w:val="24"/>
        </w:rPr>
        <w:t>: PORCA P/ CARCAÇA DE 1”</w:t>
      </w:r>
    </w:p>
    <w:p w:rsidR="00F77911" w:rsidRPr="002054B9" w:rsidRDefault="00F77911" w:rsidP="00720B06">
      <w:pPr>
        <w:spacing w:line="360" w:lineRule="auto"/>
        <w:rPr>
          <w:rFonts w:cs="Arial"/>
          <w:bCs/>
          <w:sz w:val="24"/>
          <w:szCs w:val="24"/>
        </w:rPr>
      </w:pPr>
      <w:r w:rsidRPr="003C48DE">
        <w:rPr>
          <w:rFonts w:cs="Arial"/>
          <w:b/>
          <w:bCs/>
          <w:sz w:val="24"/>
          <w:szCs w:val="24"/>
        </w:rPr>
        <w:t>ESPECIFICAÇÃO</w:t>
      </w:r>
      <w:r>
        <w:rPr>
          <w:rFonts w:cs="Arial"/>
          <w:bCs/>
          <w:sz w:val="24"/>
          <w:szCs w:val="24"/>
        </w:rPr>
        <w:t xml:space="preserve">: </w:t>
      </w:r>
      <w:r w:rsidRPr="00F77911">
        <w:rPr>
          <w:rFonts w:cs="Arial"/>
          <w:bCs/>
          <w:sz w:val="24"/>
          <w:szCs w:val="24"/>
        </w:rPr>
        <w:t xml:space="preserve">PORCA DE LATAO, FABRICADA DE ACORDO C/NBR NM 212:2002 E NBR8 </w:t>
      </w:r>
      <w:proofErr w:type="gramStart"/>
      <w:r w:rsidRPr="00F77911">
        <w:rPr>
          <w:rFonts w:cs="Arial"/>
          <w:bCs/>
          <w:sz w:val="24"/>
          <w:szCs w:val="24"/>
        </w:rPr>
        <w:t>194,</w:t>
      </w:r>
      <w:proofErr w:type="gramEnd"/>
      <w:r w:rsidRPr="00F77911">
        <w:rPr>
          <w:rFonts w:cs="Arial"/>
          <w:bCs/>
          <w:sz w:val="24"/>
          <w:szCs w:val="24"/>
        </w:rPr>
        <w:t xml:space="preserve">C/ ROSCA DE ACORDO COM A </w:t>
      </w:r>
      <w:r>
        <w:rPr>
          <w:rFonts w:cs="Arial"/>
          <w:bCs/>
          <w:sz w:val="24"/>
          <w:szCs w:val="24"/>
        </w:rPr>
        <w:t>NBR 8133, PARA INSTALACAO DE HI</w:t>
      </w:r>
      <w:r w:rsidRPr="00F77911">
        <w:rPr>
          <w:rFonts w:cs="Arial"/>
          <w:bCs/>
          <w:sz w:val="24"/>
          <w:szCs w:val="24"/>
        </w:rPr>
        <w:t>DROMETROS COM TUBETES DE LATA</w:t>
      </w:r>
      <w:r>
        <w:rPr>
          <w:rFonts w:cs="Arial"/>
          <w:bCs/>
          <w:sz w:val="24"/>
          <w:szCs w:val="24"/>
        </w:rPr>
        <w:t>O, EM RAMAIS PREDIAIS DE AGUA P</w:t>
      </w:r>
      <w:r w:rsidRPr="00F77911">
        <w:rPr>
          <w:rFonts w:cs="Arial"/>
          <w:bCs/>
          <w:sz w:val="24"/>
          <w:szCs w:val="24"/>
        </w:rPr>
        <w:t>OTAVEL.NBRS ATUALIZADAS MINIMO DE 6 (SEIS) FILETES DE ROSCA PAREDE LATERAL COM ESPESSURA MINIMA DE 4 MM COM FORMATO SEXTAVADO EM TODA</w:t>
      </w:r>
      <w:r>
        <w:rPr>
          <w:rFonts w:cs="Arial"/>
          <w:bCs/>
          <w:sz w:val="24"/>
          <w:szCs w:val="24"/>
        </w:rPr>
        <w:t xml:space="preserve"> SUA EXTENSAO SEM ARREDONDAMENT</w:t>
      </w:r>
      <w:r w:rsidRPr="00F77911">
        <w:rPr>
          <w:rFonts w:cs="Arial"/>
          <w:bCs/>
          <w:sz w:val="24"/>
          <w:szCs w:val="24"/>
        </w:rPr>
        <w:t>O OU DIMINUICAO DAS DIMENSOES EM QUALQUER PARTE.</w:t>
      </w:r>
    </w:p>
    <w:p w:rsidR="00F77911" w:rsidRDefault="00F77911" w:rsidP="00720B06">
      <w:pPr>
        <w:spacing w:line="360" w:lineRule="auto"/>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720B06">
      <w:pPr>
        <w:spacing w:line="360" w:lineRule="auto"/>
        <w:rPr>
          <w:rFonts w:cs="Arial"/>
          <w:b/>
          <w:bCs/>
          <w:sz w:val="24"/>
          <w:szCs w:val="24"/>
        </w:rPr>
      </w:pPr>
      <w:r w:rsidRPr="003C48DE">
        <w:rPr>
          <w:rFonts w:cs="Arial"/>
          <w:b/>
          <w:bCs/>
          <w:sz w:val="24"/>
          <w:szCs w:val="24"/>
        </w:rPr>
        <w:t>QUANTIDADE</w:t>
      </w:r>
      <w:r>
        <w:rPr>
          <w:rFonts w:cs="Arial"/>
          <w:b/>
          <w:bCs/>
          <w:sz w:val="24"/>
          <w:szCs w:val="24"/>
        </w:rPr>
        <w:t>: 100</w:t>
      </w:r>
    </w:p>
    <w:p w:rsidR="00F77911" w:rsidRDefault="00F77911" w:rsidP="00720B06">
      <w:pPr>
        <w:spacing w:line="360" w:lineRule="auto"/>
        <w:rPr>
          <w:rFonts w:cs="Arial"/>
          <w:b/>
          <w:bCs/>
          <w:sz w:val="24"/>
          <w:szCs w:val="24"/>
        </w:rPr>
      </w:pPr>
    </w:p>
    <w:p w:rsidR="00F77911" w:rsidRDefault="00F77911" w:rsidP="00720B06">
      <w:pPr>
        <w:spacing w:line="360" w:lineRule="auto"/>
        <w:rPr>
          <w:rFonts w:cs="Arial"/>
          <w:bCs/>
          <w:sz w:val="24"/>
          <w:szCs w:val="24"/>
        </w:rPr>
      </w:pPr>
      <w:r w:rsidRPr="003C48DE">
        <w:rPr>
          <w:rFonts w:cs="Arial"/>
          <w:b/>
          <w:bCs/>
          <w:sz w:val="24"/>
          <w:szCs w:val="24"/>
        </w:rPr>
        <w:t>ITEM 00</w:t>
      </w:r>
      <w:r>
        <w:rPr>
          <w:rFonts w:cs="Arial"/>
          <w:b/>
          <w:bCs/>
          <w:sz w:val="24"/>
          <w:szCs w:val="24"/>
        </w:rPr>
        <w:t>4</w:t>
      </w:r>
      <w:r>
        <w:rPr>
          <w:rFonts w:cs="Arial"/>
          <w:bCs/>
          <w:sz w:val="24"/>
          <w:szCs w:val="24"/>
        </w:rPr>
        <w:t>: PORCA P/ CARCAÇA DE 3/4”</w:t>
      </w:r>
    </w:p>
    <w:p w:rsidR="00F77911" w:rsidRPr="002054B9" w:rsidRDefault="00F77911" w:rsidP="00720B06">
      <w:pPr>
        <w:spacing w:line="360" w:lineRule="auto"/>
        <w:rPr>
          <w:rFonts w:cs="Arial"/>
          <w:bCs/>
          <w:sz w:val="24"/>
          <w:szCs w:val="24"/>
        </w:rPr>
      </w:pPr>
      <w:r w:rsidRPr="003C48DE">
        <w:rPr>
          <w:rFonts w:cs="Arial"/>
          <w:b/>
          <w:bCs/>
          <w:sz w:val="24"/>
          <w:szCs w:val="24"/>
        </w:rPr>
        <w:t>ESPECIFICAÇÃO</w:t>
      </w:r>
      <w:r>
        <w:rPr>
          <w:rFonts w:cs="Arial"/>
          <w:bCs/>
          <w:sz w:val="24"/>
          <w:szCs w:val="24"/>
        </w:rPr>
        <w:t xml:space="preserve">: </w:t>
      </w:r>
      <w:r w:rsidRPr="00F77911">
        <w:rPr>
          <w:rFonts w:cs="Arial"/>
          <w:bCs/>
          <w:sz w:val="24"/>
          <w:szCs w:val="24"/>
        </w:rPr>
        <w:t xml:space="preserve">PORCA DE LATAO, FABRICADA DE ACORDO C/NBR NM 212:2002 E NBR8 </w:t>
      </w:r>
      <w:proofErr w:type="gramStart"/>
      <w:r w:rsidRPr="00F77911">
        <w:rPr>
          <w:rFonts w:cs="Arial"/>
          <w:bCs/>
          <w:sz w:val="24"/>
          <w:szCs w:val="24"/>
        </w:rPr>
        <w:t>194,</w:t>
      </w:r>
      <w:proofErr w:type="gramEnd"/>
      <w:r w:rsidRPr="00F77911">
        <w:rPr>
          <w:rFonts w:cs="Arial"/>
          <w:bCs/>
          <w:sz w:val="24"/>
          <w:szCs w:val="24"/>
        </w:rPr>
        <w:t xml:space="preserve">C/ ROSCA DE ACORDO COM A NBR 8133, PARA INSTALACAO DE HI DROMETROS COM TUBETES DE LATAO, EM RAMAIS PREDIAIS DE AGUA P OTAVEL.NBRS ATUALIZADAS MINIMO DE 6 (SEIS) FILETES DE ROSCA PAREDE LATERAL COM ESPESSURA MINIMA DE 4 MM COM FORMATO SEXTAVADO EM TODA SUA EXTENSAO SEM </w:t>
      </w:r>
      <w:r w:rsidRPr="00F77911">
        <w:rPr>
          <w:rFonts w:cs="Arial"/>
          <w:bCs/>
          <w:sz w:val="24"/>
          <w:szCs w:val="24"/>
        </w:rPr>
        <w:lastRenderedPageBreak/>
        <w:t>ARREDONDAMENT O OU DIMINUICAO DAS DIMENSOES EM QUALQUER PARTE.</w:t>
      </w:r>
    </w:p>
    <w:p w:rsidR="00F77911" w:rsidRDefault="00F77911" w:rsidP="00720B06">
      <w:pPr>
        <w:spacing w:line="360" w:lineRule="auto"/>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720B06">
      <w:pPr>
        <w:spacing w:line="360" w:lineRule="auto"/>
        <w:rPr>
          <w:rFonts w:cs="Arial"/>
          <w:b/>
          <w:bCs/>
          <w:sz w:val="24"/>
          <w:szCs w:val="24"/>
        </w:rPr>
      </w:pPr>
      <w:r w:rsidRPr="003C48DE">
        <w:rPr>
          <w:rFonts w:cs="Arial"/>
          <w:b/>
          <w:bCs/>
          <w:sz w:val="24"/>
          <w:szCs w:val="24"/>
        </w:rPr>
        <w:t>QUANTIDADE</w:t>
      </w:r>
      <w:r>
        <w:rPr>
          <w:rFonts w:cs="Arial"/>
          <w:b/>
          <w:bCs/>
          <w:sz w:val="24"/>
          <w:szCs w:val="24"/>
        </w:rPr>
        <w:t>: 1.200</w:t>
      </w:r>
    </w:p>
    <w:p w:rsidR="00F77911" w:rsidRDefault="00F77911" w:rsidP="00720B06">
      <w:pPr>
        <w:spacing w:line="360" w:lineRule="auto"/>
        <w:rPr>
          <w:rFonts w:cs="Arial"/>
          <w:b/>
          <w:bCs/>
          <w:sz w:val="24"/>
          <w:szCs w:val="24"/>
        </w:rPr>
      </w:pPr>
    </w:p>
    <w:p w:rsidR="00F77911" w:rsidRDefault="00F77911" w:rsidP="00720B06">
      <w:pPr>
        <w:spacing w:line="360" w:lineRule="auto"/>
        <w:rPr>
          <w:rFonts w:cs="Arial"/>
          <w:bCs/>
          <w:sz w:val="24"/>
          <w:szCs w:val="24"/>
        </w:rPr>
      </w:pPr>
      <w:r w:rsidRPr="003C48DE">
        <w:rPr>
          <w:rFonts w:cs="Arial"/>
          <w:b/>
          <w:bCs/>
          <w:sz w:val="24"/>
          <w:szCs w:val="24"/>
        </w:rPr>
        <w:t>ITEM 00</w:t>
      </w:r>
      <w:r>
        <w:rPr>
          <w:rFonts w:cs="Arial"/>
          <w:b/>
          <w:bCs/>
          <w:sz w:val="24"/>
          <w:szCs w:val="24"/>
        </w:rPr>
        <w:t>5</w:t>
      </w:r>
      <w:r>
        <w:rPr>
          <w:rFonts w:cs="Arial"/>
          <w:bCs/>
          <w:sz w:val="24"/>
          <w:szCs w:val="24"/>
        </w:rPr>
        <w:t>: TUBETE DE 1”</w:t>
      </w:r>
    </w:p>
    <w:p w:rsidR="00F77911" w:rsidRDefault="00F77911" w:rsidP="00720B06">
      <w:pPr>
        <w:spacing w:line="360" w:lineRule="auto"/>
        <w:rPr>
          <w:rFonts w:cs="Arial"/>
          <w:bCs/>
          <w:sz w:val="24"/>
          <w:szCs w:val="24"/>
        </w:rPr>
      </w:pPr>
      <w:r w:rsidRPr="003C48DE">
        <w:rPr>
          <w:rFonts w:cs="Arial"/>
          <w:b/>
          <w:bCs/>
          <w:sz w:val="24"/>
          <w:szCs w:val="24"/>
        </w:rPr>
        <w:t>ESPECIFICAÇÃO</w:t>
      </w:r>
      <w:r>
        <w:rPr>
          <w:rFonts w:cs="Arial"/>
          <w:bCs/>
          <w:sz w:val="24"/>
          <w:szCs w:val="24"/>
        </w:rPr>
        <w:t xml:space="preserve">: </w:t>
      </w:r>
      <w:r w:rsidRPr="00F77911">
        <w:rPr>
          <w:rFonts w:cs="Arial"/>
          <w:bCs/>
          <w:sz w:val="24"/>
          <w:szCs w:val="24"/>
        </w:rPr>
        <w:t xml:space="preserve">TUBETE DE LIGA DE COBRE (LATAO), COM ROSCA DE ACORDO COM A N BR NM ISO 7-1, FABRICADO DE ACORDO COM A NBR 8194 E NBR </w:t>
      </w:r>
      <w:proofErr w:type="gramStart"/>
      <w:r w:rsidRPr="00F77911">
        <w:rPr>
          <w:rFonts w:cs="Arial"/>
          <w:bCs/>
          <w:sz w:val="24"/>
          <w:szCs w:val="24"/>
        </w:rPr>
        <w:t>8195 ,</w:t>
      </w:r>
      <w:proofErr w:type="gramEnd"/>
      <w:r w:rsidRPr="00F77911">
        <w:rPr>
          <w:rFonts w:cs="Arial"/>
          <w:bCs/>
          <w:sz w:val="24"/>
          <w:szCs w:val="24"/>
        </w:rPr>
        <w:t xml:space="preserve"> PARA INSTALACAO DE HIDROMETROS EM RAMAIS PREDIAIS. COMPR= 6 CM DIAMETRO INTERNO COM MEDIDA MINIMA DE 25 MM PAREDE DO TUBETE COM ESPESSURA MINIMA DE 4 MM FORMATO CIRCULAR OU OITAVADO SEM ARREDONDAMENTO. NBRS ATUALIZADAS</w:t>
      </w:r>
    </w:p>
    <w:p w:rsidR="00F77911" w:rsidRDefault="00F77911" w:rsidP="00720B06">
      <w:pPr>
        <w:spacing w:line="360" w:lineRule="auto"/>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720B06">
      <w:pPr>
        <w:spacing w:line="360" w:lineRule="auto"/>
        <w:rPr>
          <w:rFonts w:cs="Arial"/>
          <w:b/>
          <w:bCs/>
          <w:sz w:val="24"/>
          <w:szCs w:val="24"/>
        </w:rPr>
      </w:pPr>
      <w:r w:rsidRPr="003C48DE">
        <w:rPr>
          <w:rFonts w:cs="Arial"/>
          <w:b/>
          <w:bCs/>
          <w:sz w:val="24"/>
          <w:szCs w:val="24"/>
        </w:rPr>
        <w:t>QUANTIDADE</w:t>
      </w:r>
      <w:r>
        <w:rPr>
          <w:rFonts w:cs="Arial"/>
          <w:b/>
          <w:bCs/>
          <w:sz w:val="24"/>
          <w:szCs w:val="24"/>
        </w:rPr>
        <w:t>: 100</w:t>
      </w:r>
    </w:p>
    <w:p w:rsidR="00471057" w:rsidRDefault="00471057" w:rsidP="00720B06">
      <w:pPr>
        <w:spacing w:line="360" w:lineRule="auto"/>
        <w:rPr>
          <w:rFonts w:cs="Arial"/>
          <w:b/>
          <w:bCs/>
          <w:sz w:val="24"/>
          <w:szCs w:val="24"/>
        </w:rPr>
      </w:pPr>
    </w:p>
    <w:p w:rsidR="00471057" w:rsidRDefault="00471057" w:rsidP="00720B06">
      <w:pPr>
        <w:spacing w:line="360" w:lineRule="auto"/>
        <w:rPr>
          <w:rFonts w:cs="Arial"/>
          <w:bCs/>
          <w:sz w:val="24"/>
          <w:szCs w:val="24"/>
        </w:rPr>
      </w:pPr>
      <w:r w:rsidRPr="003C48DE">
        <w:rPr>
          <w:rFonts w:cs="Arial"/>
          <w:b/>
          <w:bCs/>
          <w:sz w:val="24"/>
          <w:szCs w:val="24"/>
        </w:rPr>
        <w:t>ITEM 00</w:t>
      </w:r>
      <w:r>
        <w:rPr>
          <w:rFonts w:cs="Arial"/>
          <w:b/>
          <w:bCs/>
          <w:sz w:val="24"/>
          <w:szCs w:val="24"/>
        </w:rPr>
        <w:t>6</w:t>
      </w:r>
      <w:r>
        <w:rPr>
          <w:rFonts w:cs="Arial"/>
          <w:bCs/>
          <w:sz w:val="24"/>
          <w:szCs w:val="24"/>
        </w:rPr>
        <w:t>: TUBETE DE 3/4” (CURTO)</w:t>
      </w:r>
    </w:p>
    <w:p w:rsidR="00471057" w:rsidRDefault="00471057" w:rsidP="00720B06">
      <w:pPr>
        <w:spacing w:line="360" w:lineRule="auto"/>
        <w:rPr>
          <w:rFonts w:cs="Arial"/>
          <w:bCs/>
          <w:sz w:val="24"/>
          <w:szCs w:val="24"/>
        </w:rPr>
      </w:pPr>
      <w:r w:rsidRPr="003C48DE">
        <w:rPr>
          <w:rFonts w:cs="Arial"/>
          <w:b/>
          <w:bCs/>
          <w:sz w:val="24"/>
          <w:szCs w:val="24"/>
        </w:rPr>
        <w:t>ESPECIFICAÇÃO</w:t>
      </w:r>
      <w:r>
        <w:rPr>
          <w:rFonts w:cs="Arial"/>
          <w:bCs/>
          <w:sz w:val="24"/>
          <w:szCs w:val="24"/>
        </w:rPr>
        <w:t xml:space="preserve">: </w:t>
      </w:r>
      <w:r w:rsidRPr="00471057">
        <w:rPr>
          <w:rFonts w:cs="Arial"/>
          <w:bCs/>
          <w:sz w:val="24"/>
          <w:szCs w:val="24"/>
        </w:rPr>
        <w:t xml:space="preserve">TUBETE DE LIGA DE COBRE (LATAO), COM ROSCA DE ACORDO COM A N BR NM ISO 7-1, FABRICADO DE ACORDO COM A NBR 8194 E NBR </w:t>
      </w:r>
      <w:proofErr w:type="gramStart"/>
      <w:r w:rsidRPr="00471057">
        <w:rPr>
          <w:rFonts w:cs="Arial"/>
          <w:bCs/>
          <w:sz w:val="24"/>
          <w:szCs w:val="24"/>
        </w:rPr>
        <w:t>8195 ,</w:t>
      </w:r>
      <w:proofErr w:type="gramEnd"/>
      <w:r w:rsidRPr="00471057">
        <w:rPr>
          <w:rFonts w:cs="Arial"/>
          <w:bCs/>
          <w:sz w:val="24"/>
          <w:szCs w:val="24"/>
        </w:rPr>
        <w:t xml:space="preserve"> PARA INSTALACAO DE HIDROMETROS EM RAMAIS PREDIAIS. COMPR= 5 CM DIAMETRO INTERNO COM MEDIDA MINIMA DE 19 MM PAREDE DO TUBETE COM ESPESSURA MINIMA DE 4 MM FORMATO CIRCULAR OU OITAVADO SEM ARREDONDAMENTO. NBRS ATUALIZADAS</w:t>
      </w:r>
    </w:p>
    <w:p w:rsidR="00471057" w:rsidRDefault="00471057" w:rsidP="00720B06">
      <w:pPr>
        <w:spacing w:line="360" w:lineRule="auto"/>
        <w:rPr>
          <w:rFonts w:cs="Arial"/>
          <w:bCs/>
          <w:sz w:val="24"/>
          <w:szCs w:val="24"/>
        </w:rPr>
      </w:pPr>
      <w:r w:rsidRPr="003C48DE">
        <w:rPr>
          <w:rFonts w:cs="Arial"/>
          <w:b/>
          <w:bCs/>
          <w:sz w:val="24"/>
          <w:szCs w:val="24"/>
        </w:rPr>
        <w:t>UNIDADE</w:t>
      </w:r>
      <w:r>
        <w:rPr>
          <w:rFonts w:cs="Arial"/>
          <w:bCs/>
          <w:sz w:val="24"/>
          <w:szCs w:val="24"/>
        </w:rPr>
        <w:t>: PEÇA</w:t>
      </w:r>
    </w:p>
    <w:p w:rsidR="00F77911" w:rsidRDefault="00471057" w:rsidP="00720B06">
      <w:pPr>
        <w:spacing w:line="360" w:lineRule="auto"/>
        <w:rPr>
          <w:rFonts w:cs="Arial"/>
          <w:b/>
          <w:bCs/>
          <w:sz w:val="24"/>
          <w:szCs w:val="24"/>
        </w:rPr>
      </w:pPr>
      <w:r w:rsidRPr="003C48DE">
        <w:rPr>
          <w:rFonts w:cs="Arial"/>
          <w:b/>
          <w:bCs/>
          <w:sz w:val="24"/>
          <w:szCs w:val="24"/>
        </w:rPr>
        <w:t>QUANTIDADE</w:t>
      </w:r>
      <w:r>
        <w:rPr>
          <w:rFonts w:cs="Arial"/>
          <w:b/>
          <w:bCs/>
          <w:sz w:val="24"/>
          <w:szCs w:val="24"/>
        </w:rPr>
        <w:t>: 100</w:t>
      </w:r>
    </w:p>
    <w:p w:rsidR="0065229B" w:rsidRDefault="0065229B" w:rsidP="00720B06">
      <w:pPr>
        <w:spacing w:line="360" w:lineRule="auto"/>
        <w:rPr>
          <w:rFonts w:cs="Arial"/>
          <w:b/>
          <w:bCs/>
          <w:color w:val="FF0000"/>
          <w:sz w:val="24"/>
          <w:szCs w:val="24"/>
        </w:rPr>
      </w:pPr>
    </w:p>
    <w:p w:rsidR="009929C4" w:rsidRDefault="009929C4" w:rsidP="00720B06">
      <w:pPr>
        <w:spacing w:line="360" w:lineRule="auto"/>
        <w:rPr>
          <w:rFonts w:cs="Arial"/>
          <w:bCs/>
          <w:color w:val="FF0000"/>
          <w:sz w:val="24"/>
          <w:szCs w:val="24"/>
        </w:rPr>
      </w:pPr>
      <w:r>
        <w:rPr>
          <w:rFonts w:cs="Arial"/>
          <w:b/>
          <w:bCs/>
          <w:color w:val="FF0000"/>
          <w:sz w:val="24"/>
          <w:szCs w:val="24"/>
        </w:rPr>
        <w:t>Grupo 1 (</w:t>
      </w:r>
      <w:proofErr w:type="gramStart"/>
      <w:r>
        <w:rPr>
          <w:rFonts w:cs="Arial"/>
          <w:b/>
          <w:bCs/>
          <w:color w:val="FF0000"/>
          <w:sz w:val="24"/>
          <w:szCs w:val="24"/>
        </w:rPr>
        <w:t xml:space="preserve">itens 3 e </w:t>
      </w:r>
      <w:r w:rsidR="009F17C6" w:rsidRPr="00720B06">
        <w:rPr>
          <w:rFonts w:cs="Arial"/>
          <w:b/>
          <w:bCs/>
          <w:color w:val="FF0000"/>
          <w:sz w:val="24"/>
          <w:szCs w:val="24"/>
        </w:rPr>
        <w:t xml:space="preserve">5 </w:t>
      </w:r>
      <w:r w:rsidR="009F17C6" w:rsidRPr="00720B06">
        <w:rPr>
          <w:rFonts w:cs="Arial"/>
          <w:bCs/>
          <w:color w:val="FF0000"/>
          <w:sz w:val="24"/>
          <w:szCs w:val="24"/>
        </w:rPr>
        <w:t>- porcas para carcaças e tubetes de 1”</w:t>
      </w:r>
      <w:proofErr w:type="gramEnd"/>
      <w:r>
        <w:rPr>
          <w:rFonts w:cs="Arial"/>
          <w:bCs/>
          <w:color w:val="FF0000"/>
          <w:sz w:val="24"/>
          <w:szCs w:val="24"/>
        </w:rPr>
        <w:t>);</w:t>
      </w:r>
      <w:r w:rsidR="009F17C6" w:rsidRPr="00720B06">
        <w:rPr>
          <w:rFonts w:cs="Arial"/>
          <w:bCs/>
          <w:color w:val="FF0000"/>
          <w:sz w:val="24"/>
          <w:szCs w:val="24"/>
        </w:rPr>
        <w:t xml:space="preserve"> e </w:t>
      </w:r>
    </w:p>
    <w:p w:rsidR="009929C4" w:rsidRDefault="009929C4" w:rsidP="009929C4">
      <w:pPr>
        <w:spacing w:line="360" w:lineRule="auto"/>
        <w:rPr>
          <w:rFonts w:cs="Arial"/>
          <w:bCs/>
          <w:color w:val="FF0000"/>
          <w:sz w:val="24"/>
          <w:szCs w:val="24"/>
        </w:rPr>
      </w:pPr>
      <w:r w:rsidRPr="009929C4">
        <w:rPr>
          <w:rFonts w:cs="Arial"/>
          <w:b/>
          <w:bCs/>
          <w:color w:val="FF0000"/>
          <w:sz w:val="24"/>
          <w:szCs w:val="24"/>
        </w:rPr>
        <w:t>Grupo 2 (itens 4 e 6</w:t>
      </w:r>
      <w:r>
        <w:rPr>
          <w:rFonts w:cs="Arial"/>
          <w:bCs/>
          <w:color w:val="FF0000"/>
          <w:sz w:val="24"/>
          <w:szCs w:val="24"/>
        </w:rPr>
        <w:t xml:space="preserve"> - </w:t>
      </w:r>
      <w:r w:rsidRPr="00720B06">
        <w:rPr>
          <w:rFonts w:cs="Arial"/>
          <w:bCs/>
          <w:color w:val="FF0000"/>
          <w:sz w:val="24"/>
          <w:szCs w:val="24"/>
        </w:rPr>
        <w:t>porcas para carcaças e tubetes de</w:t>
      </w:r>
      <w:proofErr w:type="gramStart"/>
      <w:r w:rsidRPr="00720B06">
        <w:rPr>
          <w:rFonts w:cs="Arial"/>
          <w:bCs/>
          <w:color w:val="FF0000"/>
          <w:sz w:val="24"/>
          <w:szCs w:val="24"/>
        </w:rPr>
        <w:t xml:space="preserve">  </w:t>
      </w:r>
      <w:proofErr w:type="gramEnd"/>
      <w:r w:rsidRPr="00720B06">
        <w:rPr>
          <w:rFonts w:cs="Arial"/>
          <w:bCs/>
          <w:color w:val="FF0000"/>
          <w:sz w:val="24"/>
          <w:szCs w:val="24"/>
        </w:rPr>
        <w:t>¾”</w:t>
      </w:r>
      <w:r>
        <w:rPr>
          <w:rFonts w:cs="Arial"/>
          <w:bCs/>
          <w:color w:val="FF0000"/>
          <w:sz w:val="24"/>
          <w:szCs w:val="24"/>
        </w:rPr>
        <w:t xml:space="preserve">) - </w:t>
      </w:r>
      <w:r w:rsidRPr="00720B06">
        <w:rPr>
          <w:rFonts w:cs="Arial"/>
          <w:bCs/>
          <w:color w:val="FF0000"/>
          <w:sz w:val="24"/>
          <w:szCs w:val="24"/>
        </w:rPr>
        <w:t xml:space="preserve"> </w:t>
      </w:r>
    </w:p>
    <w:p w:rsidR="009F17C6" w:rsidRPr="00720B06" w:rsidRDefault="00BE65D1" w:rsidP="00720B06">
      <w:pPr>
        <w:spacing w:line="360" w:lineRule="auto"/>
        <w:rPr>
          <w:rFonts w:cs="Arial"/>
          <w:bCs/>
          <w:color w:val="FF0000"/>
          <w:sz w:val="24"/>
          <w:szCs w:val="24"/>
        </w:rPr>
      </w:pPr>
      <w:r>
        <w:rPr>
          <w:rFonts w:cs="Arial"/>
          <w:bCs/>
          <w:color w:val="FF0000"/>
          <w:sz w:val="24"/>
          <w:szCs w:val="24"/>
        </w:rPr>
        <w:t>O</w:t>
      </w:r>
      <w:r w:rsidR="004E2EA7">
        <w:rPr>
          <w:rFonts w:cs="Arial"/>
          <w:bCs/>
          <w:color w:val="FF0000"/>
          <w:sz w:val="24"/>
          <w:szCs w:val="24"/>
        </w:rPr>
        <w:t>s</w:t>
      </w:r>
      <w:r>
        <w:rPr>
          <w:rFonts w:cs="Arial"/>
          <w:bCs/>
          <w:color w:val="FF0000"/>
          <w:sz w:val="24"/>
          <w:szCs w:val="24"/>
        </w:rPr>
        <w:t xml:space="preserve"> itens de cada grupo </w:t>
      </w:r>
      <w:r w:rsidR="009F17C6" w:rsidRPr="00720B06">
        <w:rPr>
          <w:rFonts w:cs="Arial"/>
          <w:bCs/>
          <w:color w:val="FF0000"/>
          <w:sz w:val="24"/>
          <w:szCs w:val="24"/>
        </w:rPr>
        <w:t>deverão ser compatíveis entre si, sendo obrigatório que o fornecedor dos itens seja o mesmo. A DESCLASSIFICAÇÃO DE UM ITEM DO GRUPO IMPLICARÁ NA DESCLASSIFICAÇÃO DA PROPOSTA PARA TODO O GRUPO, OU SEJA, A PROPOSTA SOMENTE SERÁ ACEITA SE ATENDER AOS REQUISITOS PARA TODOS OS ITENS DO GRUPO.</w:t>
      </w:r>
    </w:p>
    <w:p w:rsidR="009F17C6" w:rsidRPr="00720B06" w:rsidRDefault="009F17C6" w:rsidP="00720B06">
      <w:pPr>
        <w:spacing w:line="360" w:lineRule="auto"/>
        <w:rPr>
          <w:rFonts w:cs="Arial"/>
          <w:bCs/>
          <w:color w:val="FF0000"/>
          <w:sz w:val="24"/>
          <w:szCs w:val="24"/>
        </w:rPr>
      </w:pPr>
      <w:r w:rsidRPr="00720B06">
        <w:rPr>
          <w:rFonts w:cs="Arial"/>
          <w:bCs/>
          <w:color w:val="FF0000"/>
          <w:sz w:val="24"/>
          <w:szCs w:val="24"/>
        </w:rPr>
        <w:lastRenderedPageBreak/>
        <w:t>É necessário o mesmo fabricante para porcas e tubetes</w:t>
      </w:r>
      <w:r w:rsidR="009929C4">
        <w:rPr>
          <w:rFonts w:cs="Arial"/>
          <w:bCs/>
          <w:color w:val="FF0000"/>
          <w:sz w:val="24"/>
          <w:szCs w:val="24"/>
        </w:rPr>
        <w:t xml:space="preserve"> de cada grupo</w:t>
      </w:r>
      <w:r w:rsidRPr="00720B06">
        <w:rPr>
          <w:rFonts w:cs="Arial"/>
          <w:bCs/>
          <w:color w:val="FF0000"/>
          <w:sz w:val="24"/>
          <w:szCs w:val="24"/>
        </w:rPr>
        <w:t xml:space="preserve">, pois a norma prevê uma diferença de medidas, tanto na porca, quanto no tubete, o que inviabiliza a compra </w:t>
      </w:r>
      <w:r w:rsidR="004E2EA7">
        <w:rPr>
          <w:rFonts w:cs="Arial"/>
          <w:bCs/>
          <w:color w:val="FF0000"/>
          <w:sz w:val="24"/>
          <w:szCs w:val="24"/>
        </w:rPr>
        <w:t>de</w:t>
      </w:r>
      <w:r w:rsidRPr="00720B06">
        <w:rPr>
          <w:rFonts w:cs="Arial"/>
          <w:bCs/>
          <w:color w:val="FF0000"/>
          <w:sz w:val="24"/>
          <w:szCs w:val="24"/>
        </w:rPr>
        <w:t xml:space="preserve"> fornecedores diferentes.</w:t>
      </w:r>
      <w:bookmarkStart w:id="0" w:name="_GoBack"/>
      <w:bookmarkEnd w:id="0"/>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5B1B4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Os documentos referentes a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p w:rsidR="00471057" w:rsidRDefault="00471057" w:rsidP="000B7485">
      <w:pPr>
        <w:suppressAutoHyphens w:val="0"/>
        <w:autoSpaceDE w:val="0"/>
        <w:autoSpaceDN w:val="0"/>
        <w:adjustRightInd w:val="0"/>
        <w:spacing w:before="120" w:line="360" w:lineRule="auto"/>
        <w:ind w:firstLine="567"/>
        <w:rPr>
          <w:sz w:val="24"/>
          <w:szCs w:val="24"/>
        </w:rPr>
      </w:pPr>
    </w:p>
    <w:tbl>
      <w:tblPr>
        <w:tblW w:w="9137" w:type="dxa"/>
        <w:tblCellMar>
          <w:left w:w="70" w:type="dxa"/>
          <w:right w:w="70" w:type="dxa"/>
        </w:tblCellMar>
        <w:tblLook w:val="04A0"/>
      </w:tblPr>
      <w:tblGrid>
        <w:gridCol w:w="618"/>
        <w:gridCol w:w="1369"/>
        <w:gridCol w:w="3860"/>
        <w:gridCol w:w="795"/>
        <w:gridCol w:w="1344"/>
        <w:gridCol w:w="1151"/>
      </w:tblGrid>
      <w:tr w:rsidR="00471057" w:rsidRPr="00471057" w:rsidTr="004E2EA7">
        <w:trPr>
          <w:trHeight w:val="799"/>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ITEM</w:t>
            </w:r>
          </w:p>
        </w:tc>
        <w:tc>
          <w:tcPr>
            <w:tcW w:w="1369"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Código</w:t>
            </w:r>
          </w:p>
        </w:tc>
        <w:tc>
          <w:tcPr>
            <w:tcW w:w="3860"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Descrição do material</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Quant.</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Média Unitária</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Média Total</w:t>
            </w:r>
          </w:p>
        </w:tc>
      </w:tr>
      <w:tr w:rsidR="00471057" w:rsidRPr="00471057" w:rsidTr="004E2EA7">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1</w:t>
            </w:r>
          </w:p>
        </w:tc>
        <w:tc>
          <w:tcPr>
            <w:tcW w:w="1369"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color w:val="000000"/>
                <w:sz w:val="16"/>
                <w:szCs w:val="16"/>
                <w:lang w:eastAsia="pt-BR"/>
              </w:rPr>
            </w:pPr>
            <w:r w:rsidRPr="00471057">
              <w:rPr>
                <w:rFonts w:cs="Arial"/>
                <w:color w:val="000000"/>
                <w:sz w:val="16"/>
                <w:szCs w:val="16"/>
                <w:lang w:eastAsia="pt-BR"/>
              </w:rPr>
              <w:t>007.010.0008-2</w:t>
            </w:r>
          </w:p>
        </w:tc>
        <w:tc>
          <w:tcPr>
            <w:tcW w:w="3860"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left"/>
              <w:rPr>
                <w:rFonts w:cs="Arial"/>
                <w:color w:val="000000"/>
                <w:sz w:val="16"/>
                <w:szCs w:val="16"/>
                <w:lang w:eastAsia="pt-BR"/>
              </w:rPr>
            </w:pPr>
            <w:r w:rsidRPr="00471057">
              <w:rPr>
                <w:rFonts w:cs="Arial"/>
                <w:color w:val="000000"/>
                <w:sz w:val="16"/>
                <w:szCs w:val="16"/>
                <w:lang w:eastAsia="pt-BR"/>
              </w:rPr>
              <w:t>ARRUELA DE VEDACAO DA JUNCAO DO H</w:t>
            </w:r>
            <w:r w:rsidRPr="00471057">
              <w:rPr>
                <w:rFonts w:cs="Arial"/>
                <w:color w:val="000000"/>
                <w:sz w:val="16"/>
                <w:szCs w:val="16"/>
                <w:lang w:eastAsia="pt-BR"/>
              </w:rPr>
              <w:t>I</w:t>
            </w:r>
            <w:r w:rsidRPr="00471057">
              <w:rPr>
                <w:rFonts w:cs="Arial"/>
                <w:color w:val="000000"/>
                <w:sz w:val="16"/>
                <w:szCs w:val="16"/>
                <w:lang w:eastAsia="pt-BR"/>
              </w:rPr>
              <w:t>DROMETRO DE 3/4" (NYLON)</w:t>
            </w:r>
          </w:p>
        </w:tc>
        <w:tc>
          <w:tcPr>
            <w:tcW w:w="795"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2000</w:t>
            </w:r>
          </w:p>
        </w:tc>
        <w:tc>
          <w:tcPr>
            <w:tcW w:w="1344"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R$ 0,21</w:t>
            </w:r>
          </w:p>
        </w:tc>
        <w:tc>
          <w:tcPr>
            <w:tcW w:w="1151"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i/>
                <w:iCs/>
                <w:sz w:val="16"/>
                <w:szCs w:val="16"/>
                <w:lang w:eastAsia="pt-BR"/>
              </w:rPr>
            </w:pPr>
            <w:r w:rsidRPr="00471057">
              <w:rPr>
                <w:rFonts w:cs="Arial"/>
                <w:b/>
                <w:bCs/>
                <w:i/>
                <w:iCs/>
                <w:sz w:val="16"/>
                <w:szCs w:val="16"/>
                <w:lang w:eastAsia="pt-BR"/>
              </w:rPr>
              <w:t>R$ 420,00</w:t>
            </w:r>
          </w:p>
        </w:tc>
      </w:tr>
      <w:tr w:rsidR="00471057" w:rsidRPr="00471057" w:rsidTr="004E2EA7">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2</w:t>
            </w:r>
          </w:p>
        </w:tc>
        <w:tc>
          <w:tcPr>
            <w:tcW w:w="1369"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color w:val="000000"/>
                <w:sz w:val="16"/>
                <w:szCs w:val="16"/>
                <w:lang w:eastAsia="pt-BR"/>
              </w:rPr>
            </w:pPr>
            <w:r w:rsidRPr="00471057">
              <w:rPr>
                <w:rFonts w:cs="Arial"/>
                <w:color w:val="000000"/>
                <w:sz w:val="16"/>
                <w:szCs w:val="16"/>
                <w:lang w:eastAsia="pt-BR"/>
              </w:rPr>
              <w:t>007.010.0004-0</w:t>
            </w:r>
          </w:p>
        </w:tc>
        <w:tc>
          <w:tcPr>
            <w:tcW w:w="3860"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left"/>
              <w:rPr>
                <w:rFonts w:cs="Arial"/>
                <w:color w:val="000000"/>
                <w:sz w:val="16"/>
                <w:szCs w:val="16"/>
                <w:lang w:eastAsia="pt-BR"/>
              </w:rPr>
            </w:pPr>
            <w:r w:rsidRPr="00471057">
              <w:rPr>
                <w:rFonts w:cs="Arial"/>
                <w:color w:val="000000"/>
                <w:sz w:val="16"/>
                <w:szCs w:val="16"/>
                <w:lang w:eastAsia="pt-BR"/>
              </w:rPr>
              <w:t>ARRUELA DE VEDACAO DA JUNCAO DO H</w:t>
            </w:r>
            <w:r w:rsidRPr="00471057">
              <w:rPr>
                <w:rFonts w:cs="Arial"/>
                <w:color w:val="000000"/>
                <w:sz w:val="16"/>
                <w:szCs w:val="16"/>
                <w:lang w:eastAsia="pt-BR"/>
              </w:rPr>
              <w:t>I</w:t>
            </w:r>
            <w:r w:rsidRPr="00471057">
              <w:rPr>
                <w:rFonts w:cs="Arial"/>
                <w:color w:val="000000"/>
                <w:sz w:val="16"/>
                <w:szCs w:val="16"/>
                <w:lang w:eastAsia="pt-BR"/>
              </w:rPr>
              <w:t>DROMETRO DE 3/4"(BORRACHA)</w:t>
            </w:r>
          </w:p>
        </w:tc>
        <w:tc>
          <w:tcPr>
            <w:tcW w:w="795"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2000</w:t>
            </w:r>
          </w:p>
        </w:tc>
        <w:tc>
          <w:tcPr>
            <w:tcW w:w="1344"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R$ 0,22</w:t>
            </w:r>
          </w:p>
        </w:tc>
        <w:tc>
          <w:tcPr>
            <w:tcW w:w="1151"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i/>
                <w:iCs/>
                <w:sz w:val="16"/>
                <w:szCs w:val="16"/>
                <w:lang w:eastAsia="pt-BR"/>
              </w:rPr>
            </w:pPr>
            <w:r w:rsidRPr="00471057">
              <w:rPr>
                <w:rFonts w:cs="Arial"/>
                <w:b/>
                <w:bCs/>
                <w:i/>
                <w:iCs/>
                <w:sz w:val="16"/>
                <w:szCs w:val="16"/>
                <w:lang w:eastAsia="pt-BR"/>
              </w:rPr>
              <w:t>R$ 440,00</w:t>
            </w:r>
          </w:p>
        </w:tc>
      </w:tr>
      <w:tr w:rsidR="00471057" w:rsidRPr="00471057" w:rsidTr="004E2EA7">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3</w:t>
            </w:r>
          </w:p>
        </w:tc>
        <w:tc>
          <w:tcPr>
            <w:tcW w:w="1369"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color w:val="000000"/>
                <w:sz w:val="16"/>
                <w:szCs w:val="16"/>
                <w:lang w:eastAsia="pt-BR"/>
              </w:rPr>
            </w:pPr>
            <w:r w:rsidRPr="00471057">
              <w:rPr>
                <w:rFonts w:cs="Arial"/>
                <w:color w:val="000000"/>
                <w:sz w:val="16"/>
                <w:szCs w:val="16"/>
                <w:lang w:eastAsia="pt-BR"/>
              </w:rPr>
              <w:t>007.064.0003-8</w:t>
            </w:r>
          </w:p>
        </w:tc>
        <w:tc>
          <w:tcPr>
            <w:tcW w:w="3860"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left"/>
              <w:rPr>
                <w:rFonts w:cs="Arial"/>
                <w:color w:val="000000"/>
                <w:sz w:val="16"/>
                <w:szCs w:val="16"/>
                <w:lang w:eastAsia="pt-BR"/>
              </w:rPr>
            </w:pPr>
            <w:r w:rsidRPr="00471057">
              <w:rPr>
                <w:rFonts w:cs="Arial"/>
                <w:color w:val="000000"/>
                <w:sz w:val="16"/>
                <w:szCs w:val="16"/>
                <w:lang w:eastAsia="pt-BR"/>
              </w:rPr>
              <w:t>PORCA P/ CARCACA DE 1"</w:t>
            </w:r>
          </w:p>
        </w:tc>
        <w:tc>
          <w:tcPr>
            <w:tcW w:w="795"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100</w:t>
            </w:r>
          </w:p>
        </w:tc>
        <w:tc>
          <w:tcPr>
            <w:tcW w:w="1344"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R$ 12,40</w:t>
            </w:r>
          </w:p>
        </w:tc>
        <w:tc>
          <w:tcPr>
            <w:tcW w:w="1151"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i/>
                <w:iCs/>
                <w:sz w:val="16"/>
                <w:szCs w:val="16"/>
                <w:lang w:eastAsia="pt-BR"/>
              </w:rPr>
            </w:pPr>
            <w:r w:rsidRPr="00471057">
              <w:rPr>
                <w:rFonts w:cs="Arial"/>
                <w:b/>
                <w:bCs/>
                <w:i/>
                <w:iCs/>
                <w:sz w:val="16"/>
                <w:szCs w:val="16"/>
                <w:lang w:eastAsia="pt-BR"/>
              </w:rPr>
              <w:t>R$ 1.240,00</w:t>
            </w:r>
          </w:p>
        </w:tc>
      </w:tr>
      <w:tr w:rsidR="00471057" w:rsidRPr="00471057" w:rsidTr="004E2EA7">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4</w:t>
            </w:r>
          </w:p>
        </w:tc>
        <w:tc>
          <w:tcPr>
            <w:tcW w:w="1369"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color w:val="000000"/>
                <w:sz w:val="16"/>
                <w:szCs w:val="16"/>
                <w:lang w:eastAsia="pt-BR"/>
              </w:rPr>
            </w:pPr>
            <w:r w:rsidRPr="00471057">
              <w:rPr>
                <w:rFonts w:cs="Arial"/>
                <w:color w:val="000000"/>
                <w:sz w:val="16"/>
                <w:szCs w:val="16"/>
                <w:lang w:eastAsia="pt-BR"/>
              </w:rPr>
              <w:t>007.064.0002-0</w:t>
            </w:r>
          </w:p>
        </w:tc>
        <w:tc>
          <w:tcPr>
            <w:tcW w:w="3860"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left"/>
              <w:rPr>
                <w:rFonts w:cs="Arial"/>
                <w:color w:val="000000"/>
                <w:sz w:val="16"/>
                <w:szCs w:val="16"/>
                <w:lang w:eastAsia="pt-BR"/>
              </w:rPr>
            </w:pPr>
            <w:r w:rsidRPr="00471057">
              <w:rPr>
                <w:rFonts w:cs="Arial"/>
                <w:color w:val="000000"/>
                <w:sz w:val="16"/>
                <w:szCs w:val="16"/>
                <w:lang w:eastAsia="pt-BR"/>
              </w:rPr>
              <w:t>PORCA P/ CARCACA DE 3/ 4"</w:t>
            </w:r>
          </w:p>
        </w:tc>
        <w:tc>
          <w:tcPr>
            <w:tcW w:w="795"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1200</w:t>
            </w:r>
          </w:p>
        </w:tc>
        <w:tc>
          <w:tcPr>
            <w:tcW w:w="1344"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R$ 4,55</w:t>
            </w:r>
          </w:p>
        </w:tc>
        <w:tc>
          <w:tcPr>
            <w:tcW w:w="1151"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i/>
                <w:iCs/>
                <w:sz w:val="16"/>
                <w:szCs w:val="16"/>
                <w:lang w:eastAsia="pt-BR"/>
              </w:rPr>
            </w:pPr>
            <w:r w:rsidRPr="00471057">
              <w:rPr>
                <w:rFonts w:cs="Arial"/>
                <w:b/>
                <w:bCs/>
                <w:i/>
                <w:iCs/>
                <w:sz w:val="16"/>
                <w:szCs w:val="16"/>
                <w:lang w:eastAsia="pt-BR"/>
              </w:rPr>
              <w:t>R$ 5.460,00</w:t>
            </w:r>
          </w:p>
        </w:tc>
      </w:tr>
      <w:tr w:rsidR="00471057" w:rsidRPr="00471057" w:rsidTr="004E2EA7">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5</w:t>
            </w:r>
          </w:p>
        </w:tc>
        <w:tc>
          <w:tcPr>
            <w:tcW w:w="1369"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color w:val="000000"/>
                <w:sz w:val="16"/>
                <w:szCs w:val="16"/>
                <w:lang w:eastAsia="pt-BR"/>
              </w:rPr>
            </w:pPr>
            <w:r w:rsidRPr="00471057">
              <w:rPr>
                <w:rFonts w:cs="Arial"/>
                <w:color w:val="000000"/>
                <w:sz w:val="16"/>
                <w:szCs w:val="16"/>
                <w:lang w:eastAsia="pt-BR"/>
              </w:rPr>
              <w:t>007.075.0003-6</w:t>
            </w:r>
          </w:p>
        </w:tc>
        <w:tc>
          <w:tcPr>
            <w:tcW w:w="3860"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left"/>
              <w:rPr>
                <w:rFonts w:cs="Arial"/>
                <w:color w:val="000000"/>
                <w:sz w:val="16"/>
                <w:szCs w:val="16"/>
                <w:lang w:eastAsia="pt-BR"/>
              </w:rPr>
            </w:pPr>
            <w:r w:rsidRPr="00471057">
              <w:rPr>
                <w:rFonts w:cs="Arial"/>
                <w:color w:val="000000"/>
                <w:sz w:val="16"/>
                <w:szCs w:val="16"/>
                <w:lang w:eastAsia="pt-BR"/>
              </w:rPr>
              <w:t>TUBETE DE 1"</w:t>
            </w:r>
          </w:p>
        </w:tc>
        <w:tc>
          <w:tcPr>
            <w:tcW w:w="795"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100</w:t>
            </w:r>
          </w:p>
        </w:tc>
        <w:tc>
          <w:tcPr>
            <w:tcW w:w="1344"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R$ 14,40</w:t>
            </w:r>
          </w:p>
        </w:tc>
        <w:tc>
          <w:tcPr>
            <w:tcW w:w="1151" w:type="dxa"/>
            <w:tcBorders>
              <w:top w:val="nil"/>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i/>
                <w:iCs/>
                <w:sz w:val="16"/>
                <w:szCs w:val="16"/>
                <w:lang w:eastAsia="pt-BR"/>
              </w:rPr>
            </w:pPr>
            <w:r w:rsidRPr="00471057">
              <w:rPr>
                <w:rFonts w:cs="Arial"/>
                <w:b/>
                <w:bCs/>
                <w:i/>
                <w:iCs/>
                <w:sz w:val="16"/>
                <w:szCs w:val="16"/>
                <w:lang w:eastAsia="pt-BR"/>
              </w:rPr>
              <w:t>R$ 1.440,00</w:t>
            </w:r>
          </w:p>
        </w:tc>
      </w:tr>
      <w:tr w:rsidR="00471057" w:rsidRPr="00471057" w:rsidTr="004E2EA7">
        <w:trPr>
          <w:trHeight w:val="799"/>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sz w:val="16"/>
                <w:szCs w:val="16"/>
                <w:lang w:eastAsia="pt-BR"/>
              </w:rPr>
            </w:pPr>
            <w:r w:rsidRPr="00471057">
              <w:rPr>
                <w:rFonts w:cs="Arial"/>
                <w:b/>
                <w:bCs/>
                <w:sz w:val="16"/>
                <w:szCs w:val="16"/>
                <w:lang w:eastAsia="pt-BR"/>
              </w:rPr>
              <w:t>6</w:t>
            </w:r>
          </w:p>
        </w:tc>
        <w:tc>
          <w:tcPr>
            <w:tcW w:w="1369"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color w:val="000000"/>
                <w:sz w:val="16"/>
                <w:szCs w:val="16"/>
                <w:lang w:eastAsia="pt-BR"/>
              </w:rPr>
            </w:pPr>
            <w:r w:rsidRPr="00471057">
              <w:rPr>
                <w:rFonts w:cs="Arial"/>
                <w:color w:val="000000"/>
                <w:sz w:val="16"/>
                <w:szCs w:val="16"/>
                <w:lang w:eastAsia="pt-BR"/>
              </w:rPr>
              <w:t>007.075.0002-8</w:t>
            </w:r>
          </w:p>
        </w:tc>
        <w:tc>
          <w:tcPr>
            <w:tcW w:w="3860"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left"/>
              <w:rPr>
                <w:rFonts w:cs="Arial"/>
                <w:color w:val="000000"/>
                <w:sz w:val="16"/>
                <w:szCs w:val="16"/>
                <w:lang w:eastAsia="pt-BR"/>
              </w:rPr>
            </w:pPr>
            <w:r w:rsidRPr="00471057">
              <w:rPr>
                <w:rFonts w:cs="Arial"/>
                <w:color w:val="000000"/>
                <w:sz w:val="16"/>
                <w:szCs w:val="16"/>
                <w:lang w:eastAsia="pt-BR"/>
              </w:rPr>
              <w:t>TUBETE DE 3/ 4" (CURTO)</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100</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sz w:val="16"/>
                <w:szCs w:val="16"/>
                <w:lang w:eastAsia="pt-BR"/>
              </w:rPr>
            </w:pPr>
            <w:r w:rsidRPr="00471057">
              <w:rPr>
                <w:rFonts w:cs="Arial"/>
                <w:sz w:val="16"/>
                <w:szCs w:val="16"/>
                <w:lang w:eastAsia="pt-BR"/>
              </w:rPr>
              <w:t>R$ 5,01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4E2EA7">
            <w:pPr>
              <w:suppressAutoHyphens w:val="0"/>
              <w:jc w:val="center"/>
              <w:rPr>
                <w:rFonts w:cs="Arial"/>
                <w:b/>
                <w:bCs/>
                <w:i/>
                <w:iCs/>
                <w:sz w:val="16"/>
                <w:szCs w:val="16"/>
                <w:lang w:eastAsia="pt-BR"/>
              </w:rPr>
            </w:pPr>
            <w:r w:rsidRPr="00471057">
              <w:rPr>
                <w:rFonts w:cs="Arial"/>
                <w:b/>
                <w:bCs/>
                <w:i/>
                <w:iCs/>
                <w:sz w:val="16"/>
                <w:szCs w:val="16"/>
                <w:lang w:eastAsia="pt-BR"/>
              </w:rPr>
              <w:t>R$ 501,00</w:t>
            </w:r>
          </w:p>
        </w:tc>
      </w:tr>
      <w:tr w:rsidR="00471057" w:rsidRPr="00471057" w:rsidTr="004E2EA7">
        <w:trPr>
          <w:trHeight w:val="799"/>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1057" w:rsidRPr="00471057" w:rsidRDefault="00471057" w:rsidP="004E2EA7">
            <w:pPr>
              <w:suppressAutoHyphens w:val="0"/>
              <w:jc w:val="center"/>
              <w:rPr>
                <w:rFonts w:cs="Arial"/>
                <w:b/>
                <w:bCs/>
                <w:sz w:val="16"/>
                <w:szCs w:val="16"/>
                <w:lang w:eastAsia="pt-BR"/>
              </w:rPr>
            </w:pPr>
          </w:p>
        </w:tc>
        <w:tc>
          <w:tcPr>
            <w:tcW w:w="7368" w:type="dxa"/>
            <w:gridSpan w:val="4"/>
            <w:tcBorders>
              <w:top w:val="single" w:sz="4" w:space="0" w:color="auto"/>
              <w:left w:val="nil"/>
              <w:bottom w:val="single" w:sz="4" w:space="0" w:color="auto"/>
              <w:right w:val="single" w:sz="4" w:space="0" w:color="auto"/>
            </w:tcBorders>
            <w:shd w:val="clear" w:color="auto" w:fill="auto"/>
            <w:noWrap/>
            <w:vAlign w:val="center"/>
          </w:tcPr>
          <w:p w:rsidR="00471057" w:rsidRPr="00471057" w:rsidRDefault="00471057" w:rsidP="004E2EA7">
            <w:pPr>
              <w:suppressAutoHyphens w:val="0"/>
              <w:jc w:val="center"/>
              <w:rPr>
                <w:rFonts w:cs="Arial"/>
                <w:sz w:val="16"/>
                <w:szCs w:val="16"/>
                <w:lang w:eastAsia="pt-BR"/>
              </w:rPr>
            </w:pPr>
            <w:r>
              <w:rPr>
                <w:rFonts w:cs="Arial"/>
                <w:sz w:val="16"/>
                <w:szCs w:val="16"/>
                <w:lang w:eastAsia="pt-BR"/>
              </w:rPr>
              <w:t>TOTAL: R$</w:t>
            </w:r>
          </w:p>
        </w:tc>
        <w:tc>
          <w:tcPr>
            <w:tcW w:w="1151" w:type="dxa"/>
            <w:tcBorders>
              <w:top w:val="single" w:sz="4" w:space="0" w:color="auto"/>
              <w:left w:val="nil"/>
              <w:bottom w:val="single" w:sz="4" w:space="0" w:color="auto"/>
              <w:right w:val="single" w:sz="4" w:space="0" w:color="auto"/>
            </w:tcBorders>
            <w:shd w:val="clear" w:color="auto" w:fill="auto"/>
            <w:noWrap/>
            <w:vAlign w:val="center"/>
          </w:tcPr>
          <w:p w:rsidR="00471057" w:rsidRPr="00471057" w:rsidRDefault="00471057" w:rsidP="004E2EA7">
            <w:pPr>
              <w:suppressAutoHyphens w:val="0"/>
              <w:jc w:val="center"/>
              <w:rPr>
                <w:rFonts w:cs="Arial"/>
                <w:b/>
                <w:bCs/>
                <w:i/>
                <w:iCs/>
                <w:sz w:val="16"/>
                <w:szCs w:val="16"/>
                <w:lang w:eastAsia="pt-BR"/>
              </w:rPr>
            </w:pPr>
            <w:r>
              <w:rPr>
                <w:rFonts w:cs="Arial"/>
                <w:b/>
                <w:bCs/>
                <w:i/>
                <w:iCs/>
                <w:sz w:val="16"/>
                <w:szCs w:val="16"/>
                <w:lang w:eastAsia="pt-BR"/>
              </w:rPr>
              <w:t>9.501,00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lastRenderedPageBreak/>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471057">
        <w:rPr>
          <w:rFonts w:cs="Arial"/>
          <w:b/>
          <w:sz w:val="24"/>
          <w:szCs w:val="24"/>
        </w:rPr>
        <w:t xml:space="preserve"> 30</w:t>
      </w:r>
      <w:r w:rsidR="004E2EA7">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lastRenderedPageBreak/>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lastRenderedPageBreak/>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004E2EA7">
        <w:rPr>
          <w:rFonts w:eastAsia="Arial Unicode MS" w:cs="Arial"/>
          <w:sz w:val="24"/>
          <w:szCs w:val="24"/>
          <w:u w:val="single"/>
        </w:rPr>
        <w:t xml:space="preserve"> </w:t>
      </w:r>
      <w:r w:rsidR="00223993">
        <w:rPr>
          <w:rFonts w:eastAsia="Arial Unicode MS" w:cs="Arial"/>
          <w:sz w:val="24"/>
          <w:szCs w:val="24"/>
          <w:u w:val="single"/>
        </w:rPr>
        <w:t>/</w:t>
      </w:r>
      <w:r w:rsidR="004E2EA7">
        <w:rPr>
          <w:rFonts w:eastAsia="Arial Unicode MS" w:cs="Arial"/>
          <w:sz w:val="24"/>
          <w:szCs w:val="24"/>
          <w:u w:val="single"/>
        </w:rPr>
        <w:t xml:space="preserve"> </w:t>
      </w:r>
      <w:r w:rsidR="00223993" w:rsidRPr="00223993">
        <w:rPr>
          <w:rFonts w:eastAsia="Arial Unicode MS" w:cs="Arial"/>
          <w:color w:val="FF0000"/>
          <w:sz w:val="24"/>
          <w:szCs w:val="24"/>
          <w:u w:val="single"/>
        </w:rPr>
        <w:t>GRUPO</w:t>
      </w:r>
      <w:r w:rsidR="004E2EA7">
        <w:rPr>
          <w:rFonts w:eastAsia="Arial Unicode MS" w:cs="Arial"/>
          <w:color w:val="FF0000"/>
          <w:sz w:val="24"/>
          <w:szCs w:val="24"/>
          <w:u w:val="single"/>
        </w:rPr>
        <w:t xml:space="preserve"> DE ITENS</w:t>
      </w:r>
      <w:r w:rsidRPr="004E2EA7">
        <w:rPr>
          <w:rFonts w:eastAsia="Arial Unicode MS" w:cs="Arial"/>
          <w:sz w:val="24"/>
          <w:szCs w:val="24"/>
        </w:rPr>
        <w:t>,</w:t>
      </w:r>
      <w:r w:rsidR="004E2EA7" w:rsidRPr="004E2EA7">
        <w:rPr>
          <w:rFonts w:eastAsia="Arial Unicode MS" w:cs="Arial"/>
          <w:sz w:val="24"/>
          <w:szCs w:val="24"/>
        </w:rPr>
        <w:t xml:space="preserve"> </w:t>
      </w:r>
      <w:r w:rsidRPr="00274DF5">
        <w:rPr>
          <w:rFonts w:cs="Arial"/>
          <w:sz w:val="24"/>
          <w:szCs w:val="24"/>
        </w:rPr>
        <w:t>desde que observadas às especificações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w:t>
      </w:r>
      <w:r w:rsidRPr="00274DF5">
        <w:rPr>
          <w:rFonts w:cs="Arial"/>
          <w:bCs/>
          <w:sz w:val="24"/>
          <w:szCs w:val="24"/>
        </w:rPr>
        <w:lastRenderedPageBreak/>
        <w:t>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w:t>
      </w:r>
      <w:r>
        <w:rPr>
          <w:rFonts w:cs="Arial"/>
          <w:bCs/>
          <w:sz w:val="24"/>
          <w:szCs w:val="24"/>
        </w:rPr>
        <w:lastRenderedPageBreak/>
        <w:t>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471057">
        <w:rPr>
          <w:rFonts w:cs="Arial"/>
          <w:bCs/>
          <w:sz w:val="22"/>
          <w:szCs w:val="22"/>
        </w:rPr>
        <w:t>03</w:t>
      </w:r>
      <w:r w:rsidR="00B33CAB">
        <w:rPr>
          <w:rFonts w:cs="Arial"/>
          <w:bCs/>
          <w:sz w:val="22"/>
          <w:szCs w:val="22"/>
        </w:rPr>
        <w:t xml:space="preserve"> DE </w:t>
      </w:r>
      <w:r w:rsidR="00471057">
        <w:rPr>
          <w:rFonts w:cs="Arial"/>
          <w:bCs/>
          <w:sz w:val="22"/>
          <w:szCs w:val="22"/>
        </w:rPr>
        <w:t>MAIO</w:t>
      </w:r>
      <w:r w:rsidR="00153B6A">
        <w:rPr>
          <w:rFonts w:cs="Arial"/>
          <w:bCs/>
          <w:sz w:val="22"/>
          <w:szCs w:val="22"/>
        </w:rPr>
        <w:t xml:space="preserve"> DE 2018</w:t>
      </w:r>
      <w:r w:rsidR="00153B6A" w:rsidRPr="00F97D86">
        <w:rPr>
          <w:rFonts w:cs="Arial"/>
          <w:bCs/>
          <w:sz w:val="22"/>
          <w:szCs w:val="22"/>
        </w:rPr>
        <w:t>.</w:t>
      </w:r>
    </w:p>
    <w:p w:rsidR="000B7485" w:rsidRDefault="00C4067E" w:rsidP="00153B6A">
      <w:pPr>
        <w:spacing w:before="60" w:after="60" w:line="320" w:lineRule="exact"/>
        <w:ind w:left="1"/>
        <w:jc w:val="center"/>
        <w:rPr>
          <w:rFonts w:cs="Arial"/>
          <w:b/>
          <w:bCs/>
          <w:color w:val="FF0000"/>
          <w:sz w:val="22"/>
          <w:szCs w:val="22"/>
        </w:rPr>
      </w:pPr>
      <w:r>
        <w:rPr>
          <w:rFonts w:cs="Arial"/>
          <w:b/>
          <w:bCs/>
          <w:color w:val="FF0000"/>
          <w:sz w:val="22"/>
          <w:szCs w:val="22"/>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C4067E" w:rsidP="00C4067E">
      <w:pPr>
        <w:spacing w:before="60" w:after="60" w:line="320" w:lineRule="exact"/>
        <w:ind w:left="1"/>
        <w:jc w:val="center"/>
        <w:rPr>
          <w:rFonts w:cs="Arial"/>
          <w:b/>
          <w:bCs/>
          <w:sz w:val="22"/>
          <w:szCs w:val="22"/>
        </w:rPr>
      </w:pPr>
      <w:r>
        <w:rPr>
          <w:rFonts w:cs="Arial"/>
          <w:b/>
          <w:bCs/>
          <w:color w:val="FF0000"/>
          <w:sz w:val="22"/>
          <w:szCs w:val="22"/>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181420" w:rsidRDefault="00C4067E" w:rsidP="00C4067E">
      <w:pPr>
        <w:spacing w:before="60" w:after="60" w:line="320" w:lineRule="exact"/>
        <w:ind w:left="1"/>
        <w:jc w:val="center"/>
        <w:rPr>
          <w:rFonts w:cs="Arial"/>
          <w:b/>
          <w:bCs/>
          <w:sz w:val="22"/>
          <w:szCs w:val="22"/>
        </w:rPr>
      </w:pPr>
      <w:r>
        <w:rPr>
          <w:rFonts w:cs="Arial"/>
          <w:b/>
          <w:bCs/>
          <w:color w:val="FF0000"/>
          <w:sz w:val="22"/>
          <w:szCs w:val="22"/>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5D1" w:rsidRDefault="00BE65D1">
      <w:r>
        <w:separator/>
      </w:r>
    </w:p>
  </w:endnote>
  <w:endnote w:type="continuationSeparator" w:id="1">
    <w:p w:rsidR="00BE65D1" w:rsidRDefault="00BE65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5D1" w:rsidRDefault="00BE65D1"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BE65D1" w:rsidRPr="00020390" w:rsidRDefault="00BE65D1"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BE65D1" w:rsidRPr="00DC08CD" w:rsidRDefault="00BE65D1"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E65D1" w:rsidRPr="00DC08CD" w:rsidRDefault="00BE65D1"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5D1" w:rsidRDefault="00BE65D1">
      <w:r>
        <w:separator/>
      </w:r>
    </w:p>
  </w:footnote>
  <w:footnote w:type="continuationSeparator" w:id="1">
    <w:p w:rsidR="00BE65D1" w:rsidRDefault="00BE6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5D1" w:rsidRDefault="006223AC">
    <w:pPr>
      <w:pStyle w:val="Cabealho"/>
      <w:framePr w:wrap="around" w:vAnchor="text" w:hAnchor="margin" w:xAlign="right" w:y="1"/>
      <w:rPr>
        <w:rStyle w:val="Nmerodepgina"/>
      </w:rPr>
    </w:pPr>
    <w:r>
      <w:rPr>
        <w:rStyle w:val="Nmerodepgina"/>
      </w:rPr>
      <w:fldChar w:fldCharType="begin"/>
    </w:r>
    <w:r w:rsidR="00BE65D1">
      <w:rPr>
        <w:rStyle w:val="Nmerodepgina"/>
      </w:rPr>
      <w:instrText xml:space="preserve">PAGE  </w:instrText>
    </w:r>
    <w:r>
      <w:rPr>
        <w:rStyle w:val="Nmerodepgina"/>
      </w:rPr>
      <w:fldChar w:fldCharType="end"/>
    </w:r>
  </w:p>
  <w:p w:rsidR="00BE65D1" w:rsidRDefault="00BE65D1">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5D1" w:rsidRDefault="00BE65D1"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4100"/>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4B9"/>
    <w:rsid w:val="00205837"/>
    <w:rsid w:val="002067F8"/>
    <w:rsid w:val="00223993"/>
    <w:rsid w:val="00225035"/>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0B0D"/>
    <w:rsid w:val="00354870"/>
    <w:rsid w:val="00357D4C"/>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60F9"/>
    <w:rsid w:val="00467B6C"/>
    <w:rsid w:val="0047045A"/>
    <w:rsid w:val="00471057"/>
    <w:rsid w:val="00473974"/>
    <w:rsid w:val="00476D23"/>
    <w:rsid w:val="00491C2E"/>
    <w:rsid w:val="004946F8"/>
    <w:rsid w:val="0049575F"/>
    <w:rsid w:val="004A765C"/>
    <w:rsid w:val="004B0938"/>
    <w:rsid w:val="004B605B"/>
    <w:rsid w:val="004B670C"/>
    <w:rsid w:val="004C0428"/>
    <w:rsid w:val="004C529A"/>
    <w:rsid w:val="004C57A1"/>
    <w:rsid w:val="004E0486"/>
    <w:rsid w:val="004E2EA7"/>
    <w:rsid w:val="004E3195"/>
    <w:rsid w:val="004E5E45"/>
    <w:rsid w:val="004F0024"/>
    <w:rsid w:val="004F3C63"/>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B1B42"/>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010"/>
    <w:rsid w:val="00613F38"/>
    <w:rsid w:val="006144EB"/>
    <w:rsid w:val="00614B03"/>
    <w:rsid w:val="006217DC"/>
    <w:rsid w:val="006223AC"/>
    <w:rsid w:val="00640CA2"/>
    <w:rsid w:val="006425B3"/>
    <w:rsid w:val="0064759A"/>
    <w:rsid w:val="00650D44"/>
    <w:rsid w:val="00650E8D"/>
    <w:rsid w:val="0065229B"/>
    <w:rsid w:val="00665E53"/>
    <w:rsid w:val="0066632B"/>
    <w:rsid w:val="006709A6"/>
    <w:rsid w:val="00670D7F"/>
    <w:rsid w:val="00681E5A"/>
    <w:rsid w:val="00684679"/>
    <w:rsid w:val="006846E6"/>
    <w:rsid w:val="006849E2"/>
    <w:rsid w:val="00686065"/>
    <w:rsid w:val="00686863"/>
    <w:rsid w:val="00694451"/>
    <w:rsid w:val="00694C09"/>
    <w:rsid w:val="0069799A"/>
    <w:rsid w:val="006A3C66"/>
    <w:rsid w:val="006A3FEE"/>
    <w:rsid w:val="006A518B"/>
    <w:rsid w:val="006C15AC"/>
    <w:rsid w:val="006C739D"/>
    <w:rsid w:val="006D1588"/>
    <w:rsid w:val="006E05C8"/>
    <w:rsid w:val="006E3B2E"/>
    <w:rsid w:val="006E3E43"/>
    <w:rsid w:val="006E54DA"/>
    <w:rsid w:val="006E5E72"/>
    <w:rsid w:val="006F3EF9"/>
    <w:rsid w:val="006F4274"/>
    <w:rsid w:val="006F5102"/>
    <w:rsid w:val="00702A0C"/>
    <w:rsid w:val="00703006"/>
    <w:rsid w:val="00720B06"/>
    <w:rsid w:val="00720C22"/>
    <w:rsid w:val="007210AE"/>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77BFC"/>
    <w:rsid w:val="00986A7D"/>
    <w:rsid w:val="00992130"/>
    <w:rsid w:val="009928C5"/>
    <w:rsid w:val="009929C4"/>
    <w:rsid w:val="00992C6A"/>
    <w:rsid w:val="0099401B"/>
    <w:rsid w:val="009A4A93"/>
    <w:rsid w:val="009A511A"/>
    <w:rsid w:val="009B25A0"/>
    <w:rsid w:val="009B289B"/>
    <w:rsid w:val="009B3E3F"/>
    <w:rsid w:val="009B43A4"/>
    <w:rsid w:val="009C000B"/>
    <w:rsid w:val="009C091E"/>
    <w:rsid w:val="009C106B"/>
    <w:rsid w:val="009C4167"/>
    <w:rsid w:val="009C41C9"/>
    <w:rsid w:val="009D64F7"/>
    <w:rsid w:val="009E0513"/>
    <w:rsid w:val="009E1D63"/>
    <w:rsid w:val="009F17C6"/>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167"/>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C758E"/>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0E01"/>
    <w:rsid w:val="00BE65D1"/>
    <w:rsid w:val="00BE7BDB"/>
    <w:rsid w:val="00BF0C38"/>
    <w:rsid w:val="00BF2908"/>
    <w:rsid w:val="00BF6AA1"/>
    <w:rsid w:val="00C00373"/>
    <w:rsid w:val="00C0144C"/>
    <w:rsid w:val="00C10665"/>
    <w:rsid w:val="00C11732"/>
    <w:rsid w:val="00C2720C"/>
    <w:rsid w:val="00C4067E"/>
    <w:rsid w:val="00C41A06"/>
    <w:rsid w:val="00C5096B"/>
    <w:rsid w:val="00C50E8C"/>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5743"/>
    <w:rsid w:val="00D66790"/>
    <w:rsid w:val="00D71E31"/>
    <w:rsid w:val="00D72D4E"/>
    <w:rsid w:val="00D747EF"/>
    <w:rsid w:val="00D74910"/>
    <w:rsid w:val="00D8166E"/>
    <w:rsid w:val="00D8491C"/>
    <w:rsid w:val="00D914ED"/>
    <w:rsid w:val="00D93BF0"/>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77911"/>
    <w:rsid w:val="00F81BE2"/>
    <w:rsid w:val="00F9583E"/>
    <w:rsid w:val="00F974D3"/>
    <w:rsid w:val="00F97613"/>
    <w:rsid w:val="00FB34D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36186067">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 w:id="208398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21CB5-2332-4B49-87D8-A6DDE5DF8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2970</Words>
  <Characters>16042</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18975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8</cp:revision>
  <cp:lastPrinted>2018-05-17T13:30:00Z</cp:lastPrinted>
  <dcterms:created xsi:type="dcterms:W3CDTF">2018-05-15T12:06:00Z</dcterms:created>
  <dcterms:modified xsi:type="dcterms:W3CDTF">2018-06-11T10:33:00Z</dcterms:modified>
</cp:coreProperties>
</file>