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D3DEE" w:rsidRDefault="00BD3DEE" w:rsidP="00694C09">
      <w:pPr>
        <w:pStyle w:val="SemEspaamento"/>
        <w:spacing w:before="480" w:line="360" w:lineRule="auto"/>
        <w:jc w:val="both"/>
        <w:rPr>
          <w:rFonts w:ascii="Arial" w:hAnsi="Arial" w:cs="Arial"/>
          <w:b/>
          <w:sz w:val="24"/>
          <w:szCs w:val="24"/>
        </w:rPr>
      </w:pPr>
    </w:p>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D3DEE" w:rsidRPr="008A2F87" w:rsidRDefault="00EB5F83" w:rsidP="00297E87">
      <w:pPr>
        <w:spacing w:before="120" w:line="360" w:lineRule="auto"/>
        <w:ind w:firstLine="567"/>
        <w:rPr>
          <w:rFonts w:cs="Arial"/>
          <w:sz w:val="24"/>
          <w:szCs w:val="24"/>
        </w:rPr>
      </w:pPr>
      <w:r w:rsidRPr="008A2F87">
        <w:rPr>
          <w:sz w:val="24"/>
          <w:szCs w:val="24"/>
        </w:rPr>
        <w:t>A</w:t>
      </w:r>
      <w:r w:rsidR="00B41EF6" w:rsidRPr="008A2F87">
        <w:rPr>
          <w:sz w:val="24"/>
          <w:szCs w:val="24"/>
        </w:rPr>
        <w:t>quisição de</w:t>
      </w:r>
      <w:r w:rsidR="00205AB7">
        <w:rPr>
          <w:b/>
          <w:i/>
          <w:sz w:val="24"/>
          <w:szCs w:val="24"/>
        </w:rPr>
        <w:t xml:space="preserve"> </w:t>
      </w:r>
      <w:r w:rsidR="00297E87">
        <w:rPr>
          <w:b/>
          <w:i/>
          <w:sz w:val="24"/>
          <w:szCs w:val="24"/>
        </w:rPr>
        <w:t xml:space="preserve">CARTÕES DE CONTROLE, CARTÕES DE POTÊNCIA E MÓDULO TIRISTOR PARA MANUTENÇÃO DE INVERSORES DE FREQUÊNCIA </w:t>
      </w:r>
      <w:r w:rsidR="00297E87">
        <w:rPr>
          <w:sz w:val="24"/>
          <w:szCs w:val="24"/>
        </w:rPr>
        <w:t>da</w:t>
      </w:r>
      <w:r w:rsidR="00B41EF6" w:rsidRPr="008A2F87">
        <w:rPr>
          <w:sz w:val="24"/>
          <w:szCs w:val="24"/>
        </w:rPr>
        <w:t xml:space="preserve"> CESAMA</w:t>
      </w:r>
      <w:r w:rsidR="00B41EF6" w:rsidRPr="008A2F87">
        <w:rPr>
          <w:rFonts w:cs="Arial"/>
          <w:sz w:val="24"/>
          <w:szCs w:val="24"/>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205AB7" w:rsidRPr="008D6164" w:rsidRDefault="001729EC" w:rsidP="00205AB7">
      <w:pPr>
        <w:spacing w:before="120" w:line="360" w:lineRule="auto"/>
        <w:ind w:firstLine="284"/>
        <w:rPr>
          <w:rFonts w:cs="Arial"/>
          <w:b/>
          <w:bCs/>
          <w:sz w:val="24"/>
          <w:szCs w:val="24"/>
          <w:highlight w:val="yellow"/>
        </w:rPr>
      </w:pPr>
      <w:r>
        <w:rPr>
          <w:rFonts w:cs="Arial"/>
          <w:bCs/>
          <w:sz w:val="24"/>
          <w:szCs w:val="24"/>
        </w:rPr>
        <w:t>Justifica-se</w:t>
      </w:r>
      <w:r w:rsidR="00430C61" w:rsidRPr="000522B7">
        <w:rPr>
          <w:rFonts w:cs="Arial"/>
          <w:bCs/>
          <w:sz w:val="24"/>
          <w:szCs w:val="24"/>
        </w:rPr>
        <w:t xml:space="preserve"> a necessidade da </w:t>
      </w:r>
      <w:r w:rsidR="00430C61">
        <w:rPr>
          <w:rFonts w:cs="Arial"/>
          <w:bCs/>
          <w:sz w:val="24"/>
          <w:szCs w:val="24"/>
        </w:rPr>
        <w:t xml:space="preserve">compra para </w:t>
      </w:r>
      <w:r w:rsidR="00297E87">
        <w:rPr>
          <w:rFonts w:cs="Arial"/>
          <w:bCs/>
          <w:sz w:val="24"/>
          <w:szCs w:val="24"/>
        </w:rPr>
        <w:t>reparar inversores de freqüência que estão</w:t>
      </w:r>
      <w:r w:rsidR="00430C61">
        <w:rPr>
          <w:rFonts w:cs="Arial"/>
          <w:bCs/>
          <w:sz w:val="24"/>
          <w:szCs w:val="24"/>
        </w:rPr>
        <w:t xml:space="preserve"> danificado</w:t>
      </w:r>
      <w:r w:rsidR="00297E87">
        <w:rPr>
          <w:rFonts w:cs="Arial"/>
          <w:bCs/>
          <w:sz w:val="24"/>
          <w:szCs w:val="24"/>
        </w:rPr>
        <w:t>s</w:t>
      </w:r>
      <w:r w:rsidR="00430C61">
        <w:rPr>
          <w:rFonts w:cs="Arial"/>
          <w:bCs/>
          <w:sz w:val="24"/>
          <w:szCs w:val="24"/>
        </w:rPr>
        <w:t xml:space="preserve"> e </w:t>
      </w:r>
      <w:r w:rsidR="00297E87">
        <w:rPr>
          <w:rFonts w:cs="Arial"/>
          <w:bCs/>
          <w:sz w:val="24"/>
          <w:szCs w:val="24"/>
        </w:rPr>
        <w:t>são fundamentais para funcionamentos das elevatórias do</w:t>
      </w:r>
      <w:r w:rsidR="00430C61">
        <w:rPr>
          <w:rFonts w:cs="Arial"/>
          <w:bCs/>
          <w:sz w:val="24"/>
          <w:szCs w:val="24"/>
        </w:rPr>
        <w:t xml:space="preserve"> sistema de distribuição </w:t>
      </w:r>
      <w:r w:rsidR="00080A21">
        <w:rPr>
          <w:rFonts w:cs="Arial"/>
          <w:bCs/>
          <w:sz w:val="24"/>
          <w:szCs w:val="24"/>
        </w:rPr>
        <w:t>de</w:t>
      </w:r>
      <w:r w:rsidR="00205AB7">
        <w:rPr>
          <w:rFonts w:cs="Arial"/>
          <w:bCs/>
          <w:sz w:val="24"/>
          <w:szCs w:val="24"/>
        </w:rPr>
        <w:t xml:space="preserve"> água da </w:t>
      </w:r>
      <w:proofErr w:type="spellStart"/>
      <w:r w:rsidR="00205AB7">
        <w:rPr>
          <w:rFonts w:cs="Arial"/>
          <w:bCs/>
          <w:sz w:val="24"/>
          <w:szCs w:val="24"/>
        </w:rPr>
        <w:t>Cesama</w:t>
      </w:r>
      <w:proofErr w:type="spellEnd"/>
      <w:r w:rsidR="00205AB7">
        <w:rPr>
          <w:rFonts w:cs="Arial"/>
          <w:bCs/>
          <w:sz w:val="24"/>
          <w:szCs w:val="24"/>
        </w:rPr>
        <w:t>.</w:t>
      </w:r>
    </w:p>
    <w:p w:rsidR="00914E67" w:rsidRPr="00205AB7" w:rsidRDefault="00D46428" w:rsidP="00C87406">
      <w:pPr>
        <w:spacing w:before="120" w:line="360" w:lineRule="auto"/>
        <w:ind w:firstLine="567"/>
        <w:rPr>
          <w:rFonts w:cs="Arial"/>
          <w:bCs/>
          <w:sz w:val="24"/>
          <w:szCs w:val="24"/>
        </w:rPr>
      </w:pPr>
      <w:r w:rsidRPr="00205AB7">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205AB7">
        <w:rPr>
          <w:rFonts w:cs="Arial"/>
          <w:sz w:val="24"/>
          <w:szCs w:val="24"/>
          <w:lang w:eastAsia="pt-BR"/>
        </w:rPr>
        <w:t>r</w:t>
      </w:r>
      <w:r w:rsidRPr="00205AB7">
        <w:rPr>
          <w:rFonts w:cs="Arial"/>
          <w:sz w:val="24"/>
          <w:szCs w:val="24"/>
          <w:lang w:eastAsia="pt-BR"/>
        </w:rPr>
        <w:t>cio” neste certame</w:t>
      </w:r>
      <w:r w:rsidR="00914E67" w:rsidRPr="00205AB7">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w:t>
      </w:r>
      <w:r w:rsidR="00297E87">
        <w:rPr>
          <w:sz w:val="24"/>
          <w:szCs w:val="24"/>
        </w:rPr>
        <w:t>icitação são oriundos da CESAMA.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w:t>
      </w:r>
      <w:r w:rsidR="0055503B">
        <w:rPr>
          <w:rFonts w:cs="Arial"/>
          <w:b/>
          <w:bCs/>
          <w:sz w:val="24"/>
          <w:szCs w:val="24"/>
        </w:rPr>
        <w:t>S</w:t>
      </w:r>
      <w:r>
        <w:rPr>
          <w:rFonts w:cs="Arial"/>
          <w:b/>
          <w:bCs/>
          <w:sz w:val="24"/>
          <w:szCs w:val="24"/>
        </w:rPr>
        <w:t xml:space="preserve"> OBJETO</w:t>
      </w:r>
      <w:r w:rsidR="0055503B">
        <w:rPr>
          <w:rFonts w:cs="Arial"/>
          <w:b/>
          <w:bCs/>
          <w:sz w:val="24"/>
          <w:szCs w:val="24"/>
        </w:rPr>
        <w:t>S</w:t>
      </w:r>
    </w:p>
    <w:p w:rsidR="0055503B" w:rsidRDefault="0055503B" w:rsidP="0055503B">
      <w:pPr>
        <w:numPr>
          <w:ilvl w:val="1"/>
          <w:numId w:val="4"/>
        </w:numPr>
        <w:spacing w:before="480" w:line="360" w:lineRule="auto"/>
        <w:rPr>
          <w:rFonts w:cs="Arial"/>
          <w:b/>
          <w:bCs/>
          <w:sz w:val="24"/>
          <w:szCs w:val="24"/>
        </w:rPr>
      </w:pPr>
      <w:r>
        <w:rPr>
          <w:rFonts w:cs="Arial"/>
          <w:b/>
          <w:bCs/>
          <w:sz w:val="24"/>
          <w:szCs w:val="24"/>
        </w:rPr>
        <w:t>CARTÃ</w:t>
      </w:r>
      <w:r w:rsidRPr="0055503B">
        <w:rPr>
          <w:rFonts w:cs="Arial"/>
          <w:b/>
          <w:bCs/>
          <w:sz w:val="24"/>
          <w:szCs w:val="24"/>
        </w:rPr>
        <w:t xml:space="preserve">O DE POTENCIA PARA INVERSOR WEG CFW11 </w:t>
      </w:r>
      <w:proofErr w:type="gramStart"/>
      <w:r w:rsidRPr="0055503B">
        <w:rPr>
          <w:rFonts w:cs="Arial"/>
          <w:b/>
          <w:bCs/>
          <w:sz w:val="24"/>
          <w:szCs w:val="24"/>
        </w:rPr>
        <w:t>0054T2SZ</w:t>
      </w:r>
      <w:r>
        <w:rPr>
          <w:rFonts w:cs="Arial"/>
          <w:b/>
          <w:bCs/>
          <w:sz w:val="24"/>
          <w:szCs w:val="24"/>
        </w:rPr>
        <w:t xml:space="preserve"> :</w:t>
      </w:r>
      <w:proofErr w:type="gramEnd"/>
      <w:r w:rsidR="006D5DD3">
        <w:rPr>
          <w:rFonts w:cs="Arial"/>
          <w:b/>
          <w:bCs/>
          <w:sz w:val="24"/>
          <w:szCs w:val="24"/>
        </w:rPr>
        <w:t xml:space="preserve"> </w:t>
      </w:r>
      <w:r w:rsidR="006D5DD3" w:rsidRPr="006D5DD3">
        <w:rPr>
          <w:rFonts w:cs="Arial"/>
          <w:bCs/>
          <w:sz w:val="24"/>
          <w:szCs w:val="24"/>
        </w:rPr>
        <w:t>Peça original WEG</w:t>
      </w:r>
      <w:r w:rsidR="006D5DD3">
        <w:rPr>
          <w:rFonts w:cs="Arial"/>
          <w:bCs/>
          <w:sz w:val="24"/>
          <w:szCs w:val="24"/>
        </w:rPr>
        <w:t>.</w:t>
      </w:r>
    </w:p>
    <w:p w:rsidR="0055503B" w:rsidRPr="00B32E7A" w:rsidRDefault="0055503B" w:rsidP="0055503B">
      <w:pPr>
        <w:numPr>
          <w:ilvl w:val="1"/>
          <w:numId w:val="4"/>
        </w:numPr>
        <w:spacing w:before="480" w:line="360" w:lineRule="auto"/>
        <w:rPr>
          <w:rFonts w:cs="Arial"/>
          <w:bCs/>
          <w:sz w:val="24"/>
          <w:szCs w:val="24"/>
        </w:rPr>
      </w:pPr>
      <w:r w:rsidRPr="0055503B">
        <w:rPr>
          <w:rFonts w:cs="Arial"/>
          <w:b/>
          <w:bCs/>
          <w:sz w:val="24"/>
          <w:szCs w:val="24"/>
        </w:rPr>
        <w:t xml:space="preserve">CARTAO DE POTENCIA PARA INVERSOR CFW11 70A </w:t>
      </w:r>
      <w:proofErr w:type="gramStart"/>
      <w:r w:rsidRPr="0055503B">
        <w:rPr>
          <w:rFonts w:cs="Arial"/>
          <w:b/>
          <w:bCs/>
          <w:sz w:val="24"/>
          <w:szCs w:val="24"/>
        </w:rPr>
        <w:t>220V</w:t>
      </w:r>
      <w:proofErr w:type="gramEnd"/>
      <w:r>
        <w:rPr>
          <w:rFonts w:cs="Arial"/>
          <w:b/>
          <w:bCs/>
          <w:sz w:val="24"/>
          <w:szCs w:val="24"/>
        </w:rPr>
        <w:t>:</w:t>
      </w:r>
      <w:r w:rsidR="00B32E7A">
        <w:rPr>
          <w:rFonts w:cs="Arial"/>
          <w:b/>
          <w:bCs/>
          <w:sz w:val="24"/>
          <w:szCs w:val="24"/>
        </w:rPr>
        <w:t xml:space="preserve"> </w:t>
      </w:r>
      <w:r w:rsidR="00B32E7A" w:rsidRPr="00B32E7A">
        <w:rPr>
          <w:rFonts w:cs="Arial"/>
          <w:bCs/>
          <w:sz w:val="24"/>
          <w:szCs w:val="24"/>
        </w:rPr>
        <w:t>Cartão de potencia para inversor  WEG CFW11 70A 220V , original WEG</w:t>
      </w:r>
    </w:p>
    <w:p w:rsidR="0055503B" w:rsidRPr="00B32E7A" w:rsidRDefault="0055503B" w:rsidP="0055503B">
      <w:pPr>
        <w:numPr>
          <w:ilvl w:val="1"/>
          <w:numId w:val="4"/>
        </w:numPr>
        <w:spacing w:before="480" w:line="360" w:lineRule="auto"/>
        <w:rPr>
          <w:rFonts w:cs="Arial"/>
          <w:bCs/>
          <w:sz w:val="24"/>
          <w:szCs w:val="24"/>
        </w:rPr>
      </w:pPr>
      <w:r w:rsidRPr="0055503B">
        <w:rPr>
          <w:rFonts w:cs="Arial"/>
          <w:b/>
          <w:bCs/>
          <w:sz w:val="24"/>
          <w:szCs w:val="24"/>
        </w:rPr>
        <w:lastRenderedPageBreak/>
        <w:t xml:space="preserve">CARTAO FILTRO PARA CFW11 370 </w:t>
      </w:r>
      <w:proofErr w:type="gramStart"/>
      <w:r w:rsidRPr="0055503B">
        <w:rPr>
          <w:rFonts w:cs="Arial"/>
          <w:b/>
          <w:bCs/>
          <w:sz w:val="24"/>
          <w:szCs w:val="24"/>
        </w:rPr>
        <w:t>440V</w:t>
      </w:r>
      <w:proofErr w:type="gramEnd"/>
      <w:r>
        <w:rPr>
          <w:rFonts w:cs="Arial"/>
          <w:b/>
          <w:bCs/>
          <w:sz w:val="24"/>
          <w:szCs w:val="24"/>
        </w:rPr>
        <w:t>:</w:t>
      </w:r>
      <w:r w:rsidR="00B32E7A">
        <w:rPr>
          <w:rFonts w:cs="Arial"/>
          <w:b/>
          <w:bCs/>
          <w:sz w:val="24"/>
          <w:szCs w:val="24"/>
        </w:rPr>
        <w:t xml:space="preserve"> </w:t>
      </w:r>
      <w:r w:rsidR="00B32E7A" w:rsidRPr="00B32E7A">
        <w:rPr>
          <w:rFonts w:cs="Arial"/>
          <w:bCs/>
          <w:sz w:val="24"/>
          <w:szCs w:val="24"/>
        </w:rPr>
        <w:t>Cartão Filtro PRT para inversor WEG CFW11 370A 440V, original WEG</w:t>
      </w:r>
    </w:p>
    <w:p w:rsidR="0055503B" w:rsidRPr="00B32E7A" w:rsidRDefault="0055503B" w:rsidP="0055503B">
      <w:pPr>
        <w:numPr>
          <w:ilvl w:val="1"/>
          <w:numId w:val="4"/>
        </w:numPr>
        <w:spacing w:before="480" w:line="360" w:lineRule="auto"/>
        <w:rPr>
          <w:rFonts w:cs="Arial"/>
          <w:bCs/>
          <w:sz w:val="24"/>
          <w:szCs w:val="24"/>
        </w:rPr>
      </w:pPr>
      <w:r w:rsidRPr="0055503B">
        <w:rPr>
          <w:rFonts w:cs="Arial"/>
          <w:b/>
          <w:bCs/>
          <w:sz w:val="24"/>
          <w:szCs w:val="24"/>
        </w:rPr>
        <w:t xml:space="preserve">CARTAO DE FONTES DFO PARA CFW11 370A </w:t>
      </w:r>
      <w:proofErr w:type="gramStart"/>
      <w:r w:rsidRPr="0055503B">
        <w:rPr>
          <w:rFonts w:cs="Arial"/>
          <w:b/>
          <w:bCs/>
          <w:sz w:val="24"/>
          <w:szCs w:val="24"/>
        </w:rPr>
        <w:t>440V</w:t>
      </w:r>
      <w:proofErr w:type="gramEnd"/>
      <w:r>
        <w:rPr>
          <w:rFonts w:cs="Arial"/>
          <w:b/>
          <w:bCs/>
          <w:sz w:val="24"/>
          <w:szCs w:val="24"/>
        </w:rPr>
        <w:t>:</w:t>
      </w:r>
      <w:r w:rsidR="00B32E7A">
        <w:rPr>
          <w:rFonts w:cs="Arial"/>
          <w:b/>
          <w:bCs/>
          <w:sz w:val="24"/>
          <w:szCs w:val="24"/>
        </w:rPr>
        <w:t xml:space="preserve">  </w:t>
      </w:r>
      <w:r w:rsidR="00B32E7A" w:rsidRPr="00B32E7A">
        <w:rPr>
          <w:rFonts w:cs="Arial"/>
          <w:bCs/>
          <w:sz w:val="24"/>
          <w:szCs w:val="24"/>
        </w:rPr>
        <w:t>Cartão de Fontes DFO para inversor WEG CFW11 370A 440 V, original WEG</w:t>
      </w:r>
    </w:p>
    <w:p w:rsidR="0055503B" w:rsidRPr="00B32E7A" w:rsidRDefault="0055503B" w:rsidP="0055503B">
      <w:pPr>
        <w:numPr>
          <w:ilvl w:val="1"/>
          <w:numId w:val="4"/>
        </w:numPr>
        <w:spacing w:before="480" w:line="360" w:lineRule="auto"/>
        <w:rPr>
          <w:rFonts w:cs="Arial"/>
          <w:bCs/>
          <w:sz w:val="24"/>
          <w:szCs w:val="24"/>
        </w:rPr>
      </w:pPr>
      <w:r w:rsidRPr="0055503B">
        <w:rPr>
          <w:rFonts w:cs="Arial"/>
          <w:b/>
          <w:bCs/>
          <w:sz w:val="24"/>
          <w:szCs w:val="24"/>
        </w:rPr>
        <w:t>CARTAO DE CONTROLE PARA INVERSOR CFW11</w:t>
      </w:r>
      <w:r>
        <w:rPr>
          <w:rFonts w:cs="Arial"/>
          <w:b/>
          <w:bCs/>
          <w:sz w:val="24"/>
          <w:szCs w:val="24"/>
        </w:rPr>
        <w:t>:</w:t>
      </w:r>
      <w:r w:rsidR="00B32E7A">
        <w:rPr>
          <w:rFonts w:cs="Arial"/>
          <w:b/>
          <w:bCs/>
          <w:sz w:val="24"/>
          <w:szCs w:val="24"/>
        </w:rPr>
        <w:t xml:space="preserve"> </w:t>
      </w:r>
      <w:r w:rsidR="00B32E7A" w:rsidRPr="00B32E7A">
        <w:rPr>
          <w:rFonts w:cs="Arial"/>
          <w:bCs/>
          <w:sz w:val="24"/>
          <w:szCs w:val="24"/>
        </w:rPr>
        <w:t>Cartão de Controle para inversor CFW 11, original WEG</w:t>
      </w:r>
    </w:p>
    <w:p w:rsidR="00864B49" w:rsidRDefault="0055503B" w:rsidP="00802A40">
      <w:pPr>
        <w:numPr>
          <w:ilvl w:val="1"/>
          <w:numId w:val="4"/>
        </w:numPr>
        <w:spacing w:before="480" w:line="360" w:lineRule="auto"/>
        <w:rPr>
          <w:rFonts w:cs="Arial"/>
          <w:bCs/>
          <w:sz w:val="24"/>
          <w:szCs w:val="24"/>
        </w:rPr>
      </w:pPr>
      <w:r w:rsidRPr="0055503B">
        <w:rPr>
          <w:rFonts w:cs="Arial"/>
          <w:b/>
          <w:bCs/>
          <w:sz w:val="24"/>
          <w:szCs w:val="24"/>
        </w:rPr>
        <w:t xml:space="preserve">MODULO TIRISTOR 370A </w:t>
      </w:r>
      <w:proofErr w:type="gramStart"/>
      <w:r w:rsidRPr="0055503B">
        <w:rPr>
          <w:rFonts w:cs="Arial"/>
          <w:b/>
          <w:bCs/>
          <w:sz w:val="24"/>
          <w:szCs w:val="24"/>
        </w:rPr>
        <w:t>400V</w:t>
      </w:r>
      <w:proofErr w:type="gramEnd"/>
      <w:r>
        <w:rPr>
          <w:rFonts w:cs="Arial"/>
          <w:b/>
          <w:bCs/>
          <w:sz w:val="24"/>
          <w:szCs w:val="24"/>
        </w:rPr>
        <w:t>:</w:t>
      </w:r>
      <w:r w:rsidR="00B32E7A">
        <w:rPr>
          <w:rFonts w:cs="Arial"/>
          <w:b/>
          <w:bCs/>
          <w:sz w:val="24"/>
          <w:szCs w:val="24"/>
        </w:rPr>
        <w:t xml:space="preserve"> </w:t>
      </w:r>
      <w:r w:rsidR="00B32E7A" w:rsidRPr="00B32E7A">
        <w:rPr>
          <w:rFonts w:cs="Arial"/>
          <w:bCs/>
          <w:sz w:val="24"/>
          <w:szCs w:val="24"/>
        </w:rPr>
        <w:t xml:space="preserve">Módulo </w:t>
      </w:r>
      <w:proofErr w:type="spellStart"/>
      <w:r w:rsidR="00B32E7A" w:rsidRPr="00B32E7A">
        <w:rPr>
          <w:rFonts w:cs="Arial"/>
          <w:bCs/>
          <w:sz w:val="24"/>
          <w:szCs w:val="24"/>
        </w:rPr>
        <w:t>Tiristor</w:t>
      </w:r>
      <w:proofErr w:type="spellEnd"/>
      <w:r w:rsidR="00B32E7A" w:rsidRPr="00B32E7A">
        <w:rPr>
          <w:rFonts w:cs="Arial"/>
          <w:bCs/>
          <w:sz w:val="24"/>
          <w:szCs w:val="24"/>
        </w:rPr>
        <w:t xml:space="preserve"> para inversor WEG CFW11 370A 440V, original WE</w:t>
      </w:r>
      <w:r w:rsidR="00802A40">
        <w:rPr>
          <w:rFonts w:cs="Arial"/>
          <w:bCs/>
          <w:sz w:val="24"/>
          <w:szCs w:val="24"/>
        </w:rPr>
        <w:t>G</w:t>
      </w:r>
    </w:p>
    <w:p w:rsidR="00401790" w:rsidRPr="001729EC" w:rsidRDefault="00401790" w:rsidP="00401790">
      <w:pPr>
        <w:spacing w:before="480" w:line="360" w:lineRule="auto"/>
        <w:rPr>
          <w:rFonts w:cs="Arial"/>
          <w:bCs/>
          <w:sz w:val="24"/>
          <w:szCs w:val="24"/>
        </w:rPr>
      </w:pPr>
      <w:r w:rsidRPr="001729EC">
        <w:rPr>
          <w:sz w:val="24"/>
          <w:szCs w:val="24"/>
        </w:rPr>
        <w:t xml:space="preserve">A exigência da Marca WEG nas especificações é devido ao fato das peças solicitadas serem </w:t>
      </w:r>
      <w:r w:rsidRPr="001729EC">
        <w:rPr>
          <w:b/>
          <w:bCs/>
          <w:sz w:val="24"/>
          <w:szCs w:val="24"/>
        </w:rPr>
        <w:t>peças de reposição</w:t>
      </w:r>
      <w:r w:rsidRPr="001729EC">
        <w:rPr>
          <w:sz w:val="24"/>
          <w:szCs w:val="24"/>
        </w:rPr>
        <w:t xml:space="preserve"> de Inversores da marca WEG e só ela produz estas peças de forma  que não prejudique o bom funcionamento ou danifiquem os inversores.</w:t>
      </w:r>
    </w:p>
    <w:p w:rsidR="00B41EF6" w:rsidRPr="00694C09" w:rsidRDefault="00B41EF6" w:rsidP="00AA6243">
      <w:pPr>
        <w:numPr>
          <w:ilvl w:val="0"/>
          <w:numId w:val="4"/>
        </w:numPr>
        <w:suppressAutoHyphens w:val="0"/>
        <w:autoSpaceDE w:val="0"/>
        <w:autoSpaceDN w:val="0"/>
        <w:adjustRightInd w:val="0"/>
        <w:spacing w:before="480" w:after="120" w:line="320" w:lineRule="exact"/>
        <w:ind w:left="284" w:hanging="284"/>
        <w:rPr>
          <w:b/>
          <w:bCs/>
          <w:sz w:val="24"/>
          <w:szCs w:val="24"/>
        </w:rPr>
      </w:pPr>
      <w:r w:rsidRPr="00694C09">
        <w:rPr>
          <w:b/>
          <w:bCs/>
          <w:sz w:val="24"/>
          <w:szCs w:val="24"/>
        </w:rPr>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593ECC" w:rsidRDefault="00593ECC" w:rsidP="00593ECC">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205AB7">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09"/>
        <w:gridCol w:w="1843"/>
        <w:gridCol w:w="3544"/>
        <w:gridCol w:w="850"/>
        <w:gridCol w:w="1276"/>
        <w:gridCol w:w="1418"/>
      </w:tblGrid>
      <w:tr w:rsidR="00430C61" w:rsidRPr="006B5838" w:rsidTr="00401790">
        <w:trPr>
          <w:trHeight w:val="539"/>
        </w:trPr>
        <w:tc>
          <w:tcPr>
            <w:tcW w:w="709" w:type="dxa"/>
            <w:shd w:val="clear" w:color="auto" w:fill="auto"/>
            <w:noWrap/>
            <w:vAlign w:val="center"/>
            <w:hideMark/>
          </w:tcPr>
          <w:p w:rsidR="00430C61" w:rsidRPr="00B95E51" w:rsidRDefault="00430C61" w:rsidP="00401790">
            <w:pPr>
              <w:suppressAutoHyphens w:val="0"/>
              <w:jc w:val="center"/>
              <w:rPr>
                <w:rFonts w:cs="Arial"/>
                <w:b/>
                <w:bCs/>
                <w:sz w:val="22"/>
                <w:szCs w:val="22"/>
                <w:lang w:eastAsia="pt-BR"/>
              </w:rPr>
            </w:pPr>
            <w:r w:rsidRPr="00B95E51">
              <w:rPr>
                <w:rFonts w:cs="Arial"/>
                <w:b/>
                <w:bCs/>
                <w:sz w:val="22"/>
                <w:szCs w:val="22"/>
                <w:lang w:eastAsia="pt-BR"/>
              </w:rPr>
              <w:t>ITEM</w:t>
            </w:r>
          </w:p>
        </w:tc>
        <w:tc>
          <w:tcPr>
            <w:tcW w:w="1843" w:type="dxa"/>
            <w:shd w:val="clear" w:color="auto" w:fill="auto"/>
            <w:noWrap/>
            <w:vAlign w:val="center"/>
            <w:hideMark/>
          </w:tcPr>
          <w:p w:rsidR="00430C61" w:rsidRPr="00B95E51" w:rsidRDefault="00430C61" w:rsidP="00401790">
            <w:pPr>
              <w:suppressAutoHyphens w:val="0"/>
              <w:jc w:val="center"/>
              <w:rPr>
                <w:rFonts w:cs="Arial"/>
                <w:b/>
                <w:bCs/>
                <w:sz w:val="22"/>
                <w:szCs w:val="22"/>
                <w:lang w:eastAsia="pt-BR"/>
              </w:rPr>
            </w:pPr>
            <w:r w:rsidRPr="00B95E51">
              <w:rPr>
                <w:rFonts w:cs="Arial"/>
                <w:b/>
                <w:bCs/>
                <w:sz w:val="22"/>
                <w:szCs w:val="22"/>
                <w:lang w:eastAsia="pt-BR"/>
              </w:rPr>
              <w:t>Código</w:t>
            </w:r>
          </w:p>
        </w:tc>
        <w:tc>
          <w:tcPr>
            <w:tcW w:w="3544" w:type="dxa"/>
            <w:shd w:val="clear" w:color="auto" w:fill="auto"/>
            <w:noWrap/>
            <w:vAlign w:val="center"/>
            <w:hideMark/>
          </w:tcPr>
          <w:p w:rsidR="00430C61" w:rsidRPr="00B95E51" w:rsidRDefault="00430C61" w:rsidP="00401790">
            <w:pPr>
              <w:suppressAutoHyphens w:val="0"/>
              <w:jc w:val="center"/>
              <w:rPr>
                <w:rFonts w:cs="Arial"/>
                <w:b/>
                <w:bCs/>
                <w:sz w:val="22"/>
                <w:szCs w:val="22"/>
                <w:lang w:eastAsia="pt-BR"/>
              </w:rPr>
            </w:pPr>
            <w:r w:rsidRPr="00B95E51">
              <w:rPr>
                <w:rFonts w:cs="Arial"/>
                <w:b/>
                <w:bCs/>
                <w:sz w:val="22"/>
                <w:szCs w:val="22"/>
                <w:lang w:eastAsia="pt-BR"/>
              </w:rPr>
              <w:t>Descrição do material</w:t>
            </w:r>
          </w:p>
        </w:tc>
        <w:tc>
          <w:tcPr>
            <w:tcW w:w="850" w:type="dxa"/>
            <w:shd w:val="clear" w:color="auto" w:fill="auto"/>
            <w:noWrap/>
            <w:vAlign w:val="center"/>
            <w:hideMark/>
          </w:tcPr>
          <w:p w:rsidR="00430C61" w:rsidRPr="00B95E51" w:rsidRDefault="00430C61" w:rsidP="00401790">
            <w:pPr>
              <w:suppressAutoHyphens w:val="0"/>
              <w:jc w:val="center"/>
              <w:rPr>
                <w:rFonts w:cs="Arial"/>
                <w:b/>
                <w:bCs/>
                <w:sz w:val="22"/>
                <w:szCs w:val="22"/>
                <w:lang w:eastAsia="pt-BR"/>
              </w:rPr>
            </w:pPr>
            <w:r w:rsidRPr="00B95E51">
              <w:rPr>
                <w:rFonts w:cs="Arial"/>
                <w:b/>
                <w:bCs/>
                <w:sz w:val="22"/>
                <w:szCs w:val="22"/>
                <w:lang w:eastAsia="pt-BR"/>
              </w:rPr>
              <w:t>Quant.</w:t>
            </w:r>
          </w:p>
        </w:tc>
        <w:tc>
          <w:tcPr>
            <w:tcW w:w="1276" w:type="dxa"/>
            <w:shd w:val="clear" w:color="auto" w:fill="auto"/>
            <w:noWrap/>
            <w:vAlign w:val="center"/>
            <w:hideMark/>
          </w:tcPr>
          <w:p w:rsidR="00430C61" w:rsidRPr="00B95E51" w:rsidRDefault="00430C61" w:rsidP="00401790">
            <w:pPr>
              <w:suppressAutoHyphens w:val="0"/>
              <w:jc w:val="center"/>
              <w:rPr>
                <w:rFonts w:cs="Arial"/>
                <w:b/>
                <w:bCs/>
                <w:sz w:val="22"/>
                <w:szCs w:val="22"/>
                <w:lang w:eastAsia="pt-BR"/>
              </w:rPr>
            </w:pPr>
            <w:r w:rsidRPr="00B95E51">
              <w:rPr>
                <w:rFonts w:cs="Arial"/>
                <w:b/>
                <w:bCs/>
                <w:sz w:val="22"/>
                <w:szCs w:val="22"/>
                <w:lang w:eastAsia="pt-BR"/>
              </w:rPr>
              <w:t>Média Unitária</w:t>
            </w:r>
          </w:p>
        </w:tc>
        <w:tc>
          <w:tcPr>
            <w:tcW w:w="1418" w:type="dxa"/>
            <w:shd w:val="clear" w:color="auto" w:fill="auto"/>
            <w:noWrap/>
            <w:vAlign w:val="center"/>
            <w:hideMark/>
          </w:tcPr>
          <w:p w:rsidR="00430C61" w:rsidRPr="00B95E51" w:rsidRDefault="00430C61" w:rsidP="00401790">
            <w:pPr>
              <w:suppressAutoHyphens w:val="0"/>
              <w:jc w:val="center"/>
              <w:rPr>
                <w:rFonts w:cs="Arial"/>
                <w:b/>
                <w:bCs/>
                <w:sz w:val="22"/>
                <w:szCs w:val="22"/>
                <w:lang w:eastAsia="pt-BR"/>
              </w:rPr>
            </w:pPr>
            <w:r w:rsidRPr="00B95E51">
              <w:rPr>
                <w:rFonts w:cs="Arial"/>
                <w:b/>
                <w:bCs/>
                <w:sz w:val="22"/>
                <w:szCs w:val="22"/>
                <w:lang w:eastAsia="pt-BR"/>
              </w:rPr>
              <w:t>Média Total</w:t>
            </w:r>
          </w:p>
        </w:tc>
      </w:tr>
      <w:tr w:rsidR="00430C61" w:rsidRPr="007F255F" w:rsidTr="00B95E51">
        <w:trPr>
          <w:trHeight w:val="509"/>
        </w:trPr>
        <w:tc>
          <w:tcPr>
            <w:tcW w:w="709" w:type="dxa"/>
            <w:shd w:val="clear" w:color="auto" w:fill="auto"/>
            <w:noWrap/>
            <w:vAlign w:val="center"/>
            <w:hideMark/>
          </w:tcPr>
          <w:p w:rsidR="00430C61" w:rsidRPr="007F255F" w:rsidRDefault="00430C61" w:rsidP="001729EC">
            <w:pPr>
              <w:suppressAutoHyphens w:val="0"/>
              <w:jc w:val="center"/>
              <w:rPr>
                <w:rFonts w:cs="Arial"/>
                <w:b/>
                <w:bCs/>
                <w:lang w:eastAsia="pt-BR"/>
              </w:rPr>
            </w:pPr>
            <w:r w:rsidRPr="007F255F">
              <w:rPr>
                <w:rFonts w:cs="Arial"/>
                <w:b/>
                <w:bCs/>
                <w:lang w:eastAsia="pt-BR"/>
              </w:rPr>
              <w:t>01</w:t>
            </w:r>
          </w:p>
        </w:tc>
        <w:tc>
          <w:tcPr>
            <w:tcW w:w="1843" w:type="dxa"/>
            <w:shd w:val="clear" w:color="auto" w:fill="auto"/>
            <w:noWrap/>
            <w:vAlign w:val="center"/>
            <w:hideMark/>
          </w:tcPr>
          <w:p w:rsidR="00430C61" w:rsidRPr="007F255F" w:rsidRDefault="00802A40" w:rsidP="001729EC">
            <w:pPr>
              <w:suppressAutoHyphens w:val="0"/>
              <w:jc w:val="center"/>
              <w:rPr>
                <w:rFonts w:cs="Arial"/>
                <w:lang w:eastAsia="pt-BR"/>
              </w:rPr>
            </w:pPr>
            <w:r w:rsidRPr="00802A40">
              <w:rPr>
                <w:rFonts w:cs="Arial"/>
                <w:lang w:eastAsia="pt-BR"/>
              </w:rPr>
              <w:t>048.010.0003-3</w:t>
            </w:r>
          </w:p>
        </w:tc>
        <w:tc>
          <w:tcPr>
            <w:tcW w:w="3544" w:type="dxa"/>
            <w:shd w:val="clear" w:color="auto" w:fill="auto"/>
            <w:noWrap/>
            <w:vAlign w:val="center"/>
            <w:hideMark/>
          </w:tcPr>
          <w:p w:rsidR="00430C61" w:rsidRPr="007F255F" w:rsidRDefault="00802A40" w:rsidP="001729EC">
            <w:pPr>
              <w:suppressAutoHyphens w:val="0"/>
              <w:jc w:val="center"/>
            </w:pPr>
            <w:r w:rsidRPr="00802A40">
              <w:t>CARTAO DE POTENCIA PARA INVERSOR WEG CFW11 0054T2SZ</w:t>
            </w:r>
          </w:p>
        </w:tc>
        <w:tc>
          <w:tcPr>
            <w:tcW w:w="850" w:type="dxa"/>
            <w:shd w:val="clear" w:color="auto" w:fill="auto"/>
            <w:noWrap/>
            <w:vAlign w:val="center"/>
            <w:hideMark/>
          </w:tcPr>
          <w:p w:rsidR="00430C61" w:rsidRPr="007F255F" w:rsidRDefault="00802A40" w:rsidP="001729EC">
            <w:pPr>
              <w:suppressAutoHyphens w:val="0"/>
              <w:jc w:val="center"/>
              <w:rPr>
                <w:rFonts w:cs="Arial"/>
                <w:lang w:eastAsia="pt-BR"/>
              </w:rPr>
            </w:pPr>
            <w:proofErr w:type="gramStart"/>
            <w:r>
              <w:rPr>
                <w:rFonts w:cs="Arial"/>
                <w:lang w:eastAsia="pt-BR"/>
              </w:rPr>
              <w:t>2</w:t>
            </w:r>
            <w:proofErr w:type="gramEnd"/>
          </w:p>
        </w:tc>
        <w:tc>
          <w:tcPr>
            <w:tcW w:w="1276" w:type="dxa"/>
            <w:shd w:val="clear" w:color="auto" w:fill="auto"/>
            <w:noWrap/>
            <w:vAlign w:val="center"/>
            <w:hideMark/>
          </w:tcPr>
          <w:p w:rsidR="00430C61" w:rsidRPr="007F255F" w:rsidRDefault="00430C61" w:rsidP="00802A40">
            <w:pPr>
              <w:suppressAutoHyphens w:val="0"/>
              <w:jc w:val="center"/>
              <w:rPr>
                <w:rFonts w:cs="Arial"/>
                <w:lang w:eastAsia="pt-BR"/>
              </w:rPr>
            </w:pPr>
            <w:r>
              <w:rPr>
                <w:rFonts w:cs="Arial"/>
                <w:lang w:eastAsia="pt-BR"/>
              </w:rPr>
              <w:t>R$</w:t>
            </w:r>
            <w:r w:rsidR="00802A40">
              <w:rPr>
                <w:rFonts w:cs="Arial"/>
                <w:lang w:eastAsia="pt-BR"/>
              </w:rPr>
              <w:t>5.241,57</w:t>
            </w:r>
          </w:p>
        </w:tc>
        <w:tc>
          <w:tcPr>
            <w:tcW w:w="1418" w:type="dxa"/>
            <w:shd w:val="clear" w:color="auto" w:fill="auto"/>
            <w:noWrap/>
            <w:vAlign w:val="center"/>
            <w:hideMark/>
          </w:tcPr>
          <w:p w:rsidR="00430C61" w:rsidRPr="007F255F" w:rsidRDefault="00802A40" w:rsidP="001729EC">
            <w:pPr>
              <w:suppressAutoHyphens w:val="0"/>
              <w:jc w:val="center"/>
              <w:rPr>
                <w:rFonts w:cs="Arial"/>
                <w:lang w:eastAsia="pt-BR"/>
              </w:rPr>
            </w:pPr>
            <w:r>
              <w:rPr>
                <w:rFonts w:cs="Arial"/>
                <w:lang w:eastAsia="pt-BR"/>
              </w:rPr>
              <w:t>R$10.483,14</w:t>
            </w:r>
          </w:p>
        </w:tc>
      </w:tr>
      <w:tr w:rsidR="00802A40" w:rsidRPr="007F255F" w:rsidTr="00B95E51">
        <w:trPr>
          <w:trHeight w:val="509"/>
        </w:trPr>
        <w:tc>
          <w:tcPr>
            <w:tcW w:w="709" w:type="dxa"/>
            <w:shd w:val="clear" w:color="auto" w:fill="auto"/>
            <w:noWrap/>
            <w:vAlign w:val="center"/>
            <w:hideMark/>
          </w:tcPr>
          <w:p w:rsidR="00802A40" w:rsidRPr="007F255F" w:rsidRDefault="00802A40" w:rsidP="001729EC">
            <w:pPr>
              <w:suppressAutoHyphens w:val="0"/>
              <w:jc w:val="center"/>
              <w:rPr>
                <w:rFonts w:cs="Arial"/>
                <w:b/>
                <w:bCs/>
                <w:lang w:eastAsia="pt-BR"/>
              </w:rPr>
            </w:pPr>
            <w:r>
              <w:rPr>
                <w:rFonts w:cs="Arial"/>
                <w:b/>
                <w:bCs/>
                <w:lang w:eastAsia="pt-BR"/>
              </w:rPr>
              <w:t>02</w:t>
            </w:r>
          </w:p>
        </w:tc>
        <w:tc>
          <w:tcPr>
            <w:tcW w:w="1843" w:type="dxa"/>
            <w:shd w:val="clear" w:color="auto" w:fill="auto"/>
            <w:noWrap/>
            <w:vAlign w:val="center"/>
            <w:hideMark/>
          </w:tcPr>
          <w:p w:rsidR="00802A40" w:rsidRDefault="00802A40" w:rsidP="001729EC">
            <w:pPr>
              <w:suppressAutoHyphens w:val="0"/>
              <w:jc w:val="center"/>
              <w:rPr>
                <w:rFonts w:cs="Arial"/>
                <w:lang w:eastAsia="pt-BR"/>
              </w:rPr>
            </w:pPr>
            <w:r w:rsidRPr="00802A40">
              <w:rPr>
                <w:rFonts w:cs="Arial"/>
                <w:lang w:eastAsia="pt-BR"/>
              </w:rPr>
              <w:t>048.010.0003-5</w:t>
            </w:r>
          </w:p>
        </w:tc>
        <w:tc>
          <w:tcPr>
            <w:tcW w:w="3544" w:type="dxa"/>
            <w:shd w:val="clear" w:color="auto" w:fill="auto"/>
            <w:noWrap/>
            <w:vAlign w:val="center"/>
            <w:hideMark/>
          </w:tcPr>
          <w:p w:rsidR="00802A40" w:rsidRPr="00802A40" w:rsidRDefault="00802A40" w:rsidP="001729EC">
            <w:pPr>
              <w:suppressAutoHyphens w:val="0"/>
              <w:jc w:val="center"/>
              <w:rPr>
                <w:rFonts w:cs="Arial"/>
                <w:bCs/>
                <w:szCs w:val="24"/>
              </w:rPr>
            </w:pPr>
            <w:r w:rsidRPr="00802A40">
              <w:rPr>
                <w:rFonts w:cs="Arial"/>
                <w:bCs/>
                <w:szCs w:val="24"/>
              </w:rPr>
              <w:t xml:space="preserve">CARTAO DE POTENCIA PARA INVERSOR CFW11 70A </w:t>
            </w:r>
            <w:proofErr w:type="gramStart"/>
            <w:r w:rsidRPr="00802A40">
              <w:rPr>
                <w:rFonts w:cs="Arial"/>
                <w:bCs/>
                <w:szCs w:val="24"/>
              </w:rPr>
              <w:t>220V</w:t>
            </w:r>
            <w:proofErr w:type="gramEnd"/>
          </w:p>
        </w:tc>
        <w:tc>
          <w:tcPr>
            <w:tcW w:w="850" w:type="dxa"/>
            <w:shd w:val="clear" w:color="auto" w:fill="auto"/>
            <w:noWrap/>
            <w:vAlign w:val="center"/>
            <w:hideMark/>
          </w:tcPr>
          <w:p w:rsidR="00802A40" w:rsidRDefault="00802A40" w:rsidP="001729EC">
            <w:pPr>
              <w:suppressAutoHyphens w:val="0"/>
              <w:jc w:val="center"/>
              <w:rPr>
                <w:rFonts w:cs="Arial"/>
                <w:lang w:eastAsia="pt-BR"/>
              </w:rPr>
            </w:pPr>
            <w:proofErr w:type="gramStart"/>
            <w:r>
              <w:rPr>
                <w:rFonts w:cs="Arial"/>
                <w:lang w:eastAsia="pt-BR"/>
              </w:rPr>
              <w:t>2</w:t>
            </w:r>
            <w:proofErr w:type="gramEnd"/>
          </w:p>
        </w:tc>
        <w:tc>
          <w:tcPr>
            <w:tcW w:w="1276" w:type="dxa"/>
            <w:shd w:val="clear" w:color="auto" w:fill="auto"/>
            <w:noWrap/>
            <w:vAlign w:val="center"/>
            <w:hideMark/>
          </w:tcPr>
          <w:p w:rsidR="00802A40" w:rsidRDefault="00802A40" w:rsidP="001729EC">
            <w:pPr>
              <w:suppressAutoHyphens w:val="0"/>
              <w:jc w:val="center"/>
              <w:rPr>
                <w:rFonts w:cs="Arial"/>
                <w:lang w:eastAsia="pt-BR"/>
              </w:rPr>
            </w:pPr>
            <w:r>
              <w:rPr>
                <w:rFonts w:cs="Arial"/>
                <w:lang w:eastAsia="pt-BR"/>
              </w:rPr>
              <w:t>R$5.344,02</w:t>
            </w:r>
          </w:p>
        </w:tc>
        <w:tc>
          <w:tcPr>
            <w:tcW w:w="1418" w:type="dxa"/>
            <w:shd w:val="clear" w:color="auto" w:fill="auto"/>
            <w:noWrap/>
            <w:vAlign w:val="center"/>
            <w:hideMark/>
          </w:tcPr>
          <w:p w:rsidR="00802A40" w:rsidRDefault="00802A40" w:rsidP="001729EC">
            <w:pPr>
              <w:suppressAutoHyphens w:val="0"/>
              <w:jc w:val="center"/>
              <w:rPr>
                <w:rFonts w:cs="Arial"/>
                <w:lang w:eastAsia="pt-BR"/>
              </w:rPr>
            </w:pPr>
            <w:r>
              <w:rPr>
                <w:rFonts w:cs="Arial"/>
                <w:lang w:eastAsia="pt-BR"/>
              </w:rPr>
              <w:t>R$10.688,04</w:t>
            </w:r>
          </w:p>
        </w:tc>
      </w:tr>
      <w:tr w:rsidR="00802A40" w:rsidRPr="007F255F" w:rsidTr="00B95E51">
        <w:trPr>
          <w:trHeight w:val="509"/>
        </w:trPr>
        <w:tc>
          <w:tcPr>
            <w:tcW w:w="709" w:type="dxa"/>
            <w:shd w:val="clear" w:color="auto" w:fill="auto"/>
            <w:noWrap/>
            <w:vAlign w:val="center"/>
            <w:hideMark/>
          </w:tcPr>
          <w:p w:rsidR="00802A40" w:rsidRPr="007F255F" w:rsidRDefault="00802A40" w:rsidP="001729EC">
            <w:pPr>
              <w:suppressAutoHyphens w:val="0"/>
              <w:jc w:val="center"/>
              <w:rPr>
                <w:rFonts w:cs="Arial"/>
                <w:b/>
                <w:bCs/>
                <w:lang w:eastAsia="pt-BR"/>
              </w:rPr>
            </w:pPr>
            <w:r>
              <w:rPr>
                <w:rFonts w:cs="Arial"/>
                <w:b/>
                <w:bCs/>
                <w:lang w:eastAsia="pt-BR"/>
              </w:rPr>
              <w:t>03</w:t>
            </w:r>
          </w:p>
        </w:tc>
        <w:tc>
          <w:tcPr>
            <w:tcW w:w="1843" w:type="dxa"/>
            <w:shd w:val="clear" w:color="auto" w:fill="auto"/>
            <w:noWrap/>
            <w:vAlign w:val="center"/>
            <w:hideMark/>
          </w:tcPr>
          <w:p w:rsidR="00802A40" w:rsidRDefault="00802A40" w:rsidP="001729EC">
            <w:pPr>
              <w:suppressAutoHyphens w:val="0"/>
              <w:jc w:val="center"/>
              <w:rPr>
                <w:rFonts w:cs="Arial"/>
                <w:lang w:eastAsia="pt-BR"/>
              </w:rPr>
            </w:pPr>
            <w:r w:rsidRPr="00802A40">
              <w:rPr>
                <w:rFonts w:cs="Arial"/>
                <w:lang w:eastAsia="pt-BR"/>
              </w:rPr>
              <w:t>048.010.0003-4</w:t>
            </w:r>
          </w:p>
        </w:tc>
        <w:tc>
          <w:tcPr>
            <w:tcW w:w="3544" w:type="dxa"/>
            <w:shd w:val="clear" w:color="auto" w:fill="auto"/>
            <w:noWrap/>
            <w:vAlign w:val="center"/>
            <w:hideMark/>
          </w:tcPr>
          <w:p w:rsidR="00802A40" w:rsidRPr="00FD1032" w:rsidRDefault="00802A40" w:rsidP="001729EC">
            <w:pPr>
              <w:suppressAutoHyphens w:val="0"/>
              <w:jc w:val="center"/>
              <w:rPr>
                <w:rFonts w:cs="Arial"/>
                <w:bCs/>
                <w:szCs w:val="24"/>
              </w:rPr>
            </w:pPr>
            <w:r w:rsidRPr="00FD1032">
              <w:rPr>
                <w:rFonts w:cs="Arial"/>
                <w:bCs/>
                <w:szCs w:val="24"/>
              </w:rPr>
              <w:t xml:space="preserve">CARTAO FILTRO PARA CFW11 370 </w:t>
            </w:r>
            <w:proofErr w:type="gramStart"/>
            <w:r w:rsidRPr="00FD1032">
              <w:rPr>
                <w:rFonts w:cs="Arial"/>
                <w:bCs/>
                <w:szCs w:val="24"/>
              </w:rPr>
              <w:t>440V</w:t>
            </w:r>
            <w:proofErr w:type="gramEnd"/>
          </w:p>
        </w:tc>
        <w:tc>
          <w:tcPr>
            <w:tcW w:w="850" w:type="dxa"/>
            <w:shd w:val="clear" w:color="auto" w:fill="auto"/>
            <w:noWrap/>
            <w:vAlign w:val="center"/>
            <w:hideMark/>
          </w:tcPr>
          <w:p w:rsidR="00802A40" w:rsidRDefault="00802A40" w:rsidP="001729EC">
            <w:pPr>
              <w:suppressAutoHyphens w:val="0"/>
              <w:jc w:val="center"/>
              <w:rPr>
                <w:rFonts w:cs="Arial"/>
                <w:lang w:eastAsia="pt-BR"/>
              </w:rPr>
            </w:pPr>
            <w:proofErr w:type="gramStart"/>
            <w:r>
              <w:rPr>
                <w:rFonts w:cs="Arial"/>
                <w:lang w:eastAsia="pt-BR"/>
              </w:rPr>
              <w:t>1</w:t>
            </w:r>
            <w:proofErr w:type="gramEnd"/>
          </w:p>
        </w:tc>
        <w:tc>
          <w:tcPr>
            <w:tcW w:w="1276" w:type="dxa"/>
            <w:shd w:val="clear" w:color="auto" w:fill="auto"/>
            <w:noWrap/>
            <w:vAlign w:val="center"/>
            <w:hideMark/>
          </w:tcPr>
          <w:p w:rsidR="00802A40" w:rsidRDefault="00FD1032" w:rsidP="001729EC">
            <w:pPr>
              <w:suppressAutoHyphens w:val="0"/>
              <w:jc w:val="center"/>
              <w:rPr>
                <w:rFonts w:cs="Arial"/>
                <w:lang w:eastAsia="pt-BR"/>
              </w:rPr>
            </w:pPr>
            <w:r>
              <w:rPr>
                <w:rFonts w:cs="Arial"/>
                <w:lang w:eastAsia="pt-BR"/>
              </w:rPr>
              <w:t>R$966,00</w:t>
            </w:r>
          </w:p>
        </w:tc>
        <w:tc>
          <w:tcPr>
            <w:tcW w:w="1418" w:type="dxa"/>
            <w:shd w:val="clear" w:color="auto" w:fill="auto"/>
            <w:noWrap/>
            <w:vAlign w:val="center"/>
            <w:hideMark/>
          </w:tcPr>
          <w:p w:rsidR="00802A40" w:rsidRDefault="00FD1032" w:rsidP="001729EC">
            <w:pPr>
              <w:suppressAutoHyphens w:val="0"/>
              <w:jc w:val="center"/>
              <w:rPr>
                <w:rFonts w:cs="Arial"/>
                <w:lang w:eastAsia="pt-BR"/>
              </w:rPr>
            </w:pPr>
            <w:r>
              <w:rPr>
                <w:rFonts w:cs="Arial"/>
                <w:lang w:eastAsia="pt-BR"/>
              </w:rPr>
              <w:t>R$966,00</w:t>
            </w:r>
          </w:p>
        </w:tc>
      </w:tr>
      <w:tr w:rsidR="00802A40" w:rsidRPr="007F255F" w:rsidTr="00B95E51">
        <w:trPr>
          <w:trHeight w:val="509"/>
        </w:trPr>
        <w:tc>
          <w:tcPr>
            <w:tcW w:w="709" w:type="dxa"/>
            <w:shd w:val="clear" w:color="auto" w:fill="auto"/>
            <w:noWrap/>
            <w:vAlign w:val="center"/>
            <w:hideMark/>
          </w:tcPr>
          <w:p w:rsidR="00802A40" w:rsidRPr="007F255F" w:rsidRDefault="00802A40" w:rsidP="001729EC">
            <w:pPr>
              <w:suppressAutoHyphens w:val="0"/>
              <w:jc w:val="center"/>
              <w:rPr>
                <w:rFonts w:cs="Arial"/>
                <w:b/>
                <w:bCs/>
                <w:lang w:eastAsia="pt-BR"/>
              </w:rPr>
            </w:pPr>
            <w:r>
              <w:rPr>
                <w:rFonts w:cs="Arial"/>
                <w:b/>
                <w:bCs/>
                <w:lang w:eastAsia="pt-BR"/>
              </w:rPr>
              <w:t>04</w:t>
            </w:r>
          </w:p>
        </w:tc>
        <w:tc>
          <w:tcPr>
            <w:tcW w:w="1843" w:type="dxa"/>
            <w:shd w:val="clear" w:color="auto" w:fill="auto"/>
            <w:noWrap/>
            <w:vAlign w:val="center"/>
            <w:hideMark/>
          </w:tcPr>
          <w:p w:rsidR="00802A40" w:rsidRDefault="00FD1032" w:rsidP="001729EC">
            <w:pPr>
              <w:suppressAutoHyphens w:val="0"/>
              <w:jc w:val="center"/>
              <w:rPr>
                <w:rFonts w:cs="Arial"/>
                <w:lang w:eastAsia="pt-BR"/>
              </w:rPr>
            </w:pPr>
            <w:r w:rsidRPr="00FD1032">
              <w:rPr>
                <w:rFonts w:cs="Arial"/>
                <w:lang w:eastAsia="pt-BR"/>
              </w:rPr>
              <w:t>048.010.0003-2</w:t>
            </w:r>
          </w:p>
        </w:tc>
        <w:tc>
          <w:tcPr>
            <w:tcW w:w="3544" w:type="dxa"/>
            <w:shd w:val="clear" w:color="auto" w:fill="auto"/>
            <w:noWrap/>
            <w:vAlign w:val="center"/>
            <w:hideMark/>
          </w:tcPr>
          <w:p w:rsidR="00802A40" w:rsidRPr="00FD1032" w:rsidRDefault="00FD1032" w:rsidP="001729EC">
            <w:pPr>
              <w:suppressAutoHyphens w:val="0"/>
              <w:jc w:val="center"/>
              <w:rPr>
                <w:rFonts w:cs="Arial"/>
                <w:bCs/>
                <w:szCs w:val="24"/>
              </w:rPr>
            </w:pPr>
            <w:r w:rsidRPr="00FD1032">
              <w:rPr>
                <w:rFonts w:cs="Arial"/>
                <w:bCs/>
                <w:szCs w:val="24"/>
              </w:rPr>
              <w:t xml:space="preserve">CARTAO DE FONTES DFO PARA CFW11 370A </w:t>
            </w:r>
            <w:proofErr w:type="gramStart"/>
            <w:r w:rsidRPr="00FD1032">
              <w:rPr>
                <w:rFonts w:cs="Arial"/>
                <w:bCs/>
                <w:szCs w:val="24"/>
              </w:rPr>
              <w:t>440V</w:t>
            </w:r>
            <w:proofErr w:type="gramEnd"/>
          </w:p>
        </w:tc>
        <w:tc>
          <w:tcPr>
            <w:tcW w:w="850" w:type="dxa"/>
            <w:shd w:val="clear" w:color="auto" w:fill="auto"/>
            <w:noWrap/>
            <w:vAlign w:val="center"/>
            <w:hideMark/>
          </w:tcPr>
          <w:p w:rsidR="00802A40" w:rsidRDefault="00FD1032" w:rsidP="001729EC">
            <w:pPr>
              <w:suppressAutoHyphens w:val="0"/>
              <w:jc w:val="center"/>
              <w:rPr>
                <w:rFonts w:cs="Arial"/>
                <w:lang w:eastAsia="pt-BR"/>
              </w:rPr>
            </w:pPr>
            <w:proofErr w:type="gramStart"/>
            <w:r>
              <w:rPr>
                <w:rFonts w:cs="Arial"/>
                <w:lang w:eastAsia="pt-BR"/>
              </w:rPr>
              <w:t>2</w:t>
            </w:r>
            <w:proofErr w:type="gramEnd"/>
          </w:p>
        </w:tc>
        <w:tc>
          <w:tcPr>
            <w:tcW w:w="1276" w:type="dxa"/>
            <w:shd w:val="clear" w:color="auto" w:fill="auto"/>
            <w:noWrap/>
            <w:vAlign w:val="center"/>
            <w:hideMark/>
          </w:tcPr>
          <w:p w:rsidR="00802A40" w:rsidRDefault="00FD1032" w:rsidP="001729EC">
            <w:pPr>
              <w:suppressAutoHyphens w:val="0"/>
              <w:jc w:val="center"/>
              <w:rPr>
                <w:rFonts w:cs="Arial"/>
                <w:lang w:eastAsia="pt-BR"/>
              </w:rPr>
            </w:pPr>
            <w:r>
              <w:rPr>
                <w:rFonts w:cs="Arial"/>
                <w:lang w:eastAsia="pt-BR"/>
              </w:rPr>
              <w:t>R$</w:t>
            </w:r>
            <w:proofErr w:type="gramStart"/>
            <w:r w:rsidR="00FD4473">
              <w:rPr>
                <w:rFonts w:cs="Arial"/>
                <w:lang w:eastAsia="pt-BR"/>
              </w:rPr>
              <w:t>2,</w:t>
            </w:r>
            <w:proofErr w:type="gramEnd"/>
            <w:r w:rsidR="00FD4473">
              <w:rPr>
                <w:rFonts w:cs="Arial"/>
                <w:lang w:eastAsia="pt-BR"/>
              </w:rPr>
              <w:t>357,68</w:t>
            </w:r>
          </w:p>
        </w:tc>
        <w:tc>
          <w:tcPr>
            <w:tcW w:w="1418" w:type="dxa"/>
            <w:shd w:val="clear" w:color="auto" w:fill="auto"/>
            <w:noWrap/>
            <w:vAlign w:val="center"/>
            <w:hideMark/>
          </w:tcPr>
          <w:p w:rsidR="00802A40" w:rsidRDefault="00FD4473" w:rsidP="001729EC">
            <w:pPr>
              <w:suppressAutoHyphens w:val="0"/>
              <w:jc w:val="center"/>
              <w:rPr>
                <w:rFonts w:cs="Arial"/>
                <w:lang w:eastAsia="pt-BR"/>
              </w:rPr>
            </w:pPr>
            <w:r>
              <w:rPr>
                <w:rFonts w:cs="Arial"/>
                <w:lang w:eastAsia="pt-BR"/>
              </w:rPr>
              <w:t>R$4.715,36</w:t>
            </w:r>
          </w:p>
        </w:tc>
      </w:tr>
      <w:tr w:rsidR="00802A40" w:rsidRPr="007F255F" w:rsidTr="00B95E51">
        <w:trPr>
          <w:trHeight w:val="509"/>
        </w:trPr>
        <w:tc>
          <w:tcPr>
            <w:tcW w:w="709" w:type="dxa"/>
            <w:shd w:val="clear" w:color="auto" w:fill="auto"/>
            <w:noWrap/>
            <w:vAlign w:val="center"/>
            <w:hideMark/>
          </w:tcPr>
          <w:p w:rsidR="00802A40" w:rsidRPr="007F255F" w:rsidRDefault="00802A40" w:rsidP="001729EC">
            <w:pPr>
              <w:suppressAutoHyphens w:val="0"/>
              <w:jc w:val="center"/>
              <w:rPr>
                <w:rFonts w:cs="Arial"/>
                <w:b/>
                <w:bCs/>
                <w:lang w:eastAsia="pt-BR"/>
              </w:rPr>
            </w:pPr>
            <w:r>
              <w:rPr>
                <w:rFonts w:cs="Arial"/>
                <w:b/>
                <w:bCs/>
                <w:lang w:eastAsia="pt-BR"/>
              </w:rPr>
              <w:t>05</w:t>
            </w:r>
          </w:p>
        </w:tc>
        <w:tc>
          <w:tcPr>
            <w:tcW w:w="1843" w:type="dxa"/>
            <w:shd w:val="clear" w:color="auto" w:fill="auto"/>
            <w:noWrap/>
            <w:vAlign w:val="center"/>
            <w:hideMark/>
          </w:tcPr>
          <w:p w:rsidR="00802A40" w:rsidRDefault="00FD4473" w:rsidP="001729EC">
            <w:pPr>
              <w:suppressAutoHyphens w:val="0"/>
              <w:jc w:val="center"/>
              <w:rPr>
                <w:rFonts w:cs="Arial"/>
                <w:lang w:eastAsia="pt-BR"/>
              </w:rPr>
            </w:pPr>
            <w:r w:rsidRPr="00FD4473">
              <w:rPr>
                <w:rFonts w:cs="Arial"/>
                <w:lang w:eastAsia="pt-BR"/>
              </w:rPr>
              <w:t>048.010.0001-0</w:t>
            </w:r>
          </w:p>
        </w:tc>
        <w:tc>
          <w:tcPr>
            <w:tcW w:w="3544" w:type="dxa"/>
            <w:shd w:val="clear" w:color="auto" w:fill="auto"/>
            <w:noWrap/>
            <w:vAlign w:val="center"/>
            <w:hideMark/>
          </w:tcPr>
          <w:p w:rsidR="00802A40" w:rsidRPr="00FD4473" w:rsidRDefault="00FD4473" w:rsidP="001729EC">
            <w:pPr>
              <w:suppressAutoHyphens w:val="0"/>
              <w:jc w:val="center"/>
              <w:rPr>
                <w:rFonts w:cs="Arial"/>
                <w:bCs/>
                <w:szCs w:val="24"/>
              </w:rPr>
            </w:pPr>
            <w:r w:rsidRPr="00FD4473">
              <w:rPr>
                <w:rFonts w:cs="Arial"/>
                <w:bCs/>
                <w:szCs w:val="24"/>
              </w:rPr>
              <w:t>CARTAO DE CONTROLE PARA INVERSOR CFW11</w:t>
            </w:r>
          </w:p>
        </w:tc>
        <w:tc>
          <w:tcPr>
            <w:tcW w:w="850" w:type="dxa"/>
            <w:shd w:val="clear" w:color="auto" w:fill="auto"/>
            <w:noWrap/>
            <w:vAlign w:val="center"/>
            <w:hideMark/>
          </w:tcPr>
          <w:p w:rsidR="00802A40" w:rsidRDefault="00FD4473" w:rsidP="001729EC">
            <w:pPr>
              <w:suppressAutoHyphens w:val="0"/>
              <w:jc w:val="center"/>
              <w:rPr>
                <w:rFonts w:cs="Arial"/>
                <w:lang w:eastAsia="pt-BR"/>
              </w:rPr>
            </w:pPr>
            <w:proofErr w:type="gramStart"/>
            <w:r>
              <w:rPr>
                <w:rFonts w:cs="Arial"/>
                <w:lang w:eastAsia="pt-BR"/>
              </w:rPr>
              <w:t>3</w:t>
            </w:r>
            <w:proofErr w:type="gramEnd"/>
          </w:p>
        </w:tc>
        <w:tc>
          <w:tcPr>
            <w:tcW w:w="1276" w:type="dxa"/>
            <w:shd w:val="clear" w:color="auto" w:fill="auto"/>
            <w:noWrap/>
            <w:vAlign w:val="center"/>
            <w:hideMark/>
          </w:tcPr>
          <w:p w:rsidR="00802A40" w:rsidRDefault="00FD4473" w:rsidP="001729EC">
            <w:pPr>
              <w:suppressAutoHyphens w:val="0"/>
              <w:jc w:val="center"/>
              <w:rPr>
                <w:rFonts w:cs="Arial"/>
                <w:lang w:eastAsia="pt-BR"/>
              </w:rPr>
            </w:pPr>
            <w:r>
              <w:rPr>
                <w:rFonts w:cs="Arial"/>
                <w:lang w:eastAsia="pt-BR"/>
              </w:rPr>
              <w:t>R$2.635,03</w:t>
            </w:r>
          </w:p>
        </w:tc>
        <w:tc>
          <w:tcPr>
            <w:tcW w:w="1418" w:type="dxa"/>
            <w:shd w:val="clear" w:color="auto" w:fill="auto"/>
            <w:noWrap/>
            <w:vAlign w:val="center"/>
            <w:hideMark/>
          </w:tcPr>
          <w:p w:rsidR="00802A40" w:rsidRDefault="00FD4473" w:rsidP="001729EC">
            <w:pPr>
              <w:suppressAutoHyphens w:val="0"/>
              <w:jc w:val="center"/>
              <w:rPr>
                <w:rFonts w:cs="Arial"/>
                <w:lang w:eastAsia="pt-BR"/>
              </w:rPr>
            </w:pPr>
            <w:r>
              <w:rPr>
                <w:rFonts w:cs="Arial"/>
                <w:lang w:eastAsia="pt-BR"/>
              </w:rPr>
              <w:t>R$7.905,09</w:t>
            </w:r>
          </w:p>
        </w:tc>
      </w:tr>
      <w:tr w:rsidR="00802A40" w:rsidRPr="007F255F" w:rsidTr="00B95E51">
        <w:trPr>
          <w:trHeight w:val="509"/>
        </w:trPr>
        <w:tc>
          <w:tcPr>
            <w:tcW w:w="709" w:type="dxa"/>
            <w:shd w:val="clear" w:color="auto" w:fill="auto"/>
            <w:noWrap/>
            <w:vAlign w:val="center"/>
            <w:hideMark/>
          </w:tcPr>
          <w:p w:rsidR="00802A40" w:rsidRPr="007F255F" w:rsidRDefault="00802A40" w:rsidP="001729EC">
            <w:pPr>
              <w:suppressAutoHyphens w:val="0"/>
              <w:jc w:val="center"/>
              <w:rPr>
                <w:rFonts w:cs="Arial"/>
                <w:b/>
                <w:bCs/>
                <w:lang w:eastAsia="pt-BR"/>
              </w:rPr>
            </w:pPr>
            <w:r>
              <w:rPr>
                <w:rFonts w:cs="Arial"/>
                <w:b/>
                <w:bCs/>
                <w:lang w:eastAsia="pt-BR"/>
              </w:rPr>
              <w:t>06</w:t>
            </w:r>
          </w:p>
        </w:tc>
        <w:tc>
          <w:tcPr>
            <w:tcW w:w="1843" w:type="dxa"/>
            <w:shd w:val="clear" w:color="auto" w:fill="auto"/>
            <w:noWrap/>
            <w:vAlign w:val="center"/>
            <w:hideMark/>
          </w:tcPr>
          <w:p w:rsidR="00802A40" w:rsidRDefault="00FD4473" w:rsidP="001729EC">
            <w:pPr>
              <w:suppressAutoHyphens w:val="0"/>
              <w:jc w:val="center"/>
              <w:rPr>
                <w:rFonts w:cs="Arial"/>
                <w:lang w:eastAsia="pt-BR"/>
              </w:rPr>
            </w:pPr>
            <w:r w:rsidRPr="00FD4473">
              <w:rPr>
                <w:rFonts w:cs="Arial"/>
                <w:lang w:eastAsia="pt-BR"/>
              </w:rPr>
              <w:t>010.282.0004-9</w:t>
            </w:r>
          </w:p>
        </w:tc>
        <w:tc>
          <w:tcPr>
            <w:tcW w:w="3544" w:type="dxa"/>
            <w:shd w:val="clear" w:color="auto" w:fill="auto"/>
            <w:noWrap/>
            <w:vAlign w:val="center"/>
            <w:hideMark/>
          </w:tcPr>
          <w:p w:rsidR="00802A40" w:rsidRPr="00FD4473" w:rsidRDefault="00FD4473" w:rsidP="001729EC">
            <w:pPr>
              <w:suppressAutoHyphens w:val="0"/>
              <w:jc w:val="center"/>
              <w:rPr>
                <w:rFonts w:cs="Arial"/>
                <w:bCs/>
                <w:szCs w:val="24"/>
              </w:rPr>
            </w:pPr>
            <w:r>
              <w:rPr>
                <w:rFonts w:cs="Arial"/>
                <w:bCs/>
                <w:szCs w:val="24"/>
              </w:rPr>
              <w:t xml:space="preserve">MODULO TIRISTOR 370A </w:t>
            </w:r>
            <w:proofErr w:type="gramStart"/>
            <w:r>
              <w:rPr>
                <w:rFonts w:cs="Arial"/>
                <w:bCs/>
                <w:szCs w:val="24"/>
              </w:rPr>
              <w:t>44</w:t>
            </w:r>
            <w:r w:rsidRPr="00FD4473">
              <w:rPr>
                <w:rFonts w:cs="Arial"/>
                <w:bCs/>
                <w:szCs w:val="24"/>
              </w:rPr>
              <w:t>0V</w:t>
            </w:r>
            <w:proofErr w:type="gramEnd"/>
          </w:p>
        </w:tc>
        <w:tc>
          <w:tcPr>
            <w:tcW w:w="850" w:type="dxa"/>
            <w:shd w:val="clear" w:color="auto" w:fill="auto"/>
            <w:noWrap/>
            <w:vAlign w:val="center"/>
            <w:hideMark/>
          </w:tcPr>
          <w:p w:rsidR="00802A40" w:rsidRDefault="00FD4473" w:rsidP="001729EC">
            <w:pPr>
              <w:suppressAutoHyphens w:val="0"/>
              <w:jc w:val="center"/>
              <w:rPr>
                <w:rFonts w:cs="Arial"/>
                <w:lang w:eastAsia="pt-BR"/>
              </w:rPr>
            </w:pPr>
            <w:proofErr w:type="gramStart"/>
            <w:r>
              <w:rPr>
                <w:rFonts w:cs="Arial"/>
                <w:lang w:eastAsia="pt-BR"/>
              </w:rPr>
              <w:t>2</w:t>
            </w:r>
            <w:proofErr w:type="gramEnd"/>
          </w:p>
        </w:tc>
        <w:tc>
          <w:tcPr>
            <w:tcW w:w="1276" w:type="dxa"/>
            <w:shd w:val="clear" w:color="auto" w:fill="auto"/>
            <w:noWrap/>
            <w:vAlign w:val="center"/>
            <w:hideMark/>
          </w:tcPr>
          <w:p w:rsidR="00802A40" w:rsidRDefault="00FD4473" w:rsidP="001729EC">
            <w:pPr>
              <w:suppressAutoHyphens w:val="0"/>
              <w:jc w:val="center"/>
              <w:rPr>
                <w:rFonts w:cs="Arial"/>
                <w:lang w:eastAsia="pt-BR"/>
              </w:rPr>
            </w:pPr>
            <w:r>
              <w:rPr>
                <w:rFonts w:cs="Arial"/>
                <w:lang w:eastAsia="pt-BR"/>
              </w:rPr>
              <w:t>R$2.383,42</w:t>
            </w:r>
          </w:p>
        </w:tc>
        <w:tc>
          <w:tcPr>
            <w:tcW w:w="1418" w:type="dxa"/>
            <w:shd w:val="clear" w:color="auto" w:fill="auto"/>
            <w:noWrap/>
            <w:vAlign w:val="center"/>
            <w:hideMark/>
          </w:tcPr>
          <w:p w:rsidR="00802A40" w:rsidRDefault="00FD4473" w:rsidP="001729EC">
            <w:pPr>
              <w:suppressAutoHyphens w:val="0"/>
              <w:jc w:val="center"/>
              <w:rPr>
                <w:rFonts w:cs="Arial"/>
                <w:lang w:eastAsia="pt-BR"/>
              </w:rPr>
            </w:pPr>
            <w:r>
              <w:rPr>
                <w:rFonts w:cs="Arial"/>
                <w:lang w:eastAsia="pt-BR"/>
              </w:rPr>
              <w:t>R$4.766,84</w:t>
            </w:r>
          </w:p>
        </w:tc>
      </w:tr>
      <w:tr w:rsidR="00802A40" w:rsidRPr="007F255F" w:rsidTr="00401790">
        <w:trPr>
          <w:trHeight w:val="408"/>
        </w:trPr>
        <w:tc>
          <w:tcPr>
            <w:tcW w:w="709" w:type="dxa"/>
            <w:shd w:val="clear" w:color="auto" w:fill="auto"/>
            <w:noWrap/>
            <w:vAlign w:val="center"/>
            <w:hideMark/>
          </w:tcPr>
          <w:p w:rsidR="00802A40" w:rsidRPr="007F255F" w:rsidRDefault="00802A40" w:rsidP="001729EC">
            <w:pPr>
              <w:suppressAutoHyphens w:val="0"/>
              <w:jc w:val="center"/>
              <w:rPr>
                <w:rFonts w:cs="Arial"/>
                <w:b/>
                <w:bCs/>
                <w:lang w:eastAsia="pt-BR"/>
              </w:rPr>
            </w:pPr>
          </w:p>
        </w:tc>
        <w:tc>
          <w:tcPr>
            <w:tcW w:w="1843" w:type="dxa"/>
            <w:shd w:val="clear" w:color="auto" w:fill="auto"/>
            <w:noWrap/>
            <w:vAlign w:val="center"/>
            <w:hideMark/>
          </w:tcPr>
          <w:p w:rsidR="00802A40" w:rsidRDefault="00802A40" w:rsidP="001729EC">
            <w:pPr>
              <w:suppressAutoHyphens w:val="0"/>
              <w:jc w:val="center"/>
              <w:rPr>
                <w:rFonts w:cs="Arial"/>
                <w:lang w:eastAsia="pt-BR"/>
              </w:rPr>
            </w:pPr>
          </w:p>
        </w:tc>
        <w:tc>
          <w:tcPr>
            <w:tcW w:w="3544" w:type="dxa"/>
            <w:shd w:val="clear" w:color="auto" w:fill="auto"/>
            <w:noWrap/>
            <w:vAlign w:val="center"/>
            <w:hideMark/>
          </w:tcPr>
          <w:p w:rsidR="00802A40" w:rsidRPr="00BB5E64" w:rsidRDefault="00802A40" w:rsidP="001729EC">
            <w:pPr>
              <w:suppressAutoHyphens w:val="0"/>
              <w:jc w:val="center"/>
              <w:rPr>
                <w:rFonts w:cs="Arial"/>
                <w:b/>
                <w:bCs/>
                <w:szCs w:val="24"/>
              </w:rPr>
            </w:pPr>
          </w:p>
        </w:tc>
        <w:tc>
          <w:tcPr>
            <w:tcW w:w="850" w:type="dxa"/>
            <w:shd w:val="clear" w:color="auto" w:fill="auto"/>
            <w:noWrap/>
            <w:vAlign w:val="center"/>
            <w:hideMark/>
          </w:tcPr>
          <w:p w:rsidR="00802A40" w:rsidRDefault="00802A40" w:rsidP="001729EC">
            <w:pPr>
              <w:suppressAutoHyphens w:val="0"/>
              <w:jc w:val="center"/>
              <w:rPr>
                <w:rFonts w:cs="Arial"/>
                <w:lang w:eastAsia="pt-BR"/>
              </w:rPr>
            </w:pPr>
          </w:p>
        </w:tc>
        <w:tc>
          <w:tcPr>
            <w:tcW w:w="1276" w:type="dxa"/>
            <w:shd w:val="clear" w:color="auto" w:fill="auto"/>
            <w:noWrap/>
            <w:vAlign w:val="center"/>
            <w:hideMark/>
          </w:tcPr>
          <w:p w:rsidR="00802A40" w:rsidRPr="00B95E51" w:rsidRDefault="00B95E51" w:rsidP="001729EC">
            <w:pPr>
              <w:suppressAutoHyphens w:val="0"/>
              <w:jc w:val="center"/>
              <w:rPr>
                <w:rFonts w:cs="Arial"/>
                <w:b/>
                <w:lang w:eastAsia="pt-BR"/>
              </w:rPr>
            </w:pPr>
            <w:r w:rsidRPr="00B95E51">
              <w:rPr>
                <w:rFonts w:cs="Arial"/>
                <w:b/>
                <w:lang w:eastAsia="pt-BR"/>
              </w:rPr>
              <w:t>Total</w:t>
            </w:r>
          </w:p>
        </w:tc>
        <w:tc>
          <w:tcPr>
            <w:tcW w:w="1418" w:type="dxa"/>
            <w:shd w:val="clear" w:color="auto" w:fill="auto"/>
            <w:noWrap/>
            <w:vAlign w:val="center"/>
            <w:hideMark/>
          </w:tcPr>
          <w:p w:rsidR="00802A40" w:rsidRPr="00B95E51" w:rsidRDefault="00FD4473" w:rsidP="001729EC">
            <w:pPr>
              <w:suppressAutoHyphens w:val="0"/>
              <w:jc w:val="center"/>
              <w:rPr>
                <w:rFonts w:cs="Arial"/>
                <w:b/>
                <w:lang w:eastAsia="pt-BR"/>
              </w:rPr>
            </w:pPr>
            <w:r w:rsidRPr="00B95E51">
              <w:rPr>
                <w:rFonts w:cs="Arial"/>
                <w:b/>
                <w:lang w:eastAsia="pt-BR"/>
              </w:rPr>
              <w:t>R$39.524,47</w:t>
            </w:r>
          </w:p>
        </w:tc>
      </w:tr>
    </w:tbl>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537D42">
        <w:rPr>
          <w:rFonts w:cs="Arial"/>
          <w:b/>
          <w:sz w:val="24"/>
          <w:szCs w:val="24"/>
        </w:rPr>
        <w:t xml:space="preserve">Departamento de </w:t>
      </w:r>
      <w:r w:rsidR="00AE69C3" w:rsidRPr="00537D42">
        <w:rPr>
          <w:rFonts w:cs="Arial"/>
          <w:b/>
          <w:sz w:val="24"/>
          <w:szCs w:val="24"/>
        </w:rPr>
        <w:t>Compras e Estoque</w:t>
      </w:r>
      <w:r w:rsidR="00756995" w:rsidRPr="00537D42">
        <w:rPr>
          <w:rFonts w:cs="Arial"/>
          <w:sz w:val="24"/>
          <w:szCs w:val="24"/>
        </w:rPr>
        <w:t xml:space="preserve">, à </w:t>
      </w:r>
      <w:r w:rsidR="00AE69C3" w:rsidRPr="00537D42">
        <w:rPr>
          <w:rFonts w:cs="Arial"/>
          <w:sz w:val="24"/>
          <w:szCs w:val="24"/>
        </w:rPr>
        <w:t>Rua Santa Terezinha, nº 505, Bairro Santa Terezinha</w:t>
      </w:r>
      <w:r w:rsidR="00756995" w:rsidRPr="00537D42">
        <w:rPr>
          <w:rFonts w:cs="Arial"/>
          <w:sz w:val="24"/>
          <w:szCs w:val="24"/>
        </w:rPr>
        <w:t>, Juiz de Fora / MG, CEP 36.0</w:t>
      </w:r>
      <w:r w:rsidR="00AE69C3" w:rsidRPr="00537D42">
        <w:rPr>
          <w:rFonts w:cs="Arial"/>
          <w:sz w:val="24"/>
          <w:szCs w:val="24"/>
        </w:rPr>
        <w:t>45</w:t>
      </w:r>
      <w:r w:rsidR="00756995" w:rsidRPr="00537D42">
        <w:rPr>
          <w:rFonts w:cs="Arial"/>
          <w:sz w:val="24"/>
          <w:szCs w:val="24"/>
        </w:rPr>
        <w:t>-</w:t>
      </w:r>
      <w:r w:rsidR="00AE69C3" w:rsidRPr="00537D42">
        <w:rPr>
          <w:rFonts w:cs="Arial"/>
          <w:sz w:val="24"/>
          <w:szCs w:val="24"/>
        </w:rPr>
        <w:t>490</w:t>
      </w:r>
      <w:r w:rsidRPr="00537D42">
        <w:rPr>
          <w:rFonts w:cs="Arial"/>
          <w:sz w:val="24"/>
          <w:szCs w:val="24"/>
        </w:rPr>
        <w:t xml:space="preserve">, no </w:t>
      </w:r>
      <w:r w:rsidRPr="00537D42">
        <w:rPr>
          <w:rFonts w:cs="Arial"/>
          <w:b/>
          <w:sz w:val="24"/>
          <w:szCs w:val="24"/>
        </w:rPr>
        <w:t>prazo de 03 (três) dias úteis</w:t>
      </w:r>
      <w:r w:rsidRPr="00537D42">
        <w:rPr>
          <w:rFonts w:cs="Arial"/>
          <w:sz w:val="24"/>
          <w:szCs w:val="24"/>
        </w:rPr>
        <w:t xml:space="preserve"> co</w:t>
      </w:r>
      <w:r w:rsidRPr="00694C09">
        <w:rPr>
          <w:rFonts w:cs="Arial"/>
          <w:sz w:val="24"/>
          <w:szCs w:val="24"/>
        </w:rPr>
        <w:t xml:space="preserve">ntados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537D42" w:rsidRDefault="00B41EF6" w:rsidP="00B349D8">
      <w:pPr>
        <w:numPr>
          <w:ilvl w:val="1"/>
          <w:numId w:val="4"/>
        </w:numPr>
        <w:spacing w:before="120" w:line="360" w:lineRule="auto"/>
        <w:ind w:left="0" w:firstLine="0"/>
        <w:rPr>
          <w:rFonts w:cs="Arial"/>
          <w:sz w:val="24"/>
          <w:szCs w:val="24"/>
        </w:rPr>
      </w:pPr>
      <w:r w:rsidRPr="00537D42">
        <w:rPr>
          <w:rFonts w:cs="Arial"/>
          <w:sz w:val="24"/>
          <w:szCs w:val="24"/>
        </w:rPr>
        <w:t>A CESAMA poderá exigir laudo de inspeção técnica de controle de qualidade, a fim de comprovar a adequação do materia</w:t>
      </w:r>
      <w:r w:rsidR="00B349D8" w:rsidRPr="00537D42">
        <w:rPr>
          <w:rFonts w:cs="Arial"/>
          <w:sz w:val="24"/>
          <w:szCs w:val="24"/>
        </w:rPr>
        <w:t>l</w:t>
      </w:r>
      <w:r w:rsidRPr="00537D42">
        <w:rPr>
          <w:rFonts w:cs="Arial"/>
          <w:sz w:val="24"/>
          <w:szCs w:val="24"/>
        </w:rPr>
        <w:t xml:space="preserve"> ofertado.</w:t>
      </w:r>
    </w:p>
    <w:p w:rsidR="00B41EF6" w:rsidRPr="00AE69C3" w:rsidRDefault="00B41EF6" w:rsidP="00B349D8">
      <w:pPr>
        <w:pStyle w:val="WW-Corpodetexto2"/>
        <w:numPr>
          <w:ilvl w:val="2"/>
          <w:numId w:val="4"/>
        </w:numPr>
        <w:spacing w:before="120" w:line="360" w:lineRule="auto"/>
        <w:ind w:left="0" w:firstLine="0"/>
        <w:rPr>
          <w:color w:val="FF0000"/>
          <w:sz w:val="24"/>
          <w:szCs w:val="24"/>
        </w:rPr>
      </w:pPr>
      <w:r w:rsidRPr="00537D42">
        <w:rPr>
          <w:sz w:val="24"/>
          <w:szCs w:val="24"/>
        </w:rPr>
        <w:t xml:space="preserve">Os laudos previstos no item </w:t>
      </w:r>
      <w:r w:rsidR="00F73A02" w:rsidRPr="00537D42">
        <w:rPr>
          <w:sz w:val="24"/>
          <w:szCs w:val="24"/>
        </w:rPr>
        <w:t>6</w:t>
      </w:r>
      <w:r w:rsidRPr="00537D42">
        <w:rPr>
          <w:sz w:val="24"/>
          <w:szCs w:val="24"/>
        </w:rPr>
        <w:t>.7 poderão ser emitidos por laboratórios próprios ou de terceiros, ficando TODAS as despesas por conta do fornecedor</w:t>
      </w:r>
      <w:r w:rsidRPr="00AE69C3">
        <w:rPr>
          <w:color w:val="FF0000"/>
          <w:sz w:val="24"/>
          <w:szCs w:val="24"/>
        </w:rPr>
        <w:t>.</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575B61" w:rsidRDefault="00B41EF6" w:rsidP="00575B61">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B95E51">
        <w:rPr>
          <w:rFonts w:cs="Arial"/>
          <w:b/>
          <w:sz w:val="24"/>
          <w:szCs w:val="24"/>
        </w:rPr>
        <w:t>30</w:t>
      </w:r>
      <w:r w:rsidR="00537D42" w:rsidRPr="00FA5202">
        <w:rPr>
          <w:rFonts w:cs="Arial"/>
          <w:b/>
          <w:sz w:val="24"/>
          <w:szCs w:val="24"/>
        </w:rPr>
        <w:t xml:space="preserve"> (</w:t>
      </w:r>
      <w:r w:rsidR="00B95E51">
        <w:rPr>
          <w:rFonts w:cs="Arial"/>
          <w:b/>
          <w:sz w:val="24"/>
          <w:szCs w:val="24"/>
        </w:rPr>
        <w:t>Trinta</w:t>
      </w:r>
      <w:r w:rsidR="00537D42" w:rsidRPr="00FA5202">
        <w:rPr>
          <w:rFonts w:cs="Arial"/>
          <w:b/>
          <w:sz w:val="24"/>
          <w:szCs w:val="24"/>
        </w:rPr>
        <w:t>) dias</w:t>
      </w:r>
      <w:r w:rsidR="00537D42" w:rsidRPr="00AE69C3">
        <w:rPr>
          <w:rFonts w:cs="Arial"/>
          <w:sz w:val="24"/>
          <w:szCs w:val="24"/>
        </w:rPr>
        <w:t xml:space="preserve"> </w:t>
      </w:r>
      <w:r w:rsidRPr="00AE69C3">
        <w:rPr>
          <w:rFonts w:cs="Arial"/>
          <w:sz w:val="24"/>
          <w:szCs w:val="24"/>
        </w:rPr>
        <w:t xml:space="preserve">contados a </w:t>
      </w:r>
      <w:r w:rsidRPr="00575B61">
        <w:rPr>
          <w:rFonts w:cs="Arial"/>
          <w:sz w:val="24"/>
          <w:szCs w:val="24"/>
        </w:rPr>
        <w:t xml:space="preserve">partir do recebimento da solicitação, feita através </w:t>
      </w:r>
      <w:r w:rsidR="000B3491" w:rsidRPr="00575B61">
        <w:rPr>
          <w:rFonts w:cs="Arial"/>
          <w:sz w:val="24"/>
          <w:szCs w:val="24"/>
        </w:rPr>
        <w:t xml:space="preserve">da </w:t>
      </w:r>
      <w:r w:rsidRPr="00575B61">
        <w:rPr>
          <w:rFonts w:cs="Arial"/>
          <w:sz w:val="24"/>
          <w:szCs w:val="24"/>
        </w:rPr>
        <w:t>Ordem de Compra</w:t>
      </w:r>
      <w:r w:rsidRPr="00575B61">
        <w:rPr>
          <w:rFonts w:cs="Arial"/>
          <w:bCs/>
          <w:sz w:val="24"/>
          <w:szCs w:val="24"/>
        </w:rPr>
        <w:t>.</w:t>
      </w:r>
    </w:p>
    <w:p w:rsidR="00B41EF6" w:rsidRPr="00537D42" w:rsidRDefault="00B41EF6" w:rsidP="00B349D8">
      <w:pPr>
        <w:numPr>
          <w:ilvl w:val="1"/>
          <w:numId w:val="4"/>
        </w:numPr>
        <w:spacing w:before="120" w:line="360" w:lineRule="auto"/>
        <w:ind w:left="0" w:firstLine="0"/>
        <w:rPr>
          <w:rFonts w:cs="Arial"/>
          <w:bCs/>
          <w:sz w:val="24"/>
          <w:szCs w:val="24"/>
        </w:rPr>
      </w:pPr>
      <w:r w:rsidRPr="00537D42">
        <w:rPr>
          <w:rFonts w:cs="Arial"/>
          <w:bCs/>
          <w:sz w:val="24"/>
          <w:szCs w:val="24"/>
        </w:rPr>
        <w:t xml:space="preserve">Os </w:t>
      </w:r>
      <w:r w:rsidR="00E8402E" w:rsidRPr="00537D42">
        <w:rPr>
          <w:rFonts w:cs="Arial"/>
          <w:bCs/>
          <w:sz w:val="24"/>
          <w:szCs w:val="24"/>
        </w:rPr>
        <w:t>materiais</w:t>
      </w:r>
      <w:r w:rsidRPr="00537D42">
        <w:rPr>
          <w:rFonts w:cs="Arial"/>
          <w:bCs/>
          <w:sz w:val="24"/>
          <w:szCs w:val="24"/>
        </w:rPr>
        <w:t xml:space="preserve"> deverão ser entregues no </w:t>
      </w:r>
      <w:r w:rsidR="00AE69C3" w:rsidRPr="00537D42">
        <w:rPr>
          <w:rFonts w:cs="Arial"/>
          <w:b/>
          <w:sz w:val="24"/>
          <w:szCs w:val="24"/>
        </w:rPr>
        <w:t>Departamento de Compras e Estoque</w:t>
      </w:r>
      <w:r w:rsidR="00AE69C3" w:rsidRPr="00537D42">
        <w:rPr>
          <w:rFonts w:cs="Arial"/>
          <w:sz w:val="24"/>
          <w:szCs w:val="24"/>
        </w:rPr>
        <w:t>, à Rua Santa Terezinha, nº 505, Bairro Santa Terezinha, Juiz de Fora / MG, CEP 36.045-490,</w:t>
      </w:r>
      <w:r w:rsidRPr="00537D42">
        <w:rPr>
          <w:rFonts w:cs="Arial"/>
          <w:sz w:val="24"/>
          <w:szCs w:val="24"/>
        </w:rPr>
        <w:t xml:space="preserve"> em dias úteis, das </w:t>
      </w:r>
      <w:proofErr w:type="gramStart"/>
      <w:r w:rsidR="0005421D" w:rsidRPr="00537D42">
        <w:rPr>
          <w:rFonts w:cs="Arial"/>
          <w:bCs/>
          <w:sz w:val="24"/>
          <w:szCs w:val="24"/>
        </w:rPr>
        <w:t>08:00</w:t>
      </w:r>
      <w:proofErr w:type="gramEnd"/>
      <w:r w:rsidR="0005421D" w:rsidRPr="00537D42">
        <w:rPr>
          <w:rFonts w:cs="Arial"/>
          <w:bCs/>
          <w:sz w:val="24"/>
          <w:szCs w:val="24"/>
        </w:rPr>
        <w:t>h às 11:30h e de 14</w:t>
      </w:r>
      <w:r w:rsidRPr="00537D42">
        <w:rPr>
          <w:rFonts w:cs="Arial"/>
          <w:bCs/>
          <w:sz w:val="24"/>
          <w:szCs w:val="24"/>
        </w:rPr>
        <w:t>:00h as 1</w:t>
      </w:r>
      <w:r w:rsidR="0005421D" w:rsidRPr="00537D42">
        <w:rPr>
          <w:rFonts w:cs="Arial"/>
          <w:bCs/>
          <w:sz w:val="24"/>
          <w:szCs w:val="24"/>
        </w:rPr>
        <w:t>7</w:t>
      </w:r>
      <w:r w:rsidRPr="00537D42">
        <w:rPr>
          <w:rFonts w:cs="Arial"/>
          <w:bCs/>
          <w:sz w:val="24"/>
          <w:szCs w:val="24"/>
        </w:rPr>
        <w:t>:00h</w:t>
      </w:r>
      <w:r w:rsidRPr="00537D42">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537D42" w:rsidRDefault="00E56101" w:rsidP="00410E70">
      <w:pPr>
        <w:numPr>
          <w:ilvl w:val="2"/>
          <w:numId w:val="4"/>
        </w:numPr>
        <w:spacing w:before="120" w:line="360" w:lineRule="auto"/>
        <w:ind w:left="0" w:firstLine="0"/>
        <w:rPr>
          <w:rFonts w:cs="Arial"/>
          <w:b/>
          <w:sz w:val="24"/>
          <w:szCs w:val="24"/>
        </w:rPr>
      </w:pPr>
      <w:r w:rsidRPr="00537D42">
        <w:rPr>
          <w:rFonts w:cs="Arial"/>
          <w:bCs/>
          <w:sz w:val="24"/>
          <w:szCs w:val="24"/>
        </w:rPr>
        <w:t>O veículo utilizado para entrega</w:t>
      </w:r>
      <w:r w:rsidR="006F3EF9" w:rsidRPr="00537D42">
        <w:rPr>
          <w:rFonts w:cs="Arial"/>
          <w:bCs/>
          <w:sz w:val="24"/>
          <w:szCs w:val="24"/>
        </w:rPr>
        <w:t xml:space="preserve"> dos materiais</w:t>
      </w:r>
      <w:r w:rsidRPr="00537D42">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537D42">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537D42" w:rsidRDefault="00B41EF6" w:rsidP="007A69F7">
      <w:pPr>
        <w:numPr>
          <w:ilvl w:val="1"/>
          <w:numId w:val="4"/>
        </w:numPr>
        <w:spacing w:before="120" w:line="360" w:lineRule="auto"/>
        <w:ind w:left="0" w:firstLine="0"/>
        <w:rPr>
          <w:rFonts w:cs="Arial"/>
          <w:sz w:val="24"/>
          <w:szCs w:val="24"/>
        </w:rPr>
      </w:pPr>
      <w:r w:rsidRPr="00537D42">
        <w:rPr>
          <w:rFonts w:cs="Arial"/>
          <w:sz w:val="24"/>
          <w:szCs w:val="24"/>
        </w:rPr>
        <w:t xml:space="preserve">Na entrega, os </w:t>
      </w:r>
      <w:r w:rsidR="00E8402E" w:rsidRPr="00537D42">
        <w:rPr>
          <w:rFonts w:cs="Arial"/>
          <w:sz w:val="24"/>
          <w:szCs w:val="24"/>
        </w:rPr>
        <w:t>materiais</w:t>
      </w:r>
      <w:r w:rsidRPr="00537D42">
        <w:rPr>
          <w:rFonts w:cs="Arial"/>
          <w:sz w:val="24"/>
          <w:szCs w:val="24"/>
        </w:rPr>
        <w:t xml:space="preserve"> deverão estar com seu prazo de validade decorrido em, no máximo, e</w:t>
      </w:r>
      <w:r w:rsidR="00CE1A43" w:rsidRPr="00537D42">
        <w:rPr>
          <w:rFonts w:cs="Arial"/>
          <w:sz w:val="24"/>
          <w:szCs w:val="24"/>
        </w:rPr>
        <w:t>m 25% (vinte e cinco por cento</w:t>
      </w:r>
      <w:r w:rsidR="00A02511" w:rsidRPr="00537D42">
        <w:rPr>
          <w:rFonts w:cs="Arial"/>
          <w:sz w:val="24"/>
          <w:szCs w:val="24"/>
        </w:rPr>
        <w:t>)</w:t>
      </w:r>
      <w:r w:rsidR="00CE1A43" w:rsidRPr="00537D42">
        <w:rPr>
          <w:rFonts w:cs="Arial"/>
          <w:sz w:val="24"/>
          <w:szCs w:val="24"/>
        </w:rPr>
        <w:t>.</w:t>
      </w:r>
    </w:p>
    <w:p w:rsidR="00B41EF6" w:rsidRPr="00537D42" w:rsidRDefault="00B41EF6" w:rsidP="00B349D8">
      <w:pPr>
        <w:numPr>
          <w:ilvl w:val="1"/>
          <w:numId w:val="4"/>
        </w:numPr>
        <w:spacing w:before="120" w:line="360" w:lineRule="auto"/>
        <w:ind w:left="0" w:firstLine="0"/>
        <w:rPr>
          <w:rFonts w:cs="Arial"/>
          <w:bCs/>
          <w:sz w:val="24"/>
          <w:szCs w:val="24"/>
        </w:rPr>
      </w:pPr>
      <w:r w:rsidRPr="00537D42">
        <w:rPr>
          <w:rFonts w:cs="Arial"/>
          <w:sz w:val="24"/>
          <w:szCs w:val="24"/>
        </w:rPr>
        <w:t xml:space="preserve">Na entrega, a CESAMA poderá exigir os laudos informados no item </w:t>
      </w:r>
      <w:r w:rsidR="000F688B" w:rsidRPr="00537D42">
        <w:rPr>
          <w:rFonts w:cs="Arial"/>
          <w:sz w:val="24"/>
          <w:szCs w:val="24"/>
        </w:rPr>
        <w:t>6</w:t>
      </w:r>
      <w:r w:rsidRPr="00537D42">
        <w:rPr>
          <w:rFonts w:cs="Arial"/>
          <w:sz w:val="24"/>
          <w:szCs w:val="24"/>
        </w:rPr>
        <w:t>.7 deste Termo.</w:t>
      </w:r>
    </w:p>
    <w:p w:rsidR="000A10CB" w:rsidRPr="000A10CB" w:rsidRDefault="000A10CB" w:rsidP="007A69F7">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nº 8.666 de 21/06/1993 e alterações posteriores, bem como as disposições deste Edital e preceitos do direito público, no que concerne à sua execução, alteração, inexecução ou rescisão.</w:t>
      </w:r>
    </w:p>
    <w:p w:rsidR="00AB6F2F" w:rsidRPr="00537D42" w:rsidRDefault="00AB6F2F" w:rsidP="007A69F7">
      <w:pPr>
        <w:pStyle w:val="Recuodecorpodetexto2"/>
        <w:numPr>
          <w:ilvl w:val="1"/>
          <w:numId w:val="4"/>
        </w:numPr>
        <w:spacing w:after="0" w:line="360" w:lineRule="auto"/>
        <w:ind w:left="0" w:firstLine="0"/>
        <w:rPr>
          <w:szCs w:val="24"/>
        </w:rPr>
      </w:pPr>
      <w:r w:rsidRPr="00537D42">
        <w:rPr>
          <w:b/>
          <w:szCs w:val="24"/>
        </w:rPr>
        <w:t xml:space="preserve">O prazo contratual é de </w:t>
      </w:r>
      <w:r w:rsidR="00537D42" w:rsidRPr="00537D42">
        <w:rPr>
          <w:b/>
          <w:szCs w:val="24"/>
        </w:rPr>
        <w:t>60 (sessenta) dias</w:t>
      </w:r>
      <w:r w:rsidR="00537D42" w:rsidRPr="00537D42">
        <w:rPr>
          <w:szCs w:val="24"/>
        </w:rPr>
        <w:t xml:space="preserve"> </w:t>
      </w:r>
      <w:r w:rsidRPr="00537D42">
        <w:rPr>
          <w:szCs w:val="24"/>
        </w:rPr>
        <w:t>contados a partir da emissão d</w:t>
      </w:r>
      <w:r w:rsidR="00E93657" w:rsidRPr="00537D42">
        <w:rPr>
          <w:szCs w:val="24"/>
        </w:rPr>
        <w:t>o</w:t>
      </w:r>
      <w:r w:rsidRPr="00537D42">
        <w:rPr>
          <w:szCs w:val="24"/>
        </w:rPr>
        <w:t xml:space="preserve"> </w:t>
      </w:r>
      <w:r w:rsidR="00E93657" w:rsidRPr="00537D42">
        <w:rPr>
          <w:szCs w:val="24"/>
        </w:rPr>
        <w:t>Contrato (Ordem de Compra)</w:t>
      </w:r>
      <w:r w:rsidRPr="00537D42">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A licitante vencedora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Decorrido o prazo do item anterior, a licitante vencedora será considerada desistente.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Ocorrendo a hipótese descrita no item </w:t>
      </w:r>
      <w:r>
        <w:rPr>
          <w:szCs w:val="24"/>
        </w:rPr>
        <w:t>8</w:t>
      </w:r>
      <w:r w:rsidRPr="000A10CB">
        <w:rPr>
          <w:szCs w:val="24"/>
        </w:rPr>
        <w:t>.4,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6C63BB" w:rsidRDefault="006C63BB" w:rsidP="007A69F7">
      <w:pPr>
        <w:widowControl w:val="0"/>
        <w:numPr>
          <w:ilvl w:val="1"/>
          <w:numId w:val="4"/>
        </w:numPr>
        <w:spacing w:before="120" w:line="360" w:lineRule="auto"/>
        <w:ind w:left="0" w:firstLine="0"/>
        <w:rPr>
          <w:rFonts w:cs="Arial"/>
          <w:iCs/>
          <w:sz w:val="24"/>
          <w:szCs w:val="24"/>
        </w:rPr>
      </w:pPr>
      <w:r w:rsidRPr="006C63BB">
        <w:rPr>
          <w:rFonts w:cs="Arial"/>
          <w:iCs/>
          <w:sz w:val="24"/>
          <w:szCs w:val="24"/>
        </w:rPr>
        <w:t>A Contratada se obriga a aceitar, nas mesmas condições contratuais, os acréscimos ou supressões estabelecidos no § 1º, art. 65 da Lei Federal nº 8.666/93.</w:t>
      </w:r>
      <w:r w:rsidR="000A10CB" w:rsidRPr="006C63BB">
        <w:rPr>
          <w:rFonts w:cs="Arial"/>
          <w:iCs/>
          <w:sz w:val="24"/>
          <w:szCs w:val="24"/>
        </w:rPr>
        <w:t xml:space="preserve"> </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0A10CB" w:rsidP="007A69F7">
      <w:pPr>
        <w:numPr>
          <w:ilvl w:val="2"/>
          <w:numId w:val="4"/>
        </w:numPr>
        <w:spacing w:before="120" w:line="360" w:lineRule="auto"/>
        <w:ind w:left="0" w:firstLine="0"/>
        <w:rPr>
          <w:rFonts w:cs="Arial"/>
          <w:sz w:val="24"/>
          <w:szCs w:val="24"/>
        </w:rPr>
      </w:pPr>
      <w:r w:rsidRPr="000A10CB">
        <w:rPr>
          <w:rFonts w:cs="Arial"/>
          <w:sz w:val="24"/>
          <w:szCs w:val="24"/>
        </w:rPr>
        <w:t xml:space="preserve">Conforme § 2º do art. 57 da Lei Federal 8.666/93, toda prorrogação de prazo será justificada por escrito e previamente autorizada pela autoridade competente da CESAMA para celebrar </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w:t>
      </w:r>
    </w:p>
    <w:p w:rsidR="000A10CB" w:rsidRPr="000A10CB" w:rsidRDefault="000A10CB" w:rsidP="007A69F7">
      <w:pPr>
        <w:widowControl w:val="0"/>
        <w:numPr>
          <w:ilvl w:val="1"/>
          <w:numId w:val="4"/>
        </w:numPr>
        <w:spacing w:before="120" w:line="360" w:lineRule="auto"/>
        <w:ind w:left="0" w:firstLine="0"/>
        <w:rPr>
          <w:rFonts w:cs="Arial"/>
          <w:sz w:val="24"/>
          <w:szCs w:val="24"/>
        </w:rPr>
      </w:pPr>
      <w:r w:rsidRPr="000A10CB">
        <w:rPr>
          <w:rFonts w:cs="Arial"/>
          <w:sz w:val="24"/>
          <w:szCs w:val="24"/>
        </w:rPr>
        <w:t xml:space="preserve">A </w:t>
      </w:r>
      <w:r w:rsidR="00DF4F68">
        <w:rPr>
          <w:rFonts w:cs="Arial"/>
          <w:sz w:val="24"/>
          <w:szCs w:val="24"/>
        </w:rPr>
        <w:t>Contratada</w:t>
      </w:r>
      <w:r w:rsidRPr="000A10CB">
        <w:rPr>
          <w:rFonts w:eastAsia="Arial" w:cs="Arial"/>
          <w:sz w:val="24"/>
          <w:szCs w:val="24"/>
        </w:rPr>
        <w:t xml:space="preserve"> </w:t>
      </w:r>
      <w:r w:rsidRPr="000A10CB">
        <w:rPr>
          <w:rFonts w:cs="Arial"/>
          <w:sz w:val="24"/>
          <w:szCs w:val="24"/>
        </w:rPr>
        <w:t>não</w:t>
      </w:r>
      <w:r w:rsidRPr="000A10CB">
        <w:rPr>
          <w:rFonts w:eastAsia="Arial" w:cs="Arial"/>
          <w:sz w:val="24"/>
          <w:szCs w:val="24"/>
        </w:rPr>
        <w:t xml:space="preserve"> </w:t>
      </w:r>
      <w:r w:rsidRPr="000A10CB">
        <w:rPr>
          <w:rFonts w:cs="Arial"/>
          <w:sz w:val="24"/>
          <w:szCs w:val="24"/>
        </w:rPr>
        <w:t>poderá</w:t>
      </w:r>
      <w:r w:rsidRPr="000A10CB">
        <w:rPr>
          <w:rFonts w:eastAsia="Arial" w:cs="Arial"/>
          <w:sz w:val="24"/>
          <w:szCs w:val="24"/>
        </w:rPr>
        <w:t xml:space="preserve"> </w:t>
      </w:r>
      <w:r w:rsidRPr="000A10CB">
        <w:rPr>
          <w:rFonts w:cs="Arial"/>
          <w:sz w:val="24"/>
          <w:szCs w:val="24"/>
        </w:rPr>
        <w:t>ceder</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dar</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garantia,</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hipótese</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parte,</w:t>
      </w:r>
      <w:r w:rsidRPr="000A10CB">
        <w:rPr>
          <w:rFonts w:eastAsia="Arial" w:cs="Arial"/>
          <w:sz w:val="24"/>
          <w:szCs w:val="24"/>
        </w:rPr>
        <w:t xml:space="preserve"> </w:t>
      </w:r>
      <w:r w:rsidRPr="000A10CB">
        <w:rPr>
          <w:rFonts w:cs="Arial"/>
          <w:sz w:val="24"/>
          <w:szCs w:val="24"/>
        </w:rPr>
        <w:t>os</w:t>
      </w:r>
      <w:r w:rsidRPr="000A10CB">
        <w:rPr>
          <w:rFonts w:eastAsia="Arial" w:cs="Arial"/>
          <w:sz w:val="24"/>
          <w:szCs w:val="24"/>
        </w:rPr>
        <w:t xml:space="preserve"> </w:t>
      </w:r>
      <w:r w:rsidRPr="000A10CB">
        <w:rPr>
          <w:rFonts w:cs="Arial"/>
          <w:sz w:val="24"/>
          <w:szCs w:val="24"/>
        </w:rPr>
        <w:t>créditos</w:t>
      </w:r>
      <w:r w:rsidRPr="000A10CB">
        <w:rPr>
          <w:rFonts w:eastAsia="Arial" w:cs="Arial"/>
          <w:sz w:val="24"/>
          <w:szCs w:val="24"/>
        </w:rPr>
        <w:t xml:space="preserve"> </w:t>
      </w:r>
      <w:r w:rsidRPr="000A10CB">
        <w:rPr>
          <w:rFonts w:cs="Arial"/>
          <w:sz w:val="24"/>
          <w:szCs w:val="24"/>
        </w:rPr>
        <w:t>de</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natureza,</w:t>
      </w:r>
      <w:r w:rsidRPr="000A10CB">
        <w:rPr>
          <w:rFonts w:eastAsia="Arial" w:cs="Arial"/>
          <w:sz w:val="24"/>
          <w:szCs w:val="24"/>
        </w:rPr>
        <w:t xml:space="preserve"> </w:t>
      </w:r>
      <w:r w:rsidRPr="000A10CB">
        <w:rPr>
          <w:rFonts w:cs="Arial"/>
          <w:sz w:val="24"/>
          <w:szCs w:val="24"/>
        </w:rPr>
        <w:t>decorrentes</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oriundos</w:t>
      </w:r>
      <w:r w:rsidRPr="000A10CB">
        <w:rPr>
          <w:rFonts w:eastAsia="Arial" w:cs="Arial"/>
          <w:sz w:val="24"/>
          <w:szCs w:val="24"/>
        </w:rPr>
        <w:t xml:space="preserve"> </w:t>
      </w:r>
      <w:r w:rsidRPr="000A10CB">
        <w:rPr>
          <w:rFonts w:cs="Arial"/>
          <w:sz w:val="24"/>
          <w:szCs w:val="24"/>
        </w:rPr>
        <w:t>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Para a efetiva contratação, a licitante vencedora deverá estar quite com a CESAMA, quando sediada ou domiciliada no município de Juiz de Fora/MG. Caso tenha algum débito, o mesmo deverá ser quitado para que o contrato possa ser assinado.</w:t>
      </w:r>
    </w:p>
    <w:p w:rsid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 xml:space="preserve">A rescisão </w:t>
      </w:r>
      <w:r w:rsidR="0023542B">
        <w:rPr>
          <w:rFonts w:cs="Arial"/>
          <w:sz w:val="24"/>
          <w:szCs w:val="24"/>
        </w:rPr>
        <w:t>do</w:t>
      </w:r>
      <w:r w:rsidRPr="000A10CB">
        <w:rPr>
          <w:rFonts w:cs="Arial"/>
          <w:sz w:val="24"/>
          <w:szCs w:val="24"/>
        </w:rPr>
        <w:t xml:space="preserve"> </w:t>
      </w:r>
      <w:r w:rsidR="0023542B" w:rsidRPr="00123E66">
        <w:rPr>
          <w:sz w:val="24"/>
          <w:szCs w:val="24"/>
        </w:rPr>
        <w:t>Contrato (Ordem de Compra)</w:t>
      </w:r>
      <w:r w:rsidRPr="000A10CB">
        <w:rPr>
          <w:rFonts w:cs="Arial"/>
          <w:sz w:val="24"/>
          <w:szCs w:val="24"/>
        </w:rPr>
        <w:t xml:space="preserve"> terá lugar de pleno direito, independentemente de interpelação judicial ou extrajudicial, quando a empresa adjudicatária: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Falir, entrar em recuperação judicial, concurso de credores, dissolução ouliquidação;</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Transferir as obrigações decorrentes desta licitação, sem a prévia anuência do Diretor Presidente da CESAMA;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entregar os materiais dentro dos prazos propostos e de acordo com o estabelecido neste Termo de Referência;</w:t>
      </w:r>
    </w:p>
    <w:p w:rsidR="006C63BB" w:rsidRPr="006C63BB" w:rsidRDefault="006C63BB" w:rsidP="006C63BB">
      <w:pPr>
        <w:pStyle w:val="Recuodecorpodetexto"/>
        <w:numPr>
          <w:ilvl w:val="0"/>
          <w:numId w:val="9"/>
        </w:numPr>
        <w:spacing w:before="120" w:line="360" w:lineRule="auto"/>
        <w:ind w:left="851" w:hanging="284"/>
        <w:rPr>
          <w:rFonts w:ascii="Arial" w:hAnsi="Arial" w:cs="Arial"/>
          <w:sz w:val="24"/>
          <w:szCs w:val="24"/>
        </w:rPr>
      </w:pPr>
      <w:r w:rsidRPr="006C63BB">
        <w:rPr>
          <w:rFonts w:ascii="Arial" w:hAnsi="Arial" w:cs="Arial"/>
          <w:sz w:val="24"/>
          <w:szCs w:val="24"/>
        </w:rPr>
        <w:t>Não apresentar as certidões atualizadas de regularidade do INSS, do FGTS e da Justiça do Trabalho.</w:t>
      </w: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0A10CB" w:rsidRPr="006C63BB" w:rsidRDefault="000A10CB" w:rsidP="006C63BB">
      <w:pPr>
        <w:pStyle w:val="PargrafodaLista"/>
        <w:numPr>
          <w:ilvl w:val="1"/>
          <w:numId w:val="8"/>
        </w:numPr>
        <w:tabs>
          <w:tab w:val="clear" w:pos="0"/>
          <w:tab w:val="num" w:pos="-2127"/>
        </w:tabs>
        <w:spacing w:before="120" w:line="360" w:lineRule="auto"/>
        <w:ind w:left="0"/>
        <w:jc w:val="both"/>
        <w:rPr>
          <w:rFonts w:ascii="Arial" w:hAnsi="Arial" w:cs="Arial"/>
        </w:rPr>
      </w:pPr>
      <w:r w:rsidRPr="006C63BB">
        <w:rPr>
          <w:rFonts w:ascii="Arial" w:hAnsi="Arial" w:cs="Arial"/>
        </w:rPr>
        <w:t>A interrupção do prazo estabelecido neste Edital, somente será possível nos seguintes casos:</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t>Motivo comprovado de força maior, imediatamente levado ao conhecimento do Diretor Presidente da CESAMA, através de documento comprobatório, o qual decidirá a seu exclusivo critério;</w:t>
      </w:r>
    </w:p>
    <w:p w:rsidR="000A10CB" w:rsidRPr="000A10CB" w:rsidRDefault="000A10CB" w:rsidP="006C63BB">
      <w:pPr>
        <w:numPr>
          <w:ilvl w:val="0"/>
          <w:numId w:val="10"/>
        </w:numPr>
        <w:spacing w:before="120" w:line="360" w:lineRule="auto"/>
        <w:ind w:left="851" w:hanging="284"/>
        <w:rPr>
          <w:rFonts w:cs="Arial"/>
          <w:sz w:val="24"/>
          <w:szCs w:val="24"/>
        </w:rPr>
      </w:pPr>
      <w:r w:rsidRPr="000A10CB">
        <w:rPr>
          <w:rFonts w:cs="Arial"/>
          <w:sz w:val="24"/>
          <w:szCs w:val="24"/>
        </w:rPr>
        <w:t>Por ordem da CESAMA para paralisar a execução do Contrato (Ordem de Compra);</w:t>
      </w:r>
    </w:p>
    <w:p w:rsidR="000A10CB" w:rsidRPr="0028019F" w:rsidRDefault="000A10CB" w:rsidP="006C63BB">
      <w:pPr>
        <w:numPr>
          <w:ilvl w:val="0"/>
          <w:numId w:val="10"/>
        </w:numPr>
        <w:spacing w:before="120" w:line="360" w:lineRule="auto"/>
        <w:ind w:left="851" w:hanging="284"/>
        <w:rPr>
          <w:rFonts w:cs="Arial"/>
          <w:b/>
          <w:bCs/>
          <w:sz w:val="24"/>
          <w:szCs w:val="24"/>
        </w:rPr>
      </w:pPr>
      <w:r w:rsidRPr="000A10CB">
        <w:rPr>
          <w:rFonts w:cs="Arial"/>
          <w:sz w:val="24"/>
          <w:szCs w:val="24"/>
        </w:rPr>
        <w:t xml:space="preserve">Por razões de interesse </w:t>
      </w:r>
      <w:proofErr w:type="gramStart"/>
      <w:r w:rsidRPr="000A10CB">
        <w:rPr>
          <w:rFonts w:cs="Arial"/>
          <w:sz w:val="24"/>
          <w:szCs w:val="24"/>
        </w:rPr>
        <w:t>público, de alta relevância e amplo conhecimento, justificadas e determinadas pela máxima autoridade administrativa</w:t>
      </w:r>
      <w:proofErr w:type="gramEnd"/>
      <w:r w:rsidRPr="000A10CB">
        <w:rPr>
          <w:rFonts w:cs="Arial"/>
          <w:sz w:val="24"/>
          <w:szCs w:val="24"/>
        </w:rPr>
        <w:t>.</w:t>
      </w:r>
    </w:p>
    <w:p w:rsidR="0028019F" w:rsidRPr="0028019F" w:rsidRDefault="0028019F" w:rsidP="0028019F">
      <w:pPr>
        <w:numPr>
          <w:ilvl w:val="1"/>
          <w:numId w:val="8"/>
        </w:numPr>
        <w:spacing w:before="120" w:line="360" w:lineRule="auto"/>
        <w:rPr>
          <w:rFonts w:eastAsia="Arial Unicode MS" w:cs="Arial"/>
          <w:b/>
          <w:sz w:val="24"/>
          <w:szCs w:val="24"/>
        </w:rPr>
      </w:pPr>
      <w:r w:rsidRPr="0028019F">
        <w:rPr>
          <w:rFonts w:cs="Arial"/>
          <w:bCs/>
          <w:sz w:val="24"/>
          <w:szCs w:val="24"/>
          <w:lang w:eastAsia="pt-BR"/>
        </w:rPr>
        <w:t>O Contrato</w:t>
      </w:r>
      <w:r>
        <w:rPr>
          <w:rFonts w:cs="Arial"/>
          <w:bCs/>
          <w:sz w:val="24"/>
          <w:szCs w:val="24"/>
          <w:lang w:eastAsia="pt-BR"/>
        </w:rPr>
        <w:t xml:space="preserve"> (Ordem de Compra)</w:t>
      </w:r>
      <w:r w:rsidRPr="0028019F">
        <w:rPr>
          <w:rFonts w:cs="Arial"/>
          <w:bCs/>
          <w:sz w:val="24"/>
          <w:szCs w:val="24"/>
          <w:lang w:eastAsia="pt-BR"/>
        </w:rPr>
        <w:t xml:space="preserve"> poderá ser rescindido unilateralmente ou bilateralmente, sendo o primeiro caso somente por parte da CESAMA, atendida a conveniência administrativa ou na ocorrência dos motivos descritos nos Artigos 77 e seguintes da Lei Federal nº. 8.666/93.</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w:t>
      </w:r>
      <w:r w:rsidR="006C63BB" w:rsidRPr="007F72BF">
        <w:rPr>
          <w:iCs/>
          <w:sz w:val="24"/>
          <w:szCs w:val="24"/>
        </w:rPr>
        <w:t xml:space="preserve">em até </w:t>
      </w:r>
      <w:r w:rsidRPr="007F72BF">
        <w:rPr>
          <w:iCs/>
          <w:sz w:val="24"/>
          <w:szCs w:val="24"/>
        </w:rPr>
        <w:t xml:space="preserve">30 </w:t>
      </w:r>
      <w:r w:rsidRPr="007F72BF">
        <w:rPr>
          <w:sz w:val="24"/>
          <w:szCs w:val="24"/>
        </w:rPr>
        <w:t>(trinta) dias</w:t>
      </w:r>
      <w:r w:rsidRPr="000F688B">
        <w:rPr>
          <w:sz w:val="24"/>
          <w:szCs w:val="24"/>
        </w:rPr>
        <w:t xml:space="preserve"> 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7F72BF" w:rsidRDefault="00B41EF6" w:rsidP="00690B42">
      <w:pPr>
        <w:numPr>
          <w:ilvl w:val="1"/>
          <w:numId w:val="4"/>
        </w:numPr>
        <w:autoSpaceDE w:val="0"/>
        <w:autoSpaceDN w:val="0"/>
        <w:adjustRightInd w:val="0"/>
        <w:spacing w:before="120" w:line="360" w:lineRule="auto"/>
        <w:ind w:left="0" w:firstLine="0"/>
        <w:rPr>
          <w:rFonts w:cs="Arial"/>
          <w:b/>
          <w:sz w:val="24"/>
          <w:szCs w:val="24"/>
        </w:rPr>
      </w:pPr>
      <w:r w:rsidRPr="007F72BF">
        <w:rPr>
          <w:rFonts w:cs="Arial"/>
          <w:sz w:val="24"/>
          <w:szCs w:val="24"/>
        </w:rPr>
        <w:t xml:space="preserve">Observar o prazo mínimo de validade dos </w:t>
      </w:r>
      <w:r w:rsidR="00E8402E" w:rsidRPr="007F72BF">
        <w:rPr>
          <w:rFonts w:cs="Arial"/>
          <w:sz w:val="24"/>
          <w:szCs w:val="24"/>
        </w:rPr>
        <w:t>materiais</w:t>
      </w:r>
      <w:r w:rsidRPr="007F72BF">
        <w:rPr>
          <w:rFonts w:cs="Arial"/>
          <w:sz w:val="24"/>
          <w:szCs w:val="24"/>
        </w:rPr>
        <w:t xml:space="preserve"> fornecidos, conforme definido neste Termo.</w:t>
      </w:r>
      <w:r w:rsidR="00C00373" w:rsidRPr="007F72BF">
        <w:rPr>
          <w:rFonts w:cs="Arial"/>
          <w:sz w:val="24"/>
          <w:szCs w:val="24"/>
        </w:rPr>
        <w:t xml:space="preserve"> </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7F72BF">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7F72BF" w:rsidRDefault="00B41EF6" w:rsidP="00DF4F68">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7F72BF">
        <w:rPr>
          <w:rFonts w:cs="Arial"/>
          <w:sz w:val="24"/>
          <w:szCs w:val="24"/>
        </w:rPr>
        <w:t xml:space="preserve">Departamento de </w:t>
      </w:r>
      <w:r w:rsidR="00EB3C86" w:rsidRPr="007F72BF">
        <w:rPr>
          <w:rFonts w:cs="Arial"/>
          <w:sz w:val="24"/>
          <w:szCs w:val="24"/>
        </w:rPr>
        <w:t>Compras</w:t>
      </w:r>
      <w:r w:rsidRPr="007F72BF">
        <w:rPr>
          <w:rFonts w:cs="Arial"/>
          <w:sz w:val="24"/>
          <w:szCs w:val="24"/>
        </w:rPr>
        <w:t xml:space="preserve"> e Estoque.</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BD3DEE" w:rsidRPr="007F72BF" w:rsidRDefault="00922697" w:rsidP="00963899">
      <w:pPr>
        <w:suppressAutoHyphens w:val="0"/>
        <w:autoSpaceDE w:val="0"/>
        <w:autoSpaceDN w:val="0"/>
        <w:adjustRightInd w:val="0"/>
        <w:spacing w:before="120" w:line="360" w:lineRule="auto"/>
        <w:ind w:firstLine="567"/>
        <w:rPr>
          <w:rFonts w:eastAsia="Arial Unicode MS" w:cs="Arial"/>
          <w:color w:val="FF0000"/>
          <w:sz w:val="24"/>
          <w:szCs w:val="24"/>
        </w:rPr>
      </w:pPr>
      <w:r w:rsidRPr="007F72BF">
        <w:rPr>
          <w:rFonts w:eastAsia="Arial Unicode MS" w:cs="Arial"/>
          <w:sz w:val="24"/>
          <w:szCs w:val="24"/>
        </w:rPr>
        <w:t xml:space="preserve">Esta licitação é do tipo MENOR PREÇO sob o critério de julgamento pelo </w:t>
      </w:r>
      <w:r w:rsidRPr="007F72BF">
        <w:rPr>
          <w:rFonts w:eastAsia="Arial Unicode MS" w:cs="Arial"/>
          <w:sz w:val="24"/>
          <w:szCs w:val="24"/>
          <w:u w:val="single"/>
        </w:rPr>
        <w:t>MENOR VALOR TOTAL POR ITEM,</w:t>
      </w:r>
      <w:r w:rsidRPr="007F72BF">
        <w:rPr>
          <w:rFonts w:eastAsia="Arial Unicode MS" w:cs="Arial"/>
          <w:sz w:val="24"/>
          <w:szCs w:val="24"/>
        </w:rPr>
        <w:t xml:space="preserve"> </w:t>
      </w:r>
      <w:r w:rsidRPr="007F72BF">
        <w:rPr>
          <w:rFonts w:cs="Arial"/>
          <w:sz w:val="24"/>
          <w:szCs w:val="24"/>
        </w:rPr>
        <w:t>desde que observadas às especificações e demais condições estabelecidas no Edital e seus anexos</w:t>
      </w:r>
      <w:r w:rsidR="007F72BF">
        <w:rPr>
          <w:rFonts w:eastAsia="Arial Unicode MS" w:cs="Arial"/>
          <w:color w:val="FF0000"/>
          <w:sz w:val="24"/>
          <w:szCs w:val="24"/>
        </w:rPr>
        <w:t>.</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7F72BF" w:rsidRPr="005822D6" w:rsidRDefault="007F72BF" w:rsidP="00AF10EC">
      <w:pPr>
        <w:numPr>
          <w:ilvl w:val="1"/>
          <w:numId w:val="4"/>
        </w:numPr>
        <w:spacing w:before="480" w:line="360" w:lineRule="auto"/>
        <w:ind w:left="0" w:hanging="12"/>
        <w:rPr>
          <w:rFonts w:cs="Arial"/>
          <w:b/>
          <w:bCs/>
          <w:sz w:val="24"/>
          <w:szCs w:val="24"/>
        </w:rPr>
      </w:pPr>
      <w:r>
        <w:rPr>
          <w:rFonts w:cs="Arial"/>
          <w:b/>
          <w:sz w:val="24"/>
          <w:szCs w:val="24"/>
        </w:rPr>
        <w:t xml:space="preserve"> </w:t>
      </w:r>
      <w:r w:rsidRPr="007F72BF">
        <w:rPr>
          <w:rFonts w:cs="Arial"/>
          <w:sz w:val="24"/>
          <w:szCs w:val="24"/>
        </w:rPr>
        <w:t xml:space="preserve">Para proposta, </w:t>
      </w:r>
      <w:r w:rsidRPr="00002352">
        <w:rPr>
          <w:rFonts w:cs="Arial"/>
          <w:sz w:val="24"/>
          <w:szCs w:val="24"/>
        </w:rPr>
        <w:t>a licitante deverá apresentar</w:t>
      </w:r>
      <w:r w:rsidRPr="007F72BF">
        <w:rPr>
          <w:rFonts w:cs="Arial"/>
          <w:sz w:val="24"/>
          <w:szCs w:val="24"/>
        </w:rPr>
        <w:t xml:space="preserve"> documentação técnica que comprove as características do item proposto que atenda as características do item li</w:t>
      </w:r>
      <w:r>
        <w:rPr>
          <w:rFonts w:cs="Arial"/>
          <w:sz w:val="24"/>
          <w:szCs w:val="24"/>
        </w:rPr>
        <w:t>citado constantes no capitulo 0</w:t>
      </w:r>
      <w:r w:rsidR="005822D6">
        <w:rPr>
          <w:rFonts w:cs="Arial"/>
          <w:sz w:val="24"/>
          <w:szCs w:val="24"/>
        </w:rPr>
        <w:t>4</w:t>
      </w:r>
      <w:r w:rsidRPr="007F72BF">
        <w:rPr>
          <w:rFonts w:cs="Arial"/>
          <w:sz w:val="24"/>
          <w:szCs w:val="24"/>
        </w:rPr>
        <w:t xml:space="preserve"> – </w:t>
      </w:r>
      <w:r w:rsidR="005822D6">
        <w:rPr>
          <w:rFonts w:cs="Arial"/>
          <w:b/>
          <w:bCs/>
          <w:sz w:val="24"/>
          <w:szCs w:val="24"/>
        </w:rPr>
        <w:t>ESPECIFICAÇÃO DO OBJETO</w:t>
      </w:r>
      <w:r w:rsidRPr="005822D6">
        <w:rPr>
          <w:rFonts w:cs="Arial"/>
          <w:sz w:val="24"/>
          <w:szCs w:val="24"/>
        </w:rPr>
        <w:t>. Serão aceitos catálogos ou manuais, impressos ou em mídia, 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2B6149" w:rsidRPr="00080A21" w:rsidRDefault="00BC4D0A" w:rsidP="002B6149">
      <w:pPr>
        <w:numPr>
          <w:ilvl w:val="0"/>
          <w:numId w:val="17"/>
        </w:numPr>
        <w:spacing w:before="480" w:line="360" w:lineRule="auto"/>
        <w:ind w:left="284" w:hanging="284"/>
        <w:rPr>
          <w:rFonts w:cs="Arial"/>
          <w:b/>
          <w:bCs/>
          <w:sz w:val="24"/>
          <w:szCs w:val="24"/>
        </w:rPr>
      </w:pPr>
      <w:r>
        <w:rPr>
          <w:rFonts w:cs="Arial"/>
          <w:b/>
          <w:bCs/>
          <w:sz w:val="24"/>
          <w:szCs w:val="24"/>
        </w:rPr>
        <w:t>PENALIDADES</w:t>
      </w:r>
    </w:p>
    <w:p w:rsidR="006B5AA0" w:rsidRPr="00582341" w:rsidRDefault="00BA3457" w:rsidP="00582341">
      <w:pPr>
        <w:spacing w:before="120" w:line="360" w:lineRule="auto"/>
        <w:ind w:firstLine="567"/>
        <w:rPr>
          <w:rFonts w:cs="Arial"/>
          <w:bCs/>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Pr="00BC4D0A">
        <w:rPr>
          <w:rFonts w:cs="Arial"/>
          <w:bCs/>
          <w:sz w:val="24"/>
          <w:szCs w:val="24"/>
        </w:rPr>
        <w:t>precedido de cálculo ou de demonstração analítica do aumento ou diminuição dos custos, obedecidos</w:t>
      </w:r>
      <w:proofErr w:type="gramEnd"/>
      <w:r w:rsidRPr="00BC4D0A">
        <w:rPr>
          <w:rFonts w:cs="Arial"/>
          <w:bCs/>
          <w:sz w:val="24"/>
          <w:szCs w:val="24"/>
        </w:rPr>
        <w:t xml:space="preserve"> os critérios estabelecidos em planilha de formação de preços e tendo como limite a média dos preços encontrados no mercado em geral</w:t>
      </w:r>
      <w:r>
        <w:rPr>
          <w:rFonts w:cs="Arial"/>
          <w:bCs/>
          <w:sz w:val="24"/>
          <w:szCs w:val="24"/>
        </w:rPr>
        <w:t>.</w:t>
      </w:r>
    </w:p>
    <w:p w:rsidR="00BC4D0A" w:rsidRP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A contratação será formalizada mediante emissão de Ordem de Compra, nos termos do art. 62 da Lei n. 8.666/93</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6B5AA0" w:rsidRDefault="00C4051E" w:rsidP="006B5AA0">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080A21" w:rsidRDefault="00080A21" w:rsidP="00E97594">
      <w:pPr>
        <w:spacing w:before="60" w:after="60" w:line="320" w:lineRule="exact"/>
        <w:ind w:left="2832"/>
        <w:rPr>
          <w:rFonts w:cs="Arial"/>
          <w:b/>
          <w:bCs/>
          <w:color w:val="FF0000"/>
          <w:sz w:val="22"/>
          <w:szCs w:val="22"/>
        </w:rPr>
      </w:pPr>
    </w:p>
    <w:p w:rsidR="006B5AA0" w:rsidRPr="00A66195" w:rsidRDefault="006B5AA0" w:rsidP="006B5AA0">
      <w:pPr>
        <w:spacing w:before="60" w:after="60" w:line="320" w:lineRule="exact"/>
        <w:jc w:val="center"/>
        <w:rPr>
          <w:rFonts w:cs="Arial"/>
          <w:bCs/>
          <w:sz w:val="22"/>
          <w:szCs w:val="22"/>
        </w:rPr>
      </w:pPr>
      <w:r w:rsidRPr="00A66195">
        <w:rPr>
          <w:rFonts w:cs="Arial"/>
          <w:bCs/>
          <w:sz w:val="22"/>
          <w:szCs w:val="22"/>
        </w:rPr>
        <w:t>José Antônio Teixeira</w:t>
      </w:r>
    </w:p>
    <w:p w:rsidR="006B5AA0" w:rsidRPr="00A66195" w:rsidRDefault="006B5AA0" w:rsidP="006B5AA0">
      <w:pPr>
        <w:spacing w:before="60" w:after="60" w:line="320" w:lineRule="exact"/>
        <w:ind w:left="1"/>
        <w:jc w:val="center"/>
        <w:rPr>
          <w:rFonts w:cs="Arial"/>
          <w:bCs/>
          <w:sz w:val="22"/>
          <w:szCs w:val="22"/>
        </w:rPr>
      </w:pPr>
      <w:r>
        <w:rPr>
          <w:rFonts w:cs="Arial"/>
          <w:bCs/>
          <w:sz w:val="22"/>
          <w:szCs w:val="22"/>
        </w:rPr>
        <w:t>Chefe</w:t>
      </w:r>
      <w:r w:rsidRPr="00A66195">
        <w:rPr>
          <w:rFonts w:cs="Arial"/>
          <w:bCs/>
          <w:sz w:val="22"/>
          <w:szCs w:val="22"/>
        </w:rPr>
        <w:t xml:space="preserve"> de Depto de Automação</w:t>
      </w:r>
    </w:p>
    <w:p w:rsidR="006B5AA0" w:rsidRPr="00A66195" w:rsidRDefault="006B5AA0" w:rsidP="006B5AA0">
      <w:pPr>
        <w:spacing w:before="60" w:after="60" w:line="320" w:lineRule="exact"/>
        <w:ind w:left="1"/>
        <w:rPr>
          <w:rFonts w:cs="Arial"/>
          <w:bCs/>
          <w:sz w:val="22"/>
          <w:szCs w:val="22"/>
        </w:rPr>
      </w:pPr>
    </w:p>
    <w:p w:rsidR="006B5AA0" w:rsidRPr="00A66195" w:rsidRDefault="006B5AA0" w:rsidP="006B5AA0">
      <w:pPr>
        <w:spacing w:before="60" w:after="60" w:line="320" w:lineRule="exact"/>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6B5AA0" w:rsidRPr="00A66195" w:rsidRDefault="006B5AA0" w:rsidP="006B5AA0">
      <w:pPr>
        <w:spacing w:before="60" w:after="60" w:line="320" w:lineRule="exact"/>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6B5AA0" w:rsidRDefault="006B5AA0" w:rsidP="006B5AA0">
      <w:pPr>
        <w:spacing w:before="60" w:after="60" w:line="320" w:lineRule="exact"/>
        <w:ind w:left="1"/>
        <w:jc w:val="center"/>
        <w:rPr>
          <w:rFonts w:cs="Arial"/>
          <w:bCs/>
          <w:sz w:val="22"/>
          <w:szCs w:val="22"/>
        </w:rPr>
      </w:pPr>
    </w:p>
    <w:p w:rsidR="006B5AA0" w:rsidRPr="00A66195" w:rsidRDefault="006B5AA0" w:rsidP="006B5AA0">
      <w:pPr>
        <w:spacing w:before="60" w:after="60" w:line="320" w:lineRule="exact"/>
        <w:ind w:left="1"/>
        <w:jc w:val="center"/>
        <w:rPr>
          <w:rFonts w:cs="Arial"/>
          <w:bCs/>
          <w:sz w:val="22"/>
          <w:szCs w:val="22"/>
        </w:rPr>
      </w:pPr>
      <w:r w:rsidRPr="00A66195">
        <w:rPr>
          <w:rFonts w:cs="Arial"/>
          <w:bCs/>
          <w:sz w:val="22"/>
          <w:szCs w:val="22"/>
        </w:rPr>
        <w:t>Marcio Augusto Pessoa Azevedo</w:t>
      </w:r>
    </w:p>
    <w:p w:rsidR="00922697" w:rsidRDefault="006B5AA0" w:rsidP="00FB7D10">
      <w:pPr>
        <w:spacing w:before="60" w:after="60" w:line="320" w:lineRule="exact"/>
        <w:ind w:left="1"/>
        <w:jc w:val="center"/>
        <w:rPr>
          <w:rFonts w:cs="Arial"/>
          <w:b/>
          <w:bCs/>
          <w:color w:val="FF0000"/>
          <w:sz w:val="22"/>
          <w:szCs w:val="22"/>
        </w:rPr>
      </w:pPr>
      <w:r>
        <w:rPr>
          <w:rFonts w:cs="Arial"/>
          <w:bCs/>
          <w:sz w:val="22"/>
          <w:szCs w:val="22"/>
        </w:rPr>
        <w:t>Diretor Técnico Operacional</w:t>
      </w:r>
    </w:p>
    <w:sectPr w:rsidR="00922697"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9EC" w:rsidRDefault="001729EC">
      <w:r>
        <w:separator/>
      </w:r>
    </w:p>
  </w:endnote>
  <w:endnote w:type="continuationSeparator" w:id="1">
    <w:p w:rsidR="001729EC" w:rsidRDefault="001729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EC" w:rsidRDefault="001729EC" w:rsidP="00DF4F6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1729EC" w:rsidRPr="00020390" w:rsidRDefault="001729EC" w:rsidP="00DF4F6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1729EC" w:rsidRPr="00DC08CD" w:rsidRDefault="001729EC"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1729EC" w:rsidRPr="00DC08CD" w:rsidRDefault="001729EC"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9EC" w:rsidRDefault="001729EC">
      <w:r>
        <w:separator/>
      </w:r>
    </w:p>
  </w:footnote>
  <w:footnote w:type="continuationSeparator" w:id="1">
    <w:p w:rsidR="001729EC" w:rsidRDefault="001729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EC" w:rsidRDefault="007C62C0">
    <w:pPr>
      <w:pStyle w:val="Cabealho"/>
      <w:framePr w:wrap="around" w:vAnchor="text" w:hAnchor="margin" w:xAlign="right" w:y="1"/>
      <w:rPr>
        <w:rStyle w:val="Nmerodepgina"/>
      </w:rPr>
    </w:pPr>
    <w:r>
      <w:rPr>
        <w:rStyle w:val="Nmerodepgina"/>
      </w:rPr>
      <w:fldChar w:fldCharType="begin"/>
    </w:r>
    <w:r w:rsidR="001729EC">
      <w:rPr>
        <w:rStyle w:val="Nmerodepgina"/>
      </w:rPr>
      <w:instrText xml:space="preserve">PAGE  </w:instrText>
    </w:r>
    <w:r>
      <w:rPr>
        <w:rStyle w:val="Nmerodepgina"/>
      </w:rPr>
      <w:fldChar w:fldCharType="end"/>
    </w:r>
  </w:p>
  <w:p w:rsidR="001729EC" w:rsidRDefault="001729E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EC" w:rsidRDefault="001729EC" w:rsidP="00DE135D">
    <w:pPr>
      <w:pStyle w:val="Cabealho"/>
      <w:spacing w:after="240"/>
      <w:jc w:val="center"/>
    </w:pPr>
    <w:r>
      <w:t xml:space="preserve">    </w:t>
    </w:r>
    <w:r>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3CECB3CA"/>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04"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1638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0A21"/>
    <w:rsid w:val="00083424"/>
    <w:rsid w:val="000876B7"/>
    <w:rsid w:val="000901FE"/>
    <w:rsid w:val="00091F5A"/>
    <w:rsid w:val="000A10CB"/>
    <w:rsid w:val="000A7FB7"/>
    <w:rsid w:val="000B3491"/>
    <w:rsid w:val="000B3AC8"/>
    <w:rsid w:val="000B4420"/>
    <w:rsid w:val="000D114B"/>
    <w:rsid w:val="000E332E"/>
    <w:rsid w:val="000E6267"/>
    <w:rsid w:val="000F357E"/>
    <w:rsid w:val="000F688B"/>
    <w:rsid w:val="00104E00"/>
    <w:rsid w:val="00117A92"/>
    <w:rsid w:val="00123D84"/>
    <w:rsid w:val="00123E66"/>
    <w:rsid w:val="00127585"/>
    <w:rsid w:val="00130DCE"/>
    <w:rsid w:val="001352C5"/>
    <w:rsid w:val="00140911"/>
    <w:rsid w:val="00141562"/>
    <w:rsid w:val="00142A08"/>
    <w:rsid w:val="00151CE1"/>
    <w:rsid w:val="001536C6"/>
    <w:rsid w:val="00155C17"/>
    <w:rsid w:val="001712BA"/>
    <w:rsid w:val="001729EC"/>
    <w:rsid w:val="00183292"/>
    <w:rsid w:val="00183713"/>
    <w:rsid w:val="00183760"/>
    <w:rsid w:val="00183B57"/>
    <w:rsid w:val="00186539"/>
    <w:rsid w:val="00194D39"/>
    <w:rsid w:val="001954C7"/>
    <w:rsid w:val="001A0639"/>
    <w:rsid w:val="001B200D"/>
    <w:rsid w:val="001C730C"/>
    <w:rsid w:val="001C74E8"/>
    <w:rsid w:val="001D4A49"/>
    <w:rsid w:val="001E163F"/>
    <w:rsid w:val="001E307E"/>
    <w:rsid w:val="001F1627"/>
    <w:rsid w:val="00201358"/>
    <w:rsid w:val="00205837"/>
    <w:rsid w:val="00205AB7"/>
    <w:rsid w:val="002067F8"/>
    <w:rsid w:val="00225035"/>
    <w:rsid w:val="00227C23"/>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97E87"/>
    <w:rsid w:val="002A0A54"/>
    <w:rsid w:val="002B6149"/>
    <w:rsid w:val="002C180B"/>
    <w:rsid w:val="002C569C"/>
    <w:rsid w:val="002C6AB8"/>
    <w:rsid w:val="002C751F"/>
    <w:rsid w:val="002D2C74"/>
    <w:rsid w:val="002E1087"/>
    <w:rsid w:val="002E30DC"/>
    <w:rsid w:val="002E39C0"/>
    <w:rsid w:val="002E4CD8"/>
    <w:rsid w:val="002F1A9E"/>
    <w:rsid w:val="003074E7"/>
    <w:rsid w:val="0031111F"/>
    <w:rsid w:val="0031380D"/>
    <w:rsid w:val="003151DD"/>
    <w:rsid w:val="00315AFC"/>
    <w:rsid w:val="00315CB0"/>
    <w:rsid w:val="003167FE"/>
    <w:rsid w:val="00316C53"/>
    <w:rsid w:val="00317651"/>
    <w:rsid w:val="00324466"/>
    <w:rsid w:val="00331747"/>
    <w:rsid w:val="0034111D"/>
    <w:rsid w:val="00343875"/>
    <w:rsid w:val="00345C12"/>
    <w:rsid w:val="00346B06"/>
    <w:rsid w:val="0035048C"/>
    <w:rsid w:val="00354870"/>
    <w:rsid w:val="0036062F"/>
    <w:rsid w:val="003614F6"/>
    <w:rsid w:val="003647CA"/>
    <w:rsid w:val="00365D37"/>
    <w:rsid w:val="00365DFD"/>
    <w:rsid w:val="0036619E"/>
    <w:rsid w:val="00373FA4"/>
    <w:rsid w:val="0037730C"/>
    <w:rsid w:val="00383AB0"/>
    <w:rsid w:val="00394F53"/>
    <w:rsid w:val="003A576B"/>
    <w:rsid w:val="003B30E3"/>
    <w:rsid w:val="003B5E7A"/>
    <w:rsid w:val="003B6B69"/>
    <w:rsid w:val="003C7D88"/>
    <w:rsid w:val="003D3E77"/>
    <w:rsid w:val="003D60FC"/>
    <w:rsid w:val="003F2224"/>
    <w:rsid w:val="003F399E"/>
    <w:rsid w:val="003F4904"/>
    <w:rsid w:val="00401790"/>
    <w:rsid w:val="00403869"/>
    <w:rsid w:val="004070D1"/>
    <w:rsid w:val="00410E70"/>
    <w:rsid w:val="004143D0"/>
    <w:rsid w:val="00414773"/>
    <w:rsid w:val="0042214D"/>
    <w:rsid w:val="00425356"/>
    <w:rsid w:val="00430C61"/>
    <w:rsid w:val="00432517"/>
    <w:rsid w:val="004351D3"/>
    <w:rsid w:val="004422C8"/>
    <w:rsid w:val="00442500"/>
    <w:rsid w:val="00445EE5"/>
    <w:rsid w:val="00453682"/>
    <w:rsid w:val="0045681F"/>
    <w:rsid w:val="00460C81"/>
    <w:rsid w:val="00461FC4"/>
    <w:rsid w:val="00462452"/>
    <w:rsid w:val="00467B6C"/>
    <w:rsid w:val="00473974"/>
    <w:rsid w:val="00476D23"/>
    <w:rsid w:val="0048049B"/>
    <w:rsid w:val="00491C2E"/>
    <w:rsid w:val="004946F8"/>
    <w:rsid w:val="004A765C"/>
    <w:rsid w:val="004B1B53"/>
    <w:rsid w:val="004B605B"/>
    <w:rsid w:val="004B670C"/>
    <w:rsid w:val="004C0428"/>
    <w:rsid w:val="004C529A"/>
    <w:rsid w:val="004C57A1"/>
    <w:rsid w:val="004E0486"/>
    <w:rsid w:val="004E3195"/>
    <w:rsid w:val="004E5E45"/>
    <w:rsid w:val="004F0024"/>
    <w:rsid w:val="004F2429"/>
    <w:rsid w:val="004F54F5"/>
    <w:rsid w:val="00503883"/>
    <w:rsid w:val="0051754C"/>
    <w:rsid w:val="005208BA"/>
    <w:rsid w:val="00522C22"/>
    <w:rsid w:val="00523A12"/>
    <w:rsid w:val="005267C0"/>
    <w:rsid w:val="005340D7"/>
    <w:rsid w:val="00535368"/>
    <w:rsid w:val="00537D42"/>
    <w:rsid w:val="00541789"/>
    <w:rsid w:val="0054331E"/>
    <w:rsid w:val="00546AA0"/>
    <w:rsid w:val="0055503B"/>
    <w:rsid w:val="00562E8E"/>
    <w:rsid w:val="00563DC4"/>
    <w:rsid w:val="005728C9"/>
    <w:rsid w:val="0057444B"/>
    <w:rsid w:val="00575B61"/>
    <w:rsid w:val="005804CF"/>
    <w:rsid w:val="00581250"/>
    <w:rsid w:val="005822D6"/>
    <w:rsid w:val="00582341"/>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0C21"/>
    <w:rsid w:val="006A3FEE"/>
    <w:rsid w:val="006B5AA0"/>
    <w:rsid w:val="006C15AC"/>
    <w:rsid w:val="006C63BB"/>
    <w:rsid w:val="006C739D"/>
    <w:rsid w:val="006D1588"/>
    <w:rsid w:val="006D5DD3"/>
    <w:rsid w:val="006E05C8"/>
    <w:rsid w:val="006E3B2E"/>
    <w:rsid w:val="006E3E43"/>
    <w:rsid w:val="006E54DA"/>
    <w:rsid w:val="006E5E72"/>
    <w:rsid w:val="006F3EF9"/>
    <w:rsid w:val="006F5102"/>
    <w:rsid w:val="00702A0C"/>
    <w:rsid w:val="00703006"/>
    <w:rsid w:val="00720C22"/>
    <w:rsid w:val="00721323"/>
    <w:rsid w:val="007226AB"/>
    <w:rsid w:val="007232BC"/>
    <w:rsid w:val="00734693"/>
    <w:rsid w:val="007350D9"/>
    <w:rsid w:val="00737F91"/>
    <w:rsid w:val="007531C5"/>
    <w:rsid w:val="00756995"/>
    <w:rsid w:val="007604C9"/>
    <w:rsid w:val="007652F2"/>
    <w:rsid w:val="00767551"/>
    <w:rsid w:val="00770B74"/>
    <w:rsid w:val="00770EB4"/>
    <w:rsid w:val="00774647"/>
    <w:rsid w:val="007935ED"/>
    <w:rsid w:val="00795CF2"/>
    <w:rsid w:val="007A09B4"/>
    <w:rsid w:val="007A49C0"/>
    <w:rsid w:val="007A69F7"/>
    <w:rsid w:val="007C3CE0"/>
    <w:rsid w:val="007C62C0"/>
    <w:rsid w:val="007D050F"/>
    <w:rsid w:val="007D1803"/>
    <w:rsid w:val="007D5FD5"/>
    <w:rsid w:val="007E4C53"/>
    <w:rsid w:val="007E75A1"/>
    <w:rsid w:val="007F0CED"/>
    <w:rsid w:val="007F6D09"/>
    <w:rsid w:val="007F72BF"/>
    <w:rsid w:val="007F75B3"/>
    <w:rsid w:val="00802A40"/>
    <w:rsid w:val="00804F10"/>
    <w:rsid w:val="00806966"/>
    <w:rsid w:val="00811CCD"/>
    <w:rsid w:val="00812F34"/>
    <w:rsid w:val="00813B26"/>
    <w:rsid w:val="00817F3F"/>
    <w:rsid w:val="0082207F"/>
    <w:rsid w:val="00834B1B"/>
    <w:rsid w:val="008421DA"/>
    <w:rsid w:val="0084731C"/>
    <w:rsid w:val="00856066"/>
    <w:rsid w:val="008619F9"/>
    <w:rsid w:val="00864348"/>
    <w:rsid w:val="00864B49"/>
    <w:rsid w:val="008805F6"/>
    <w:rsid w:val="008971F6"/>
    <w:rsid w:val="008A1758"/>
    <w:rsid w:val="008A2F87"/>
    <w:rsid w:val="008A6BC7"/>
    <w:rsid w:val="008C6FC5"/>
    <w:rsid w:val="008E0907"/>
    <w:rsid w:val="008E1393"/>
    <w:rsid w:val="008E6882"/>
    <w:rsid w:val="008F2DC5"/>
    <w:rsid w:val="008F4AEA"/>
    <w:rsid w:val="009013A9"/>
    <w:rsid w:val="00904592"/>
    <w:rsid w:val="0090678C"/>
    <w:rsid w:val="00910204"/>
    <w:rsid w:val="00910431"/>
    <w:rsid w:val="00911BA2"/>
    <w:rsid w:val="00913612"/>
    <w:rsid w:val="00914E67"/>
    <w:rsid w:val="00922697"/>
    <w:rsid w:val="009316A8"/>
    <w:rsid w:val="009364DC"/>
    <w:rsid w:val="00960095"/>
    <w:rsid w:val="00963899"/>
    <w:rsid w:val="00967005"/>
    <w:rsid w:val="00970B66"/>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64F7"/>
    <w:rsid w:val="009E0513"/>
    <w:rsid w:val="009E1D63"/>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A0AF3"/>
    <w:rsid w:val="00AA3068"/>
    <w:rsid w:val="00AA3382"/>
    <w:rsid w:val="00AA6243"/>
    <w:rsid w:val="00AA68A6"/>
    <w:rsid w:val="00AB53D3"/>
    <w:rsid w:val="00AB6F2F"/>
    <w:rsid w:val="00AC3704"/>
    <w:rsid w:val="00AC54E3"/>
    <w:rsid w:val="00AE08DD"/>
    <w:rsid w:val="00AE27A5"/>
    <w:rsid w:val="00AE69C3"/>
    <w:rsid w:val="00AF0B3B"/>
    <w:rsid w:val="00AF10EC"/>
    <w:rsid w:val="00AF316B"/>
    <w:rsid w:val="00AF3C00"/>
    <w:rsid w:val="00B00B30"/>
    <w:rsid w:val="00B02F86"/>
    <w:rsid w:val="00B11A8A"/>
    <w:rsid w:val="00B17B8C"/>
    <w:rsid w:val="00B2557F"/>
    <w:rsid w:val="00B32E7A"/>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95E51"/>
    <w:rsid w:val="00BA11A5"/>
    <w:rsid w:val="00BA3457"/>
    <w:rsid w:val="00BA3987"/>
    <w:rsid w:val="00BA6C20"/>
    <w:rsid w:val="00BC03DC"/>
    <w:rsid w:val="00BC1DA5"/>
    <w:rsid w:val="00BC4832"/>
    <w:rsid w:val="00BC4D0A"/>
    <w:rsid w:val="00BC56BC"/>
    <w:rsid w:val="00BC6101"/>
    <w:rsid w:val="00BC7E84"/>
    <w:rsid w:val="00BD2954"/>
    <w:rsid w:val="00BD3DEE"/>
    <w:rsid w:val="00BD6783"/>
    <w:rsid w:val="00BD74C9"/>
    <w:rsid w:val="00BE7BDB"/>
    <w:rsid w:val="00BF0C38"/>
    <w:rsid w:val="00BF2908"/>
    <w:rsid w:val="00BF6AA1"/>
    <w:rsid w:val="00C00373"/>
    <w:rsid w:val="00C0144C"/>
    <w:rsid w:val="00C11732"/>
    <w:rsid w:val="00C2720C"/>
    <w:rsid w:val="00C4051E"/>
    <w:rsid w:val="00C41A06"/>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1E5F"/>
    <w:rsid w:val="00CF3650"/>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6519"/>
    <w:rsid w:val="00D5111B"/>
    <w:rsid w:val="00D6250C"/>
    <w:rsid w:val="00D71E31"/>
    <w:rsid w:val="00D72D4E"/>
    <w:rsid w:val="00D8166E"/>
    <w:rsid w:val="00D8491C"/>
    <w:rsid w:val="00D93E1A"/>
    <w:rsid w:val="00D95387"/>
    <w:rsid w:val="00DA2F03"/>
    <w:rsid w:val="00DB0C5A"/>
    <w:rsid w:val="00DB2A2F"/>
    <w:rsid w:val="00DB2ADB"/>
    <w:rsid w:val="00DE135D"/>
    <w:rsid w:val="00DE2FDD"/>
    <w:rsid w:val="00DF4F68"/>
    <w:rsid w:val="00E014D4"/>
    <w:rsid w:val="00E15872"/>
    <w:rsid w:val="00E16733"/>
    <w:rsid w:val="00E30478"/>
    <w:rsid w:val="00E339C0"/>
    <w:rsid w:val="00E40C37"/>
    <w:rsid w:val="00E426A7"/>
    <w:rsid w:val="00E43FA8"/>
    <w:rsid w:val="00E45AEB"/>
    <w:rsid w:val="00E51092"/>
    <w:rsid w:val="00E5221A"/>
    <w:rsid w:val="00E56101"/>
    <w:rsid w:val="00E56E0A"/>
    <w:rsid w:val="00E57D04"/>
    <w:rsid w:val="00E6605C"/>
    <w:rsid w:val="00E66DEC"/>
    <w:rsid w:val="00E70719"/>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3C86"/>
    <w:rsid w:val="00EB5F83"/>
    <w:rsid w:val="00EC167E"/>
    <w:rsid w:val="00EC1D83"/>
    <w:rsid w:val="00EC3BE7"/>
    <w:rsid w:val="00EC5950"/>
    <w:rsid w:val="00EC59BD"/>
    <w:rsid w:val="00ED07A7"/>
    <w:rsid w:val="00ED17B6"/>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545F"/>
    <w:rsid w:val="00F71E9A"/>
    <w:rsid w:val="00F73A02"/>
    <w:rsid w:val="00F91521"/>
    <w:rsid w:val="00F974D3"/>
    <w:rsid w:val="00F97613"/>
    <w:rsid w:val="00FB626C"/>
    <w:rsid w:val="00FB7D10"/>
    <w:rsid w:val="00FD1032"/>
    <w:rsid w:val="00FD4473"/>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49B"/>
    <w:pPr>
      <w:suppressAutoHyphens/>
      <w:jc w:val="both"/>
    </w:pPr>
    <w:rPr>
      <w:rFonts w:ascii="Arial" w:hAnsi="Arial"/>
      <w:lang w:eastAsia="ar-SA"/>
    </w:rPr>
  </w:style>
  <w:style w:type="paragraph" w:styleId="Ttulo1">
    <w:name w:val="heading 1"/>
    <w:basedOn w:val="Normal"/>
    <w:next w:val="Normal"/>
    <w:qFormat/>
    <w:rsid w:val="0048049B"/>
    <w:pPr>
      <w:keepNext/>
      <w:tabs>
        <w:tab w:val="num" w:pos="0"/>
      </w:tabs>
      <w:outlineLvl w:val="0"/>
    </w:pPr>
    <w:rPr>
      <w:b/>
    </w:rPr>
  </w:style>
  <w:style w:type="paragraph" w:styleId="Ttulo2">
    <w:name w:val="heading 2"/>
    <w:basedOn w:val="Normal"/>
    <w:next w:val="Normal"/>
    <w:qFormat/>
    <w:rsid w:val="0048049B"/>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8049B"/>
    <w:pPr>
      <w:keepNext/>
      <w:tabs>
        <w:tab w:val="num" w:pos="0"/>
      </w:tabs>
      <w:ind w:right="-93"/>
      <w:jc w:val="center"/>
      <w:outlineLvl w:val="2"/>
    </w:pPr>
    <w:rPr>
      <w:b/>
      <w:sz w:val="22"/>
    </w:rPr>
  </w:style>
  <w:style w:type="paragraph" w:styleId="Ttulo4">
    <w:name w:val="heading 4"/>
    <w:basedOn w:val="Normal"/>
    <w:next w:val="Normal"/>
    <w:qFormat/>
    <w:rsid w:val="0048049B"/>
    <w:pPr>
      <w:keepNext/>
      <w:tabs>
        <w:tab w:val="num" w:pos="0"/>
      </w:tabs>
      <w:outlineLvl w:val="3"/>
    </w:pPr>
    <w:rPr>
      <w:rFonts w:cs="Arial"/>
      <w:b/>
      <w:sz w:val="22"/>
    </w:rPr>
  </w:style>
  <w:style w:type="paragraph" w:styleId="Ttulo5">
    <w:name w:val="heading 5"/>
    <w:basedOn w:val="Normal"/>
    <w:next w:val="Normal"/>
    <w:qFormat/>
    <w:rsid w:val="0048049B"/>
    <w:pPr>
      <w:keepNext/>
      <w:tabs>
        <w:tab w:val="num" w:pos="0"/>
      </w:tabs>
      <w:ind w:left="1440"/>
      <w:outlineLvl w:val="4"/>
    </w:pPr>
    <w:rPr>
      <w:rFonts w:cs="Arial"/>
      <w:b/>
      <w:sz w:val="22"/>
    </w:rPr>
  </w:style>
  <w:style w:type="paragraph" w:styleId="Ttulo6">
    <w:name w:val="heading 6"/>
    <w:basedOn w:val="Normal"/>
    <w:next w:val="Normal"/>
    <w:qFormat/>
    <w:rsid w:val="0048049B"/>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8049B"/>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8049B"/>
    <w:pPr>
      <w:keepNext/>
      <w:tabs>
        <w:tab w:val="num" w:pos="0"/>
      </w:tabs>
      <w:spacing w:before="120"/>
      <w:ind w:left="23"/>
      <w:jc w:val="center"/>
      <w:outlineLvl w:val="7"/>
    </w:pPr>
    <w:rPr>
      <w:rFonts w:cs="Arial"/>
      <w:sz w:val="24"/>
    </w:rPr>
  </w:style>
  <w:style w:type="paragraph" w:styleId="Ttulo9">
    <w:name w:val="heading 9"/>
    <w:basedOn w:val="Normal"/>
    <w:next w:val="Normal"/>
    <w:qFormat/>
    <w:rsid w:val="0048049B"/>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8049B"/>
    <w:rPr>
      <w:rFonts w:ascii="Symbol" w:hAnsi="Symbol"/>
    </w:rPr>
  </w:style>
  <w:style w:type="character" w:customStyle="1" w:styleId="Absatz-Standardschriftart">
    <w:name w:val="Absatz-Standardschriftart"/>
    <w:rsid w:val="0048049B"/>
  </w:style>
  <w:style w:type="character" w:customStyle="1" w:styleId="WW-Absatz-Standardschriftart">
    <w:name w:val="WW-Absatz-Standardschriftart"/>
    <w:rsid w:val="0048049B"/>
  </w:style>
  <w:style w:type="character" w:customStyle="1" w:styleId="WW8Num1z0">
    <w:name w:val="WW8Num1z0"/>
    <w:rsid w:val="0048049B"/>
    <w:rPr>
      <w:rFonts w:ascii="Symbol" w:hAnsi="Symbol"/>
    </w:rPr>
  </w:style>
  <w:style w:type="character" w:customStyle="1" w:styleId="WW-Absatz-Standardschriftart1">
    <w:name w:val="WW-Absatz-Standardschriftart1"/>
    <w:rsid w:val="0048049B"/>
  </w:style>
  <w:style w:type="character" w:customStyle="1" w:styleId="WW-WW8Num1z0">
    <w:name w:val="WW-WW8Num1z0"/>
    <w:rsid w:val="0048049B"/>
    <w:rPr>
      <w:rFonts w:ascii="Symbol" w:hAnsi="Symbol"/>
    </w:rPr>
  </w:style>
  <w:style w:type="character" w:customStyle="1" w:styleId="WW-Absatz-Standardschriftart11">
    <w:name w:val="WW-Absatz-Standardschriftart11"/>
    <w:rsid w:val="0048049B"/>
  </w:style>
  <w:style w:type="character" w:customStyle="1" w:styleId="WW-WW8Num1z01">
    <w:name w:val="WW-WW8Num1z01"/>
    <w:rsid w:val="0048049B"/>
    <w:rPr>
      <w:rFonts w:ascii="Symbol" w:hAnsi="Symbol"/>
    </w:rPr>
  </w:style>
  <w:style w:type="character" w:customStyle="1" w:styleId="WW-Absatz-Standardschriftart111">
    <w:name w:val="WW-Absatz-Standardschriftart111"/>
    <w:rsid w:val="0048049B"/>
  </w:style>
  <w:style w:type="character" w:customStyle="1" w:styleId="WW-WW8Num1z011">
    <w:name w:val="WW-WW8Num1z011"/>
    <w:rsid w:val="0048049B"/>
    <w:rPr>
      <w:rFonts w:ascii="Symbol" w:hAnsi="Symbol"/>
    </w:rPr>
  </w:style>
  <w:style w:type="character" w:customStyle="1" w:styleId="WW-Absatz-Standardschriftart1111">
    <w:name w:val="WW-Absatz-Standardschriftart1111"/>
    <w:rsid w:val="0048049B"/>
  </w:style>
  <w:style w:type="character" w:customStyle="1" w:styleId="WW-WW8Num1z0111">
    <w:name w:val="WW-WW8Num1z0111"/>
    <w:rsid w:val="0048049B"/>
    <w:rPr>
      <w:rFonts w:ascii="Symbol" w:hAnsi="Symbol"/>
    </w:rPr>
  </w:style>
  <w:style w:type="character" w:customStyle="1" w:styleId="WW-Absatz-Standardschriftart11111">
    <w:name w:val="WW-Absatz-Standardschriftart11111"/>
    <w:rsid w:val="0048049B"/>
  </w:style>
  <w:style w:type="character" w:customStyle="1" w:styleId="WW-WW8Num1z01111">
    <w:name w:val="WW-WW8Num1z01111"/>
    <w:rsid w:val="0048049B"/>
    <w:rPr>
      <w:rFonts w:ascii="Symbol" w:hAnsi="Symbol"/>
    </w:rPr>
  </w:style>
  <w:style w:type="character" w:customStyle="1" w:styleId="WW-Absatz-Standardschriftart111111">
    <w:name w:val="WW-Absatz-Standardschriftart111111"/>
    <w:rsid w:val="0048049B"/>
  </w:style>
  <w:style w:type="character" w:customStyle="1" w:styleId="WW-WW8Num1z011111">
    <w:name w:val="WW-WW8Num1z011111"/>
    <w:rsid w:val="0048049B"/>
    <w:rPr>
      <w:rFonts w:ascii="Symbol" w:hAnsi="Symbol"/>
    </w:rPr>
  </w:style>
  <w:style w:type="character" w:customStyle="1" w:styleId="WW-Absatz-Standardschriftart1111111">
    <w:name w:val="WW-Absatz-Standardschriftart1111111"/>
    <w:rsid w:val="0048049B"/>
  </w:style>
  <w:style w:type="character" w:customStyle="1" w:styleId="WW8Num13z0">
    <w:name w:val="WW8Num13z0"/>
    <w:rsid w:val="0048049B"/>
    <w:rPr>
      <w:b w:val="0"/>
    </w:rPr>
  </w:style>
  <w:style w:type="character" w:customStyle="1" w:styleId="WW8Num14z0">
    <w:name w:val="WW8Num14z0"/>
    <w:rsid w:val="0048049B"/>
    <w:rPr>
      <w:rFonts w:ascii="Times New Roman" w:hAnsi="Times New Roman"/>
    </w:rPr>
  </w:style>
  <w:style w:type="character" w:customStyle="1" w:styleId="WW8Num15z0">
    <w:name w:val="WW8Num15z0"/>
    <w:rsid w:val="0048049B"/>
    <w:rPr>
      <w:rFonts w:ascii="Symbol" w:eastAsia="Times New Roman" w:hAnsi="Symbol" w:cs="Arial"/>
    </w:rPr>
  </w:style>
  <w:style w:type="character" w:customStyle="1" w:styleId="WW8Num15z1">
    <w:name w:val="WW8Num15z1"/>
    <w:rsid w:val="0048049B"/>
    <w:rPr>
      <w:rFonts w:ascii="Courier New" w:hAnsi="Courier New" w:cs="Courier New"/>
    </w:rPr>
  </w:style>
  <w:style w:type="character" w:customStyle="1" w:styleId="WW8Num15z2">
    <w:name w:val="WW8Num15z2"/>
    <w:rsid w:val="0048049B"/>
    <w:rPr>
      <w:rFonts w:ascii="Wingdings" w:hAnsi="Wingdings"/>
    </w:rPr>
  </w:style>
  <w:style w:type="character" w:customStyle="1" w:styleId="WW8Num15z3">
    <w:name w:val="WW8Num15z3"/>
    <w:rsid w:val="0048049B"/>
    <w:rPr>
      <w:rFonts w:ascii="Symbol" w:hAnsi="Symbol"/>
    </w:rPr>
  </w:style>
  <w:style w:type="character" w:customStyle="1" w:styleId="WW8Num17z0">
    <w:name w:val="WW8Num17z0"/>
    <w:rsid w:val="0048049B"/>
    <w:rPr>
      <w:rFonts w:ascii="Times New Roman" w:eastAsia="Times New Roman" w:hAnsi="Times New Roman" w:cs="Times New Roman"/>
    </w:rPr>
  </w:style>
  <w:style w:type="character" w:customStyle="1" w:styleId="WW8Num17z1">
    <w:name w:val="WW8Num17z1"/>
    <w:rsid w:val="0048049B"/>
    <w:rPr>
      <w:rFonts w:ascii="Courier New" w:hAnsi="Courier New"/>
    </w:rPr>
  </w:style>
  <w:style w:type="character" w:customStyle="1" w:styleId="WW8Num17z2">
    <w:name w:val="WW8Num17z2"/>
    <w:rsid w:val="0048049B"/>
    <w:rPr>
      <w:rFonts w:ascii="Wingdings" w:hAnsi="Wingdings"/>
    </w:rPr>
  </w:style>
  <w:style w:type="character" w:customStyle="1" w:styleId="WW8Num17z3">
    <w:name w:val="WW8Num17z3"/>
    <w:rsid w:val="0048049B"/>
    <w:rPr>
      <w:rFonts w:ascii="Symbol" w:hAnsi="Symbol"/>
    </w:rPr>
  </w:style>
  <w:style w:type="character" w:customStyle="1" w:styleId="WW8Num18z0">
    <w:name w:val="WW8Num18z0"/>
    <w:rsid w:val="0048049B"/>
    <w:rPr>
      <w:rFonts w:ascii="Symbol" w:hAnsi="Symbol"/>
    </w:rPr>
  </w:style>
  <w:style w:type="character" w:customStyle="1" w:styleId="WW8Num19z1">
    <w:name w:val="WW8Num19z1"/>
    <w:rsid w:val="0048049B"/>
    <w:rPr>
      <w:rFonts w:ascii="Times New Roman" w:eastAsia="Times New Roman" w:hAnsi="Times New Roman" w:cs="Times New Roman"/>
    </w:rPr>
  </w:style>
  <w:style w:type="character" w:customStyle="1" w:styleId="WW8Num20z0">
    <w:name w:val="WW8Num20z0"/>
    <w:rsid w:val="0048049B"/>
    <w:rPr>
      <w:b w:val="0"/>
    </w:rPr>
  </w:style>
  <w:style w:type="character" w:customStyle="1" w:styleId="WW8Num22z0">
    <w:name w:val="WW8Num22z0"/>
    <w:rsid w:val="0048049B"/>
    <w:rPr>
      <w:rFonts w:ascii="Symbol" w:hAnsi="Symbol"/>
    </w:rPr>
  </w:style>
  <w:style w:type="character" w:customStyle="1" w:styleId="WW8Num28z0">
    <w:name w:val="WW8Num28z0"/>
    <w:rsid w:val="0048049B"/>
    <w:rPr>
      <w:b w:val="0"/>
    </w:rPr>
  </w:style>
  <w:style w:type="character" w:customStyle="1" w:styleId="WW8Num29z0">
    <w:name w:val="WW8Num29z0"/>
    <w:rsid w:val="0048049B"/>
    <w:rPr>
      <w:rFonts w:ascii="Symbol" w:hAnsi="Symbol"/>
      <w:color w:val="auto"/>
      <w:sz w:val="28"/>
    </w:rPr>
  </w:style>
  <w:style w:type="character" w:customStyle="1" w:styleId="WW8Num30z0">
    <w:name w:val="WW8Num30z0"/>
    <w:rsid w:val="0048049B"/>
    <w:rPr>
      <w:b w:val="0"/>
    </w:rPr>
  </w:style>
  <w:style w:type="character" w:customStyle="1" w:styleId="WW8NumSt13z0">
    <w:name w:val="WW8NumSt13z0"/>
    <w:rsid w:val="0048049B"/>
    <w:rPr>
      <w:rFonts w:ascii="Symbol" w:hAnsi="Symbol"/>
    </w:rPr>
  </w:style>
  <w:style w:type="character" w:customStyle="1" w:styleId="WW-Fontepargpadro">
    <w:name w:val="WW-Fonte parág. padrão"/>
    <w:rsid w:val="0048049B"/>
  </w:style>
  <w:style w:type="character" w:customStyle="1" w:styleId="WW-Absatz-Standardschriftart11111111">
    <w:name w:val="WW-Absatz-Standardschriftart11111111"/>
    <w:rsid w:val="0048049B"/>
  </w:style>
  <w:style w:type="character" w:customStyle="1" w:styleId="WW-Fontepargpadro1">
    <w:name w:val="WW-Fonte parág. padrão1"/>
    <w:rsid w:val="0048049B"/>
  </w:style>
  <w:style w:type="character" w:customStyle="1" w:styleId="WW-Fontepargpadro11">
    <w:name w:val="WW-Fonte parág. padrão11"/>
    <w:rsid w:val="0048049B"/>
  </w:style>
  <w:style w:type="character" w:styleId="Hyperlink">
    <w:name w:val="Hyperlink"/>
    <w:semiHidden/>
    <w:rsid w:val="0048049B"/>
    <w:rPr>
      <w:color w:val="0000FF"/>
      <w:u w:val="single"/>
    </w:rPr>
  </w:style>
  <w:style w:type="character" w:customStyle="1" w:styleId="WW8Num4z1">
    <w:name w:val="WW8Num4z1"/>
    <w:rsid w:val="0048049B"/>
    <w:rPr>
      <w:b w:val="0"/>
      <w:color w:val="000000"/>
    </w:rPr>
  </w:style>
  <w:style w:type="character" w:customStyle="1" w:styleId="WW8Num7z0">
    <w:name w:val="WW8Num7z0"/>
    <w:rsid w:val="0048049B"/>
    <w:rPr>
      <w:rFonts w:ascii="Symbol" w:hAnsi="Symbol"/>
    </w:rPr>
  </w:style>
  <w:style w:type="character" w:customStyle="1" w:styleId="WW8Num7z1">
    <w:name w:val="WW8Num7z1"/>
    <w:rsid w:val="0048049B"/>
    <w:rPr>
      <w:rFonts w:ascii="Courier New" w:hAnsi="Courier New"/>
    </w:rPr>
  </w:style>
  <w:style w:type="character" w:customStyle="1" w:styleId="WW8Num7z2">
    <w:name w:val="WW8Num7z2"/>
    <w:rsid w:val="0048049B"/>
    <w:rPr>
      <w:rFonts w:ascii="Wingdings" w:hAnsi="Wingdings"/>
    </w:rPr>
  </w:style>
  <w:style w:type="character" w:customStyle="1" w:styleId="WW8Num8z0">
    <w:name w:val="WW8Num8z0"/>
    <w:rsid w:val="0048049B"/>
    <w:rPr>
      <w:rFonts w:ascii="Symbol" w:hAnsi="Symbol"/>
    </w:rPr>
  </w:style>
  <w:style w:type="character" w:customStyle="1" w:styleId="WW8Num8z1">
    <w:name w:val="WW8Num8z1"/>
    <w:rsid w:val="0048049B"/>
    <w:rPr>
      <w:rFonts w:ascii="Courier New" w:hAnsi="Courier New"/>
    </w:rPr>
  </w:style>
  <w:style w:type="character" w:customStyle="1" w:styleId="WW8Num8z2">
    <w:name w:val="WW8Num8z2"/>
    <w:rsid w:val="0048049B"/>
    <w:rPr>
      <w:rFonts w:ascii="Wingdings" w:hAnsi="Wingdings"/>
    </w:rPr>
  </w:style>
  <w:style w:type="character" w:styleId="Nmerodepgina">
    <w:name w:val="page number"/>
    <w:basedOn w:val="WW-Fontepargpadro"/>
    <w:semiHidden/>
    <w:rsid w:val="0048049B"/>
  </w:style>
  <w:style w:type="character" w:customStyle="1" w:styleId="SmbolosdeNumerao">
    <w:name w:val="Símbolos de Numeração"/>
    <w:rsid w:val="0048049B"/>
  </w:style>
  <w:style w:type="character" w:customStyle="1" w:styleId="WW-SmbolosdeNumerao">
    <w:name w:val="WW-Símbolos de Numeração"/>
    <w:rsid w:val="0048049B"/>
  </w:style>
  <w:style w:type="character" w:customStyle="1" w:styleId="WW-SmbolosdeNumerao1">
    <w:name w:val="WW-Símbolos de Numeração1"/>
    <w:rsid w:val="0048049B"/>
  </w:style>
  <w:style w:type="character" w:customStyle="1" w:styleId="WW-SmbolosdeNumerao11">
    <w:name w:val="WW-Símbolos de Numeração11"/>
    <w:rsid w:val="0048049B"/>
  </w:style>
  <w:style w:type="character" w:customStyle="1" w:styleId="WW-SmbolosdeNumerao111">
    <w:name w:val="WW-Símbolos de Numeração111"/>
    <w:rsid w:val="0048049B"/>
  </w:style>
  <w:style w:type="character" w:customStyle="1" w:styleId="WW-SmbolosdeNumerao1111">
    <w:name w:val="WW-Símbolos de Numeração1111"/>
    <w:rsid w:val="0048049B"/>
  </w:style>
  <w:style w:type="character" w:customStyle="1" w:styleId="WW-SmbolosdeNumerao11111">
    <w:name w:val="WW-Símbolos de Numeração11111"/>
    <w:rsid w:val="0048049B"/>
  </w:style>
  <w:style w:type="character" w:customStyle="1" w:styleId="Smbolosdenumerao0">
    <w:name w:val="Símbolos de numeração"/>
    <w:rsid w:val="0048049B"/>
  </w:style>
  <w:style w:type="character" w:customStyle="1" w:styleId="Marcadores">
    <w:name w:val="Marcadores"/>
    <w:rsid w:val="0048049B"/>
    <w:rPr>
      <w:rFonts w:ascii="StarSymbol" w:eastAsia="StarSymbol" w:hAnsi="StarSymbol" w:cs="StarSymbol"/>
      <w:sz w:val="18"/>
      <w:szCs w:val="18"/>
    </w:rPr>
  </w:style>
  <w:style w:type="paragraph" w:customStyle="1" w:styleId="Captulo">
    <w:name w:val="Capítulo"/>
    <w:basedOn w:val="Normal"/>
    <w:next w:val="Corpodetexto"/>
    <w:rsid w:val="0048049B"/>
    <w:pPr>
      <w:keepNext/>
      <w:spacing w:before="240" w:after="120"/>
    </w:pPr>
    <w:rPr>
      <w:rFonts w:eastAsia="Tahoma" w:cs="Tahoma"/>
      <w:sz w:val="28"/>
      <w:szCs w:val="28"/>
    </w:rPr>
  </w:style>
  <w:style w:type="paragraph" w:styleId="Corpodetexto">
    <w:name w:val="Body Text"/>
    <w:basedOn w:val="Normal"/>
    <w:semiHidden/>
    <w:rsid w:val="0048049B"/>
    <w:rPr>
      <w:sz w:val="22"/>
    </w:rPr>
  </w:style>
  <w:style w:type="paragraph" w:styleId="Lista">
    <w:name w:val="List"/>
    <w:basedOn w:val="Corpodetexto"/>
    <w:semiHidden/>
    <w:rsid w:val="0048049B"/>
    <w:rPr>
      <w:rFonts w:cs="Tahoma"/>
    </w:rPr>
  </w:style>
  <w:style w:type="paragraph" w:styleId="Legenda">
    <w:name w:val="caption"/>
    <w:basedOn w:val="Normal"/>
    <w:qFormat/>
    <w:rsid w:val="0048049B"/>
    <w:pPr>
      <w:suppressLineNumbers/>
      <w:spacing w:before="120" w:after="120"/>
    </w:pPr>
    <w:rPr>
      <w:rFonts w:cs="Tahoma"/>
      <w:i/>
      <w:iCs/>
    </w:rPr>
  </w:style>
  <w:style w:type="paragraph" w:customStyle="1" w:styleId="ndice">
    <w:name w:val="Índice"/>
    <w:basedOn w:val="Normal"/>
    <w:rsid w:val="0048049B"/>
    <w:pPr>
      <w:suppressLineNumbers/>
    </w:pPr>
    <w:rPr>
      <w:rFonts w:cs="Tahoma"/>
    </w:rPr>
  </w:style>
  <w:style w:type="paragraph" w:customStyle="1" w:styleId="TtuloPrincipal">
    <w:name w:val="Título Principal"/>
    <w:basedOn w:val="Normal"/>
    <w:next w:val="Corpodetexto"/>
    <w:rsid w:val="0048049B"/>
    <w:pPr>
      <w:keepNext/>
      <w:spacing w:before="240" w:after="120"/>
    </w:pPr>
    <w:rPr>
      <w:rFonts w:eastAsia="Lucida Sans Unicode" w:cs="Tahoma"/>
      <w:sz w:val="28"/>
      <w:szCs w:val="28"/>
    </w:rPr>
  </w:style>
  <w:style w:type="paragraph" w:customStyle="1" w:styleId="WW-Legenda">
    <w:name w:val="WW-Legenda"/>
    <w:basedOn w:val="Normal"/>
    <w:rsid w:val="0048049B"/>
    <w:pPr>
      <w:suppressLineNumbers/>
      <w:spacing w:before="120" w:after="120"/>
    </w:pPr>
    <w:rPr>
      <w:rFonts w:cs="Tahoma"/>
      <w:i/>
      <w:iCs/>
    </w:rPr>
  </w:style>
  <w:style w:type="paragraph" w:customStyle="1" w:styleId="WW-ndice">
    <w:name w:val="WW-Índice"/>
    <w:basedOn w:val="Normal"/>
    <w:rsid w:val="0048049B"/>
    <w:pPr>
      <w:suppressLineNumbers/>
    </w:pPr>
    <w:rPr>
      <w:rFonts w:cs="Tahoma"/>
    </w:rPr>
  </w:style>
  <w:style w:type="paragraph" w:customStyle="1" w:styleId="WW-TtuloPrincipal">
    <w:name w:val="WW-Título Principal"/>
    <w:basedOn w:val="Normal"/>
    <w:next w:val="Corpodetexto"/>
    <w:rsid w:val="0048049B"/>
    <w:pPr>
      <w:keepNext/>
      <w:spacing w:before="240" w:after="120"/>
    </w:pPr>
    <w:rPr>
      <w:rFonts w:eastAsia="Lucida Sans Unicode" w:cs="Tahoma"/>
      <w:sz w:val="28"/>
      <w:szCs w:val="28"/>
    </w:rPr>
  </w:style>
  <w:style w:type="paragraph" w:customStyle="1" w:styleId="WW-Legenda1">
    <w:name w:val="WW-Legenda1"/>
    <w:basedOn w:val="Normal"/>
    <w:rsid w:val="0048049B"/>
    <w:pPr>
      <w:suppressLineNumbers/>
      <w:spacing w:before="120" w:after="120"/>
    </w:pPr>
    <w:rPr>
      <w:rFonts w:cs="Tahoma"/>
      <w:i/>
      <w:iCs/>
    </w:rPr>
  </w:style>
  <w:style w:type="paragraph" w:customStyle="1" w:styleId="WW-ndice1">
    <w:name w:val="WW-Índice1"/>
    <w:basedOn w:val="Normal"/>
    <w:rsid w:val="0048049B"/>
    <w:pPr>
      <w:suppressLineNumbers/>
    </w:pPr>
    <w:rPr>
      <w:rFonts w:cs="Tahoma"/>
    </w:rPr>
  </w:style>
  <w:style w:type="paragraph" w:customStyle="1" w:styleId="WW-TtuloPrincipal1">
    <w:name w:val="WW-Título Principal1"/>
    <w:basedOn w:val="Normal"/>
    <w:next w:val="Corpodetexto"/>
    <w:rsid w:val="0048049B"/>
    <w:pPr>
      <w:keepNext/>
      <w:spacing w:before="240" w:after="120"/>
    </w:pPr>
    <w:rPr>
      <w:rFonts w:eastAsia="Lucida Sans Unicode" w:cs="Tahoma"/>
      <w:sz w:val="28"/>
      <w:szCs w:val="28"/>
    </w:rPr>
  </w:style>
  <w:style w:type="paragraph" w:customStyle="1" w:styleId="WW-Legenda11">
    <w:name w:val="WW-Legenda11"/>
    <w:basedOn w:val="Normal"/>
    <w:rsid w:val="0048049B"/>
    <w:pPr>
      <w:suppressLineNumbers/>
      <w:spacing w:before="120" w:after="120"/>
    </w:pPr>
    <w:rPr>
      <w:rFonts w:cs="Tahoma"/>
      <w:i/>
      <w:iCs/>
    </w:rPr>
  </w:style>
  <w:style w:type="paragraph" w:customStyle="1" w:styleId="WW-ndice11">
    <w:name w:val="WW-Índice11"/>
    <w:basedOn w:val="Normal"/>
    <w:rsid w:val="0048049B"/>
    <w:pPr>
      <w:suppressLineNumbers/>
    </w:pPr>
    <w:rPr>
      <w:rFonts w:cs="Tahoma"/>
    </w:rPr>
  </w:style>
  <w:style w:type="paragraph" w:customStyle="1" w:styleId="WW-TtuloPrincipal11">
    <w:name w:val="WW-Título Principal11"/>
    <w:basedOn w:val="Normal"/>
    <w:next w:val="Corpodetexto"/>
    <w:rsid w:val="0048049B"/>
    <w:pPr>
      <w:keepNext/>
      <w:spacing w:before="240" w:after="120"/>
    </w:pPr>
    <w:rPr>
      <w:rFonts w:eastAsia="Lucida Sans Unicode" w:cs="Tahoma"/>
      <w:sz w:val="28"/>
      <w:szCs w:val="28"/>
    </w:rPr>
  </w:style>
  <w:style w:type="paragraph" w:customStyle="1" w:styleId="WW-Legenda111">
    <w:name w:val="WW-Legenda111"/>
    <w:basedOn w:val="Normal"/>
    <w:rsid w:val="0048049B"/>
    <w:pPr>
      <w:suppressLineNumbers/>
      <w:spacing w:before="120" w:after="120"/>
    </w:pPr>
    <w:rPr>
      <w:rFonts w:cs="Tahoma"/>
      <w:i/>
      <w:iCs/>
    </w:rPr>
  </w:style>
  <w:style w:type="paragraph" w:customStyle="1" w:styleId="WW-ndice111">
    <w:name w:val="WW-Índice111"/>
    <w:basedOn w:val="Normal"/>
    <w:rsid w:val="0048049B"/>
    <w:pPr>
      <w:suppressLineNumbers/>
    </w:pPr>
    <w:rPr>
      <w:rFonts w:cs="Tahoma"/>
    </w:rPr>
  </w:style>
  <w:style w:type="paragraph" w:customStyle="1" w:styleId="WW-TtuloPrincipal111">
    <w:name w:val="WW-Título Principal111"/>
    <w:basedOn w:val="Normal"/>
    <w:next w:val="Corpodetexto"/>
    <w:rsid w:val="0048049B"/>
    <w:pPr>
      <w:keepNext/>
      <w:spacing w:before="240" w:after="120"/>
    </w:pPr>
    <w:rPr>
      <w:rFonts w:eastAsia="Lucida Sans Unicode" w:cs="Tahoma"/>
      <w:sz w:val="28"/>
      <w:szCs w:val="28"/>
    </w:rPr>
  </w:style>
  <w:style w:type="paragraph" w:customStyle="1" w:styleId="WW-Legenda1111">
    <w:name w:val="WW-Legenda1111"/>
    <w:basedOn w:val="Normal"/>
    <w:rsid w:val="0048049B"/>
    <w:pPr>
      <w:suppressLineNumbers/>
      <w:spacing w:before="120" w:after="120"/>
    </w:pPr>
    <w:rPr>
      <w:rFonts w:cs="Tahoma"/>
      <w:i/>
      <w:iCs/>
    </w:rPr>
  </w:style>
  <w:style w:type="paragraph" w:customStyle="1" w:styleId="WW-ndice1111">
    <w:name w:val="WW-Índice1111"/>
    <w:basedOn w:val="Normal"/>
    <w:rsid w:val="0048049B"/>
    <w:pPr>
      <w:suppressLineNumbers/>
    </w:pPr>
    <w:rPr>
      <w:rFonts w:cs="Tahoma"/>
    </w:rPr>
  </w:style>
  <w:style w:type="paragraph" w:customStyle="1" w:styleId="WW-TtuloPrincipal1111">
    <w:name w:val="WW-Título Principal1111"/>
    <w:basedOn w:val="Normal"/>
    <w:next w:val="Corpodetexto"/>
    <w:rsid w:val="0048049B"/>
    <w:pPr>
      <w:keepNext/>
      <w:spacing w:before="240" w:after="120"/>
    </w:pPr>
    <w:rPr>
      <w:rFonts w:eastAsia="Lucida Sans Unicode" w:cs="Tahoma"/>
      <w:sz w:val="28"/>
      <w:szCs w:val="28"/>
    </w:rPr>
  </w:style>
  <w:style w:type="paragraph" w:customStyle="1" w:styleId="WW-Legenda11111">
    <w:name w:val="WW-Legenda11111"/>
    <w:basedOn w:val="Normal"/>
    <w:rsid w:val="0048049B"/>
    <w:pPr>
      <w:suppressLineNumbers/>
      <w:spacing w:before="120" w:after="120"/>
    </w:pPr>
    <w:rPr>
      <w:rFonts w:cs="Tahoma"/>
      <w:i/>
      <w:iCs/>
    </w:rPr>
  </w:style>
  <w:style w:type="paragraph" w:customStyle="1" w:styleId="WW-ndice11111">
    <w:name w:val="WW-Índice11111"/>
    <w:basedOn w:val="Normal"/>
    <w:rsid w:val="0048049B"/>
    <w:pPr>
      <w:suppressLineNumbers/>
    </w:pPr>
    <w:rPr>
      <w:rFonts w:cs="Tahoma"/>
    </w:rPr>
  </w:style>
  <w:style w:type="paragraph" w:customStyle="1" w:styleId="WW-TtuloPrincipal11111">
    <w:name w:val="WW-Título Principal11111"/>
    <w:basedOn w:val="Normal"/>
    <w:next w:val="Corpodetexto"/>
    <w:rsid w:val="0048049B"/>
    <w:pPr>
      <w:keepNext/>
      <w:spacing w:before="240" w:after="120"/>
    </w:pPr>
    <w:rPr>
      <w:rFonts w:eastAsia="Lucida Sans Unicode" w:cs="Tahoma"/>
      <w:sz w:val="28"/>
      <w:szCs w:val="28"/>
    </w:rPr>
  </w:style>
  <w:style w:type="paragraph" w:customStyle="1" w:styleId="WW-Legenda111111">
    <w:name w:val="WW-Legenda111111"/>
    <w:basedOn w:val="Normal"/>
    <w:rsid w:val="0048049B"/>
    <w:pPr>
      <w:suppressLineNumbers/>
      <w:spacing w:before="120" w:after="120"/>
    </w:pPr>
    <w:rPr>
      <w:rFonts w:cs="Tahoma"/>
      <w:i/>
      <w:iCs/>
    </w:rPr>
  </w:style>
  <w:style w:type="paragraph" w:customStyle="1" w:styleId="WW-ndice111111">
    <w:name w:val="WW-Índice111111"/>
    <w:basedOn w:val="Normal"/>
    <w:rsid w:val="0048049B"/>
    <w:pPr>
      <w:suppressLineNumbers/>
    </w:pPr>
    <w:rPr>
      <w:rFonts w:cs="Tahoma"/>
    </w:rPr>
  </w:style>
  <w:style w:type="paragraph" w:customStyle="1" w:styleId="WW-TtuloPrincipal111111">
    <w:name w:val="WW-Título Principal111111"/>
    <w:basedOn w:val="Normal"/>
    <w:next w:val="Corpodetexto"/>
    <w:rsid w:val="0048049B"/>
    <w:pPr>
      <w:keepNext/>
      <w:spacing w:before="240" w:after="120"/>
    </w:pPr>
    <w:rPr>
      <w:rFonts w:eastAsia="Lucida Sans Unicode" w:cs="Tahoma"/>
      <w:sz w:val="28"/>
      <w:szCs w:val="28"/>
    </w:rPr>
  </w:style>
  <w:style w:type="paragraph" w:styleId="Cabealho">
    <w:name w:val="header"/>
    <w:basedOn w:val="Normal"/>
    <w:semiHidden/>
    <w:rsid w:val="0048049B"/>
    <w:pPr>
      <w:tabs>
        <w:tab w:val="center" w:pos="4419"/>
        <w:tab w:val="right" w:pos="8838"/>
      </w:tabs>
    </w:pPr>
  </w:style>
  <w:style w:type="paragraph" w:styleId="Rodap">
    <w:name w:val="footer"/>
    <w:basedOn w:val="Normal"/>
    <w:link w:val="RodapChar"/>
    <w:uiPriority w:val="99"/>
    <w:rsid w:val="0048049B"/>
    <w:pPr>
      <w:tabs>
        <w:tab w:val="center" w:pos="4419"/>
        <w:tab w:val="right" w:pos="8838"/>
      </w:tabs>
    </w:pPr>
  </w:style>
  <w:style w:type="paragraph" w:customStyle="1" w:styleId="WW-Legenda1111111">
    <w:name w:val="WW-Legenda1111111"/>
    <w:basedOn w:val="Normal"/>
    <w:rsid w:val="0048049B"/>
    <w:pPr>
      <w:suppressLineNumbers/>
      <w:spacing w:before="120" w:after="120"/>
    </w:pPr>
    <w:rPr>
      <w:i/>
    </w:rPr>
  </w:style>
  <w:style w:type="paragraph" w:customStyle="1" w:styleId="Tabela">
    <w:name w:val="Tabela"/>
    <w:basedOn w:val="Legenda"/>
    <w:rsid w:val="0048049B"/>
  </w:style>
  <w:style w:type="paragraph" w:customStyle="1" w:styleId="WW-Tabela">
    <w:name w:val="WW-Tabela"/>
    <w:basedOn w:val="WW-Legenda"/>
    <w:rsid w:val="0048049B"/>
  </w:style>
  <w:style w:type="paragraph" w:customStyle="1" w:styleId="WW-Tabela1">
    <w:name w:val="WW-Tabela1"/>
    <w:basedOn w:val="WW-Legenda1"/>
    <w:rsid w:val="0048049B"/>
  </w:style>
  <w:style w:type="paragraph" w:customStyle="1" w:styleId="WW-Tabela11">
    <w:name w:val="WW-Tabela11"/>
    <w:basedOn w:val="WW-Legenda11"/>
    <w:rsid w:val="0048049B"/>
  </w:style>
  <w:style w:type="paragraph" w:customStyle="1" w:styleId="WW-Tabela111">
    <w:name w:val="WW-Tabela111"/>
    <w:basedOn w:val="WW-Legenda111"/>
    <w:rsid w:val="0048049B"/>
  </w:style>
  <w:style w:type="paragraph" w:customStyle="1" w:styleId="WW-Tabela1111">
    <w:name w:val="WW-Tabela1111"/>
    <w:basedOn w:val="WW-Legenda1111"/>
    <w:rsid w:val="0048049B"/>
  </w:style>
  <w:style w:type="paragraph" w:customStyle="1" w:styleId="WW-Tabela11111">
    <w:name w:val="WW-Tabela11111"/>
    <w:basedOn w:val="WW-Legenda11111"/>
    <w:rsid w:val="0048049B"/>
  </w:style>
  <w:style w:type="paragraph" w:customStyle="1" w:styleId="WW-Tabela111111">
    <w:name w:val="WW-Tabela111111"/>
    <w:basedOn w:val="WW-Legenda111111"/>
    <w:rsid w:val="0048049B"/>
  </w:style>
  <w:style w:type="paragraph" w:customStyle="1" w:styleId="WW-Tabela1111111">
    <w:name w:val="WW-Tabela1111111"/>
    <w:basedOn w:val="Normal"/>
    <w:rsid w:val="0048049B"/>
  </w:style>
  <w:style w:type="paragraph" w:customStyle="1" w:styleId="WW-Corpodetexto21">
    <w:name w:val="WW-Corpo de texto 21"/>
    <w:basedOn w:val="Normal"/>
    <w:rsid w:val="0048049B"/>
    <w:pPr>
      <w:widowControl w:val="0"/>
      <w:jc w:val="center"/>
    </w:pPr>
    <w:rPr>
      <w:b/>
      <w:sz w:val="24"/>
    </w:rPr>
  </w:style>
  <w:style w:type="paragraph" w:customStyle="1" w:styleId="Contedodetabela">
    <w:name w:val="Conteúdo de tabela"/>
    <w:basedOn w:val="Corpodetexto"/>
    <w:rsid w:val="0048049B"/>
  </w:style>
  <w:style w:type="paragraph" w:customStyle="1" w:styleId="WW-Corpodetexto22">
    <w:name w:val="WW-Corpo de texto 22"/>
    <w:basedOn w:val="Normal"/>
    <w:rsid w:val="0048049B"/>
    <w:pPr>
      <w:widowControl w:val="0"/>
      <w:tabs>
        <w:tab w:val="left" w:pos="2410"/>
      </w:tabs>
    </w:pPr>
    <w:rPr>
      <w:sz w:val="24"/>
    </w:rPr>
  </w:style>
  <w:style w:type="paragraph" w:customStyle="1" w:styleId="WW-Recuodecorpodetexto31">
    <w:name w:val="WW-Recuo de corpo de texto 31"/>
    <w:basedOn w:val="Normal"/>
    <w:rsid w:val="0048049B"/>
    <w:pPr>
      <w:widowControl w:val="0"/>
      <w:spacing w:line="240" w:lineRule="atLeast"/>
      <w:ind w:left="357" w:hanging="283"/>
    </w:pPr>
    <w:rPr>
      <w:sz w:val="24"/>
    </w:rPr>
  </w:style>
  <w:style w:type="paragraph" w:customStyle="1" w:styleId="Contedodatabela">
    <w:name w:val="Conteúdo da tabela"/>
    <w:basedOn w:val="Corpodetexto"/>
    <w:rsid w:val="0048049B"/>
    <w:pPr>
      <w:suppressLineNumbers/>
    </w:pPr>
  </w:style>
  <w:style w:type="paragraph" w:customStyle="1" w:styleId="Ttulodatabela">
    <w:name w:val="Título da tabela"/>
    <w:basedOn w:val="Contedodatabela"/>
    <w:rsid w:val="0048049B"/>
    <w:pPr>
      <w:jc w:val="center"/>
    </w:pPr>
    <w:rPr>
      <w:b/>
      <w:i/>
    </w:rPr>
  </w:style>
  <w:style w:type="paragraph" w:styleId="Recuodecorpodetexto">
    <w:name w:val="Body Text Indent"/>
    <w:basedOn w:val="Normal"/>
    <w:semiHidden/>
    <w:rsid w:val="0048049B"/>
    <w:pPr>
      <w:widowControl w:val="0"/>
      <w:ind w:firstLine="709"/>
    </w:pPr>
    <w:rPr>
      <w:rFonts w:ascii="Times New Roman" w:hAnsi="Times New Roman"/>
      <w:sz w:val="28"/>
      <w:lang w:val="pt-PT"/>
    </w:rPr>
  </w:style>
  <w:style w:type="paragraph" w:customStyle="1" w:styleId="Normal1">
    <w:name w:val="Normal1"/>
    <w:rsid w:val="0048049B"/>
    <w:pPr>
      <w:suppressAutoHyphens/>
      <w:jc w:val="both"/>
    </w:pPr>
    <w:rPr>
      <w:lang w:eastAsia="ar-SA"/>
    </w:rPr>
  </w:style>
  <w:style w:type="paragraph" w:styleId="Ttulo">
    <w:name w:val="Title"/>
    <w:basedOn w:val="Normal"/>
    <w:next w:val="Subttulo"/>
    <w:qFormat/>
    <w:rsid w:val="0048049B"/>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8049B"/>
    <w:pPr>
      <w:widowControl w:val="0"/>
      <w:jc w:val="center"/>
    </w:pPr>
    <w:rPr>
      <w:rFonts w:cs="Arial"/>
      <w:b/>
      <w:sz w:val="22"/>
    </w:rPr>
  </w:style>
  <w:style w:type="paragraph" w:customStyle="1" w:styleId="WW-Corpodetexto3">
    <w:name w:val="WW-Corpo de texto 3"/>
    <w:basedOn w:val="Normal"/>
    <w:rsid w:val="0048049B"/>
    <w:rPr>
      <w:rFonts w:cs="Arial"/>
      <w:sz w:val="22"/>
      <w:szCs w:val="22"/>
    </w:rPr>
  </w:style>
  <w:style w:type="paragraph" w:customStyle="1" w:styleId="WW-Corpodetexto31">
    <w:name w:val="WW-Corpo de texto 31"/>
    <w:basedOn w:val="Normal"/>
    <w:rsid w:val="0048049B"/>
    <w:pPr>
      <w:widowControl w:val="0"/>
      <w:spacing w:line="240" w:lineRule="atLeast"/>
      <w:jc w:val="center"/>
    </w:pPr>
    <w:rPr>
      <w:sz w:val="22"/>
    </w:rPr>
  </w:style>
  <w:style w:type="paragraph" w:customStyle="1" w:styleId="WW-Corpodetexto2">
    <w:name w:val="WW-Corpo de texto 2"/>
    <w:basedOn w:val="Normal"/>
    <w:rsid w:val="0048049B"/>
    <w:pPr>
      <w:spacing w:line="240" w:lineRule="atLeast"/>
    </w:pPr>
    <w:rPr>
      <w:rFonts w:cs="Arial"/>
      <w:sz w:val="28"/>
    </w:rPr>
  </w:style>
  <w:style w:type="paragraph" w:customStyle="1" w:styleId="WW-Recuodecorpodetexto2">
    <w:name w:val="WW-Recuo de corpo de texto 2"/>
    <w:basedOn w:val="Normal"/>
    <w:rsid w:val="0048049B"/>
    <w:pPr>
      <w:ind w:left="1080"/>
    </w:pPr>
  </w:style>
  <w:style w:type="paragraph" w:customStyle="1" w:styleId="WW-Recuodecorpodetexto3">
    <w:name w:val="WW-Recuo de corpo de texto 3"/>
    <w:basedOn w:val="Normal"/>
    <w:rsid w:val="0048049B"/>
    <w:pPr>
      <w:spacing w:line="240" w:lineRule="atLeast"/>
      <w:ind w:left="2694"/>
    </w:pPr>
    <w:rPr>
      <w:sz w:val="28"/>
    </w:rPr>
  </w:style>
  <w:style w:type="paragraph" w:customStyle="1" w:styleId="Recuodecorpodetexto21">
    <w:name w:val="Recuo de corpo de texto 21"/>
    <w:basedOn w:val="Normal"/>
    <w:rsid w:val="0048049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8049B"/>
    <w:rPr>
      <w:rFonts w:cs="Arial"/>
      <w:b/>
      <w:bCs/>
      <w:sz w:val="22"/>
    </w:rPr>
  </w:style>
  <w:style w:type="paragraph" w:customStyle="1" w:styleId="WW-NormalWeb">
    <w:name w:val="WW-Normal (Web)"/>
    <w:basedOn w:val="Normal"/>
    <w:rsid w:val="0048049B"/>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8049B"/>
    <w:pPr>
      <w:suppressLineNumbers/>
    </w:pPr>
  </w:style>
  <w:style w:type="paragraph" w:customStyle="1" w:styleId="WW-ContedodaTabela">
    <w:name w:val="WW-Conteúdo da Tabela"/>
    <w:basedOn w:val="Corpodetexto"/>
    <w:rsid w:val="0048049B"/>
    <w:pPr>
      <w:suppressLineNumbers/>
    </w:pPr>
  </w:style>
  <w:style w:type="paragraph" w:customStyle="1" w:styleId="WW-ContedodaTabela1">
    <w:name w:val="WW-Conteúdo da Tabela1"/>
    <w:basedOn w:val="Corpodetexto"/>
    <w:rsid w:val="0048049B"/>
    <w:pPr>
      <w:suppressLineNumbers/>
    </w:pPr>
  </w:style>
  <w:style w:type="paragraph" w:customStyle="1" w:styleId="WW-ContedodaTabela11">
    <w:name w:val="WW-Conteúdo da Tabela11"/>
    <w:basedOn w:val="Corpodetexto"/>
    <w:rsid w:val="0048049B"/>
    <w:pPr>
      <w:suppressLineNumbers/>
    </w:pPr>
  </w:style>
  <w:style w:type="paragraph" w:customStyle="1" w:styleId="WW-ContedodaTabela111">
    <w:name w:val="WW-Conteúdo da Tabela111"/>
    <w:basedOn w:val="Corpodetexto"/>
    <w:rsid w:val="0048049B"/>
    <w:pPr>
      <w:suppressLineNumbers/>
    </w:pPr>
  </w:style>
  <w:style w:type="paragraph" w:customStyle="1" w:styleId="WW-ContedodaTabela1111">
    <w:name w:val="WW-Conteúdo da Tabela1111"/>
    <w:basedOn w:val="Corpodetexto"/>
    <w:rsid w:val="0048049B"/>
    <w:pPr>
      <w:suppressLineNumbers/>
    </w:pPr>
  </w:style>
  <w:style w:type="paragraph" w:customStyle="1" w:styleId="WW-ContedodaTabela11111">
    <w:name w:val="WW-Conteúdo da Tabela11111"/>
    <w:basedOn w:val="Corpodetexto"/>
    <w:rsid w:val="0048049B"/>
    <w:pPr>
      <w:suppressLineNumbers/>
    </w:pPr>
  </w:style>
  <w:style w:type="paragraph" w:customStyle="1" w:styleId="WW-ContedodaTabela111111">
    <w:name w:val="WW-Conteúdo da Tabela111111"/>
    <w:basedOn w:val="Corpodetexto"/>
    <w:rsid w:val="0048049B"/>
    <w:pPr>
      <w:suppressLineNumbers/>
    </w:pPr>
  </w:style>
  <w:style w:type="paragraph" w:customStyle="1" w:styleId="TtulodaTabela0">
    <w:name w:val="Título da Tabela"/>
    <w:basedOn w:val="ContedodaTabela0"/>
    <w:rsid w:val="0048049B"/>
    <w:pPr>
      <w:jc w:val="center"/>
    </w:pPr>
    <w:rPr>
      <w:b/>
      <w:bCs/>
      <w:i/>
      <w:iCs/>
    </w:rPr>
  </w:style>
  <w:style w:type="paragraph" w:customStyle="1" w:styleId="WW-TtulodaTabela">
    <w:name w:val="WW-Título da Tabela"/>
    <w:basedOn w:val="WW-ContedodaTabela"/>
    <w:rsid w:val="0048049B"/>
    <w:pPr>
      <w:jc w:val="center"/>
    </w:pPr>
    <w:rPr>
      <w:b/>
      <w:bCs/>
      <w:i/>
      <w:iCs/>
    </w:rPr>
  </w:style>
  <w:style w:type="paragraph" w:customStyle="1" w:styleId="WW-TtulodaTabela1">
    <w:name w:val="WW-Título da Tabela1"/>
    <w:basedOn w:val="WW-ContedodaTabela1"/>
    <w:rsid w:val="0048049B"/>
    <w:pPr>
      <w:jc w:val="center"/>
    </w:pPr>
    <w:rPr>
      <w:b/>
      <w:bCs/>
      <w:i/>
      <w:iCs/>
    </w:rPr>
  </w:style>
  <w:style w:type="paragraph" w:customStyle="1" w:styleId="WW-TtulodaTabela11">
    <w:name w:val="WW-Título da Tabela11"/>
    <w:basedOn w:val="WW-ContedodaTabela11"/>
    <w:rsid w:val="0048049B"/>
    <w:pPr>
      <w:jc w:val="center"/>
    </w:pPr>
    <w:rPr>
      <w:b/>
      <w:bCs/>
      <w:i/>
      <w:iCs/>
    </w:rPr>
  </w:style>
  <w:style w:type="paragraph" w:customStyle="1" w:styleId="WW-TtulodaTabela111">
    <w:name w:val="WW-Título da Tabela111"/>
    <w:basedOn w:val="WW-ContedodaTabela111"/>
    <w:rsid w:val="0048049B"/>
    <w:pPr>
      <w:jc w:val="center"/>
    </w:pPr>
    <w:rPr>
      <w:b/>
      <w:bCs/>
      <w:i/>
      <w:iCs/>
    </w:rPr>
  </w:style>
  <w:style w:type="paragraph" w:customStyle="1" w:styleId="WW-TtulodaTabela1111">
    <w:name w:val="WW-Título da Tabela1111"/>
    <w:basedOn w:val="WW-ContedodaTabela1111"/>
    <w:rsid w:val="0048049B"/>
    <w:pPr>
      <w:jc w:val="center"/>
    </w:pPr>
    <w:rPr>
      <w:b/>
      <w:bCs/>
      <w:i/>
      <w:iCs/>
    </w:rPr>
  </w:style>
  <w:style w:type="paragraph" w:customStyle="1" w:styleId="WW-TtulodaTabela11111">
    <w:name w:val="WW-Título da Tabela11111"/>
    <w:basedOn w:val="WW-ContedodaTabela11111"/>
    <w:rsid w:val="0048049B"/>
    <w:pPr>
      <w:jc w:val="center"/>
    </w:pPr>
    <w:rPr>
      <w:b/>
      <w:bCs/>
      <w:i/>
      <w:iCs/>
    </w:rPr>
  </w:style>
  <w:style w:type="paragraph" w:customStyle="1" w:styleId="WW-TtulodaTabela111111">
    <w:name w:val="WW-Título da Tabela111111"/>
    <w:basedOn w:val="WW-ContedodaTabela111111"/>
    <w:rsid w:val="0048049B"/>
    <w:pPr>
      <w:jc w:val="center"/>
    </w:pPr>
    <w:rPr>
      <w:b/>
      <w:bCs/>
      <w:i/>
      <w:iCs/>
    </w:rPr>
  </w:style>
  <w:style w:type="paragraph" w:customStyle="1" w:styleId="Contedodoquadro">
    <w:name w:val="Conteúdo do quadro"/>
    <w:basedOn w:val="Corpodetexto"/>
    <w:rsid w:val="0048049B"/>
  </w:style>
  <w:style w:type="paragraph" w:customStyle="1" w:styleId="WW-Contedodoquadro">
    <w:name w:val="WW-Conteúdo do quadro"/>
    <w:basedOn w:val="Corpodetexto"/>
    <w:rsid w:val="0048049B"/>
  </w:style>
  <w:style w:type="paragraph" w:customStyle="1" w:styleId="WW-Contedodoquadro1">
    <w:name w:val="WW-Conteúdo do quadro1"/>
    <w:basedOn w:val="Corpodetexto"/>
    <w:rsid w:val="0048049B"/>
  </w:style>
  <w:style w:type="paragraph" w:customStyle="1" w:styleId="WW-Contedodoquadro11">
    <w:name w:val="WW-Conteúdo do quadro11"/>
    <w:basedOn w:val="Corpodetexto"/>
    <w:rsid w:val="0048049B"/>
  </w:style>
  <w:style w:type="paragraph" w:customStyle="1" w:styleId="WW-Contedodoquadro111">
    <w:name w:val="WW-Conteúdo do quadro111"/>
    <w:basedOn w:val="Corpodetexto"/>
    <w:rsid w:val="0048049B"/>
  </w:style>
  <w:style w:type="paragraph" w:customStyle="1" w:styleId="WW-Contedodoquadro1111">
    <w:name w:val="WW-Conteúdo do quadro1111"/>
    <w:basedOn w:val="Corpodetexto"/>
    <w:rsid w:val="0048049B"/>
  </w:style>
  <w:style w:type="paragraph" w:customStyle="1" w:styleId="WW-Contedodoquadro11111">
    <w:name w:val="WW-Conteúdo do quadro11111"/>
    <w:basedOn w:val="Corpodetexto"/>
    <w:rsid w:val="0048049B"/>
  </w:style>
  <w:style w:type="paragraph" w:customStyle="1" w:styleId="WW-Contedodoquadro111111">
    <w:name w:val="WW-Conteúdo do quadro111111"/>
    <w:basedOn w:val="Corpodetexto"/>
    <w:rsid w:val="0048049B"/>
  </w:style>
  <w:style w:type="paragraph" w:customStyle="1" w:styleId="WW-Textoembloco">
    <w:name w:val="WW-Texto em bloco"/>
    <w:basedOn w:val="Normal"/>
    <w:rsid w:val="0048049B"/>
    <w:pPr>
      <w:spacing w:before="120" w:after="120"/>
      <w:ind w:left="2268" w:right="51"/>
    </w:pPr>
    <w:rPr>
      <w:sz w:val="24"/>
    </w:rPr>
  </w:style>
  <w:style w:type="paragraph" w:styleId="Corpodetexto2">
    <w:name w:val="Body Text 2"/>
    <w:basedOn w:val="Normal"/>
    <w:semiHidden/>
    <w:rsid w:val="0048049B"/>
    <w:rPr>
      <w:rFonts w:cs="Arial"/>
      <w:color w:val="000000"/>
      <w:sz w:val="22"/>
      <w:szCs w:val="22"/>
    </w:rPr>
  </w:style>
  <w:style w:type="paragraph" w:styleId="Corpodetexto3">
    <w:name w:val="Body Text 3"/>
    <w:basedOn w:val="Normal"/>
    <w:semiHidden/>
    <w:rsid w:val="0048049B"/>
    <w:pPr>
      <w:tabs>
        <w:tab w:val="left" w:pos="-645"/>
      </w:tabs>
      <w:spacing w:before="120" w:after="120"/>
      <w:ind w:right="51"/>
    </w:pPr>
    <w:rPr>
      <w:sz w:val="22"/>
      <w:szCs w:val="24"/>
    </w:rPr>
  </w:style>
  <w:style w:type="paragraph" w:styleId="Recuodecorpodetexto2">
    <w:name w:val="Body Text Indent 2"/>
    <w:basedOn w:val="Normal"/>
    <w:semiHidden/>
    <w:rsid w:val="0048049B"/>
    <w:pPr>
      <w:spacing w:before="120" w:after="120"/>
      <w:ind w:left="1418" w:hanging="1418"/>
    </w:pPr>
    <w:rPr>
      <w:rFonts w:cs="Arial"/>
      <w:iCs/>
      <w:sz w:val="24"/>
    </w:rPr>
  </w:style>
  <w:style w:type="paragraph" w:styleId="Recuodecorpodetexto3">
    <w:name w:val="Body Text Indent 3"/>
    <w:basedOn w:val="Normal"/>
    <w:semiHidden/>
    <w:rsid w:val="0048049B"/>
    <w:pPr>
      <w:suppressAutoHyphens w:val="0"/>
      <w:ind w:left="1418"/>
    </w:pPr>
    <w:rPr>
      <w:rFonts w:cs="Arial"/>
      <w:color w:val="FF0000"/>
      <w:sz w:val="24"/>
    </w:rPr>
  </w:style>
  <w:style w:type="paragraph" w:styleId="Textoembloco">
    <w:name w:val="Block Text"/>
    <w:basedOn w:val="Normal"/>
    <w:semiHidden/>
    <w:rsid w:val="0048049B"/>
    <w:pPr>
      <w:spacing w:before="120" w:after="240"/>
      <w:ind w:left="1418" w:right="51" w:hanging="1418"/>
    </w:pPr>
    <w:rPr>
      <w:sz w:val="24"/>
    </w:rPr>
  </w:style>
  <w:style w:type="paragraph" w:customStyle="1" w:styleId="BodyText21">
    <w:name w:val="Body Text 21"/>
    <w:basedOn w:val="Normal"/>
    <w:rsid w:val="0048049B"/>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8049B"/>
    <w:pPr>
      <w:widowControl w:val="0"/>
      <w:tabs>
        <w:tab w:val="left" w:pos="360"/>
      </w:tabs>
      <w:suppressAutoHyphens w:val="0"/>
      <w:spacing w:before="240"/>
    </w:pPr>
    <w:rPr>
      <w:sz w:val="22"/>
      <w:lang w:eastAsia="pt-BR"/>
    </w:rPr>
  </w:style>
  <w:style w:type="paragraph" w:customStyle="1" w:styleId="Estilo">
    <w:name w:val="Estilo"/>
    <w:rsid w:val="0048049B"/>
    <w:pPr>
      <w:widowControl w:val="0"/>
      <w:autoSpaceDE w:val="0"/>
      <w:autoSpaceDN w:val="0"/>
      <w:adjustRightInd w:val="0"/>
    </w:pPr>
    <w:rPr>
      <w:rFonts w:ascii="Arial" w:hAnsi="Arial" w:cs="Arial"/>
      <w:szCs w:val="24"/>
    </w:rPr>
  </w:style>
  <w:style w:type="paragraph" w:customStyle="1" w:styleId="P30">
    <w:name w:val="P30"/>
    <w:basedOn w:val="Normal"/>
    <w:rsid w:val="0048049B"/>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48049B"/>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8049B"/>
    <w:rPr>
      <w:rFonts w:ascii="Tahoma" w:hAnsi="Tahoma" w:cs="Tahoma"/>
      <w:sz w:val="16"/>
      <w:szCs w:val="16"/>
    </w:rPr>
  </w:style>
  <w:style w:type="character" w:customStyle="1" w:styleId="TextodebaloChar">
    <w:name w:val="Texto de balão Char"/>
    <w:semiHidden/>
    <w:rsid w:val="0048049B"/>
    <w:rPr>
      <w:rFonts w:ascii="Tahoma" w:hAnsi="Tahoma" w:cs="Tahoma"/>
      <w:sz w:val="16"/>
      <w:szCs w:val="16"/>
      <w:lang w:eastAsia="ar-SA"/>
    </w:rPr>
  </w:style>
  <w:style w:type="character" w:customStyle="1" w:styleId="CorpodetextoChar">
    <w:name w:val="Corpo de texto Char"/>
    <w:semiHidden/>
    <w:rsid w:val="0048049B"/>
    <w:rPr>
      <w:rFonts w:ascii="Arial" w:hAnsi="Arial"/>
      <w:sz w:val="22"/>
      <w:lang w:eastAsia="ar-SA"/>
    </w:rPr>
  </w:style>
  <w:style w:type="character" w:customStyle="1" w:styleId="Recuodecorpodetexto3Char">
    <w:name w:val="Recuo de corpo de texto 3 Char"/>
    <w:semiHidden/>
    <w:rsid w:val="0048049B"/>
    <w:rPr>
      <w:rFonts w:ascii="Arial" w:hAnsi="Arial" w:cs="Arial"/>
      <w:color w:val="FF0000"/>
      <w:sz w:val="24"/>
      <w:lang w:eastAsia="ar-SA"/>
    </w:rPr>
  </w:style>
  <w:style w:type="character" w:customStyle="1" w:styleId="Corpodetexto2Char">
    <w:name w:val="Corpo de texto 2 Char"/>
    <w:semiHidden/>
    <w:locked/>
    <w:rsid w:val="0048049B"/>
    <w:rPr>
      <w:rFonts w:ascii="Arial" w:hAnsi="Arial" w:cs="Arial"/>
      <w:color w:val="000000"/>
      <w:sz w:val="22"/>
      <w:szCs w:val="22"/>
      <w:lang w:eastAsia="ar-SA"/>
    </w:rPr>
  </w:style>
  <w:style w:type="character" w:customStyle="1" w:styleId="CabealhoChar">
    <w:name w:val="Cabeçalho Char"/>
    <w:semiHidden/>
    <w:rsid w:val="0048049B"/>
    <w:rPr>
      <w:rFonts w:ascii="Arial" w:hAnsi="Arial"/>
      <w:lang w:eastAsia="ar-SA"/>
    </w:rPr>
  </w:style>
  <w:style w:type="paragraph" w:customStyle="1" w:styleId="Recuodecorpodetexto210">
    <w:name w:val="Recuo de corpo de texto 21"/>
    <w:basedOn w:val="Normal"/>
    <w:rsid w:val="0048049B"/>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8049B"/>
    <w:rPr>
      <w:rFonts w:ascii="Arial" w:hAnsi="Arial" w:cs="Arial"/>
      <w:b/>
      <w:sz w:val="22"/>
      <w:lang w:eastAsia="ar-SA"/>
    </w:rPr>
  </w:style>
  <w:style w:type="paragraph" w:styleId="SemEspaamento">
    <w:name w:val="No Spacing"/>
    <w:qFormat/>
    <w:rsid w:val="0048049B"/>
    <w:rPr>
      <w:rFonts w:ascii="Calibri" w:eastAsia="Calibri" w:hAnsi="Calibri"/>
      <w:sz w:val="22"/>
      <w:szCs w:val="22"/>
      <w:lang w:eastAsia="en-US"/>
    </w:rPr>
  </w:style>
  <w:style w:type="paragraph" w:styleId="Pr-formataoHTML">
    <w:name w:val="HTML Preformatted"/>
    <w:basedOn w:val="Normal"/>
    <w:semiHidden/>
    <w:unhideWhenUsed/>
    <w:rsid w:val="00480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8049B"/>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3195</Words>
  <Characters>17256</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20411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5</cp:revision>
  <cp:lastPrinted>2018-06-29T17:38:00Z</cp:lastPrinted>
  <dcterms:created xsi:type="dcterms:W3CDTF">2018-06-29T16:45:00Z</dcterms:created>
  <dcterms:modified xsi:type="dcterms:W3CDTF">2018-06-29T17:38:00Z</dcterms:modified>
</cp:coreProperties>
</file>