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F604E5" w:rsidRDefault="00F604E5">
            <w:pPr>
              <w:pStyle w:val="Ttulo3"/>
              <w:tabs>
                <w:tab w:val="left" w:pos="0"/>
              </w:tabs>
              <w:ind w:right="0"/>
              <w:rPr>
                <w:rFonts w:cs="Arial"/>
                <w:b w:val="0"/>
                <w:bCs/>
                <w:sz w:val="28"/>
                <w:szCs w:val="28"/>
              </w:rPr>
            </w:pPr>
            <w:r>
              <w:rPr>
                <w:rFonts w:cs="Arial"/>
                <w:b w:val="0"/>
                <w:bCs/>
                <w:sz w:val="28"/>
                <w:szCs w:val="28"/>
              </w:rPr>
              <w:t xml:space="preserve">PREGÃO ELETRÔNICO SRP 087/18 </w:t>
            </w:r>
          </w:p>
          <w:p w:rsidR="00B41EF6" w:rsidRDefault="00F604E5">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241DB5">
        <w:rPr>
          <w:b/>
          <w:i/>
          <w:sz w:val="24"/>
          <w:szCs w:val="24"/>
        </w:rPr>
        <w:t xml:space="preserve"> </w:t>
      </w:r>
      <w:r w:rsidR="00654F3C">
        <w:rPr>
          <w:b/>
          <w:i/>
          <w:sz w:val="24"/>
          <w:szCs w:val="24"/>
        </w:rPr>
        <w:t>elementos elásticos</w:t>
      </w:r>
      <w:r w:rsidR="00241DB5">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241DB5">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241DB5">
      <w:pPr>
        <w:spacing w:before="120" w:line="360" w:lineRule="auto"/>
        <w:ind w:firstLine="567"/>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w:t>
      </w:r>
      <w:proofErr w:type="gramStart"/>
      <w:r w:rsidRPr="00274DF5">
        <w:rPr>
          <w:rFonts w:cs="Arial"/>
          <w:sz w:val="24"/>
          <w:szCs w:val="24"/>
          <w:lang w:eastAsia="pt-BR"/>
        </w:rPr>
        <w:t>mercado</w:t>
      </w:r>
      <w:proofErr w:type="gramEnd"/>
      <w:r w:rsidRPr="00274DF5">
        <w:rPr>
          <w:rFonts w:cs="Arial"/>
          <w:sz w:val="24"/>
          <w:szCs w:val="24"/>
          <w:lang w:eastAsia="pt-BR"/>
        </w:rPr>
        <w:t xml:space="preserve">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23018C" w:rsidRDefault="0023018C" w:rsidP="0023018C">
      <w:pPr>
        <w:rPr>
          <w:rFonts w:cs="Arial"/>
          <w:b/>
          <w:bCs/>
          <w:sz w:val="24"/>
          <w:szCs w:val="24"/>
        </w:rPr>
      </w:pPr>
    </w:p>
    <w:p w:rsidR="00654F3C" w:rsidRDefault="00654F3C" w:rsidP="00654F3C">
      <w:pPr>
        <w:rPr>
          <w:rFonts w:cs="Arial"/>
          <w:bCs/>
          <w:sz w:val="24"/>
          <w:szCs w:val="24"/>
        </w:rPr>
      </w:pPr>
      <w:r w:rsidRPr="003C48DE">
        <w:rPr>
          <w:rFonts w:cs="Arial"/>
          <w:b/>
          <w:bCs/>
          <w:sz w:val="24"/>
          <w:szCs w:val="24"/>
        </w:rPr>
        <w:t>ITEM 001</w:t>
      </w:r>
      <w:r>
        <w:rPr>
          <w:rFonts w:cs="Arial"/>
          <w:bCs/>
          <w:sz w:val="24"/>
          <w:szCs w:val="24"/>
        </w:rPr>
        <w:t xml:space="preserve">: </w:t>
      </w:r>
      <w:r w:rsidRPr="006A4CC7">
        <w:rPr>
          <w:rFonts w:cs="Arial"/>
          <w:bCs/>
          <w:sz w:val="24"/>
          <w:szCs w:val="24"/>
        </w:rPr>
        <w:t>ELEMENTO ELASTICO P/ ACOPLAMENTO E-10M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w:t>
      </w:r>
      <w:r w:rsidR="00241DB5">
        <w:rPr>
          <w:rFonts w:cs="Arial"/>
          <w:bCs/>
          <w:sz w:val="24"/>
          <w:szCs w:val="24"/>
        </w:rPr>
        <w:t xml:space="preserve"> </w:t>
      </w:r>
      <w:r w:rsidRPr="00E166A5">
        <w:rPr>
          <w:rFonts w:cs="Arial"/>
          <w:bCs/>
          <w:sz w:val="24"/>
          <w:szCs w:val="24"/>
        </w:rPr>
        <w:t>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06</w:t>
      </w:r>
    </w:p>
    <w:p w:rsidR="0023018C" w:rsidRDefault="0023018C" w:rsidP="0023018C">
      <w:pPr>
        <w:rPr>
          <w:rFonts w:cs="Arial"/>
          <w:bCs/>
          <w:sz w:val="24"/>
          <w:szCs w:val="24"/>
        </w:rPr>
      </w:pPr>
    </w:p>
    <w:p w:rsidR="0023018C" w:rsidRDefault="0023018C" w:rsidP="0023018C">
      <w:pPr>
        <w:rPr>
          <w:rFonts w:cs="Arial"/>
          <w:bCs/>
          <w:sz w:val="24"/>
          <w:szCs w:val="24"/>
        </w:rPr>
      </w:pPr>
    </w:p>
    <w:p w:rsidR="0023018C" w:rsidRDefault="0023018C" w:rsidP="0023018C">
      <w:pPr>
        <w:rPr>
          <w:rFonts w:cs="Arial"/>
          <w:bCs/>
          <w:sz w:val="24"/>
          <w:szCs w:val="24"/>
        </w:rPr>
      </w:pP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002</w:t>
      </w:r>
      <w:r>
        <w:rPr>
          <w:rFonts w:cs="Arial"/>
          <w:bCs/>
          <w:sz w:val="24"/>
          <w:szCs w:val="24"/>
        </w:rPr>
        <w:t xml:space="preserve">: </w:t>
      </w:r>
      <w:r w:rsidRPr="00E166A5">
        <w:rPr>
          <w:rFonts w:cs="Arial"/>
          <w:bCs/>
          <w:sz w:val="24"/>
          <w:szCs w:val="24"/>
        </w:rPr>
        <w:t>ELEMENTO ELASTICO P/ ACOPLAMENTO E-20M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w:t>
      </w:r>
      <w:r w:rsidR="00241DB5">
        <w:rPr>
          <w:rFonts w:cs="Arial"/>
          <w:bCs/>
          <w:sz w:val="24"/>
          <w:szCs w:val="24"/>
        </w:rPr>
        <w:t xml:space="preserve"> </w:t>
      </w:r>
      <w:r w:rsidRPr="00E166A5">
        <w:rPr>
          <w:rFonts w:cs="Arial"/>
          <w:bCs/>
          <w:sz w:val="24"/>
          <w:szCs w:val="24"/>
        </w:rPr>
        <w:t>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06</w:t>
      </w: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003</w:t>
      </w:r>
      <w:r>
        <w:rPr>
          <w:rFonts w:cs="Arial"/>
          <w:bCs/>
          <w:sz w:val="24"/>
          <w:szCs w:val="24"/>
        </w:rPr>
        <w:t xml:space="preserve">: </w:t>
      </w:r>
      <w:r w:rsidRPr="00E166A5">
        <w:rPr>
          <w:rFonts w:cs="Arial"/>
          <w:bCs/>
          <w:sz w:val="24"/>
          <w:szCs w:val="24"/>
        </w:rPr>
        <w:t>ELEM</w:t>
      </w:r>
      <w:r>
        <w:rPr>
          <w:rFonts w:cs="Arial"/>
          <w:bCs/>
          <w:sz w:val="24"/>
          <w:szCs w:val="24"/>
        </w:rPr>
        <w:t>ENTO ELASTICO P/ ACOPLAMENTO E-2</w:t>
      </w:r>
      <w:r w:rsidRPr="00E166A5">
        <w:rPr>
          <w:rFonts w:cs="Arial"/>
          <w:bCs/>
          <w:sz w:val="24"/>
          <w:szCs w:val="24"/>
        </w:rPr>
        <w:t>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01</w:t>
      </w: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w:t>
      </w:r>
      <w:r>
        <w:rPr>
          <w:rFonts w:cs="Arial"/>
          <w:b/>
          <w:bCs/>
          <w:sz w:val="24"/>
          <w:szCs w:val="24"/>
        </w:rPr>
        <w:t>4</w:t>
      </w:r>
      <w:r>
        <w:rPr>
          <w:rFonts w:cs="Arial"/>
          <w:bCs/>
          <w:sz w:val="24"/>
          <w:szCs w:val="24"/>
        </w:rPr>
        <w:t xml:space="preserve">: </w:t>
      </w:r>
      <w:r w:rsidRPr="00E166A5">
        <w:rPr>
          <w:rFonts w:cs="Arial"/>
          <w:bCs/>
          <w:sz w:val="24"/>
          <w:szCs w:val="24"/>
        </w:rPr>
        <w:t>ELEM</w:t>
      </w:r>
      <w:r>
        <w:rPr>
          <w:rFonts w:cs="Arial"/>
          <w:bCs/>
          <w:sz w:val="24"/>
          <w:szCs w:val="24"/>
        </w:rPr>
        <w:t>ENTO ELASTICO P/ ACOPLAMENTO E-3</w:t>
      </w:r>
      <w:r w:rsidRPr="00E166A5">
        <w:rPr>
          <w:rFonts w:cs="Arial"/>
          <w:bCs/>
          <w:sz w:val="24"/>
          <w:szCs w:val="24"/>
        </w:rPr>
        <w:t>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w:t>
      </w:r>
      <w:r w:rsidR="00241DB5">
        <w:rPr>
          <w:rFonts w:cs="Arial"/>
          <w:bCs/>
          <w:sz w:val="24"/>
          <w:szCs w:val="24"/>
        </w:rPr>
        <w:t xml:space="preserve"> </w:t>
      </w:r>
      <w:r w:rsidRPr="00E166A5">
        <w:rPr>
          <w:rFonts w:cs="Arial"/>
          <w:bCs/>
          <w:sz w:val="24"/>
          <w:szCs w:val="24"/>
        </w:rPr>
        <w:t>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04</w:t>
      </w: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w:t>
      </w:r>
      <w:r>
        <w:rPr>
          <w:rFonts w:cs="Arial"/>
          <w:b/>
          <w:bCs/>
          <w:sz w:val="24"/>
          <w:szCs w:val="24"/>
        </w:rPr>
        <w:t>5</w:t>
      </w:r>
      <w:r>
        <w:rPr>
          <w:rFonts w:cs="Arial"/>
          <w:bCs/>
          <w:sz w:val="24"/>
          <w:szCs w:val="24"/>
        </w:rPr>
        <w:t xml:space="preserve">: </w:t>
      </w:r>
      <w:r w:rsidRPr="00E166A5">
        <w:rPr>
          <w:rFonts w:cs="Arial"/>
          <w:bCs/>
          <w:sz w:val="24"/>
          <w:szCs w:val="24"/>
        </w:rPr>
        <w:t>ELEM</w:t>
      </w:r>
      <w:r>
        <w:rPr>
          <w:rFonts w:cs="Arial"/>
          <w:bCs/>
          <w:sz w:val="24"/>
          <w:szCs w:val="24"/>
        </w:rPr>
        <w:t>ENTO ELASTICO P/ ACOPLAMENTO E-40</w:t>
      </w:r>
      <w:r w:rsidRPr="00E166A5">
        <w:rPr>
          <w:rFonts w:cs="Arial"/>
          <w:bCs/>
          <w:sz w:val="24"/>
          <w:szCs w:val="24"/>
        </w:rPr>
        <w:t>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04</w:t>
      </w: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w:t>
      </w:r>
      <w:r>
        <w:rPr>
          <w:rFonts w:cs="Arial"/>
          <w:b/>
          <w:bCs/>
          <w:sz w:val="24"/>
          <w:szCs w:val="24"/>
        </w:rPr>
        <w:t>6</w:t>
      </w:r>
      <w:r>
        <w:rPr>
          <w:rFonts w:cs="Arial"/>
          <w:bCs/>
          <w:sz w:val="24"/>
          <w:szCs w:val="24"/>
        </w:rPr>
        <w:t xml:space="preserve">: </w:t>
      </w:r>
      <w:r w:rsidRPr="00E166A5">
        <w:rPr>
          <w:rFonts w:cs="Arial"/>
          <w:bCs/>
          <w:sz w:val="24"/>
          <w:szCs w:val="24"/>
        </w:rPr>
        <w:t>ELEM</w:t>
      </w:r>
      <w:r>
        <w:rPr>
          <w:rFonts w:cs="Arial"/>
          <w:bCs/>
          <w:sz w:val="24"/>
          <w:szCs w:val="24"/>
        </w:rPr>
        <w:t>ENTO ELASTICO P/ ACOPLAMENTO E-4</w:t>
      </w:r>
      <w:r w:rsidRPr="00E166A5">
        <w:rPr>
          <w:rFonts w:cs="Arial"/>
          <w:bCs/>
          <w:sz w:val="24"/>
          <w:szCs w:val="24"/>
        </w:rPr>
        <w:t>M REX OMEGA</w:t>
      </w:r>
    </w:p>
    <w:p w:rsidR="00654F3C" w:rsidRPr="00BE4F1C" w:rsidRDefault="00654F3C" w:rsidP="00654F3C">
      <w:pPr>
        <w:rPr>
          <w:rFonts w:cs="Arial"/>
          <w:b/>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06</w:t>
      </w: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w:t>
      </w:r>
      <w:r w:rsidR="00ED3E2D">
        <w:rPr>
          <w:rFonts w:cs="Arial"/>
          <w:b/>
          <w:bCs/>
          <w:sz w:val="24"/>
          <w:szCs w:val="24"/>
        </w:rPr>
        <w:t>7</w:t>
      </w:r>
      <w:r>
        <w:rPr>
          <w:rFonts w:cs="Arial"/>
          <w:bCs/>
          <w:sz w:val="24"/>
          <w:szCs w:val="24"/>
        </w:rPr>
        <w:t xml:space="preserve">: </w:t>
      </w:r>
      <w:r w:rsidRPr="00E166A5">
        <w:rPr>
          <w:rFonts w:cs="Arial"/>
          <w:bCs/>
          <w:sz w:val="24"/>
          <w:szCs w:val="24"/>
        </w:rPr>
        <w:t>ELEM</w:t>
      </w:r>
      <w:r>
        <w:rPr>
          <w:rFonts w:cs="Arial"/>
          <w:bCs/>
          <w:sz w:val="24"/>
          <w:szCs w:val="24"/>
        </w:rPr>
        <w:t>ENTO ELASTICO P/ ACOPLAMENTO E-50</w:t>
      </w:r>
      <w:r w:rsidRPr="00E166A5">
        <w:rPr>
          <w:rFonts w:cs="Arial"/>
          <w:bCs/>
          <w:sz w:val="24"/>
          <w:szCs w:val="24"/>
        </w:rPr>
        <w:t>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04</w:t>
      </w: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w:t>
      </w:r>
      <w:r>
        <w:rPr>
          <w:rFonts w:cs="Arial"/>
          <w:b/>
          <w:bCs/>
          <w:sz w:val="24"/>
          <w:szCs w:val="24"/>
        </w:rPr>
        <w:t>8</w:t>
      </w:r>
      <w:r>
        <w:rPr>
          <w:rFonts w:cs="Arial"/>
          <w:bCs/>
          <w:sz w:val="24"/>
          <w:szCs w:val="24"/>
        </w:rPr>
        <w:t xml:space="preserve">: </w:t>
      </w:r>
      <w:r w:rsidRPr="00E166A5">
        <w:rPr>
          <w:rFonts w:cs="Arial"/>
          <w:bCs/>
          <w:sz w:val="24"/>
          <w:szCs w:val="24"/>
        </w:rPr>
        <w:t>ELEM</w:t>
      </w:r>
      <w:r>
        <w:rPr>
          <w:rFonts w:cs="Arial"/>
          <w:bCs/>
          <w:sz w:val="24"/>
          <w:szCs w:val="24"/>
        </w:rPr>
        <w:t>ENTO ELASTICO P/ ACOPLAMENTO E-5</w:t>
      </w:r>
      <w:r w:rsidRPr="00E166A5">
        <w:rPr>
          <w:rFonts w:cs="Arial"/>
          <w:bCs/>
          <w:sz w:val="24"/>
          <w:szCs w:val="24"/>
        </w:rPr>
        <w:t>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Pr>
          <w:rFonts w:cs="Arial"/>
          <w:bCs/>
          <w:sz w:val="24"/>
          <w:szCs w:val="24"/>
        </w:rPr>
        <w:t>: 06</w:t>
      </w:r>
    </w:p>
    <w:p w:rsidR="0023018C" w:rsidRDefault="0023018C" w:rsidP="0023018C">
      <w:pPr>
        <w:rPr>
          <w:rFonts w:cs="Arial"/>
          <w:bCs/>
          <w:sz w:val="24"/>
          <w:szCs w:val="24"/>
        </w:rPr>
      </w:pPr>
    </w:p>
    <w:p w:rsidR="00654F3C" w:rsidRDefault="00654F3C" w:rsidP="00654F3C">
      <w:pPr>
        <w:rPr>
          <w:rFonts w:cs="Arial"/>
          <w:bCs/>
          <w:sz w:val="24"/>
          <w:szCs w:val="24"/>
        </w:rPr>
      </w:pPr>
      <w:r w:rsidRPr="00B70A39">
        <w:rPr>
          <w:rFonts w:cs="Arial"/>
          <w:b/>
          <w:bCs/>
          <w:sz w:val="24"/>
          <w:szCs w:val="24"/>
        </w:rPr>
        <w:t>ITEM 00</w:t>
      </w:r>
      <w:r>
        <w:rPr>
          <w:rFonts w:cs="Arial"/>
          <w:b/>
          <w:bCs/>
          <w:sz w:val="24"/>
          <w:szCs w:val="24"/>
        </w:rPr>
        <w:t>9</w:t>
      </w:r>
      <w:r>
        <w:rPr>
          <w:rFonts w:cs="Arial"/>
          <w:bCs/>
          <w:sz w:val="24"/>
          <w:szCs w:val="24"/>
        </w:rPr>
        <w:t xml:space="preserve">: </w:t>
      </w:r>
      <w:r w:rsidRPr="00E166A5">
        <w:rPr>
          <w:rFonts w:cs="Arial"/>
          <w:bCs/>
          <w:sz w:val="24"/>
          <w:szCs w:val="24"/>
        </w:rPr>
        <w:t>ELEM</w:t>
      </w:r>
      <w:r>
        <w:rPr>
          <w:rFonts w:cs="Arial"/>
          <w:bCs/>
          <w:sz w:val="24"/>
          <w:szCs w:val="24"/>
        </w:rPr>
        <w:t>ENTO ELASTICO P/ ACOPLAMENTO E-60</w:t>
      </w:r>
      <w:r w:rsidRPr="00E166A5">
        <w:rPr>
          <w:rFonts w:cs="Arial"/>
          <w:bCs/>
          <w:sz w:val="24"/>
          <w:szCs w:val="24"/>
        </w:rPr>
        <w:t>M REX OMEGA</w:t>
      </w:r>
    </w:p>
    <w:p w:rsidR="00654F3C" w:rsidRDefault="00654F3C" w:rsidP="00654F3C">
      <w:pPr>
        <w:rPr>
          <w:rFonts w:cs="Arial"/>
          <w:bCs/>
          <w:sz w:val="24"/>
          <w:szCs w:val="24"/>
        </w:rPr>
      </w:pPr>
    </w:p>
    <w:p w:rsidR="00654F3C" w:rsidRPr="00E166A5" w:rsidRDefault="00654F3C" w:rsidP="00654F3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654F3C" w:rsidRDefault="00654F3C" w:rsidP="00654F3C">
      <w:pPr>
        <w:rPr>
          <w:rFonts w:cs="Arial"/>
          <w:bCs/>
          <w:sz w:val="24"/>
          <w:szCs w:val="24"/>
        </w:rPr>
      </w:pPr>
      <w:r w:rsidRPr="00E166A5">
        <w:rPr>
          <w:rFonts w:cs="Arial"/>
          <w:bCs/>
          <w:sz w:val="24"/>
          <w:szCs w:val="24"/>
        </w:rPr>
        <w:t>Ref.: REX OMEGAOU DURAFLEX</w:t>
      </w:r>
    </w:p>
    <w:p w:rsidR="00654F3C" w:rsidRDefault="00654F3C" w:rsidP="00654F3C">
      <w:pPr>
        <w:rPr>
          <w:rFonts w:cs="Arial"/>
          <w:bCs/>
          <w:sz w:val="24"/>
          <w:szCs w:val="24"/>
        </w:rPr>
      </w:pPr>
    </w:p>
    <w:p w:rsidR="00654F3C" w:rsidRDefault="00654F3C" w:rsidP="00654F3C">
      <w:pPr>
        <w:rPr>
          <w:rFonts w:cs="Arial"/>
          <w:bCs/>
          <w:sz w:val="24"/>
          <w:szCs w:val="24"/>
        </w:rPr>
      </w:pPr>
      <w:r w:rsidRPr="003C48DE">
        <w:rPr>
          <w:rFonts w:cs="Arial"/>
          <w:b/>
          <w:bCs/>
          <w:sz w:val="24"/>
          <w:szCs w:val="24"/>
        </w:rPr>
        <w:t>UNIDADE</w:t>
      </w:r>
      <w:r>
        <w:rPr>
          <w:rFonts w:cs="Arial"/>
          <w:bCs/>
          <w:sz w:val="24"/>
          <w:szCs w:val="24"/>
        </w:rPr>
        <w:t>: PEÇA</w:t>
      </w:r>
    </w:p>
    <w:p w:rsidR="00654F3C" w:rsidRDefault="00654F3C" w:rsidP="00654F3C">
      <w:pPr>
        <w:rPr>
          <w:rFonts w:cs="Arial"/>
          <w:bCs/>
          <w:sz w:val="24"/>
          <w:szCs w:val="24"/>
        </w:rPr>
      </w:pPr>
      <w:r w:rsidRPr="003C48DE">
        <w:rPr>
          <w:rFonts w:cs="Arial"/>
          <w:b/>
          <w:bCs/>
          <w:sz w:val="24"/>
          <w:szCs w:val="24"/>
        </w:rPr>
        <w:t>QUANTIDADE</w:t>
      </w:r>
      <w:r w:rsidR="00B93BC4">
        <w:rPr>
          <w:rFonts w:cs="Arial"/>
          <w:bCs/>
          <w:sz w:val="24"/>
          <w:szCs w:val="24"/>
        </w:rPr>
        <w:t>: 08</w:t>
      </w:r>
    </w:p>
    <w:p w:rsidR="0023018C" w:rsidRDefault="0023018C" w:rsidP="0023018C">
      <w:pPr>
        <w:rPr>
          <w:rFonts w:cs="Arial"/>
          <w:bCs/>
          <w:sz w:val="24"/>
          <w:szCs w:val="24"/>
        </w:rPr>
      </w:pPr>
    </w:p>
    <w:p w:rsidR="0023018C" w:rsidRDefault="0023018C" w:rsidP="0023018C">
      <w:pPr>
        <w:rPr>
          <w:rFonts w:cs="Arial"/>
          <w:bCs/>
          <w:sz w:val="24"/>
          <w:szCs w:val="24"/>
        </w:rPr>
      </w:pPr>
    </w:p>
    <w:p w:rsidR="00B93BC4" w:rsidRDefault="00B93BC4" w:rsidP="00B93BC4">
      <w:pPr>
        <w:rPr>
          <w:rFonts w:cs="Arial"/>
          <w:bCs/>
          <w:sz w:val="24"/>
          <w:szCs w:val="24"/>
        </w:rPr>
      </w:pPr>
      <w:r w:rsidRPr="00B70A39">
        <w:rPr>
          <w:rFonts w:cs="Arial"/>
          <w:b/>
          <w:bCs/>
          <w:sz w:val="24"/>
          <w:szCs w:val="24"/>
        </w:rPr>
        <w:t>ITEM 0</w:t>
      </w:r>
      <w:r>
        <w:rPr>
          <w:rFonts w:cs="Arial"/>
          <w:b/>
          <w:bCs/>
          <w:sz w:val="24"/>
          <w:szCs w:val="24"/>
        </w:rPr>
        <w:t>10</w:t>
      </w:r>
      <w:r>
        <w:rPr>
          <w:rFonts w:cs="Arial"/>
          <w:bCs/>
          <w:sz w:val="24"/>
          <w:szCs w:val="24"/>
        </w:rPr>
        <w:t xml:space="preserve">: </w:t>
      </w:r>
      <w:r w:rsidRPr="00E166A5">
        <w:rPr>
          <w:rFonts w:cs="Arial"/>
          <w:bCs/>
          <w:sz w:val="24"/>
          <w:szCs w:val="24"/>
        </w:rPr>
        <w:t>ELEM</w:t>
      </w:r>
      <w:r>
        <w:rPr>
          <w:rFonts w:cs="Arial"/>
          <w:bCs/>
          <w:sz w:val="24"/>
          <w:szCs w:val="24"/>
        </w:rPr>
        <w:t>ENTO ELASTICO P/ ACOPLAMENTO E-70</w:t>
      </w:r>
      <w:r w:rsidRPr="00E166A5">
        <w:rPr>
          <w:rFonts w:cs="Arial"/>
          <w:bCs/>
          <w:sz w:val="24"/>
          <w:szCs w:val="24"/>
        </w:rPr>
        <w:t>M REX OMEGA</w:t>
      </w:r>
    </w:p>
    <w:p w:rsidR="00B93BC4" w:rsidRDefault="00B93BC4" w:rsidP="00B93BC4">
      <w:pPr>
        <w:rPr>
          <w:rFonts w:cs="Arial"/>
          <w:bCs/>
          <w:sz w:val="24"/>
          <w:szCs w:val="24"/>
        </w:rPr>
      </w:pPr>
    </w:p>
    <w:p w:rsidR="00B93BC4" w:rsidRPr="00E166A5" w:rsidRDefault="00B93BC4" w:rsidP="00B93BC4">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B93BC4" w:rsidRDefault="00B93BC4" w:rsidP="00B93BC4">
      <w:pPr>
        <w:rPr>
          <w:rFonts w:cs="Arial"/>
          <w:bCs/>
          <w:sz w:val="24"/>
          <w:szCs w:val="24"/>
        </w:rPr>
      </w:pPr>
      <w:r w:rsidRPr="00E166A5">
        <w:rPr>
          <w:rFonts w:cs="Arial"/>
          <w:bCs/>
          <w:sz w:val="24"/>
          <w:szCs w:val="24"/>
        </w:rPr>
        <w:t>Ref.: REX OMEGAOU DURAFLEX</w:t>
      </w:r>
    </w:p>
    <w:p w:rsidR="00B93BC4" w:rsidRDefault="00B93BC4" w:rsidP="00B93BC4">
      <w:pPr>
        <w:rPr>
          <w:rFonts w:cs="Arial"/>
          <w:bCs/>
          <w:sz w:val="24"/>
          <w:szCs w:val="24"/>
        </w:rPr>
      </w:pPr>
    </w:p>
    <w:p w:rsidR="00B93BC4" w:rsidRDefault="00B93BC4" w:rsidP="00B93BC4">
      <w:pPr>
        <w:rPr>
          <w:rFonts w:cs="Arial"/>
          <w:bCs/>
          <w:sz w:val="24"/>
          <w:szCs w:val="24"/>
        </w:rPr>
      </w:pPr>
      <w:r w:rsidRPr="003C48DE">
        <w:rPr>
          <w:rFonts w:cs="Arial"/>
          <w:b/>
          <w:bCs/>
          <w:sz w:val="24"/>
          <w:szCs w:val="24"/>
        </w:rPr>
        <w:t>UNIDADE</w:t>
      </w:r>
      <w:r>
        <w:rPr>
          <w:rFonts w:cs="Arial"/>
          <w:bCs/>
          <w:sz w:val="24"/>
          <w:szCs w:val="24"/>
        </w:rPr>
        <w:t>: PEÇA</w:t>
      </w:r>
    </w:p>
    <w:p w:rsidR="00B93BC4" w:rsidRDefault="00B93BC4" w:rsidP="00B93BC4">
      <w:pPr>
        <w:rPr>
          <w:rFonts w:cs="Arial"/>
          <w:bCs/>
          <w:sz w:val="24"/>
          <w:szCs w:val="24"/>
        </w:rPr>
      </w:pPr>
      <w:r w:rsidRPr="003C48DE">
        <w:rPr>
          <w:rFonts w:cs="Arial"/>
          <w:b/>
          <w:bCs/>
          <w:sz w:val="24"/>
          <w:szCs w:val="24"/>
        </w:rPr>
        <w:t>QUANTIDADE</w:t>
      </w:r>
      <w:r>
        <w:rPr>
          <w:rFonts w:cs="Arial"/>
          <w:bCs/>
          <w:sz w:val="24"/>
          <w:szCs w:val="24"/>
        </w:rPr>
        <w:t>: 04</w:t>
      </w:r>
    </w:p>
    <w:p w:rsidR="005074C4" w:rsidRDefault="005074C4" w:rsidP="0023018C">
      <w:pPr>
        <w:rPr>
          <w:rFonts w:cs="Arial"/>
          <w:bCs/>
          <w:sz w:val="24"/>
          <w:szCs w:val="24"/>
        </w:rPr>
      </w:pPr>
    </w:p>
    <w:p w:rsidR="00B93BC4" w:rsidRDefault="00B93BC4" w:rsidP="00B93BC4">
      <w:pPr>
        <w:rPr>
          <w:rFonts w:cs="Arial"/>
          <w:bCs/>
          <w:sz w:val="24"/>
          <w:szCs w:val="24"/>
        </w:rPr>
      </w:pPr>
      <w:r w:rsidRPr="00B70A39">
        <w:rPr>
          <w:rFonts w:cs="Arial"/>
          <w:b/>
          <w:bCs/>
          <w:sz w:val="24"/>
          <w:szCs w:val="24"/>
        </w:rPr>
        <w:t>ITEM 0</w:t>
      </w:r>
      <w:r>
        <w:rPr>
          <w:rFonts w:cs="Arial"/>
          <w:b/>
          <w:bCs/>
          <w:sz w:val="24"/>
          <w:szCs w:val="24"/>
        </w:rPr>
        <w:t>11</w:t>
      </w:r>
      <w:r>
        <w:rPr>
          <w:rFonts w:cs="Arial"/>
          <w:bCs/>
          <w:sz w:val="24"/>
          <w:szCs w:val="24"/>
        </w:rPr>
        <w:t xml:space="preserve">: </w:t>
      </w:r>
      <w:r w:rsidRPr="00E166A5">
        <w:rPr>
          <w:rFonts w:cs="Arial"/>
          <w:bCs/>
          <w:sz w:val="24"/>
          <w:szCs w:val="24"/>
        </w:rPr>
        <w:t>ELEMENTO ELASTICO P/ ACOPLAMENTO TM 30 REX OMEGA</w:t>
      </w:r>
    </w:p>
    <w:p w:rsidR="00B93BC4" w:rsidRDefault="00B93BC4" w:rsidP="00B93BC4">
      <w:pPr>
        <w:rPr>
          <w:rFonts w:cs="Arial"/>
          <w:bCs/>
          <w:sz w:val="24"/>
          <w:szCs w:val="24"/>
        </w:rPr>
      </w:pPr>
    </w:p>
    <w:p w:rsidR="00B93BC4" w:rsidRPr="00E166A5" w:rsidRDefault="00B93BC4" w:rsidP="00B93BC4">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B93BC4" w:rsidRDefault="00B93BC4" w:rsidP="00B93BC4">
      <w:pPr>
        <w:rPr>
          <w:rFonts w:cs="Arial"/>
          <w:bCs/>
          <w:sz w:val="24"/>
          <w:szCs w:val="24"/>
        </w:rPr>
      </w:pPr>
      <w:r w:rsidRPr="00E166A5">
        <w:rPr>
          <w:rFonts w:cs="Arial"/>
          <w:bCs/>
          <w:sz w:val="24"/>
          <w:szCs w:val="24"/>
        </w:rPr>
        <w:t>Ref.: REX OMEGA OU DURAFLEX</w:t>
      </w:r>
    </w:p>
    <w:p w:rsidR="00B93BC4" w:rsidRDefault="00B93BC4" w:rsidP="00B93BC4">
      <w:pPr>
        <w:rPr>
          <w:rFonts w:cs="Arial"/>
          <w:bCs/>
          <w:sz w:val="24"/>
          <w:szCs w:val="24"/>
        </w:rPr>
      </w:pPr>
    </w:p>
    <w:p w:rsidR="00B93BC4" w:rsidRDefault="00B93BC4" w:rsidP="00B93BC4">
      <w:pPr>
        <w:rPr>
          <w:rFonts w:cs="Arial"/>
          <w:bCs/>
          <w:sz w:val="24"/>
          <w:szCs w:val="24"/>
        </w:rPr>
      </w:pPr>
      <w:r w:rsidRPr="003C48DE">
        <w:rPr>
          <w:rFonts w:cs="Arial"/>
          <w:b/>
          <w:bCs/>
          <w:sz w:val="24"/>
          <w:szCs w:val="24"/>
        </w:rPr>
        <w:t>UNIDADE</w:t>
      </w:r>
      <w:r>
        <w:rPr>
          <w:rFonts w:cs="Arial"/>
          <w:bCs/>
          <w:sz w:val="24"/>
          <w:szCs w:val="24"/>
        </w:rPr>
        <w:t>: PEÇA</w:t>
      </w:r>
    </w:p>
    <w:p w:rsidR="002B7FAD" w:rsidRDefault="00B93BC4" w:rsidP="0023018C">
      <w:pPr>
        <w:rPr>
          <w:rFonts w:cs="Arial"/>
          <w:bCs/>
          <w:sz w:val="24"/>
          <w:szCs w:val="24"/>
        </w:rPr>
      </w:pPr>
      <w:r w:rsidRPr="003C48DE">
        <w:rPr>
          <w:rFonts w:cs="Arial"/>
          <w:b/>
          <w:bCs/>
          <w:sz w:val="24"/>
          <w:szCs w:val="24"/>
        </w:rPr>
        <w:t>QUANTIDADE</w:t>
      </w:r>
      <w:r>
        <w:rPr>
          <w:rFonts w:cs="Arial"/>
          <w:bCs/>
          <w:sz w:val="24"/>
          <w:szCs w:val="24"/>
        </w:rPr>
        <w:t>: 08</w:t>
      </w:r>
    </w:p>
    <w:p w:rsidR="00B93BC4" w:rsidRDefault="00B93BC4" w:rsidP="0023018C">
      <w:pPr>
        <w:rPr>
          <w:rFonts w:cs="Arial"/>
          <w:bCs/>
          <w:sz w:val="24"/>
          <w:szCs w:val="24"/>
        </w:rPr>
      </w:pPr>
    </w:p>
    <w:p w:rsidR="00B93BC4" w:rsidRPr="00C32252" w:rsidRDefault="00B93BC4" w:rsidP="00B93BC4">
      <w:pPr>
        <w:suppressAutoHyphens w:val="0"/>
        <w:spacing w:before="120" w:after="100" w:afterAutospacing="1" w:line="360" w:lineRule="auto"/>
        <w:jc w:val="left"/>
        <w:rPr>
          <w:rFonts w:ascii="Times New Roman" w:hAnsi="Times New Roman"/>
          <w:sz w:val="24"/>
          <w:szCs w:val="24"/>
          <w:lang w:eastAsia="pt-BR"/>
        </w:rPr>
      </w:pPr>
      <w:r w:rsidRPr="00C32252">
        <w:rPr>
          <w:rFonts w:ascii="Times New Roman" w:hAnsi="Times New Roman"/>
          <w:b/>
          <w:sz w:val="22"/>
          <w:szCs w:val="22"/>
          <w:lang w:eastAsia="pt-BR"/>
        </w:rPr>
        <w:t>OBSERVAÇÃO: conforme informações da área técnica (Ronaldo Guimarães Reis / Depart</w:t>
      </w:r>
      <w:r w:rsidRPr="00C32252">
        <w:rPr>
          <w:rFonts w:ascii="Times New Roman" w:hAnsi="Times New Roman"/>
          <w:b/>
          <w:sz w:val="22"/>
          <w:szCs w:val="22"/>
          <w:lang w:eastAsia="pt-BR"/>
        </w:rPr>
        <w:t>a</w:t>
      </w:r>
      <w:r w:rsidRPr="00C32252">
        <w:rPr>
          <w:rFonts w:ascii="Times New Roman" w:hAnsi="Times New Roman"/>
          <w:b/>
          <w:sz w:val="22"/>
          <w:szCs w:val="22"/>
          <w:lang w:eastAsia="pt-BR"/>
        </w:rPr>
        <w:t>mento de Manutenção Eletromecânica) serão aceitas, para todos os itens, somente as marcas REX OMEGA OU DURAFLEX, pois estas capas de acoplamentos possuem as mesmas formas construtivas e características técnicas</w:t>
      </w:r>
      <w:r w:rsidR="009A0076" w:rsidRPr="00C32252">
        <w:rPr>
          <w:rFonts w:ascii="Times New Roman" w:hAnsi="Times New Roman"/>
          <w:b/>
          <w:sz w:val="22"/>
          <w:szCs w:val="22"/>
          <w:lang w:eastAsia="pt-BR"/>
        </w:rPr>
        <w:t xml:space="preserve"> dos acoplamentos</w:t>
      </w:r>
      <w:r w:rsidRPr="00C32252">
        <w:rPr>
          <w:rFonts w:ascii="Times New Roman" w:hAnsi="Times New Roman"/>
          <w:b/>
          <w:sz w:val="22"/>
          <w:szCs w:val="22"/>
          <w:lang w:eastAsia="pt-BR"/>
        </w:rPr>
        <w:t>, garantindo</w:t>
      </w:r>
      <w:r w:rsidR="009A0076" w:rsidRPr="00C32252">
        <w:rPr>
          <w:rFonts w:ascii="Times New Roman" w:hAnsi="Times New Roman"/>
          <w:b/>
          <w:sz w:val="22"/>
          <w:szCs w:val="22"/>
          <w:lang w:eastAsia="pt-BR"/>
        </w:rPr>
        <w:t xml:space="preserve"> perfeito encaixe sem o uso de ferramentas especiais e em menor tempo.</w:t>
      </w:r>
    </w:p>
    <w:p w:rsidR="00B93BC4" w:rsidRPr="00C32252" w:rsidRDefault="00B93BC4" w:rsidP="00B93BC4">
      <w:pPr>
        <w:suppressAutoHyphens w:val="0"/>
        <w:spacing w:before="120" w:after="100" w:afterAutospacing="1" w:line="360" w:lineRule="auto"/>
        <w:jc w:val="left"/>
        <w:rPr>
          <w:rFonts w:ascii="Times New Roman" w:hAnsi="Times New Roman"/>
          <w:sz w:val="24"/>
          <w:szCs w:val="24"/>
          <w:lang w:eastAsia="pt-BR"/>
        </w:rPr>
      </w:pPr>
      <w:proofErr w:type="gramStart"/>
      <w:r w:rsidRPr="00C32252">
        <w:rPr>
          <w:rFonts w:ascii="Times New Roman" w:hAnsi="Times New Roman"/>
          <w:b/>
          <w:sz w:val="22"/>
          <w:szCs w:val="22"/>
          <w:lang w:eastAsia="pt-BR"/>
        </w:rPr>
        <w:t>A aquisição de outro</w:t>
      </w:r>
      <w:r w:rsidR="009A0076" w:rsidRPr="00C32252">
        <w:rPr>
          <w:rFonts w:ascii="Times New Roman" w:hAnsi="Times New Roman"/>
          <w:b/>
          <w:sz w:val="22"/>
          <w:szCs w:val="22"/>
          <w:lang w:eastAsia="pt-BR"/>
        </w:rPr>
        <w:t>s</w:t>
      </w:r>
      <w:r w:rsidRPr="00C32252">
        <w:rPr>
          <w:rFonts w:ascii="Times New Roman" w:hAnsi="Times New Roman"/>
          <w:b/>
          <w:sz w:val="22"/>
          <w:szCs w:val="22"/>
          <w:lang w:eastAsia="pt-BR"/>
        </w:rPr>
        <w:t xml:space="preserve"> tipo</w:t>
      </w:r>
      <w:r w:rsidR="009A0076" w:rsidRPr="00C32252">
        <w:rPr>
          <w:rFonts w:ascii="Times New Roman" w:hAnsi="Times New Roman"/>
          <w:b/>
          <w:sz w:val="22"/>
          <w:szCs w:val="22"/>
          <w:lang w:eastAsia="pt-BR"/>
        </w:rPr>
        <w:t>s</w:t>
      </w:r>
      <w:r w:rsidRPr="00C32252">
        <w:rPr>
          <w:rFonts w:ascii="Times New Roman" w:hAnsi="Times New Roman"/>
          <w:b/>
          <w:sz w:val="22"/>
          <w:szCs w:val="22"/>
          <w:lang w:eastAsia="pt-BR"/>
        </w:rPr>
        <w:t xml:space="preserve"> de acoplamento implicar</w:t>
      </w:r>
      <w:r w:rsidR="009A0076" w:rsidRPr="00C32252">
        <w:rPr>
          <w:rFonts w:ascii="Times New Roman" w:hAnsi="Times New Roman"/>
          <w:b/>
          <w:sz w:val="22"/>
          <w:szCs w:val="22"/>
          <w:lang w:eastAsia="pt-BR"/>
        </w:rPr>
        <w:t>am</w:t>
      </w:r>
      <w:proofErr w:type="gramEnd"/>
      <w:r w:rsidRPr="00C32252">
        <w:rPr>
          <w:rFonts w:ascii="Times New Roman" w:hAnsi="Times New Roman"/>
          <w:b/>
          <w:sz w:val="22"/>
          <w:szCs w:val="22"/>
          <w:lang w:eastAsia="pt-BR"/>
        </w:rPr>
        <w:t xml:space="preserve"> em alteração de fixação do motor ou bomba, compra de novos cubos do acoplamento para o elemento elástico, gastos com mão-de-obra para adaptação do novo modelo e serviços de tornearia para nova montagem.</w:t>
      </w:r>
    </w:p>
    <w:p w:rsidR="002B7FAD" w:rsidRPr="00C32252" w:rsidRDefault="00B93BC4" w:rsidP="00B93BC4">
      <w:pPr>
        <w:suppressAutoHyphens w:val="0"/>
        <w:spacing w:before="120" w:after="100" w:afterAutospacing="1" w:line="360" w:lineRule="auto"/>
        <w:jc w:val="left"/>
        <w:rPr>
          <w:rFonts w:cs="Arial"/>
          <w:bCs/>
          <w:sz w:val="24"/>
          <w:szCs w:val="24"/>
        </w:rPr>
      </w:pPr>
      <w:r w:rsidRPr="00C32252">
        <w:rPr>
          <w:rFonts w:ascii="Times New Roman" w:hAnsi="Times New Roman"/>
          <w:b/>
          <w:sz w:val="22"/>
          <w:szCs w:val="22"/>
          <w:lang w:eastAsia="pt-BR"/>
        </w:rPr>
        <w:t>A CESAMA atualmente trabalha com 90% da planta de acoplamentos para motores com o REX OMEGA ou DURAFLEX e qualquer alteração implicaria em um gasto elevado.</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5B1B4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9A0076" w:rsidRDefault="009A0076" w:rsidP="000B7485">
      <w:pPr>
        <w:suppressAutoHyphens w:val="0"/>
        <w:autoSpaceDE w:val="0"/>
        <w:autoSpaceDN w:val="0"/>
        <w:adjustRightInd w:val="0"/>
        <w:spacing w:before="120" w:line="360" w:lineRule="auto"/>
        <w:ind w:firstLine="567"/>
        <w:rPr>
          <w:sz w:val="24"/>
          <w:szCs w:val="24"/>
        </w:rPr>
      </w:pPr>
    </w:p>
    <w:p w:rsidR="009A0076" w:rsidRDefault="009A0076" w:rsidP="000B7485">
      <w:pPr>
        <w:suppressAutoHyphens w:val="0"/>
        <w:autoSpaceDE w:val="0"/>
        <w:autoSpaceDN w:val="0"/>
        <w:adjustRightInd w:val="0"/>
        <w:spacing w:before="120" w:line="360" w:lineRule="auto"/>
        <w:ind w:firstLine="567"/>
        <w:rPr>
          <w:sz w:val="24"/>
          <w:szCs w:val="24"/>
        </w:rPr>
      </w:pPr>
    </w:p>
    <w:p w:rsidR="009A0076" w:rsidRDefault="009A0076" w:rsidP="000B7485">
      <w:pPr>
        <w:suppressAutoHyphens w:val="0"/>
        <w:autoSpaceDE w:val="0"/>
        <w:autoSpaceDN w:val="0"/>
        <w:adjustRightInd w:val="0"/>
        <w:spacing w:before="120" w:line="360" w:lineRule="auto"/>
        <w:ind w:firstLine="567"/>
        <w:rPr>
          <w:sz w:val="24"/>
          <w:szCs w:val="24"/>
        </w:rPr>
      </w:pPr>
    </w:p>
    <w:tbl>
      <w:tblPr>
        <w:tblW w:w="9137" w:type="dxa"/>
        <w:tblCellMar>
          <w:left w:w="70" w:type="dxa"/>
          <w:right w:w="70" w:type="dxa"/>
        </w:tblCellMar>
        <w:tblLook w:val="04A0"/>
      </w:tblPr>
      <w:tblGrid>
        <w:gridCol w:w="581"/>
        <w:gridCol w:w="1346"/>
        <w:gridCol w:w="3877"/>
        <w:gridCol w:w="807"/>
        <w:gridCol w:w="1346"/>
        <w:gridCol w:w="1180"/>
      </w:tblGrid>
      <w:tr w:rsidR="009A0076" w:rsidRPr="009A0076" w:rsidTr="00241DB5">
        <w:trPr>
          <w:trHeight w:val="799"/>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9A0076">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ITEM</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9A0076" w:rsidRPr="009A0076" w:rsidRDefault="009A0076" w:rsidP="009A0076">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CÓDIGO</w:t>
            </w:r>
          </w:p>
        </w:tc>
        <w:tc>
          <w:tcPr>
            <w:tcW w:w="3877" w:type="dxa"/>
            <w:tcBorders>
              <w:top w:val="single" w:sz="4" w:space="0" w:color="auto"/>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Descrição do material</w:t>
            </w:r>
          </w:p>
        </w:tc>
        <w:tc>
          <w:tcPr>
            <w:tcW w:w="807" w:type="dxa"/>
            <w:tcBorders>
              <w:top w:val="single" w:sz="4" w:space="0" w:color="auto"/>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Quant.</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Média Unitária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Média Total</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1</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006.007.0017-8</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E-10M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6</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657,41</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4.810,26</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2</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006.007.0018-6</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E-20M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6</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836,56</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5.986,62</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3</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006.007.0014-3</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E-2M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1</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327,18</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500,44</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4</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006.007.0012-7</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E-3M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4</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385,16</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1.867,72</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5</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006.007.0019-4</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E-40M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4</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1077,30</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5.282,80</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6</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006.007.0015-1</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E-4M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6</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427,91</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3.118,92</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7</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006.007.0020-8</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E-50M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4</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1365,21</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6.761,76</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8</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006.007.0016-0</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E-5M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6</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487,04</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3.557,76</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9</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006.007.0021-6</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E-60M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8</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1.631,78</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13.054,24</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10</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006.007.0022-4</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E-70M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4</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2.058,81</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8.235,20</w:t>
            </w:r>
          </w:p>
        </w:tc>
      </w:tr>
      <w:tr w:rsidR="009A0076" w:rsidRPr="009A0076" w:rsidTr="00241DB5">
        <w:trPr>
          <w:trHeight w:val="79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sz w:val="16"/>
                <w:szCs w:val="16"/>
                <w:lang w:eastAsia="pt-BR"/>
              </w:rPr>
            </w:pPr>
            <w:r w:rsidRPr="009A0076">
              <w:rPr>
                <w:rFonts w:ascii="Comic Sans MS" w:hAnsi="Comic Sans MS" w:cs="Arial"/>
                <w:b/>
                <w:bCs/>
                <w:sz w:val="16"/>
                <w:szCs w:val="16"/>
                <w:lang w:eastAsia="pt-BR"/>
              </w:rPr>
              <w:t>11</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006.007.0037-2</w:t>
            </w:r>
          </w:p>
        </w:tc>
        <w:tc>
          <w:tcPr>
            <w:tcW w:w="387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cs="Arial"/>
                <w:color w:val="000000"/>
                <w:sz w:val="16"/>
                <w:szCs w:val="16"/>
                <w:lang w:eastAsia="pt-BR"/>
              </w:rPr>
            </w:pPr>
            <w:r w:rsidRPr="009A0076">
              <w:rPr>
                <w:rFonts w:cs="Arial"/>
                <w:color w:val="000000"/>
                <w:sz w:val="16"/>
                <w:szCs w:val="16"/>
                <w:lang w:eastAsia="pt-BR"/>
              </w:rPr>
              <w:t>ELEMENTO ELASTICO P/ ACOPLAMENTO TM 30 REX OMEGA</w:t>
            </w:r>
          </w:p>
        </w:tc>
        <w:tc>
          <w:tcPr>
            <w:tcW w:w="807"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sz w:val="16"/>
                <w:szCs w:val="16"/>
                <w:lang w:eastAsia="pt-BR"/>
              </w:rPr>
            </w:pPr>
            <w:r w:rsidRPr="009A0076">
              <w:rPr>
                <w:rFonts w:ascii="Comic Sans MS" w:hAnsi="Comic Sans MS" w:cs="Arial"/>
                <w:sz w:val="16"/>
                <w:szCs w:val="16"/>
                <w:lang w:eastAsia="pt-BR"/>
              </w:rPr>
              <w:t>8</w:t>
            </w:r>
          </w:p>
        </w:tc>
        <w:tc>
          <w:tcPr>
            <w:tcW w:w="1346" w:type="dxa"/>
            <w:tcBorders>
              <w:top w:val="nil"/>
              <w:left w:val="nil"/>
              <w:bottom w:val="single" w:sz="4" w:space="0" w:color="auto"/>
              <w:right w:val="single" w:sz="4" w:space="0" w:color="auto"/>
            </w:tcBorders>
            <w:shd w:val="clear" w:color="auto" w:fill="auto"/>
            <w:noWrap/>
            <w:vAlign w:val="center"/>
            <w:hideMark/>
          </w:tcPr>
          <w:p w:rsidR="009A0076" w:rsidRPr="009A0076" w:rsidRDefault="007865B9" w:rsidP="00241DB5">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984,28</w:t>
            </w:r>
          </w:p>
        </w:tc>
        <w:tc>
          <w:tcPr>
            <w:tcW w:w="1180" w:type="dxa"/>
            <w:tcBorders>
              <w:top w:val="nil"/>
              <w:left w:val="nil"/>
              <w:bottom w:val="single" w:sz="4" w:space="0" w:color="auto"/>
              <w:right w:val="single" w:sz="4" w:space="0" w:color="auto"/>
            </w:tcBorders>
            <w:shd w:val="clear" w:color="auto" w:fill="auto"/>
            <w:noWrap/>
            <w:vAlign w:val="center"/>
            <w:hideMark/>
          </w:tcPr>
          <w:p w:rsidR="009A0076" w:rsidRPr="009A0076" w:rsidRDefault="009A0076" w:rsidP="00241DB5">
            <w:pPr>
              <w:suppressAutoHyphens w:val="0"/>
              <w:jc w:val="center"/>
              <w:rPr>
                <w:rFonts w:ascii="Comic Sans MS" w:hAnsi="Comic Sans MS" w:cs="Arial"/>
                <w:b/>
                <w:bCs/>
                <w:i/>
                <w:iCs/>
                <w:sz w:val="16"/>
                <w:szCs w:val="16"/>
                <w:lang w:eastAsia="pt-BR"/>
              </w:rPr>
            </w:pPr>
            <w:r w:rsidRPr="009A0076">
              <w:rPr>
                <w:rFonts w:ascii="Comic Sans MS" w:hAnsi="Comic Sans MS" w:cs="Arial"/>
                <w:b/>
                <w:bCs/>
                <w:i/>
                <w:iCs/>
                <w:sz w:val="16"/>
                <w:szCs w:val="16"/>
                <w:lang w:eastAsia="pt-BR"/>
              </w:rPr>
              <w:t>9.634,00</w:t>
            </w:r>
          </w:p>
        </w:tc>
      </w:tr>
      <w:tr w:rsidR="002B7FAD" w:rsidRPr="002B7FAD" w:rsidTr="00241DB5">
        <w:trPr>
          <w:trHeight w:val="799"/>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FAD" w:rsidRPr="002B7FAD" w:rsidRDefault="002B7FAD" w:rsidP="002B7FAD">
            <w:pPr>
              <w:suppressAutoHyphens w:val="0"/>
              <w:jc w:val="center"/>
              <w:rPr>
                <w:rFonts w:ascii="Comic Sans MS" w:hAnsi="Comic Sans MS" w:cs="Arial"/>
                <w:b/>
                <w:bCs/>
                <w:sz w:val="16"/>
                <w:szCs w:val="16"/>
                <w:lang w:eastAsia="pt-BR"/>
              </w:rPr>
            </w:pPr>
          </w:p>
        </w:tc>
        <w:tc>
          <w:tcPr>
            <w:tcW w:w="7376" w:type="dxa"/>
            <w:gridSpan w:val="4"/>
            <w:tcBorders>
              <w:top w:val="single" w:sz="4" w:space="0" w:color="auto"/>
              <w:left w:val="nil"/>
              <w:bottom w:val="single" w:sz="4" w:space="0" w:color="auto"/>
              <w:right w:val="single" w:sz="4" w:space="0" w:color="auto"/>
            </w:tcBorders>
            <w:shd w:val="clear" w:color="auto" w:fill="auto"/>
            <w:noWrap/>
            <w:vAlign w:val="center"/>
          </w:tcPr>
          <w:p w:rsidR="002B7FAD" w:rsidRPr="00241DB5" w:rsidRDefault="002B7FAD" w:rsidP="00241DB5">
            <w:pPr>
              <w:suppressAutoHyphens w:val="0"/>
              <w:jc w:val="right"/>
              <w:rPr>
                <w:rFonts w:ascii="Comic Sans MS" w:hAnsi="Comic Sans MS" w:cs="Arial"/>
                <w:b/>
                <w:sz w:val="16"/>
                <w:szCs w:val="16"/>
                <w:lang w:eastAsia="pt-BR"/>
              </w:rPr>
            </w:pPr>
            <w:r w:rsidRPr="00241DB5">
              <w:rPr>
                <w:rFonts w:ascii="Comic Sans MS" w:hAnsi="Comic Sans MS" w:cs="Arial"/>
                <w:b/>
                <w:sz w:val="16"/>
                <w:szCs w:val="16"/>
                <w:lang w:eastAsia="pt-BR"/>
              </w:rPr>
              <w:t>TOTAL: R$</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2B7FAD" w:rsidRPr="00241DB5" w:rsidRDefault="007865B9" w:rsidP="00241DB5">
            <w:pPr>
              <w:suppressAutoHyphens w:val="0"/>
              <w:jc w:val="right"/>
              <w:rPr>
                <w:rFonts w:ascii="Comic Sans MS" w:hAnsi="Comic Sans MS" w:cs="Arial"/>
                <w:b/>
                <w:sz w:val="16"/>
                <w:szCs w:val="16"/>
                <w:lang w:eastAsia="pt-BR"/>
              </w:rPr>
            </w:pPr>
            <w:r w:rsidRPr="00241DB5">
              <w:rPr>
                <w:rFonts w:ascii="Comic Sans MS" w:hAnsi="Comic Sans MS" w:cs="Arial"/>
                <w:b/>
                <w:sz w:val="16"/>
                <w:szCs w:val="16"/>
                <w:lang w:eastAsia="pt-BR"/>
              </w:rPr>
              <w:t>55.254,98</w:t>
            </w:r>
            <w:bookmarkStart w:id="0" w:name="_GoBack"/>
            <w:bookmarkEnd w:id="0"/>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056717">
        <w:rPr>
          <w:rFonts w:cs="Arial"/>
          <w:b/>
          <w:sz w:val="24"/>
          <w:szCs w:val="24"/>
        </w:rPr>
        <w:t xml:space="preserve"> 30</w:t>
      </w:r>
      <w:r w:rsidR="00241DB5">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41DB5">
        <w:rPr>
          <w:rFonts w:eastAsia="Arial Unicode MS" w:cs="Arial"/>
          <w:sz w:val="24"/>
          <w:szCs w:val="24"/>
        </w:rPr>
        <w:t>,</w:t>
      </w:r>
      <w:r w:rsidR="00241DB5" w:rsidRPr="00241DB5">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241DB5">
      <w:pPr>
        <w:autoSpaceDE w:val="0"/>
        <w:autoSpaceDN w:val="0"/>
        <w:adjustRightInd w:val="0"/>
        <w:spacing w:before="480" w:line="360" w:lineRule="auto"/>
        <w:ind w:left="284" w:hanging="284"/>
        <w:rPr>
          <w:rFonts w:cs="Arial"/>
          <w:b/>
          <w:sz w:val="24"/>
          <w:szCs w:val="24"/>
        </w:rPr>
      </w:pPr>
      <w:r w:rsidRPr="00274DF5">
        <w:rPr>
          <w:rFonts w:cs="Arial"/>
          <w:b/>
          <w:sz w:val="24"/>
          <w:szCs w:val="24"/>
        </w:rPr>
        <w:t>14.</w:t>
      </w:r>
      <w:r w:rsidR="00241DB5">
        <w:rPr>
          <w:rFonts w:cs="Arial"/>
          <w:b/>
          <w:sz w:val="24"/>
          <w:szCs w:val="24"/>
        </w:rPr>
        <w:tab/>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056717"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056717">
        <w:rPr>
          <w:rFonts w:cs="Arial"/>
          <w:bCs/>
          <w:sz w:val="22"/>
          <w:szCs w:val="22"/>
        </w:rPr>
        <w:t>28</w:t>
      </w:r>
      <w:r w:rsidR="00B33CAB">
        <w:rPr>
          <w:rFonts w:cs="Arial"/>
          <w:bCs/>
          <w:sz w:val="22"/>
          <w:szCs w:val="22"/>
        </w:rPr>
        <w:t xml:space="preserve"> DE </w:t>
      </w:r>
      <w:r w:rsidR="00471057">
        <w:rPr>
          <w:rFonts w:cs="Arial"/>
          <w:bCs/>
          <w:sz w:val="22"/>
          <w:szCs w:val="22"/>
        </w:rPr>
        <w:t>MAIO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F604E5" w:rsidRDefault="00F604E5" w:rsidP="00153B6A">
      <w:pPr>
        <w:spacing w:before="60" w:after="60" w:line="320" w:lineRule="exact"/>
        <w:ind w:left="1"/>
        <w:jc w:val="center"/>
        <w:rPr>
          <w:rFonts w:cs="Arial"/>
          <w:bCs/>
          <w:sz w:val="18"/>
          <w:szCs w:val="18"/>
        </w:rPr>
      </w:pPr>
      <w:r w:rsidRPr="00F604E5">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F604E5" w:rsidRPr="00F604E5" w:rsidRDefault="00F604E5" w:rsidP="00F604E5">
      <w:pPr>
        <w:spacing w:before="60" w:after="60" w:line="320" w:lineRule="exact"/>
        <w:ind w:left="1"/>
        <w:jc w:val="center"/>
        <w:rPr>
          <w:rFonts w:cs="Arial"/>
          <w:bCs/>
          <w:sz w:val="18"/>
          <w:szCs w:val="18"/>
        </w:rPr>
      </w:pPr>
      <w:r w:rsidRPr="00F604E5">
        <w:rPr>
          <w:rFonts w:cs="Arial"/>
          <w:bCs/>
          <w:sz w:val="18"/>
          <w:szCs w:val="18"/>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F604E5" w:rsidRPr="00F604E5" w:rsidRDefault="00F604E5" w:rsidP="00F604E5">
      <w:pPr>
        <w:spacing w:before="60" w:after="60" w:line="320" w:lineRule="exact"/>
        <w:ind w:left="1"/>
        <w:jc w:val="center"/>
        <w:rPr>
          <w:rFonts w:cs="Arial"/>
          <w:bCs/>
          <w:sz w:val="18"/>
          <w:szCs w:val="18"/>
        </w:rPr>
      </w:pPr>
      <w:r w:rsidRPr="00F604E5">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D3" w:rsidRDefault="00FB34D3">
      <w:r>
        <w:separator/>
      </w:r>
    </w:p>
  </w:endnote>
  <w:endnote w:type="continuationSeparator" w:id="1">
    <w:p w:rsidR="00FB34D3" w:rsidRDefault="00FB3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FB34D3" w:rsidRPr="00020390" w:rsidRDefault="00FB34D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D3" w:rsidRDefault="00FB34D3">
      <w:r>
        <w:separator/>
      </w:r>
    </w:p>
  </w:footnote>
  <w:footnote w:type="continuationSeparator" w:id="1">
    <w:p w:rsidR="00FB34D3" w:rsidRDefault="00FB3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456C03">
    <w:pPr>
      <w:pStyle w:val="Cabealho"/>
      <w:framePr w:wrap="around" w:vAnchor="text" w:hAnchor="margin" w:xAlign="right" w:y="1"/>
      <w:rPr>
        <w:rStyle w:val="Nmerodepgina"/>
      </w:rPr>
    </w:pPr>
    <w:r>
      <w:rPr>
        <w:rStyle w:val="Nmerodepgina"/>
      </w:rPr>
      <w:fldChar w:fldCharType="begin"/>
    </w:r>
    <w:r w:rsidR="00FB34D3">
      <w:rPr>
        <w:rStyle w:val="Nmerodepgina"/>
      </w:rPr>
      <w:instrText xml:space="preserve">PAGE  </w:instrText>
    </w:r>
    <w:r>
      <w:rPr>
        <w:rStyle w:val="Nmerodepgina"/>
      </w:rPr>
      <w:fldChar w:fldCharType="end"/>
    </w:r>
  </w:p>
  <w:p w:rsidR="00FB34D3" w:rsidRDefault="00FB34D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604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56717"/>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1F30AD"/>
    <w:rsid w:val="00201358"/>
    <w:rsid w:val="002054B9"/>
    <w:rsid w:val="00205837"/>
    <w:rsid w:val="002067F8"/>
    <w:rsid w:val="00225035"/>
    <w:rsid w:val="0023018C"/>
    <w:rsid w:val="00234D3B"/>
    <w:rsid w:val="00241DB5"/>
    <w:rsid w:val="002444E9"/>
    <w:rsid w:val="00254054"/>
    <w:rsid w:val="0025409B"/>
    <w:rsid w:val="00261551"/>
    <w:rsid w:val="00261C01"/>
    <w:rsid w:val="00274DF5"/>
    <w:rsid w:val="00275D6F"/>
    <w:rsid w:val="00281CEB"/>
    <w:rsid w:val="0028737F"/>
    <w:rsid w:val="00294A70"/>
    <w:rsid w:val="002A0A54"/>
    <w:rsid w:val="002A2796"/>
    <w:rsid w:val="002B4011"/>
    <w:rsid w:val="002B7FAD"/>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56C03"/>
    <w:rsid w:val="00460C81"/>
    <w:rsid w:val="0046147D"/>
    <w:rsid w:val="00461FC4"/>
    <w:rsid w:val="00462452"/>
    <w:rsid w:val="004660F9"/>
    <w:rsid w:val="00467B6C"/>
    <w:rsid w:val="0047045A"/>
    <w:rsid w:val="00471057"/>
    <w:rsid w:val="00473974"/>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3C63"/>
    <w:rsid w:val="004F54F5"/>
    <w:rsid w:val="00503883"/>
    <w:rsid w:val="005074C4"/>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B6757"/>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54F3C"/>
    <w:rsid w:val="00665E53"/>
    <w:rsid w:val="0066632B"/>
    <w:rsid w:val="006709A6"/>
    <w:rsid w:val="00670D7F"/>
    <w:rsid w:val="00681E5A"/>
    <w:rsid w:val="00684679"/>
    <w:rsid w:val="006846E6"/>
    <w:rsid w:val="006849E2"/>
    <w:rsid w:val="00686065"/>
    <w:rsid w:val="00686863"/>
    <w:rsid w:val="00694451"/>
    <w:rsid w:val="00694C09"/>
    <w:rsid w:val="0069799A"/>
    <w:rsid w:val="006A2F08"/>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865B9"/>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05184"/>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0076"/>
    <w:rsid w:val="009A511A"/>
    <w:rsid w:val="009B25A0"/>
    <w:rsid w:val="009B289B"/>
    <w:rsid w:val="009B3E3F"/>
    <w:rsid w:val="009B43A4"/>
    <w:rsid w:val="009C000B"/>
    <w:rsid w:val="009C091E"/>
    <w:rsid w:val="009C106B"/>
    <w:rsid w:val="009C4167"/>
    <w:rsid w:val="009C41C9"/>
    <w:rsid w:val="009D64F7"/>
    <w:rsid w:val="009E0513"/>
    <w:rsid w:val="009E1D63"/>
    <w:rsid w:val="009F17C6"/>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C758E"/>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3BC4"/>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0E01"/>
    <w:rsid w:val="00BE7BDB"/>
    <w:rsid w:val="00BF0C38"/>
    <w:rsid w:val="00BF2908"/>
    <w:rsid w:val="00BF6AA1"/>
    <w:rsid w:val="00C00373"/>
    <w:rsid w:val="00C0144C"/>
    <w:rsid w:val="00C10665"/>
    <w:rsid w:val="00C11732"/>
    <w:rsid w:val="00C2720C"/>
    <w:rsid w:val="00C32252"/>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1ADB"/>
    <w:rsid w:val="00D04243"/>
    <w:rsid w:val="00D06235"/>
    <w:rsid w:val="00D11BEA"/>
    <w:rsid w:val="00D13D92"/>
    <w:rsid w:val="00D15F23"/>
    <w:rsid w:val="00D17F75"/>
    <w:rsid w:val="00D219AF"/>
    <w:rsid w:val="00D225AE"/>
    <w:rsid w:val="00D257DC"/>
    <w:rsid w:val="00D26E4A"/>
    <w:rsid w:val="00D344CE"/>
    <w:rsid w:val="00D36EB1"/>
    <w:rsid w:val="00D445DD"/>
    <w:rsid w:val="00D46428"/>
    <w:rsid w:val="00D5111B"/>
    <w:rsid w:val="00D6250C"/>
    <w:rsid w:val="00D65743"/>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17A"/>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D3E2D"/>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04E5"/>
    <w:rsid w:val="00F6545F"/>
    <w:rsid w:val="00F71E9A"/>
    <w:rsid w:val="00F73A02"/>
    <w:rsid w:val="00F77911"/>
    <w:rsid w:val="00F81BE2"/>
    <w:rsid w:val="00F9583E"/>
    <w:rsid w:val="00F974D3"/>
    <w:rsid w:val="00F97613"/>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072025">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43792069">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85260318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 w:id="20839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5CBFA-FF10-4188-85F9-452D772A9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3227</Words>
  <Characters>17430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20616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5</cp:revision>
  <cp:lastPrinted>2018-05-15T19:43:00Z</cp:lastPrinted>
  <dcterms:created xsi:type="dcterms:W3CDTF">2018-07-03T16:38:00Z</dcterms:created>
  <dcterms:modified xsi:type="dcterms:W3CDTF">2018-07-24T12:04:00Z</dcterms:modified>
</cp:coreProperties>
</file>