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1804EA"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1804EA">
        <w:rPr>
          <w:rFonts w:ascii="Arial" w:hAnsi="Arial" w:cs="Arial"/>
          <w:b/>
          <w:sz w:val="24"/>
          <w:szCs w:val="24"/>
        </w:rPr>
        <w:t>OBJETO</w:t>
      </w:r>
    </w:p>
    <w:p w:rsidR="00C43D91" w:rsidRPr="001804EA" w:rsidRDefault="00C43D91" w:rsidP="00D90C98">
      <w:pPr>
        <w:spacing w:before="120" w:line="360" w:lineRule="auto"/>
        <w:rPr>
          <w:rFonts w:cs="Arial"/>
          <w:bCs/>
          <w:sz w:val="24"/>
          <w:szCs w:val="24"/>
        </w:rPr>
      </w:pPr>
      <w:r w:rsidRPr="001804EA">
        <w:rPr>
          <w:b/>
          <w:i/>
          <w:sz w:val="24"/>
          <w:szCs w:val="24"/>
        </w:rPr>
        <w:t xml:space="preserve">       Implantação do Sistema de Registro de Preços, pelo prazo de 12 meses</w:t>
      </w:r>
      <w:r w:rsidR="009776D8" w:rsidRPr="001804EA">
        <w:rPr>
          <w:b/>
          <w:i/>
          <w:sz w:val="24"/>
          <w:szCs w:val="24"/>
        </w:rPr>
        <w:t xml:space="preserve">, para eventual aquisição de </w:t>
      </w:r>
      <w:r w:rsidR="00E74A5B" w:rsidRPr="001804EA">
        <w:rPr>
          <w:b/>
          <w:i/>
          <w:sz w:val="24"/>
          <w:szCs w:val="24"/>
        </w:rPr>
        <w:t>materiais de construção e infraestrutura – bica corrida, bloco de concreto, brita n°1, mistura, tampão de concreto e lajota de barro</w:t>
      </w:r>
      <w:r w:rsidRPr="001804EA">
        <w:rPr>
          <w:b/>
          <w:i/>
          <w:sz w:val="24"/>
          <w:szCs w:val="24"/>
        </w:rPr>
        <w:t>, para uso da CESAMA.</w:t>
      </w:r>
    </w:p>
    <w:p w:rsidR="00C43D91" w:rsidRPr="001804EA" w:rsidRDefault="00C43D91" w:rsidP="00C43D91">
      <w:pPr>
        <w:numPr>
          <w:ilvl w:val="0"/>
          <w:numId w:val="3"/>
        </w:numPr>
        <w:spacing w:before="480" w:line="360" w:lineRule="auto"/>
        <w:ind w:left="284" w:hanging="284"/>
        <w:rPr>
          <w:rFonts w:cs="Arial"/>
          <w:b/>
          <w:bCs/>
          <w:sz w:val="24"/>
          <w:szCs w:val="24"/>
        </w:rPr>
      </w:pPr>
      <w:r w:rsidRPr="001804EA">
        <w:rPr>
          <w:rFonts w:cs="Arial"/>
          <w:b/>
          <w:bCs/>
          <w:sz w:val="24"/>
          <w:szCs w:val="24"/>
        </w:rPr>
        <w:t>JUSTIFICATIVAS</w:t>
      </w:r>
    </w:p>
    <w:p w:rsidR="00C43D91" w:rsidRPr="001804EA" w:rsidRDefault="00C43D91" w:rsidP="00C43D91">
      <w:pPr>
        <w:spacing w:before="120" w:line="360" w:lineRule="auto"/>
        <w:ind w:firstLine="567"/>
        <w:rPr>
          <w:rFonts w:cs="Arial"/>
          <w:sz w:val="24"/>
          <w:szCs w:val="24"/>
          <w:lang w:eastAsia="pt-BR"/>
        </w:rPr>
      </w:pPr>
      <w:r w:rsidRPr="001804EA">
        <w:rPr>
          <w:rFonts w:cs="Arial"/>
          <w:bCs/>
          <w:sz w:val="24"/>
          <w:szCs w:val="24"/>
        </w:rPr>
        <w:t>Reposição gradual do estoque</w:t>
      </w:r>
      <w:r w:rsidR="00323A91" w:rsidRPr="001804EA">
        <w:rPr>
          <w:rFonts w:cs="Arial"/>
          <w:bCs/>
          <w:sz w:val="24"/>
          <w:szCs w:val="24"/>
        </w:rPr>
        <w:t xml:space="preserve"> da CESAMA, </w:t>
      </w:r>
      <w:r w:rsidR="00E74A5B" w:rsidRPr="001804EA">
        <w:rPr>
          <w:rFonts w:cs="Arial"/>
          <w:bCs/>
          <w:sz w:val="24"/>
          <w:szCs w:val="24"/>
        </w:rPr>
        <w:t>materiais utilizados em manutenções diárias diversas e pequenas obras</w:t>
      </w:r>
      <w:r w:rsidR="00323A91" w:rsidRPr="001804EA">
        <w:rPr>
          <w:rFonts w:cs="Arial"/>
          <w:bCs/>
          <w:sz w:val="24"/>
          <w:szCs w:val="24"/>
        </w:rPr>
        <w:t xml:space="preserve">. </w:t>
      </w:r>
    </w:p>
    <w:p w:rsidR="00C43D91" w:rsidRPr="001804EA" w:rsidRDefault="00C43D91" w:rsidP="00C43D91">
      <w:pPr>
        <w:spacing w:before="120" w:line="360" w:lineRule="auto"/>
        <w:rPr>
          <w:rFonts w:cs="Arial"/>
          <w:bCs/>
          <w:sz w:val="24"/>
          <w:szCs w:val="24"/>
        </w:rPr>
      </w:pPr>
      <w:r w:rsidRPr="001804EA">
        <w:rPr>
          <w:rFonts w:cs="Arial"/>
          <w:bCs/>
          <w:sz w:val="24"/>
          <w:szCs w:val="24"/>
        </w:rPr>
        <w:t>Os quantitativos totais expressos no Item 05 deste Termo de Referência são estimativos e representam previsões para as compras durante o prazo de 12 meses.</w:t>
      </w:r>
    </w:p>
    <w:p w:rsidR="00C43D91" w:rsidRPr="001804EA" w:rsidRDefault="00C43D91" w:rsidP="00C43D91">
      <w:pPr>
        <w:spacing w:before="120" w:line="360" w:lineRule="auto"/>
        <w:rPr>
          <w:rFonts w:cs="Arial"/>
          <w:bCs/>
          <w:sz w:val="24"/>
          <w:szCs w:val="24"/>
        </w:rPr>
      </w:pPr>
      <w:r w:rsidRPr="001804EA">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1804EA">
        <w:rPr>
          <w:rFonts w:cs="Arial"/>
          <w:bCs/>
          <w:sz w:val="24"/>
          <w:szCs w:val="24"/>
        </w:rPr>
        <w:t xml:space="preserve">. </w:t>
      </w:r>
    </w:p>
    <w:p w:rsidR="00F17515" w:rsidRPr="001804EA" w:rsidRDefault="00467B6C" w:rsidP="00C43D91">
      <w:pPr>
        <w:numPr>
          <w:ilvl w:val="0"/>
          <w:numId w:val="3"/>
        </w:numPr>
        <w:suppressAutoHyphens w:val="0"/>
        <w:spacing w:before="480" w:line="360" w:lineRule="auto"/>
        <w:ind w:left="284" w:hanging="284"/>
        <w:rPr>
          <w:rFonts w:cs="Arial"/>
          <w:b/>
          <w:bCs/>
          <w:sz w:val="24"/>
          <w:szCs w:val="24"/>
        </w:rPr>
      </w:pPr>
      <w:r w:rsidRPr="001804EA">
        <w:rPr>
          <w:rFonts w:cs="Arial"/>
          <w:b/>
          <w:bCs/>
          <w:sz w:val="24"/>
          <w:szCs w:val="24"/>
        </w:rPr>
        <w:t>RECURSOS FINANCEIROS</w:t>
      </w:r>
    </w:p>
    <w:p w:rsidR="00467B6C" w:rsidRPr="001804EA" w:rsidRDefault="00467B6C" w:rsidP="00467B6C">
      <w:pPr>
        <w:suppressAutoHyphens w:val="0"/>
        <w:spacing w:before="120" w:line="360" w:lineRule="auto"/>
        <w:ind w:firstLine="567"/>
        <w:rPr>
          <w:sz w:val="24"/>
          <w:szCs w:val="24"/>
        </w:rPr>
      </w:pPr>
      <w:r w:rsidRPr="001804EA">
        <w:rPr>
          <w:sz w:val="24"/>
          <w:szCs w:val="24"/>
        </w:rPr>
        <w:t>Os recursos financeiros necessários aos pagamentos do objeto desta licitação são oriundos da CESAMA.</w:t>
      </w:r>
    </w:p>
    <w:p w:rsidR="00B41EF6" w:rsidRPr="001804EA" w:rsidRDefault="00F17515" w:rsidP="0075745C">
      <w:pPr>
        <w:numPr>
          <w:ilvl w:val="0"/>
          <w:numId w:val="3"/>
        </w:numPr>
        <w:spacing w:before="480" w:line="360" w:lineRule="auto"/>
        <w:ind w:left="284" w:hanging="284"/>
        <w:rPr>
          <w:rFonts w:cs="Arial"/>
          <w:b/>
          <w:bCs/>
          <w:sz w:val="24"/>
          <w:szCs w:val="24"/>
        </w:rPr>
      </w:pPr>
      <w:r w:rsidRPr="001804EA">
        <w:rPr>
          <w:rFonts w:cs="Arial"/>
          <w:b/>
          <w:bCs/>
          <w:sz w:val="24"/>
          <w:szCs w:val="24"/>
        </w:rPr>
        <w:t>ESPECIFICAÇÃO DO OBJETO</w:t>
      </w:r>
    </w:p>
    <w:p w:rsidR="00787E41" w:rsidRPr="001804EA" w:rsidRDefault="00787E41" w:rsidP="00787E41">
      <w:pPr>
        <w:rPr>
          <w:rFonts w:cs="Arial"/>
          <w:b/>
          <w:bCs/>
          <w:sz w:val="24"/>
          <w:szCs w:val="24"/>
        </w:rPr>
      </w:pPr>
      <w:r w:rsidRPr="001804EA">
        <w:rPr>
          <w:rFonts w:cs="Arial"/>
          <w:b/>
          <w:bCs/>
          <w:sz w:val="24"/>
          <w:szCs w:val="24"/>
        </w:rPr>
        <w:t xml:space="preserve">ITEM 001 </w:t>
      </w:r>
      <w:r w:rsidR="00E74A5B" w:rsidRPr="001804EA">
        <w:rPr>
          <w:rFonts w:cs="Arial"/>
          <w:b/>
          <w:bCs/>
          <w:sz w:val="24"/>
          <w:szCs w:val="24"/>
        </w:rPr>
        <w:t>–</w:t>
      </w:r>
      <w:r w:rsidR="00E74A5B" w:rsidRPr="001804EA">
        <w:rPr>
          <w:rFonts w:cs="Arial"/>
          <w:bCs/>
          <w:sz w:val="24"/>
          <w:szCs w:val="24"/>
        </w:rPr>
        <w:t>BICA CORRIDA</w:t>
      </w:r>
    </w:p>
    <w:p w:rsidR="00787E41" w:rsidRPr="001804EA" w:rsidRDefault="00787E41" w:rsidP="00787E41">
      <w:pPr>
        <w:ind w:left="786"/>
        <w:rPr>
          <w:rFonts w:cs="Arial"/>
          <w:b/>
          <w:bCs/>
          <w:sz w:val="24"/>
          <w:szCs w:val="24"/>
        </w:rPr>
      </w:pPr>
    </w:p>
    <w:p w:rsidR="00583505" w:rsidRPr="001804EA" w:rsidRDefault="00787E41" w:rsidP="007B38B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804EA">
        <w:rPr>
          <w:rFonts w:cs="Arial"/>
          <w:b/>
          <w:bCs/>
          <w:sz w:val="24"/>
          <w:szCs w:val="24"/>
        </w:rPr>
        <w:t xml:space="preserve">ESPECIFICAÇÃO: </w:t>
      </w:r>
      <w:r w:rsidR="00E74A5B" w:rsidRPr="001804EA">
        <w:rPr>
          <w:rFonts w:cs="Arial"/>
          <w:bCs/>
          <w:sz w:val="24"/>
          <w:szCs w:val="24"/>
        </w:rPr>
        <w:t>RESIDUO PETRICO DE BRITAGEM COM INDICE SUPORTE CALIFORNIA ACIMA DE 30</w:t>
      </w:r>
      <w:r w:rsidR="007B38BF" w:rsidRPr="001804EA">
        <w:rPr>
          <w:rFonts w:cs="Arial"/>
          <w:bCs/>
          <w:sz w:val="24"/>
          <w:szCs w:val="24"/>
        </w:rPr>
        <w:t>.</w:t>
      </w:r>
    </w:p>
    <w:p w:rsidR="004A5C34" w:rsidRPr="001804EA" w:rsidRDefault="004A5C34" w:rsidP="007B38B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787E41" w:rsidRPr="001804EA" w:rsidRDefault="00787E41" w:rsidP="00787E41">
      <w:pPr>
        <w:rPr>
          <w:rFonts w:cs="Arial"/>
          <w:bCs/>
          <w:sz w:val="24"/>
          <w:szCs w:val="24"/>
        </w:rPr>
      </w:pPr>
      <w:r w:rsidRPr="001804EA">
        <w:rPr>
          <w:rFonts w:cs="Arial"/>
          <w:b/>
          <w:bCs/>
          <w:sz w:val="24"/>
          <w:szCs w:val="24"/>
        </w:rPr>
        <w:t>UNIDADE</w:t>
      </w:r>
      <w:r w:rsidRPr="001804EA">
        <w:rPr>
          <w:rFonts w:cs="Arial"/>
          <w:bCs/>
          <w:sz w:val="24"/>
          <w:szCs w:val="24"/>
        </w:rPr>
        <w:t xml:space="preserve">: </w:t>
      </w:r>
      <w:r w:rsidR="00E74A5B" w:rsidRPr="001804EA">
        <w:rPr>
          <w:rFonts w:cs="Arial"/>
          <w:bCs/>
          <w:sz w:val="24"/>
          <w:szCs w:val="24"/>
        </w:rPr>
        <w:t>M</w:t>
      </w:r>
      <w:r w:rsidR="00D412FD" w:rsidRPr="001804EA">
        <w:rPr>
          <w:rFonts w:cs="Arial"/>
          <w:bCs/>
          <w:sz w:val="24"/>
          <w:szCs w:val="24"/>
        </w:rPr>
        <w:t>3</w:t>
      </w:r>
    </w:p>
    <w:p w:rsidR="00787E41" w:rsidRDefault="00787E41" w:rsidP="00787E41">
      <w:pPr>
        <w:rPr>
          <w:rFonts w:cs="Arial"/>
          <w:bCs/>
          <w:sz w:val="24"/>
          <w:szCs w:val="24"/>
        </w:rPr>
      </w:pPr>
      <w:r w:rsidRPr="001804EA">
        <w:rPr>
          <w:rFonts w:cs="Arial"/>
          <w:b/>
          <w:bCs/>
          <w:sz w:val="24"/>
          <w:szCs w:val="24"/>
        </w:rPr>
        <w:t>QUANTIDADE</w:t>
      </w:r>
      <w:r w:rsidRPr="001804EA">
        <w:rPr>
          <w:rFonts w:cs="Arial"/>
          <w:bCs/>
          <w:sz w:val="24"/>
          <w:szCs w:val="24"/>
        </w:rPr>
        <w:t xml:space="preserve">: </w:t>
      </w:r>
      <w:r w:rsidR="00D412FD" w:rsidRPr="001804EA">
        <w:rPr>
          <w:rFonts w:cs="Arial"/>
          <w:bCs/>
          <w:sz w:val="24"/>
          <w:szCs w:val="24"/>
        </w:rPr>
        <w:t>800</w:t>
      </w:r>
    </w:p>
    <w:p w:rsidR="006818F4" w:rsidRPr="001804EA" w:rsidRDefault="006818F4" w:rsidP="00787E41">
      <w:pPr>
        <w:rPr>
          <w:rFonts w:cs="Arial"/>
          <w:bCs/>
          <w:sz w:val="24"/>
          <w:szCs w:val="24"/>
        </w:rPr>
      </w:pPr>
    </w:p>
    <w:p w:rsidR="00D412FD" w:rsidRPr="001804EA" w:rsidRDefault="00D412FD" w:rsidP="00787E41">
      <w:pPr>
        <w:rPr>
          <w:rFonts w:cs="Arial"/>
          <w:bCs/>
          <w:sz w:val="24"/>
          <w:szCs w:val="24"/>
        </w:rPr>
      </w:pPr>
    </w:p>
    <w:p w:rsidR="00D412FD" w:rsidRPr="001804EA" w:rsidRDefault="00D412FD" w:rsidP="00D412FD">
      <w:pPr>
        <w:rPr>
          <w:rFonts w:cs="Arial"/>
          <w:b/>
          <w:bCs/>
          <w:sz w:val="24"/>
          <w:szCs w:val="24"/>
        </w:rPr>
      </w:pPr>
      <w:r w:rsidRPr="001804EA">
        <w:rPr>
          <w:rFonts w:cs="Arial"/>
          <w:b/>
          <w:bCs/>
          <w:sz w:val="24"/>
          <w:szCs w:val="24"/>
        </w:rPr>
        <w:lastRenderedPageBreak/>
        <w:t xml:space="preserve">ITEM 002 – </w:t>
      </w:r>
      <w:r w:rsidRPr="001804EA">
        <w:rPr>
          <w:rFonts w:cs="Arial"/>
          <w:bCs/>
          <w:sz w:val="24"/>
          <w:szCs w:val="24"/>
        </w:rPr>
        <w:t>BLOCO DE CONCRETO 15 X 20 X 40</w:t>
      </w:r>
    </w:p>
    <w:p w:rsidR="00D412FD" w:rsidRPr="001804EA" w:rsidRDefault="00D412FD" w:rsidP="00D412FD">
      <w:pPr>
        <w:ind w:left="786"/>
        <w:rPr>
          <w:rFonts w:cs="Arial"/>
          <w:b/>
          <w:bCs/>
          <w:sz w:val="24"/>
          <w:szCs w:val="24"/>
        </w:rPr>
      </w:pP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804EA">
        <w:rPr>
          <w:rFonts w:cs="Arial"/>
          <w:b/>
          <w:bCs/>
          <w:sz w:val="24"/>
          <w:szCs w:val="24"/>
        </w:rPr>
        <w:t xml:space="preserve">ESPECIFICAÇÃO: </w:t>
      </w:r>
      <w:r w:rsidRPr="001804EA">
        <w:rPr>
          <w:rFonts w:cs="Arial"/>
          <w:bCs/>
          <w:sz w:val="24"/>
          <w:szCs w:val="24"/>
        </w:rPr>
        <w:t>BLOCO DE CONCRETO (VEDAÇÃO) - 15X20X40CM, DIMENSÕES MINÍMAS DE 14 X 19 X 39 CM, FABRICADO DE ACORDO COM A NBR 7173 PARA UTILIZAÇÃO EM ALVENARIA.</w:t>
      </w: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D412FD" w:rsidRPr="001804EA" w:rsidRDefault="00D412FD" w:rsidP="00D412FD">
      <w:pPr>
        <w:rPr>
          <w:rFonts w:cs="Arial"/>
          <w:bCs/>
          <w:sz w:val="24"/>
          <w:szCs w:val="24"/>
        </w:rPr>
      </w:pPr>
      <w:r w:rsidRPr="001804EA">
        <w:rPr>
          <w:rFonts w:cs="Arial"/>
          <w:b/>
          <w:bCs/>
          <w:sz w:val="24"/>
          <w:szCs w:val="24"/>
        </w:rPr>
        <w:t>UNIDADE</w:t>
      </w:r>
      <w:r w:rsidRPr="001804EA">
        <w:rPr>
          <w:rFonts w:cs="Arial"/>
          <w:bCs/>
          <w:sz w:val="24"/>
          <w:szCs w:val="24"/>
        </w:rPr>
        <w:t>: PEÇA</w:t>
      </w:r>
    </w:p>
    <w:p w:rsidR="00D412FD" w:rsidRPr="001804EA" w:rsidRDefault="00D412FD" w:rsidP="00D412FD">
      <w:pPr>
        <w:rPr>
          <w:rFonts w:cs="Arial"/>
          <w:bCs/>
          <w:sz w:val="24"/>
          <w:szCs w:val="24"/>
        </w:rPr>
      </w:pPr>
      <w:r w:rsidRPr="001804EA">
        <w:rPr>
          <w:rFonts w:cs="Arial"/>
          <w:b/>
          <w:bCs/>
          <w:sz w:val="24"/>
          <w:szCs w:val="24"/>
        </w:rPr>
        <w:t>QUANTIDADE</w:t>
      </w:r>
      <w:r w:rsidRPr="001804EA">
        <w:rPr>
          <w:rFonts w:cs="Arial"/>
          <w:bCs/>
          <w:sz w:val="24"/>
          <w:szCs w:val="24"/>
        </w:rPr>
        <w:t>: 2.500</w:t>
      </w:r>
    </w:p>
    <w:p w:rsidR="00D412FD" w:rsidRPr="001804EA" w:rsidRDefault="00D412FD" w:rsidP="00D412FD">
      <w:pPr>
        <w:rPr>
          <w:rFonts w:cs="Arial"/>
          <w:bCs/>
          <w:sz w:val="24"/>
          <w:szCs w:val="24"/>
        </w:rPr>
      </w:pPr>
    </w:p>
    <w:p w:rsidR="00D412FD" w:rsidRPr="001804EA" w:rsidRDefault="00D412FD" w:rsidP="00D412FD">
      <w:pPr>
        <w:rPr>
          <w:rFonts w:cs="Arial"/>
          <w:b/>
          <w:bCs/>
          <w:sz w:val="24"/>
          <w:szCs w:val="24"/>
        </w:rPr>
      </w:pPr>
      <w:r w:rsidRPr="001804EA">
        <w:rPr>
          <w:rFonts w:cs="Arial"/>
          <w:b/>
          <w:bCs/>
          <w:sz w:val="24"/>
          <w:szCs w:val="24"/>
        </w:rPr>
        <w:t xml:space="preserve">ITEM 003 – </w:t>
      </w:r>
      <w:r w:rsidRPr="001804EA">
        <w:rPr>
          <w:rFonts w:cs="Arial"/>
          <w:bCs/>
          <w:sz w:val="24"/>
          <w:szCs w:val="24"/>
        </w:rPr>
        <w:t>BRITA N° 1</w:t>
      </w:r>
    </w:p>
    <w:p w:rsidR="00D412FD" w:rsidRPr="001804EA" w:rsidRDefault="00D412FD" w:rsidP="00D412FD">
      <w:pPr>
        <w:ind w:left="786"/>
        <w:rPr>
          <w:rFonts w:cs="Arial"/>
          <w:b/>
          <w:bCs/>
          <w:sz w:val="24"/>
          <w:szCs w:val="24"/>
        </w:rPr>
      </w:pP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804EA">
        <w:rPr>
          <w:rFonts w:cs="Arial"/>
          <w:b/>
          <w:bCs/>
          <w:sz w:val="24"/>
          <w:szCs w:val="24"/>
        </w:rPr>
        <w:t xml:space="preserve">ESPECIFICAÇÃO: </w:t>
      </w:r>
      <w:r w:rsidRPr="001804EA">
        <w:rPr>
          <w:rFonts w:cs="Arial"/>
          <w:bCs/>
          <w:sz w:val="24"/>
          <w:szCs w:val="24"/>
        </w:rPr>
        <w:t>GRANULOMETRIA: 9,5 A 19MM PESO EM TORNO DE 1,30 KG/DM3 MASSA ESPECIFICA ABSOLUTA EM TORNO DE 2,65 KG/DM3 APRESENTAR MENOS DE 75% DE GRAOS LAMELARES MATERIAL PULVERULENTO INFERIOR A 15% MATERIA ORGANICA INDICE INFERIOR A 1%</w:t>
      </w: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D412FD" w:rsidRPr="001804EA" w:rsidRDefault="00D412FD" w:rsidP="00D412FD">
      <w:pPr>
        <w:rPr>
          <w:rFonts w:cs="Arial"/>
          <w:bCs/>
          <w:sz w:val="24"/>
          <w:szCs w:val="24"/>
        </w:rPr>
      </w:pPr>
      <w:r w:rsidRPr="001804EA">
        <w:rPr>
          <w:rFonts w:cs="Arial"/>
          <w:b/>
          <w:bCs/>
          <w:sz w:val="24"/>
          <w:szCs w:val="24"/>
        </w:rPr>
        <w:t>UNIDADE</w:t>
      </w:r>
      <w:r w:rsidRPr="001804EA">
        <w:rPr>
          <w:rFonts w:cs="Arial"/>
          <w:bCs/>
          <w:sz w:val="24"/>
          <w:szCs w:val="24"/>
        </w:rPr>
        <w:t>: M3</w:t>
      </w:r>
    </w:p>
    <w:p w:rsidR="00D412FD" w:rsidRPr="001804EA" w:rsidRDefault="00D412FD" w:rsidP="00D412FD">
      <w:pPr>
        <w:rPr>
          <w:rFonts w:cs="Arial"/>
          <w:bCs/>
          <w:sz w:val="24"/>
          <w:szCs w:val="24"/>
        </w:rPr>
      </w:pPr>
      <w:r w:rsidRPr="001804EA">
        <w:rPr>
          <w:rFonts w:cs="Arial"/>
          <w:b/>
          <w:bCs/>
          <w:sz w:val="24"/>
          <w:szCs w:val="24"/>
        </w:rPr>
        <w:t>QUANTIDADE</w:t>
      </w:r>
      <w:r w:rsidRPr="001804EA">
        <w:rPr>
          <w:rFonts w:cs="Arial"/>
          <w:bCs/>
          <w:sz w:val="24"/>
          <w:szCs w:val="24"/>
        </w:rPr>
        <w:t>: 60</w:t>
      </w:r>
    </w:p>
    <w:p w:rsidR="00D412FD" w:rsidRPr="001804EA" w:rsidRDefault="00D412FD" w:rsidP="00D412FD">
      <w:pPr>
        <w:rPr>
          <w:rFonts w:cs="Arial"/>
          <w:bCs/>
          <w:sz w:val="24"/>
          <w:szCs w:val="24"/>
        </w:rPr>
      </w:pPr>
    </w:p>
    <w:p w:rsidR="00D412FD" w:rsidRPr="001804EA" w:rsidRDefault="00D412FD" w:rsidP="00D412FD">
      <w:pPr>
        <w:rPr>
          <w:rFonts w:cs="Arial"/>
          <w:b/>
          <w:bCs/>
          <w:sz w:val="24"/>
          <w:szCs w:val="24"/>
        </w:rPr>
      </w:pPr>
      <w:r w:rsidRPr="001804EA">
        <w:rPr>
          <w:rFonts w:cs="Arial"/>
          <w:b/>
          <w:bCs/>
          <w:sz w:val="24"/>
          <w:szCs w:val="24"/>
        </w:rPr>
        <w:t xml:space="preserve">ITEM 004 – </w:t>
      </w:r>
      <w:r w:rsidRPr="001804EA">
        <w:rPr>
          <w:rFonts w:cs="Arial"/>
          <w:bCs/>
          <w:sz w:val="24"/>
          <w:szCs w:val="24"/>
        </w:rPr>
        <w:t>MISTURA</w:t>
      </w:r>
    </w:p>
    <w:p w:rsidR="00D412FD" w:rsidRPr="001804EA" w:rsidRDefault="00D412FD" w:rsidP="00D412FD">
      <w:pPr>
        <w:ind w:left="786"/>
        <w:rPr>
          <w:rFonts w:cs="Arial"/>
          <w:b/>
          <w:bCs/>
          <w:sz w:val="24"/>
          <w:szCs w:val="24"/>
        </w:rPr>
      </w:pP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804EA">
        <w:rPr>
          <w:rFonts w:cs="Arial"/>
          <w:b/>
          <w:bCs/>
          <w:sz w:val="24"/>
          <w:szCs w:val="24"/>
        </w:rPr>
        <w:t xml:space="preserve">ESPECIFICAÇÃO: </w:t>
      </w:r>
      <w:r w:rsidRPr="001804EA">
        <w:rPr>
          <w:rFonts w:cs="Arial"/>
          <w:bCs/>
          <w:sz w:val="24"/>
          <w:szCs w:val="24"/>
        </w:rPr>
        <w:t>A MISTURA DEVERA SER COMPOSTA DE PO DE PEDRA E BRITA ZERO.</w:t>
      </w: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D412FD" w:rsidRPr="001804EA" w:rsidRDefault="00D412FD" w:rsidP="00D412FD">
      <w:pPr>
        <w:rPr>
          <w:rFonts w:cs="Arial"/>
          <w:bCs/>
          <w:sz w:val="24"/>
          <w:szCs w:val="24"/>
        </w:rPr>
      </w:pPr>
      <w:r w:rsidRPr="001804EA">
        <w:rPr>
          <w:rFonts w:cs="Arial"/>
          <w:b/>
          <w:bCs/>
          <w:sz w:val="24"/>
          <w:szCs w:val="24"/>
        </w:rPr>
        <w:t>UNIDADE</w:t>
      </w:r>
      <w:r w:rsidRPr="001804EA">
        <w:rPr>
          <w:rFonts w:cs="Arial"/>
          <w:bCs/>
          <w:sz w:val="24"/>
          <w:szCs w:val="24"/>
        </w:rPr>
        <w:t>: M3</w:t>
      </w:r>
    </w:p>
    <w:p w:rsidR="00D412FD" w:rsidRPr="001804EA" w:rsidRDefault="00D412FD" w:rsidP="00D412FD">
      <w:pPr>
        <w:rPr>
          <w:rFonts w:cs="Arial"/>
          <w:bCs/>
          <w:sz w:val="24"/>
          <w:szCs w:val="24"/>
        </w:rPr>
      </w:pPr>
      <w:r w:rsidRPr="001804EA">
        <w:rPr>
          <w:rFonts w:cs="Arial"/>
          <w:b/>
          <w:bCs/>
          <w:sz w:val="24"/>
          <w:szCs w:val="24"/>
        </w:rPr>
        <w:t>QUANTIDADE</w:t>
      </w:r>
      <w:r w:rsidRPr="001804EA">
        <w:rPr>
          <w:rFonts w:cs="Arial"/>
          <w:bCs/>
          <w:sz w:val="24"/>
          <w:szCs w:val="24"/>
        </w:rPr>
        <w:t>: 15.000</w:t>
      </w:r>
    </w:p>
    <w:p w:rsidR="00D412FD" w:rsidRPr="001804EA" w:rsidRDefault="00D412FD" w:rsidP="00D412FD">
      <w:pPr>
        <w:rPr>
          <w:rFonts w:cs="Arial"/>
          <w:bCs/>
          <w:sz w:val="24"/>
          <w:szCs w:val="24"/>
        </w:rPr>
      </w:pPr>
    </w:p>
    <w:p w:rsidR="00D412FD" w:rsidRPr="001804EA" w:rsidRDefault="00D412FD" w:rsidP="00D412FD">
      <w:pPr>
        <w:rPr>
          <w:rFonts w:cs="Arial"/>
          <w:b/>
          <w:bCs/>
          <w:sz w:val="24"/>
          <w:szCs w:val="24"/>
        </w:rPr>
      </w:pPr>
      <w:r w:rsidRPr="001804EA">
        <w:rPr>
          <w:rFonts w:cs="Arial"/>
          <w:b/>
          <w:bCs/>
          <w:sz w:val="24"/>
          <w:szCs w:val="24"/>
        </w:rPr>
        <w:t xml:space="preserve">ITEM 005 – </w:t>
      </w:r>
      <w:r w:rsidRPr="001804EA">
        <w:rPr>
          <w:rFonts w:cs="Arial"/>
          <w:bCs/>
          <w:sz w:val="24"/>
          <w:szCs w:val="24"/>
        </w:rPr>
        <w:t>TAMPAO DE CONCRETO CIRCULAR DN 800 P/ ESGOTO</w:t>
      </w:r>
    </w:p>
    <w:p w:rsidR="00D412FD" w:rsidRPr="001804EA" w:rsidRDefault="00D412FD" w:rsidP="00D412FD">
      <w:pPr>
        <w:ind w:left="786"/>
        <w:rPr>
          <w:rFonts w:cs="Arial"/>
          <w:b/>
          <w:bCs/>
          <w:sz w:val="24"/>
          <w:szCs w:val="24"/>
        </w:rPr>
      </w:pP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804EA">
        <w:rPr>
          <w:rFonts w:cs="Arial"/>
          <w:b/>
          <w:bCs/>
          <w:sz w:val="24"/>
          <w:szCs w:val="24"/>
        </w:rPr>
        <w:t xml:space="preserve">ESPECIFICAÇÃO: </w:t>
      </w:r>
      <w:r w:rsidRPr="001804EA">
        <w:rPr>
          <w:rFonts w:cs="Arial"/>
          <w:bCs/>
          <w:sz w:val="24"/>
          <w:szCs w:val="24"/>
        </w:rPr>
        <w:t>TAMPAO DE CONCRETO CIRCULAR P/ ESGOTO C/ AS SEGUINTES DIMENSOES: 800 X 100MM (DIAMETRO X ALTURA). TAMPAO CIRCULAR FABRICADO COM CONCRETO ESTRUTURAL E GRADE DE FERRO 5/16" COM MALHA (ESPACAMENTO) DE 80MM. NOTAS: TODO TAMPAO DEVE APRESENTAR IMPRESSO NOME OU MARCA DE IDENTIFICAO DO FABRICANTE, TODO TAMPAO DEVE APRESENTAR IMPRESSO AS PALAVRAS "CESAMA" E "ESGOTO" E DEVE SER FABRICADO CONFORME AMOSTRA APROVADA PELA CESAMA.</w:t>
      </w: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D412FD" w:rsidRPr="001804EA" w:rsidRDefault="00D412FD" w:rsidP="00D412FD">
      <w:pPr>
        <w:rPr>
          <w:rFonts w:cs="Arial"/>
          <w:bCs/>
          <w:sz w:val="24"/>
          <w:szCs w:val="24"/>
        </w:rPr>
      </w:pPr>
      <w:r w:rsidRPr="001804EA">
        <w:rPr>
          <w:rFonts w:cs="Arial"/>
          <w:b/>
          <w:bCs/>
          <w:sz w:val="24"/>
          <w:szCs w:val="24"/>
        </w:rPr>
        <w:t>UNIDADE</w:t>
      </w:r>
      <w:r w:rsidRPr="001804EA">
        <w:rPr>
          <w:rFonts w:cs="Arial"/>
          <w:bCs/>
          <w:sz w:val="24"/>
          <w:szCs w:val="24"/>
        </w:rPr>
        <w:t>: PEÇA</w:t>
      </w:r>
    </w:p>
    <w:p w:rsidR="00D412FD" w:rsidRPr="001804EA" w:rsidRDefault="00D412FD" w:rsidP="00D412FD">
      <w:pPr>
        <w:rPr>
          <w:rFonts w:cs="Arial"/>
          <w:bCs/>
          <w:sz w:val="24"/>
          <w:szCs w:val="24"/>
        </w:rPr>
      </w:pPr>
      <w:r w:rsidRPr="001804EA">
        <w:rPr>
          <w:rFonts w:cs="Arial"/>
          <w:b/>
          <w:bCs/>
          <w:sz w:val="24"/>
          <w:szCs w:val="24"/>
        </w:rPr>
        <w:t>QUANTIDADE</w:t>
      </w:r>
      <w:r w:rsidRPr="001804EA">
        <w:rPr>
          <w:rFonts w:cs="Arial"/>
          <w:bCs/>
          <w:sz w:val="24"/>
          <w:szCs w:val="24"/>
        </w:rPr>
        <w:t>: 10</w:t>
      </w:r>
    </w:p>
    <w:p w:rsidR="00D412FD" w:rsidRPr="001804EA" w:rsidRDefault="00D412FD" w:rsidP="00D412FD">
      <w:pPr>
        <w:rPr>
          <w:rFonts w:cs="Arial"/>
          <w:bCs/>
          <w:sz w:val="24"/>
          <w:szCs w:val="24"/>
        </w:rPr>
      </w:pPr>
    </w:p>
    <w:p w:rsidR="00D412FD" w:rsidRPr="001804EA" w:rsidRDefault="00D412FD" w:rsidP="00D412FD">
      <w:pPr>
        <w:rPr>
          <w:rFonts w:cs="Arial"/>
          <w:b/>
          <w:bCs/>
          <w:sz w:val="24"/>
          <w:szCs w:val="24"/>
        </w:rPr>
      </w:pPr>
      <w:r w:rsidRPr="001804EA">
        <w:rPr>
          <w:rFonts w:cs="Arial"/>
          <w:b/>
          <w:bCs/>
          <w:sz w:val="24"/>
          <w:szCs w:val="24"/>
        </w:rPr>
        <w:t xml:space="preserve">ITEM 006 – </w:t>
      </w:r>
      <w:r w:rsidRPr="001804EA">
        <w:rPr>
          <w:rFonts w:cs="Arial"/>
          <w:bCs/>
          <w:sz w:val="24"/>
          <w:szCs w:val="24"/>
        </w:rPr>
        <w:t>LAJOTA DE BARRO 19 X 19</w:t>
      </w:r>
    </w:p>
    <w:p w:rsidR="00D412FD" w:rsidRPr="001804EA" w:rsidRDefault="00D412FD" w:rsidP="00D412FD">
      <w:pPr>
        <w:ind w:left="786"/>
        <w:rPr>
          <w:rFonts w:cs="Arial"/>
          <w:b/>
          <w:bCs/>
          <w:sz w:val="24"/>
          <w:szCs w:val="24"/>
        </w:rPr>
      </w:pP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sidRPr="001804EA">
        <w:rPr>
          <w:rFonts w:cs="Arial"/>
          <w:b/>
          <w:bCs/>
          <w:sz w:val="24"/>
          <w:szCs w:val="24"/>
        </w:rPr>
        <w:t xml:space="preserve">ESPECIFICAÇÃO: </w:t>
      </w:r>
      <w:r w:rsidRPr="001804EA">
        <w:rPr>
          <w:rFonts w:cs="Arial"/>
          <w:bCs/>
          <w:sz w:val="24"/>
          <w:szCs w:val="24"/>
        </w:rPr>
        <w:t>LAJOTA DE BARRO 19 X 19</w:t>
      </w:r>
      <w:r w:rsidR="00C66882" w:rsidRPr="001804EA">
        <w:rPr>
          <w:rFonts w:cs="Arial"/>
          <w:bCs/>
          <w:sz w:val="24"/>
          <w:szCs w:val="24"/>
        </w:rPr>
        <w:t xml:space="preserve"> X 09</w:t>
      </w:r>
      <w:r w:rsidRPr="001804EA">
        <w:rPr>
          <w:rFonts w:cs="Arial"/>
          <w:bCs/>
          <w:sz w:val="24"/>
          <w:szCs w:val="24"/>
        </w:rPr>
        <w:t>.</w:t>
      </w:r>
    </w:p>
    <w:p w:rsidR="00D412FD" w:rsidRPr="001804EA" w:rsidRDefault="00D412FD" w:rsidP="00D412FD">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D412FD" w:rsidRPr="001804EA" w:rsidRDefault="00D412FD" w:rsidP="00D412FD">
      <w:pPr>
        <w:rPr>
          <w:rFonts w:cs="Arial"/>
          <w:bCs/>
          <w:sz w:val="24"/>
          <w:szCs w:val="24"/>
        </w:rPr>
      </w:pPr>
      <w:r w:rsidRPr="001804EA">
        <w:rPr>
          <w:rFonts w:cs="Arial"/>
          <w:b/>
          <w:bCs/>
          <w:sz w:val="24"/>
          <w:szCs w:val="24"/>
        </w:rPr>
        <w:t>UNIDADE</w:t>
      </w:r>
      <w:r w:rsidRPr="001804EA">
        <w:rPr>
          <w:rFonts w:cs="Arial"/>
          <w:bCs/>
          <w:sz w:val="24"/>
          <w:szCs w:val="24"/>
        </w:rPr>
        <w:t>: PEÇA</w:t>
      </w:r>
    </w:p>
    <w:p w:rsidR="00D412FD" w:rsidRDefault="00D412FD" w:rsidP="00D412FD">
      <w:pPr>
        <w:rPr>
          <w:rFonts w:cs="Arial"/>
          <w:bCs/>
          <w:sz w:val="24"/>
          <w:szCs w:val="24"/>
        </w:rPr>
      </w:pPr>
      <w:r w:rsidRPr="001804EA">
        <w:rPr>
          <w:rFonts w:cs="Arial"/>
          <w:b/>
          <w:bCs/>
          <w:sz w:val="24"/>
          <w:szCs w:val="24"/>
        </w:rPr>
        <w:t>QUANTIDADE</w:t>
      </w:r>
      <w:r w:rsidRPr="001804EA">
        <w:rPr>
          <w:rFonts w:cs="Arial"/>
          <w:bCs/>
          <w:sz w:val="24"/>
          <w:szCs w:val="24"/>
        </w:rPr>
        <w:t>: 3.000</w:t>
      </w:r>
    </w:p>
    <w:p w:rsidR="001804EA" w:rsidRDefault="001804EA" w:rsidP="00D412FD">
      <w:pPr>
        <w:rPr>
          <w:rFonts w:cs="Arial"/>
          <w:bCs/>
          <w:sz w:val="24"/>
          <w:szCs w:val="24"/>
        </w:rPr>
      </w:pPr>
    </w:p>
    <w:p w:rsidR="001804EA" w:rsidRDefault="001804EA" w:rsidP="00D412FD">
      <w:pPr>
        <w:rPr>
          <w:rFonts w:cs="Arial"/>
          <w:bCs/>
          <w:sz w:val="24"/>
          <w:szCs w:val="24"/>
        </w:rPr>
      </w:pPr>
    </w:p>
    <w:p w:rsidR="001804EA" w:rsidRPr="001804EA" w:rsidRDefault="001804EA" w:rsidP="00D412FD">
      <w:pPr>
        <w:rPr>
          <w:rFonts w:cs="Arial"/>
          <w:bCs/>
          <w:sz w:val="24"/>
          <w:szCs w:val="24"/>
        </w:rPr>
      </w:pPr>
    </w:p>
    <w:p w:rsidR="00C66882" w:rsidRPr="001804EA" w:rsidRDefault="00C66882" w:rsidP="00D412FD">
      <w:pPr>
        <w:rPr>
          <w:rFonts w:cs="Arial"/>
          <w:bCs/>
          <w:sz w:val="24"/>
          <w:szCs w:val="24"/>
        </w:rPr>
      </w:pPr>
    </w:p>
    <w:p w:rsidR="00D412FD" w:rsidRPr="001804EA" w:rsidRDefault="00D412FD" w:rsidP="00787E41">
      <w:pPr>
        <w:rPr>
          <w:rFonts w:cs="Arial"/>
          <w:bCs/>
          <w:sz w:val="24"/>
          <w:szCs w:val="24"/>
        </w:rPr>
      </w:pPr>
    </w:p>
    <w:p w:rsidR="00B41EF6" w:rsidRPr="001804EA"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1804EA">
        <w:rPr>
          <w:b/>
          <w:bCs/>
          <w:sz w:val="24"/>
          <w:szCs w:val="24"/>
        </w:rPr>
        <w:lastRenderedPageBreak/>
        <w:t>VALORES ESTIMADOS</w:t>
      </w:r>
    </w:p>
    <w:p w:rsidR="0075745C" w:rsidRPr="001804EA" w:rsidRDefault="0075745C" w:rsidP="0075745C">
      <w:pPr>
        <w:spacing w:before="120" w:line="360" w:lineRule="auto"/>
        <w:ind w:firstLine="567"/>
        <w:rPr>
          <w:b/>
          <w:color w:val="FF0000"/>
          <w:sz w:val="24"/>
          <w:szCs w:val="24"/>
          <w:highlight w:val="yellow"/>
        </w:rPr>
      </w:pPr>
      <w:r w:rsidRPr="001804EA">
        <w:rPr>
          <w:sz w:val="24"/>
          <w:szCs w:val="24"/>
        </w:rPr>
        <w:t xml:space="preserve">Os valores estimados para a aquisição foram apurados através de pesquisa de mercado, conforme informações constantes no processo licitatório. </w:t>
      </w:r>
    </w:p>
    <w:p w:rsidR="00F12BFE" w:rsidRPr="001804EA" w:rsidRDefault="0075745C" w:rsidP="0075745C">
      <w:pPr>
        <w:suppressAutoHyphens w:val="0"/>
        <w:autoSpaceDE w:val="0"/>
        <w:autoSpaceDN w:val="0"/>
        <w:adjustRightInd w:val="0"/>
        <w:spacing w:before="120" w:line="360" w:lineRule="auto"/>
        <w:ind w:firstLine="567"/>
        <w:rPr>
          <w:sz w:val="24"/>
          <w:szCs w:val="24"/>
        </w:rPr>
      </w:pPr>
      <w:r w:rsidRPr="001804EA">
        <w:rPr>
          <w:sz w:val="24"/>
          <w:szCs w:val="24"/>
        </w:rPr>
        <w:t>Os documentos referentes a pesquisa de mercado encontram-se na Supervisão de Compras e Materiais do Departamento de Compras e Estoque e serão anexados ao processo para a homologação do certame.</w:t>
      </w:r>
    </w:p>
    <w:p w:rsidR="00C66882" w:rsidRPr="001804EA" w:rsidRDefault="00C66882" w:rsidP="0075745C">
      <w:pPr>
        <w:suppressAutoHyphens w:val="0"/>
        <w:autoSpaceDE w:val="0"/>
        <w:autoSpaceDN w:val="0"/>
        <w:adjustRightInd w:val="0"/>
        <w:spacing w:before="120" w:line="360" w:lineRule="auto"/>
        <w:ind w:firstLine="567"/>
        <w:rPr>
          <w:sz w:val="24"/>
          <w:szCs w:val="24"/>
        </w:rPr>
      </w:pPr>
    </w:p>
    <w:tbl>
      <w:tblPr>
        <w:tblW w:w="9403" w:type="dxa"/>
        <w:tblCellMar>
          <w:left w:w="70" w:type="dxa"/>
          <w:right w:w="70" w:type="dxa"/>
        </w:tblCellMar>
        <w:tblLook w:val="04A0"/>
      </w:tblPr>
      <w:tblGrid>
        <w:gridCol w:w="580"/>
        <w:gridCol w:w="1611"/>
        <w:gridCol w:w="3049"/>
        <w:gridCol w:w="1228"/>
        <w:gridCol w:w="1275"/>
        <w:gridCol w:w="1802"/>
      </w:tblGrid>
      <w:tr w:rsidR="00322F20" w:rsidRPr="001804EA" w:rsidTr="00322F20">
        <w:trPr>
          <w:trHeight w:val="799"/>
        </w:trPr>
        <w:tc>
          <w:tcPr>
            <w:tcW w:w="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ITEM</w:t>
            </w:r>
          </w:p>
        </w:tc>
        <w:tc>
          <w:tcPr>
            <w:tcW w:w="1611" w:type="dxa"/>
            <w:tcBorders>
              <w:top w:val="single" w:sz="4" w:space="0" w:color="auto"/>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Código</w:t>
            </w:r>
          </w:p>
        </w:tc>
        <w:tc>
          <w:tcPr>
            <w:tcW w:w="3049" w:type="dxa"/>
            <w:tcBorders>
              <w:top w:val="single" w:sz="4" w:space="0" w:color="auto"/>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Descrição do material</w:t>
            </w:r>
          </w:p>
        </w:tc>
        <w:tc>
          <w:tcPr>
            <w:tcW w:w="1086" w:type="dxa"/>
            <w:tcBorders>
              <w:top w:val="single" w:sz="4" w:space="0" w:color="auto"/>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Quant.</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Média Unitária</w:t>
            </w:r>
          </w:p>
        </w:tc>
        <w:tc>
          <w:tcPr>
            <w:tcW w:w="1802" w:type="dxa"/>
            <w:tcBorders>
              <w:top w:val="single" w:sz="4" w:space="0" w:color="auto"/>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Média Total</w:t>
            </w:r>
          </w:p>
        </w:tc>
      </w:tr>
      <w:tr w:rsidR="00C66882" w:rsidRPr="001804EA" w:rsidTr="00322F20">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1</w:t>
            </w:r>
          </w:p>
        </w:tc>
        <w:tc>
          <w:tcPr>
            <w:tcW w:w="1611"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043.015.0001-4</w:t>
            </w:r>
          </w:p>
        </w:tc>
        <w:tc>
          <w:tcPr>
            <w:tcW w:w="3049"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left"/>
              <w:rPr>
                <w:rFonts w:ascii="Comic Sans MS" w:hAnsi="Comic Sans MS" w:cs="Arial"/>
                <w:sz w:val="16"/>
                <w:szCs w:val="16"/>
                <w:lang w:eastAsia="pt-BR"/>
              </w:rPr>
            </w:pPr>
            <w:r w:rsidRPr="00C66882">
              <w:rPr>
                <w:rFonts w:ascii="Comic Sans MS" w:hAnsi="Comic Sans MS" w:cs="Arial"/>
                <w:sz w:val="16"/>
                <w:szCs w:val="16"/>
                <w:lang w:eastAsia="pt-BR"/>
              </w:rPr>
              <w:t>BICA CORRIDA</w:t>
            </w:r>
          </w:p>
        </w:tc>
        <w:tc>
          <w:tcPr>
            <w:tcW w:w="1086"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800</w:t>
            </w:r>
          </w:p>
        </w:tc>
        <w:tc>
          <w:tcPr>
            <w:tcW w:w="1275"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R$ 81,00</w:t>
            </w:r>
          </w:p>
        </w:tc>
        <w:tc>
          <w:tcPr>
            <w:tcW w:w="1802"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b/>
                <w:bCs/>
                <w:i/>
                <w:iCs/>
                <w:sz w:val="16"/>
                <w:szCs w:val="16"/>
                <w:lang w:eastAsia="pt-BR"/>
              </w:rPr>
            </w:pPr>
            <w:r w:rsidRPr="00C66882">
              <w:rPr>
                <w:rFonts w:ascii="Comic Sans MS" w:hAnsi="Comic Sans MS" w:cs="Arial"/>
                <w:b/>
                <w:bCs/>
                <w:i/>
                <w:iCs/>
                <w:sz w:val="16"/>
                <w:szCs w:val="16"/>
                <w:lang w:eastAsia="pt-BR"/>
              </w:rPr>
              <w:t xml:space="preserve"> R$       64.800,00 </w:t>
            </w:r>
          </w:p>
        </w:tc>
      </w:tr>
      <w:tr w:rsidR="00C66882" w:rsidRPr="001804EA" w:rsidTr="00322F20">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2</w:t>
            </w:r>
          </w:p>
        </w:tc>
        <w:tc>
          <w:tcPr>
            <w:tcW w:w="1611"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043.020.0005-8</w:t>
            </w:r>
          </w:p>
        </w:tc>
        <w:tc>
          <w:tcPr>
            <w:tcW w:w="3049"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left"/>
              <w:rPr>
                <w:rFonts w:ascii="Comic Sans MS" w:hAnsi="Comic Sans MS" w:cs="Arial"/>
                <w:sz w:val="16"/>
                <w:szCs w:val="16"/>
                <w:lang w:eastAsia="pt-BR"/>
              </w:rPr>
            </w:pPr>
            <w:r w:rsidRPr="00C66882">
              <w:rPr>
                <w:rFonts w:ascii="Comic Sans MS" w:hAnsi="Comic Sans MS" w:cs="Arial"/>
                <w:sz w:val="16"/>
                <w:szCs w:val="16"/>
                <w:lang w:eastAsia="pt-BR"/>
              </w:rPr>
              <w:t>BLOCO DE CONCRETO 15 X 20 X 40</w:t>
            </w:r>
          </w:p>
        </w:tc>
        <w:tc>
          <w:tcPr>
            <w:tcW w:w="1086"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2500</w:t>
            </w:r>
          </w:p>
        </w:tc>
        <w:tc>
          <w:tcPr>
            <w:tcW w:w="1275"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R$ 2,01</w:t>
            </w:r>
          </w:p>
        </w:tc>
        <w:tc>
          <w:tcPr>
            <w:tcW w:w="1802"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b/>
                <w:bCs/>
                <w:i/>
                <w:iCs/>
                <w:sz w:val="16"/>
                <w:szCs w:val="16"/>
                <w:lang w:eastAsia="pt-BR"/>
              </w:rPr>
            </w:pPr>
            <w:r w:rsidRPr="00C66882">
              <w:rPr>
                <w:rFonts w:ascii="Comic Sans MS" w:hAnsi="Comic Sans MS" w:cs="Arial"/>
                <w:b/>
                <w:bCs/>
                <w:i/>
                <w:iCs/>
                <w:sz w:val="16"/>
                <w:szCs w:val="16"/>
                <w:lang w:eastAsia="pt-BR"/>
              </w:rPr>
              <w:t xml:space="preserve"> R$        5.025,00 </w:t>
            </w:r>
          </w:p>
        </w:tc>
      </w:tr>
      <w:tr w:rsidR="00C66882" w:rsidRPr="001804EA" w:rsidTr="00322F20">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3</w:t>
            </w:r>
          </w:p>
        </w:tc>
        <w:tc>
          <w:tcPr>
            <w:tcW w:w="1611"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043.025.0001-8</w:t>
            </w:r>
          </w:p>
        </w:tc>
        <w:tc>
          <w:tcPr>
            <w:tcW w:w="3049"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left"/>
              <w:rPr>
                <w:rFonts w:ascii="Comic Sans MS" w:hAnsi="Comic Sans MS" w:cs="Arial"/>
                <w:sz w:val="16"/>
                <w:szCs w:val="16"/>
                <w:lang w:eastAsia="pt-BR"/>
              </w:rPr>
            </w:pPr>
            <w:r w:rsidRPr="00C66882">
              <w:rPr>
                <w:rFonts w:ascii="Comic Sans MS" w:hAnsi="Comic Sans MS" w:cs="Arial"/>
                <w:sz w:val="16"/>
                <w:szCs w:val="16"/>
                <w:lang w:eastAsia="pt-BR"/>
              </w:rPr>
              <w:t>BRITA N. 1</w:t>
            </w:r>
          </w:p>
        </w:tc>
        <w:tc>
          <w:tcPr>
            <w:tcW w:w="1086"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60</w:t>
            </w:r>
          </w:p>
        </w:tc>
        <w:tc>
          <w:tcPr>
            <w:tcW w:w="1275"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R$ 83,92</w:t>
            </w:r>
          </w:p>
        </w:tc>
        <w:tc>
          <w:tcPr>
            <w:tcW w:w="1802"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b/>
                <w:bCs/>
                <w:i/>
                <w:iCs/>
                <w:sz w:val="16"/>
                <w:szCs w:val="16"/>
                <w:lang w:eastAsia="pt-BR"/>
              </w:rPr>
            </w:pPr>
            <w:r w:rsidRPr="00C66882">
              <w:rPr>
                <w:rFonts w:ascii="Comic Sans MS" w:hAnsi="Comic Sans MS" w:cs="Arial"/>
                <w:b/>
                <w:bCs/>
                <w:i/>
                <w:iCs/>
                <w:sz w:val="16"/>
                <w:szCs w:val="16"/>
                <w:lang w:eastAsia="pt-BR"/>
              </w:rPr>
              <w:t xml:space="preserve"> R$        5.035,20 </w:t>
            </w:r>
          </w:p>
        </w:tc>
      </w:tr>
      <w:tr w:rsidR="00C66882" w:rsidRPr="001804EA" w:rsidTr="00322F20">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4</w:t>
            </w:r>
          </w:p>
        </w:tc>
        <w:tc>
          <w:tcPr>
            <w:tcW w:w="1611"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043.062.0001-9</w:t>
            </w:r>
          </w:p>
        </w:tc>
        <w:tc>
          <w:tcPr>
            <w:tcW w:w="3049"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left"/>
              <w:rPr>
                <w:rFonts w:ascii="Comic Sans MS" w:hAnsi="Comic Sans MS" w:cs="Arial"/>
                <w:sz w:val="16"/>
                <w:szCs w:val="16"/>
                <w:lang w:eastAsia="pt-BR"/>
              </w:rPr>
            </w:pPr>
            <w:r w:rsidRPr="00C66882">
              <w:rPr>
                <w:rFonts w:ascii="Comic Sans MS" w:hAnsi="Comic Sans MS" w:cs="Arial"/>
                <w:sz w:val="16"/>
                <w:szCs w:val="16"/>
                <w:lang w:eastAsia="pt-BR"/>
              </w:rPr>
              <w:t>MISTURA</w:t>
            </w:r>
          </w:p>
        </w:tc>
        <w:tc>
          <w:tcPr>
            <w:tcW w:w="1086"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15000</w:t>
            </w:r>
          </w:p>
        </w:tc>
        <w:tc>
          <w:tcPr>
            <w:tcW w:w="1275"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R$ 77,97</w:t>
            </w:r>
          </w:p>
        </w:tc>
        <w:tc>
          <w:tcPr>
            <w:tcW w:w="1802"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b/>
                <w:bCs/>
                <w:i/>
                <w:iCs/>
                <w:sz w:val="16"/>
                <w:szCs w:val="16"/>
                <w:lang w:eastAsia="pt-BR"/>
              </w:rPr>
            </w:pPr>
            <w:r w:rsidRPr="00C66882">
              <w:rPr>
                <w:rFonts w:ascii="Comic Sans MS" w:hAnsi="Comic Sans MS" w:cs="Arial"/>
                <w:b/>
                <w:bCs/>
                <w:i/>
                <w:iCs/>
                <w:sz w:val="16"/>
                <w:szCs w:val="16"/>
                <w:lang w:eastAsia="pt-BR"/>
              </w:rPr>
              <w:t xml:space="preserve"> R$   1.169.550,00 </w:t>
            </w:r>
          </w:p>
        </w:tc>
      </w:tr>
      <w:tr w:rsidR="00C66882" w:rsidRPr="001804EA" w:rsidTr="00322F20">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5</w:t>
            </w:r>
          </w:p>
        </w:tc>
        <w:tc>
          <w:tcPr>
            <w:tcW w:w="1611"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043.081.0001-1</w:t>
            </w:r>
          </w:p>
        </w:tc>
        <w:tc>
          <w:tcPr>
            <w:tcW w:w="3049"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left"/>
              <w:rPr>
                <w:rFonts w:ascii="Comic Sans MS" w:hAnsi="Comic Sans MS" w:cs="Arial"/>
                <w:sz w:val="16"/>
                <w:szCs w:val="16"/>
                <w:lang w:eastAsia="pt-BR"/>
              </w:rPr>
            </w:pPr>
            <w:r w:rsidRPr="00C66882">
              <w:rPr>
                <w:rFonts w:ascii="Comic Sans MS" w:hAnsi="Comic Sans MS" w:cs="Arial"/>
                <w:sz w:val="16"/>
                <w:szCs w:val="16"/>
                <w:lang w:eastAsia="pt-BR"/>
              </w:rPr>
              <w:t>TAMPAO DE CONCRETO CIRCULAR DN 800 P/ ESGOTO</w:t>
            </w:r>
          </w:p>
        </w:tc>
        <w:tc>
          <w:tcPr>
            <w:tcW w:w="1086"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10</w:t>
            </w:r>
          </w:p>
        </w:tc>
        <w:tc>
          <w:tcPr>
            <w:tcW w:w="1275"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R$ 140,00</w:t>
            </w:r>
          </w:p>
        </w:tc>
        <w:tc>
          <w:tcPr>
            <w:tcW w:w="1802"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b/>
                <w:bCs/>
                <w:i/>
                <w:iCs/>
                <w:sz w:val="16"/>
                <w:szCs w:val="16"/>
                <w:lang w:eastAsia="pt-BR"/>
              </w:rPr>
            </w:pPr>
            <w:r w:rsidRPr="00C66882">
              <w:rPr>
                <w:rFonts w:ascii="Comic Sans MS" w:hAnsi="Comic Sans MS" w:cs="Arial"/>
                <w:b/>
                <w:bCs/>
                <w:i/>
                <w:iCs/>
                <w:sz w:val="16"/>
                <w:szCs w:val="16"/>
                <w:lang w:eastAsia="pt-BR"/>
              </w:rPr>
              <w:t xml:space="preserve"> R$        1.400,00 </w:t>
            </w:r>
          </w:p>
        </w:tc>
      </w:tr>
      <w:tr w:rsidR="00C66882" w:rsidRPr="001804EA" w:rsidTr="00322F20">
        <w:trPr>
          <w:trHeight w:val="799"/>
        </w:trPr>
        <w:tc>
          <w:tcPr>
            <w:tcW w:w="580" w:type="dxa"/>
            <w:tcBorders>
              <w:top w:val="nil"/>
              <w:left w:val="single" w:sz="4" w:space="0" w:color="auto"/>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b/>
                <w:bCs/>
                <w:sz w:val="16"/>
                <w:szCs w:val="16"/>
                <w:lang w:eastAsia="pt-BR"/>
              </w:rPr>
            </w:pPr>
            <w:r w:rsidRPr="00C66882">
              <w:rPr>
                <w:rFonts w:ascii="Comic Sans MS" w:hAnsi="Comic Sans MS" w:cs="Arial"/>
                <w:b/>
                <w:bCs/>
                <w:sz w:val="16"/>
                <w:szCs w:val="16"/>
                <w:lang w:eastAsia="pt-BR"/>
              </w:rPr>
              <w:t>6</w:t>
            </w:r>
          </w:p>
        </w:tc>
        <w:tc>
          <w:tcPr>
            <w:tcW w:w="1611"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043.053.0001-0</w:t>
            </w:r>
          </w:p>
        </w:tc>
        <w:tc>
          <w:tcPr>
            <w:tcW w:w="3049"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left"/>
              <w:rPr>
                <w:rFonts w:ascii="Comic Sans MS" w:hAnsi="Comic Sans MS" w:cs="Arial"/>
                <w:sz w:val="16"/>
                <w:szCs w:val="16"/>
                <w:lang w:eastAsia="pt-BR"/>
              </w:rPr>
            </w:pPr>
            <w:r w:rsidRPr="00C66882">
              <w:rPr>
                <w:rFonts w:ascii="Comic Sans MS" w:hAnsi="Comic Sans MS" w:cs="Arial"/>
                <w:sz w:val="16"/>
                <w:szCs w:val="16"/>
                <w:lang w:eastAsia="pt-BR"/>
              </w:rPr>
              <w:t>LAJOTA DE BARRO 19 X 19</w:t>
            </w:r>
          </w:p>
        </w:tc>
        <w:tc>
          <w:tcPr>
            <w:tcW w:w="1086" w:type="dxa"/>
            <w:tcBorders>
              <w:top w:val="nil"/>
              <w:left w:val="nil"/>
              <w:bottom w:val="single" w:sz="4" w:space="0" w:color="auto"/>
              <w:right w:val="single" w:sz="4" w:space="0" w:color="auto"/>
            </w:tcBorders>
            <w:shd w:val="clear" w:color="auto" w:fill="auto"/>
            <w:noWrap/>
            <w:vAlign w:val="center"/>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3000</w:t>
            </w:r>
          </w:p>
        </w:tc>
        <w:tc>
          <w:tcPr>
            <w:tcW w:w="1275"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center"/>
              <w:rPr>
                <w:rFonts w:ascii="Comic Sans MS" w:hAnsi="Comic Sans MS" w:cs="Arial"/>
                <w:sz w:val="16"/>
                <w:szCs w:val="16"/>
                <w:lang w:eastAsia="pt-BR"/>
              </w:rPr>
            </w:pPr>
            <w:r w:rsidRPr="00C66882">
              <w:rPr>
                <w:rFonts w:ascii="Comic Sans MS" w:hAnsi="Comic Sans MS" w:cs="Arial"/>
                <w:sz w:val="16"/>
                <w:szCs w:val="16"/>
                <w:lang w:eastAsia="pt-BR"/>
              </w:rPr>
              <w:t>R$ 0,73</w:t>
            </w:r>
          </w:p>
        </w:tc>
        <w:tc>
          <w:tcPr>
            <w:tcW w:w="1802"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b/>
                <w:bCs/>
                <w:i/>
                <w:iCs/>
                <w:sz w:val="16"/>
                <w:szCs w:val="16"/>
                <w:lang w:eastAsia="pt-BR"/>
              </w:rPr>
            </w:pPr>
            <w:r w:rsidRPr="00C66882">
              <w:rPr>
                <w:rFonts w:ascii="Comic Sans MS" w:hAnsi="Comic Sans MS" w:cs="Arial"/>
                <w:b/>
                <w:bCs/>
                <w:i/>
                <w:iCs/>
                <w:sz w:val="16"/>
                <w:szCs w:val="16"/>
                <w:lang w:eastAsia="pt-BR"/>
              </w:rPr>
              <w:t xml:space="preserve"> R$        2.190,00 </w:t>
            </w:r>
          </w:p>
        </w:tc>
      </w:tr>
      <w:tr w:rsidR="001804EA" w:rsidRPr="001804EA" w:rsidTr="00322F20">
        <w:trPr>
          <w:gridAfter w:val="2"/>
          <w:wAfter w:w="3077" w:type="dxa"/>
          <w:trHeight w:val="799"/>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sz w:val="16"/>
                <w:szCs w:val="16"/>
                <w:lang w:eastAsia="pt-BR"/>
              </w:rPr>
            </w:pPr>
            <w:r w:rsidRPr="00C66882">
              <w:rPr>
                <w:rFonts w:ascii="Comic Sans MS" w:hAnsi="Comic Sans MS" w:cs="Arial"/>
                <w:sz w:val="16"/>
                <w:szCs w:val="16"/>
                <w:lang w:eastAsia="pt-BR"/>
              </w:rPr>
              <w:t> </w:t>
            </w:r>
          </w:p>
        </w:tc>
        <w:tc>
          <w:tcPr>
            <w:tcW w:w="1611" w:type="dxa"/>
            <w:tcBorders>
              <w:top w:val="nil"/>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sz w:val="16"/>
                <w:szCs w:val="16"/>
                <w:lang w:eastAsia="pt-BR"/>
              </w:rPr>
            </w:pPr>
            <w:r w:rsidRPr="00C66882">
              <w:rPr>
                <w:rFonts w:ascii="Comic Sans MS" w:hAnsi="Comic Sans MS" w:cs="Arial"/>
                <w:sz w:val="16"/>
                <w:szCs w:val="16"/>
                <w:lang w:eastAsia="pt-BR"/>
              </w:rPr>
              <w:t> </w:t>
            </w:r>
          </w:p>
        </w:tc>
        <w:tc>
          <w:tcPr>
            <w:tcW w:w="3049" w:type="dxa"/>
            <w:tcBorders>
              <w:top w:val="single" w:sz="4" w:space="0" w:color="auto"/>
              <w:left w:val="nil"/>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right"/>
              <w:rPr>
                <w:rFonts w:ascii="Comic Sans MS" w:hAnsi="Comic Sans MS" w:cs="Arial"/>
                <w:b/>
                <w:bCs/>
                <w:sz w:val="16"/>
                <w:szCs w:val="16"/>
                <w:lang w:eastAsia="pt-BR"/>
              </w:rPr>
            </w:pPr>
            <w:r w:rsidRPr="00C66882">
              <w:rPr>
                <w:rFonts w:ascii="Comic Sans MS" w:hAnsi="Comic Sans MS" w:cs="Arial"/>
                <w:b/>
                <w:bCs/>
                <w:sz w:val="16"/>
                <w:szCs w:val="16"/>
                <w:lang w:eastAsia="pt-BR"/>
              </w:rPr>
              <w:t xml:space="preserve">Total </w:t>
            </w: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66882" w:rsidRPr="00C66882" w:rsidRDefault="00C66882" w:rsidP="00C66882">
            <w:pPr>
              <w:suppressAutoHyphens w:val="0"/>
              <w:jc w:val="left"/>
              <w:rPr>
                <w:rFonts w:ascii="Comic Sans MS" w:hAnsi="Comic Sans MS" w:cs="Arial"/>
                <w:b/>
                <w:bCs/>
                <w:color w:val="FF0000"/>
                <w:sz w:val="16"/>
                <w:szCs w:val="16"/>
                <w:lang w:eastAsia="pt-BR"/>
              </w:rPr>
            </w:pPr>
            <w:r w:rsidRPr="00C66882">
              <w:rPr>
                <w:rFonts w:ascii="Comic Sans MS" w:hAnsi="Comic Sans MS" w:cs="Arial"/>
                <w:b/>
                <w:bCs/>
                <w:color w:val="FF0000"/>
                <w:sz w:val="16"/>
                <w:szCs w:val="16"/>
                <w:lang w:eastAsia="pt-BR"/>
              </w:rPr>
              <w:t xml:space="preserve"> R$    1.248.000,20 </w:t>
            </w:r>
          </w:p>
        </w:tc>
      </w:tr>
    </w:tbl>
    <w:p w:rsidR="00B41EF6" w:rsidRPr="001804EA" w:rsidRDefault="00924129" w:rsidP="00924129">
      <w:pPr>
        <w:numPr>
          <w:ilvl w:val="0"/>
          <w:numId w:val="3"/>
        </w:numPr>
        <w:spacing w:before="480" w:line="360" w:lineRule="auto"/>
        <w:ind w:left="284" w:hanging="284"/>
        <w:rPr>
          <w:rFonts w:cs="Arial"/>
          <w:b/>
          <w:bCs/>
          <w:sz w:val="24"/>
          <w:szCs w:val="24"/>
        </w:rPr>
      </w:pPr>
      <w:r w:rsidRPr="001804EA">
        <w:rPr>
          <w:rFonts w:cs="Arial"/>
          <w:b/>
          <w:bCs/>
          <w:sz w:val="24"/>
          <w:szCs w:val="24"/>
        </w:rPr>
        <w:t>ACEITABILIDADE DA PROPOSTA</w:t>
      </w:r>
    </w:p>
    <w:p w:rsidR="00B41EF6" w:rsidRPr="001804EA" w:rsidRDefault="00B41EF6" w:rsidP="00924129">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Finalizada a etapa de lances, a CESAMA poderá solicitar AMOSTRA d</w:t>
      </w:r>
      <w:r w:rsidR="0003298F" w:rsidRPr="001804EA">
        <w:rPr>
          <w:rFonts w:cs="Arial"/>
          <w:sz w:val="24"/>
          <w:szCs w:val="24"/>
        </w:rPr>
        <w:t>o</w:t>
      </w:r>
      <w:r w:rsidRPr="001804EA">
        <w:rPr>
          <w:rFonts w:cs="Arial"/>
          <w:sz w:val="24"/>
          <w:szCs w:val="24"/>
        </w:rPr>
        <w:t xml:space="preserve"> licitante detentor do menor preço, para verificação da conformidade do material ofertado com as especificações exigidas neste Termo de Referência.</w:t>
      </w:r>
    </w:p>
    <w:p w:rsidR="00B41EF6" w:rsidRPr="001804EA" w:rsidRDefault="00B41EF6" w:rsidP="00924129">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 xml:space="preserve">A amostra solicitada deverá ser entregue em embalagem própria, devidamente lacrada e observadas as demais condições de segurança, no </w:t>
      </w:r>
      <w:r w:rsidR="00756995" w:rsidRPr="001804EA">
        <w:rPr>
          <w:rFonts w:cs="Arial"/>
          <w:b/>
          <w:sz w:val="24"/>
          <w:szCs w:val="24"/>
        </w:rPr>
        <w:t xml:space="preserve">Departamento de </w:t>
      </w:r>
      <w:r w:rsidR="00AE69C3" w:rsidRPr="001804EA">
        <w:rPr>
          <w:rFonts w:cs="Arial"/>
          <w:b/>
          <w:sz w:val="24"/>
          <w:szCs w:val="24"/>
        </w:rPr>
        <w:t>Compras e Estoque</w:t>
      </w:r>
      <w:r w:rsidR="00756995" w:rsidRPr="001804EA">
        <w:rPr>
          <w:rFonts w:cs="Arial"/>
          <w:sz w:val="24"/>
          <w:szCs w:val="24"/>
        </w:rPr>
        <w:t xml:space="preserve">, à </w:t>
      </w:r>
      <w:r w:rsidR="00AE69C3" w:rsidRPr="001804EA">
        <w:rPr>
          <w:rFonts w:cs="Arial"/>
          <w:sz w:val="24"/>
          <w:szCs w:val="24"/>
        </w:rPr>
        <w:t>Rua Santa Terezinha, nº 505, Bairro Santa Terezinha</w:t>
      </w:r>
      <w:r w:rsidR="00756995" w:rsidRPr="001804EA">
        <w:rPr>
          <w:rFonts w:cs="Arial"/>
          <w:sz w:val="24"/>
          <w:szCs w:val="24"/>
        </w:rPr>
        <w:t>, Juiz de Fora / MG, CEP 36.0</w:t>
      </w:r>
      <w:r w:rsidR="00AE69C3" w:rsidRPr="001804EA">
        <w:rPr>
          <w:rFonts w:cs="Arial"/>
          <w:sz w:val="24"/>
          <w:szCs w:val="24"/>
        </w:rPr>
        <w:t>45</w:t>
      </w:r>
      <w:r w:rsidR="00756995" w:rsidRPr="001804EA">
        <w:rPr>
          <w:rFonts w:cs="Arial"/>
          <w:sz w:val="24"/>
          <w:szCs w:val="24"/>
        </w:rPr>
        <w:t>-</w:t>
      </w:r>
      <w:r w:rsidR="00AE69C3" w:rsidRPr="001804EA">
        <w:rPr>
          <w:rFonts w:cs="Arial"/>
          <w:sz w:val="24"/>
          <w:szCs w:val="24"/>
        </w:rPr>
        <w:t>490</w:t>
      </w:r>
      <w:r w:rsidRPr="001804EA">
        <w:rPr>
          <w:rFonts w:cs="Arial"/>
          <w:sz w:val="24"/>
          <w:szCs w:val="24"/>
        </w:rPr>
        <w:t xml:space="preserve">, no </w:t>
      </w:r>
      <w:r w:rsidRPr="001804EA">
        <w:rPr>
          <w:rFonts w:cs="Arial"/>
          <w:b/>
          <w:sz w:val="24"/>
          <w:szCs w:val="24"/>
        </w:rPr>
        <w:t xml:space="preserve">prazo de 03 (três) dias </w:t>
      </w:r>
      <w:r w:rsidRPr="001804EA">
        <w:rPr>
          <w:rFonts w:cs="Arial"/>
          <w:b/>
          <w:sz w:val="24"/>
          <w:szCs w:val="24"/>
        </w:rPr>
        <w:lastRenderedPageBreak/>
        <w:t>úteis</w:t>
      </w:r>
      <w:r w:rsidRPr="001804EA">
        <w:rPr>
          <w:rFonts w:cs="Arial"/>
          <w:sz w:val="24"/>
          <w:szCs w:val="24"/>
        </w:rPr>
        <w:t xml:space="preserve"> contados a partir da solicitação do</w:t>
      </w:r>
      <w:r w:rsidR="004143D0" w:rsidRPr="001804EA">
        <w:rPr>
          <w:rFonts w:cs="Arial"/>
          <w:sz w:val="24"/>
          <w:szCs w:val="24"/>
        </w:rPr>
        <w:t>(a)</w:t>
      </w:r>
      <w:r w:rsidRPr="001804EA">
        <w:rPr>
          <w:rFonts w:cs="Arial"/>
          <w:sz w:val="24"/>
          <w:szCs w:val="24"/>
        </w:rPr>
        <w:t xml:space="preserve"> Pregoeiro</w:t>
      </w:r>
      <w:r w:rsidR="004143D0" w:rsidRPr="001804EA">
        <w:rPr>
          <w:rFonts w:cs="Arial"/>
          <w:sz w:val="24"/>
          <w:szCs w:val="24"/>
        </w:rPr>
        <w:t>(a)</w:t>
      </w:r>
      <w:r w:rsidRPr="001804EA">
        <w:rPr>
          <w:rFonts w:cs="Arial"/>
          <w:sz w:val="24"/>
          <w:szCs w:val="24"/>
        </w:rPr>
        <w:t xml:space="preserve"> no </w:t>
      </w:r>
      <w:r w:rsidRPr="001804EA">
        <w:rPr>
          <w:rFonts w:cs="Arial"/>
          <w:i/>
          <w:sz w:val="24"/>
          <w:szCs w:val="24"/>
        </w:rPr>
        <w:t>chat</w:t>
      </w:r>
      <w:r w:rsidRPr="001804EA">
        <w:rPr>
          <w:rFonts w:cs="Arial"/>
          <w:sz w:val="24"/>
          <w:szCs w:val="24"/>
        </w:rPr>
        <w:t xml:space="preserve"> do </w:t>
      </w:r>
      <w:r w:rsidR="00AE69C3" w:rsidRPr="001804EA">
        <w:rPr>
          <w:rFonts w:cs="Arial"/>
          <w:i/>
          <w:sz w:val="24"/>
          <w:szCs w:val="24"/>
        </w:rPr>
        <w:t>Portal de Compras Governamentais</w:t>
      </w:r>
      <w:r w:rsidRPr="001804EA">
        <w:rPr>
          <w:rFonts w:cs="Arial"/>
          <w:sz w:val="24"/>
          <w:szCs w:val="24"/>
        </w:rPr>
        <w:t>.</w:t>
      </w:r>
    </w:p>
    <w:p w:rsidR="00B41EF6" w:rsidRPr="001804EA" w:rsidRDefault="0003298F" w:rsidP="00924129">
      <w:pPr>
        <w:numPr>
          <w:ilvl w:val="2"/>
          <w:numId w:val="3"/>
        </w:numPr>
        <w:autoSpaceDE w:val="0"/>
        <w:autoSpaceDN w:val="0"/>
        <w:adjustRightInd w:val="0"/>
        <w:spacing w:before="120" w:line="360" w:lineRule="auto"/>
        <w:ind w:left="0" w:firstLine="0"/>
        <w:rPr>
          <w:rFonts w:cs="Arial"/>
          <w:sz w:val="24"/>
          <w:szCs w:val="24"/>
        </w:rPr>
      </w:pPr>
      <w:r w:rsidRPr="001804EA">
        <w:rPr>
          <w:rFonts w:cs="Arial"/>
          <w:sz w:val="24"/>
          <w:szCs w:val="24"/>
        </w:rPr>
        <w:t>O</w:t>
      </w:r>
      <w:r w:rsidR="00B41EF6" w:rsidRPr="001804EA">
        <w:rPr>
          <w:rFonts w:cs="Arial"/>
          <w:sz w:val="24"/>
          <w:szCs w:val="24"/>
        </w:rPr>
        <w:t xml:space="preserve"> licitante que não puder encaminhar amostra no prazo acima indicado deverá solicitar sua prorrogação IMEDIATAMENTE, no </w:t>
      </w:r>
      <w:r w:rsidR="00B41EF6" w:rsidRPr="001804EA">
        <w:rPr>
          <w:rFonts w:cs="Arial"/>
          <w:i/>
          <w:sz w:val="24"/>
          <w:szCs w:val="24"/>
        </w:rPr>
        <w:t>chat</w:t>
      </w:r>
      <w:r w:rsidR="00B41EF6" w:rsidRPr="001804EA">
        <w:rPr>
          <w:rFonts w:cs="Arial"/>
          <w:sz w:val="24"/>
          <w:szCs w:val="24"/>
        </w:rPr>
        <w:t xml:space="preserve"> do sistema ou por e-mail, desde que por motivo justificado e aceito pelo</w:t>
      </w:r>
      <w:r w:rsidR="004143D0" w:rsidRPr="001804EA">
        <w:rPr>
          <w:rFonts w:cs="Arial"/>
          <w:sz w:val="24"/>
          <w:szCs w:val="24"/>
        </w:rPr>
        <w:t>(a)</w:t>
      </w:r>
      <w:r w:rsidR="00B41EF6" w:rsidRPr="001804EA">
        <w:rPr>
          <w:rFonts w:cs="Arial"/>
          <w:sz w:val="24"/>
          <w:szCs w:val="24"/>
        </w:rPr>
        <w:t xml:space="preserve"> Pregoeiro</w:t>
      </w:r>
      <w:r w:rsidR="004143D0" w:rsidRPr="001804EA">
        <w:rPr>
          <w:rFonts w:cs="Arial"/>
          <w:sz w:val="24"/>
          <w:szCs w:val="24"/>
        </w:rPr>
        <w:t>(a)</w:t>
      </w:r>
      <w:r w:rsidR="00B41EF6" w:rsidRPr="001804EA">
        <w:rPr>
          <w:rFonts w:cs="Arial"/>
          <w:sz w:val="24"/>
          <w:szCs w:val="24"/>
        </w:rPr>
        <w:t xml:space="preserve">, que definirá prazo suficiente para o envio do </w:t>
      </w:r>
      <w:r w:rsidR="004143D0" w:rsidRPr="001804EA">
        <w:rPr>
          <w:rFonts w:cs="Arial"/>
          <w:sz w:val="24"/>
          <w:szCs w:val="24"/>
        </w:rPr>
        <w:t>material</w:t>
      </w:r>
      <w:r w:rsidR="00B41EF6" w:rsidRPr="001804EA">
        <w:rPr>
          <w:rFonts w:cs="Arial"/>
          <w:sz w:val="24"/>
          <w:szCs w:val="24"/>
        </w:rPr>
        <w:t xml:space="preserve">, </w:t>
      </w:r>
      <w:r w:rsidR="00B41EF6" w:rsidRPr="001804EA">
        <w:rPr>
          <w:rFonts w:cs="Arial"/>
          <w:sz w:val="24"/>
          <w:szCs w:val="24"/>
          <w:u w:val="single"/>
        </w:rPr>
        <w:t>sob pena de desclassificação</w:t>
      </w:r>
      <w:r w:rsidR="00B41EF6" w:rsidRPr="001804EA">
        <w:rPr>
          <w:rFonts w:cs="Arial"/>
          <w:sz w:val="24"/>
          <w:szCs w:val="24"/>
        </w:rPr>
        <w:t>.</w:t>
      </w:r>
    </w:p>
    <w:p w:rsidR="00B41EF6" w:rsidRPr="001804EA" w:rsidRDefault="0003298F" w:rsidP="00924129">
      <w:pPr>
        <w:numPr>
          <w:ilvl w:val="2"/>
          <w:numId w:val="3"/>
        </w:numPr>
        <w:spacing w:before="120" w:line="360" w:lineRule="auto"/>
        <w:ind w:left="0" w:firstLine="0"/>
        <w:rPr>
          <w:rFonts w:cs="Arial"/>
          <w:bCs/>
          <w:sz w:val="24"/>
          <w:szCs w:val="24"/>
        </w:rPr>
      </w:pPr>
      <w:r w:rsidRPr="001804EA">
        <w:rPr>
          <w:rFonts w:cs="Arial"/>
          <w:bCs/>
          <w:sz w:val="24"/>
          <w:szCs w:val="24"/>
        </w:rPr>
        <w:t>O</w:t>
      </w:r>
      <w:r w:rsidR="00B41EF6" w:rsidRPr="001804EA">
        <w:rPr>
          <w:rFonts w:cs="Arial"/>
          <w:bCs/>
          <w:sz w:val="24"/>
          <w:szCs w:val="24"/>
        </w:rPr>
        <w:t xml:space="preserve"> licitante que não encaminhar a amostra no prazo estabelecido será DESCLASSIFICAD</w:t>
      </w:r>
      <w:r w:rsidRPr="001804EA">
        <w:rPr>
          <w:rFonts w:cs="Arial"/>
          <w:bCs/>
          <w:sz w:val="24"/>
          <w:szCs w:val="24"/>
        </w:rPr>
        <w:t>O</w:t>
      </w:r>
      <w:r w:rsidR="00B41EF6" w:rsidRPr="001804EA">
        <w:rPr>
          <w:rFonts w:cs="Arial"/>
          <w:bCs/>
          <w:sz w:val="24"/>
          <w:szCs w:val="24"/>
        </w:rPr>
        <w:t>.</w:t>
      </w:r>
    </w:p>
    <w:p w:rsidR="00B41EF6" w:rsidRPr="001804EA" w:rsidRDefault="00B41EF6" w:rsidP="00924129">
      <w:pPr>
        <w:numPr>
          <w:ilvl w:val="2"/>
          <w:numId w:val="3"/>
        </w:numPr>
        <w:autoSpaceDE w:val="0"/>
        <w:autoSpaceDN w:val="0"/>
        <w:adjustRightInd w:val="0"/>
        <w:spacing w:before="120" w:line="360" w:lineRule="auto"/>
        <w:ind w:left="0" w:firstLine="0"/>
        <w:rPr>
          <w:rFonts w:cs="Arial"/>
          <w:sz w:val="24"/>
          <w:szCs w:val="24"/>
        </w:rPr>
      </w:pPr>
      <w:r w:rsidRPr="001804EA">
        <w:rPr>
          <w:rFonts w:cs="Arial"/>
          <w:bCs/>
          <w:sz w:val="24"/>
          <w:szCs w:val="24"/>
        </w:rPr>
        <w:t xml:space="preserve">Após vencido o prazo de entrega da amostra, não será permitido fazer ajustes ou modificações no </w:t>
      </w:r>
      <w:r w:rsidR="00F73A02" w:rsidRPr="001804EA">
        <w:rPr>
          <w:rFonts w:cs="Arial"/>
          <w:bCs/>
          <w:sz w:val="24"/>
          <w:szCs w:val="24"/>
        </w:rPr>
        <w:t>material</w:t>
      </w:r>
      <w:r w:rsidRPr="001804EA">
        <w:rPr>
          <w:rFonts w:cs="Arial"/>
          <w:bCs/>
          <w:sz w:val="24"/>
          <w:szCs w:val="24"/>
        </w:rPr>
        <w:t xml:space="preserve"> apresentado para fins de adequá-lo à especificação constante deste </w:t>
      </w:r>
      <w:r w:rsidR="00924129" w:rsidRPr="001804EA">
        <w:rPr>
          <w:rFonts w:cs="Arial"/>
          <w:bCs/>
          <w:sz w:val="24"/>
          <w:szCs w:val="24"/>
        </w:rPr>
        <w:t>Termo de Referência</w:t>
      </w:r>
      <w:r w:rsidRPr="001804EA">
        <w:rPr>
          <w:rFonts w:cs="Arial"/>
          <w:bCs/>
          <w:sz w:val="24"/>
          <w:szCs w:val="24"/>
        </w:rPr>
        <w:t>.</w:t>
      </w:r>
    </w:p>
    <w:p w:rsidR="00B41EF6" w:rsidRPr="001804EA" w:rsidRDefault="00924129" w:rsidP="00924129">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 xml:space="preserve">O material apresentado como amostra ficará à disposição da área responsável pela sua análise e aprovação e poderá ser aberto, manuseado, sendo devolvido </w:t>
      </w:r>
      <w:r w:rsidR="0003298F" w:rsidRPr="001804EA">
        <w:rPr>
          <w:rFonts w:cs="Arial"/>
          <w:sz w:val="24"/>
          <w:szCs w:val="24"/>
        </w:rPr>
        <w:t>ao</w:t>
      </w:r>
      <w:r w:rsidRPr="001804EA">
        <w:rPr>
          <w:rFonts w:cs="Arial"/>
          <w:sz w:val="24"/>
          <w:szCs w:val="24"/>
        </w:rPr>
        <w:t xml:space="preserve"> licitante, posteriormente, no estado em que se encontrar, podendo ficar retida até a entrega total do item licitado</w:t>
      </w:r>
      <w:r w:rsidR="00B41EF6" w:rsidRPr="001804EA">
        <w:rPr>
          <w:rFonts w:cs="Arial"/>
          <w:sz w:val="24"/>
          <w:szCs w:val="24"/>
        </w:rPr>
        <w:t>.</w:t>
      </w:r>
    </w:p>
    <w:p w:rsidR="00B41EF6" w:rsidRPr="001804EA" w:rsidRDefault="00924129" w:rsidP="0003298F">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A amostra será analisada pela área técnica da CESAMA, que emitirá parecer sobre sua aceitação no prazo de 10 (dez) dias, podendo ser prorrogado em situações extraordinárias</w:t>
      </w:r>
      <w:r w:rsidR="00B41EF6" w:rsidRPr="001804EA">
        <w:rPr>
          <w:rFonts w:cs="Arial"/>
          <w:sz w:val="24"/>
          <w:szCs w:val="24"/>
        </w:rPr>
        <w:t>.</w:t>
      </w:r>
    </w:p>
    <w:p w:rsidR="00B41EF6" w:rsidRPr="001804EA" w:rsidRDefault="00B41EF6" w:rsidP="0003298F">
      <w:pPr>
        <w:numPr>
          <w:ilvl w:val="1"/>
          <w:numId w:val="3"/>
        </w:numPr>
        <w:spacing w:before="120" w:line="360" w:lineRule="auto"/>
        <w:ind w:left="0" w:firstLine="0"/>
        <w:rPr>
          <w:rFonts w:cs="Arial"/>
          <w:sz w:val="24"/>
          <w:szCs w:val="24"/>
        </w:rPr>
      </w:pPr>
      <w:r w:rsidRPr="001804EA">
        <w:rPr>
          <w:rFonts w:cs="Arial"/>
          <w:sz w:val="24"/>
          <w:szCs w:val="24"/>
        </w:rPr>
        <w:t>A CESAMA poderá submeter a amostra à instituição especializada para análise do atendimento às características exigidas no edital.</w:t>
      </w:r>
    </w:p>
    <w:p w:rsidR="00B41EF6" w:rsidRPr="001804EA" w:rsidRDefault="00924129" w:rsidP="0003298F">
      <w:pPr>
        <w:numPr>
          <w:ilvl w:val="1"/>
          <w:numId w:val="3"/>
        </w:numPr>
        <w:spacing w:before="120" w:line="360" w:lineRule="auto"/>
        <w:ind w:left="0" w:firstLine="0"/>
        <w:rPr>
          <w:rFonts w:cs="Arial"/>
          <w:sz w:val="24"/>
          <w:szCs w:val="24"/>
        </w:rPr>
      </w:pPr>
      <w:r w:rsidRPr="001804EA">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1804EA">
        <w:rPr>
          <w:rFonts w:cs="Arial"/>
          <w:bCs/>
          <w:sz w:val="24"/>
          <w:szCs w:val="24"/>
        </w:rPr>
        <w:t>08:00h às 11:30h e de 13:00h as 16:00h</w:t>
      </w:r>
      <w:r w:rsidR="00B41EF6" w:rsidRPr="001804EA">
        <w:rPr>
          <w:rFonts w:cs="Arial"/>
          <w:sz w:val="24"/>
          <w:szCs w:val="24"/>
        </w:rPr>
        <w:t>.</w:t>
      </w:r>
    </w:p>
    <w:p w:rsidR="00B41EF6" w:rsidRPr="001804EA" w:rsidRDefault="00B41EF6" w:rsidP="0003298F">
      <w:pPr>
        <w:numPr>
          <w:ilvl w:val="1"/>
          <w:numId w:val="3"/>
        </w:numPr>
        <w:spacing w:before="120" w:line="360" w:lineRule="auto"/>
        <w:ind w:left="0" w:firstLine="0"/>
        <w:rPr>
          <w:rFonts w:cs="Arial"/>
          <w:sz w:val="24"/>
          <w:szCs w:val="24"/>
        </w:rPr>
      </w:pPr>
      <w:r w:rsidRPr="001804EA">
        <w:rPr>
          <w:rFonts w:cs="Arial"/>
          <w:sz w:val="24"/>
          <w:szCs w:val="24"/>
        </w:rPr>
        <w:t>A CESAMA poderá exigir laudo de inspeção técnica de controle de qualidade, a fim de comprovar a adequação dos materiais ofertados.</w:t>
      </w:r>
    </w:p>
    <w:p w:rsidR="00B41EF6" w:rsidRPr="001804EA" w:rsidRDefault="00B41EF6" w:rsidP="0003298F">
      <w:pPr>
        <w:pStyle w:val="WW-Corpodetexto2"/>
        <w:numPr>
          <w:ilvl w:val="2"/>
          <w:numId w:val="3"/>
        </w:numPr>
        <w:spacing w:before="120" w:line="360" w:lineRule="auto"/>
        <w:ind w:left="0" w:firstLine="0"/>
        <w:rPr>
          <w:sz w:val="24"/>
          <w:szCs w:val="24"/>
        </w:rPr>
      </w:pPr>
      <w:r w:rsidRPr="001804EA">
        <w:rPr>
          <w:sz w:val="24"/>
          <w:szCs w:val="24"/>
        </w:rPr>
        <w:t xml:space="preserve">Os laudos previstos no item </w:t>
      </w:r>
      <w:r w:rsidR="00F73A02" w:rsidRPr="001804EA">
        <w:rPr>
          <w:sz w:val="24"/>
          <w:szCs w:val="24"/>
        </w:rPr>
        <w:t>6</w:t>
      </w:r>
      <w:r w:rsidRPr="001804EA">
        <w:rPr>
          <w:sz w:val="24"/>
          <w:szCs w:val="24"/>
        </w:rPr>
        <w:t>.7 poderão ser emitidos por laboratórios próprios ou de terceiros, ficando TODAS as despesas por conta do fornecedor.</w:t>
      </w:r>
    </w:p>
    <w:p w:rsidR="00BE5F85" w:rsidRPr="001804EA" w:rsidRDefault="00BE5F85" w:rsidP="00BE5F85">
      <w:pPr>
        <w:pStyle w:val="WW-Corpodetexto2"/>
        <w:spacing w:before="120" w:line="360" w:lineRule="auto"/>
        <w:rPr>
          <w:sz w:val="24"/>
          <w:szCs w:val="24"/>
        </w:rPr>
      </w:pPr>
      <w:r w:rsidRPr="001804EA">
        <w:rPr>
          <w:sz w:val="24"/>
          <w:szCs w:val="24"/>
        </w:rPr>
        <w:lastRenderedPageBreak/>
        <w:t>6.8. Para os itens 01</w:t>
      </w:r>
      <w:r w:rsidR="003174B2">
        <w:rPr>
          <w:sz w:val="24"/>
          <w:szCs w:val="24"/>
        </w:rPr>
        <w:t>, 03</w:t>
      </w:r>
      <w:r w:rsidRPr="001804EA">
        <w:rPr>
          <w:sz w:val="24"/>
          <w:szCs w:val="24"/>
        </w:rPr>
        <w:t xml:space="preserve"> e 04: Documento (s) que comprove (m) regularidade ambiental do órgão competente tanto para as empresas que fazem EXTRAÇÃO E COMERCIALIZAÇÃO do produto quanto para aquelas que APENAS COMERCIALIZAM o produto.</w:t>
      </w:r>
    </w:p>
    <w:p w:rsidR="00B41EF6" w:rsidRPr="001804EA" w:rsidRDefault="00B41EF6" w:rsidP="00924129">
      <w:pPr>
        <w:numPr>
          <w:ilvl w:val="0"/>
          <w:numId w:val="3"/>
        </w:numPr>
        <w:spacing w:before="480" w:line="360" w:lineRule="auto"/>
        <w:ind w:left="284" w:hanging="284"/>
        <w:rPr>
          <w:rFonts w:cs="Arial"/>
          <w:b/>
          <w:bCs/>
          <w:sz w:val="24"/>
          <w:szCs w:val="24"/>
          <w:u w:val="single"/>
        </w:rPr>
      </w:pPr>
      <w:r w:rsidRPr="001804EA">
        <w:rPr>
          <w:rFonts w:cs="Arial"/>
          <w:b/>
          <w:bCs/>
          <w:sz w:val="24"/>
          <w:szCs w:val="24"/>
        </w:rPr>
        <w:t>ENTREGA E CONDIÇÕES DE FORNECIMENTO</w:t>
      </w:r>
    </w:p>
    <w:p w:rsidR="00B41EF6" w:rsidRPr="001804EA" w:rsidRDefault="00B41EF6" w:rsidP="00436287">
      <w:pPr>
        <w:numPr>
          <w:ilvl w:val="1"/>
          <w:numId w:val="3"/>
        </w:numPr>
        <w:spacing w:before="120" w:line="360" w:lineRule="auto"/>
        <w:ind w:left="0" w:firstLine="0"/>
        <w:rPr>
          <w:rFonts w:cs="Arial"/>
          <w:bCs/>
          <w:sz w:val="24"/>
          <w:szCs w:val="24"/>
        </w:rPr>
      </w:pPr>
      <w:r w:rsidRPr="001804EA">
        <w:rPr>
          <w:rFonts w:cs="Arial"/>
          <w:sz w:val="24"/>
          <w:szCs w:val="24"/>
        </w:rPr>
        <w:t xml:space="preserve">A entrega será realizada de acordo com as necessidades da CESAMA, no prazo máximo de </w:t>
      </w:r>
      <w:r w:rsidR="00BE5F85" w:rsidRPr="001804EA">
        <w:rPr>
          <w:rFonts w:cs="Arial"/>
          <w:b/>
          <w:sz w:val="24"/>
          <w:szCs w:val="24"/>
        </w:rPr>
        <w:t>1</w:t>
      </w:r>
      <w:r w:rsidR="000B486D" w:rsidRPr="001804EA">
        <w:rPr>
          <w:rFonts w:cs="Arial"/>
          <w:b/>
          <w:sz w:val="24"/>
          <w:szCs w:val="24"/>
        </w:rPr>
        <w:t>0</w:t>
      </w:r>
      <w:r w:rsidR="001804EA" w:rsidRPr="001804EA">
        <w:rPr>
          <w:rFonts w:cs="Arial"/>
          <w:b/>
          <w:sz w:val="24"/>
          <w:szCs w:val="24"/>
        </w:rPr>
        <w:t xml:space="preserve"> (dez)</w:t>
      </w:r>
      <w:r w:rsidRPr="001804EA">
        <w:rPr>
          <w:rFonts w:cs="Arial"/>
          <w:b/>
          <w:sz w:val="24"/>
          <w:szCs w:val="24"/>
        </w:rPr>
        <w:t xml:space="preserve"> dias</w:t>
      </w:r>
      <w:r w:rsidR="001804EA" w:rsidRPr="001804EA">
        <w:rPr>
          <w:rFonts w:cs="Arial"/>
          <w:sz w:val="24"/>
          <w:szCs w:val="24"/>
        </w:rPr>
        <w:t>– para os itens 2, 5 e 6, para os demais a entrega é imediata,</w:t>
      </w:r>
      <w:r w:rsidRPr="001804EA">
        <w:rPr>
          <w:rFonts w:cs="Arial"/>
          <w:sz w:val="24"/>
          <w:szCs w:val="24"/>
        </w:rPr>
        <w:t xml:space="preserve"> contados a parti</w:t>
      </w:r>
      <w:r w:rsidR="001804EA" w:rsidRPr="001804EA">
        <w:rPr>
          <w:rFonts w:cs="Arial"/>
          <w:sz w:val="24"/>
          <w:szCs w:val="24"/>
        </w:rPr>
        <w:t>r do recebimento da solicitação feita</w:t>
      </w:r>
      <w:r w:rsidRPr="001804EA">
        <w:rPr>
          <w:rFonts w:cs="Arial"/>
          <w:sz w:val="24"/>
          <w:szCs w:val="24"/>
        </w:rPr>
        <w:t xml:space="preserve"> através da Ordem de Compra</w:t>
      </w:r>
      <w:r w:rsidRPr="001804EA">
        <w:rPr>
          <w:rFonts w:cs="Arial"/>
          <w:bCs/>
          <w:sz w:val="24"/>
          <w:szCs w:val="24"/>
        </w:rPr>
        <w:t>.</w:t>
      </w:r>
    </w:p>
    <w:p w:rsidR="00B41EF6" w:rsidRPr="001804EA" w:rsidRDefault="00B41EF6" w:rsidP="00436287">
      <w:pPr>
        <w:numPr>
          <w:ilvl w:val="1"/>
          <w:numId w:val="3"/>
        </w:numPr>
        <w:spacing w:before="120" w:line="360" w:lineRule="auto"/>
        <w:ind w:left="0" w:firstLine="0"/>
        <w:rPr>
          <w:rFonts w:cs="Arial"/>
          <w:bCs/>
          <w:sz w:val="24"/>
          <w:szCs w:val="24"/>
        </w:rPr>
      </w:pPr>
      <w:r w:rsidRPr="001804EA">
        <w:rPr>
          <w:rFonts w:cs="Arial"/>
          <w:bCs/>
          <w:sz w:val="24"/>
          <w:szCs w:val="24"/>
        </w:rPr>
        <w:t xml:space="preserve">Os </w:t>
      </w:r>
      <w:r w:rsidR="00E8402E" w:rsidRPr="001804EA">
        <w:rPr>
          <w:rFonts w:cs="Arial"/>
          <w:bCs/>
          <w:sz w:val="24"/>
          <w:szCs w:val="24"/>
        </w:rPr>
        <w:t>materiais</w:t>
      </w:r>
      <w:r w:rsidRPr="001804EA">
        <w:rPr>
          <w:rFonts w:cs="Arial"/>
          <w:bCs/>
          <w:sz w:val="24"/>
          <w:szCs w:val="24"/>
        </w:rPr>
        <w:t xml:space="preserve"> deverão ser entregues no </w:t>
      </w:r>
      <w:r w:rsidR="00AE69C3" w:rsidRPr="001804EA">
        <w:rPr>
          <w:rFonts w:cs="Arial"/>
          <w:b/>
          <w:sz w:val="24"/>
          <w:szCs w:val="24"/>
        </w:rPr>
        <w:t>Departamento de Compras e Estoque</w:t>
      </w:r>
      <w:r w:rsidR="00AE69C3" w:rsidRPr="001804EA">
        <w:rPr>
          <w:rFonts w:cs="Arial"/>
          <w:sz w:val="24"/>
          <w:szCs w:val="24"/>
        </w:rPr>
        <w:t>, à Rua Santa Terezinha, nº 505, Bairro Santa Terezinha, Juiz de Fora / MG, CEP 36.045-490,</w:t>
      </w:r>
      <w:r w:rsidRPr="001804EA">
        <w:rPr>
          <w:rFonts w:cs="Arial"/>
          <w:sz w:val="24"/>
          <w:szCs w:val="24"/>
        </w:rPr>
        <w:t xml:space="preserve"> em dias úteis, das </w:t>
      </w:r>
      <w:r w:rsidR="0005421D" w:rsidRPr="001804EA">
        <w:rPr>
          <w:rFonts w:cs="Arial"/>
          <w:bCs/>
          <w:sz w:val="24"/>
          <w:szCs w:val="24"/>
        </w:rPr>
        <w:t>08:00h às 11:30h e de 14</w:t>
      </w:r>
      <w:r w:rsidRPr="001804EA">
        <w:rPr>
          <w:rFonts w:cs="Arial"/>
          <w:bCs/>
          <w:sz w:val="24"/>
          <w:szCs w:val="24"/>
        </w:rPr>
        <w:t>:00h as 1</w:t>
      </w:r>
      <w:r w:rsidR="0005421D" w:rsidRPr="001804EA">
        <w:rPr>
          <w:rFonts w:cs="Arial"/>
          <w:bCs/>
          <w:sz w:val="24"/>
          <w:szCs w:val="24"/>
        </w:rPr>
        <w:t>7</w:t>
      </w:r>
      <w:r w:rsidRPr="001804EA">
        <w:rPr>
          <w:rFonts w:cs="Arial"/>
          <w:bCs/>
          <w:sz w:val="24"/>
          <w:szCs w:val="24"/>
        </w:rPr>
        <w:t>:00h</w:t>
      </w:r>
      <w:r w:rsidRPr="001804EA">
        <w:rPr>
          <w:rFonts w:cs="Arial"/>
          <w:sz w:val="24"/>
          <w:szCs w:val="24"/>
        </w:rPr>
        <w:t>.</w:t>
      </w:r>
    </w:p>
    <w:p w:rsidR="00B41EF6" w:rsidRPr="001804EA" w:rsidRDefault="00B41EF6" w:rsidP="00436287">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 xml:space="preserve">Os </w:t>
      </w:r>
      <w:r w:rsidR="00E8402E" w:rsidRPr="001804EA">
        <w:rPr>
          <w:rFonts w:cs="Arial"/>
          <w:sz w:val="24"/>
          <w:szCs w:val="24"/>
        </w:rPr>
        <w:t>materiais</w:t>
      </w:r>
      <w:r w:rsidRPr="001804EA">
        <w:rPr>
          <w:rFonts w:cs="Arial"/>
          <w:sz w:val="24"/>
          <w:szCs w:val="24"/>
        </w:rPr>
        <w:t xml:space="preserve"> deverão ser entregues devidamente embalados, lacrados, acondicionados e transportados com segurança e sob a responsabilidade da </w:t>
      </w:r>
      <w:r w:rsidR="004E5E45" w:rsidRPr="001804EA">
        <w:rPr>
          <w:rFonts w:cs="Arial"/>
          <w:sz w:val="24"/>
          <w:szCs w:val="24"/>
        </w:rPr>
        <w:t>fornecedora</w:t>
      </w:r>
      <w:r w:rsidRPr="001804EA">
        <w:rPr>
          <w:rFonts w:cs="Arial"/>
          <w:sz w:val="24"/>
          <w:szCs w:val="24"/>
        </w:rPr>
        <w:t xml:space="preserve">. A CESAMA recusará os </w:t>
      </w:r>
      <w:r w:rsidR="00E8402E" w:rsidRPr="001804EA">
        <w:rPr>
          <w:rFonts w:cs="Arial"/>
          <w:sz w:val="24"/>
          <w:szCs w:val="24"/>
        </w:rPr>
        <w:t>materiais</w:t>
      </w:r>
      <w:r w:rsidRPr="001804EA">
        <w:rPr>
          <w:rFonts w:cs="Arial"/>
          <w:sz w:val="24"/>
          <w:szCs w:val="24"/>
        </w:rPr>
        <w:t xml:space="preserve"> que forem entregues em desconformidade com esta previsão.</w:t>
      </w:r>
    </w:p>
    <w:p w:rsidR="00B41EF6" w:rsidRPr="001804EA" w:rsidRDefault="00B41EF6" w:rsidP="00436287">
      <w:pPr>
        <w:numPr>
          <w:ilvl w:val="2"/>
          <w:numId w:val="3"/>
        </w:numPr>
        <w:spacing w:before="120" w:line="360" w:lineRule="auto"/>
        <w:ind w:left="0" w:firstLine="0"/>
        <w:rPr>
          <w:rFonts w:cs="Arial"/>
          <w:sz w:val="24"/>
          <w:szCs w:val="24"/>
        </w:rPr>
      </w:pPr>
      <w:r w:rsidRPr="001804EA">
        <w:rPr>
          <w:rFonts w:cs="Arial"/>
          <w:sz w:val="24"/>
          <w:szCs w:val="24"/>
        </w:rPr>
        <w:t xml:space="preserve">Durante os serviços de transporte e descarga a </w:t>
      </w:r>
      <w:r w:rsidR="004E5E45" w:rsidRPr="001804EA">
        <w:rPr>
          <w:rFonts w:cs="Arial"/>
          <w:sz w:val="24"/>
          <w:szCs w:val="24"/>
        </w:rPr>
        <w:t>fornecedora</w:t>
      </w:r>
      <w:r w:rsidRPr="001804EA">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1804EA" w:rsidRDefault="00E56101" w:rsidP="0003298F">
      <w:pPr>
        <w:numPr>
          <w:ilvl w:val="2"/>
          <w:numId w:val="3"/>
        </w:numPr>
        <w:spacing w:before="120" w:line="360" w:lineRule="auto"/>
        <w:ind w:left="0" w:firstLine="0"/>
        <w:rPr>
          <w:rFonts w:cs="Arial"/>
          <w:sz w:val="24"/>
          <w:szCs w:val="24"/>
        </w:rPr>
      </w:pPr>
      <w:r w:rsidRPr="001804EA">
        <w:rPr>
          <w:rFonts w:cs="Arial"/>
          <w:bCs/>
          <w:sz w:val="24"/>
          <w:szCs w:val="24"/>
        </w:rPr>
        <w:t>O veículo utilizado para entrega</w:t>
      </w:r>
      <w:r w:rsidR="006F3EF9" w:rsidRPr="001804EA">
        <w:rPr>
          <w:rFonts w:cs="Arial"/>
          <w:bCs/>
          <w:sz w:val="24"/>
          <w:szCs w:val="24"/>
        </w:rPr>
        <w:t xml:space="preserve"> dos materiais</w:t>
      </w:r>
      <w:r w:rsidRPr="001804EA">
        <w:rPr>
          <w:rFonts w:cs="Arial"/>
          <w:bCs/>
          <w:sz w:val="24"/>
          <w:szCs w:val="24"/>
        </w:rPr>
        <w:t xml:space="preserve"> no Departamento de Compras e Estoque deverá ter no máximo 14 metros de comprimento, de pára-choque a pára-choque, e altura máxima de 4 metros. </w:t>
      </w:r>
    </w:p>
    <w:p w:rsidR="00D13D92" w:rsidRPr="001804EA" w:rsidRDefault="00D13D92" w:rsidP="00436287">
      <w:pPr>
        <w:numPr>
          <w:ilvl w:val="1"/>
          <w:numId w:val="3"/>
        </w:numPr>
        <w:spacing w:before="120" w:line="360" w:lineRule="auto"/>
        <w:ind w:left="0" w:firstLine="0"/>
        <w:rPr>
          <w:rFonts w:cs="Arial"/>
          <w:sz w:val="24"/>
          <w:szCs w:val="24"/>
        </w:rPr>
      </w:pPr>
      <w:r w:rsidRPr="001804EA">
        <w:rPr>
          <w:rFonts w:cs="Arial"/>
          <w:sz w:val="24"/>
          <w:szCs w:val="24"/>
        </w:rPr>
        <w:t>A CESAMA irá designar um empregado para acompanhar o recebimento dos materiais.</w:t>
      </w:r>
    </w:p>
    <w:p w:rsidR="00B41EF6" w:rsidRPr="001804EA" w:rsidRDefault="00D13D92" w:rsidP="00436287">
      <w:pPr>
        <w:numPr>
          <w:ilvl w:val="2"/>
          <w:numId w:val="3"/>
        </w:numPr>
        <w:autoSpaceDE w:val="0"/>
        <w:autoSpaceDN w:val="0"/>
        <w:adjustRightInd w:val="0"/>
        <w:spacing w:before="120" w:line="360" w:lineRule="auto"/>
        <w:ind w:left="0" w:firstLine="0"/>
        <w:rPr>
          <w:rFonts w:cs="Arial"/>
          <w:sz w:val="24"/>
          <w:szCs w:val="24"/>
        </w:rPr>
      </w:pPr>
      <w:r w:rsidRPr="001804EA">
        <w:rPr>
          <w:rFonts w:cs="Arial"/>
          <w:sz w:val="24"/>
          <w:szCs w:val="24"/>
        </w:rPr>
        <w:t>O empregado designado</w:t>
      </w:r>
      <w:r w:rsidR="00B41EF6" w:rsidRPr="001804EA">
        <w:rPr>
          <w:rFonts w:cs="Arial"/>
          <w:sz w:val="24"/>
          <w:szCs w:val="24"/>
        </w:rPr>
        <w:t xml:space="preserve"> assinará termo ratificando o recebimento provisório, podendo recusar os </w:t>
      </w:r>
      <w:r w:rsidR="00E8402E" w:rsidRPr="001804EA">
        <w:rPr>
          <w:rFonts w:cs="Arial"/>
          <w:sz w:val="24"/>
          <w:szCs w:val="24"/>
        </w:rPr>
        <w:t>materiais</w:t>
      </w:r>
      <w:r w:rsidR="00B41EF6" w:rsidRPr="001804EA">
        <w:rPr>
          <w:rFonts w:cs="Arial"/>
          <w:sz w:val="24"/>
          <w:szCs w:val="24"/>
        </w:rPr>
        <w:t xml:space="preserve"> que estiverem em desacordo com a exigência </w:t>
      </w:r>
      <w:r w:rsidR="00B41EF6" w:rsidRPr="001804EA">
        <w:rPr>
          <w:rFonts w:cs="Arial"/>
          <w:sz w:val="24"/>
          <w:szCs w:val="24"/>
        </w:rPr>
        <w:lastRenderedPageBreak/>
        <w:t xml:space="preserve">editalíciano prazo máximo de 10 (dez) dias úteis a contar de sua entrega no local informado no item </w:t>
      </w:r>
      <w:r w:rsidR="003F2224" w:rsidRPr="001804EA">
        <w:rPr>
          <w:rFonts w:cs="Arial"/>
          <w:sz w:val="24"/>
          <w:szCs w:val="24"/>
        </w:rPr>
        <w:t>7</w:t>
      </w:r>
      <w:r w:rsidR="00B41EF6" w:rsidRPr="001804EA">
        <w:rPr>
          <w:rFonts w:cs="Arial"/>
          <w:sz w:val="24"/>
          <w:szCs w:val="24"/>
        </w:rPr>
        <w:t>.2.</w:t>
      </w:r>
    </w:p>
    <w:p w:rsidR="00B41EF6" w:rsidRPr="001804EA" w:rsidRDefault="00B41EF6" w:rsidP="00436287">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 xml:space="preserve">Os </w:t>
      </w:r>
      <w:r w:rsidR="00E8402E" w:rsidRPr="001804EA">
        <w:rPr>
          <w:rFonts w:cs="Arial"/>
          <w:sz w:val="24"/>
          <w:szCs w:val="24"/>
        </w:rPr>
        <w:t>materiais</w:t>
      </w:r>
      <w:r w:rsidRPr="001804EA">
        <w:rPr>
          <w:rFonts w:cs="Arial"/>
          <w:sz w:val="24"/>
          <w:szCs w:val="24"/>
        </w:rPr>
        <w:t xml:space="preserve"> serão devolvidos / recusados na hipótese de não corresponderem às especificações deste Edital, devendo ser recolhidos das dependências da CESAMA para substituição, às custas da fornecedora, no prazo máximo de 02 (dois) dias úteis.</w:t>
      </w:r>
    </w:p>
    <w:p w:rsidR="00B41EF6" w:rsidRPr="001804EA" w:rsidRDefault="00436287" w:rsidP="00436287">
      <w:pPr>
        <w:numPr>
          <w:ilvl w:val="2"/>
          <w:numId w:val="3"/>
        </w:numPr>
        <w:autoSpaceDE w:val="0"/>
        <w:autoSpaceDN w:val="0"/>
        <w:adjustRightInd w:val="0"/>
        <w:spacing w:before="120" w:line="360" w:lineRule="auto"/>
        <w:ind w:left="0" w:firstLine="0"/>
        <w:rPr>
          <w:rFonts w:cs="Arial"/>
          <w:sz w:val="24"/>
          <w:szCs w:val="24"/>
        </w:rPr>
      </w:pPr>
      <w:r w:rsidRPr="001804EA">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1804EA">
        <w:rPr>
          <w:rFonts w:cs="Arial"/>
          <w:sz w:val="24"/>
          <w:szCs w:val="24"/>
        </w:rPr>
        <w:t>.</w:t>
      </w:r>
    </w:p>
    <w:p w:rsidR="00D13D92" w:rsidRPr="001804EA" w:rsidRDefault="00D13D92" w:rsidP="00436287">
      <w:pPr>
        <w:numPr>
          <w:ilvl w:val="2"/>
          <w:numId w:val="3"/>
        </w:numPr>
        <w:autoSpaceDE w:val="0"/>
        <w:autoSpaceDN w:val="0"/>
        <w:adjustRightInd w:val="0"/>
        <w:spacing w:before="120" w:line="360" w:lineRule="auto"/>
        <w:ind w:left="0" w:firstLine="0"/>
        <w:rPr>
          <w:rFonts w:cs="Arial"/>
          <w:sz w:val="24"/>
          <w:szCs w:val="24"/>
        </w:rPr>
      </w:pPr>
      <w:r w:rsidRPr="001804EA">
        <w:rPr>
          <w:rFonts w:cs="Arial"/>
          <w:sz w:val="24"/>
          <w:szCs w:val="24"/>
        </w:rPr>
        <w:t>A recusa total ou parcial dos materiais entregues, por motivos justificados no recebimento, não será razão para prorrogação do prazo da entrega, previamente consignado na Ordem de Compra.</w:t>
      </w:r>
    </w:p>
    <w:p w:rsidR="00B41EF6" w:rsidRPr="001804EA" w:rsidRDefault="00B41EF6" w:rsidP="00436287">
      <w:pPr>
        <w:numPr>
          <w:ilvl w:val="1"/>
          <w:numId w:val="3"/>
        </w:numPr>
        <w:spacing w:before="120" w:line="360" w:lineRule="auto"/>
        <w:ind w:left="0" w:firstLine="0"/>
        <w:rPr>
          <w:rFonts w:cs="Arial"/>
          <w:sz w:val="24"/>
          <w:szCs w:val="24"/>
        </w:rPr>
      </w:pPr>
      <w:r w:rsidRPr="001804EA">
        <w:rPr>
          <w:rFonts w:cs="Arial"/>
          <w:sz w:val="24"/>
          <w:szCs w:val="24"/>
        </w:rPr>
        <w:t xml:space="preserve">Verificando-se, novamente, a desconformidade do </w:t>
      </w:r>
      <w:r w:rsidR="00E8402E" w:rsidRPr="001804EA">
        <w:rPr>
          <w:rFonts w:cs="Arial"/>
          <w:sz w:val="24"/>
          <w:szCs w:val="24"/>
        </w:rPr>
        <w:t>material</w:t>
      </w:r>
      <w:r w:rsidRPr="001804EA">
        <w:rPr>
          <w:rFonts w:cs="Arial"/>
          <w:sz w:val="24"/>
          <w:szCs w:val="24"/>
        </w:rPr>
        <w:t xml:space="preserve"> entregue com o exigido em edital, ficará demonstrada a incapacidade da empresa fornecedora, sujeitando-se, a mesma, as penalidades previstas neste Edital.</w:t>
      </w:r>
    </w:p>
    <w:p w:rsidR="00B41EF6" w:rsidRPr="001804EA" w:rsidRDefault="00B41EF6" w:rsidP="00436287">
      <w:pPr>
        <w:numPr>
          <w:ilvl w:val="1"/>
          <w:numId w:val="3"/>
        </w:numPr>
        <w:spacing w:before="120" w:line="360" w:lineRule="auto"/>
        <w:ind w:left="0" w:firstLine="0"/>
        <w:rPr>
          <w:rFonts w:cs="Arial"/>
          <w:sz w:val="24"/>
          <w:szCs w:val="24"/>
        </w:rPr>
      </w:pPr>
      <w:r w:rsidRPr="001804EA">
        <w:rPr>
          <w:rFonts w:cs="Arial"/>
          <w:sz w:val="24"/>
          <w:szCs w:val="24"/>
        </w:rPr>
        <w:t xml:space="preserve">Na entrega, os </w:t>
      </w:r>
      <w:r w:rsidR="00E8402E" w:rsidRPr="001804EA">
        <w:rPr>
          <w:rFonts w:cs="Arial"/>
          <w:sz w:val="24"/>
          <w:szCs w:val="24"/>
        </w:rPr>
        <w:t>materiais</w:t>
      </w:r>
      <w:r w:rsidRPr="001804EA">
        <w:rPr>
          <w:rFonts w:cs="Arial"/>
          <w:sz w:val="24"/>
          <w:szCs w:val="24"/>
        </w:rPr>
        <w:t xml:space="preserve"> deverão estar com seu prazo de validade decorrido em, no máximo, e</w:t>
      </w:r>
      <w:r w:rsidR="00CE1A43" w:rsidRPr="001804EA">
        <w:rPr>
          <w:rFonts w:cs="Arial"/>
          <w:sz w:val="24"/>
          <w:szCs w:val="24"/>
        </w:rPr>
        <w:t>m 25% (vinte e cinco por cento</w:t>
      </w:r>
      <w:r w:rsidR="00A02511" w:rsidRPr="001804EA">
        <w:rPr>
          <w:rFonts w:cs="Arial"/>
          <w:sz w:val="24"/>
          <w:szCs w:val="24"/>
        </w:rPr>
        <w:t>)</w:t>
      </w:r>
      <w:r w:rsidR="00CE1A43" w:rsidRPr="001804EA">
        <w:rPr>
          <w:rFonts w:cs="Arial"/>
          <w:sz w:val="24"/>
          <w:szCs w:val="24"/>
        </w:rPr>
        <w:t>.</w:t>
      </w:r>
    </w:p>
    <w:p w:rsidR="001804EA" w:rsidRPr="006818F4" w:rsidRDefault="00B41EF6" w:rsidP="00751706">
      <w:pPr>
        <w:numPr>
          <w:ilvl w:val="1"/>
          <w:numId w:val="3"/>
        </w:numPr>
        <w:spacing w:before="120" w:line="360" w:lineRule="auto"/>
        <w:ind w:left="0" w:firstLine="0"/>
        <w:rPr>
          <w:rFonts w:cs="Arial"/>
          <w:sz w:val="24"/>
          <w:szCs w:val="24"/>
        </w:rPr>
      </w:pPr>
      <w:r w:rsidRPr="006818F4">
        <w:rPr>
          <w:rFonts w:cs="Arial"/>
          <w:sz w:val="24"/>
          <w:szCs w:val="24"/>
        </w:rPr>
        <w:t xml:space="preserve">Na entrega, a CESAMA poderá exigir os laudos informados no item </w:t>
      </w:r>
      <w:r w:rsidR="000F688B" w:rsidRPr="006818F4">
        <w:rPr>
          <w:rFonts w:cs="Arial"/>
          <w:sz w:val="24"/>
          <w:szCs w:val="24"/>
        </w:rPr>
        <w:t>6</w:t>
      </w:r>
      <w:r w:rsidRPr="006818F4">
        <w:rPr>
          <w:rFonts w:cs="Arial"/>
          <w:sz w:val="24"/>
          <w:szCs w:val="24"/>
        </w:rPr>
        <w:t>.7 deste Termo.</w:t>
      </w:r>
    </w:p>
    <w:p w:rsidR="00D13D92" w:rsidRPr="001804EA"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804EA">
        <w:rPr>
          <w:rFonts w:cs="Arial"/>
          <w:b/>
          <w:bCs/>
          <w:sz w:val="24"/>
          <w:szCs w:val="24"/>
        </w:rPr>
        <w:t>DA VALIDADE DO REGISTRO DE PREÇOS</w:t>
      </w:r>
    </w:p>
    <w:p w:rsidR="00D13D92" w:rsidRPr="001804EA" w:rsidRDefault="00D13D92" w:rsidP="00436287">
      <w:pPr>
        <w:numPr>
          <w:ilvl w:val="1"/>
          <w:numId w:val="3"/>
        </w:numPr>
        <w:spacing w:before="120" w:line="360" w:lineRule="auto"/>
        <w:ind w:left="0" w:firstLine="0"/>
        <w:rPr>
          <w:rFonts w:cs="Arial"/>
          <w:sz w:val="24"/>
          <w:szCs w:val="24"/>
        </w:rPr>
      </w:pPr>
      <w:r w:rsidRPr="001804EA">
        <w:rPr>
          <w:rFonts w:cs="Arial"/>
          <w:sz w:val="24"/>
          <w:szCs w:val="24"/>
        </w:rPr>
        <w:t xml:space="preserve">O prazo de vigência da Ata de Registro de Preços é de </w:t>
      </w:r>
      <w:r w:rsidR="006A7108" w:rsidRPr="001804EA">
        <w:rPr>
          <w:rFonts w:cs="Arial"/>
          <w:sz w:val="24"/>
          <w:szCs w:val="24"/>
        </w:rPr>
        <w:t>12</w:t>
      </w:r>
      <w:r w:rsidRPr="001804EA">
        <w:rPr>
          <w:rFonts w:cs="Arial"/>
          <w:sz w:val="24"/>
          <w:szCs w:val="24"/>
        </w:rPr>
        <w:t xml:space="preserve"> meses a contar da data da assinatura do Termo de Aceitação (Anexo </w:t>
      </w:r>
      <w:r w:rsidR="000A7FB7" w:rsidRPr="001804EA">
        <w:rPr>
          <w:rFonts w:cs="Arial"/>
          <w:sz w:val="24"/>
          <w:szCs w:val="24"/>
        </w:rPr>
        <w:t>III</w:t>
      </w:r>
      <w:r w:rsidRPr="001804EA">
        <w:rPr>
          <w:rFonts w:cs="Arial"/>
          <w:sz w:val="24"/>
          <w:szCs w:val="24"/>
        </w:rPr>
        <w:t xml:space="preserve"> do Edital), após a homologação do certame.</w:t>
      </w:r>
    </w:p>
    <w:p w:rsidR="00C91951" w:rsidRDefault="00D13D92" w:rsidP="000A0DA2">
      <w:pPr>
        <w:numPr>
          <w:ilvl w:val="2"/>
          <w:numId w:val="3"/>
        </w:numPr>
        <w:spacing w:before="120" w:line="360" w:lineRule="auto"/>
        <w:ind w:left="0" w:firstLine="0"/>
        <w:rPr>
          <w:rFonts w:cs="Arial"/>
          <w:sz w:val="24"/>
          <w:szCs w:val="24"/>
        </w:rPr>
      </w:pPr>
      <w:r w:rsidRPr="001804EA">
        <w:rPr>
          <w:rFonts w:cs="Arial"/>
          <w:sz w:val="24"/>
          <w:szCs w:val="24"/>
        </w:rPr>
        <w:t>Sendo o Termo de Aceitação encaminhado em data anterior à homologação do certame, prevalecerá, para fins de validade da Ata de Registro de Preços, a data de homologação da licitação</w:t>
      </w:r>
      <w:r w:rsidR="00D747EF" w:rsidRPr="001804EA">
        <w:rPr>
          <w:rFonts w:cs="Arial"/>
          <w:sz w:val="24"/>
          <w:szCs w:val="24"/>
        </w:rPr>
        <w:t>.</w:t>
      </w:r>
    </w:p>
    <w:p w:rsidR="006818F4" w:rsidRDefault="006818F4" w:rsidP="006818F4">
      <w:pPr>
        <w:spacing w:before="120" w:line="360" w:lineRule="auto"/>
        <w:rPr>
          <w:rFonts w:cs="Arial"/>
          <w:sz w:val="24"/>
          <w:szCs w:val="24"/>
        </w:rPr>
      </w:pPr>
      <w:bookmarkStart w:id="0" w:name="_GoBack"/>
      <w:bookmarkEnd w:id="0"/>
    </w:p>
    <w:p w:rsidR="00322F20" w:rsidRPr="001804EA" w:rsidRDefault="00322F20" w:rsidP="00322F20">
      <w:pPr>
        <w:spacing w:before="120" w:line="360" w:lineRule="auto"/>
        <w:rPr>
          <w:rFonts w:cs="Arial"/>
          <w:sz w:val="24"/>
          <w:szCs w:val="24"/>
        </w:rPr>
      </w:pPr>
    </w:p>
    <w:p w:rsidR="00D13D92" w:rsidRPr="001804EA"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1804EA">
        <w:rPr>
          <w:rFonts w:cs="Arial"/>
          <w:b/>
          <w:bCs/>
          <w:sz w:val="24"/>
          <w:szCs w:val="24"/>
        </w:rPr>
        <w:lastRenderedPageBreak/>
        <w:t>DO PAGAMENTO</w:t>
      </w:r>
    </w:p>
    <w:p w:rsidR="000F688B" w:rsidRPr="001804EA" w:rsidRDefault="000F688B" w:rsidP="00436287">
      <w:pPr>
        <w:pStyle w:val="Corpodetexto"/>
        <w:numPr>
          <w:ilvl w:val="1"/>
          <w:numId w:val="3"/>
        </w:numPr>
        <w:spacing w:before="120" w:line="360" w:lineRule="auto"/>
        <w:ind w:left="0" w:firstLine="0"/>
        <w:rPr>
          <w:sz w:val="24"/>
          <w:szCs w:val="24"/>
        </w:rPr>
      </w:pPr>
      <w:r w:rsidRPr="001804EA">
        <w:rPr>
          <w:rFonts w:cs="Arial"/>
          <w:sz w:val="24"/>
          <w:szCs w:val="24"/>
        </w:rPr>
        <w:t>A CESAMA efetuará os pagamentos</w:t>
      </w:r>
      <w:r w:rsidRPr="001804EA">
        <w:rPr>
          <w:sz w:val="24"/>
          <w:szCs w:val="24"/>
        </w:rPr>
        <w:t xml:space="preserve"> na primeira </w:t>
      </w:r>
      <w:r w:rsidRPr="001804EA">
        <w:rPr>
          <w:iCs/>
          <w:sz w:val="24"/>
          <w:szCs w:val="24"/>
        </w:rPr>
        <w:t>quinta-feira</w:t>
      </w:r>
      <w:r w:rsidR="00436287" w:rsidRPr="001804EA">
        <w:rPr>
          <w:iCs/>
          <w:sz w:val="24"/>
          <w:szCs w:val="24"/>
        </w:rPr>
        <w:t xml:space="preserve"> em até</w:t>
      </w:r>
      <w:r w:rsidRPr="001804EA">
        <w:rPr>
          <w:iCs/>
          <w:sz w:val="24"/>
          <w:szCs w:val="24"/>
        </w:rPr>
        <w:t xml:space="preserve"> 30 </w:t>
      </w:r>
      <w:r w:rsidRPr="001804EA">
        <w:rPr>
          <w:sz w:val="24"/>
          <w:szCs w:val="24"/>
        </w:rPr>
        <w:t>(trinta)dias após a entrega dos materiais juntamente com a apresentação e aceitação da Nota Fiscal / Fatura pelo departamento competente.</w:t>
      </w:r>
    </w:p>
    <w:p w:rsidR="000F688B" w:rsidRPr="001804EA" w:rsidRDefault="00183B57" w:rsidP="008122F6">
      <w:pPr>
        <w:pStyle w:val="Corpodetexto"/>
        <w:numPr>
          <w:ilvl w:val="1"/>
          <w:numId w:val="3"/>
        </w:numPr>
        <w:spacing w:before="120" w:line="360" w:lineRule="auto"/>
        <w:ind w:left="0" w:firstLine="0"/>
        <w:rPr>
          <w:sz w:val="24"/>
          <w:szCs w:val="24"/>
        </w:rPr>
      </w:pPr>
      <w:r w:rsidRPr="001804EA">
        <w:rPr>
          <w:rFonts w:cs="Arial"/>
          <w:sz w:val="24"/>
          <w:szCs w:val="24"/>
        </w:rPr>
        <w:t xml:space="preserve">O pagamento será efetuado através de depósito em conta bancária ou via </w:t>
      </w:r>
      <w:r w:rsidRPr="001804EA">
        <w:rPr>
          <w:rFonts w:cs="Arial"/>
          <w:b/>
          <w:bCs/>
          <w:sz w:val="24"/>
          <w:szCs w:val="24"/>
        </w:rPr>
        <w:t>TED</w:t>
      </w:r>
      <w:r w:rsidRPr="001804EA">
        <w:rPr>
          <w:rFonts w:cs="Arial"/>
          <w:sz w:val="24"/>
          <w:szCs w:val="24"/>
        </w:rPr>
        <w:t xml:space="preserve"> (transferência eletrônica disponível), para valores iguais ou superiores a R$1.000,00 (mil reais), cujas tarifas extras correrão por conta da </w:t>
      </w:r>
      <w:r w:rsidR="00436287" w:rsidRPr="001804EA">
        <w:rPr>
          <w:rFonts w:cs="Arial"/>
          <w:bCs/>
          <w:sz w:val="24"/>
          <w:szCs w:val="24"/>
        </w:rPr>
        <w:t>empresa fornecedora</w:t>
      </w:r>
      <w:r w:rsidRPr="001804EA">
        <w:rPr>
          <w:sz w:val="24"/>
          <w:szCs w:val="24"/>
        </w:rPr>
        <w:t>.</w:t>
      </w:r>
    </w:p>
    <w:p w:rsidR="000F688B" w:rsidRPr="001804EA" w:rsidRDefault="000F688B" w:rsidP="00436287">
      <w:pPr>
        <w:pStyle w:val="Corpodetexto"/>
        <w:numPr>
          <w:ilvl w:val="2"/>
          <w:numId w:val="3"/>
        </w:numPr>
        <w:spacing w:before="120" w:line="360" w:lineRule="auto"/>
        <w:ind w:left="0" w:firstLine="0"/>
        <w:rPr>
          <w:sz w:val="24"/>
          <w:szCs w:val="24"/>
        </w:rPr>
      </w:pPr>
      <w:r w:rsidRPr="001804EA">
        <w:rPr>
          <w:rFonts w:cs="Arial"/>
          <w:sz w:val="24"/>
          <w:szCs w:val="24"/>
        </w:rPr>
        <w:t xml:space="preserve">A Nota Fiscal Eletrônica – NF-e – deverá ser enviada para o e-mail </w:t>
      </w:r>
      <w:hyperlink r:id="rId8" w:history="1">
        <w:r w:rsidRPr="001804EA">
          <w:rPr>
            <w:rStyle w:val="Hyperlink"/>
            <w:rFonts w:cs="Arial"/>
            <w:color w:val="auto"/>
            <w:sz w:val="24"/>
            <w:szCs w:val="24"/>
          </w:rPr>
          <w:t>nfe@cesama.com.br</w:t>
        </w:r>
      </w:hyperlink>
      <w:r w:rsidRPr="001804EA">
        <w:rPr>
          <w:rFonts w:cs="Arial"/>
          <w:sz w:val="24"/>
          <w:szCs w:val="24"/>
        </w:rPr>
        <w:t xml:space="preserve">. </w:t>
      </w:r>
    </w:p>
    <w:p w:rsidR="00436287" w:rsidRPr="001804EA" w:rsidRDefault="00436287" w:rsidP="00436287">
      <w:pPr>
        <w:pStyle w:val="Corpodetexto"/>
        <w:numPr>
          <w:ilvl w:val="2"/>
          <w:numId w:val="3"/>
        </w:numPr>
        <w:spacing w:before="120" w:line="360" w:lineRule="auto"/>
        <w:ind w:left="0" w:firstLine="0"/>
        <w:rPr>
          <w:sz w:val="24"/>
          <w:szCs w:val="24"/>
        </w:rPr>
      </w:pPr>
      <w:r w:rsidRPr="001804EA">
        <w:rPr>
          <w:rFonts w:eastAsia="Arial Unicode MS" w:cs="Arial"/>
          <w:iCs/>
          <w:sz w:val="24"/>
          <w:szCs w:val="24"/>
        </w:rPr>
        <w:t xml:space="preserve">Deverá constar na descrição da </w:t>
      </w:r>
      <w:r w:rsidRPr="001804EA">
        <w:rPr>
          <w:sz w:val="24"/>
          <w:szCs w:val="24"/>
        </w:rPr>
        <w:t>Nota Fiscal / Fatura</w:t>
      </w:r>
      <w:r w:rsidRPr="001804EA">
        <w:rPr>
          <w:rFonts w:eastAsia="Arial Unicode MS" w:cs="Arial"/>
          <w:iCs/>
          <w:sz w:val="24"/>
          <w:szCs w:val="24"/>
        </w:rPr>
        <w:t xml:space="preserve"> o número da licitação e da Ordem de Compra.</w:t>
      </w:r>
    </w:p>
    <w:p w:rsidR="000F688B" w:rsidRPr="001804EA" w:rsidRDefault="000F688B" w:rsidP="00436287">
      <w:pPr>
        <w:pStyle w:val="WW-Recuodecorpodetexto2"/>
        <w:numPr>
          <w:ilvl w:val="1"/>
          <w:numId w:val="3"/>
        </w:numPr>
        <w:spacing w:before="120" w:line="360" w:lineRule="auto"/>
        <w:ind w:left="0" w:firstLine="0"/>
        <w:rPr>
          <w:sz w:val="24"/>
          <w:szCs w:val="24"/>
        </w:rPr>
      </w:pPr>
      <w:r w:rsidRPr="001804EA">
        <w:rPr>
          <w:sz w:val="24"/>
          <w:szCs w:val="24"/>
        </w:rPr>
        <w:t xml:space="preserve">O pagamento </w:t>
      </w:r>
      <w:r w:rsidRPr="001804EA">
        <w:rPr>
          <w:b/>
          <w:bCs/>
          <w:sz w:val="24"/>
          <w:szCs w:val="24"/>
        </w:rPr>
        <w:t>SOMENTE</w:t>
      </w:r>
      <w:r w:rsidRPr="001804EA">
        <w:rPr>
          <w:sz w:val="24"/>
          <w:szCs w:val="24"/>
        </w:rPr>
        <w:t xml:space="preserve"> será efetuado:</w:t>
      </w:r>
    </w:p>
    <w:p w:rsidR="000F688B" w:rsidRPr="001804EA" w:rsidRDefault="000F688B" w:rsidP="008122F6">
      <w:pPr>
        <w:pStyle w:val="WW-Recuodecorpodetexto2"/>
        <w:numPr>
          <w:ilvl w:val="0"/>
          <w:numId w:val="4"/>
        </w:numPr>
        <w:spacing w:before="120" w:line="360" w:lineRule="auto"/>
        <w:ind w:left="851" w:hanging="284"/>
        <w:rPr>
          <w:sz w:val="24"/>
          <w:szCs w:val="24"/>
        </w:rPr>
      </w:pPr>
      <w:r w:rsidRPr="001804EA">
        <w:rPr>
          <w:sz w:val="24"/>
          <w:szCs w:val="24"/>
        </w:rPr>
        <w:t>Após a aceitação da Nota Fiscal / Fatura.</w:t>
      </w:r>
    </w:p>
    <w:p w:rsidR="000F688B" w:rsidRPr="001804EA" w:rsidRDefault="000F688B" w:rsidP="008122F6">
      <w:pPr>
        <w:pStyle w:val="WW-Recuodecorpodetexto2"/>
        <w:numPr>
          <w:ilvl w:val="0"/>
          <w:numId w:val="4"/>
        </w:numPr>
        <w:spacing w:before="120" w:line="360" w:lineRule="auto"/>
        <w:ind w:left="851" w:hanging="284"/>
        <w:rPr>
          <w:sz w:val="24"/>
          <w:szCs w:val="24"/>
        </w:rPr>
      </w:pPr>
      <w:r w:rsidRPr="001804EA">
        <w:rPr>
          <w:sz w:val="24"/>
          <w:szCs w:val="24"/>
        </w:rPr>
        <w:t>Após o recolhimento pela adjudicatária de quaisquer multas que lhe tenham sido impostas em decorrência de inadimplemento contratual.</w:t>
      </w:r>
    </w:p>
    <w:p w:rsidR="008122F6" w:rsidRPr="001804EA" w:rsidRDefault="008122F6" w:rsidP="00436287">
      <w:pPr>
        <w:pStyle w:val="Corpodetexto2"/>
        <w:numPr>
          <w:ilvl w:val="1"/>
          <w:numId w:val="3"/>
        </w:numPr>
        <w:spacing w:before="120" w:line="360" w:lineRule="auto"/>
        <w:ind w:left="0" w:firstLine="0"/>
        <w:rPr>
          <w:color w:val="auto"/>
          <w:sz w:val="24"/>
          <w:szCs w:val="24"/>
        </w:rPr>
      </w:pPr>
      <w:r w:rsidRPr="001804EA">
        <w:rPr>
          <w:color w:val="auto"/>
          <w:sz w:val="24"/>
          <w:szCs w:val="24"/>
        </w:rPr>
        <w:t xml:space="preserve">Na </w:t>
      </w:r>
      <w:r w:rsidRPr="001804EA">
        <w:rPr>
          <w:sz w:val="24"/>
          <w:szCs w:val="24"/>
        </w:rPr>
        <w:t>Nota Fiscal / Fatura</w:t>
      </w:r>
      <w:r w:rsidRPr="001804EA">
        <w:rPr>
          <w:color w:val="auto"/>
          <w:sz w:val="24"/>
          <w:szCs w:val="24"/>
        </w:rPr>
        <w:t xml:space="preserve"> (em duas vias) deverão ser anexadas as certidões atualizadas de regularidade junto ao INSS, ao FGTS e à Justiça do Trabalho.</w:t>
      </w:r>
    </w:p>
    <w:p w:rsidR="000F688B" w:rsidRPr="001804EA" w:rsidRDefault="000F688B" w:rsidP="00436287">
      <w:pPr>
        <w:pStyle w:val="Corpodetexto2"/>
        <w:numPr>
          <w:ilvl w:val="1"/>
          <w:numId w:val="3"/>
        </w:numPr>
        <w:spacing w:before="120" w:line="360" w:lineRule="auto"/>
        <w:ind w:left="0" w:firstLine="0"/>
        <w:rPr>
          <w:color w:val="auto"/>
          <w:sz w:val="24"/>
          <w:szCs w:val="24"/>
        </w:rPr>
      </w:pPr>
      <w:r w:rsidRPr="001804EA">
        <w:rPr>
          <w:color w:val="auto"/>
          <w:sz w:val="24"/>
          <w:szCs w:val="24"/>
        </w:rPr>
        <w:t>Na eventualidade de aplicação de multas, estas deverão ser liquidadas simultaneamente com parcela vinculada ao evento cujo descumprimento der origem à aplicação da penalidade.</w:t>
      </w:r>
    </w:p>
    <w:p w:rsidR="000F688B" w:rsidRPr="001804EA" w:rsidRDefault="000F688B" w:rsidP="00436287">
      <w:pPr>
        <w:numPr>
          <w:ilvl w:val="1"/>
          <w:numId w:val="3"/>
        </w:numPr>
        <w:spacing w:before="120" w:line="360" w:lineRule="auto"/>
        <w:ind w:left="0" w:firstLine="0"/>
        <w:rPr>
          <w:rFonts w:cs="Arial"/>
          <w:sz w:val="24"/>
          <w:szCs w:val="24"/>
        </w:rPr>
      </w:pPr>
      <w:r w:rsidRPr="001804EA">
        <w:rPr>
          <w:rFonts w:cs="Arial"/>
          <w:sz w:val="24"/>
          <w:szCs w:val="24"/>
        </w:rPr>
        <w:t xml:space="preserve">O CNPJ da </w:t>
      </w:r>
      <w:r w:rsidR="00436287" w:rsidRPr="001804EA">
        <w:rPr>
          <w:rFonts w:cs="Arial"/>
          <w:sz w:val="24"/>
          <w:szCs w:val="24"/>
        </w:rPr>
        <w:t>empresa fornecedora,</w:t>
      </w:r>
      <w:r w:rsidRPr="001804EA">
        <w:rPr>
          <w:rFonts w:cs="Arial"/>
          <w:sz w:val="24"/>
          <w:szCs w:val="24"/>
        </w:rPr>
        <w:t xml:space="preserve"> constante da </w:t>
      </w:r>
      <w:r w:rsidR="00436287" w:rsidRPr="001804EA">
        <w:rPr>
          <w:sz w:val="24"/>
          <w:szCs w:val="24"/>
        </w:rPr>
        <w:t>Nota Fiscal / Fatura,</w:t>
      </w:r>
      <w:r w:rsidRPr="001804EA">
        <w:rPr>
          <w:rFonts w:cs="Arial"/>
          <w:sz w:val="24"/>
          <w:szCs w:val="24"/>
        </w:rPr>
        <w:t xml:space="preserve"> deverá ser o mesmo da documentação apresentada na licitação.</w:t>
      </w:r>
    </w:p>
    <w:p w:rsidR="000F688B" w:rsidRPr="001804EA" w:rsidRDefault="000F688B" w:rsidP="00436287">
      <w:pPr>
        <w:numPr>
          <w:ilvl w:val="1"/>
          <w:numId w:val="3"/>
        </w:numPr>
        <w:spacing w:before="120" w:line="360" w:lineRule="auto"/>
        <w:ind w:left="0" w:firstLine="0"/>
        <w:rPr>
          <w:iCs/>
          <w:sz w:val="24"/>
          <w:szCs w:val="24"/>
        </w:rPr>
      </w:pPr>
      <w:r w:rsidRPr="001804EA">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1804EA">
        <w:rPr>
          <w:iCs/>
          <w:sz w:val="24"/>
          <w:szCs w:val="24"/>
        </w:rPr>
        <w:t xml:space="preserve"> de Preços e suas Ordens de Compra</w:t>
      </w:r>
      <w:r w:rsidRPr="001804EA">
        <w:rPr>
          <w:iCs/>
          <w:sz w:val="24"/>
          <w:szCs w:val="24"/>
        </w:rPr>
        <w:t>, no que couber.</w:t>
      </w:r>
    </w:p>
    <w:p w:rsidR="000F688B" w:rsidRPr="001804EA" w:rsidRDefault="000F688B" w:rsidP="00436287">
      <w:pPr>
        <w:numPr>
          <w:ilvl w:val="1"/>
          <w:numId w:val="3"/>
        </w:numPr>
        <w:spacing w:before="120" w:line="360" w:lineRule="auto"/>
        <w:ind w:left="0" w:firstLine="0"/>
        <w:rPr>
          <w:sz w:val="24"/>
          <w:szCs w:val="24"/>
          <w:lang w:val="de-DE"/>
        </w:rPr>
      </w:pPr>
      <w:r w:rsidRPr="001804EA">
        <w:rPr>
          <w:sz w:val="24"/>
          <w:szCs w:val="24"/>
        </w:rPr>
        <w:t xml:space="preserve">Na hipótese de ocorrer atraso no pagamento da </w:t>
      </w:r>
      <w:r w:rsidR="008122F6" w:rsidRPr="001804EA">
        <w:rPr>
          <w:sz w:val="24"/>
          <w:szCs w:val="24"/>
        </w:rPr>
        <w:t>Nota Fiscal / Fatur</w:t>
      </w:r>
      <w:r w:rsidRPr="001804EA">
        <w:rPr>
          <w:sz w:val="24"/>
          <w:szCs w:val="24"/>
        </w:rPr>
        <w:t xml:space="preserve">a por responsabilidade da CESAMA, esta se compromete a aplicar, conforme legislação </w:t>
      </w:r>
      <w:r w:rsidRPr="001804EA">
        <w:rPr>
          <w:sz w:val="24"/>
          <w:szCs w:val="24"/>
        </w:rPr>
        <w:lastRenderedPageBreak/>
        <w:t>em vigor, juros de mora sobre o valor devido “</w:t>
      </w:r>
      <w:r w:rsidRPr="001804EA">
        <w:rPr>
          <w:i/>
          <w:iCs/>
          <w:sz w:val="24"/>
          <w:szCs w:val="24"/>
        </w:rPr>
        <w:t>pro rata”</w:t>
      </w:r>
      <w:r w:rsidRPr="001804EA">
        <w:rPr>
          <w:sz w:val="24"/>
          <w:szCs w:val="24"/>
        </w:rPr>
        <w:t xml:space="preserve"> entre a data do vencimento e o efetivo pagamento</w:t>
      </w:r>
      <w:r w:rsidRPr="001804EA">
        <w:rPr>
          <w:sz w:val="24"/>
          <w:szCs w:val="24"/>
          <w:lang w:val="de-DE"/>
        </w:rPr>
        <w:t>.</w:t>
      </w:r>
    </w:p>
    <w:p w:rsidR="000F688B" w:rsidRPr="001804EA" w:rsidRDefault="000F688B" w:rsidP="00436287">
      <w:pPr>
        <w:numPr>
          <w:ilvl w:val="1"/>
          <w:numId w:val="3"/>
        </w:numPr>
        <w:spacing w:before="120" w:line="360" w:lineRule="auto"/>
        <w:ind w:left="0" w:firstLine="0"/>
        <w:rPr>
          <w:rFonts w:cs="Arial"/>
          <w:sz w:val="24"/>
          <w:szCs w:val="24"/>
        </w:rPr>
      </w:pPr>
      <w:r w:rsidRPr="001804EA">
        <w:rPr>
          <w:rFonts w:cs="Arial"/>
          <w:sz w:val="24"/>
          <w:szCs w:val="24"/>
        </w:rPr>
        <w:t xml:space="preserve">A </w:t>
      </w:r>
      <w:r w:rsidR="007D3FF3" w:rsidRPr="001804EA">
        <w:rPr>
          <w:rFonts w:cs="Arial"/>
          <w:sz w:val="24"/>
          <w:szCs w:val="24"/>
        </w:rPr>
        <w:t>empresa fornecedora</w:t>
      </w:r>
      <w:r w:rsidRPr="001804EA">
        <w:rPr>
          <w:rFonts w:cs="Arial"/>
          <w:sz w:val="24"/>
          <w:szCs w:val="24"/>
        </w:rPr>
        <w:t xml:space="preserve"> não poderá ceder ou dar em garantia, em qualquer hipótese </w:t>
      </w:r>
      <w:r w:rsidR="00946167">
        <w:rPr>
          <w:rFonts w:cs="Arial"/>
          <w:sz w:val="24"/>
          <w:szCs w:val="24"/>
        </w:rPr>
        <w:t xml:space="preserve">no todo ou </w:t>
      </w:r>
      <w:r w:rsidRPr="001804EA">
        <w:rPr>
          <w:rFonts w:cs="Arial"/>
          <w:sz w:val="24"/>
          <w:szCs w:val="24"/>
        </w:rPr>
        <w:t>em parte, os créditos de qualquer natureza, decorrentes ou oriundos da Ordem de Compra.</w:t>
      </w:r>
    </w:p>
    <w:p w:rsidR="000F688B" w:rsidRPr="001804EA" w:rsidRDefault="000F688B" w:rsidP="00436287">
      <w:pPr>
        <w:numPr>
          <w:ilvl w:val="1"/>
          <w:numId w:val="3"/>
        </w:numPr>
        <w:spacing w:before="120" w:line="360" w:lineRule="auto"/>
        <w:ind w:left="0" w:firstLine="0"/>
        <w:rPr>
          <w:b/>
          <w:bCs/>
          <w:sz w:val="24"/>
          <w:szCs w:val="24"/>
        </w:rPr>
      </w:pPr>
      <w:r w:rsidRPr="001804EA">
        <w:rPr>
          <w:rFonts w:cs="Arial"/>
          <w:color w:val="000000"/>
          <w:sz w:val="24"/>
          <w:szCs w:val="24"/>
        </w:rPr>
        <w:t xml:space="preserve">Nenhum pagamento será efetuado </w:t>
      </w:r>
      <w:r w:rsidR="00D72D4E" w:rsidRPr="001804EA">
        <w:rPr>
          <w:rFonts w:cs="Arial"/>
          <w:color w:val="000000"/>
          <w:sz w:val="24"/>
          <w:szCs w:val="24"/>
        </w:rPr>
        <w:t>àfornecedora</w:t>
      </w:r>
      <w:r w:rsidRPr="001804EA">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1804EA"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1804EA">
        <w:rPr>
          <w:rFonts w:cs="Arial"/>
          <w:b/>
          <w:sz w:val="24"/>
          <w:szCs w:val="24"/>
        </w:rPr>
        <w:t xml:space="preserve">OBRIGAÇÕES DA </w:t>
      </w:r>
      <w:r w:rsidR="00D72D4E" w:rsidRPr="001804EA">
        <w:rPr>
          <w:rFonts w:cs="Arial"/>
          <w:b/>
          <w:sz w:val="24"/>
          <w:szCs w:val="24"/>
        </w:rPr>
        <w:t>FORNECEDORA</w:t>
      </w:r>
    </w:p>
    <w:p w:rsidR="00D914ED" w:rsidRPr="001804EA" w:rsidRDefault="00B41EF6" w:rsidP="008122F6">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 xml:space="preserve">Observar o prazo mínimo de validade dos </w:t>
      </w:r>
      <w:r w:rsidR="00E8402E" w:rsidRPr="001804EA">
        <w:rPr>
          <w:rFonts w:cs="Arial"/>
          <w:sz w:val="24"/>
          <w:szCs w:val="24"/>
        </w:rPr>
        <w:t>materiais</w:t>
      </w:r>
      <w:r w:rsidRPr="001804EA">
        <w:rPr>
          <w:rFonts w:cs="Arial"/>
          <w:sz w:val="24"/>
          <w:szCs w:val="24"/>
        </w:rPr>
        <w:t xml:space="preserve"> fornecidos, conforme definido neste Termo.</w:t>
      </w:r>
    </w:p>
    <w:p w:rsidR="00B41EF6" w:rsidRPr="001804EA" w:rsidRDefault="00B41EF6" w:rsidP="007D3FF3">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Providenciar, imediatamente, a correção das deficiências apontadas pela CESAMA com respeito ao fornecimento do objeto.</w:t>
      </w:r>
    </w:p>
    <w:p w:rsidR="00B41EF6" w:rsidRPr="001804EA" w:rsidRDefault="00B41EF6" w:rsidP="007D3FF3">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 xml:space="preserve">Entregar os </w:t>
      </w:r>
      <w:r w:rsidR="00E8402E" w:rsidRPr="001804EA">
        <w:rPr>
          <w:rFonts w:cs="Arial"/>
          <w:sz w:val="24"/>
          <w:szCs w:val="24"/>
        </w:rPr>
        <w:t>materiais</w:t>
      </w:r>
      <w:r w:rsidRPr="001804EA">
        <w:rPr>
          <w:rFonts w:cs="Arial"/>
          <w:sz w:val="24"/>
          <w:szCs w:val="24"/>
        </w:rPr>
        <w:t xml:space="preserve"> dentro das condições estabelecidas e respeitando os prazos fixados.</w:t>
      </w:r>
    </w:p>
    <w:p w:rsidR="00B41EF6" w:rsidRPr="001804EA" w:rsidRDefault="00B41EF6" w:rsidP="007D3FF3">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Responsabilizar-se pela quantidade</w:t>
      </w:r>
      <w:r w:rsidR="00D914ED" w:rsidRPr="001804EA">
        <w:rPr>
          <w:rFonts w:cs="Arial"/>
          <w:sz w:val="24"/>
          <w:szCs w:val="24"/>
        </w:rPr>
        <w:t xml:space="preserve"> e qualidade</w:t>
      </w:r>
      <w:r w:rsidRPr="001804EA">
        <w:rPr>
          <w:rFonts w:cs="Arial"/>
          <w:sz w:val="24"/>
          <w:szCs w:val="24"/>
        </w:rPr>
        <w:t xml:space="preserve"> do</w:t>
      </w:r>
      <w:r w:rsidR="00E8402E" w:rsidRPr="001804EA">
        <w:rPr>
          <w:rFonts w:cs="Arial"/>
          <w:sz w:val="24"/>
          <w:szCs w:val="24"/>
        </w:rPr>
        <w:t>smateriais</w:t>
      </w:r>
      <w:r w:rsidRPr="001804EA">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1804EA">
        <w:rPr>
          <w:rFonts w:cs="Arial"/>
          <w:sz w:val="24"/>
          <w:szCs w:val="24"/>
        </w:rPr>
        <w:t xml:space="preserve"> de Registro de Preços e suas Ordens de Compra</w:t>
      </w:r>
      <w:r w:rsidRPr="001804EA">
        <w:rPr>
          <w:rFonts w:cs="Arial"/>
          <w:sz w:val="24"/>
          <w:szCs w:val="24"/>
        </w:rPr>
        <w:t>.</w:t>
      </w:r>
    </w:p>
    <w:p w:rsidR="00B41EF6" w:rsidRPr="001804EA" w:rsidRDefault="00B41EF6" w:rsidP="007D3FF3">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Cumprir os prazos previstos em Edital ou outros que venham a ser fixados pela CESAMA.</w:t>
      </w:r>
    </w:p>
    <w:p w:rsidR="00B41EF6" w:rsidRPr="001804EA" w:rsidRDefault="00B41EF6" w:rsidP="007D3FF3">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Dirimir qualquer dúvida e prestar esclarecimentos acerca da execução da Ata, durante toda a sua vigência, a pedido da CESAMA.</w:t>
      </w:r>
    </w:p>
    <w:p w:rsidR="00B41EF6" w:rsidRPr="001804EA" w:rsidRDefault="00E6605C" w:rsidP="007D3FF3">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1804EA">
        <w:rPr>
          <w:rFonts w:cs="Arial"/>
          <w:sz w:val="24"/>
          <w:szCs w:val="24"/>
        </w:rPr>
        <w:t>.</w:t>
      </w:r>
    </w:p>
    <w:p w:rsidR="00B41EF6" w:rsidRPr="001804EA"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1804EA">
        <w:rPr>
          <w:rFonts w:cs="Arial"/>
          <w:b/>
          <w:sz w:val="24"/>
          <w:szCs w:val="24"/>
        </w:rPr>
        <w:lastRenderedPageBreak/>
        <w:t>OBRIGAÇÕES DA CESAMA</w:t>
      </w:r>
    </w:p>
    <w:p w:rsidR="00B41EF6" w:rsidRPr="001804EA" w:rsidRDefault="00B41EF6" w:rsidP="00D914ED">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Emitir o</w:t>
      </w:r>
      <w:r w:rsidR="000A7FB7" w:rsidRPr="001804EA">
        <w:rPr>
          <w:rFonts w:cs="Arial"/>
          <w:sz w:val="24"/>
          <w:szCs w:val="24"/>
        </w:rPr>
        <w:t>(s)</w:t>
      </w:r>
      <w:r w:rsidRPr="001804EA">
        <w:rPr>
          <w:rFonts w:cs="Arial"/>
          <w:sz w:val="24"/>
          <w:szCs w:val="24"/>
        </w:rPr>
        <w:t xml:space="preserve"> pedido</w:t>
      </w:r>
      <w:r w:rsidR="000A7FB7" w:rsidRPr="001804EA">
        <w:rPr>
          <w:rFonts w:cs="Arial"/>
          <w:sz w:val="24"/>
          <w:szCs w:val="24"/>
        </w:rPr>
        <w:t>(s)</w:t>
      </w:r>
      <w:r w:rsidRPr="001804EA">
        <w:rPr>
          <w:rFonts w:cs="Arial"/>
          <w:sz w:val="24"/>
          <w:szCs w:val="24"/>
        </w:rPr>
        <w:t xml:space="preserve"> através da Ordem de Compra.</w:t>
      </w:r>
    </w:p>
    <w:p w:rsidR="00B41EF6" w:rsidRPr="001804EA" w:rsidRDefault="00B41EF6" w:rsidP="00D914ED">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 xml:space="preserve">Efetuar todos os pagamentos devidos à </w:t>
      </w:r>
      <w:r w:rsidR="000A7FB7" w:rsidRPr="001804EA">
        <w:rPr>
          <w:rFonts w:cs="Arial"/>
          <w:sz w:val="24"/>
          <w:szCs w:val="24"/>
        </w:rPr>
        <w:t>fornecedora,</w:t>
      </w:r>
      <w:r w:rsidRPr="001804EA">
        <w:rPr>
          <w:rFonts w:cs="Arial"/>
          <w:sz w:val="24"/>
          <w:szCs w:val="24"/>
        </w:rPr>
        <w:t xml:space="preserve"> nas condições estabelecidas.</w:t>
      </w:r>
    </w:p>
    <w:p w:rsidR="00B41EF6" w:rsidRPr="001804EA" w:rsidRDefault="00B41EF6" w:rsidP="00D914ED">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Fiscalizar a execução da</w:t>
      </w:r>
      <w:r w:rsidR="000A7FB7" w:rsidRPr="001804EA">
        <w:rPr>
          <w:rFonts w:cs="Arial"/>
          <w:sz w:val="24"/>
          <w:szCs w:val="24"/>
        </w:rPr>
        <w:t xml:space="preserve"> Ata de Registro de Preços e sua(s)Ordem(ns) de Compra</w:t>
      </w:r>
      <w:r w:rsidRPr="001804EA">
        <w:rPr>
          <w:rFonts w:cs="Arial"/>
          <w:sz w:val="24"/>
          <w:szCs w:val="24"/>
        </w:rPr>
        <w:t xml:space="preserve">, o que não fará cessar ou diminuir a responsabilidade da </w:t>
      </w:r>
      <w:r w:rsidR="000A7FB7" w:rsidRPr="001804EA">
        <w:rPr>
          <w:rFonts w:cs="Arial"/>
          <w:sz w:val="24"/>
          <w:szCs w:val="24"/>
        </w:rPr>
        <w:t>fornecedora</w:t>
      </w:r>
      <w:r w:rsidRPr="001804EA">
        <w:rPr>
          <w:rFonts w:cs="Arial"/>
          <w:sz w:val="24"/>
          <w:szCs w:val="24"/>
        </w:rPr>
        <w:t xml:space="preserve"> pelo perfeito cumprimento das obrigações estipuladas, nem por quaisquer danos, inclusive quanto a terceiros, ou por irregularidades constatadas;</w:t>
      </w:r>
    </w:p>
    <w:p w:rsidR="00B41EF6" w:rsidRPr="001804EA" w:rsidRDefault="00B41EF6" w:rsidP="00D914ED">
      <w:pPr>
        <w:numPr>
          <w:ilvl w:val="1"/>
          <w:numId w:val="3"/>
        </w:numPr>
        <w:autoSpaceDE w:val="0"/>
        <w:autoSpaceDN w:val="0"/>
        <w:adjustRightInd w:val="0"/>
        <w:spacing w:before="120" w:line="360" w:lineRule="auto"/>
        <w:ind w:left="0" w:firstLine="0"/>
        <w:rPr>
          <w:rFonts w:cs="Arial"/>
          <w:sz w:val="24"/>
          <w:szCs w:val="24"/>
        </w:rPr>
      </w:pPr>
      <w:r w:rsidRPr="001804EA">
        <w:rPr>
          <w:rFonts w:cs="Arial"/>
          <w:sz w:val="24"/>
          <w:szCs w:val="24"/>
        </w:rPr>
        <w:t xml:space="preserve">Rejeitar todo e qualquer </w:t>
      </w:r>
      <w:r w:rsidR="00E8402E" w:rsidRPr="001804EA">
        <w:rPr>
          <w:rFonts w:cs="Arial"/>
          <w:sz w:val="24"/>
          <w:szCs w:val="24"/>
        </w:rPr>
        <w:t>material</w:t>
      </w:r>
      <w:r w:rsidRPr="001804EA">
        <w:rPr>
          <w:rFonts w:cs="Arial"/>
          <w:sz w:val="24"/>
          <w:szCs w:val="24"/>
        </w:rPr>
        <w:t xml:space="preserve"> de má qualidade e em desconformidade com as especificações deste Termo;</w:t>
      </w:r>
    </w:p>
    <w:p w:rsidR="00B41EF6" w:rsidRPr="001804EA" w:rsidRDefault="00B41EF6" w:rsidP="00D914ED">
      <w:pPr>
        <w:numPr>
          <w:ilvl w:val="1"/>
          <w:numId w:val="3"/>
        </w:numPr>
        <w:spacing w:before="120" w:line="360" w:lineRule="auto"/>
        <w:ind w:left="0" w:firstLine="0"/>
        <w:rPr>
          <w:rFonts w:cs="Arial"/>
          <w:sz w:val="24"/>
          <w:szCs w:val="24"/>
        </w:rPr>
      </w:pPr>
      <w:r w:rsidRPr="001804EA">
        <w:rPr>
          <w:rFonts w:cs="Arial"/>
          <w:sz w:val="24"/>
          <w:szCs w:val="24"/>
        </w:rPr>
        <w:t xml:space="preserve">Efetuar o recebimento provisório e o recebimento definitivo do objeto, por meio do Departamento de </w:t>
      </w:r>
      <w:r w:rsidR="00EB3C86" w:rsidRPr="001804EA">
        <w:rPr>
          <w:rFonts w:cs="Arial"/>
          <w:sz w:val="24"/>
          <w:szCs w:val="24"/>
        </w:rPr>
        <w:t>Compras</w:t>
      </w:r>
      <w:r w:rsidRPr="001804EA">
        <w:rPr>
          <w:rFonts w:cs="Arial"/>
          <w:sz w:val="24"/>
          <w:szCs w:val="24"/>
        </w:rPr>
        <w:t xml:space="preserve"> e Estoque.</w:t>
      </w:r>
    </w:p>
    <w:p w:rsidR="00767532" w:rsidRPr="001804EA" w:rsidRDefault="00767532" w:rsidP="00D914ED">
      <w:pPr>
        <w:numPr>
          <w:ilvl w:val="0"/>
          <w:numId w:val="3"/>
        </w:numPr>
        <w:spacing w:before="480" w:line="360" w:lineRule="auto"/>
        <w:ind w:left="284" w:hanging="284"/>
        <w:rPr>
          <w:rFonts w:cs="Arial"/>
          <w:b/>
          <w:sz w:val="24"/>
          <w:szCs w:val="24"/>
        </w:rPr>
      </w:pPr>
      <w:r w:rsidRPr="001804EA">
        <w:rPr>
          <w:rFonts w:cs="Arial"/>
          <w:b/>
          <w:sz w:val="24"/>
          <w:szCs w:val="24"/>
        </w:rPr>
        <w:t>CRITÉRIO DE JULGAMENTO</w:t>
      </w:r>
    </w:p>
    <w:p w:rsidR="00767532" w:rsidRPr="001804EA"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1804EA">
        <w:rPr>
          <w:rFonts w:eastAsia="Arial Unicode MS" w:cs="Arial"/>
          <w:sz w:val="24"/>
          <w:szCs w:val="24"/>
        </w:rPr>
        <w:t xml:space="preserve">Esta licitação é do tipo MENOR PREÇO sob o critério de julgamento pelo </w:t>
      </w:r>
      <w:r w:rsidRPr="001804EA">
        <w:rPr>
          <w:rFonts w:eastAsia="Arial Unicode MS" w:cs="Arial"/>
          <w:sz w:val="24"/>
          <w:szCs w:val="24"/>
          <w:u w:val="single"/>
        </w:rPr>
        <w:t xml:space="preserve">MENOR VALOR </w:t>
      </w:r>
      <w:r w:rsidR="00D914ED" w:rsidRPr="001804EA">
        <w:rPr>
          <w:rFonts w:eastAsia="Arial Unicode MS" w:cs="Arial"/>
          <w:sz w:val="24"/>
          <w:szCs w:val="24"/>
          <w:u w:val="single"/>
        </w:rPr>
        <w:t xml:space="preserve">UNITÁRIO REGISTRADO </w:t>
      </w:r>
      <w:r w:rsidRPr="001804EA">
        <w:rPr>
          <w:rFonts w:eastAsia="Arial Unicode MS" w:cs="Arial"/>
          <w:sz w:val="24"/>
          <w:szCs w:val="24"/>
          <w:u w:val="single"/>
        </w:rPr>
        <w:t>POR ITEM,</w:t>
      </w:r>
      <w:r w:rsidRPr="001804EA">
        <w:rPr>
          <w:rFonts w:cs="Arial"/>
          <w:sz w:val="24"/>
          <w:szCs w:val="24"/>
        </w:rPr>
        <w:t>desde que observadas às especificações e demais condições estabelecidas no Edital e seus anexos</w:t>
      </w:r>
      <w:r w:rsidR="005155D4" w:rsidRPr="001804EA">
        <w:rPr>
          <w:rFonts w:cs="Arial"/>
          <w:sz w:val="24"/>
          <w:szCs w:val="24"/>
        </w:rPr>
        <w:t>.</w:t>
      </w:r>
    </w:p>
    <w:p w:rsidR="005155D4" w:rsidRPr="001804EA" w:rsidRDefault="00BC3358" w:rsidP="00BC3358">
      <w:pPr>
        <w:numPr>
          <w:ilvl w:val="0"/>
          <w:numId w:val="3"/>
        </w:numPr>
        <w:spacing w:before="480" w:line="360" w:lineRule="auto"/>
        <w:ind w:left="284" w:hanging="284"/>
        <w:rPr>
          <w:rFonts w:cs="Arial"/>
          <w:b/>
          <w:sz w:val="24"/>
          <w:szCs w:val="24"/>
        </w:rPr>
      </w:pPr>
      <w:r w:rsidRPr="001804EA">
        <w:rPr>
          <w:rFonts w:eastAsia="Arial Unicode MS" w:cs="Arial"/>
          <w:b/>
          <w:sz w:val="24"/>
          <w:szCs w:val="24"/>
        </w:rPr>
        <w:t>PENALIDADES</w:t>
      </w:r>
    </w:p>
    <w:p w:rsidR="00BC3358" w:rsidRPr="001804EA" w:rsidRDefault="00C742A7" w:rsidP="00BC3358">
      <w:pPr>
        <w:spacing w:before="120" w:line="360" w:lineRule="auto"/>
        <w:ind w:firstLine="567"/>
        <w:rPr>
          <w:rFonts w:eastAsia="Arial Unicode MS" w:cs="Arial"/>
          <w:sz w:val="24"/>
          <w:szCs w:val="24"/>
        </w:rPr>
      </w:pPr>
      <w:r w:rsidRPr="001804EA">
        <w:rPr>
          <w:rFonts w:cs="Arial"/>
          <w:bCs/>
          <w:sz w:val="24"/>
          <w:szCs w:val="24"/>
        </w:rPr>
        <w:t>O descumprimento de quaisquer cláusulas estabelecidas neste Termo de Referência sujeitará à aplicação das sanções previstas no edital.</w:t>
      </w:r>
    </w:p>
    <w:p w:rsidR="006A7108" w:rsidRPr="001804EA"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1804EA"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1804EA"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1804EA"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1804EA"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1804EA"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1804EA"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1804EA" w:rsidRDefault="00A739B4" w:rsidP="00BC3358">
      <w:pPr>
        <w:numPr>
          <w:ilvl w:val="0"/>
          <w:numId w:val="6"/>
        </w:numPr>
        <w:autoSpaceDE w:val="0"/>
        <w:autoSpaceDN w:val="0"/>
        <w:adjustRightInd w:val="0"/>
        <w:spacing w:before="480" w:line="360" w:lineRule="auto"/>
        <w:ind w:left="284" w:hanging="284"/>
        <w:rPr>
          <w:rFonts w:cs="Arial"/>
          <w:b/>
          <w:sz w:val="24"/>
          <w:szCs w:val="24"/>
        </w:rPr>
      </w:pPr>
      <w:r w:rsidRPr="001804EA">
        <w:rPr>
          <w:rFonts w:cs="Arial"/>
          <w:b/>
          <w:sz w:val="24"/>
          <w:szCs w:val="24"/>
        </w:rPr>
        <w:t>DISPOSIÇÕES</w:t>
      </w:r>
      <w:r w:rsidR="00BC3358" w:rsidRPr="001804EA">
        <w:rPr>
          <w:rFonts w:cs="Arial"/>
          <w:b/>
          <w:sz w:val="24"/>
          <w:szCs w:val="24"/>
        </w:rPr>
        <w:t xml:space="preserve"> GERAIS</w:t>
      </w:r>
    </w:p>
    <w:p w:rsidR="00BC3358" w:rsidRPr="001804EA" w:rsidRDefault="00BC3358" w:rsidP="00BC3358">
      <w:pPr>
        <w:numPr>
          <w:ilvl w:val="1"/>
          <w:numId w:val="6"/>
        </w:numPr>
        <w:spacing w:before="120" w:line="360" w:lineRule="auto"/>
        <w:ind w:left="1" w:firstLine="0"/>
        <w:rPr>
          <w:rFonts w:cs="Arial"/>
          <w:bCs/>
          <w:sz w:val="24"/>
          <w:szCs w:val="24"/>
        </w:rPr>
      </w:pPr>
      <w:r w:rsidRPr="001804EA">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1804EA" w:rsidRDefault="00653118" w:rsidP="00BC3358">
      <w:pPr>
        <w:numPr>
          <w:ilvl w:val="1"/>
          <w:numId w:val="6"/>
        </w:numPr>
        <w:spacing w:before="120" w:line="360" w:lineRule="auto"/>
        <w:ind w:left="1" w:firstLine="0"/>
        <w:rPr>
          <w:rFonts w:cs="Arial"/>
          <w:bCs/>
          <w:sz w:val="24"/>
          <w:szCs w:val="24"/>
        </w:rPr>
      </w:pPr>
      <w:r w:rsidRPr="001804EA">
        <w:rPr>
          <w:rFonts w:cs="Arial"/>
          <w:bCs/>
          <w:sz w:val="24"/>
          <w:szCs w:val="24"/>
        </w:rPr>
        <w:lastRenderedPageBreak/>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r w:rsidR="00BC3358" w:rsidRPr="001804EA">
        <w:rPr>
          <w:rFonts w:cs="Arial"/>
          <w:bCs/>
          <w:sz w:val="24"/>
          <w:szCs w:val="24"/>
        </w:rPr>
        <w:t>.</w:t>
      </w:r>
    </w:p>
    <w:p w:rsidR="00BC3358" w:rsidRPr="001804EA" w:rsidRDefault="00BC3358" w:rsidP="00BC3358">
      <w:pPr>
        <w:numPr>
          <w:ilvl w:val="1"/>
          <w:numId w:val="6"/>
        </w:numPr>
        <w:spacing w:before="120" w:line="360" w:lineRule="auto"/>
        <w:ind w:left="1" w:firstLine="0"/>
        <w:rPr>
          <w:rFonts w:cs="Arial"/>
          <w:bCs/>
          <w:sz w:val="24"/>
          <w:szCs w:val="24"/>
        </w:rPr>
      </w:pPr>
      <w:r w:rsidRPr="001804E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1804EA" w:rsidRDefault="00BC3358" w:rsidP="00BC3358">
      <w:pPr>
        <w:numPr>
          <w:ilvl w:val="1"/>
          <w:numId w:val="6"/>
        </w:numPr>
        <w:spacing w:before="120" w:line="360" w:lineRule="auto"/>
        <w:ind w:left="1" w:firstLine="0"/>
        <w:rPr>
          <w:rFonts w:cs="Arial"/>
          <w:bCs/>
          <w:sz w:val="24"/>
          <w:szCs w:val="24"/>
        </w:rPr>
      </w:pPr>
      <w:r w:rsidRPr="001804EA">
        <w:rPr>
          <w:rFonts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BC3358" w:rsidRPr="001804EA" w:rsidRDefault="00BC3358" w:rsidP="00BC3358">
      <w:pPr>
        <w:numPr>
          <w:ilvl w:val="1"/>
          <w:numId w:val="6"/>
        </w:numPr>
        <w:spacing w:before="120" w:line="360" w:lineRule="auto"/>
        <w:ind w:left="1" w:firstLine="0"/>
        <w:rPr>
          <w:rFonts w:cs="Arial"/>
          <w:bCs/>
          <w:sz w:val="24"/>
          <w:szCs w:val="24"/>
        </w:rPr>
      </w:pPr>
      <w:r w:rsidRPr="001804EA">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1804EA" w:rsidRDefault="00BC3358" w:rsidP="00BC3358">
      <w:pPr>
        <w:numPr>
          <w:ilvl w:val="1"/>
          <w:numId w:val="6"/>
        </w:numPr>
        <w:spacing w:before="120" w:line="360" w:lineRule="auto"/>
        <w:ind w:left="1" w:firstLine="0"/>
        <w:rPr>
          <w:rFonts w:cs="Arial"/>
          <w:bCs/>
          <w:sz w:val="24"/>
          <w:szCs w:val="24"/>
        </w:rPr>
      </w:pPr>
      <w:r w:rsidRPr="001804EA">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1804EA" w:rsidRDefault="00BC3358" w:rsidP="00A23A20">
      <w:pPr>
        <w:numPr>
          <w:ilvl w:val="1"/>
          <w:numId w:val="6"/>
        </w:numPr>
        <w:spacing w:before="120" w:line="360" w:lineRule="auto"/>
        <w:ind w:left="0" w:firstLine="0"/>
        <w:rPr>
          <w:rFonts w:cs="Arial"/>
          <w:b/>
          <w:bCs/>
          <w:sz w:val="24"/>
          <w:szCs w:val="24"/>
        </w:rPr>
      </w:pPr>
      <w:r w:rsidRPr="001804EA">
        <w:rPr>
          <w:rFonts w:cs="Arial"/>
          <w:bCs/>
          <w:sz w:val="24"/>
          <w:szCs w:val="24"/>
        </w:rPr>
        <w:t xml:space="preserve">Todas as informações, resultados, relatórios e quaisquer outros documentos obtidos ou elaborados pela </w:t>
      </w:r>
      <w:r w:rsidR="00A23A20" w:rsidRPr="001804EA">
        <w:rPr>
          <w:rFonts w:cs="Arial"/>
          <w:bCs/>
          <w:sz w:val="24"/>
          <w:szCs w:val="24"/>
        </w:rPr>
        <w:t>fornecedora</w:t>
      </w:r>
      <w:r w:rsidRPr="001804EA">
        <w:rPr>
          <w:rFonts w:cs="Arial"/>
          <w:bCs/>
          <w:sz w:val="24"/>
          <w:szCs w:val="24"/>
        </w:rPr>
        <w:t xml:space="preserve"> durante a execução do objeto </w:t>
      </w:r>
      <w:r w:rsidR="00A23A20" w:rsidRPr="001804EA">
        <w:rPr>
          <w:rFonts w:cs="Arial"/>
          <w:bCs/>
          <w:sz w:val="24"/>
          <w:szCs w:val="24"/>
        </w:rPr>
        <w:t>da Ata de Registro de Preços</w:t>
      </w:r>
      <w:r w:rsidRPr="001804EA">
        <w:rPr>
          <w:rFonts w:cs="Arial"/>
          <w:bCs/>
          <w:sz w:val="24"/>
          <w:szCs w:val="24"/>
        </w:rPr>
        <w:t xml:space="preserve"> serão de exclusiva propriedade da CESAMA, não podendo ser utilizados, divulgados, reproduzidos ou veiculados, para qualquer fim, senão com a </w:t>
      </w:r>
      <w:r w:rsidR="00A23A20" w:rsidRPr="001804EA">
        <w:rPr>
          <w:rFonts w:cs="Arial"/>
          <w:bCs/>
          <w:sz w:val="24"/>
          <w:szCs w:val="24"/>
        </w:rPr>
        <w:t>prévia e expressa autorização daCESAMA</w:t>
      </w:r>
      <w:r w:rsidRPr="001804EA">
        <w:rPr>
          <w:rFonts w:cs="Arial"/>
          <w:bCs/>
          <w:sz w:val="24"/>
          <w:szCs w:val="24"/>
        </w:rPr>
        <w:t>, sob pena de responsabilização administrativa, civil ou criminal, nos termos da legislação.</w:t>
      </w:r>
    </w:p>
    <w:p w:rsidR="00BC3358" w:rsidRPr="001804EA" w:rsidRDefault="00BC3358" w:rsidP="00A23A20">
      <w:pPr>
        <w:numPr>
          <w:ilvl w:val="1"/>
          <w:numId w:val="6"/>
        </w:numPr>
        <w:spacing w:before="120" w:line="360" w:lineRule="auto"/>
        <w:ind w:left="0" w:firstLine="0"/>
        <w:rPr>
          <w:rFonts w:cs="Arial"/>
          <w:b/>
          <w:bCs/>
          <w:sz w:val="24"/>
          <w:szCs w:val="24"/>
        </w:rPr>
      </w:pPr>
      <w:r w:rsidRPr="001804EA">
        <w:rPr>
          <w:rFonts w:cs="Arial"/>
          <w:bCs/>
          <w:sz w:val="24"/>
          <w:szCs w:val="24"/>
        </w:rPr>
        <w:lastRenderedPageBreak/>
        <w:t>A</w:t>
      </w:r>
      <w:r w:rsidR="00A23A20" w:rsidRPr="001804EA">
        <w:rPr>
          <w:rFonts w:cs="Arial"/>
          <w:bCs/>
          <w:sz w:val="24"/>
          <w:szCs w:val="24"/>
        </w:rPr>
        <w:t xml:space="preserve">s possíveis e futuras contratações serão </w:t>
      </w:r>
      <w:r w:rsidRPr="001804EA">
        <w:rPr>
          <w:rFonts w:cs="Arial"/>
          <w:bCs/>
          <w:sz w:val="24"/>
          <w:szCs w:val="24"/>
        </w:rPr>
        <w:t>formalizada</w:t>
      </w:r>
      <w:r w:rsidR="00A23A20" w:rsidRPr="001804EA">
        <w:rPr>
          <w:rFonts w:cs="Arial"/>
          <w:bCs/>
          <w:sz w:val="24"/>
          <w:szCs w:val="24"/>
        </w:rPr>
        <w:t>s</w:t>
      </w:r>
      <w:r w:rsidRPr="001804EA">
        <w:rPr>
          <w:rFonts w:cs="Arial"/>
          <w:bCs/>
          <w:sz w:val="24"/>
          <w:szCs w:val="24"/>
        </w:rPr>
        <w:t xml:space="preserve"> mediante emissão de Ordem de Compra, nos termos </w:t>
      </w:r>
      <w:r w:rsidR="00367D22" w:rsidRPr="001804EA">
        <w:rPr>
          <w:rFonts w:cs="Arial"/>
          <w:bCs/>
          <w:sz w:val="24"/>
          <w:szCs w:val="24"/>
        </w:rPr>
        <w:t>do art. 137, inciso II, do RILC</w:t>
      </w:r>
      <w:r w:rsidRPr="001804EA">
        <w:rPr>
          <w:rFonts w:cs="Arial"/>
          <w:bCs/>
          <w:sz w:val="24"/>
          <w:szCs w:val="24"/>
        </w:rPr>
        <w:t>.</w:t>
      </w:r>
    </w:p>
    <w:p w:rsidR="001804EA" w:rsidRPr="00322F20" w:rsidRDefault="00E6181E" w:rsidP="00DD7243">
      <w:pPr>
        <w:numPr>
          <w:ilvl w:val="1"/>
          <w:numId w:val="6"/>
        </w:numPr>
        <w:spacing w:before="120" w:line="360" w:lineRule="auto"/>
        <w:ind w:left="0" w:firstLine="0"/>
        <w:rPr>
          <w:rFonts w:cs="Arial"/>
          <w:b/>
          <w:bCs/>
          <w:sz w:val="24"/>
          <w:szCs w:val="24"/>
        </w:rPr>
      </w:pPr>
      <w:r w:rsidRPr="001804EA">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322F20" w:rsidRPr="001804EA" w:rsidRDefault="00322F20" w:rsidP="00322F20">
      <w:pPr>
        <w:spacing w:before="120" w:line="360" w:lineRule="auto"/>
        <w:rPr>
          <w:rFonts w:cs="Arial"/>
          <w:b/>
          <w:bCs/>
          <w:sz w:val="24"/>
          <w:szCs w:val="24"/>
        </w:rPr>
      </w:pPr>
    </w:p>
    <w:p w:rsidR="005155D4" w:rsidRDefault="00E6181E" w:rsidP="004A5C34">
      <w:pPr>
        <w:spacing w:before="120"/>
        <w:ind w:left="2268"/>
        <w:rPr>
          <w:rFonts w:cs="Arial"/>
          <w:bCs/>
          <w:sz w:val="24"/>
          <w:szCs w:val="24"/>
        </w:rPr>
      </w:pPr>
      <w:r w:rsidRPr="001804EA">
        <w:rPr>
          <w:rFonts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322F20" w:rsidRPr="001804EA" w:rsidRDefault="00322F20" w:rsidP="004A5C34">
      <w:pPr>
        <w:spacing w:before="120"/>
        <w:ind w:left="2268"/>
        <w:rPr>
          <w:rFonts w:cs="Arial"/>
          <w:b/>
          <w:bCs/>
          <w:color w:val="FF0000"/>
          <w:sz w:val="24"/>
          <w:szCs w:val="24"/>
        </w:rPr>
      </w:pPr>
    </w:p>
    <w:p w:rsidR="001C5197" w:rsidRPr="001804EA" w:rsidRDefault="001C5197" w:rsidP="005155D4">
      <w:pPr>
        <w:spacing w:before="60" w:after="60" w:line="320" w:lineRule="exact"/>
        <w:ind w:left="1"/>
        <w:jc w:val="center"/>
        <w:rPr>
          <w:rFonts w:cs="Arial"/>
          <w:b/>
          <w:bCs/>
          <w:color w:val="FF0000"/>
          <w:sz w:val="24"/>
          <w:szCs w:val="24"/>
        </w:rPr>
      </w:pPr>
    </w:p>
    <w:p w:rsidR="006A7108" w:rsidRDefault="004A5C34" w:rsidP="006A7108">
      <w:pPr>
        <w:spacing w:before="60" w:after="60" w:line="320" w:lineRule="exact"/>
        <w:ind w:left="1"/>
        <w:jc w:val="center"/>
        <w:rPr>
          <w:rFonts w:cs="Arial"/>
          <w:bCs/>
          <w:sz w:val="24"/>
          <w:szCs w:val="24"/>
        </w:rPr>
      </w:pPr>
      <w:r w:rsidRPr="001804EA">
        <w:rPr>
          <w:rFonts w:cs="Arial"/>
          <w:bCs/>
          <w:sz w:val="24"/>
          <w:szCs w:val="24"/>
        </w:rPr>
        <w:t xml:space="preserve">JUIZ DE FORA, </w:t>
      </w:r>
      <w:r w:rsidR="00322F20">
        <w:rPr>
          <w:rFonts w:cs="Arial"/>
          <w:bCs/>
          <w:sz w:val="24"/>
          <w:szCs w:val="24"/>
        </w:rPr>
        <w:t>04</w:t>
      </w:r>
      <w:r w:rsidR="00164EFA">
        <w:rPr>
          <w:rFonts w:cs="Arial"/>
          <w:bCs/>
          <w:sz w:val="24"/>
          <w:szCs w:val="24"/>
        </w:rPr>
        <w:t xml:space="preserve"> </w:t>
      </w:r>
      <w:r w:rsidR="00322F20">
        <w:rPr>
          <w:rFonts w:cs="Arial"/>
          <w:bCs/>
          <w:sz w:val="24"/>
          <w:szCs w:val="24"/>
        </w:rPr>
        <w:t>DEZEMBRO</w:t>
      </w:r>
      <w:r w:rsidR="006A7108" w:rsidRPr="001804EA">
        <w:rPr>
          <w:rFonts w:cs="Arial"/>
          <w:bCs/>
          <w:sz w:val="24"/>
          <w:szCs w:val="24"/>
        </w:rPr>
        <w:t xml:space="preserve"> DE 2018.</w:t>
      </w:r>
    </w:p>
    <w:p w:rsidR="00322F20" w:rsidRDefault="00322F20" w:rsidP="006A7108">
      <w:pPr>
        <w:spacing w:before="60" w:after="60" w:line="320" w:lineRule="exact"/>
        <w:ind w:left="1"/>
        <w:jc w:val="center"/>
        <w:rPr>
          <w:rFonts w:cs="Arial"/>
          <w:b/>
          <w:bCs/>
          <w:color w:val="FF0000"/>
          <w:sz w:val="24"/>
          <w:szCs w:val="24"/>
        </w:rPr>
      </w:pPr>
    </w:p>
    <w:p w:rsidR="00164EFA" w:rsidRPr="001804EA" w:rsidRDefault="00164EFA" w:rsidP="006A7108">
      <w:pPr>
        <w:spacing w:before="60" w:after="60" w:line="320" w:lineRule="exact"/>
        <w:ind w:left="1"/>
        <w:jc w:val="center"/>
        <w:rPr>
          <w:rFonts w:cs="Arial"/>
          <w:b/>
          <w:bCs/>
          <w:color w:val="FF0000"/>
          <w:sz w:val="24"/>
          <w:szCs w:val="24"/>
        </w:rPr>
      </w:pPr>
    </w:p>
    <w:p w:rsidR="006A7108" w:rsidRDefault="00EA6836" w:rsidP="006A7108">
      <w:pPr>
        <w:spacing w:before="60" w:after="60" w:line="320" w:lineRule="exact"/>
        <w:ind w:left="1"/>
        <w:jc w:val="center"/>
        <w:rPr>
          <w:rFonts w:cs="Arial"/>
          <w:b/>
          <w:bCs/>
          <w:color w:val="FF0000"/>
          <w:sz w:val="24"/>
          <w:szCs w:val="24"/>
        </w:rPr>
      </w:pPr>
      <w:r>
        <w:rPr>
          <w:rFonts w:cs="Arial"/>
          <w:b/>
          <w:bCs/>
          <w:color w:val="FF0000"/>
          <w:sz w:val="24"/>
          <w:szCs w:val="24"/>
        </w:rPr>
        <w:t>(assinado no original)</w:t>
      </w:r>
    </w:p>
    <w:p w:rsidR="006A7108" w:rsidRPr="001804EA" w:rsidRDefault="006A7108" w:rsidP="006A7108">
      <w:pPr>
        <w:jc w:val="center"/>
        <w:rPr>
          <w:rFonts w:cs="Arial"/>
          <w:b/>
          <w:bCs/>
          <w:sz w:val="24"/>
          <w:szCs w:val="24"/>
        </w:rPr>
      </w:pPr>
      <w:r w:rsidRPr="001804EA">
        <w:rPr>
          <w:rFonts w:cs="Arial"/>
          <w:b/>
          <w:bCs/>
          <w:sz w:val="24"/>
          <w:szCs w:val="24"/>
        </w:rPr>
        <w:t>FABIANA VICENTE DE MESQUITA</w:t>
      </w:r>
    </w:p>
    <w:p w:rsidR="006A7108" w:rsidRPr="001804EA" w:rsidRDefault="006A7108" w:rsidP="006A7108">
      <w:pPr>
        <w:jc w:val="center"/>
        <w:rPr>
          <w:rFonts w:cs="Arial"/>
          <w:b/>
          <w:bCs/>
          <w:sz w:val="24"/>
          <w:szCs w:val="24"/>
        </w:rPr>
      </w:pPr>
      <w:r w:rsidRPr="001804EA">
        <w:rPr>
          <w:rFonts w:cs="Arial"/>
          <w:b/>
          <w:bCs/>
          <w:sz w:val="24"/>
          <w:szCs w:val="24"/>
        </w:rPr>
        <w:t>DEPARTAMENTO DE COMPRAS E ESTOQUE</w:t>
      </w:r>
    </w:p>
    <w:p w:rsidR="00F12BFE" w:rsidRPr="001804EA" w:rsidRDefault="00F12BFE" w:rsidP="006A7108">
      <w:pPr>
        <w:jc w:val="center"/>
        <w:rPr>
          <w:rFonts w:cs="Arial"/>
          <w:b/>
          <w:bCs/>
          <w:sz w:val="24"/>
          <w:szCs w:val="24"/>
        </w:rPr>
      </w:pPr>
    </w:p>
    <w:p w:rsidR="006A7108" w:rsidRDefault="006A7108" w:rsidP="006A7108">
      <w:pPr>
        <w:jc w:val="center"/>
        <w:rPr>
          <w:rFonts w:cs="Arial"/>
          <w:b/>
          <w:bCs/>
          <w:sz w:val="24"/>
          <w:szCs w:val="24"/>
        </w:rPr>
      </w:pPr>
    </w:p>
    <w:p w:rsidR="00164EFA" w:rsidRPr="001804EA" w:rsidRDefault="00164EFA" w:rsidP="006A7108">
      <w:pPr>
        <w:jc w:val="center"/>
        <w:rPr>
          <w:rFonts w:cs="Arial"/>
          <w:b/>
          <w:bCs/>
          <w:sz w:val="24"/>
          <w:szCs w:val="24"/>
        </w:rPr>
      </w:pPr>
    </w:p>
    <w:p w:rsidR="006A7108" w:rsidRDefault="006A7108" w:rsidP="006A7108">
      <w:pPr>
        <w:jc w:val="center"/>
        <w:rPr>
          <w:rFonts w:cs="Arial"/>
          <w:b/>
          <w:bCs/>
          <w:sz w:val="24"/>
          <w:szCs w:val="24"/>
        </w:rPr>
      </w:pPr>
    </w:p>
    <w:p w:rsidR="00EA6836" w:rsidRDefault="00EA6836" w:rsidP="00EA6836">
      <w:pPr>
        <w:spacing w:before="60" w:after="60" w:line="320" w:lineRule="exact"/>
        <w:ind w:left="1"/>
        <w:jc w:val="center"/>
        <w:rPr>
          <w:rFonts w:cs="Arial"/>
          <w:b/>
          <w:bCs/>
          <w:color w:val="FF0000"/>
          <w:sz w:val="24"/>
          <w:szCs w:val="24"/>
        </w:rPr>
      </w:pPr>
      <w:r>
        <w:rPr>
          <w:rFonts w:cs="Arial"/>
          <w:b/>
          <w:bCs/>
          <w:color w:val="FF0000"/>
          <w:sz w:val="24"/>
          <w:szCs w:val="24"/>
        </w:rPr>
        <w:t>(assinado no original)</w:t>
      </w:r>
    </w:p>
    <w:p w:rsidR="006A7108" w:rsidRPr="001804EA" w:rsidRDefault="006A7108" w:rsidP="006A7108">
      <w:pPr>
        <w:jc w:val="center"/>
        <w:rPr>
          <w:rFonts w:cs="Arial"/>
          <w:b/>
          <w:bCs/>
          <w:sz w:val="24"/>
          <w:szCs w:val="24"/>
        </w:rPr>
      </w:pPr>
      <w:r w:rsidRPr="001804EA">
        <w:rPr>
          <w:rFonts w:cs="Arial"/>
          <w:b/>
          <w:bCs/>
          <w:sz w:val="24"/>
          <w:szCs w:val="24"/>
        </w:rPr>
        <w:t>ROBSON DUTRA FERREIRA</w:t>
      </w:r>
    </w:p>
    <w:p w:rsidR="006A7108" w:rsidRPr="001804EA" w:rsidRDefault="006A7108" w:rsidP="006A7108">
      <w:pPr>
        <w:jc w:val="center"/>
        <w:rPr>
          <w:rFonts w:cs="Arial"/>
          <w:b/>
          <w:bCs/>
          <w:sz w:val="24"/>
          <w:szCs w:val="24"/>
        </w:rPr>
      </w:pPr>
      <w:r w:rsidRPr="001804EA">
        <w:rPr>
          <w:rFonts w:cs="Arial"/>
          <w:b/>
          <w:bCs/>
          <w:sz w:val="24"/>
          <w:szCs w:val="24"/>
        </w:rPr>
        <w:t>GERÊNCIA FINANCEIRA E CONTÁBIL</w:t>
      </w:r>
    </w:p>
    <w:p w:rsidR="00F12BFE" w:rsidRPr="001804EA" w:rsidRDefault="00F12BFE" w:rsidP="006A7108">
      <w:pPr>
        <w:jc w:val="center"/>
        <w:rPr>
          <w:rFonts w:cs="Arial"/>
          <w:b/>
          <w:bCs/>
          <w:sz w:val="24"/>
          <w:szCs w:val="24"/>
        </w:rPr>
      </w:pPr>
    </w:p>
    <w:p w:rsidR="006A7108" w:rsidRDefault="006A7108" w:rsidP="006A7108">
      <w:pPr>
        <w:jc w:val="center"/>
        <w:rPr>
          <w:rFonts w:cs="Arial"/>
          <w:b/>
          <w:bCs/>
          <w:sz w:val="24"/>
          <w:szCs w:val="24"/>
        </w:rPr>
      </w:pPr>
    </w:p>
    <w:p w:rsidR="00164EFA" w:rsidRDefault="00164EFA" w:rsidP="006A7108">
      <w:pPr>
        <w:jc w:val="center"/>
        <w:rPr>
          <w:rFonts w:cs="Arial"/>
          <w:b/>
          <w:bCs/>
          <w:sz w:val="24"/>
          <w:szCs w:val="24"/>
        </w:rPr>
      </w:pPr>
    </w:p>
    <w:p w:rsidR="00164EFA" w:rsidRPr="001804EA" w:rsidRDefault="00164EFA" w:rsidP="006A7108">
      <w:pPr>
        <w:jc w:val="center"/>
        <w:rPr>
          <w:rFonts w:cs="Arial"/>
          <w:b/>
          <w:bCs/>
          <w:sz w:val="24"/>
          <w:szCs w:val="24"/>
        </w:rPr>
      </w:pPr>
    </w:p>
    <w:p w:rsidR="00EA6836" w:rsidRDefault="00EA6836" w:rsidP="00EA6836">
      <w:pPr>
        <w:spacing w:before="60" w:after="60" w:line="320" w:lineRule="exact"/>
        <w:ind w:left="1"/>
        <w:jc w:val="center"/>
        <w:rPr>
          <w:rFonts w:cs="Arial"/>
          <w:b/>
          <w:bCs/>
          <w:color w:val="FF0000"/>
          <w:sz w:val="24"/>
          <w:szCs w:val="24"/>
        </w:rPr>
      </w:pPr>
      <w:r>
        <w:rPr>
          <w:rFonts w:cs="Arial"/>
          <w:b/>
          <w:bCs/>
          <w:color w:val="FF0000"/>
          <w:sz w:val="24"/>
          <w:szCs w:val="24"/>
        </w:rPr>
        <w:t>(assinado no original)</w:t>
      </w:r>
    </w:p>
    <w:p w:rsidR="006A7108" w:rsidRPr="001804EA" w:rsidRDefault="006A7108" w:rsidP="006A7108">
      <w:pPr>
        <w:jc w:val="center"/>
        <w:rPr>
          <w:rFonts w:cs="Arial"/>
          <w:b/>
          <w:bCs/>
          <w:sz w:val="24"/>
          <w:szCs w:val="24"/>
        </w:rPr>
      </w:pPr>
      <w:r w:rsidRPr="001804EA">
        <w:rPr>
          <w:rFonts w:cs="Arial"/>
          <w:b/>
          <w:bCs/>
          <w:sz w:val="24"/>
          <w:szCs w:val="24"/>
        </w:rPr>
        <w:t>MARCOS ANTONIO TEIXEIRA</w:t>
      </w:r>
    </w:p>
    <w:p w:rsidR="00A3325C" w:rsidRDefault="006A7108" w:rsidP="006A7108">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1A0F" w:rsidRDefault="00CA1A0F">
      <w:r>
        <w:separator/>
      </w:r>
    </w:p>
  </w:endnote>
  <w:endnote w:type="continuationSeparator" w:id="1">
    <w:p w:rsidR="00CA1A0F" w:rsidRDefault="00CA1A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488" w:rsidRDefault="00E712DB"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00A67488" w:rsidRPr="00DC08CD">
      <w:rPr>
        <w:rFonts w:cs="Arial"/>
        <w:b/>
        <w:sz w:val="16"/>
        <w:szCs w:val="16"/>
      </w:rPr>
      <w:t xml:space="preserve">Companhia de Saneamento Municipal </w:t>
    </w:r>
    <w:r w:rsidR="00A67488">
      <w:rPr>
        <w:rFonts w:cs="Arial"/>
        <w:b/>
        <w:sz w:val="16"/>
        <w:szCs w:val="16"/>
      </w:rPr>
      <w:t>–</w:t>
    </w:r>
    <w:r w:rsidR="00A67488" w:rsidRPr="00DC08CD">
      <w:rPr>
        <w:rFonts w:cs="Arial"/>
        <w:b/>
        <w:sz w:val="16"/>
        <w:szCs w:val="16"/>
      </w:rPr>
      <w:t>Cesama</w:t>
    </w:r>
  </w:p>
  <w:p w:rsidR="00A67488" w:rsidRPr="00020390" w:rsidRDefault="00A67488"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A67488" w:rsidRPr="00DC08CD" w:rsidRDefault="00A67488"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1A0F" w:rsidRDefault="00CA1A0F">
      <w:r>
        <w:separator/>
      </w:r>
    </w:p>
  </w:footnote>
  <w:footnote w:type="continuationSeparator" w:id="1">
    <w:p w:rsidR="00CA1A0F" w:rsidRDefault="00CA1A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8B71AA">
    <w:pPr>
      <w:pStyle w:val="Cabealho"/>
      <w:framePr w:wrap="around" w:vAnchor="text" w:hAnchor="margin" w:xAlign="right" w:y="1"/>
      <w:rPr>
        <w:rStyle w:val="Nmerodepgina"/>
      </w:rPr>
    </w:pPr>
    <w:r>
      <w:rPr>
        <w:rStyle w:val="Nmerodepgina"/>
      </w:rPr>
      <w:fldChar w:fldCharType="begin"/>
    </w:r>
    <w:r w:rsidR="00323804">
      <w:rPr>
        <w:rStyle w:val="Nmerodepgina"/>
      </w:rPr>
      <w:instrText xml:space="preserve">PAGE  </w:instrText>
    </w:r>
    <w:r>
      <w:rPr>
        <w:rStyle w:val="Nmerodepgina"/>
      </w:rPr>
      <w:fldChar w:fldCharType="end"/>
    </w:r>
  </w:p>
  <w:p w:rsidR="00323804" w:rsidRDefault="0032380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804" w:rsidRDefault="00E712D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10"/>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0BC8"/>
    <w:rsid w:val="000216F2"/>
    <w:rsid w:val="00022214"/>
    <w:rsid w:val="00022C3D"/>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76B7"/>
    <w:rsid w:val="00091F5A"/>
    <w:rsid w:val="00095DDF"/>
    <w:rsid w:val="000A0DA2"/>
    <w:rsid w:val="000A7FB7"/>
    <w:rsid w:val="000B3AC8"/>
    <w:rsid w:val="000B486D"/>
    <w:rsid w:val="000C69F8"/>
    <w:rsid w:val="000D114B"/>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1CE1"/>
    <w:rsid w:val="001536C6"/>
    <w:rsid w:val="00155C17"/>
    <w:rsid w:val="00164EFA"/>
    <w:rsid w:val="001712BA"/>
    <w:rsid w:val="001736E5"/>
    <w:rsid w:val="001804EA"/>
    <w:rsid w:val="00183292"/>
    <w:rsid w:val="00183713"/>
    <w:rsid w:val="00183760"/>
    <w:rsid w:val="00183B57"/>
    <w:rsid w:val="00186539"/>
    <w:rsid w:val="00194D39"/>
    <w:rsid w:val="001954C7"/>
    <w:rsid w:val="001A0639"/>
    <w:rsid w:val="001B200D"/>
    <w:rsid w:val="001C5197"/>
    <w:rsid w:val="001C730C"/>
    <w:rsid w:val="001C74E8"/>
    <w:rsid w:val="001D4A49"/>
    <w:rsid w:val="001E163F"/>
    <w:rsid w:val="001E307E"/>
    <w:rsid w:val="001F02ED"/>
    <w:rsid w:val="001F1627"/>
    <w:rsid w:val="00201358"/>
    <w:rsid w:val="00205837"/>
    <w:rsid w:val="002067F8"/>
    <w:rsid w:val="0021056B"/>
    <w:rsid w:val="00225035"/>
    <w:rsid w:val="00234D3B"/>
    <w:rsid w:val="002444E9"/>
    <w:rsid w:val="0025409B"/>
    <w:rsid w:val="00261551"/>
    <w:rsid w:val="00275D6F"/>
    <w:rsid w:val="00281CEB"/>
    <w:rsid w:val="0028737F"/>
    <w:rsid w:val="00294A70"/>
    <w:rsid w:val="002A0A54"/>
    <w:rsid w:val="002A2CA8"/>
    <w:rsid w:val="002C180B"/>
    <w:rsid w:val="002C6AB8"/>
    <w:rsid w:val="002C751F"/>
    <w:rsid w:val="002D2C74"/>
    <w:rsid w:val="002D7ABA"/>
    <w:rsid w:val="002E30DC"/>
    <w:rsid w:val="002E32ED"/>
    <w:rsid w:val="002E39C0"/>
    <w:rsid w:val="002E4CD8"/>
    <w:rsid w:val="00302F50"/>
    <w:rsid w:val="003074E7"/>
    <w:rsid w:val="0031380D"/>
    <w:rsid w:val="003151DD"/>
    <w:rsid w:val="00315AFC"/>
    <w:rsid w:val="00315CB0"/>
    <w:rsid w:val="003167FE"/>
    <w:rsid w:val="00316C53"/>
    <w:rsid w:val="003174B2"/>
    <w:rsid w:val="00317651"/>
    <w:rsid w:val="00322F20"/>
    <w:rsid w:val="00323804"/>
    <w:rsid w:val="00323A91"/>
    <w:rsid w:val="00324466"/>
    <w:rsid w:val="00331747"/>
    <w:rsid w:val="0034111D"/>
    <w:rsid w:val="00343875"/>
    <w:rsid w:val="00345C12"/>
    <w:rsid w:val="003468A4"/>
    <w:rsid w:val="0035048C"/>
    <w:rsid w:val="00354870"/>
    <w:rsid w:val="0036062F"/>
    <w:rsid w:val="003614F6"/>
    <w:rsid w:val="003647CA"/>
    <w:rsid w:val="00365D37"/>
    <w:rsid w:val="0036619E"/>
    <w:rsid w:val="00367D22"/>
    <w:rsid w:val="00372414"/>
    <w:rsid w:val="00373FA4"/>
    <w:rsid w:val="0037730C"/>
    <w:rsid w:val="00383AB0"/>
    <w:rsid w:val="003A1DDB"/>
    <w:rsid w:val="003B30E3"/>
    <w:rsid w:val="003B5E7A"/>
    <w:rsid w:val="003B6B69"/>
    <w:rsid w:val="003C7D88"/>
    <w:rsid w:val="003D4324"/>
    <w:rsid w:val="003D60FC"/>
    <w:rsid w:val="003F2132"/>
    <w:rsid w:val="003F2224"/>
    <w:rsid w:val="003F4904"/>
    <w:rsid w:val="00403746"/>
    <w:rsid w:val="00403869"/>
    <w:rsid w:val="004070D1"/>
    <w:rsid w:val="00413D78"/>
    <w:rsid w:val="004143D0"/>
    <w:rsid w:val="00414773"/>
    <w:rsid w:val="0042214D"/>
    <w:rsid w:val="004224B4"/>
    <w:rsid w:val="00432517"/>
    <w:rsid w:val="004351D3"/>
    <w:rsid w:val="00436287"/>
    <w:rsid w:val="004422C8"/>
    <w:rsid w:val="00442500"/>
    <w:rsid w:val="00445EE5"/>
    <w:rsid w:val="00453682"/>
    <w:rsid w:val="0045681F"/>
    <w:rsid w:val="00460C81"/>
    <w:rsid w:val="00461FC4"/>
    <w:rsid w:val="00462452"/>
    <w:rsid w:val="00467B6C"/>
    <w:rsid w:val="0047045A"/>
    <w:rsid w:val="00473974"/>
    <w:rsid w:val="00476D23"/>
    <w:rsid w:val="00491C2E"/>
    <w:rsid w:val="004946F8"/>
    <w:rsid w:val="004A5C34"/>
    <w:rsid w:val="004A765C"/>
    <w:rsid w:val="004B605B"/>
    <w:rsid w:val="004B670C"/>
    <w:rsid w:val="004C0428"/>
    <w:rsid w:val="004C529A"/>
    <w:rsid w:val="004C57A1"/>
    <w:rsid w:val="004E0486"/>
    <w:rsid w:val="004E3195"/>
    <w:rsid w:val="004E5E45"/>
    <w:rsid w:val="004F0024"/>
    <w:rsid w:val="004F54F5"/>
    <w:rsid w:val="00503883"/>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C36F3"/>
    <w:rsid w:val="005C46B4"/>
    <w:rsid w:val="005C7632"/>
    <w:rsid w:val="005D21EF"/>
    <w:rsid w:val="005D3196"/>
    <w:rsid w:val="005D4513"/>
    <w:rsid w:val="005D649E"/>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53118"/>
    <w:rsid w:val="0066632B"/>
    <w:rsid w:val="006702AC"/>
    <w:rsid w:val="006709A6"/>
    <w:rsid w:val="00670D7F"/>
    <w:rsid w:val="006818F4"/>
    <w:rsid w:val="00684679"/>
    <w:rsid w:val="006846E6"/>
    <w:rsid w:val="006848BB"/>
    <w:rsid w:val="00686065"/>
    <w:rsid w:val="00686863"/>
    <w:rsid w:val="00694451"/>
    <w:rsid w:val="00694C09"/>
    <w:rsid w:val="0069799A"/>
    <w:rsid w:val="006A3FEE"/>
    <w:rsid w:val="006A7108"/>
    <w:rsid w:val="006C15AC"/>
    <w:rsid w:val="006C45D8"/>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5745C"/>
    <w:rsid w:val="007604C9"/>
    <w:rsid w:val="0076249E"/>
    <w:rsid w:val="00762D81"/>
    <w:rsid w:val="007652F2"/>
    <w:rsid w:val="00767532"/>
    <w:rsid w:val="00770B74"/>
    <w:rsid w:val="00770EB4"/>
    <w:rsid w:val="00775E07"/>
    <w:rsid w:val="00787E41"/>
    <w:rsid w:val="00795CF2"/>
    <w:rsid w:val="007A09B4"/>
    <w:rsid w:val="007A49C0"/>
    <w:rsid w:val="007B38BF"/>
    <w:rsid w:val="007C3CE0"/>
    <w:rsid w:val="007D050F"/>
    <w:rsid w:val="007D3FF3"/>
    <w:rsid w:val="007D5406"/>
    <w:rsid w:val="007D5FD5"/>
    <w:rsid w:val="007E3D65"/>
    <w:rsid w:val="007E4C53"/>
    <w:rsid w:val="007F0CED"/>
    <w:rsid w:val="007F55C2"/>
    <w:rsid w:val="007F6D09"/>
    <w:rsid w:val="007F75B3"/>
    <w:rsid w:val="00804F10"/>
    <w:rsid w:val="00805779"/>
    <w:rsid w:val="00811CCD"/>
    <w:rsid w:val="008122F6"/>
    <w:rsid w:val="00812F34"/>
    <w:rsid w:val="00813B26"/>
    <w:rsid w:val="00817F3F"/>
    <w:rsid w:val="0082207F"/>
    <w:rsid w:val="00835EC4"/>
    <w:rsid w:val="008421DA"/>
    <w:rsid w:val="0084731C"/>
    <w:rsid w:val="00856066"/>
    <w:rsid w:val="008619F9"/>
    <w:rsid w:val="00864348"/>
    <w:rsid w:val="008805F6"/>
    <w:rsid w:val="008971F6"/>
    <w:rsid w:val="008A1758"/>
    <w:rsid w:val="008A6BC7"/>
    <w:rsid w:val="008B206F"/>
    <w:rsid w:val="008B71AA"/>
    <w:rsid w:val="008C6FC5"/>
    <w:rsid w:val="008E0907"/>
    <w:rsid w:val="008E1393"/>
    <w:rsid w:val="008F2DC5"/>
    <w:rsid w:val="008F4AEA"/>
    <w:rsid w:val="00900E39"/>
    <w:rsid w:val="009013A9"/>
    <w:rsid w:val="00910204"/>
    <w:rsid w:val="00910431"/>
    <w:rsid w:val="00911BA2"/>
    <w:rsid w:val="00914E67"/>
    <w:rsid w:val="00924129"/>
    <w:rsid w:val="009316A8"/>
    <w:rsid w:val="00946167"/>
    <w:rsid w:val="00960095"/>
    <w:rsid w:val="00967005"/>
    <w:rsid w:val="00971269"/>
    <w:rsid w:val="009747DB"/>
    <w:rsid w:val="009776D8"/>
    <w:rsid w:val="00986A7D"/>
    <w:rsid w:val="009915E9"/>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0A1B"/>
    <w:rsid w:val="009F1DAD"/>
    <w:rsid w:val="009F69DB"/>
    <w:rsid w:val="00A0019A"/>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E08DD"/>
    <w:rsid w:val="00AE27A5"/>
    <w:rsid w:val="00AE69C3"/>
    <w:rsid w:val="00AF316B"/>
    <w:rsid w:val="00AF3C00"/>
    <w:rsid w:val="00B00234"/>
    <w:rsid w:val="00B00B30"/>
    <w:rsid w:val="00B02F86"/>
    <w:rsid w:val="00B11A8A"/>
    <w:rsid w:val="00B17B8C"/>
    <w:rsid w:val="00B2557F"/>
    <w:rsid w:val="00B400C0"/>
    <w:rsid w:val="00B41EF6"/>
    <w:rsid w:val="00B509FD"/>
    <w:rsid w:val="00B516AD"/>
    <w:rsid w:val="00B52770"/>
    <w:rsid w:val="00B63B65"/>
    <w:rsid w:val="00B65D05"/>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5F85"/>
    <w:rsid w:val="00BE7BDB"/>
    <w:rsid w:val="00BF0C38"/>
    <w:rsid w:val="00BF2908"/>
    <w:rsid w:val="00BF6AA1"/>
    <w:rsid w:val="00C00373"/>
    <w:rsid w:val="00C0144C"/>
    <w:rsid w:val="00C11732"/>
    <w:rsid w:val="00C2720C"/>
    <w:rsid w:val="00C331DD"/>
    <w:rsid w:val="00C41A06"/>
    <w:rsid w:val="00C43D91"/>
    <w:rsid w:val="00C54650"/>
    <w:rsid w:val="00C64146"/>
    <w:rsid w:val="00C66882"/>
    <w:rsid w:val="00C7354C"/>
    <w:rsid w:val="00C742A7"/>
    <w:rsid w:val="00C7441A"/>
    <w:rsid w:val="00C907FF"/>
    <w:rsid w:val="00C91951"/>
    <w:rsid w:val="00C925F9"/>
    <w:rsid w:val="00CA1A0F"/>
    <w:rsid w:val="00CA5E91"/>
    <w:rsid w:val="00CB1A91"/>
    <w:rsid w:val="00CB5B64"/>
    <w:rsid w:val="00CB7F44"/>
    <w:rsid w:val="00CC0275"/>
    <w:rsid w:val="00CC0BF0"/>
    <w:rsid w:val="00CC132F"/>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6E4A"/>
    <w:rsid w:val="00D344CE"/>
    <w:rsid w:val="00D36EB1"/>
    <w:rsid w:val="00D41205"/>
    <w:rsid w:val="00D412FD"/>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E135D"/>
    <w:rsid w:val="00DE2FDD"/>
    <w:rsid w:val="00DF180E"/>
    <w:rsid w:val="00E014D4"/>
    <w:rsid w:val="00E15872"/>
    <w:rsid w:val="00E16733"/>
    <w:rsid w:val="00E30197"/>
    <w:rsid w:val="00E30478"/>
    <w:rsid w:val="00E339C0"/>
    <w:rsid w:val="00E40C37"/>
    <w:rsid w:val="00E426A7"/>
    <w:rsid w:val="00E43FA8"/>
    <w:rsid w:val="00E447A1"/>
    <w:rsid w:val="00E45AEB"/>
    <w:rsid w:val="00E51092"/>
    <w:rsid w:val="00E51BC4"/>
    <w:rsid w:val="00E5221A"/>
    <w:rsid w:val="00E56101"/>
    <w:rsid w:val="00E56E0A"/>
    <w:rsid w:val="00E57D04"/>
    <w:rsid w:val="00E6181E"/>
    <w:rsid w:val="00E6605C"/>
    <w:rsid w:val="00E66DEC"/>
    <w:rsid w:val="00E70719"/>
    <w:rsid w:val="00E712DB"/>
    <w:rsid w:val="00E7360A"/>
    <w:rsid w:val="00E74A5B"/>
    <w:rsid w:val="00E76AD9"/>
    <w:rsid w:val="00E77FF0"/>
    <w:rsid w:val="00E809AB"/>
    <w:rsid w:val="00E81132"/>
    <w:rsid w:val="00E823AF"/>
    <w:rsid w:val="00E8402E"/>
    <w:rsid w:val="00E92E2D"/>
    <w:rsid w:val="00EA0E75"/>
    <w:rsid w:val="00EA40C5"/>
    <w:rsid w:val="00EA6836"/>
    <w:rsid w:val="00EB03A1"/>
    <w:rsid w:val="00EB31B5"/>
    <w:rsid w:val="00EB3C86"/>
    <w:rsid w:val="00EC167E"/>
    <w:rsid w:val="00EC1D83"/>
    <w:rsid w:val="00EC3BE7"/>
    <w:rsid w:val="00EC5950"/>
    <w:rsid w:val="00EC59BD"/>
    <w:rsid w:val="00ED07A7"/>
    <w:rsid w:val="00EE2116"/>
    <w:rsid w:val="00EE67D7"/>
    <w:rsid w:val="00F05DC6"/>
    <w:rsid w:val="00F126BF"/>
    <w:rsid w:val="00F12BFE"/>
    <w:rsid w:val="00F13B25"/>
    <w:rsid w:val="00F16881"/>
    <w:rsid w:val="00F17262"/>
    <w:rsid w:val="00F17515"/>
    <w:rsid w:val="00F20D96"/>
    <w:rsid w:val="00F23E50"/>
    <w:rsid w:val="00F33D9D"/>
    <w:rsid w:val="00F34C0F"/>
    <w:rsid w:val="00F36A4C"/>
    <w:rsid w:val="00F55CCB"/>
    <w:rsid w:val="00F6545F"/>
    <w:rsid w:val="00F71E9A"/>
    <w:rsid w:val="00F73A02"/>
    <w:rsid w:val="00F83CBC"/>
    <w:rsid w:val="00F974D3"/>
    <w:rsid w:val="00F97613"/>
    <w:rsid w:val="00FB626C"/>
    <w:rsid w:val="00FC15F3"/>
    <w:rsid w:val="00FD6AF0"/>
    <w:rsid w:val="00FE2A15"/>
    <w:rsid w:val="00FE477E"/>
    <w:rsid w:val="00FE5AD2"/>
    <w:rsid w:val="00FF0F8F"/>
    <w:rsid w:val="00FF11F3"/>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746"/>
    <w:pPr>
      <w:suppressAutoHyphens/>
      <w:jc w:val="both"/>
    </w:pPr>
    <w:rPr>
      <w:rFonts w:ascii="Arial" w:hAnsi="Arial"/>
      <w:lang w:eastAsia="ar-SA"/>
    </w:rPr>
  </w:style>
  <w:style w:type="paragraph" w:styleId="Ttulo1">
    <w:name w:val="heading 1"/>
    <w:basedOn w:val="Normal"/>
    <w:next w:val="Normal"/>
    <w:qFormat/>
    <w:rsid w:val="00403746"/>
    <w:pPr>
      <w:keepNext/>
      <w:tabs>
        <w:tab w:val="num" w:pos="0"/>
      </w:tabs>
      <w:outlineLvl w:val="0"/>
    </w:pPr>
    <w:rPr>
      <w:b/>
    </w:rPr>
  </w:style>
  <w:style w:type="paragraph" w:styleId="Ttulo2">
    <w:name w:val="heading 2"/>
    <w:basedOn w:val="Normal"/>
    <w:next w:val="Normal"/>
    <w:qFormat/>
    <w:rsid w:val="0040374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403746"/>
    <w:pPr>
      <w:keepNext/>
      <w:tabs>
        <w:tab w:val="num" w:pos="0"/>
      </w:tabs>
      <w:ind w:right="-93"/>
      <w:jc w:val="center"/>
      <w:outlineLvl w:val="2"/>
    </w:pPr>
    <w:rPr>
      <w:b/>
      <w:sz w:val="22"/>
    </w:rPr>
  </w:style>
  <w:style w:type="paragraph" w:styleId="Ttulo4">
    <w:name w:val="heading 4"/>
    <w:basedOn w:val="Normal"/>
    <w:next w:val="Normal"/>
    <w:qFormat/>
    <w:rsid w:val="00403746"/>
    <w:pPr>
      <w:keepNext/>
      <w:tabs>
        <w:tab w:val="num" w:pos="0"/>
      </w:tabs>
      <w:outlineLvl w:val="3"/>
    </w:pPr>
    <w:rPr>
      <w:rFonts w:cs="Arial"/>
      <w:b/>
      <w:sz w:val="22"/>
    </w:rPr>
  </w:style>
  <w:style w:type="paragraph" w:styleId="Ttulo5">
    <w:name w:val="heading 5"/>
    <w:basedOn w:val="Normal"/>
    <w:next w:val="Normal"/>
    <w:qFormat/>
    <w:rsid w:val="00403746"/>
    <w:pPr>
      <w:keepNext/>
      <w:tabs>
        <w:tab w:val="num" w:pos="0"/>
      </w:tabs>
      <w:ind w:left="1440"/>
      <w:outlineLvl w:val="4"/>
    </w:pPr>
    <w:rPr>
      <w:rFonts w:cs="Arial"/>
      <w:b/>
      <w:sz w:val="22"/>
    </w:rPr>
  </w:style>
  <w:style w:type="paragraph" w:styleId="Ttulo6">
    <w:name w:val="heading 6"/>
    <w:basedOn w:val="Normal"/>
    <w:next w:val="Normal"/>
    <w:qFormat/>
    <w:rsid w:val="0040374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40374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403746"/>
    <w:pPr>
      <w:keepNext/>
      <w:tabs>
        <w:tab w:val="num" w:pos="0"/>
      </w:tabs>
      <w:spacing w:before="120"/>
      <w:ind w:left="23"/>
      <w:jc w:val="center"/>
      <w:outlineLvl w:val="7"/>
    </w:pPr>
    <w:rPr>
      <w:rFonts w:cs="Arial"/>
      <w:sz w:val="24"/>
    </w:rPr>
  </w:style>
  <w:style w:type="paragraph" w:styleId="Ttulo9">
    <w:name w:val="heading 9"/>
    <w:basedOn w:val="Normal"/>
    <w:next w:val="Normal"/>
    <w:qFormat/>
    <w:rsid w:val="0040374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403746"/>
    <w:rPr>
      <w:rFonts w:ascii="Symbol" w:hAnsi="Symbol"/>
    </w:rPr>
  </w:style>
  <w:style w:type="character" w:customStyle="1" w:styleId="Absatz-Standardschriftart">
    <w:name w:val="Absatz-Standardschriftart"/>
    <w:rsid w:val="00403746"/>
  </w:style>
  <w:style w:type="character" w:customStyle="1" w:styleId="WW-Absatz-Standardschriftart">
    <w:name w:val="WW-Absatz-Standardschriftart"/>
    <w:rsid w:val="00403746"/>
  </w:style>
  <w:style w:type="character" w:customStyle="1" w:styleId="WW8Num1z0">
    <w:name w:val="WW8Num1z0"/>
    <w:rsid w:val="00403746"/>
    <w:rPr>
      <w:rFonts w:ascii="Symbol" w:hAnsi="Symbol"/>
    </w:rPr>
  </w:style>
  <w:style w:type="character" w:customStyle="1" w:styleId="WW-Absatz-Standardschriftart1">
    <w:name w:val="WW-Absatz-Standardschriftart1"/>
    <w:rsid w:val="00403746"/>
  </w:style>
  <w:style w:type="character" w:customStyle="1" w:styleId="WW-WW8Num1z0">
    <w:name w:val="WW-WW8Num1z0"/>
    <w:rsid w:val="00403746"/>
    <w:rPr>
      <w:rFonts w:ascii="Symbol" w:hAnsi="Symbol"/>
    </w:rPr>
  </w:style>
  <w:style w:type="character" w:customStyle="1" w:styleId="WW-Absatz-Standardschriftart11">
    <w:name w:val="WW-Absatz-Standardschriftart11"/>
    <w:rsid w:val="00403746"/>
  </w:style>
  <w:style w:type="character" w:customStyle="1" w:styleId="WW-WW8Num1z01">
    <w:name w:val="WW-WW8Num1z01"/>
    <w:rsid w:val="00403746"/>
    <w:rPr>
      <w:rFonts w:ascii="Symbol" w:hAnsi="Symbol"/>
    </w:rPr>
  </w:style>
  <w:style w:type="character" w:customStyle="1" w:styleId="WW-Absatz-Standardschriftart111">
    <w:name w:val="WW-Absatz-Standardschriftart111"/>
    <w:rsid w:val="00403746"/>
  </w:style>
  <w:style w:type="character" w:customStyle="1" w:styleId="WW-WW8Num1z011">
    <w:name w:val="WW-WW8Num1z011"/>
    <w:rsid w:val="00403746"/>
    <w:rPr>
      <w:rFonts w:ascii="Symbol" w:hAnsi="Symbol"/>
    </w:rPr>
  </w:style>
  <w:style w:type="character" w:customStyle="1" w:styleId="WW-Absatz-Standardschriftart1111">
    <w:name w:val="WW-Absatz-Standardschriftart1111"/>
    <w:rsid w:val="00403746"/>
  </w:style>
  <w:style w:type="character" w:customStyle="1" w:styleId="WW-WW8Num1z0111">
    <w:name w:val="WW-WW8Num1z0111"/>
    <w:rsid w:val="00403746"/>
    <w:rPr>
      <w:rFonts w:ascii="Symbol" w:hAnsi="Symbol"/>
    </w:rPr>
  </w:style>
  <w:style w:type="character" w:customStyle="1" w:styleId="WW-Absatz-Standardschriftart11111">
    <w:name w:val="WW-Absatz-Standardschriftart11111"/>
    <w:rsid w:val="00403746"/>
  </w:style>
  <w:style w:type="character" w:customStyle="1" w:styleId="WW-WW8Num1z01111">
    <w:name w:val="WW-WW8Num1z01111"/>
    <w:rsid w:val="00403746"/>
    <w:rPr>
      <w:rFonts w:ascii="Symbol" w:hAnsi="Symbol"/>
    </w:rPr>
  </w:style>
  <w:style w:type="character" w:customStyle="1" w:styleId="WW-Absatz-Standardschriftart111111">
    <w:name w:val="WW-Absatz-Standardschriftart111111"/>
    <w:rsid w:val="00403746"/>
  </w:style>
  <w:style w:type="character" w:customStyle="1" w:styleId="WW-WW8Num1z011111">
    <w:name w:val="WW-WW8Num1z011111"/>
    <w:rsid w:val="00403746"/>
    <w:rPr>
      <w:rFonts w:ascii="Symbol" w:hAnsi="Symbol"/>
    </w:rPr>
  </w:style>
  <w:style w:type="character" w:customStyle="1" w:styleId="WW-Absatz-Standardschriftart1111111">
    <w:name w:val="WW-Absatz-Standardschriftart1111111"/>
    <w:rsid w:val="00403746"/>
  </w:style>
  <w:style w:type="character" w:customStyle="1" w:styleId="WW8Num13z0">
    <w:name w:val="WW8Num13z0"/>
    <w:rsid w:val="00403746"/>
    <w:rPr>
      <w:b w:val="0"/>
    </w:rPr>
  </w:style>
  <w:style w:type="character" w:customStyle="1" w:styleId="WW8Num14z0">
    <w:name w:val="WW8Num14z0"/>
    <w:rsid w:val="00403746"/>
    <w:rPr>
      <w:rFonts w:ascii="Times New Roman" w:hAnsi="Times New Roman"/>
    </w:rPr>
  </w:style>
  <w:style w:type="character" w:customStyle="1" w:styleId="WW8Num15z0">
    <w:name w:val="WW8Num15z0"/>
    <w:rsid w:val="00403746"/>
    <w:rPr>
      <w:rFonts w:ascii="Symbol" w:eastAsia="Times New Roman" w:hAnsi="Symbol" w:cs="Arial"/>
    </w:rPr>
  </w:style>
  <w:style w:type="character" w:customStyle="1" w:styleId="WW8Num15z1">
    <w:name w:val="WW8Num15z1"/>
    <w:rsid w:val="00403746"/>
    <w:rPr>
      <w:rFonts w:ascii="Courier New" w:hAnsi="Courier New" w:cs="Courier New"/>
    </w:rPr>
  </w:style>
  <w:style w:type="character" w:customStyle="1" w:styleId="WW8Num15z2">
    <w:name w:val="WW8Num15z2"/>
    <w:rsid w:val="00403746"/>
    <w:rPr>
      <w:rFonts w:ascii="Wingdings" w:hAnsi="Wingdings"/>
    </w:rPr>
  </w:style>
  <w:style w:type="character" w:customStyle="1" w:styleId="WW8Num15z3">
    <w:name w:val="WW8Num15z3"/>
    <w:rsid w:val="00403746"/>
    <w:rPr>
      <w:rFonts w:ascii="Symbol" w:hAnsi="Symbol"/>
    </w:rPr>
  </w:style>
  <w:style w:type="character" w:customStyle="1" w:styleId="WW8Num17z0">
    <w:name w:val="WW8Num17z0"/>
    <w:rsid w:val="00403746"/>
    <w:rPr>
      <w:rFonts w:ascii="Times New Roman" w:eastAsia="Times New Roman" w:hAnsi="Times New Roman" w:cs="Times New Roman"/>
    </w:rPr>
  </w:style>
  <w:style w:type="character" w:customStyle="1" w:styleId="WW8Num17z1">
    <w:name w:val="WW8Num17z1"/>
    <w:rsid w:val="00403746"/>
    <w:rPr>
      <w:rFonts w:ascii="Courier New" w:hAnsi="Courier New"/>
    </w:rPr>
  </w:style>
  <w:style w:type="character" w:customStyle="1" w:styleId="WW8Num17z2">
    <w:name w:val="WW8Num17z2"/>
    <w:rsid w:val="00403746"/>
    <w:rPr>
      <w:rFonts w:ascii="Wingdings" w:hAnsi="Wingdings"/>
    </w:rPr>
  </w:style>
  <w:style w:type="character" w:customStyle="1" w:styleId="WW8Num17z3">
    <w:name w:val="WW8Num17z3"/>
    <w:rsid w:val="00403746"/>
    <w:rPr>
      <w:rFonts w:ascii="Symbol" w:hAnsi="Symbol"/>
    </w:rPr>
  </w:style>
  <w:style w:type="character" w:customStyle="1" w:styleId="WW8Num18z0">
    <w:name w:val="WW8Num18z0"/>
    <w:rsid w:val="00403746"/>
    <w:rPr>
      <w:rFonts w:ascii="Symbol" w:hAnsi="Symbol"/>
    </w:rPr>
  </w:style>
  <w:style w:type="character" w:customStyle="1" w:styleId="WW8Num19z1">
    <w:name w:val="WW8Num19z1"/>
    <w:rsid w:val="00403746"/>
    <w:rPr>
      <w:rFonts w:ascii="Times New Roman" w:eastAsia="Times New Roman" w:hAnsi="Times New Roman" w:cs="Times New Roman"/>
    </w:rPr>
  </w:style>
  <w:style w:type="character" w:customStyle="1" w:styleId="WW8Num20z0">
    <w:name w:val="WW8Num20z0"/>
    <w:rsid w:val="00403746"/>
    <w:rPr>
      <w:b w:val="0"/>
    </w:rPr>
  </w:style>
  <w:style w:type="character" w:customStyle="1" w:styleId="WW8Num22z0">
    <w:name w:val="WW8Num22z0"/>
    <w:rsid w:val="00403746"/>
    <w:rPr>
      <w:rFonts w:ascii="Symbol" w:hAnsi="Symbol"/>
    </w:rPr>
  </w:style>
  <w:style w:type="character" w:customStyle="1" w:styleId="WW8Num28z0">
    <w:name w:val="WW8Num28z0"/>
    <w:rsid w:val="00403746"/>
    <w:rPr>
      <w:b w:val="0"/>
    </w:rPr>
  </w:style>
  <w:style w:type="character" w:customStyle="1" w:styleId="WW8Num29z0">
    <w:name w:val="WW8Num29z0"/>
    <w:rsid w:val="00403746"/>
    <w:rPr>
      <w:rFonts w:ascii="Symbol" w:hAnsi="Symbol"/>
      <w:color w:val="auto"/>
      <w:sz w:val="28"/>
    </w:rPr>
  </w:style>
  <w:style w:type="character" w:customStyle="1" w:styleId="WW8Num30z0">
    <w:name w:val="WW8Num30z0"/>
    <w:rsid w:val="00403746"/>
    <w:rPr>
      <w:b w:val="0"/>
    </w:rPr>
  </w:style>
  <w:style w:type="character" w:customStyle="1" w:styleId="WW8NumSt13z0">
    <w:name w:val="WW8NumSt13z0"/>
    <w:rsid w:val="00403746"/>
    <w:rPr>
      <w:rFonts w:ascii="Symbol" w:hAnsi="Symbol"/>
    </w:rPr>
  </w:style>
  <w:style w:type="character" w:customStyle="1" w:styleId="WW-Fontepargpadro">
    <w:name w:val="WW-Fonte parág. padrão"/>
    <w:rsid w:val="00403746"/>
  </w:style>
  <w:style w:type="character" w:customStyle="1" w:styleId="WW-Absatz-Standardschriftart11111111">
    <w:name w:val="WW-Absatz-Standardschriftart11111111"/>
    <w:rsid w:val="00403746"/>
  </w:style>
  <w:style w:type="character" w:customStyle="1" w:styleId="WW-Fontepargpadro1">
    <w:name w:val="WW-Fonte parág. padrão1"/>
    <w:rsid w:val="00403746"/>
  </w:style>
  <w:style w:type="character" w:customStyle="1" w:styleId="WW-Fontepargpadro11">
    <w:name w:val="WW-Fonte parág. padrão11"/>
    <w:rsid w:val="00403746"/>
  </w:style>
  <w:style w:type="character" w:styleId="Hyperlink">
    <w:name w:val="Hyperlink"/>
    <w:semiHidden/>
    <w:rsid w:val="00403746"/>
    <w:rPr>
      <w:color w:val="0000FF"/>
      <w:u w:val="single"/>
    </w:rPr>
  </w:style>
  <w:style w:type="character" w:customStyle="1" w:styleId="WW8Num4z1">
    <w:name w:val="WW8Num4z1"/>
    <w:rsid w:val="00403746"/>
    <w:rPr>
      <w:b w:val="0"/>
      <w:color w:val="000000"/>
    </w:rPr>
  </w:style>
  <w:style w:type="character" w:customStyle="1" w:styleId="WW8Num7z0">
    <w:name w:val="WW8Num7z0"/>
    <w:rsid w:val="00403746"/>
    <w:rPr>
      <w:rFonts w:ascii="Symbol" w:hAnsi="Symbol"/>
    </w:rPr>
  </w:style>
  <w:style w:type="character" w:customStyle="1" w:styleId="WW8Num7z1">
    <w:name w:val="WW8Num7z1"/>
    <w:rsid w:val="00403746"/>
    <w:rPr>
      <w:rFonts w:ascii="Courier New" w:hAnsi="Courier New"/>
    </w:rPr>
  </w:style>
  <w:style w:type="character" w:customStyle="1" w:styleId="WW8Num7z2">
    <w:name w:val="WW8Num7z2"/>
    <w:rsid w:val="00403746"/>
    <w:rPr>
      <w:rFonts w:ascii="Wingdings" w:hAnsi="Wingdings"/>
    </w:rPr>
  </w:style>
  <w:style w:type="character" w:customStyle="1" w:styleId="WW8Num8z0">
    <w:name w:val="WW8Num8z0"/>
    <w:rsid w:val="00403746"/>
    <w:rPr>
      <w:rFonts w:ascii="Symbol" w:hAnsi="Symbol"/>
    </w:rPr>
  </w:style>
  <w:style w:type="character" w:customStyle="1" w:styleId="WW8Num8z1">
    <w:name w:val="WW8Num8z1"/>
    <w:rsid w:val="00403746"/>
    <w:rPr>
      <w:rFonts w:ascii="Courier New" w:hAnsi="Courier New"/>
    </w:rPr>
  </w:style>
  <w:style w:type="character" w:customStyle="1" w:styleId="WW8Num8z2">
    <w:name w:val="WW8Num8z2"/>
    <w:rsid w:val="00403746"/>
    <w:rPr>
      <w:rFonts w:ascii="Wingdings" w:hAnsi="Wingdings"/>
    </w:rPr>
  </w:style>
  <w:style w:type="character" w:styleId="Nmerodepgina">
    <w:name w:val="page number"/>
    <w:basedOn w:val="WW-Fontepargpadro"/>
    <w:semiHidden/>
    <w:rsid w:val="00403746"/>
  </w:style>
  <w:style w:type="character" w:customStyle="1" w:styleId="SmbolosdeNumerao">
    <w:name w:val="Símbolos de Numeração"/>
    <w:rsid w:val="00403746"/>
  </w:style>
  <w:style w:type="character" w:customStyle="1" w:styleId="WW-SmbolosdeNumerao">
    <w:name w:val="WW-Símbolos de Numeração"/>
    <w:rsid w:val="00403746"/>
  </w:style>
  <w:style w:type="character" w:customStyle="1" w:styleId="WW-SmbolosdeNumerao1">
    <w:name w:val="WW-Símbolos de Numeração1"/>
    <w:rsid w:val="00403746"/>
  </w:style>
  <w:style w:type="character" w:customStyle="1" w:styleId="WW-SmbolosdeNumerao11">
    <w:name w:val="WW-Símbolos de Numeração11"/>
    <w:rsid w:val="00403746"/>
  </w:style>
  <w:style w:type="character" w:customStyle="1" w:styleId="WW-SmbolosdeNumerao111">
    <w:name w:val="WW-Símbolos de Numeração111"/>
    <w:rsid w:val="00403746"/>
  </w:style>
  <w:style w:type="character" w:customStyle="1" w:styleId="WW-SmbolosdeNumerao1111">
    <w:name w:val="WW-Símbolos de Numeração1111"/>
    <w:rsid w:val="00403746"/>
  </w:style>
  <w:style w:type="character" w:customStyle="1" w:styleId="WW-SmbolosdeNumerao11111">
    <w:name w:val="WW-Símbolos de Numeração11111"/>
    <w:rsid w:val="00403746"/>
  </w:style>
  <w:style w:type="character" w:customStyle="1" w:styleId="Smbolosdenumerao0">
    <w:name w:val="Símbolos de numeração"/>
    <w:rsid w:val="00403746"/>
  </w:style>
  <w:style w:type="character" w:customStyle="1" w:styleId="Marcadores">
    <w:name w:val="Marcadores"/>
    <w:rsid w:val="00403746"/>
    <w:rPr>
      <w:rFonts w:ascii="StarSymbol" w:eastAsia="StarSymbol" w:hAnsi="StarSymbol" w:cs="StarSymbol"/>
      <w:sz w:val="18"/>
      <w:szCs w:val="18"/>
    </w:rPr>
  </w:style>
  <w:style w:type="paragraph" w:customStyle="1" w:styleId="Captulo">
    <w:name w:val="Capítulo"/>
    <w:basedOn w:val="Normal"/>
    <w:next w:val="Corpodetexto"/>
    <w:rsid w:val="00403746"/>
    <w:pPr>
      <w:keepNext/>
      <w:spacing w:before="240" w:after="120"/>
    </w:pPr>
    <w:rPr>
      <w:rFonts w:eastAsia="Tahoma" w:cs="Tahoma"/>
      <w:sz w:val="28"/>
      <w:szCs w:val="28"/>
    </w:rPr>
  </w:style>
  <w:style w:type="paragraph" w:styleId="Corpodetexto">
    <w:name w:val="Body Text"/>
    <w:basedOn w:val="Normal"/>
    <w:semiHidden/>
    <w:rsid w:val="00403746"/>
    <w:rPr>
      <w:sz w:val="22"/>
    </w:rPr>
  </w:style>
  <w:style w:type="paragraph" w:styleId="Lista">
    <w:name w:val="List"/>
    <w:basedOn w:val="Corpodetexto"/>
    <w:semiHidden/>
    <w:rsid w:val="00403746"/>
    <w:rPr>
      <w:rFonts w:cs="Tahoma"/>
    </w:rPr>
  </w:style>
  <w:style w:type="paragraph" w:styleId="Legenda">
    <w:name w:val="caption"/>
    <w:basedOn w:val="Normal"/>
    <w:qFormat/>
    <w:rsid w:val="00403746"/>
    <w:pPr>
      <w:suppressLineNumbers/>
      <w:spacing w:before="120" w:after="120"/>
    </w:pPr>
    <w:rPr>
      <w:rFonts w:cs="Tahoma"/>
      <w:i/>
      <w:iCs/>
    </w:rPr>
  </w:style>
  <w:style w:type="paragraph" w:customStyle="1" w:styleId="ndice">
    <w:name w:val="Índice"/>
    <w:basedOn w:val="Normal"/>
    <w:rsid w:val="00403746"/>
    <w:pPr>
      <w:suppressLineNumbers/>
    </w:pPr>
    <w:rPr>
      <w:rFonts w:cs="Tahoma"/>
    </w:rPr>
  </w:style>
  <w:style w:type="paragraph" w:customStyle="1" w:styleId="TtuloPrincipal">
    <w:name w:val="Título Principal"/>
    <w:basedOn w:val="Normal"/>
    <w:next w:val="Corpodetexto"/>
    <w:rsid w:val="00403746"/>
    <w:pPr>
      <w:keepNext/>
      <w:spacing w:before="240" w:after="120"/>
    </w:pPr>
    <w:rPr>
      <w:rFonts w:eastAsia="Lucida Sans Unicode" w:cs="Tahoma"/>
      <w:sz w:val="28"/>
      <w:szCs w:val="28"/>
    </w:rPr>
  </w:style>
  <w:style w:type="paragraph" w:customStyle="1" w:styleId="WW-Legenda">
    <w:name w:val="WW-Legenda"/>
    <w:basedOn w:val="Normal"/>
    <w:rsid w:val="00403746"/>
    <w:pPr>
      <w:suppressLineNumbers/>
      <w:spacing w:before="120" w:after="120"/>
    </w:pPr>
    <w:rPr>
      <w:rFonts w:cs="Tahoma"/>
      <w:i/>
      <w:iCs/>
    </w:rPr>
  </w:style>
  <w:style w:type="paragraph" w:customStyle="1" w:styleId="WW-ndice">
    <w:name w:val="WW-Índice"/>
    <w:basedOn w:val="Normal"/>
    <w:rsid w:val="00403746"/>
    <w:pPr>
      <w:suppressLineNumbers/>
    </w:pPr>
    <w:rPr>
      <w:rFonts w:cs="Tahoma"/>
    </w:rPr>
  </w:style>
  <w:style w:type="paragraph" w:customStyle="1" w:styleId="WW-TtuloPrincipal">
    <w:name w:val="WW-Título Principal"/>
    <w:basedOn w:val="Normal"/>
    <w:next w:val="Corpodetexto"/>
    <w:rsid w:val="00403746"/>
    <w:pPr>
      <w:keepNext/>
      <w:spacing w:before="240" w:after="120"/>
    </w:pPr>
    <w:rPr>
      <w:rFonts w:eastAsia="Lucida Sans Unicode" w:cs="Tahoma"/>
      <w:sz w:val="28"/>
      <w:szCs w:val="28"/>
    </w:rPr>
  </w:style>
  <w:style w:type="paragraph" w:customStyle="1" w:styleId="WW-Legenda1">
    <w:name w:val="WW-Legenda1"/>
    <w:basedOn w:val="Normal"/>
    <w:rsid w:val="00403746"/>
    <w:pPr>
      <w:suppressLineNumbers/>
      <w:spacing w:before="120" w:after="120"/>
    </w:pPr>
    <w:rPr>
      <w:rFonts w:cs="Tahoma"/>
      <w:i/>
      <w:iCs/>
    </w:rPr>
  </w:style>
  <w:style w:type="paragraph" w:customStyle="1" w:styleId="WW-ndice1">
    <w:name w:val="WW-Índice1"/>
    <w:basedOn w:val="Normal"/>
    <w:rsid w:val="00403746"/>
    <w:pPr>
      <w:suppressLineNumbers/>
    </w:pPr>
    <w:rPr>
      <w:rFonts w:cs="Tahoma"/>
    </w:rPr>
  </w:style>
  <w:style w:type="paragraph" w:customStyle="1" w:styleId="WW-TtuloPrincipal1">
    <w:name w:val="WW-Título Principal1"/>
    <w:basedOn w:val="Normal"/>
    <w:next w:val="Corpodetexto"/>
    <w:rsid w:val="00403746"/>
    <w:pPr>
      <w:keepNext/>
      <w:spacing w:before="240" w:after="120"/>
    </w:pPr>
    <w:rPr>
      <w:rFonts w:eastAsia="Lucida Sans Unicode" w:cs="Tahoma"/>
      <w:sz w:val="28"/>
      <w:szCs w:val="28"/>
    </w:rPr>
  </w:style>
  <w:style w:type="paragraph" w:customStyle="1" w:styleId="WW-Legenda11">
    <w:name w:val="WW-Legenda11"/>
    <w:basedOn w:val="Normal"/>
    <w:rsid w:val="00403746"/>
    <w:pPr>
      <w:suppressLineNumbers/>
      <w:spacing w:before="120" w:after="120"/>
    </w:pPr>
    <w:rPr>
      <w:rFonts w:cs="Tahoma"/>
      <w:i/>
      <w:iCs/>
    </w:rPr>
  </w:style>
  <w:style w:type="paragraph" w:customStyle="1" w:styleId="WW-ndice11">
    <w:name w:val="WW-Índice11"/>
    <w:basedOn w:val="Normal"/>
    <w:rsid w:val="00403746"/>
    <w:pPr>
      <w:suppressLineNumbers/>
    </w:pPr>
    <w:rPr>
      <w:rFonts w:cs="Tahoma"/>
    </w:rPr>
  </w:style>
  <w:style w:type="paragraph" w:customStyle="1" w:styleId="WW-TtuloPrincipal11">
    <w:name w:val="WW-Título Principal11"/>
    <w:basedOn w:val="Normal"/>
    <w:next w:val="Corpodetexto"/>
    <w:rsid w:val="00403746"/>
    <w:pPr>
      <w:keepNext/>
      <w:spacing w:before="240" w:after="120"/>
    </w:pPr>
    <w:rPr>
      <w:rFonts w:eastAsia="Lucida Sans Unicode" w:cs="Tahoma"/>
      <w:sz w:val="28"/>
      <w:szCs w:val="28"/>
    </w:rPr>
  </w:style>
  <w:style w:type="paragraph" w:customStyle="1" w:styleId="WW-Legenda111">
    <w:name w:val="WW-Legenda111"/>
    <w:basedOn w:val="Normal"/>
    <w:rsid w:val="00403746"/>
    <w:pPr>
      <w:suppressLineNumbers/>
      <w:spacing w:before="120" w:after="120"/>
    </w:pPr>
    <w:rPr>
      <w:rFonts w:cs="Tahoma"/>
      <w:i/>
      <w:iCs/>
    </w:rPr>
  </w:style>
  <w:style w:type="paragraph" w:customStyle="1" w:styleId="WW-ndice111">
    <w:name w:val="WW-Índice111"/>
    <w:basedOn w:val="Normal"/>
    <w:rsid w:val="00403746"/>
    <w:pPr>
      <w:suppressLineNumbers/>
    </w:pPr>
    <w:rPr>
      <w:rFonts w:cs="Tahoma"/>
    </w:rPr>
  </w:style>
  <w:style w:type="paragraph" w:customStyle="1" w:styleId="WW-TtuloPrincipal111">
    <w:name w:val="WW-Título Principal111"/>
    <w:basedOn w:val="Normal"/>
    <w:next w:val="Corpodetexto"/>
    <w:rsid w:val="00403746"/>
    <w:pPr>
      <w:keepNext/>
      <w:spacing w:before="240" w:after="120"/>
    </w:pPr>
    <w:rPr>
      <w:rFonts w:eastAsia="Lucida Sans Unicode" w:cs="Tahoma"/>
      <w:sz w:val="28"/>
      <w:szCs w:val="28"/>
    </w:rPr>
  </w:style>
  <w:style w:type="paragraph" w:customStyle="1" w:styleId="WW-Legenda1111">
    <w:name w:val="WW-Legenda1111"/>
    <w:basedOn w:val="Normal"/>
    <w:rsid w:val="00403746"/>
    <w:pPr>
      <w:suppressLineNumbers/>
      <w:spacing w:before="120" w:after="120"/>
    </w:pPr>
    <w:rPr>
      <w:rFonts w:cs="Tahoma"/>
      <w:i/>
      <w:iCs/>
    </w:rPr>
  </w:style>
  <w:style w:type="paragraph" w:customStyle="1" w:styleId="WW-ndice1111">
    <w:name w:val="WW-Índice1111"/>
    <w:basedOn w:val="Normal"/>
    <w:rsid w:val="00403746"/>
    <w:pPr>
      <w:suppressLineNumbers/>
    </w:pPr>
    <w:rPr>
      <w:rFonts w:cs="Tahoma"/>
    </w:rPr>
  </w:style>
  <w:style w:type="paragraph" w:customStyle="1" w:styleId="WW-TtuloPrincipal1111">
    <w:name w:val="WW-Título Principal1111"/>
    <w:basedOn w:val="Normal"/>
    <w:next w:val="Corpodetexto"/>
    <w:rsid w:val="00403746"/>
    <w:pPr>
      <w:keepNext/>
      <w:spacing w:before="240" w:after="120"/>
    </w:pPr>
    <w:rPr>
      <w:rFonts w:eastAsia="Lucida Sans Unicode" w:cs="Tahoma"/>
      <w:sz w:val="28"/>
      <w:szCs w:val="28"/>
    </w:rPr>
  </w:style>
  <w:style w:type="paragraph" w:customStyle="1" w:styleId="WW-Legenda11111">
    <w:name w:val="WW-Legenda11111"/>
    <w:basedOn w:val="Normal"/>
    <w:rsid w:val="00403746"/>
    <w:pPr>
      <w:suppressLineNumbers/>
      <w:spacing w:before="120" w:after="120"/>
    </w:pPr>
    <w:rPr>
      <w:rFonts w:cs="Tahoma"/>
      <w:i/>
      <w:iCs/>
    </w:rPr>
  </w:style>
  <w:style w:type="paragraph" w:customStyle="1" w:styleId="WW-ndice11111">
    <w:name w:val="WW-Índice11111"/>
    <w:basedOn w:val="Normal"/>
    <w:rsid w:val="00403746"/>
    <w:pPr>
      <w:suppressLineNumbers/>
    </w:pPr>
    <w:rPr>
      <w:rFonts w:cs="Tahoma"/>
    </w:rPr>
  </w:style>
  <w:style w:type="paragraph" w:customStyle="1" w:styleId="WW-TtuloPrincipal11111">
    <w:name w:val="WW-Título Principal11111"/>
    <w:basedOn w:val="Normal"/>
    <w:next w:val="Corpodetexto"/>
    <w:rsid w:val="00403746"/>
    <w:pPr>
      <w:keepNext/>
      <w:spacing w:before="240" w:after="120"/>
    </w:pPr>
    <w:rPr>
      <w:rFonts w:eastAsia="Lucida Sans Unicode" w:cs="Tahoma"/>
      <w:sz w:val="28"/>
      <w:szCs w:val="28"/>
    </w:rPr>
  </w:style>
  <w:style w:type="paragraph" w:customStyle="1" w:styleId="WW-Legenda111111">
    <w:name w:val="WW-Legenda111111"/>
    <w:basedOn w:val="Normal"/>
    <w:rsid w:val="00403746"/>
    <w:pPr>
      <w:suppressLineNumbers/>
      <w:spacing w:before="120" w:after="120"/>
    </w:pPr>
    <w:rPr>
      <w:rFonts w:cs="Tahoma"/>
      <w:i/>
      <w:iCs/>
    </w:rPr>
  </w:style>
  <w:style w:type="paragraph" w:customStyle="1" w:styleId="WW-ndice111111">
    <w:name w:val="WW-Índice111111"/>
    <w:basedOn w:val="Normal"/>
    <w:rsid w:val="00403746"/>
    <w:pPr>
      <w:suppressLineNumbers/>
    </w:pPr>
    <w:rPr>
      <w:rFonts w:cs="Tahoma"/>
    </w:rPr>
  </w:style>
  <w:style w:type="paragraph" w:customStyle="1" w:styleId="WW-TtuloPrincipal111111">
    <w:name w:val="WW-Título Principal111111"/>
    <w:basedOn w:val="Normal"/>
    <w:next w:val="Corpodetexto"/>
    <w:rsid w:val="00403746"/>
    <w:pPr>
      <w:keepNext/>
      <w:spacing w:before="240" w:after="120"/>
    </w:pPr>
    <w:rPr>
      <w:rFonts w:eastAsia="Lucida Sans Unicode" w:cs="Tahoma"/>
      <w:sz w:val="28"/>
      <w:szCs w:val="28"/>
    </w:rPr>
  </w:style>
  <w:style w:type="paragraph" w:styleId="Cabealho">
    <w:name w:val="header"/>
    <w:basedOn w:val="Normal"/>
    <w:semiHidden/>
    <w:rsid w:val="00403746"/>
    <w:pPr>
      <w:tabs>
        <w:tab w:val="center" w:pos="4419"/>
        <w:tab w:val="right" w:pos="8838"/>
      </w:tabs>
    </w:pPr>
  </w:style>
  <w:style w:type="paragraph" w:styleId="Rodap">
    <w:name w:val="footer"/>
    <w:basedOn w:val="Normal"/>
    <w:link w:val="RodapChar"/>
    <w:uiPriority w:val="99"/>
    <w:rsid w:val="00403746"/>
    <w:pPr>
      <w:tabs>
        <w:tab w:val="center" w:pos="4419"/>
        <w:tab w:val="right" w:pos="8838"/>
      </w:tabs>
    </w:pPr>
  </w:style>
  <w:style w:type="paragraph" w:customStyle="1" w:styleId="WW-Legenda1111111">
    <w:name w:val="WW-Legenda1111111"/>
    <w:basedOn w:val="Normal"/>
    <w:rsid w:val="00403746"/>
    <w:pPr>
      <w:suppressLineNumbers/>
      <w:spacing w:before="120" w:after="120"/>
    </w:pPr>
    <w:rPr>
      <w:i/>
    </w:rPr>
  </w:style>
  <w:style w:type="paragraph" w:customStyle="1" w:styleId="Tabela">
    <w:name w:val="Tabela"/>
    <w:basedOn w:val="Legenda"/>
    <w:rsid w:val="00403746"/>
  </w:style>
  <w:style w:type="paragraph" w:customStyle="1" w:styleId="WW-Tabela">
    <w:name w:val="WW-Tabela"/>
    <w:basedOn w:val="WW-Legenda"/>
    <w:rsid w:val="00403746"/>
  </w:style>
  <w:style w:type="paragraph" w:customStyle="1" w:styleId="WW-Tabela1">
    <w:name w:val="WW-Tabela1"/>
    <w:basedOn w:val="WW-Legenda1"/>
    <w:rsid w:val="00403746"/>
  </w:style>
  <w:style w:type="paragraph" w:customStyle="1" w:styleId="WW-Tabela11">
    <w:name w:val="WW-Tabela11"/>
    <w:basedOn w:val="WW-Legenda11"/>
    <w:rsid w:val="00403746"/>
  </w:style>
  <w:style w:type="paragraph" w:customStyle="1" w:styleId="WW-Tabela111">
    <w:name w:val="WW-Tabela111"/>
    <w:basedOn w:val="WW-Legenda111"/>
    <w:rsid w:val="00403746"/>
  </w:style>
  <w:style w:type="paragraph" w:customStyle="1" w:styleId="WW-Tabela1111">
    <w:name w:val="WW-Tabela1111"/>
    <w:basedOn w:val="WW-Legenda1111"/>
    <w:rsid w:val="00403746"/>
  </w:style>
  <w:style w:type="paragraph" w:customStyle="1" w:styleId="WW-Tabela11111">
    <w:name w:val="WW-Tabela11111"/>
    <w:basedOn w:val="WW-Legenda11111"/>
    <w:rsid w:val="00403746"/>
  </w:style>
  <w:style w:type="paragraph" w:customStyle="1" w:styleId="WW-Tabela111111">
    <w:name w:val="WW-Tabela111111"/>
    <w:basedOn w:val="WW-Legenda111111"/>
    <w:rsid w:val="00403746"/>
  </w:style>
  <w:style w:type="paragraph" w:customStyle="1" w:styleId="WW-Tabela1111111">
    <w:name w:val="WW-Tabela1111111"/>
    <w:basedOn w:val="Normal"/>
    <w:rsid w:val="00403746"/>
  </w:style>
  <w:style w:type="paragraph" w:customStyle="1" w:styleId="WW-Corpodetexto21">
    <w:name w:val="WW-Corpo de texto 21"/>
    <w:basedOn w:val="Normal"/>
    <w:rsid w:val="00403746"/>
    <w:pPr>
      <w:widowControl w:val="0"/>
      <w:jc w:val="center"/>
    </w:pPr>
    <w:rPr>
      <w:b/>
      <w:sz w:val="24"/>
    </w:rPr>
  </w:style>
  <w:style w:type="paragraph" w:customStyle="1" w:styleId="Contedodetabela">
    <w:name w:val="Conteúdo de tabela"/>
    <w:basedOn w:val="Corpodetexto"/>
    <w:rsid w:val="00403746"/>
  </w:style>
  <w:style w:type="paragraph" w:customStyle="1" w:styleId="WW-Corpodetexto22">
    <w:name w:val="WW-Corpo de texto 22"/>
    <w:basedOn w:val="Normal"/>
    <w:rsid w:val="00403746"/>
    <w:pPr>
      <w:widowControl w:val="0"/>
      <w:tabs>
        <w:tab w:val="left" w:pos="2410"/>
      </w:tabs>
    </w:pPr>
    <w:rPr>
      <w:sz w:val="24"/>
    </w:rPr>
  </w:style>
  <w:style w:type="paragraph" w:customStyle="1" w:styleId="WW-Recuodecorpodetexto31">
    <w:name w:val="WW-Recuo de corpo de texto 31"/>
    <w:basedOn w:val="Normal"/>
    <w:rsid w:val="00403746"/>
    <w:pPr>
      <w:widowControl w:val="0"/>
      <w:spacing w:line="240" w:lineRule="atLeast"/>
      <w:ind w:left="357" w:hanging="283"/>
    </w:pPr>
    <w:rPr>
      <w:sz w:val="24"/>
    </w:rPr>
  </w:style>
  <w:style w:type="paragraph" w:customStyle="1" w:styleId="Contedodatabela">
    <w:name w:val="Conteúdo da tabela"/>
    <w:basedOn w:val="Corpodetexto"/>
    <w:rsid w:val="00403746"/>
    <w:pPr>
      <w:suppressLineNumbers/>
    </w:pPr>
  </w:style>
  <w:style w:type="paragraph" w:customStyle="1" w:styleId="Ttulodatabela">
    <w:name w:val="Título da tabela"/>
    <w:basedOn w:val="Contedodatabela"/>
    <w:rsid w:val="00403746"/>
    <w:pPr>
      <w:jc w:val="center"/>
    </w:pPr>
    <w:rPr>
      <w:b/>
      <w:i/>
    </w:rPr>
  </w:style>
  <w:style w:type="paragraph" w:styleId="Recuodecorpodetexto">
    <w:name w:val="Body Text Indent"/>
    <w:basedOn w:val="Normal"/>
    <w:semiHidden/>
    <w:rsid w:val="00403746"/>
    <w:pPr>
      <w:widowControl w:val="0"/>
      <w:ind w:firstLine="709"/>
    </w:pPr>
    <w:rPr>
      <w:rFonts w:ascii="Times New Roman" w:hAnsi="Times New Roman"/>
      <w:sz w:val="28"/>
      <w:lang w:val="pt-PT"/>
    </w:rPr>
  </w:style>
  <w:style w:type="paragraph" w:customStyle="1" w:styleId="Normal1">
    <w:name w:val="Normal1"/>
    <w:rsid w:val="00403746"/>
    <w:pPr>
      <w:suppressAutoHyphens/>
      <w:jc w:val="both"/>
    </w:pPr>
    <w:rPr>
      <w:lang w:eastAsia="ar-SA"/>
    </w:rPr>
  </w:style>
  <w:style w:type="paragraph" w:styleId="Ttulo">
    <w:name w:val="Title"/>
    <w:basedOn w:val="Normal"/>
    <w:next w:val="Subttulo"/>
    <w:qFormat/>
    <w:rsid w:val="0040374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403746"/>
    <w:pPr>
      <w:widowControl w:val="0"/>
      <w:jc w:val="center"/>
    </w:pPr>
    <w:rPr>
      <w:rFonts w:cs="Arial"/>
      <w:b/>
      <w:sz w:val="22"/>
    </w:rPr>
  </w:style>
  <w:style w:type="paragraph" w:customStyle="1" w:styleId="WW-Corpodetexto3">
    <w:name w:val="WW-Corpo de texto 3"/>
    <w:basedOn w:val="Normal"/>
    <w:rsid w:val="00403746"/>
    <w:rPr>
      <w:rFonts w:cs="Arial"/>
      <w:sz w:val="22"/>
      <w:szCs w:val="22"/>
    </w:rPr>
  </w:style>
  <w:style w:type="paragraph" w:customStyle="1" w:styleId="WW-Corpodetexto31">
    <w:name w:val="WW-Corpo de texto 31"/>
    <w:basedOn w:val="Normal"/>
    <w:rsid w:val="00403746"/>
    <w:pPr>
      <w:widowControl w:val="0"/>
      <w:spacing w:line="240" w:lineRule="atLeast"/>
      <w:jc w:val="center"/>
    </w:pPr>
    <w:rPr>
      <w:sz w:val="22"/>
    </w:rPr>
  </w:style>
  <w:style w:type="paragraph" w:customStyle="1" w:styleId="WW-Corpodetexto2">
    <w:name w:val="WW-Corpo de texto 2"/>
    <w:basedOn w:val="Normal"/>
    <w:rsid w:val="00403746"/>
    <w:pPr>
      <w:spacing w:line="240" w:lineRule="atLeast"/>
    </w:pPr>
    <w:rPr>
      <w:rFonts w:cs="Arial"/>
      <w:sz w:val="28"/>
    </w:rPr>
  </w:style>
  <w:style w:type="paragraph" w:customStyle="1" w:styleId="WW-Recuodecorpodetexto2">
    <w:name w:val="WW-Recuo de corpo de texto 2"/>
    <w:basedOn w:val="Normal"/>
    <w:rsid w:val="00403746"/>
    <w:pPr>
      <w:ind w:left="1080"/>
    </w:pPr>
  </w:style>
  <w:style w:type="paragraph" w:customStyle="1" w:styleId="WW-Recuodecorpodetexto3">
    <w:name w:val="WW-Recuo de corpo de texto 3"/>
    <w:basedOn w:val="Normal"/>
    <w:rsid w:val="00403746"/>
    <w:pPr>
      <w:spacing w:line="240" w:lineRule="atLeast"/>
      <w:ind w:left="2694"/>
    </w:pPr>
    <w:rPr>
      <w:sz w:val="28"/>
    </w:rPr>
  </w:style>
  <w:style w:type="paragraph" w:customStyle="1" w:styleId="Recuodecorpodetexto21">
    <w:name w:val="Recuo de corpo de texto 21"/>
    <w:basedOn w:val="Normal"/>
    <w:rsid w:val="0040374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403746"/>
    <w:rPr>
      <w:rFonts w:cs="Arial"/>
      <w:b/>
      <w:bCs/>
      <w:sz w:val="22"/>
    </w:rPr>
  </w:style>
  <w:style w:type="paragraph" w:customStyle="1" w:styleId="WW-NormalWeb">
    <w:name w:val="WW-Normal (Web)"/>
    <w:basedOn w:val="Normal"/>
    <w:rsid w:val="0040374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403746"/>
    <w:pPr>
      <w:suppressLineNumbers/>
    </w:pPr>
  </w:style>
  <w:style w:type="paragraph" w:customStyle="1" w:styleId="WW-ContedodaTabela">
    <w:name w:val="WW-Conteúdo da Tabela"/>
    <w:basedOn w:val="Corpodetexto"/>
    <w:rsid w:val="00403746"/>
    <w:pPr>
      <w:suppressLineNumbers/>
    </w:pPr>
  </w:style>
  <w:style w:type="paragraph" w:customStyle="1" w:styleId="WW-ContedodaTabela1">
    <w:name w:val="WW-Conteúdo da Tabela1"/>
    <w:basedOn w:val="Corpodetexto"/>
    <w:rsid w:val="00403746"/>
    <w:pPr>
      <w:suppressLineNumbers/>
    </w:pPr>
  </w:style>
  <w:style w:type="paragraph" w:customStyle="1" w:styleId="WW-ContedodaTabela11">
    <w:name w:val="WW-Conteúdo da Tabela11"/>
    <w:basedOn w:val="Corpodetexto"/>
    <w:rsid w:val="00403746"/>
    <w:pPr>
      <w:suppressLineNumbers/>
    </w:pPr>
  </w:style>
  <w:style w:type="paragraph" w:customStyle="1" w:styleId="WW-ContedodaTabela111">
    <w:name w:val="WW-Conteúdo da Tabela111"/>
    <w:basedOn w:val="Corpodetexto"/>
    <w:rsid w:val="00403746"/>
    <w:pPr>
      <w:suppressLineNumbers/>
    </w:pPr>
  </w:style>
  <w:style w:type="paragraph" w:customStyle="1" w:styleId="WW-ContedodaTabela1111">
    <w:name w:val="WW-Conteúdo da Tabela1111"/>
    <w:basedOn w:val="Corpodetexto"/>
    <w:rsid w:val="00403746"/>
    <w:pPr>
      <w:suppressLineNumbers/>
    </w:pPr>
  </w:style>
  <w:style w:type="paragraph" w:customStyle="1" w:styleId="WW-ContedodaTabela11111">
    <w:name w:val="WW-Conteúdo da Tabela11111"/>
    <w:basedOn w:val="Corpodetexto"/>
    <w:rsid w:val="00403746"/>
    <w:pPr>
      <w:suppressLineNumbers/>
    </w:pPr>
  </w:style>
  <w:style w:type="paragraph" w:customStyle="1" w:styleId="WW-ContedodaTabela111111">
    <w:name w:val="WW-Conteúdo da Tabela111111"/>
    <w:basedOn w:val="Corpodetexto"/>
    <w:rsid w:val="00403746"/>
    <w:pPr>
      <w:suppressLineNumbers/>
    </w:pPr>
  </w:style>
  <w:style w:type="paragraph" w:customStyle="1" w:styleId="TtulodaTabela0">
    <w:name w:val="Título da Tabela"/>
    <w:basedOn w:val="ContedodaTabela0"/>
    <w:rsid w:val="00403746"/>
    <w:pPr>
      <w:jc w:val="center"/>
    </w:pPr>
    <w:rPr>
      <w:b/>
      <w:bCs/>
      <w:i/>
      <w:iCs/>
    </w:rPr>
  </w:style>
  <w:style w:type="paragraph" w:customStyle="1" w:styleId="WW-TtulodaTabela">
    <w:name w:val="WW-Título da Tabela"/>
    <w:basedOn w:val="WW-ContedodaTabela"/>
    <w:rsid w:val="00403746"/>
    <w:pPr>
      <w:jc w:val="center"/>
    </w:pPr>
    <w:rPr>
      <w:b/>
      <w:bCs/>
      <w:i/>
      <w:iCs/>
    </w:rPr>
  </w:style>
  <w:style w:type="paragraph" w:customStyle="1" w:styleId="WW-TtulodaTabela1">
    <w:name w:val="WW-Título da Tabela1"/>
    <w:basedOn w:val="WW-ContedodaTabela1"/>
    <w:rsid w:val="00403746"/>
    <w:pPr>
      <w:jc w:val="center"/>
    </w:pPr>
    <w:rPr>
      <w:b/>
      <w:bCs/>
      <w:i/>
      <w:iCs/>
    </w:rPr>
  </w:style>
  <w:style w:type="paragraph" w:customStyle="1" w:styleId="WW-TtulodaTabela11">
    <w:name w:val="WW-Título da Tabela11"/>
    <w:basedOn w:val="WW-ContedodaTabela11"/>
    <w:rsid w:val="00403746"/>
    <w:pPr>
      <w:jc w:val="center"/>
    </w:pPr>
    <w:rPr>
      <w:b/>
      <w:bCs/>
      <w:i/>
      <w:iCs/>
    </w:rPr>
  </w:style>
  <w:style w:type="paragraph" w:customStyle="1" w:styleId="WW-TtulodaTabela111">
    <w:name w:val="WW-Título da Tabela111"/>
    <w:basedOn w:val="WW-ContedodaTabela111"/>
    <w:rsid w:val="00403746"/>
    <w:pPr>
      <w:jc w:val="center"/>
    </w:pPr>
    <w:rPr>
      <w:b/>
      <w:bCs/>
      <w:i/>
      <w:iCs/>
    </w:rPr>
  </w:style>
  <w:style w:type="paragraph" w:customStyle="1" w:styleId="WW-TtulodaTabela1111">
    <w:name w:val="WW-Título da Tabela1111"/>
    <w:basedOn w:val="WW-ContedodaTabela1111"/>
    <w:rsid w:val="00403746"/>
    <w:pPr>
      <w:jc w:val="center"/>
    </w:pPr>
    <w:rPr>
      <w:b/>
      <w:bCs/>
      <w:i/>
      <w:iCs/>
    </w:rPr>
  </w:style>
  <w:style w:type="paragraph" w:customStyle="1" w:styleId="WW-TtulodaTabela11111">
    <w:name w:val="WW-Título da Tabela11111"/>
    <w:basedOn w:val="WW-ContedodaTabela11111"/>
    <w:rsid w:val="00403746"/>
    <w:pPr>
      <w:jc w:val="center"/>
    </w:pPr>
    <w:rPr>
      <w:b/>
      <w:bCs/>
      <w:i/>
      <w:iCs/>
    </w:rPr>
  </w:style>
  <w:style w:type="paragraph" w:customStyle="1" w:styleId="WW-TtulodaTabela111111">
    <w:name w:val="WW-Título da Tabela111111"/>
    <w:basedOn w:val="WW-ContedodaTabela111111"/>
    <w:rsid w:val="00403746"/>
    <w:pPr>
      <w:jc w:val="center"/>
    </w:pPr>
    <w:rPr>
      <w:b/>
      <w:bCs/>
      <w:i/>
      <w:iCs/>
    </w:rPr>
  </w:style>
  <w:style w:type="paragraph" w:customStyle="1" w:styleId="Contedodoquadro">
    <w:name w:val="Conteúdo do quadro"/>
    <w:basedOn w:val="Corpodetexto"/>
    <w:rsid w:val="00403746"/>
  </w:style>
  <w:style w:type="paragraph" w:customStyle="1" w:styleId="WW-Contedodoquadro">
    <w:name w:val="WW-Conteúdo do quadro"/>
    <w:basedOn w:val="Corpodetexto"/>
    <w:rsid w:val="00403746"/>
  </w:style>
  <w:style w:type="paragraph" w:customStyle="1" w:styleId="WW-Contedodoquadro1">
    <w:name w:val="WW-Conteúdo do quadro1"/>
    <w:basedOn w:val="Corpodetexto"/>
    <w:rsid w:val="00403746"/>
  </w:style>
  <w:style w:type="paragraph" w:customStyle="1" w:styleId="WW-Contedodoquadro11">
    <w:name w:val="WW-Conteúdo do quadro11"/>
    <w:basedOn w:val="Corpodetexto"/>
    <w:rsid w:val="00403746"/>
  </w:style>
  <w:style w:type="paragraph" w:customStyle="1" w:styleId="WW-Contedodoquadro111">
    <w:name w:val="WW-Conteúdo do quadro111"/>
    <w:basedOn w:val="Corpodetexto"/>
    <w:rsid w:val="00403746"/>
  </w:style>
  <w:style w:type="paragraph" w:customStyle="1" w:styleId="WW-Contedodoquadro1111">
    <w:name w:val="WW-Conteúdo do quadro1111"/>
    <w:basedOn w:val="Corpodetexto"/>
    <w:rsid w:val="00403746"/>
  </w:style>
  <w:style w:type="paragraph" w:customStyle="1" w:styleId="WW-Contedodoquadro11111">
    <w:name w:val="WW-Conteúdo do quadro11111"/>
    <w:basedOn w:val="Corpodetexto"/>
    <w:rsid w:val="00403746"/>
  </w:style>
  <w:style w:type="paragraph" w:customStyle="1" w:styleId="WW-Contedodoquadro111111">
    <w:name w:val="WW-Conteúdo do quadro111111"/>
    <w:basedOn w:val="Corpodetexto"/>
    <w:rsid w:val="00403746"/>
  </w:style>
  <w:style w:type="paragraph" w:customStyle="1" w:styleId="WW-Textoembloco">
    <w:name w:val="WW-Texto em bloco"/>
    <w:basedOn w:val="Normal"/>
    <w:rsid w:val="00403746"/>
    <w:pPr>
      <w:spacing w:before="120" w:after="120"/>
      <w:ind w:left="2268" w:right="51"/>
    </w:pPr>
    <w:rPr>
      <w:sz w:val="24"/>
    </w:rPr>
  </w:style>
  <w:style w:type="paragraph" w:styleId="Corpodetexto2">
    <w:name w:val="Body Text 2"/>
    <w:basedOn w:val="Normal"/>
    <w:semiHidden/>
    <w:rsid w:val="00403746"/>
    <w:rPr>
      <w:rFonts w:cs="Arial"/>
      <w:color w:val="000000"/>
      <w:sz w:val="22"/>
      <w:szCs w:val="22"/>
    </w:rPr>
  </w:style>
  <w:style w:type="paragraph" w:styleId="Corpodetexto3">
    <w:name w:val="Body Text 3"/>
    <w:basedOn w:val="Normal"/>
    <w:semiHidden/>
    <w:rsid w:val="00403746"/>
    <w:pPr>
      <w:tabs>
        <w:tab w:val="left" w:pos="-645"/>
      </w:tabs>
      <w:spacing w:before="120" w:after="120"/>
      <w:ind w:right="51"/>
    </w:pPr>
    <w:rPr>
      <w:sz w:val="22"/>
      <w:szCs w:val="24"/>
    </w:rPr>
  </w:style>
  <w:style w:type="paragraph" w:styleId="Recuodecorpodetexto2">
    <w:name w:val="Body Text Indent 2"/>
    <w:basedOn w:val="Normal"/>
    <w:semiHidden/>
    <w:rsid w:val="00403746"/>
    <w:pPr>
      <w:spacing w:before="120" w:after="120"/>
      <w:ind w:left="1418" w:hanging="1418"/>
    </w:pPr>
    <w:rPr>
      <w:rFonts w:cs="Arial"/>
      <w:iCs/>
      <w:sz w:val="24"/>
    </w:rPr>
  </w:style>
  <w:style w:type="paragraph" w:styleId="Recuodecorpodetexto3">
    <w:name w:val="Body Text Indent 3"/>
    <w:basedOn w:val="Normal"/>
    <w:semiHidden/>
    <w:rsid w:val="00403746"/>
    <w:pPr>
      <w:suppressAutoHyphens w:val="0"/>
      <w:ind w:left="1418"/>
    </w:pPr>
    <w:rPr>
      <w:rFonts w:cs="Arial"/>
      <w:color w:val="FF0000"/>
      <w:sz w:val="24"/>
    </w:rPr>
  </w:style>
  <w:style w:type="paragraph" w:styleId="Textoembloco">
    <w:name w:val="Block Text"/>
    <w:basedOn w:val="Normal"/>
    <w:semiHidden/>
    <w:rsid w:val="00403746"/>
    <w:pPr>
      <w:spacing w:before="120" w:after="240"/>
      <w:ind w:left="1418" w:right="51" w:hanging="1418"/>
    </w:pPr>
    <w:rPr>
      <w:sz w:val="24"/>
    </w:rPr>
  </w:style>
  <w:style w:type="paragraph" w:customStyle="1" w:styleId="BodyText21">
    <w:name w:val="Body Text 21"/>
    <w:basedOn w:val="Normal"/>
    <w:rsid w:val="0040374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403746"/>
    <w:pPr>
      <w:widowControl w:val="0"/>
      <w:tabs>
        <w:tab w:val="left" w:pos="360"/>
      </w:tabs>
      <w:suppressAutoHyphens w:val="0"/>
      <w:spacing w:before="240"/>
    </w:pPr>
    <w:rPr>
      <w:sz w:val="22"/>
      <w:lang w:eastAsia="pt-BR"/>
    </w:rPr>
  </w:style>
  <w:style w:type="paragraph" w:customStyle="1" w:styleId="Estilo">
    <w:name w:val="Estilo"/>
    <w:rsid w:val="00403746"/>
    <w:pPr>
      <w:widowControl w:val="0"/>
      <w:autoSpaceDE w:val="0"/>
      <w:autoSpaceDN w:val="0"/>
      <w:adjustRightInd w:val="0"/>
    </w:pPr>
    <w:rPr>
      <w:rFonts w:ascii="Arial" w:hAnsi="Arial" w:cs="Arial"/>
      <w:szCs w:val="24"/>
    </w:rPr>
  </w:style>
  <w:style w:type="paragraph" w:customStyle="1" w:styleId="P30">
    <w:name w:val="P30"/>
    <w:basedOn w:val="Normal"/>
    <w:rsid w:val="00403746"/>
    <w:pPr>
      <w:suppressAutoHyphens w:val="0"/>
    </w:pPr>
    <w:rPr>
      <w:rFonts w:ascii="Times New Roman" w:hAnsi="Times New Roman"/>
      <w:b/>
      <w:snapToGrid w:val="0"/>
      <w:sz w:val="24"/>
      <w:lang w:eastAsia="pt-BR"/>
    </w:rPr>
  </w:style>
  <w:style w:type="paragraph" w:styleId="NormalWeb">
    <w:name w:val="Normal (Web)"/>
    <w:basedOn w:val="Normal"/>
    <w:semiHidden/>
    <w:rsid w:val="0040374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403746"/>
    <w:rPr>
      <w:rFonts w:ascii="Tahoma" w:hAnsi="Tahoma" w:cs="Tahoma"/>
      <w:sz w:val="16"/>
      <w:szCs w:val="16"/>
    </w:rPr>
  </w:style>
  <w:style w:type="character" w:customStyle="1" w:styleId="TextodebaloChar">
    <w:name w:val="Texto de balão Char"/>
    <w:semiHidden/>
    <w:rsid w:val="00403746"/>
    <w:rPr>
      <w:rFonts w:ascii="Tahoma" w:hAnsi="Tahoma" w:cs="Tahoma"/>
      <w:sz w:val="16"/>
      <w:szCs w:val="16"/>
      <w:lang w:eastAsia="ar-SA"/>
    </w:rPr>
  </w:style>
  <w:style w:type="character" w:customStyle="1" w:styleId="CorpodetextoChar">
    <w:name w:val="Corpo de texto Char"/>
    <w:semiHidden/>
    <w:rsid w:val="00403746"/>
    <w:rPr>
      <w:rFonts w:ascii="Arial" w:hAnsi="Arial"/>
      <w:sz w:val="22"/>
      <w:lang w:eastAsia="ar-SA"/>
    </w:rPr>
  </w:style>
  <w:style w:type="character" w:customStyle="1" w:styleId="Recuodecorpodetexto3Char">
    <w:name w:val="Recuo de corpo de texto 3 Char"/>
    <w:semiHidden/>
    <w:rsid w:val="00403746"/>
    <w:rPr>
      <w:rFonts w:ascii="Arial" w:hAnsi="Arial" w:cs="Arial"/>
      <w:color w:val="FF0000"/>
      <w:sz w:val="24"/>
      <w:lang w:eastAsia="ar-SA"/>
    </w:rPr>
  </w:style>
  <w:style w:type="character" w:customStyle="1" w:styleId="Corpodetexto2Char">
    <w:name w:val="Corpo de texto 2 Char"/>
    <w:semiHidden/>
    <w:locked/>
    <w:rsid w:val="00403746"/>
    <w:rPr>
      <w:rFonts w:ascii="Arial" w:hAnsi="Arial" w:cs="Arial"/>
      <w:color w:val="000000"/>
      <w:sz w:val="22"/>
      <w:szCs w:val="22"/>
      <w:lang w:eastAsia="ar-SA"/>
    </w:rPr>
  </w:style>
  <w:style w:type="character" w:customStyle="1" w:styleId="CabealhoChar">
    <w:name w:val="Cabeçalho Char"/>
    <w:semiHidden/>
    <w:rsid w:val="00403746"/>
    <w:rPr>
      <w:rFonts w:ascii="Arial" w:hAnsi="Arial"/>
      <w:lang w:eastAsia="ar-SA"/>
    </w:rPr>
  </w:style>
  <w:style w:type="paragraph" w:customStyle="1" w:styleId="Recuodecorpodetexto210">
    <w:name w:val="Recuo de corpo de texto 21"/>
    <w:basedOn w:val="Normal"/>
    <w:rsid w:val="0040374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403746"/>
    <w:rPr>
      <w:rFonts w:ascii="Arial" w:hAnsi="Arial" w:cs="Arial"/>
      <w:b/>
      <w:sz w:val="22"/>
      <w:lang w:eastAsia="ar-SA"/>
    </w:rPr>
  </w:style>
  <w:style w:type="paragraph" w:styleId="SemEspaamento">
    <w:name w:val="No Spacing"/>
    <w:qFormat/>
    <w:rsid w:val="00403746"/>
    <w:rPr>
      <w:rFonts w:ascii="Calibri" w:eastAsia="Calibri" w:hAnsi="Calibri"/>
      <w:sz w:val="22"/>
      <w:szCs w:val="22"/>
      <w:lang w:eastAsia="en-US"/>
    </w:rPr>
  </w:style>
  <w:style w:type="paragraph" w:styleId="Pr-formataoHTML">
    <w:name w:val="HTML Preformatted"/>
    <w:basedOn w:val="Normal"/>
    <w:semiHidden/>
    <w:unhideWhenUsed/>
    <w:rsid w:val="00403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40374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595796223">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07B397-FCF4-4E01-8205-923FB8E59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2756</Words>
  <Characters>14884</Characters>
  <Application>Microsoft Office Word</Application>
  <DocSecurity>0</DocSecurity>
  <Lines>124</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17605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17</cp:revision>
  <cp:lastPrinted>2018-10-01T15:33:00Z</cp:lastPrinted>
  <dcterms:created xsi:type="dcterms:W3CDTF">2018-12-04T15:56:00Z</dcterms:created>
  <dcterms:modified xsi:type="dcterms:W3CDTF">2019-01-17T18:43:00Z</dcterms:modified>
</cp:coreProperties>
</file>