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 xml:space="preserve">Implantação do Sistema de Registro de Preços, pelo prazo de 12 meses, para eventual aquisição </w:t>
      </w:r>
      <w:r w:rsidR="009E43B9">
        <w:rPr>
          <w:b/>
          <w:i/>
          <w:sz w:val="24"/>
          <w:szCs w:val="24"/>
        </w:rPr>
        <w:t xml:space="preserve">de ferragens e ferramentas diversas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2054B9" w:rsidRDefault="00D257DC" w:rsidP="00D257DC">
      <w:pPr>
        <w:rPr>
          <w:rFonts w:cs="Arial"/>
          <w:bCs/>
          <w:sz w:val="24"/>
          <w:szCs w:val="24"/>
        </w:rPr>
      </w:pPr>
      <w:r w:rsidRPr="003C48DE">
        <w:rPr>
          <w:rFonts w:cs="Arial"/>
          <w:b/>
          <w:bCs/>
          <w:sz w:val="24"/>
          <w:szCs w:val="24"/>
        </w:rPr>
        <w:t>ITEM 00</w:t>
      </w:r>
      <w:r>
        <w:rPr>
          <w:rFonts w:cs="Arial"/>
          <w:b/>
          <w:bCs/>
          <w:sz w:val="24"/>
          <w:szCs w:val="24"/>
        </w:rPr>
        <w:t>1</w:t>
      </w:r>
      <w:r>
        <w:rPr>
          <w:rFonts w:cs="Arial"/>
          <w:bCs/>
          <w:sz w:val="24"/>
          <w:szCs w:val="24"/>
        </w:rPr>
        <w:t xml:space="preserve">: </w:t>
      </w:r>
      <w:r w:rsidR="009E43B9" w:rsidRPr="009E43B9">
        <w:rPr>
          <w:rFonts w:cs="Arial"/>
          <w:bCs/>
          <w:sz w:val="24"/>
          <w:szCs w:val="24"/>
        </w:rPr>
        <w:t>ARCO DE SERRA 12"</w:t>
      </w:r>
    </w:p>
    <w:p w:rsidR="00C040A8" w:rsidRPr="00F40DEF" w:rsidRDefault="00C040A8" w:rsidP="00D257DC">
      <w:pPr>
        <w:rPr>
          <w:rFonts w:ascii="Comic Sans MS" w:hAnsi="Comic Sans MS" w:cs="Arial"/>
          <w:lang w:eastAsia="pt-BR"/>
        </w:rPr>
      </w:pPr>
    </w:p>
    <w:p w:rsidR="00C040A8" w:rsidRDefault="00D257DC" w:rsidP="00C040A8">
      <w:pPr>
        <w:rPr>
          <w:rFonts w:cs="Arial"/>
          <w:bCs/>
          <w:sz w:val="24"/>
          <w:szCs w:val="24"/>
        </w:rPr>
      </w:pPr>
      <w:r w:rsidRPr="003C48DE">
        <w:rPr>
          <w:rFonts w:cs="Arial"/>
          <w:b/>
          <w:bCs/>
          <w:sz w:val="24"/>
          <w:szCs w:val="24"/>
        </w:rPr>
        <w:t>ESPECIFICAÇÃO</w:t>
      </w:r>
      <w:r>
        <w:rPr>
          <w:rFonts w:cs="Arial"/>
          <w:bCs/>
          <w:sz w:val="24"/>
          <w:szCs w:val="24"/>
        </w:rPr>
        <w:t xml:space="preserve">: </w:t>
      </w:r>
      <w:r w:rsidR="009E43B9" w:rsidRPr="009E43B9">
        <w:rPr>
          <w:rFonts w:cs="Arial"/>
          <w:bCs/>
          <w:sz w:val="24"/>
          <w:szCs w:val="24"/>
        </w:rPr>
        <w:t>ARCO DE SERRA CABO FECHADO DE 12". LINHA PROFISSIONAL. CORPO EM ACO CARBONO, OU ACO NIQUELADO. PROJETADO P/SERRAS DE 12"(300MM) TENSIONADA POR UMA PORCA BORBOLETA LOCALIZADA NA PARTE FRONTAL DO ARCO PARA FACILITAR O TENSIONAMENTO DA LAMINA. CABO EM POLIPROPILENO, ERGONOMICO E RESISTENTE. MARCACAO VISIVEL E DE FORMA INDELEVEL C/NOME OU MARCA DO FABRICANTE. REF.: STARRETT 152</w:t>
      </w:r>
    </w:p>
    <w:p w:rsidR="0047410D" w:rsidRDefault="0047410D" w:rsidP="00C040A8">
      <w:pPr>
        <w:rPr>
          <w:rFonts w:cs="Arial"/>
          <w:bCs/>
          <w:sz w:val="24"/>
          <w:szCs w:val="24"/>
        </w:rPr>
      </w:pPr>
    </w:p>
    <w:p w:rsidR="009E43B9" w:rsidRDefault="009E43B9" w:rsidP="00C040A8">
      <w:pPr>
        <w:rPr>
          <w:rFonts w:cs="Arial"/>
          <w:bCs/>
          <w:sz w:val="24"/>
          <w:szCs w:val="24"/>
        </w:rPr>
      </w:pPr>
    </w:p>
    <w:p w:rsidR="00D257DC" w:rsidRDefault="00D257DC" w:rsidP="00D257DC">
      <w:pPr>
        <w:rPr>
          <w:rFonts w:cs="Arial"/>
          <w:bCs/>
          <w:sz w:val="24"/>
          <w:szCs w:val="24"/>
        </w:rPr>
      </w:pPr>
      <w:r w:rsidRPr="003C48DE">
        <w:rPr>
          <w:rFonts w:cs="Arial"/>
          <w:b/>
          <w:bCs/>
          <w:sz w:val="24"/>
          <w:szCs w:val="24"/>
        </w:rPr>
        <w:lastRenderedPageBreak/>
        <w:t>UNIDADE</w:t>
      </w:r>
      <w:r>
        <w:rPr>
          <w:rFonts w:cs="Arial"/>
          <w:bCs/>
          <w:sz w:val="24"/>
          <w:szCs w:val="24"/>
        </w:rPr>
        <w:t xml:space="preserve">: </w:t>
      </w:r>
      <w:r w:rsidR="00F77911">
        <w:rPr>
          <w:rFonts w:cs="Arial"/>
          <w:bCs/>
          <w:sz w:val="24"/>
          <w:szCs w:val="24"/>
        </w:rPr>
        <w:t>PEÇA</w:t>
      </w:r>
    </w:p>
    <w:p w:rsidR="00D257DC" w:rsidRDefault="00D257DC" w:rsidP="00D257DC">
      <w:pPr>
        <w:rPr>
          <w:rFonts w:cs="Arial"/>
          <w:b/>
          <w:bCs/>
          <w:sz w:val="24"/>
          <w:szCs w:val="24"/>
        </w:rPr>
      </w:pPr>
      <w:r w:rsidRPr="003C48DE">
        <w:rPr>
          <w:rFonts w:cs="Arial"/>
          <w:b/>
          <w:bCs/>
          <w:sz w:val="24"/>
          <w:szCs w:val="24"/>
        </w:rPr>
        <w:t>QUANTIDADE</w:t>
      </w:r>
      <w:r w:rsidR="00613010">
        <w:rPr>
          <w:rFonts w:cs="Arial"/>
          <w:b/>
          <w:bCs/>
          <w:sz w:val="24"/>
          <w:szCs w:val="24"/>
        </w:rPr>
        <w:t xml:space="preserve">: </w:t>
      </w:r>
      <w:r w:rsidR="009E43B9">
        <w:rPr>
          <w:rFonts w:cs="Arial"/>
          <w:b/>
          <w:bCs/>
          <w:sz w:val="24"/>
          <w:szCs w:val="24"/>
        </w:rPr>
        <w:t>50</w:t>
      </w:r>
    </w:p>
    <w:p w:rsidR="00F77911" w:rsidRDefault="00F77911" w:rsidP="00D257DC">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r w:rsidR="009E43B9" w:rsidRPr="009E43B9">
        <w:rPr>
          <w:rFonts w:cs="Arial"/>
          <w:bCs/>
          <w:sz w:val="24"/>
          <w:szCs w:val="24"/>
        </w:rPr>
        <w:t>CHAVE DE GRIFO DE 14"</w:t>
      </w:r>
    </w:p>
    <w:p w:rsidR="00F77911" w:rsidRPr="00F40DEF" w:rsidRDefault="00F77911" w:rsidP="00F77911">
      <w:pPr>
        <w:rPr>
          <w:rFonts w:ascii="Comic Sans MS" w:hAnsi="Comic Sans MS" w:cs="Arial"/>
          <w:lang w:eastAsia="pt-BR"/>
        </w:rPr>
      </w:pPr>
    </w:p>
    <w:p w:rsidR="00C040A8" w:rsidRDefault="00F77911" w:rsidP="00C040A8">
      <w:pPr>
        <w:rPr>
          <w:rFonts w:cs="Arial"/>
          <w:bCs/>
          <w:sz w:val="24"/>
          <w:szCs w:val="24"/>
        </w:rPr>
      </w:pPr>
      <w:r w:rsidRPr="003C48DE">
        <w:rPr>
          <w:rFonts w:cs="Arial"/>
          <w:b/>
          <w:bCs/>
          <w:sz w:val="24"/>
          <w:szCs w:val="24"/>
        </w:rPr>
        <w:t>ESPECIFICAÇÃO</w:t>
      </w:r>
      <w:r>
        <w:rPr>
          <w:rFonts w:cs="Arial"/>
          <w:bCs/>
          <w:sz w:val="24"/>
          <w:szCs w:val="24"/>
        </w:rPr>
        <w:t xml:space="preserve">: </w:t>
      </w:r>
      <w:r w:rsidR="009E43B9" w:rsidRPr="009E43B9">
        <w:rPr>
          <w:rFonts w:cs="Arial"/>
          <w:bCs/>
          <w:sz w:val="24"/>
          <w:szCs w:val="24"/>
        </w:rPr>
        <w:t>CABO E CABECA FORJAD</w:t>
      </w:r>
      <w:r w:rsidR="009E43B9">
        <w:rPr>
          <w:rFonts w:cs="Arial"/>
          <w:bCs/>
          <w:sz w:val="24"/>
          <w:szCs w:val="24"/>
        </w:rPr>
        <w:t xml:space="preserve">OS EM ACO ESPECIAL C/TRATAMENTO </w:t>
      </w:r>
      <w:r w:rsidR="009E43B9" w:rsidRPr="009E43B9">
        <w:rPr>
          <w:rFonts w:cs="Arial"/>
          <w:bCs/>
          <w:sz w:val="24"/>
          <w:szCs w:val="24"/>
        </w:rPr>
        <w:t>TERMICO, CILINDRO DE AJUSTE(PORCA)TORNEADO, ROSQUEADOE RECARTILHADO C/ TRATAMENTO TERMICO SUPERFICIAL P/AUMENTAR RESISTENCIA AO DESGASTE.MOLAS FABRICADAS EM ACO ESPECIAL C/TRATAMENTO TERMICO ADEQUADO P/CONSEGUIR ELASTICIDADE NECESSARIA. REBITE DE ACO E NO ATO DA MONTAGEM CONFORMADO A FRIO, UNINDO OS COMPONENTES. MORDENTES REFORCADOS P/ MELHOR AJUSTE C/ O MIN. DESGASTE. GARANTIA CONTRA DEFEITOS DE FABRICACAO.MATERIAL DEVE APRESENTAR MARCACAO PERMANENTE C/ NOME OU MARCA DO FABRICANTE. REF.:GEDORE</w:t>
      </w:r>
    </w:p>
    <w:p w:rsidR="009E43B9" w:rsidRDefault="009E43B9" w:rsidP="00C040A8">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F77911">
      <w:pPr>
        <w:rPr>
          <w:rFonts w:cs="Arial"/>
          <w:b/>
          <w:bCs/>
          <w:sz w:val="24"/>
          <w:szCs w:val="24"/>
        </w:rPr>
      </w:pPr>
      <w:r w:rsidRPr="003C48DE">
        <w:rPr>
          <w:rFonts w:cs="Arial"/>
          <w:b/>
          <w:bCs/>
          <w:sz w:val="24"/>
          <w:szCs w:val="24"/>
        </w:rPr>
        <w:t>QUANTIDADE</w:t>
      </w:r>
      <w:r>
        <w:rPr>
          <w:rFonts w:cs="Arial"/>
          <w:b/>
          <w:bCs/>
          <w:sz w:val="24"/>
          <w:szCs w:val="24"/>
        </w:rPr>
        <w:t xml:space="preserve">: </w:t>
      </w:r>
      <w:r w:rsidR="009E43B9">
        <w:rPr>
          <w:rFonts w:cs="Arial"/>
          <w:b/>
          <w:bCs/>
          <w:sz w:val="24"/>
          <w:szCs w:val="24"/>
        </w:rPr>
        <w:t>10</w:t>
      </w:r>
    </w:p>
    <w:p w:rsidR="00F77911" w:rsidRDefault="00F77911" w:rsidP="00F77911">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xml:space="preserve">: </w:t>
      </w:r>
      <w:r w:rsidR="009E43B9" w:rsidRPr="009E43B9">
        <w:rPr>
          <w:rFonts w:cs="Arial"/>
          <w:bCs/>
          <w:sz w:val="24"/>
          <w:szCs w:val="24"/>
        </w:rPr>
        <w:t>COLHER P/ PEDREIRO DE 8"</w:t>
      </w:r>
    </w:p>
    <w:p w:rsidR="00F77911" w:rsidRPr="00F40DEF" w:rsidRDefault="00F77911" w:rsidP="00F77911">
      <w:pPr>
        <w:rPr>
          <w:rFonts w:ascii="Comic Sans MS" w:hAnsi="Comic Sans MS" w:cs="Arial"/>
          <w:lang w:eastAsia="pt-BR"/>
        </w:rPr>
      </w:pPr>
    </w:p>
    <w:p w:rsidR="009E43B9" w:rsidRPr="009E43B9" w:rsidRDefault="00F77911" w:rsidP="009E43B9">
      <w:pPr>
        <w:rPr>
          <w:rFonts w:cs="Arial"/>
          <w:bCs/>
          <w:sz w:val="24"/>
          <w:szCs w:val="24"/>
        </w:rPr>
      </w:pPr>
      <w:r w:rsidRPr="003C48DE">
        <w:rPr>
          <w:rFonts w:cs="Arial"/>
          <w:b/>
          <w:bCs/>
          <w:sz w:val="24"/>
          <w:szCs w:val="24"/>
        </w:rPr>
        <w:t>ESPECIFICAÇÃO</w:t>
      </w:r>
      <w:r>
        <w:rPr>
          <w:rFonts w:cs="Arial"/>
          <w:bCs/>
          <w:sz w:val="24"/>
          <w:szCs w:val="24"/>
        </w:rPr>
        <w:t xml:space="preserve">: </w:t>
      </w:r>
      <w:r w:rsidR="009E43B9" w:rsidRPr="009E43B9">
        <w:rPr>
          <w:rFonts w:cs="Arial"/>
          <w:bCs/>
          <w:sz w:val="24"/>
          <w:szCs w:val="24"/>
        </w:rPr>
        <w:t xml:space="preserve">COLHER DE PEDREIRO FABRICADA EM ACO SAE 1070, FORJADA. TRATAMENTO:TEMPERADO E REVENIDO; ACABAMENTO POLIDO, PROTECAO VERNIZ ANTICORROSIVO. DUREZA ENTRE 42 A 46 HRC.                   </w:t>
      </w:r>
    </w:p>
    <w:p w:rsidR="009E43B9" w:rsidRPr="009E43B9" w:rsidRDefault="009E43B9" w:rsidP="009E43B9">
      <w:pPr>
        <w:rPr>
          <w:rFonts w:cs="Arial"/>
          <w:bCs/>
          <w:sz w:val="24"/>
          <w:szCs w:val="24"/>
        </w:rPr>
      </w:pPr>
      <w:r w:rsidRPr="009E43B9">
        <w:rPr>
          <w:rFonts w:cs="Arial"/>
          <w:bCs/>
          <w:sz w:val="24"/>
          <w:szCs w:val="24"/>
        </w:rPr>
        <w:t xml:space="preserve">CABO DE MADEIRA LIXADO, ARREDONDADO E CONFORTAVEL PARA MANUSEIO, COM PROTECAO EM VERNIZ. O MATERIAL DEVE APRESENTAR MARCACAO PERMANENTE C/ NOME OU MARCA DO FABRICANTE.                </w:t>
      </w:r>
    </w:p>
    <w:p w:rsidR="009E43B9" w:rsidRPr="009E43B9" w:rsidRDefault="009E43B9" w:rsidP="009E43B9">
      <w:pPr>
        <w:rPr>
          <w:rFonts w:cs="Arial"/>
          <w:bCs/>
          <w:sz w:val="24"/>
          <w:szCs w:val="24"/>
        </w:rPr>
      </w:pPr>
      <w:r w:rsidRPr="009E43B9">
        <w:rPr>
          <w:rFonts w:cs="Arial"/>
          <w:bCs/>
          <w:sz w:val="24"/>
          <w:szCs w:val="24"/>
        </w:rPr>
        <w:t xml:space="preserve">NOTA: MARCACAO C/MATERIAL REMOVIVEL NAO SER ACEITA.             </w:t>
      </w:r>
    </w:p>
    <w:p w:rsidR="009E43B9" w:rsidRPr="009E43B9" w:rsidRDefault="009E43B9" w:rsidP="009E43B9">
      <w:pPr>
        <w:rPr>
          <w:rFonts w:cs="Arial"/>
          <w:bCs/>
          <w:sz w:val="24"/>
          <w:szCs w:val="24"/>
        </w:rPr>
      </w:pPr>
      <w:r w:rsidRPr="009E43B9">
        <w:rPr>
          <w:rFonts w:cs="Arial"/>
          <w:bCs/>
          <w:sz w:val="24"/>
          <w:szCs w:val="24"/>
        </w:rPr>
        <w:t xml:space="preserve">FERRAMENTA FORJADA EM UMA UNICA PECA SEM SOLDAS.               </w:t>
      </w:r>
    </w:p>
    <w:p w:rsidR="00F77911" w:rsidRDefault="009E43B9" w:rsidP="009E43B9">
      <w:pPr>
        <w:rPr>
          <w:rFonts w:cs="Arial"/>
          <w:bCs/>
          <w:sz w:val="24"/>
          <w:szCs w:val="24"/>
        </w:rPr>
      </w:pPr>
      <w:r w:rsidRPr="009E43B9">
        <w:rPr>
          <w:rFonts w:cs="Arial"/>
          <w:bCs/>
          <w:sz w:val="24"/>
          <w:szCs w:val="24"/>
        </w:rPr>
        <w:t xml:space="preserve">"COLHER INTEIRICA SEM SOLDAS"   </w:t>
      </w:r>
    </w:p>
    <w:p w:rsidR="009E43B9" w:rsidRDefault="009E43B9" w:rsidP="009E43B9">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F77911">
      <w:pPr>
        <w:rPr>
          <w:rFonts w:cs="Arial"/>
          <w:b/>
          <w:bCs/>
          <w:sz w:val="24"/>
          <w:szCs w:val="24"/>
        </w:rPr>
      </w:pPr>
      <w:r w:rsidRPr="003C48DE">
        <w:rPr>
          <w:rFonts w:cs="Arial"/>
          <w:b/>
          <w:bCs/>
          <w:sz w:val="24"/>
          <w:szCs w:val="24"/>
        </w:rPr>
        <w:t>QUANTIDADE</w:t>
      </w:r>
      <w:r w:rsidR="009E43B9">
        <w:rPr>
          <w:rFonts w:cs="Arial"/>
          <w:b/>
          <w:bCs/>
          <w:sz w:val="24"/>
          <w:szCs w:val="24"/>
        </w:rPr>
        <w:t>: 15</w:t>
      </w:r>
    </w:p>
    <w:p w:rsidR="00F77911" w:rsidRDefault="00F77911" w:rsidP="00F77911">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009E43B9" w:rsidRPr="009E43B9">
        <w:rPr>
          <w:rFonts w:cs="Arial"/>
          <w:bCs/>
          <w:sz w:val="24"/>
          <w:szCs w:val="24"/>
        </w:rPr>
        <w:t>DESEMPENADEIRA ESTRIADA 17 X 30CM</w:t>
      </w:r>
    </w:p>
    <w:p w:rsidR="00F77911" w:rsidRPr="00F40DEF" w:rsidRDefault="00F77911" w:rsidP="00F77911">
      <w:pPr>
        <w:rPr>
          <w:rFonts w:ascii="Comic Sans MS" w:hAnsi="Comic Sans MS" w:cs="Arial"/>
          <w:lang w:eastAsia="pt-BR"/>
        </w:rPr>
      </w:pPr>
    </w:p>
    <w:p w:rsidR="00C040A8" w:rsidRDefault="00F77911" w:rsidP="00F77911">
      <w:pPr>
        <w:rPr>
          <w:rFonts w:cs="Arial"/>
          <w:bCs/>
          <w:sz w:val="24"/>
          <w:szCs w:val="24"/>
        </w:rPr>
      </w:pPr>
      <w:r w:rsidRPr="003C48DE">
        <w:rPr>
          <w:rFonts w:cs="Arial"/>
          <w:b/>
          <w:bCs/>
          <w:sz w:val="24"/>
          <w:szCs w:val="24"/>
        </w:rPr>
        <w:t>ESPECIFICAÇÃO</w:t>
      </w:r>
      <w:r>
        <w:rPr>
          <w:rFonts w:cs="Arial"/>
          <w:bCs/>
          <w:sz w:val="24"/>
          <w:szCs w:val="24"/>
        </w:rPr>
        <w:t xml:space="preserve">: </w:t>
      </w:r>
      <w:r w:rsidR="009E43B9" w:rsidRPr="009E43B9">
        <w:rPr>
          <w:rFonts w:cs="Arial"/>
          <w:bCs/>
          <w:sz w:val="24"/>
          <w:szCs w:val="24"/>
        </w:rPr>
        <w:t>DESEMPENADEIRA ESTRIADA, CONFECCIONADA EM POLIESTIRENO DE AL TO IMPACTO.</w:t>
      </w:r>
    </w:p>
    <w:p w:rsidR="009E43B9" w:rsidRDefault="009E43B9" w:rsidP="00F77911">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F77911">
      <w:pPr>
        <w:rPr>
          <w:rFonts w:cs="Arial"/>
          <w:b/>
          <w:bCs/>
          <w:sz w:val="24"/>
          <w:szCs w:val="24"/>
        </w:rPr>
      </w:pPr>
      <w:r w:rsidRPr="003C48DE">
        <w:rPr>
          <w:rFonts w:cs="Arial"/>
          <w:b/>
          <w:bCs/>
          <w:sz w:val="24"/>
          <w:szCs w:val="24"/>
        </w:rPr>
        <w:t>QUANTIDADE</w:t>
      </w:r>
      <w:r w:rsidR="009E43B9">
        <w:rPr>
          <w:rFonts w:cs="Arial"/>
          <w:b/>
          <w:bCs/>
          <w:sz w:val="24"/>
          <w:szCs w:val="24"/>
        </w:rPr>
        <w:t>: 1</w:t>
      </w:r>
      <w:r w:rsidR="00C040A8">
        <w:rPr>
          <w:rFonts w:cs="Arial"/>
          <w:b/>
          <w:bCs/>
          <w:sz w:val="24"/>
          <w:szCs w:val="24"/>
        </w:rPr>
        <w:t>0</w:t>
      </w:r>
    </w:p>
    <w:p w:rsidR="00F77911" w:rsidRDefault="00F77911" w:rsidP="00F77911">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w:t>
      </w:r>
      <w:r w:rsidR="009E43B9" w:rsidRPr="009E43B9">
        <w:rPr>
          <w:rFonts w:cs="Arial"/>
          <w:bCs/>
          <w:sz w:val="24"/>
          <w:szCs w:val="24"/>
        </w:rPr>
        <w:t>FERRO CA-50 3/8" 10MM (BARRA C/ 12M)</w:t>
      </w:r>
    </w:p>
    <w:p w:rsidR="009E43B9" w:rsidRPr="00F40DEF" w:rsidRDefault="009E43B9" w:rsidP="00F77911">
      <w:pPr>
        <w:rPr>
          <w:rFonts w:ascii="Comic Sans MS" w:hAnsi="Comic Sans MS" w:cs="Arial"/>
          <w:lang w:eastAsia="pt-BR"/>
        </w:rPr>
      </w:pPr>
    </w:p>
    <w:p w:rsidR="009E43B9" w:rsidRDefault="00F77911" w:rsidP="009E43B9">
      <w:pPr>
        <w:rPr>
          <w:rFonts w:cs="Arial"/>
          <w:bCs/>
          <w:sz w:val="24"/>
          <w:szCs w:val="24"/>
        </w:rPr>
      </w:pPr>
      <w:r w:rsidRPr="003C48DE">
        <w:rPr>
          <w:rFonts w:cs="Arial"/>
          <w:b/>
          <w:bCs/>
          <w:sz w:val="24"/>
          <w:szCs w:val="24"/>
        </w:rPr>
        <w:t>ESPECIFICAÇÃO</w:t>
      </w:r>
      <w:r>
        <w:rPr>
          <w:rFonts w:cs="Arial"/>
          <w:bCs/>
          <w:sz w:val="24"/>
          <w:szCs w:val="24"/>
        </w:rPr>
        <w:t xml:space="preserve">: </w:t>
      </w:r>
    </w:p>
    <w:p w:rsidR="009E43B9" w:rsidRPr="009E43B9" w:rsidRDefault="009E43B9" w:rsidP="009E43B9">
      <w:pPr>
        <w:rPr>
          <w:rFonts w:cs="Arial"/>
          <w:bCs/>
          <w:sz w:val="24"/>
          <w:szCs w:val="24"/>
        </w:rPr>
      </w:pPr>
      <w:r w:rsidRPr="009E43B9">
        <w:rPr>
          <w:rFonts w:cs="Arial"/>
          <w:bCs/>
          <w:sz w:val="24"/>
          <w:szCs w:val="24"/>
        </w:rPr>
        <w:t xml:space="preserve">Uso Indicado </w:t>
      </w:r>
      <w:r w:rsidRPr="009E43B9">
        <w:rPr>
          <w:rFonts w:cs="Arial"/>
          <w:bCs/>
          <w:sz w:val="24"/>
          <w:szCs w:val="24"/>
        </w:rPr>
        <w:tab/>
        <w:t>Para montagem de armadura de aço</w:t>
      </w:r>
    </w:p>
    <w:p w:rsidR="009E43B9" w:rsidRPr="009E43B9" w:rsidRDefault="009E43B9" w:rsidP="009E43B9">
      <w:pPr>
        <w:rPr>
          <w:rFonts w:cs="Arial"/>
          <w:bCs/>
          <w:sz w:val="24"/>
          <w:szCs w:val="24"/>
        </w:rPr>
      </w:pPr>
      <w:r w:rsidRPr="009E43B9">
        <w:rPr>
          <w:rFonts w:cs="Arial"/>
          <w:bCs/>
          <w:sz w:val="24"/>
          <w:szCs w:val="24"/>
        </w:rPr>
        <w:t xml:space="preserve">Produto </w:t>
      </w:r>
      <w:r w:rsidRPr="009E43B9">
        <w:rPr>
          <w:rFonts w:cs="Arial"/>
          <w:bCs/>
          <w:sz w:val="24"/>
          <w:szCs w:val="24"/>
        </w:rPr>
        <w:tab/>
        <w:t>Vergalhão</w:t>
      </w:r>
    </w:p>
    <w:p w:rsidR="009E43B9" w:rsidRPr="009E43B9" w:rsidRDefault="009E43B9" w:rsidP="009E43B9">
      <w:pPr>
        <w:rPr>
          <w:rFonts w:cs="Arial"/>
          <w:bCs/>
          <w:sz w:val="24"/>
          <w:szCs w:val="24"/>
        </w:rPr>
      </w:pPr>
      <w:r w:rsidRPr="009E43B9">
        <w:rPr>
          <w:rFonts w:cs="Arial"/>
          <w:bCs/>
          <w:sz w:val="24"/>
          <w:szCs w:val="24"/>
        </w:rPr>
        <w:t xml:space="preserve">Material </w:t>
      </w:r>
      <w:r w:rsidRPr="009E43B9">
        <w:rPr>
          <w:rFonts w:cs="Arial"/>
          <w:bCs/>
          <w:sz w:val="24"/>
          <w:szCs w:val="24"/>
        </w:rPr>
        <w:tab/>
        <w:t>Metal</w:t>
      </w:r>
    </w:p>
    <w:p w:rsidR="009E43B9" w:rsidRPr="009E43B9" w:rsidRDefault="009E43B9" w:rsidP="009E43B9">
      <w:pPr>
        <w:rPr>
          <w:rFonts w:cs="Arial"/>
          <w:bCs/>
          <w:sz w:val="24"/>
          <w:szCs w:val="24"/>
        </w:rPr>
      </w:pPr>
      <w:r w:rsidRPr="009E43B9">
        <w:rPr>
          <w:rFonts w:cs="Arial"/>
          <w:bCs/>
          <w:sz w:val="24"/>
          <w:szCs w:val="24"/>
        </w:rPr>
        <w:t xml:space="preserve">Tipo de Material </w:t>
      </w:r>
      <w:r w:rsidRPr="009E43B9">
        <w:rPr>
          <w:rFonts w:cs="Arial"/>
          <w:bCs/>
          <w:sz w:val="24"/>
          <w:szCs w:val="24"/>
        </w:rPr>
        <w:tab/>
      </w:r>
      <w:r>
        <w:rPr>
          <w:rFonts w:cs="Arial"/>
          <w:bCs/>
          <w:sz w:val="24"/>
          <w:szCs w:val="24"/>
        </w:rPr>
        <w:t xml:space="preserve">      A</w:t>
      </w:r>
      <w:r w:rsidRPr="009E43B9">
        <w:rPr>
          <w:rFonts w:cs="Arial"/>
          <w:bCs/>
          <w:sz w:val="24"/>
          <w:szCs w:val="24"/>
        </w:rPr>
        <w:t>ço CA-50</w:t>
      </w:r>
    </w:p>
    <w:p w:rsidR="009E43B9" w:rsidRPr="009E43B9" w:rsidRDefault="009E43B9" w:rsidP="009E43B9">
      <w:pPr>
        <w:rPr>
          <w:rFonts w:cs="Arial"/>
          <w:bCs/>
          <w:sz w:val="24"/>
          <w:szCs w:val="24"/>
        </w:rPr>
      </w:pPr>
      <w:r w:rsidRPr="009E43B9">
        <w:rPr>
          <w:rFonts w:cs="Arial"/>
          <w:bCs/>
          <w:sz w:val="24"/>
          <w:szCs w:val="24"/>
        </w:rPr>
        <w:lastRenderedPageBreak/>
        <w:t xml:space="preserve">Acabamento </w:t>
      </w:r>
      <w:r w:rsidRPr="009E43B9">
        <w:rPr>
          <w:rFonts w:cs="Arial"/>
          <w:bCs/>
          <w:sz w:val="24"/>
          <w:szCs w:val="24"/>
        </w:rPr>
        <w:tab/>
      </w:r>
      <w:r>
        <w:rPr>
          <w:rFonts w:cs="Arial"/>
          <w:bCs/>
          <w:sz w:val="24"/>
          <w:szCs w:val="24"/>
        </w:rPr>
        <w:t xml:space="preserve">                 N</w:t>
      </w:r>
      <w:r w:rsidRPr="009E43B9">
        <w:rPr>
          <w:rFonts w:cs="Arial"/>
          <w:bCs/>
          <w:sz w:val="24"/>
          <w:szCs w:val="24"/>
        </w:rPr>
        <w:t>ervurado</w:t>
      </w:r>
    </w:p>
    <w:p w:rsidR="009E43B9" w:rsidRPr="009E43B9" w:rsidRDefault="009E43B9" w:rsidP="009E43B9">
      <w:pPr>
        <w:rPr>
          <w:rFonts w:cs="Arial"/>
          <w:bCs/>
          <w:sz w:val="24"/>
          <w:szCs w:val="24"/>
        </w:rPr>
      </w:pPr>
      <w:r w:rsidRPr="009E43B9">
        <w:rPr>
          <w:rFonts w:cs="Arial"/>
          <w:bCs/>
          <w:sz w:val="24"/>
          <w:szCs w:val="24"/>
        </w:rPr>
        <w:t xml:space="preserve">Comprimento </w:t>
      </w:r>
      <w:r w:rsidRPr="009E43B9">
        <w:rPr>
          <w:rFonts w:cs="Arial"/>
          <w:bCs/>
          <w:sz w:val="24"/>
          <w:szCs w:val="24"/>
        </w:rPr>
        <w:tab/>
      </w:r>
      <w:r>
        <w:rPr>
          <w:rFonts w:cs="Arial"/>
          <w:bCs/>
          <w:sz w:val="24"/>
          <w:szCs w:val="24"/>
        </w:rPr>
        <w:t xml:space="preserve">      1</w:t>
      </w:r>
      <w:r w:rsidRPr="009E43B9">
        <w:rPr>
          <w:rFonts w:cs="Arial"/>
          <w:bCs/>
          <w:sz w:val="24"/>
          <w:szCs w:val="24"/>
        </w:rPr>
        <w:t>2 m</w:t>
      </w:r>
    </w:p>
    <w:p w:rsidR="009E43B9" w:rsidRPr="009E43B9" w:rsidRDefault="009E43B9" w:rsidP="009E43B9">
      <w:pPr>
        <w:rPr>
          <w:rFonts w:cs="Arial"/>
          <w:bCs/>
          <w:sz w:val="24"/>
          <w:szCs w:val="24"/>
        </w:rPr>
      </w:pPr>
      <w:r w:rsidRPr="009E43B9">
        <w:rPr>
          <w:rFonts w:cs="Arial"/>
          <w:bCs/>
          <w:sz w:val="24"/>
          <w:szCs w:val="24"/>
        </w:rPr>
        <w:t xml:space="preserve">Bitola do Ferro </w:t>
      </w:r>
      <w:r w:rsidRPr="009E43B9">
        <w:rPr>
          <w:rFonts w:cs="Arial"/>
          <w:bCs/>
          <w:sz w:val="24"/>
          <w:szCs w:val="24"/>
        </w:rPr>
        <w:tab/>
        <w:t>10 mm</w:t>
      </w:r>
    </w:p>
    <w:p w:rsidR="009E43B9" w:rsidRPr="009E43B9" w:rsidRDefault="009E43B9" w:rsidP="009E43B9">
      <w:pPr>
        <w:rPr>
          <w:rFonts w:cs="Arial"/>
          <w:bCs/>
          <w:sz w:val="24"/>
          <w:szCs w:val="24"/>
        </w:rPr>
      </w:pPr>
      <w:r w:rsidRPr="009E43B9">
        <w:rPr>
          <w:rFonts w:cs="Arial"/>
          <w:bCs/>
          <w:sz w:val="24"/>
          <w:szCs w:val="24"/>
        </w:rPr>
        <w:t xml:space="preserve">Peso do Produto </w:t>
      </w:r>
      <w:r w:rsidRPr="009E43B9">
        <w:rPr>
          <w:rFonts w:cs="Arial"/>
          <w:bCs/>
          <w:sz w:val="24"/>
          <w:szCs w:val="24"/>
        </w:rPr>
        <w:tab/>
        <w:t>7,4 Kg</w:t>
      </w:r>
    </w:p>
    <w:p w:rsidR="009E43B9" w:rsidRPr="009E43B9" w:rsidRDefault="009E43B9" w:rsidP="009E43B9">
      <w:pPr>
        <w:rPr>
          <w:rFonts w:cs="Arial"/>
          <w:bCs/>
          <w:sz w:val="24"/>
          <w:szCs w:val="24"/>
        </w:rPr>
      </w:pPr>
      <w:r w:rsidRPr="009E43B9">
        <w:rPr>
          <w:rFonts w:cs="Arial"/>
          <w:bCs/>
          <w:sz w:val="24"/>
          <w:szCs w:val="24"/>
        </w:rPr>
        <w:t xml:space="preserve">Forma Construtiva </w:t>
      </w:r>
      <w:r w:rsidRPr="009E43B9">
        <w:rPr>
          <w:rFonts w:cs="Arial"/>
          <w:bCs/>
          <w:sz w:val="24"/>
          <w:szCs w:val="24"/>
        </w:rPr>
        <w:tab/>
        <w:t>Laminado</w:t>
      </w:r>
    </w:p>
    <w:p w:rsidR="00C040A8" w:rsidRDefault="009E43B9" w:rsidP="009E43B9">
      <w:pPr>
        <w:rPr>
          <w:rFonts w:cs="Arial"/>
          <w:bCs/>
          <w:sz w:val="24"/>
          <w:szCs w:val="24"/>
        </w:rPr>
      </w:pPr>
      <w:r w:rsidRPr="009E43B9">
        <w:rPr>
          <w:rFonts w:cs="Arial"/>
          <w:bCs/>
          <w:sz w:val="24"/>
          <w:szCs w:val="24"/>
        </w:rPr>
        <w:t xml:space="preserve">Norma Técnica </w:t>
      </w:r>
      <w:r w:rsidRPr="009E43B9">
        <w:rPr>
          <w:rFonts w:cs="Arial"/>
          <w:bCs/>
          <w:sz w:val="24"/>
          <w:szCs w:val="24"/>
        </w:rPr>
        <w:tab/>
        <w:t>NBR 7480:2007</w:t>
      </w:r>
    </w:p>
    <w:p w:rsidR="009E43B9" w:rsidRDefault="009E43B9" w:rsidP="009E43B9">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xml:space="preserve">: </w:t>
      </w:r>
      <w:r w:rsidR="009E43B9">
        <w:rPr>
          <w:rFonts w:cs="Arial"/>
          <w:bCs/>
          <w:sz w:val="24"/>
          <w:szCs w:val="24"/>
        </w:rPr>
        <w:t>PEÇA</w:t>
      </w:r>
    </w:p>
    <w:p w:rsidR="00F77911" w:rsidRDefault="00F77911" w:rsidP="00F77911">
      <w:pPr>
        <w:rPr>
          <w:rFonts w:cs="Arial"/>
          <w:b/>
          <w:bCs/>
          <w:sz w:val="24"/>
          <w:szCs w:val="24"/>
        </w:rPr>
      </w:pPr>
      <w:r w:rsidRPr="003C48DE">
        <w:rPr>
          <w:rFonts w:cs="Arial"/>
          <w:b/>
          <w:bCs/>
          <w:sz w:val="24"/>
          <w:szCs w:val="24"/>
        </w:rPr>
        <w:t>QUANTIDADE</w:t>
      </w:r>
      <w:r>
        <w:rPr>
          <w:rFonts w:cs="Arial"/>
          <w:b/>
          <w:bCs/>
          <w:sz w:val="24"/>
          <w:szCs w:val="24"/>
        </w:rPr>
        <w:t xml:space="preserve">: </w:t>
      </w:r>
      <w:r w:rsidR="001F540C">
        <w:rPr>
          <w:rFonts w:cs="Arial"/>
          <w:b/>
          <w:bCs/>
          <w:sz w:val="24"/>
          <w:szCs w:val="24"/>
        </w:rPr>
        <w:t>60</w:t>
      </w:r>
    </w:p>
    <w:p w:rsidR="00471057" w:rsidRDefault="00471057" w:rsidP="00F77911">
      <w:pPr>
        <w:rPr>
          <w:rFonts w:cs="Arial"/>
          <w:b/>
          <w:bCs/>
          <w:sz w:val="24"/>
          <w:szCs w:val="24"/>
        </w:rPr>
      </w:pPr>
    </w:p>
    <w:p w:rsidR="001F540C" w:rsidRDefault="001F540C" w:rsidP="001F540C">
      <w:pPr>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FERRO CA-50 3/16" 5MM (BARRA</w:t>
      </w:r>
      <w:r w:rsidRPr="009E43B9">
        <w:rPr>
          <w:rFonts w:cs="Arial"/>
          <w:bCs/>
          <w:sz w:val="24"/>
          <w:szCs w:val="24"/>
        </w:rPr>
        <w:t>)</w:t>
      </w:r>
    </w:p>
    <w:p w:rsidR="001F540C" w:rsidRPr="00F40DEF" w:rsidRDefault="001F540C" w:rsidP="001F540C">
      <w:pPr>
        <w:rPr>
          <w:rFonts w:ascii="Comic Sans MS" w:hAnsi="Comic Sans MS" w:cs="Arial"/>
          <w:lang w:eastAsia="pt-BR"/>
        </w:rPr>
      </w:pPr>
    </w:p>
    <w:p w:rsidR="001F540C" w:rsidRDefault="001F540C" w:rsidP="001F540C">
      <w:pPr>
        <w:rPr>
          <w:rFonts w:cs="Arial"/>
          <w:bCs/>
          <w:sz w:val="24"/>
          <w:szCs w:val="24"/>
        </w:rPr>
      </w:pPr>
      <w:r w:rsidRPr="003C48DE">
        <w:rPr>
          <w:rFonts w:cs="Arial"/>
          <w:b/>
          <w:bCs/>
          <w:sz w:val="24"/>
          <w:szCs w:val="24"/>
        </w:rPr>
        <w:t>ESPECIFICAÇÃO</w:t>
      </w:r>
      <w:r>
        <w:rPr>
          <w:rFonts w:cs="Arial"/>
          <w:bCs/>
          <w:sz w:val="24"/>
          <w:szCs w:val="24"/>
        </w:rPr>
        <w:t xml:space="preserve">: </w:t>
      </w:r>
    </w:p>
    <w:p w:rsidR="001F540C" w:rsidRPr="009E43B9" w:rsidRDefault="001F540C" w:rsidP="001F540C">
      <w:pPr>
        <w:rPr>
          <w:rFonts w:cs="Arial"/>
          <w:bCs/>
          <w:sz w:val="24"/>
          <w:szCs w:val="24"/>
        </w:rPr>
      </w:pPr>
      <w:r w:rsidRPr="009E43B9">
        <w:rPr>
          <w:rFonts w:cs="Arial"/>
          <w:bCs/>
          <w:sz w:val="24"/>
          <w:szCs w:val="24"/>
        </w:rPr>
        <w:t xml:space="preserve">Uso Indicado </w:t>
      </w:r>
      <w:r w:rsidRPr="009E43B9">
        <w:rPr>
          <w:rFonts w:cs="Arial"/>
          <w:bCs/>
          <w:sz w:val="24"/>
          <w:szCs w:val="24"/>
        </w:rPr>
        <w:tab/>
        <w:t>Para montagem de armadura de aço</w:t>
      </w:r>
    </w:p>
    <w:p w:rsidR="001F540C" w:rsidRPr="009E43B9" w:rsidRDefault="001F540C" w:rsidP="001F540C">
      <w:pPr>
        <w:rPr>
          <w:rFonts w:cs="Arial"/>
          <w:bCs/>
          <w:sz w:val="24"/>
          <w:szCs w:val="24"/>
        </w:rPr>
      </w:pPr>
      <w:r w:rsidRPr="009E43B9">
        <w:rPr>
          <w:rFonts w:cs="Arial"/>
          <w:bCs/>
          <w:sz w:val="24"/>
          <w:szCs w:val="24"/>
        </w:rPr>
        <w:t xml:space="preserve">Produto </w:t>
      </w:r>
      <w:r w:rsidRPr="009E43B9">
        <w:rPr>
          <w:rFonts w:cs="Arial"/>
          <w:bCs/>
          <w:sz w:val="24"/>
          <w:szCs w:val="24"/>
        </w:rPr>
        <w:tab/>
        <w:t>Vergalhão</w:t>
      </w:r>
    </w:p>
    <w:p w:rsidR="001F540C" w:rsidRPr="009E43B9" w:rsidRDefault="001F540C" w:rsidP="001F540C">
      <w:pPr>
        <w:rPr>
          <w:rFonts w:cs="Arial"/>
          <w:bCs/>
          <w:sz w:val="24"/>
          <w:szCs w:val="24"/>
        </w:rPr>
      </w:pPr>
      <w:r w:rsidRPr="009E43B9">
        <w:rPr>
          <w:rFonts w:cs="Arial"/>
          <w:bCs/>
          <w:sz w:val="24"/>
          <w:szCs w:val="24"/>
        </w:rPr>
        <w:t xml:space="preserve">Material </w:t>
      </w:r>
      <w:r w:rsidRPr="009E43B9">
        <w:rPr>
          <w:rFonts w:cs="Arial"/>
          <w:bCs/>
          <w:sz w:val="24"/>
          <w:szCs w:val="24"/>
        </w:rPr>
        <w:tab/>
        <w:t>Metal</w:t>
      </w:r>
    </w:p>
    <w:p w:rsidR="001F540C" w:rsidRPr="009E43B9" w:rsidRDefault="001F540C" w:rsidP="001F540C">
      <w:pPr>
        <w:rPr>
          <w:rFonts w:cs="Arial"/>
          <w:bCs/>
          <w:sz w:val="24"/>
          <w:szCs w:val="24"/>
        </w:rPr>
      </w:pPr>
      <w:r w:rsidRPr="009E43B9">
        <w:rPr>
          <w:rFonts w:cs="Arial"/>
          <w:bCs/>
          <w:sz w:val="24"/>
          <w:szCs w:val="24"/>
        </w:rPr>
        <w:t xml:space="preserve">Tipo de Material </w:t>
      </w:r>
      <w:r w:rsidRPr="009E43B9">
        <w:rPr>
          <w:rFonts w:cs="Arial"/>
          <w:bCs/>
          <w:sz w:val="24"/>
          <w:szCs w:val="24"/>
        </w:rPr>
        <w:tab/>
      </w:r>
      <w:r>
        <w:rPr>
          <w:rFonts w:cs="Arial"/>
          <w:bCs/>
          <w:sz w:val="24"/>
          <w:szCs w:val="24"/>
        </w:rPr>
        <w:t xml:space="preserve">      A</w:t>
      </w:r>
      <w:r w:rsidRPr="009E43B9">
        <w:rPr>
          <w:rFonts w:cs="Arial"/>
          <w:bCs/>
          <w:sz w:val="24"/>
          <w:szCs w:val="24"/>
        </w:rPr>
        <w:t>ço CA-50</w:t>
      </w:r>
    </w:p>
    <w:p w:rsidR="001F540C" w:rsidRPr="009E43B9" w:rsidRDefault="001F540C" w:rsidP="001F540C">
      <w:pPr>
        <w:rPr>
          <w:rFonts w:cs="Arial"/>
          <w:bCs/>
          <w:sz w:val="24"/>
          <w:szCs w:val="24"/>
        </w:rPr>
      </w:pPr>
      <w:r w:rsidRPr="009E43B9">
        <w:rPr>
          <w:rFonts w:cs="Arial"/>
          <w:bCs/>
          <w:sz w:val="24"/>
          <w:szCs w:val="24"/>
        </w:rPr>
        <w:t xml:space="preserve">Acabamento </w:t>
      </w:r>
      <w:r w:rsidRPr="009E43B9">
        <w:rPr>
          <w:rFonts w:cs="Arial"/>
          <w:bCs/>
          <w:sz w:val="24"/>
          <w:szCs w:val="24"/>
        </w:rPr>
        <w:tab/>
      </w:r>
      <w:r>
        <w:rPr>
          <w:rFonts w:cs="Arial"/>
          <w:bCs/>
          <w:sz w:val="24"/>
          <w:szCs w:val="24"/>
        </w:rPr>
        <w:t xml:space="preserve">                 N</w:t>
      </w:r>
      <w:r w:rsidRPr="009E43B9">
        <w:rPr>
          <w:rFonts w:cs="Arial"/>
          <w:bCs/>
          <w:sz w:val="24"/>
          <w:szCs w:val="24"/>
        </w:rPr>
        <w:t>ervurado</w:t>
      </w:r>
    </w:p>
    <w:p w:rsidR="001F540C" w:rsidRPr="009E43B9" w:rsidRDefault="001F540C" w:rsidP="001F540C">
      <w:pPr>
        <w:rPr>
          <w:rFonts w:cs="Arial"/>
          <w:bCs/>
          <w:sz w:val="24"/>
          <w:szCs w:val="24"/>
        </w:rPr>
      </w:pPr>
      <w:r w:rsidRPr="009E43B9">
        <w:rPr>
          <w:rFonts w:cs="Arial"/>
          <w:bCs/>
          <w:sz w:val="24"/>
          <w:szCs w:val="24"/>
        </w:rPr>
        <w:t xml:space="preserve">Comprimento </w:t>
      </w:r>
      <w:r w:rsidRPr="009E43B9">
        <w:rPr>
          <w:rFonts w:cs="Arial"/>
          <w:bCs/>
          <w:sz w:val="24"/>
          <w:szCs w:val="24"/>
        </w:rPr>
        <w:tab/>
      </w:r>
      <w:r>
        <w:rPr>
          <w:rFonts w:cs="Arial"/>
          <w:bCs/>
          <w:sz w:val="24"/>
          <w:szCs w:val="24"/>
        </w:rPr>
        <w:t xml:space="preserve">      1</w:t>
      </w:r>
      <w:r w:rsidRPr="009E43B9">
        <w:rPr>
          <w:rFonts w:cs="Arial"/>
          <w:bCs/>
          <w:sz w:val="24"/>
          <w:szCs w:val="24"/>
        </w:rPr>
        <w:t>2 m</w:t>
      </w:r>
    </w:p>
    <w:p w:rsidR="001F540C" w:rsidRPr="009E43B9" w:rsidRDefault="001F540C" w:rsidP="001F540C">
      <w:pPr>
        <w:rPr>
          <w:rFonts w:cs="Arial"/>
          <w:bCs/>
          <w:sz w:val="24"/>
          <w:szCs w:val="24"/>
        </w:rPr>
      </w:pPr>
      <w:r w:rsidRPr="009E43B9">
        <w:rPr>
          <w:rFonts w:cs="Arial"/>
          <w:bCs/>
          <w:sz w:val="24"/>
          <w:szCs w:val="24"/>
        </w:rPr>
        <w:t xml:space="preserve">Bitola do Ferro </w:t>
      </w:r>
      <w:r w:rsidRPr="009E43B9">
        <w:rPr>
          <w:rFonts w:cs="Arial"/>
          <w:bCs/>
          <w:sz w:val="24"/>
          <w:szCs w:val="24"/>
        </w:rPr>
        <w:tab/>
      </w:r>
      <w:r>
        <w:rPr>
          <w:rFonts w:cs="Arial"/>
          <w:bCs/>
          <w:sz w:val="24"/>
          <w:szCs w:val="24"/>
        </w:rPr>
        <w:t xml:space="preserve">       5</w:t>
      </w:r>
      <w:r w:rsidRPr="009E43B9">
        <w:rPr>
          <w:rFonts w:cs="Arial"/>
          <w:bCs/>
          <w:sz w:val="24"/>
          <w:szCs w:val="24"/>
        </w:rPr>
        <w:t xml:space="preserve"> mm</w:t>
      </w:r>
    </w:p>
    <w:p w:rsidR="001F540C" w:rsidRPr="009E43B9" w:rsidRDefault="001F540C" w:rsidP="001F540C">
      <w:pPr>
        <w:rPr>
          <w:rFonts w:cs="Arial"/>
          <w:bCs/>
          <w:sz w:val="24"/>
          <w:szCs w:val="24"/>
        </w:rPr>
      </w:pPr>
      <w:r w:rsidRPr="009E43B9">
        <w:rPr>
          <w:rFonts w:cs="Arial"/>
          <w:bCs/>
          <w:sz w:val="24"/>
          <w:szCs w:val="24"/>
        </w:rPr>
        <w:t xml:space="preserve">Peso do Produto </w:t>
      </w:r>
      <w:r w:rsidRPr="009E43B9">
        <w:rPr>
          <w:rFonts w:cs="Arial"/>
          <w:bCs/>
          <w:sz w:val="24"/>
          <w:szCs w:val="24"/>
        </w:rPr>
        <w:tab/>
      </w:r>
      <w:r>
        <w:rPr>
          <w:rFonts w:cs="Arial"/>
          <w:bCs/>
          <w:sz w:val="24"/>
          <w:szCs w:val="24"/>
        </w:rPr>
        <w:t xml:space="preserve">       1,8</w:t>
      </w:r>
      <w:r w:rsidRPr="009E43B9">
        <w:rPr>
          <w:rFonts w:cs="Arial"/>
          <w:bCs/>
          <w:sz w:val="24"/>
          <w:szCs w:val="24"/>
        </w:rPr>
        <w:t xml:space="preserve"> Kg</w:t>
      </w:r>
    </w:p>
    <w:p w:rsidR="001F540C" w:rsidRPr="009E43B9" w:rsidRDefault="001F540C" w:rsidP="001F540C">
      <w:pPr>
        <w:rPr>
          <w:rFonts w:cs="Arial"/>
          <w:bCs/>
          <w:sz w:val="24"/>
          <w:szCs w:val="24"/>
        </w:rPr>
      </w:pPr>
      <w:r w:rsidRPr="009E43B9">
        <w:rPr>
          <w:rFonts w:cs="Arial"/>
          <w:bCs/>
          <w:sz w:val="24"/>
          <w:szCs w:val="24"/>
        </w:rPr>
        <w:t xml:space="preserve">Forma Construtiva </w:t>
      </w:r>
      <w:r w:rsidRPr="009E43B9">
        <w:rPr>
          <w:rFonts w:cs="Arial"/>
          <w:bCs/>
          <w:sz w:val="24"/>
          <w:szCs w:val="24"/>
        </w:rPr>
        <w:tab/>
        <w:t>Laminado</w:t>
      </w:r>
    </w:p>
    <w:p w:rsidR="001F540C" w:rsidRDefault="001F540C" w:rsidP="001F540C">
      <w:pPr>
        <w:rPr>
          <w:rFonts w:cs="Arial"/>
          <w:bCs/>
          <w:sz w:val="24"/>
          <w:szCs w:val="24"/>
        </w:rPr>
      </w:pPr>
      <w:r w:rsidRPr="009E43B9">
        <w:rPr>
          <w:rFonts w:cs="Arial"/>
          <w:bCs/>
          <w:sz w:val="24"/>
          <w:szCs w:val="24"/>
        </w:rPr>
        <w:t xml:space="preserve">Norma Técnica </w:t>
      </w:r>
      <w:r w:rsidRPr="009E43B9">
        <w:rPr>
          <w:rFonts w:cs="Arial"/>
          <w:bCs/>
          <w:sz w:val="24"/>
          <w:szCs w:val="24"/>
        </w:rPr>
        <w:tab/>
        <w:t>NBR 7480:2007</w:t>
      </w:r>
    </w:p>
    <w:p w:rsidR="001F540C" w:rsidRDefault="001F540C" w:rsidP="001F540C">
      <w:pPr>
        <w:rPr>
          <w:rFonts w:cs="Arial"/>
          <w:bCs/>
          <w:sz w:val="24"/>
          <w:szCs w:val="24"/>
        </w:rPr>
      </w:pPr>
    </w:p>
    <w:p w:rsidR="001F540C" w:rsidRDefault="001F540C" w:rsidP="001F540C">
      <w:pPr>
        <w:rPr>
          <w:rFonts w:cs="Arial"/>
          <w:bCs/>
          <w:sz w:val="24"/>
          <w:szCs w:val="24"/>
        </w:rPr>
      </w:pPr>
      <w:r w:rsidRPr="003C48DE">
        <w:rPr>
          <w:rFonts w:cs="Arial"/>
          <w:b/>
          <w:bCs/>
          <w:sz w:val="24"/>
          <w:szCs w:val="24"/>
        </w:rPr>
        <w:t>UNIDADE</w:t>
      </w:r>
      <w:r>
        <w:rPr>
          <w:rFonts w:cs="Arial"/>
          <w:bCs/>
          <w:sz w:val="24"/>
          <w:szCs w:val="24"/>
        </w:rPr>
        <w:t>: PEÇA</w:t>
      </w:r>
    </w:p>
    <w:p w:rsidR="001F540C" w:rsidRDefault="001F540C" w:rsidP="001F540C">
      <w:pPr>
        <w:rPr>
          <w:rFonts w:cs="Arial"/>
          <w:b/>
          <w:bCs/>
          <w:sz w:val="24"/>
          <w:szCs w:val="24"/>
        </w:rPr>
      </w:pPr>
      <w:r w:rsidRPr="003C48DE">
        <w:rPr>
          <w:rFonts w:cs="Arial"/>
          <w:b/>
          <w:bCs/>
          <w:sz w:val="24"/>
          <w:szCs w:val="24"/>
        </w:rPr>
        <w:t>QUANTIDADE</w:t>
      </w:r>
      <w:r>
        <w:rPr>
          <w:rFonts w:cs="Arial"/>
          <w:b/>
          <w:bCs/>
          <w:sz w:val="24"/>
          <w:szCs w:val="24"/>
        </w:rPr>
        <w:t>: 15</w:t>
      </w:r>
    </w:p>
    <w:p w:rsidR="001F540C" w:rsidRDefault="001F540C" w:rsidP="001F540C">
      <w:pPr>
        <w:rPr>
          <w:rFonts w:cs="Arial"/>
          <w:b/>
          <w:bCs/>
          <w:sz w:val="24"/>
          <w:szCs w:val="24"/>
        </w:rPr>
      </w:pPr>
    </w:p>
    <w:p w:rsidR="001F540C" w:rsidRDefault="001F540C" w:rsidP="001F540C">
      <w:pPr>
        <w:rPr>
          <w:rFonts w:cs="Arial"/>
          <w:bCs/>
          <w:sz w:val="24"/>
          <w:szCs w:val="24"/>
        </w:rPr>
      </w:pPr>
      <w:r w:rsidRPr="003C48DE">
        <w:rPr>
          <w:rFonts w:cs="Arial"/>
          <w:b/>
          <w:bCs/>
          <w:sz w:val="24"/>
          <w:szCs w:val="24"/>
        </w:rPr>
        <w:t>ITEM 00</w:t>
      </w:r>
      <w:r>
        <w:rPr>
          <w:rFonts w:cs="Arial"/>
          <w:b/>
          <w:bCs/>
          <w:sz w:val="24"/>
          <w:szCs w:val="24"/>
        </w:rPr>
        <w:t>7</w:t>
      </w:r>
      <w:r>
        <w:rPr>
          <w:rFonts w:cs="Arial"/>
          <w:bCs/>
          <w:sz w:val="24"/>
          <w:szCs w:val="24"/>
        </w:rPr>
        <w:t>: FERRO CA-50 5/16" 5MM (BARRA C/ 12M</w:t>
      </w:r>
      <w:r w:rsidRPr="009E43B9">
        <w:rPr>
          <w:rFonts w:cs="Arial"/>
          <w:bCs/>
          <w:sz w:val="24"/>
          <w:szCs w:val="24"/>
        </w:rPr>
        <w:t>)</w:t>
      </w:r>
    </w:p>
    <w:p w:rsidR="001F540C" w:rsidRPr="00F40DEF" w:rsidRDefault="001F540C" w:rsidP="001F540C">
      <w:pPr>
        <w:rPr>
          <w:rFonts w:ascii="Comic Sans MS" w:hAnsi="Comic Sans MS" w:cs="Arial"/>
          <w:lang w:eastAsia="pt-BR"/>
        </w:rPr>
      </w:pPr>
    </w:p>
    <w:p w:rsidR="001F540C" w:rsidRDefault="001F540C" w:rsidP="001F540C">
      <w:pPr>
        <w:rPr>
          <w:rFonts w:cs="Arial"/>
          <w:bCs/>
          <w:sz w:val="24"/>
          <w:szCs w:val="24"/>
        </w:rPr>
      </w:pPr>
      <w:r w:rsidRPr="003C48DE">
        <w:rPr>
          <w:rFonts w:cs="Arial"/>
          <w:b/>
          <w:bCs/>
          <w:sz w:val="24"/>
          <w:szCs w:val="24"/>
        </w:rPr>
        <w:t>ESPECIFICAÇÃO</w:t>
      </w:r>
      <w:r>
        <w:rPr>
          <w:rFonts w:cs="Arial"/>
          <w:bCs/>
          <w:sz w:val="24"/>
          <w:szCs w:val="24"/>
        </w:rPr>
        <w:t xml:space="preserve">: </w:t>
      </w:r>
    </w:p>
    <w:p w:rsidR="001F540C" w:rsidRPr="009E43B9" w:rsidRDefault="001F540C" w:rsidP="001F540C">
      <w:pPr>
        <w:rPr>
          <w:rFonts w:cs="Arial"/>
          <w:bCs/>
          <w:sz w:val="24"/>
          <w:szCs w:val="24"/>
        </w:rPr>
      </w:pPr>
      <w:r w:rsidRPr="009E43B9">
        <w:rPr>
          <w:rFonts w:cs="Arial"/>
          <w:bCs/>
          <w:sz w:val="24"/>
          <w:szCs w:val="24"/>
        </w:rPr>
        <w:t xml:space="preserve">Uso Indicado </w:t>
      </w:r>
      <w:r w:rsidRPr="009E43B9">
        <w:rPr>
          <w:rFonts w:cs="Arial"/>
          <w:bCs/>
          <w:sz w:val="24"/>
          <w:szCs w:val="24"/>
        </w:rPr>
        <w:tab/>
        <w:t>Para montagem de armadura de aço</w:t>
      </w:r>
    </w:p>
    <w:p w:rsidR="001F540C" w:rsidRPr="009E43B9" w:rsidRDefault="001F540C" w:rsidP="001F540C">
      <w:pPr>
        <w:rPr>
          <w:rFonts w:cs="Arial"/>
          <w:bCs/>
          <w:sz w:val="24"/>
          <w:szCs w:val="24"/>
        </w:rPr>
      </w:pPr>
      <w:r w:rsidRPr="009E43B9">
        <w:rPr>
          <w:rFonts w:cs="Arial"/>
          <w:bCs/>
          <w:sz w:val="24"/>
          <w:szCs w:val="24"/>
        </w:rPr>
        <w:t xml:space="preserve">Produto </w:t>
      </w:r>
      <w:r w:rsidRPr="009E43B9">
        <w:rPr>
          <w:rFonts w:cs="Arial"/>
          <w:bCs/>
          <w:sz w:val="24"/>
          <w:szCs w:val="24"/>
        </w:rPr>
        <w:tab/>
        <w:t>Vergalhão</w:t>
      </w:r>
    </w:p>
    <w:p w:rsidR="001F540C" w:rsidRPr="009E43B9" w:rsidRDefault="001F540C" w:rsidP="001F540C">
      <w:pPr>
        <w:rPr>
          <w:rFonts w:cs="Arial"/>
          <w:bCs/>
          <w:sz w:val="24"/>
          <w:szCs w:val="24"/>
        </w:rPr>
      </w:pPr>
      <w:r w:rsidRPr="009E43B9">
        <w:rPr>
          <w:rFonts w:cs="Arial"/>
          <w:bCs/>
          <w:sz w:val="24"/>
          <w:szCs w:val="24"/>
        </w:rPr>
        <w:t xml:space="preserve">Material </w:t>
      </w:r>
      <w:r w:rsidRPr="009E43B9">
        <w:rPr>
          <w:rFonts w:cs="Arial"/>
          <w:bCs/>
          <w:sz w:val="24"/>
          <w:szCs w:val="24"/>
        </w:rPr>
        <w:tab/>
        <w:t>Metal</w:t>
      </w:r>
    </w:p>
    <w:p w:rsidR="001F540C" w:rsidRPr="009E43B9" w:rsidRDefault="001F540C" w:rsidP="001F540C">
      <w:pPr>
        <w:rPr>
          <w:rFonts w:cs="Arial"/>
          <w:bCs/>
          <w:sz w:val="24"/>
          <w:szCs w:val="24"/>
        </w:rPr>
      </w:pPr>
      <w:r w:rsidRPr="009E43B9">
        <w:rPr>
          <w:rFonts w:cs="Arial"/>
          <w:bCs/>
          <w:sz w:val="24"/>
          <w:szCs w:val="24"/>
        </w:rPr>
        <w:t xml:space="preserve">Tipo de Material </w:t>
      </w:r>
      <w:r w:rsidRPr="009E43B9">
        <w:rPr>
          <w:rFonts w:cs="Arial"/>
          <w:bCs/>
          <w:sz w:val="24"/>
          <w:szCs w:val="24"/>
        </w:rPr>
        <w:tab/>
      </w:r>
      <w:r>
        <w:rPr>
          <w:rFonts w:cs="Arial"/>
          <w:bCs/>
          <w:sz w:val="24"/>
          <w:szCs w:val="24"/>
        </w:rPr>
        <w:t xml:space="preserve">      A</w:t>
      </w:r>
      <w:r w:rsidRPr="009E43B9">
        <w:rPr>
          <w:rFonts w:cs="Arial"/>
          <w:bCs/>
          <w:sz w:val="24"/>
          <w:szCs w:val="24"/>
        </w:rPr>
        <w:t>ço CA-50</w:t>
      </w:r>
    </w:p>
    <w:p w:rsidR="001F540C" w:rsidRPr="009E43B9" w:rsidRDefault="001F540C" w:rsidP="001F540C">
      <w:pPr>
        <w:rPr>
          <w:rFonts w:cs="Arial"/>
          <w:bCs/>
          <w:sz w:val="24"/>
          <w:szCs w:val="24"/>
        </w:rPr>
      </w:pPr>
      <w:r w:rsidRPr="009E43B9">
        <w:rPr>
          <w:rFonts w:cs="Arial"/>
          <w:bCs/>
          <w:sz w:val="24"/>
          <w:szCs w:val="24"/>
        </w:rPr>
        <w:t xml:space="preserve">Acabamento </w:t>
      </w:r>
      <w:r w:rsidRPr="009E43B9">
        <w:rPr>
          <w:rFonts w:cs="Arial"/>
          <w:bCs/>
          <w:sz w:val="24"/>
          <w:szCs w:val="24"/>
        </w:rPr>
        <w:tab/>
      </w:r>
      <w:r>
        <w:rPr>
          <w:rFonts w:cs="Arial"/>
          <w:bCs/>
          <w:sz w:val="24"/>
          <w:szCs w:val="24"/>
        </w:rPr>
        <w:t xml:space="preserve">                 N</w:t>
      </w:r>
      <w:r w:rsidRPr="009E43B9">
        <w:rPr>
          <w:rFonts w:cs="Arial"/>
          <w:bCs/>
          <w:sz w:val="24"/>
          <w:szCs w:val="24"/>
        </w:rPr>
        <w:t>ervurado</w:t>
      </w:r>
    </w:p>
    <w:p w:rsidR="001F540C" w:rsidRPr="009E43B9" w:rsidRDefault="001F540C" w:rsidP="001F540C">
      <w:pPr>
        <w:rPr>
          <w:rFonts w:cs="Arial"/>
          <w:bCs/>
          <w:sz w:val="24"/>
          <w:szCs w:val="24"/>
        </w:rPr>
      </w:pPr>
      <w:r w:rsidRPr="009E43B9">
        <w:rPr>
          <w:rFonts w:cs="Arial"/>
          <w:bCs/>
          <w:sz w:val="24"/>
          <w:szCs w:val="24"/>
        </w:rPr>
        <w:t xml:space="preserve">Comprimento </w:t>
      </w:r>
      <w:r w:rsidRPr="009E43B9">
        <w:rPr>
          <w:rFonts w:cs="Arial"/>
          <w:bCs/>
          <w:sz w:val="24"/>
          <w:szCs w:val="24"/>
        </w:rPr>
        <w:tab/>
      </w:r>
      <w:r>
        <w:rPr>
          <w:rFonts w:cs="Arial"/>
          <w:bCs/>
          <w:sz w:val="24"/>
          <w:szCs w:val="24"/>
        </w:rPr>
        <w:t xml:space="preserve">      1</w:t>
      </w:r>
      <w:r w:rsidRPr="009E43B9">
        <w:rPr>
          <w:rFonts w:cs="Arial"/>
          <w:bCs/>
          <w:sz w:val="24"/>
          <w:szCs w:val="24"/>
        </w:rPr>
        <w:t>2 m</w:t>
      </w:r>
    </w:p>
    <w:p w:rsidR="001F540C" w:rsidRPr="009E43B9" w:rsidRDefault="001F540C" w:rsidP="001F540C">
      <w:pPr>
        <w:rPr>
          <w:rFonts w:cs="Arial"/>
          <w:bCs/>
          <w:sz w:val="24"/>
          <w:szCs w:val="24"/>
        </w:rPr>
      </w:pPr>
      <w:r w:rsidRPr="009E43B9">
        <w:rPr>
          <w:rFonts w:cs="Arial"/>
          <w:bCs/>
          <w:sz w:val="24"/>
          <w:szCs w:val="24"/>
        </w:rPr>
        <w:t xml:space="preserve">Bitola do Ferro </w:t>
      </w:r>
      <w:r w:rsidRPr="009E43B9">
        <w:rPr>
          <w:rFonts w:cs="Arial"/>
          <w:bCs/>
          <w:sz w:val="24"/>
          <w:szCs w:val="24"/>
        </w:rPr>
        <w:tab/>
      </w:r>
      <w:r>
        <w:rPr>
          <w:rFonts w:cs="Arial"/>
          <w:bCs/>
          <w:sz w:val="24"/>
          <w:szCs w:val="24"/>
        </w:rPr>
        <w:t xml:space="preserve">       8</w:t>
      </w:r>
      <w:r w:rsidRPr="009E43B9">
        <w:rPr>
          <w:rFonts w:cs="Arial"/>
          <w:bCs/>
          <w:sz w:val="24"/>
          <w:szCs w:val="24"/>
        </w:rPr>
        <w:t xml:space="preserve"> mm</w:t>
      </w:r>
    </w:p>
    <w:p w:rsidR="001F540C" w:rsidRPr="009E43B9" w:rsidRDefault="001F540C" w:rsidP="001F540C">
      <w:pPr>
        <w:rPr>
          <w:rFonts w:cs="Arial"/>
          <w:bCs/>
          <w:sz w:val="24"/>
          <w:szCs w:val="24"/>
        </w:rPr>
      </w:pPr>
      <w:r w:rsidRPr="009E43B9">
        <w:rPr>
          <w:rFonts w:cs="Arial"/>
          <w:bCs/>
          <w:sz w:val="24"/>
          <w:szCs w:val="24"/>
        </w:rPr>
        <w:t xml:space="preserve">Peso do Produto </w:t>
      </w:r>
      <w:r w:rsidRPr="009E43B9">
        <w:rPr>
          <w:rFonts w:cs="Arial"/>
          <w:bCs/>
          <w:sz w:val="24"/>
          <w:szCs w:val="24"/>
        </w:rPr>
        <w:tab/>
      </w:r>
      <w:r>
        <w:rPr>
          <w:rFonts w:cs="Arial"/>
          <w:bCs/>
          <w:sz w:val="24"/>
          <w:szCs w:val="24"/>
        </w:rPr>
        <w:t xml:space="preserve">       12,74 </w:t>
      </w:r>
      <w:r w:rsidRPr="009E43B9">
        <w:rPr>
          <w:rFonts w:cs="Arial"/>
          <w:bCs/>
          <w:sz w:val="24"/>
          <w:szCs w:val="24"/>
        </w:rPr>
        <w:t>Kg</w:t>
      </w:r>
    </w:p>
    <w:p w:rsidR="001F540C" w:rsidRPr="009E43B9" w:rsidRDefault="001F540C" w:rsidP="001F540C">
      <w:pPr>
        <w:rPr>
          <w:rFonts w:cs="Arial"/>
          <w:bCs/>
          <w:sz w:val="24"/>
          <w:szCs w:val="24"/>
        </w:rPr>
      </w:pPr>
      <w:r w:rsidRPr="009E43B9">
        <w:rPr>
          <w:rFonts w:cs="Arial"/>
          <w:bCs/>
          <w:sz w:val="24"/>
          <w:szCs w:val="24"/>
        </w:rPr>
        <w:t xml:space="preserve">Forma Construtiva </w:t>
      </w:r>
      <w:r w:rsidRPr="009E43B9">
        <w:rPr>
          <w:rFonts w:cs="Arial"/>
          <w:bCs/>
          <w:sz w:val="24"/>
          <w:szCs w:val="24"/>
        </w:rPr>
        <w:tab/>
        <w:t>Laminado</w:t>
      </w:r>
    </w:p>
    <w:p w:rsidR="001F540C" w:rsidRDefault="001F540C" w:rsidP="001F540C">
      <w:pPr>
        <w:rPr>
          <w:rFonts w:cs="Arial"/>
          <w:bCs/>
          <w:sz w:val="24"/>
          <w:szCs w:val="24"/>
        </w:rPr>
      </w:pPr>
      <w:r w:rsidRPr="009E43B9">
        <w:rPr>
          <w:rFonts w:cs="Arial"/>
          <w:bCs/>
          <w:sz w:val="24"/>
          <w:szCs w:val="24"/>
        </w:rPr>
        <w:t xml:space="preserve">Norma Técnica </w:t>
      </w:r>
      <w:r w:rsidRPr="009E43B9">
        <w:rPr>
          <w:rFonts w:cs="Arial"/>
          <w:bCs/>
          <w:sz w:val="24"/>
          <w:szCs w:val="24"/>
        </w:rPr>
        <w:tab/>
        <w:t>NBR 7480:2007</w:t>
      </w:r>
    </w:p>
    <w:p w:rsidR="001F540C" w:rsidRDefault="001F540C" w:rsidP="001F540C">
      <w:pPr>
        <w:rPr>
          <w:rFonts w:cs="Arial"/>
          <w:bCs/>
          <w:sz w:val="24"/>
          <w:szCs w:val="24"/>
        </w:rPr>
      </w:pPr>
    </w:p>
    <w:p w:rsidR="001F540C" w:rsidRDefault="001F540C" w:rsidP="001F540C">
      <w:pPr>
        <w:rPr>
          <w:rFonts w:cs="Arial"/>
          <w:bCs/>
          <w:sz w:val="24"/>
          <w:szCs w:val="24"/>
        </w:rPr>
      </w:pPr>
      <w:r w:rsidRPr="003C48DE">
        <w:rPr>
          <w:rFonts w:cs="Arial"/>
          <w:b/>
          <w:bCs/>
          <w:sz w:val="24"/>
          <w:szCs w:val="24"/>
        </w:rPr>
        <w:t>UNIDADE</w:t>
      </w:r>
      <w:r>
        <w:rPr>
          <w:rFonts w:cs="Arial"/>
          <w:bCs/>
          <w:sz w:val="24"/>
          <w:szCs w:val="24"/>
        </w:rPr>
        <w:t>: PEÇA</w:t>
      </w:r>
    </w:p>
    <w:p w:rsidR="001F540C" w:rsidRDefault="001F540C" w:rsidP="001F540C">
      <w:pPr>
        <w:rPr>
          <w:rFonts w:cs="Arial"/>
          <w:b/>
          <w:bCs/>
          <w:sz w:val="24"/>
          <w:szCs w:val="24"/>
        </w:rPr>
      </w:pPr>
      <w:r w:rsidRPr="003C48DE">
        <w:rPr>
          <w:rFonts w:cs="Arial"/>
          <w:b/>
          <w:bCs/>
          <w:sz w:val="24"/>
          <w:szCs w:val="24"/>
        </w:rPr>
        <w:t>QUANTIDADE</w:t>
      </w:r>
      <w:r>
        <w:rPr>
          <w:rFonts w:cs="Arial"/>
          <w:b/>
          <w:bCs/>
          <w:sz w:val="24"/>
          <w:szCs w:val="24"/>
        </w:rPr>
        <w:t>: 130</w:t>
      </w:r>
    </w:p>
    <w:p w:rsidR="00C040A8" w:rsidRDefault="00C040A8" w:rsidP="00D257DC">
      <w:pPr>
        <w:rPr>
          <w:rFonts w:cs="Arial"/>
          <w:b/>
          <w:bCs/>
          <w:sz w:val="24"/>
          <w:szCs w:val="24"/>
        </w:rPr>
      </w:pPr>
    </w:p>
    <w:p w:rsidR="00C040A8" w:rsidRDefault="00C040A8" w:rsidP="00C040A8">
      <w:pPr>
        <w:rPr>
          <w:rFonts w:cs="Arial"/>
          <w:b/>
          <w:bCs/>
          <w:sz w:val="24"/>
          <w:szCs w:val="24"/>
        </w:rPr>
      </w:pPr>
    </w:p>
    <w:p w:rsidR="00C040A8" w:rsidRDefault="00C040A8" w:rsidP="00C040A8">
      <w:pPr>
        <w:rPr>
          <w:rFonts w:cs="Arial"/>
          <w:bCs/>
          <w:sz w:val="24"/>
          <w:szCs w:val="24"/>
        </w:rPr>
      </w:pPr>
      <w:r w:rsidRPr="003C48DE">
        <w:rPr>
          <w:rFonts w:cs="Arial"/>
          <w:b/>
          <w:bCs/>
          <w:sz w:val="24"/>
          <w:szCs w:val="24"/>
        </w:rPr>
        <w:t>ITEM 00</w:t>
      </w:r>
      <w:r>
        <w:rPr>
          <w:rFonts w:cs="Arial"/>
          <w:b/>
          <w:bCs/>
          <w:sz w:val="24"/>
          <w:szCs w:val="24"/>
        </w:rPr>
        <w:t>8</w:t>
      </w:r>
      <w:r>
        <w:rPr>
          <w:rFonts w:cs="Arial"/>
          <w:bCs/>
          <w:sz w:val="24"/>
          <w:szCs w:val="24"/>
        </w:rPr>
        <w:t xml:space="preserve">: </w:t>
      </w:r>
      <w:r w:rsidR="001F540C">
        <w:rPr>
          <w:rFonts w:cs="Arial"/>
          <w:bCs/>
          <w:sz w:val="24"/>
          <w:szCs w:val="24"/>
        </w:rPr>
        <w:t>GROSA MEIA CANA DE 12”</w:t>
      </w:r>
    </w:p>
    <w:p w:rsidR="00C040A8" w:rsidRPr="00F40DEF" w:rsidRDefault="00C040A8" w:rsidP="00C040A8">
      <w:pPr>
        <w:rPr>
          <w:rFonts w:ascii="Comic Sans MS" w:hAnsi="Comic Sans MS" w:cs="Arial"/>
          <w:lang w:eastAsia="pt-BR"/>
        </w:rPr>
      </w:pPr>
    </w:p>
    <w:p w:rsidR="00C040A8" w:rsidRDefault="00C040A8" w:rsidP="00C040A8">
      <w:pPr>
        <w:rPr>
          <w:rFonts w:cs="Arial"/>
          <w:bCs/>
          <w:sz w:val="24"/>
          <w:szCs w:val="24"/>
        </w:rPr>
      </w:pPr>
      <w:r w:rsidRPr="003C48DE">
        <w:rPr>
          <w:rFonts w:cs="Arial"/>
          <w:b/>
          <w:bCs/>
          <w:sz w:val="24"/>
          <w:szCs w:val="24"/>
        </w:rPr>
        <w:t>ESPECIFICAÇÃO</w:t>
      </w:r>
      <w:r>
        <w:rPr>
          <w:rFonts w:cs="Arial"/>
          <w:bCs/>
          <w:sz w:val="24"/>
          <w:szCs w:val="24"/>
        </w:rPr>
        <w:t xml:space="preserve">: </w:t>
      </w:r>
      <w:r w:rsidR="001F540C" w:rsidRPr="001F540C">
        <w:rPr>
          <w:rFonts w:cs="Arial"/>
          <w:bCs/>
          <w:sz w:val="24"/>
          <w:szCs w:val="24"/>
        </w:rPr>
        <w:t>GROSA DE 12" - MADEIRA (CHATA) CORPO EM ACO CARBONO TEMPERADO, COM</w:t>
      </w:r>
      <w:r w:rsidR="001F540C">
        <w:rPr>
          <w:rFonts w:cs="Arial"/>
          <w:bCs/>
          <w:sz w:val="24"/>
          <w:szCs w:val="24"/>
        </w:rPr>
        <w:t xml:space="preserve"> UM LADO MEIA CANA E O OUT</w:t>
      </w:r>
      <w:r w:rsidR="001F540C" w:rsidRPr="001F540C">
        <w:rPr>
          <w:rFonts w:cs="Arial"/>
          <w:bCs/>
          <w:sz w:val="24"/>
          <w:szCs w:val="24"/>
        </w:rPr>
        <w:t xml:space="preserve">RO </w:t>
      </w:r>
      <w:r w:rsidR="001F540C" w:rsidRPr="001F540C">
        <w:rPr>
          <w:rFonts w:cs="Arial"/>
          <w:bCs/>
          <w:sz w:val="24"/>
          <w:szCs w:val="24"/>
        </w:rPr>
        <w:lastRenderedPageBreak/>
        <w:t>CHATO.DENTEADO TIPO BASTARDO SIMPLES. CABO EM POLIPROPILENO INJETADO. O MATERIAL DEVE APRESENTAR MARCACAO PERMANENTE COM NOME OU M ARCA DO FABRICANTE.MARCACAO REMOVIVEL NAO SERA ACEITA.</w:t>
      </w:r>
    </w:p>
    <w:p w:rsidR="001F540C" w:rsidRDefault="001F540C" w:rsidP="00C040A8">
      <w:pPr>
        <w:rPr>
          <w:rFonts w:cs="Arial"/>
          <w:bCs/>
          <w:sz w:val="24"/>
          <w:szCs w:val="24"/>
        </w:rPr>
      </w:pPr>
    </w:p>
    <w:p w:rsidR="00C040A8" w:rsidRDefault="00C040A8" w:rsidP="00C040A8">
      <w:pPr>
        <w:rPr>
          <w:rFonts w:cs="Arial"/>
          <w:bCs/>
          <w:sz w:val="24"/>
          <w:szCs w:val="24"/>
        </w:rPr>
      </w:pPr>
      <w:r w:rsidRPr="003C48DE">
        <w:rPr>
          <w:rFonts w:cs="Arial"/>
          <w:b/>
          <w:bCs/>
          <w:sz w:val="24"/>
          <w:szCs w:val="24"/>
        </w:rPr>
        <w:t>UNIDADE</w:t>
      </w:r>
      <w:r>
        <w:rPr>
          <w:rFonts w:cs="Arial"/>
          <w:bCs/>
          <w:sz w:val="24"/>
          <w:szCs w:val="24"/>
        </w:rPr>
        <w:t xml:space="preserve">: </w:t>
      </w:r>
      <w:r w:rsidR="001F540C">
        <w:rPr>
          <w:rFonts w:cs="Arial"/>
          <w:bCs/>
          <w:sz w:val="24"/>
          <w:szCs w:val="24"/>
        </w:rPr>
        <w:t>PEÇA</w:t>
      </w:r>
    </w:p>
    <w:p w:rsidR="00C040A8" w:rsidRDefault="00C040A8" w:rsidP="00C040A8">
      <w:pPr>
        <w:rPr>
          <w:rFonts w:cs="Arial"/>
          <w:b/>
          <w:bCs/>
          <w:sz w:val="24"/>
          <w:szCs w:val="24"/>
        </w:rPr>
      </w:pPr>
      <w:r w:rsidRPr="003C48DE">
        <w:rPr>
          <w:rFonts w:cs="Arial"/>
          <w:b/>
          <w:bCs/>
          <w:sz w:val="24"/>
          <w:szCs w:val="24"/>
        </w:rPr>
        <w:t>QUANTIDADE</w:t>
      </w:r>
      <w:r>
        <w:rPr>
          <w:rFonts w:cs="Arial"/>
          <w:b/>
          <w:bCs/>
          <w:sz w:val="24"/>
          <w:szCs w:val="24"/>
        </w:rPr>
        <w:t xml:space="preserve">: </w:t>
      </w:r>
      <w:r w:rsidR="001F540C">
        <w:rPr>
          <w:rFonts w:cs="Arial"/>
          <w:b/>
          <w:bCs/>
          <w:sz w:val="24"/>
          <w:szCs w:val="24"/>
        </w:rPr>
        <w:t>40</w:t>
      </w:r>
    </w:p>
    <w:p w:rsidR="00C040A8" w:rsidRDefault="00C040A8" w:rsidP="00C040A8">
      <w:pPr>
        <w:rPr>
          <w:rFonts w:cs="Arial"/>
          <w:b/>
          <w:bCs/>
          <w:sz w:val="24"/>
          <w:szCs w:val="24"/>
        </w:rPr>
      </w:pPr>
    </w:p>
    <w:p w:rsidR="00C040A8" w:rsidRDefault="00C040A8" w:rsidP="00C040A8">
      <w:pPr>
        <w:rPr>
          <w:rFonts w:cs="Arial"/>
          <w:bCs/>
          <w:sz w:val="24"/>
          <w:szCs w:val="24"/>
        </w:rPr>
      </w:pPr>
      <w:r w:rsidRPr="003C48DE">
        <w:rPr>
          <w:rFonts w:cs="Arial"/>
          <w:b/>
          <w:bCs/>
          <w:sz w:val="24"/>
          <w:szCs w:val="24"/>
        </w:rPr>
        <w:t>ITEM 00</w:t>
      </w:r>
      <w:r>
        <w:rPr>
          <w:rFonts w:cs="Arial"/>
          <w:b/>
          <w:bCs/>
          <w:sz w:val="24"/>
          <w:szCs w:val="24"/>
        </w:rPr>
        <w:t>9</w:t>
      </w:r>
      <w:r>
        <w:rPr>
          <w:rFonts w:cs="Arial"/>
          <w:bCs/>
          <w:sz w:val="24"/>
          <w:szCs w:val="24"/>
        </w:rPr>
        <w:t xml:space="preserve">: </w:t>
      </w:r>
      <w:r w:rsidR="001F540C">
        <w:rPr>
          <w:rFonts w:cs="Arial"/>
          <w:bCs/>
          <w:sz w:val="24"/>
          <w:szCs w:val="24"/>
        </w:rPr>
        <w:t>METRO DE MADEIRA REF. DOIS METROS</w:t>
      </w:r>
    </w:p>
    <w:p w:rsidR="00C040A8" w:rsidRPr="00F40DEF" w:rsidRDefault="00C040A8" w:rsidP="00C040A8">
      <w:pPr>
        <w:rPr>
          <w:rFonts w:ascii="Comic Sans MS" w:hAnsi="Comic Sans MS" w:cs="Arial"/>
          <w:lang w:eastAsia="pt-BR"/>
        </w:rPr>
      </w:pPr>
    </w:p>
    <w:p w:rsidR="00FB2EA8" w:rsidRDefault="00C040A8" w:rsidP="00C040A8">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sidR="001F540C" w:rsidRPr="001F540C">
        <w:rPr>
          <w:rFonts w:cs="Arial"/>
          <w:bCs/>
          <w:sz w:val="24"/>
          <w:szCs w:val="24"/>
        </w:rPr>
        <w:t>PROFISSIONAL,</w:t>
      </w:r>
      <w:proofErr w:type="gramEnd"/>
      <w:r w:rsidR="001F540C" w:rsidRPr="001F540C">
        <w:rPr>
          <w:rFonts w:cs="Arial"/>
          <w:bCs/>
          <w:sz w:val="24"/>
          <w:szCs w:val="24"/>
        </w:rPr>
        <w:t>C/MOLAS EM ACO TEMPERADO,ARTICULACOES LUBRIFICA CAS.GRAVADO NAS DUAS FACES, CENTIMETROS E POLEGADAS. PRODUZIDO EM MADEIRA MARFIM TRATADA. ACABAMENTO NATURAL. O MATERIAL DEVE APRESENTAR MARCACAO PERMANENTE C/NOME OU MAR CA DO FABRICANTE. MARCACAO C/MATERIAL REMOVIVEL NAO SERA ACE ITA.</w:t>
      </w:r>
    </w:p>
    <w:p w:rsidR="001F540C" w:rsidRDefault="001F540C" w:rsidP="00C040A8">
      <w:pPr>
        <w:rPr>
          <w:rFonts w:cs="Arial"/>
          <w:bCs/>
          <w:sz w:val="24"/>
          <w:szCs w:val="24"/>
        </w:rPr>
      </w:pPr>
    </w:p>
    <w:p w:rsidR="00C040A8" w:rsidRDefault="00C040A8" w:rsidP="00C040A8">
      <w:pPr>
        <w:rPr>
          <w:rFonts w:cs="Arial"/>
          <w:bCs/>
          <w:sz w:val="24"/>
          <w:szCs w:val="24"/>
        </w:rPr>
      </w:pPr>
      <w:r w:rsidRPr="003C48DE">
        <w:rPr>
          <w:rFonts w:cs="Arial"/>
          <w:b/>
          <w:bCs/>
          <w:sz w:val="24"/>
          <w:szCs w:val="24"/>
        </w:rPr>
        <w:t>UNIDADE</w:t>
      </w:r>
      <w:r>
        <w:rPr>
          <w:rFonts w:cs="Arial"/>
          <w:bCs/>
          <w:sz w:val="24"/>
          <w:szCs w:val="24"/>
        </w:rPr>
        <w:t xml:space="preserve">: </w:t>
      </w:r>
      <w:r w:rsidR="001F540C">
        <w:rPr>
          <w:rFonts w:cs="Arial"/>
          <w:bCs/>
          <w:sz w:val="24"/>
          <w:szCs w:val="24"/>
        </w:rPr>
        <w:t>PEÇA</w:t>
      </w:r>
    </w:p>
    <w:p w:rsidR="00C040A8" w:rsidRDefault="00C040A8" w:rsidP="00C040A8">
      <w:pPr>
        <w:rPr>
          <w:rFonts w:cs="Arial"/>
          <w:b/>
          <w:bCs/>
          <w:sz w:val="24"/>
          <w:szCs w:val="24"/>
        </w:rPr>
      </w:pPr>
      <w:r w:rsidRPr="003C48DE">
        <w:rPr>
          <w:rFonts w:cs="Arial"/>
          <w:b/>
          <w:bCs/>
          <w:sz w:val="24"/>
          <w:szCs w:val="24"/>
        </w:rPr>
        <w:t>QUANTIDADE</w:t>
      </w:r>
      <w:r>
        <w:rPr>
          <w:rFonts w:cs="Arial"/>
          <w:b/>
          <w:bCs/>
          <w:sz w:val="24"/>
          <w:szCs w:val="24"/>
        </w:rPr>
        <w:t xml:space="preserve">: </w:t>
      </w:r>
      <w:r w:rsidR="001F540C">
        <w:rPr>
          <w:rFonts w:cs="Arial"/>
          <w:b/>
          <w:bCs/>
          <w:sz w:val="24"/>
          <w:szCs w:val="24"/>
        </w:rPr>
        <w:t>06</w:t>
      </w:r>
    </w:p>
    <w:p w:rsidR="00FB2EA8" w:rsidRDefault="00FB2EA8" w:rsidP="00C040A8">
      <w:pPr>
        <w:rPr>
          <w:rFonts w:cs="Arial"/>
          <w:b/>
          <w:bCs/>
          <w:sz w:val="24"/>
          <w:szCs w:val="24"/>
        </w:rPr>
      </w:pPr>
    </w:p>
    <w:p w:rsidR="00FB2EA8" w:rsidRDefault="00FB2EA8" w:rsidP="00FB2EA8">
      <w:pPr>
        <w:rPr>
          <w:rFonts w:cs="Arial"/>
          <w:bCs/>
          <w:sz w:val="24"/>
          <w:szCs w:val="24"/>
        </w:rPr>
      </w:pPr>
      <w:r>
        <w:rPr>
          <w:rFonts w:cs="Arial"/>
          <w:b/>
          <w:bCs/>
          <w:sz w:val="24"/>
          <w:szCs w:val="24"/>
        </w:rPr>
        <w:t>ITEM 010</w:t>
      </w:r>
      <w:r>
        <w:rPr>
          <w:rFonts w:cs="Arial"/>
          <w:bCs/>
          <w:sz w:val="24"/>
          <w:szCs w:val="24"/>
        </w:rPr>
        <w:t xml:space="preserve">: </w:t>
      </w:r>
      <w:r w:rsidR="001F540C">
        <w:rPr>
          <w:rFonts w:cs="Arial"/>
          <w:bCs/>
          <w:sz w:val="24"/>
          <w:szCs w:val="24"/>
        </w:rPr>
        <w:t>PA AJUNTADEIRA DE BICO N° 2 SEM CABO</w:t>
      </w:r>
    </w:p>
    <w:p w:rsidR="00FB2EA8" w:rsidRPr="00F40DEF" w:rsidRDefault="00FB2EA8" w:rsidP="00FB2EA8">
      <w:pPr>
        <w:rPr>
          <w:rFonts w:ascii="Comic Sans MS" w:hAnsi="Comic Sans MS" w:cs="Arial"/>
          <w:lang w:eastAsia="pt-BR"/>
        </w:rPr>
      </w:pPr>
    </w:p>
    <w:p w:rsidR="001F540C" w:rsidRPr="001F540C" w:rsidRDefault="00FB2EA8" w:rsidP="001F540C">
      <w:pPr>
        <w:rPr>
          <w:rFonts w:cs="Arial"/>
          <w:bCs/>
          <w:sz w:val="24"/>
          <w:szCs w:val="24"/>
        </w:rPr>
      </w:pPr>
      <w:r w:rsidRPr="003C48DE">
        <w:rPr>
          <w:rFonts w:cs="Arial"/>
          <w:b/>
          <w:bCs/>
          <w:sz w:val="24"/>
          <w:szCs w:val="24"/>
        </w:rPr>
        <w:t>ESPECIFICAÇÃO</w:t>
      </w:r>
      <w:r>
        <w:rPr>
          <w:rFonts w:cs="Arial"/>
          <w:bCs/>
          <w:sz w:val="24"/>
          <w:szCs w:val="24"/>
        </w:rPr>
        <w:t xml:space="preserve">: </w:t>
      </w:r>
      <w:r w:rsidR="001F540C" w:rsidRPr="001F540C">
        <w:rPr>
          <w:rFonts w:cs="Arial"/>
          <w:bCs/>
          <w:sz w:val="24"/>
          <w:szCs w:val="24"/>
        </w:rPr>
        <w:t>DIMENSOES: LARGURA 270MM X ALTURA 480MM</w:t>
      </w:r>
    </w:p>
    <w:p w:rsidR="001F540C" w:rsidRPr="001F540C" w:rsidRDefault="001F540C" w:rsidP="001F540C">
      <w:pPr>
        <w:rPr>
          <w:rFonts w:cs="Arial"/>
          <w:bCs/>
          <w:sz w:val="24"/>
          <w:szCs w:val="24"/>
        </w:rPr>
      </w:pPr>
      <w:r w:rsidRPr="001F540C">
        <w:rPr>
          <w:rFonts w:cs="Arial"/>
          <w:bCs/>
          <w:sz w:val="24"/>
          <w:szCs w:val="24"/>
        </w:rPr>
        <w:t>PESO MÍNIMO: 01 KG.</w:t>
      </w:r>
    </w:p>
    <w:p w:rsidR="00FB2EA8" w:rsidRDefault="001F540C" w:rsidP="001F540C">
      <w:pPr>
        <w:rPr>
          <w:rFonts w:cs="Arial"/>
          <w:bCs/>
          <w:sz w:val="24"/>
          <w:szCs w:val="24"/>
        </w:rPr>
      </w:pPr>
      <w:r w:rsidRPr="001F540C">
        <w:rPr>
          <w:rFonts w:cs="Arial"/>
          <w:bCs/>
          <w:sz w:val="24"/>
          <w:szCs w:val="24"/>
        </w:rPr>
        <w:t>REFERÊNCIA: METISA 100-2</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FB2EA8" w:rsidRDefault="00FB2EA8" w:rsidP="00FB2EA8">
      <w:pPr>
        <w:rPr>
          <w:rFonts w:cs="Arial"/>
          <w:bCs/>
          <w:sz w:val="24"/>
          <w:szCs w:val="24"/>
        </w:rPr>
      </w:pPr>
      <w:r w:rsidRPr="003C48DE">
        <w:rPr>
          <w:rFonts w:cs="Arial"/>
          <w:b/>
          <w:bCs/>
          <w:sz w:val="24"/>
          <w:szCs w:val="24"/>
        </w:rPr>
        <w:t>QUANTIDADE</w:t>
      </w:r>
      <w:r>
        <w:rPr>
          <w:rFonts w:cs="Arial"/>
          <w:b/>
          <w:bCs/>
          <w:sz w:val="24"/>
          <w:szCs w:val="24"/>
        </w:rPr>
        <w:t xml:space="preserve">: </w:t>
      </w:r>
      <w:r w:rsidR="001F540C">
        <w:rPr>
          <w:rFonts w:cs="Arial"/>
          <w:b/>
          <w:bCs/>
          <w:sz w:val="24"/>
          <w:szCs w:val="24"/>
        </w:rPr>
        <w:t>60</w:t>
      </w:r>
    </w:p>
    <w:p w:rsidR="00FB2EA8" w:rsidRDefault="00FB2EA8" w:rsidP="00C040A8">
      <w:pPr>
        <w:rPr>
          <w:rFonts w:cs="Arial"/>
          <w:bCs/>
          <w:sz w:val="24"/>
          <w:szCs w:val="24"/>
        </w:rPr>
      </w:pPr>
    </w:p>
    <w:p w:rsidR="00FB2EA8" w:rsidRDefault="00FB2EA8" w:rsidP="00FB2EA8">
      <w:pPr>
        <w:rPr>
          <w:rFonts w:cs="Arial"/>
          <w:bCs/>
          <w:sz w:val="24"/>
          <w:szCs w:val="24"/>
        </w:rPr>
      </w:pPr>
      <w:r>
        <w:rPr>
          <w:rFonts w:cs="Arial"/>
          <w:b/>
          <w:bCs/>
          <w:sz w:val="24"/>
          <w:szCs w:val="24"/>
        </w:rPr>
        <w:t>ITEM 011</w:t>
      </w:r>
      <w:r>
        <w:rPr>
          <w:rFonts w:cs="Arial"/>
          <w:bCs/>
          <w:sz w:val="24"/>
          <w:szCs w:val="24"/>
        </w:rPr>
        <w:t xml:space="preserve">: </w:t>
      </w:r>
      <w:r w:rsidR="0047410D" w:rsidRPr="0047410D">
        <w:rPr>
          <w:rFonts w:cs="Arial"/>
          <w:bCs/>
          <w:sz w:val="24"/>
          <w:szCs w:val="24"/>
        </w:rPr>
        <w:t>PICARETA 5,5 LIBRAS</w:t>
      </w:r>
    </w:p>
    <w:p w:rsidR="00FB2EA8" w:rsidRPr="00F40DEF" w:rsidRDefault="00FB2EA8" w:rsidP="00FB2EA8">
      <w:pPr>
        <w:rPr>
          <w:rFonts w:ascii="Comic Sans MS" w:hAnsi="Comic Sans MS" w:cs="Arial"/>
          <w:lang w:eastAsia="pt-BR"/>
        </w:rPr>
      </w:pPr>
    </w:p>
    <w:p w:rsidR="00FB2EA8" w:rsidRDefault="00FB2EA8" w:rsidP="0047410D">
      <w:pPr>
        <w:rPr>
          <w:rFonts w:cs="Arial"/>
          <w:bCs/>
          <w:sz w:val="24"/>
          <w:szCs w:val="24"/>
        </w:rPr>
      </w:pPr>
      <w:r w:rsidRPr="003C48DE">
        <w:rPr>
          <w:rFonts w:cs="Arial"/>
          <w:b/>
          <w:bCs/>
          <w:sz w:val="24"/>
          <w:szCs w:val="24"/>
        </w:rPr>
        <w:t>ESPECIFICAÇÃO</w:t>
      </w:r>
      <w:r>
        <w:rPr>
          <w:rFonts w:cs="Arial"/>
          <w:bCs/>
          <w:sz w:val="24"/>
          <w:szCs w:val="24"/>
        </w:rPr>
        <w:t xml:space="preserve">: </w:t>
      </w:r>
      <w:r w:rsidR="0047410D" w:rsidRPr="0047410D">
        <w:rPr>
          <w:rFonts w:cs="Arial"/>
          <w:bCs/>
          <w:sz w:val="24"/>
          <w:szCs w:val="24"/>
        </w:rPr>
        <w:t>PICARETA PONTA E PA ESTREITA (COMUM), SEM CABO, FABRICADA EM ACO SAE 1045, FORJADA EM PECA UNICA, SEM UTILIZACAO DE SOLDAS. TRATAMENTO TERMICO NAS EXTREMIDADES, PINTURA DE ACABAMENTO E PROTECAO ANTI-</w:t>
      </w:r>
      <w:proofErr w:type="gramStart"/>
      <w:r w:rsidR="0047410D" w:rsidRPr="0047410D">
        <w:rPr>
          <w:rFonts w:cs="Arial"/>
          <w:bCs/>
          <w:sz w:val="24"/>
          <w:szCs w:val="24"/>
        </w:rPr>
        <w:t>CORROSIVA,</w:t>
      </w:r>
      <w:proofErr w:type="gramEnd"/>
      <w:r w:rsidR="0047410D" w:rsidRPr="0047410D">
        <w:rPr>
          <w:rFonts w:cs="Arial"/>
          <w:bCs/>
          <w:sz w:val="24"/>
          <w:szCs w:val="24"/>
        </w:rPr>
        <w:t>COM SUPERFICIE UNIFORME NO GERAL O MATERIAL DEVE APRESENTAR MARCACAO C/ NOME OU MARCA DO FABRICANTE.</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FB2EA8" w:rsidRDefault="00FB2EA8" w:rsidP="00FB2EA8">
      <w:pPr>
        <w:rPr>
          <w:rFonts w:cs="Arial"/>
          <w:b/>
          <w:bCs/>
          <w:sz w:val="24"/>
          <w:szCs w:val="24"/>
        </w:rPr>
      </w:pPr>
      <w:r w:rsidRPr="003C48DE">
        <w:rPr>
          <w:rFonts w:cs="Arial"/>
          <w:b/>
          <w:bCs/>
          <w:sz w:val="24"/>
          <w:szCs w:val="24"/>
        </w:rPr>
        <w:t>QUANTIDADE</w:t>
      </w:r>
      <w:r w:rsidR="0047410D">
        <w:rPr>
          <w:rFonts w:cs="Arial"/>
          <w:b/>
          <w:bCs/>
          <w:sz w:val="24"/>
          <w:szCs w:val="24"/>
        </w:rPr>
        <w:t>: 30</w:t>
      </w:r>
    </w:p>
    <w:p w:rsidR="00FB2EA8" w:rsidRDefault="00FB2EA8" w:rsidP="00FB2EA8">
      <w:pPr>
        <w:rPr>
          <w:rFonts w:cs="Arial"/>
          <w:b/>
          <w:bCs/>
          <w:sz w:val="24"/>
          <w:szCs w:val="24"/>
        </w:rPr>
      </w:pPr>
    </w:p>
    <w:p w:rsidR="00FB2EA8" w:rsidRDefault="00FB2EA8" w:rsidP="00FB2EA8">
      <w:pPr>
        <w:rPr>
          <w:rFonts w:cs="Arial"/>
          <w:bCs/>
          <w:sz w:val="24"/>
          <w:szCs w:val="24"/>
        </w:rPr>
      </w:pPr>
      <w:r>
        <w:rPr>
          <w:rFonts w:cs="Arial"/>
          <w:b/>
          <w:bCs/>
          <w:sz w:val="24"/>
          <w:szCs w:val="24"/>
        </w:rPr>
        <w:t>ITEM 012</w:t>
      </w:r>
      <w:r>
        <w:rPr>
          <w:rFonts w:cs="Arial"/>
          <w:bCs/>
          <w:sz w:val="24"/>
          <w:szCs w:val="24"/>
        </w:rPr>
        <w:t xml:space="preserve">: </w:t>
      </w:r>
      <w:r w:rsidR="0047410D" w:rsidRPr="0047410D">
        <w:rPr>
          <w:rFonts w:cs="Arial"/>
          <w:bCs/>
          <w:sz w:val="24"/>
          <w:szCs w:val="24"/>
        </w:rPr>
        <w:t>PREGO C/ CABECA 17 X 24</w:t>
      </w:r>
    </w:p>
    <w:p w:rsidR="00FB2EA8" w:rsidRPr="00F40DEF" w:rsidRDefault="00FB2EA8" w:rsidP="00FB2EA8">
      <w:pPr>
        <w:rPr>
          <w:rFonts w:ascii="Comic Sans MS" w:hAnsi="Comic Sans MS" w:cs="Arial"/>
          <w:lang w:eastAsia="pt-BR"/>
        </w:rPr>
      </w:pPr>
    </w:p>
    <w:p w:rsid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0047410D" w:rsidRPr="0047410D">
        <w:rPr>
          <w:rFonts w:cs="Arial"/>
          <w:bCs/>
          <w:sz w:val="24"/>
          <w:szCs w:val="24"/>
        </w:rPr>
        <w:t>PREGO COM CABECA, CONFORME NBR 6627/81, COM CORPO POLIDO, PO NTA PIRAMIDAL E CABECA AXADREZADA. PACOTE COM 1 KG.</w:t>
      </w:r>
    </w:p>
    <w:p w:rsidR="0047410D" w:rsidRDefault="0047410D"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xml:space="preserve">: </w:t>
      </w:r>
      <w:r w:rsidR="0047410D">
        <w:rPr>
          <w:rFonts w:cs="Arial"/>
          <w:bCs/>
          <w:sz w:val="24"/>
          <w:szCs w:val="24"/>
        </w:rPr>
        <w:t>QUILO</w:t>
      </w:r>
    </w:p>
    <w:p w:rsidR="00FB2EA8" w:rsidRDefault="00FB2EA8" w:rsidP="00FB2EA8">
      <w:pPr>
        <w:rPr>
          <w:rFonts w:cs="Arial"/>
          <w:b/>
          <w:bCs/>
          <w:sz w:val="24"/>
          <w:szCs w:val="24"/>
        </w:rPr>
      </w:pPr>
      <w:r w:rsidRPr="003C48DE">
        <w:rPr>
          <w:rFonts w:cs="Arial"/>
          <w:b/>
          <w:bCs/>
          <w:sz w:val="24"/>
          <w:szCs w:val="24"/>
        </w:rPr>
        <w:t>QUANTIDADE</w:t>
      </w:r>
      <w:r>
        <w:rPr>
          <w:rFonts w:cs="Arial"/>
          <w:b/>
          <w:bCs/>
          <w:sz w:val="24"/>
          <w:szCs w:val="24"/>
        </w:rPr>
        <w:t xml:space="preserve">: </w:t>
      </w:r>
      <w:r w:rsidR="0047410D">
        <w:rPr>
          <w:rFonts w:cs="Arial"/>
          <w:b/>
          <w:bCs/>
          <w:sz w:val="24"/>
          <w:szCs w:val="24"/>
        </w:rPr>
        <w:t>02</w:t>
      </w:r>
    </w:p>
    <w:p w:rsidR="00FB2EA8" w:rsidRDefault="00FB2EA8" w:rsidP="00FB2EA8">
      <w:pPr>
        <w:rPr>
          <w:rFonts w:cs="Arial"/>
          <w:b/>
          <w:bCs/>
          <w:sz w:val="24"/>
          <w:szCs w:val="24"/>
        </w:rPr>
      </w:pPr>
    </w:p>
    <w:p w:rsidR="00FB2EA8" w:rsidRDefault="00FB2EA8" w:rsidP="00FB2EA8">
      <w:pPr>
        <w:rPr>
          <w:rFonts w:cs="Arial"/>
          <w:bCs/>
          <w:sz w:val="24"/>
          <w:szCs w:val="24"/>
        </w:rPr>
      </w:pPr>
      <w:r>
        <w:rPr>
          <w:rFonts w:cs="Arial"/>
          <w:b/>
          <w:bCs/>
          <w:sz w:val="24"/>
          <w:szCs w:val="24"/>
        </w:rPr>
        <w:t>ITEM 013</w:t>
      </w:r>
      <w:r>
        <w:rPr>
          <w:rFonts w:cs="Arial"/>
          <w:bCs/>
          <w:sz w:val="24"/>
          <w:szCs w:val="24"/>
        </w:rPr>
        <w:t xml:space="preserve">: </w:t>
      </w:r>
      <w:r w:rsidR="0047410D" w:rsidRPr="0047410D">
        <w:rPr>
          <w:rFonts w:cs="Arial"/>
          <w:bCs/>
          <w:sz w:val="24"/>
          <w:szCs w:val="24"/>
        </w:rPr>
        <w:t>PREGO C/ CABECA 18 X 30</w:t>
      </w:r>
    </w:p>
    <w:p w:rsidR="00FB2EA8" w:rsidRPr="00F40DEF" w:rsidRDefault="00FB2EA8" w:rsidP="00FB2EA8">
      <w:pPr>
        <w:rPr>
          <w:rFonts w:ascii="Comic Sans MS" w:hAnsi="Comic Sans MS" w:cs="Arial"/>
          <w:lang w:eastAsia="pt-BR"/>
        </w:rPr>
      </w:pPr>
    </w:p>
    <w:p w:rsid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0047410D" w:rsidRPr="0047410D">
        <w:rPr>
          <w:rFonts w:cs="Arial"/>
          <w:bCs/>
          <w:sz w:val="24"/>
          <w:szCs w:val="24"/>
        </w:rPr>
        <w:t>PREGO COM CABECA, CONFORME NBR 6627/81, COM CORPO POLIDO, PO NTA PIRAMIDAL E CABECA AXADREZADA. PACOTE COM 1 KG.</w:t>
      </w:r>
    </w:p>
    <w:p w:rsidR="0047410D" w:rsidRDefault="0047410D"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xml:space="preserve">: </w:t>
      </w:r>
      <w:r w:rsidR="0047410D">
        <w:rPr>
          <w:rFonts w:cs="Arial"/>
          <w:bCs/>
          <w:sz w:val="24"/>
          <w:szCs w:val="24"/>
        </w:rPr>
        <w:t>QUILO</w:t>
      </w:r>
    </w:p>
    <w:p w:rsidR="00FB2EA8" w:rsidRDefault="00FB2EA8" w:rsidP="00FB2EA8">
      <w:pPr>
        <w:rPr>
          <w:rFonts w:cs="Arial"/>
          <w:b/>
          <w:bCs/>
          <w:sz w:val="24"/>
          <w:szCs w:val="24"/>
        </w:rPr>
      </w:pPr>
      <w:r w:rsidRPr="003C48DE">
        <w:rPr>
          <w:rFonts w:cs="Arial"/>
          <w:b/>
          <w:bCs/>
          <w:sz w:val="24"/>
          <w:szCs w:val="24"/>
        </w:rPr>
        <w:t>QUANTIDADE</w:t>
      </w:r>
      <w:r w:rsidR="0047410D">
        <w:rPr>
          <w:rFonts w:cs="Arial"/>
          <w:b/>
          <w:bCs/>
          <w:sz w:val="24"/>
          <w:szCs w:val="24"/>
        </w:rPr>
        <w:t>: 15</w:t>
      </w:r>
    </w:p>
    <w:p w:rsidR="00FB2EA8" w:rsidRDefault="00FB2EA8" w:rsidP="00FB2EA8">
      <w:pPr>
        <w:rPr>
          <w:rFonts w:cs="Arial"/>
          <w:b/>
          <w:bCs/>
          <w:sz w:val="24"/>
          <w:szCs w:val="24"/>
        </w:rPr>
      </w:pPr>
    </w:p>
    <w:p w:rsidR="00FB2EA8" w:rsidRDefault="00FB2EA8" w:rsidP="00FB2EA8">
      <w:pPr>
        <w:rPr>
          <w:rFonts w:cs="Arial"/>
          <w:bCs/>
          <w:sz w:val="24"/>
          <w:szCs w:val="24"/>
        </w:rPr>
      </w:pPr>
      <w:r>
        <w:rPr>
          <w:rFonts w:cs="Arial"/>
          <w:b/>
          <w:bCs/>
          <w:sz w:val="24"/>
          <w:szCs w:val="24"/>
        </w:rPr>
        <w:t>ITEM 014</w:t>
      </w:r>
      <w:r>
        <w:rPr>
          <w:rFonts w:cs="Arial"/>
          <w:bCs/>
          <w:sz w:val="24"/>
          <w:szCs w:val="24"/>
        </w:rPr>
        <w:t>: S</w:t>
      </w:r>
      <w:r w:rsidR="0047410D">
        <w:rPr>
          <w:rFonts w:cs="Arial"/>
          <w:bCs/>
          <w:sz w:val="24"/>
          <w:szCs w:val="24"/>
        </w:rPr>
        <w:t>ACO PARA RIP RAP</w:t>
      </w:r>
    </w:p>
    <w:p w:rsidR="00FB2EA8" w:rsidRPr="00F40DEF" w:rsidRDefault="00FB2EA8" w:rsidP="00FB2EA8">
      <w:pPr>
        <w:rPr>
          <w:rFonts w:ascii="Comic Sans MS" w:hAnsi="Comic Sans MS" w:cs="Arial"/>
          <w:lang w:eastAsia="pt-BR"/>
        </w:rPr>
      </w:pPr>
    </w:p>
    <w:p w:rsidR="0047410D" w:rsidRPr="0047410D" w:rsidRDefault="00FB2EA8" w:rsidP="0047410D">
      <w:pPr>
        <w:rPr>
          <w:rFonts w:cs="Arial"/>
          <w:bCs/>
          <w:sz w:val="24"/>
          <w:szCs w:val="24"/>
        </w:rPr>
      </w:pPr>
      <w:r w:rsidRPr="003C48DE">
        <w:rPr>
          <w:rFonts w:cs="Arial"/>
          <w:b/>
          <w:bCs/>
          <w:sz w:val="24"/>
          <w:szCs w:val="24"/>
        </w:rPr>
        <w:t>ESPECIFICAÇÃO</w:t>
      </w:r>
      <w:r>
        <w:rPr>
          <w:rFonts w:cs="Arial"/>
          <w:bCs/>
          <w:sz w:val="24"/>
          <w:szCs w:val="24"/>
        </w:rPr>
        <w:t xml:space="preserve">: </w:t>
      </w:r>
      <w:r w:rsidR="0047410D" w:rsidRPr="0047410D">
        <w:rPr>
          <w:rFonts w:cs="Arial"/>
          <w:bCs/>
          <w:sz w:val="24"/>
          <w:szCs w:val="24"/>
        </w:rPr>
        <w:t>SACO DE RAFIA PARA RIP RAP, BOCA ABERTA, TECIDO BRANCO, 100% VIRGEM, COM CAPACIDADE APROXIMADA DE 50 LITROS. DIMENSAO: 0,60 X 0,90 M</w:t>
      </w:r>
    </w:p>
    <w:p w:rsidR="00FB2EA8" w:rsidRDefault="0047410D" w:rsidP="0047410D">
      <w:pPr>
        <w:rPr>
          <w:rFonts w:cs="Arial"/>
          <w:bCs/>
          <w:sz w:val="24"/>
          <w:szCs w:val="24"/>
        </w:rPr>
      </w:pPr>
      <w:r w:rsidRPr="0047410D">
        <w:rPr>
          <w:rFonts w:cs="Arial"/>
          <w:bCs/>
          <w:sz w:val="24"/>
          <w:szCs w:val="24"/>
        </w:rPr>
        <w:t>SACO NOVO</w:t>
      </w:r>
    </w:p>
    <w:p w:rsidR="0047410D" w:rsidRDefault="0047410D" w:rsidP="0047410D">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C040A8" w:rsidRDefault="00FB2EA8" w:rsidP="00C040A8">
      <w:pPr>
        <w:rPr>
          <w:rFonts w:cs="Arial"/>
          <w:b/>
          <w:bCs/>
          <w:sz w:val="24"/>
          <w:szCs w:val="24"/>
        </w:rPr>
      </w:pPr>
      <w:r w:rsidRPr="003C48DE">
        <w:rPr>
          <w:rFonts w:cs="Arial"/>
          <w:b/>
          <w:bCs/>
          <w:sz w:val="24"/>
          <w:szCs w:val="24"/>
        </w:rPr>
        <w:t>QUANTIDADE</w:t>
      </w:r>
      <w:r w:rsidR="0047410D">
        <w:rPr>
          <w:rFonts w:cs="Arial"/>
          <w:b/>
          <w:bCs/>
          <w:sz w:val="24"/>
          <w:szCs w:val="24"/>
        </w:rPr>
        <w:t>: 1.500</w:t>
      </w:r>
    </w:p>
    <w:p w:rsidR="00E71600" w:rsidRDefault="00E71600" w:rsidP="00C040A8">
      <w:pPr>
        <w:rPr>
          <w:rFonts w:cs="Arial"/>
          <w:b/>
          <w:bCs/>
          <w:sz w:val="24"/>
          <w:szCs w:val="24"/>
        </w:rPr>
      </w:pPr>
    </w:p>
    <w:p w:rsidR="00E71600" w:rsidRDefault="00E71600" w:rsidP="00E71600">
      <w:pPr>
        <w:rPr>
          <w:rFonts w:cs="Arial"/>
          <w:bCs/>
          <w:sz w:val="24"/>
          <w:szCs w:val="24"/>
        </w:rPr>
      </w:pPr>
      <w:r>
        <w:rPr>
          <w:rFonts w:cs="Arial"/>
          <w:b/>
          <w:bCs/>
          <w:sz w:val="24"/>
          <w:szCs w:val="24"/>
        </w:rPr>
        <w:t>ITEM 015</w:t>
      </w:r>
      <w:r>
        <w:rPr>
          <w:rFonts w:cs="Arial"/>
          <w:bCs/>
          <w:sz w:val="24"/>
          <w:szCs w:val="24"/>
        </w:rPr>
        <w:t xml:space="preserve">: </w:t>
      </w:r>
      <w:r w:rsidRPr="00E71600">
        <w:rPr>
          <w:rFonts w:cs="Arial"/>
          <w:bCs/>
          <w:sz w:val="24"/>
          <w:szCs w:val="24"/>
        </w:rPr>
        <w:t>TRENA METRICA - 5M</w:t>
      </w:r>
    </w:p>
    <w:p w:rsidR="00E71600" w:rsidRPr="00F40DEF" w:rsidRDefault="00E71600" w:rsidP="00E71600">
      <w:pPr>
        <w:rPr>
          <w:rFonts w:ascii="Comic Sans MS" w:hAnsi="Comic Sans MS" w:cs="Arial"/>
          <w:lang w:eastAsia="pt-BR"/>
        </w:rPr>
      </w:pPr>
    </w:p>
    <w:p w:rsidR="00E71600" w:rsidRDefault="00E71600" w:rsidP="00E71600">
      <w:pPr>
        <w:rPr>
          <w:rFonts w:cs="Arial"/>
          <w:bCs/>
          <w:sz w:val="24"/>
          <w:szCs w:val="24"/>
        </w:rPr>
      </w:pPr>
      <w:r w:rsidRPr="003C48DE">
        <w:rPr>
          <w:rFonts w:cs="Arial"/>
          <w:b/>
          <w:bCs/>
          <w:sz w:val="24"/>
          <w:szCs w:val="24"/>
        </w:rPr>
        <w:t>ESPECIFICAÇÃO</w:t>
      </w:r>
      <w:r>
        <w:rPr>
          <w:rFonts w:cs="Arial"/>
          <w:bCs/>
          <w:sz w:val="24"/>
          <w:szCs w:val="24"/>
        </w:rPr>
        <w:t xml:space="preserve">: </w:t>
      </w:r>
      <w:r w:rsidRPr="00E71600">
        <w:rPr>
          <w:rFonts w:cs="Arial"/>
          <w:bCs/>
          <w:sz w:val="24"/>
          <w:szCs w:val="24"/>
        </w:rPr>
        <w:t xml:space="preserve">TRENA MANUAL, CORPO EM PLASTICO ABS, COM TRAVA PARA FIXAR A FITA METALICA RETORNO AUTOMATICO, PRESILHA, FITA EM ACO TEMP ERADO GRADUACAO EM MILIMETROS E </w:t>
      </w:r>
      <w:proofErr w:type="gramStart"/>
      <w:r w:rsidRPr="00E71600">
        <w:rPr>
          <w:rFonts w:cs="Arial"/>
          <w:bCs/>
          <w:sz w:val="24"/>
          <w:szCs w:val="24"/>
        </w:rPr>
        <w:t>POLEGADAS.</w:t>
      </w:r>
      <w:proofErr w:type="gramEnd"/>
      <w:r w:rsidRPr="00E71600">
        <w:rPr>
          <w:rFonts w:cs="Arial"/>
          <w:bCs/>
          <w:sz w:val="24"/>
          <w:szCs w:val="24"/>
        </w:rPr>
        <w:t>PROTECAO TRANSPARE NTE  NA FITA PARA MAIOR DURABILIDADE DA  GRAVACAO. O MATERIAL DEVE APRESENTAR MARCACAO C/NOME OU MARCA DO FABRI CANTE.</w:t>
      </w:r>
    </w:p>
    <w:p w:rsidR="00E71600" w:rsidRDefault="00E71600" w:rsidP="00E71600">
      <w:pPr>
        <w:rPr>
          <w:rFonts w:cs="Arial"/>
          <w:bCs/>
          <w:sz w:val="24"/>
          <w:szCs w:val="24"/>
        </w:rPr>
      </w:pPr>
    </w:p>
    <w:p w:rsidR="00E71600" w:rsidRDefault="00E71600" w:rsidP="00E71600">
      <w:pPr>
        <w:rPr>
          <w:rFonts w:cs="Arial"/>
          <w:bCs/>
          <w:sz w:val="24"/>
          <w:szCs w:val="24"/>
        </w:rPr>
      </w:pPr>
      <w:r w:rsidRPr="003C48DE">
        <w:rPr>
          <w:rFonts w:cs="Arial"/>
          <w:b/>
          <w:bCs/>
          <w:sz w:val="24"/>
          <w:szCs w:val="24"/>
        </w:rPr>
        <w:t>UNIDADE</w:t>
      </w:r>
      <w:r>
        <w:rPr>
          <w:rFonts w:cs="Arial"/>
          <w:bCs/>
          <w:sz w:val="24"/>
          <w:szCs w:val="24"/>
        </w:rPr>
        <w:t>: PEÇA</w:t>
      </w:r>
    </w:p>
    <w:p w:rsidR="00E71600" w:rsidRDefault="00E71600" w:rsidP="00C040A8">
      <w:pPr>
        <w:rPr>
          <w:rFonts w:cs="Arial"/>
          <w:bCs/>
          <w:sz w:val="24"/>
          <w:szCs w:val="24"/>
        </w:rPr>
      </w:pPr>
      <w:r w:rsidRPr="003C48DE">
        <w:rPr>
          <w:rFonts w:cs="Arial"/>
          <w:b/>
          <w:bCs/>
          <w:sz w:val="24"/>
          <w:szCs w:val="24"/>
        </w:rPr>
        <w:t>QUANTIDADE</w:t>
      </w:r>
      <w:r>
        <w:rPr>
          <w:rFonts w:cs="Arial"/>
          <w:b/>
          <w:bCs/>
          <w:sz w:val="24"/>
          <w:szCs w:val="24"/>
        </w:rPr>
        <w:t>: 60</w:t>
      </w:r>
    </w:p>
    <w:p w:rsidR="00C040A8" w:rsidRDefault="00C040A8" w:rsidP="00D257DC">
      <w:pPr>
        <w:rPr>
          <w:rFonts w:cs="Arial"/>
          <w:bCs/>
          <w:sz w:val="24"/>
          <w:szCs w:val="24"/>
        </w:rPr>
      </w:pP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5B1B4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E71600" w:rsidRDefault="00E71600" w:rsidP="000B7485">
      <w:pPr>
        <w:suppressAutoHyphens w:val="0"/>
        <w:autoSpaceDE w:val="0"/>
        <w:autoSpaceDN w:val="0"/>
        <w:adjustRightInd w:val="0"/>
        <w:spacing w:before="120" w:line="360" w:lineRule="auto"/>
        <w:ind w:firstLine="567"/>
        <w:rPr>
          <w:sz w:val="24"/>
          <w:szCs w:val="24"/>
        </w:rPr>
      </w:pPr>
    </w:p>
    <w:p w:rsidR="0047410D" w:rsidRDefault="0047410D" w:rsidP="000B7485">
      <w:pPr>
        <w:suppressAutoHyphens w:val="0"/>
        <w:autoSpaceDE w:val="0"/>
        <w:autoSpaceDN w:val="0"/>
        <w:adjustRightInd w:val="0"/>
        <w:spacing w:before="120" w:line="360" w:lineRule="auto"/>
        <w:ind w:firstLine="567"/>
        <w:rPr>
          <w:sz w:val="24"/>
          <w:szCs w:val="24"/>
        </w:rPr>
      </w:pPr>
    </w:p>
    <w:tbl>
      <w:tblPr>
        <w:tblW w:w="9136" w:type="dxa"/>
        <w:tblCellMar>
          <w:left w:w="70" w:type="dxa"/>
          <w:right w:w="70" w:type="dxa"/>
        </w:tblCellMar>
        <w:tblLook w:val="04A0"/>
      </w:tblPr>
      <w:tblGrid>
        <w:gridCol w:w="634"/>
        <w:gridCol w:w="1633"/>
        <w:gridCol w:w="4123"/>
        <w:gridCol w:w="967"/>
        <w:gridCol w:w="1779"/>
      </w:tblGrid>
      <w:tr w:rsidR="0047410D" w:rsidRPr="0047410D" w:rsidTr="0047410D">
        <w:trPr>
          <w:trHeight w:val="79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lastRenderedPageBreak/>
              <w:t>ITEM</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Código</w:t>
            </w:r>
          </w:p>
        </w:tc>
        <w:tc>
          <w:tcPr>
            <w:tcW w:w="412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Descrição do material</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Quant.</w:t>
            </w:r>
          </w:p>
        </w:tc>
        <w:tc>
          <w:tcPr>
            <w:tcW w:w="1779" w:type="dxa"/>
            <w:tcBorders>
              <w:top w:val="single" w:sz="4" w:space="0" w:color="auto"/>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Média Unitária</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 xml:space="preserve">009.051.0001-8 </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ARCO DE SERRA 12"</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50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R$ 33,42</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2</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009.130.0002-7</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 xml:space="preserve"> CHAVE DE GRIFO DE 14"</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R$ 64,48</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3</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009.140.0004-7</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COLHER P/ PEDREIRO DE 8"</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15</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R$ 9,82</w:t>
            </w:r>
          </w:p>
        </w:tc>
      </w:tr>
      <w:tr w:rsidR="0047410D" w:rsidRPr="0047410D" w:rsidTr="0047410D">
        <w:trPr>
          <w:trHeight w:val="79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4</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009.148.0005-1</w:t>
            </w:r>
          </w:p>
        </w:tc>
        <w:tc>
          <w:tcPr>
            <w:tcW w:w="412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DESEMPENADEIRA ESTRIADA 17 X 30CM</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10</w:t>
            </w:r>
          </w:p>
        </w:tc>
        <w:tc>
          <w:tcPr>
            <w:tcW w:w="1779" w:type="dxa"/>
            <w:tcBorders>
              <w:top w:val="single" w:sz="4" w:space="0" w:color="auto"/>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R$ 6,40</w:t>
            </w:r>
          </w:p>
        </w:tc>
      </w:tr>
      <w:tr w:rsidR="0047410D" w:rsidRPr="0047410D" w:rsidTr="0047410D">
        <w:trPr>
          <w:trHeight w:val="79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5</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043.043.0003-2</w:t>
            </w:r>
          </w:p>
        </w:tc>
        <w:tc>
          <w:tcPr>
            <w:tcW w:w="412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FERRO CA-50 3/8" 10MM (BARRA C/ 12M)</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60</w:t>
            </w:r>
          </w:p>
        </w:tc>
        <w:tc>
          <w:tcPr>
            <w:tcW w:w="1779" w:type="dxa"/>
            <w:tcBorders>
              <w:top w:val="single" w:sz="4" w:space="0" w:color="auto"/>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R$ 33,80</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6</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 xml:space="preserve">043.043.0005-9 </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FERRO CA-50 DE 3/16" 5MM (BARRA)</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15</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R$ 9,70</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7</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043.043.0001-6</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FERRO CA-50 DE 5/16" (BARRA C/ 12M)</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130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R$ 25,96</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8</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009.190.0002-9</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GROSA MEIA CANA DE 12"</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40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R$ 28,23</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9</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009.260.0001-2</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METRO DE MADEIRA REF. DOIS METROS</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6</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R$ 25,22</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10</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009.270.0004-0</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PA AJUNTADEIRA DE BICO N°2 SEM CABO</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60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R$ 18,65</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11</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 xml:space="preserve">009.290.0002-1 </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PICARETA 5,5 LIBRAS - CONSUMO</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30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R$ 24,24</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12</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 xml:space="preserve">009.092.0004-0 </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PREGO C/ CABECA 17 X 24</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2</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R$ 9,47</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13</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009.092.0002-0</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PREGO C/ CABECA 18 X 30</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15</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R$ 9,34</w:t>
            </w:r>
          </w:p>
        </w:tc>
      </w:tr>
      <w:tr w:rsidR="0047410D" w:rsidRPr="0047410D" w:rsidTr="0047410D">
        <w:trPr>
          <w:trHeight w:val="7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14</w:t>
            </w:r>
          </w:p>
        </w:tc>
        <w:tc>
          <w:tcPr>
            <w:tcW w:w="163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009.337.0001-0</w:t>
            </w:r>
          </w:p>
        </w:tc>
        <w:tc>
          <w:tcPr>
            <w:tcW w:w="4123"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SACO PARA RIP RAP</w:t>
            </w:r>
          </w:p>
        </w:tc>
        <w:tc>
          <w:tcPr>
            <w:tcW w:w="967" w:type="dxa"/>
            <w:tcBorders>
              <w:top w:val="nil"/>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1500</w:t>
            </w:r>
          </w:p>
        </w:tc>
        <w:tc>
          <w:tcPr>
            <w:tcW w:w="1779" w:type="dxa"/>
            <w:tcBorders>
              <w:top w:val="nil"/>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R$ 1,53</w:t>
            </w:r>
          </w:p>
        </w:tc>
      </w:tr>
      <w:tr w:rsidR="0047410D" w:rsidRPr="0047410D" w:rsidTr="0047410D">
        <w:trPr>
          <w:trHeight w:val="79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b/>
                <w:bCs/>
                <w:sz w:val="16"/>
                <w:szCs w:val="16"/>
                <w:lang w:eastAsia="pt-BR"/>
              </w:rPr>
            </w:pPr>
            <w:r w:rsidRPr="0047410D">
              <w:rPr>
                <w:rFonts w:ascii="Comic Sans MS" w:hAnsi="Comic Sans MS" w:cs="Arial"/>
                <w:b/>
                <w:bCs/>
                <w:sz w:val="16"/>
                <w:szCs w:val="16"/>
                <w:lang w:eastAsia="pt-BR"/>
              </w:rPr>
              <w:t>15</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 xml:space="preserve">009.339.0002-3 </w:t>
            </w:r>
          </w:p>
        </w:tc>
        <w:tc>
          <w:tcPr>
            <w:tcW w:w="4123"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left"/>
              <w:rPr>
                <w:rFonts w:ascii="Comic Sans MS" w:hAnsi="Comic Sans MS" w:cs="Arial"/>
                <w:sz w:val="16"/>
                <w:szCs w:val="16"/>
                <w:lang w:eastAsia="pt-BR"/>
              </w:rPr>
            </w:pPr>
            <w:r w:rsidRPr="0047410D">
              <w:rPr>
                <w:rFonts w:ascii="Comic Sans MS" w:hAnsi="Comic Sans MS" w:cs="Arial"/>
                <w:sz w:val="16"/>
                <w:szCs w:val="16"/>
                <w:lang w:eastAsia="pt-BR"/>
              </w:rPr>
              <w:t>TRENA METRICA - 5M</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60</w:t>
            </w:r>
          </w:p>
        </w:tc>
        <w:tc>
          <w:tcPr>
            <w:tcW w:w="1779" w:type="dxa"/>
            <w:tcBorders>
              <w:top w:val="single" w:sz="4" w:space="0" w:color="auto"/>
              <w:left w:val="nil"/>
              <w:bottom w:val="single" w:sz="4" w:space="0" w:color="auto"/>
              <w:right w:val="single" w:sz="4" w:space="0" w:color="auto"/>
            </w:tcBorders>
            <w:shd w:val="clear" w:color="auto" w:fill="auto"/>
            <w:noWrap/>
            <w:vAlign w:val="bottom"/>
            <w:hideMark/>
          </w:tcPr>
          <w:p w:rsidR="0047410D" w:rsidRPr="0047410D" w:rsidRDefault="0047410D" w:rsidP="0047410D">
            <w:pPr>
              <w:suppressAutoHyphens w:val="0"/>
              <w:jc w:val="center"/>
              <w:rPr>
                <w:rFonts w:ascii="Comic Sans MS" w:hAnsi="Comic Sans MS" w:cs="Arial"/>
                <w:sz w:val="16"/>
                <w:szCs w:val="16"/>
                <w:lang w:eastAsia="pt-BR"/>
              </w:rPr>
            </w:pPr>
            <w:r w:rsidRPr="0047410D">
              <w:rPr>
                <w:rFonts w:ascii="Comic Sans MS" w:hAnsi="Comic Sans MS" w:cs="Arial"/>
                <w:sz w:val="16"/>
                <w:szCs w:val="16"/>
                <w:lang w:eastAsia="pt-BR"/>
              </w:rPr>
              <w:t>R$ 9,53</w:t>
            </w:r>
          </w:p>
        </w:tc>
      </w:tr>
      <w:tr w:rsidR="0047410D" w:rsidRPr="0047410D" w:rsidTr="00533F7F">
        <w:trPr>
          <w:trHeight w:val="79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410D" w:rsidRPr="0047410D" w:rsidRDefault="0047410D" w:rsidP="0047410D">
            <w:pPr>
              <w:suppressAutoHyphens w:val="0"/>
              <w:jc w:val="center"/>
              <w:rPr>
                <w:rFonts w:ascii="Comic Sans MS" w:hAnsi="Comic Sans MS" w:cs="Arial"/>
                <w:b/>
                <w:bCs/>
                <w:sz w:val="16"/>
                <w:szCs w:val="16"/>
                <w:lang w:eastAsia="pt-BR"/>
              </w:rPr>
            </w:pPr>
          </w:p>
        </w:tc>
        <w:tc>
          <w:tcPr>
            <w:tcW w:w="6723" w:type="dxa"/>
            <w:gridSpan w:val="3"/>
            <w:tcBorders>
              <w:top w:val="single" w:sz="4" w:space="0" w:color="auto"/>
              <w:left w:val="nil"/>
              <w:bottom w:val="single" w:sz="4" w:space="0" w:color="auto"/>
              <w:right w:val="single" w:sz="4" w:space="0" w:color="auto"/>
            </w:tcBorders>
            <w:shd w:val="clear" w:color="auto" w:fill="auto"/>
            <w:noWrap/>
            <w:vAlign w:val="center"/>
          </w:tcPr>
          <w:p w:rsidR="0047410D" w:rsidRPr="0047410D" w:rsidRDefault="0047410D" w:rsidP="0047410D">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 xml:space="preserve">                                                                                                            TOTAL: R$</w:t>
            </w:r>
          </w:p>
        </w:tc>
        <w:tc>
          <w:tcPr>
            <w:tcW w:w="1779" w:type="dxa"/>
            <w:tcBorders>
              <w:top w:val="single" w:sz="4" w:space="0" w:color="auto"/>
              <w:left w:val="nil"/>
              <w:bottom w:val="single" w:sz="4" w:space="0" w:color="auto"/>
              <w:right w:val="single" w:sz="4" w:space="0" w:color="auto"/>
            </w:tcBorders>
            <w:shd w:val="clear" w:color="auto" w:fill="auto"/>
            <w:noWrap/>
            <w:vAlign w:val="bottom"/>
          </w:tcPr>
          <w:p w:rsidR="0047410D" w:rsidRPr="0047410D" w:rsidRDefault="0047410D" w:rsidP="0047410D">
            <w:pPr>
              <w:suppressAutoHyphens w:val="0"/>
              <w:jc w:val="center"/>
              <w:rPr>
                <w:rFonts w:ascii="Comic Sans MS" w:hAnsi="Comic Sans MS" w:cs="Arial"/>
                <w:b/>
                <w:sz w:val="16"/>
                <w:szCs w:val="16"/>
                <w:lang w:eastAsia="pt-BR"/>
              </w:rPr>
            </w:pPr>
            <w:r w:rsidRPr="0047410D">
              <w:rPr>
                <w:rFonts w:ascii="Comic Sans MS" w:hAnsi="Comic Sans MS" w:cs="Arial"/>
                <w:b/>
                <w:color w:val="FF0000"/>
                <w:sz w:val="16"/>
                <w:szCs w:val="16"/>
                <w:lang w:eastAsia="pt-BR"/>
              </w:rPr>
              <w:t>14.227,96</w:t>
            </w:r>
          </w:p>
        </w:tc>
      </w:tr>
    </w:tbl>
    <w:p w:rsidR="00FB2EA8" w:rsidRDefault="00FB2EA8" w:rsidP="000B7485">
      <w:pPr>
        <w:suppressAutoHyphens w:val="0"/>
        <w:autoSpaceDE w:val="0"/>
        <w:autoSpaceDN w:val="0"/>
        <w:adjustRightInd w:val="0"/>
        <w:spacing w:before="120" w:line="360" w:lineRule="auto"/>
        <w:ind w:firstLine="567"/>
        <w:rPr>
          <w:sz w:val="24"/>
          <w:szCs w:val="24"/>
        </w:rPr>
      </w:pPr>
    </w:p>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lastRenderedPageBreak/>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F65870">
        <w:rPr>
          <w:rFonts w:cs="Arial"/>
          <w:b/>
          <w:sz w:val="24"/>
          <w:szCs w:val="24"/>
        </w:rPr>
        <w:t xml:space="preserve"> </w:t>
      </w:r>
      <w:r w:rsidR="0047410D">
        <w:rPr>
          <w:rFonts w:cs="Arial"/>
          <w:b/>
          <w:sz w:val="24"/>
          <w:szCs w:val="24"/>
        </w:rPr>
        <w:t>2</w:t>
      </w:r>
      <w:r w:rsidR="00471057">
        <w:rPr>
          <w:rFonts w:cs="Arial"/>
          <w:b/>
          <w:sz w:val="24"/>
          <w:szCs w:val="24"/>
        </w:rPr>
        <w:t>0</w:t>
      </w:r>
      <w:r w:rsidR="00F65870">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lastRenderedPageBreak/>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lastRenderedPageBreak/>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lastRenderedPageBreak/>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122982" w:rsidRPr="00E71600" w:rsidRDefault="00E6181E" w:rsidP="00096CF9">
      <w:pPr>
        <w:numPr>
          <w:ilvl w:val="1"/>
          <w:numId w:val="6"/>
        </w:numPr>
        <w:spacing w:before="120" w:line="360" w:lineRule="auto"/>
        <w:ind w:left="0" w:firstLine="0"/>
        <w:rPr>
          <w:rFonts w:cs="Arial"/>
          <w:bCs/>
          <w:sz w:val="24"/>
          <w:szCs w:val="24"/>
        </w:rPr>
      </w:pPr>
      <w:r w:rsidRPr="00E71600">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bookmarkStart w:id="0" w:name="_GoBack"/>
      <w:bookmarkEnd w:id="0"/>
    </w:p>
    <w:p w:rsidR="00E04D5B" w:rsidRDefault="00E04D5B" w:rsidP="00122982">
      <w:pPr>
        <w:spacing w:before="120" w:line="360" w:lineRule="auto"/>
        <w:rPr>
          <w:rFonts w:cs="Arial"/>
          <w:bCs/>
          <w:sz w:val="24"/>
          <w:szCs w:val="24"/>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FB2EA8">
        <w:rPr>
          <w:rFonts w:cs="Arial"/>
          <w:bCs/>
          <w:sz w:val="22"/>
          <w:szCs w:val="22"/>
        </w:rPr>
        <w:t>11</w:t>
      </w:r>
      <w:r w:rsidR="00B33CAB">
        <w:rPr>
          <w:rFonts w:cs="Arial"/>
          <w:bCs/>
          <w:sz w:val="22"/>
          <w:szCs w:val="22"/>
        </w:rPr>
        <w:t xml:space="preserve"> DE </w:t>
      </w:r>
      <w:r w:rsidR="00471057">
        <w:rPr>
          <w:rFonts w:cs="Arial"/>
          <w:bCs/>
          <w:sz w:val="22"/>
          <w:szCs w:val="22"/>
        </w:rPr>
        <w:t>MAIO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Default="008F32B8" w:rsidP="00153B6A">
      <w:pPr>
        <w:spacing w:before="60" w:after="60" w:line="320" w:lineRule="exact"/>
        <w:ind w:left="1"/>
        <w:jc w:val="center"/>
        <w:rPr>
          <w:rFonts w:cs="Arial"/>
          <w:b/>
          <w:bCs/>
          <w:color w:val="FF0000"/>
          <w:sz w:val="22"/>
          <w:szCs w:val="22"/>
        </w:rPr>
      </w:pPr>
      <w:r>
        <w:rPr>
          <w:rFonts w:cs="Arial"/>
          <w:b/>
          <w:bCs/>
          <w:color w:val="FF0000"/>
          <w:sz w:val="22"/>
          <w:szCs w:val="22"/>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8F32B8" w:rsidP="008F32B8">
      <w:pPr>
        <w:spacing w:before="60" w:after="60" w:line="320" w:lineRule="exact"/>
        <w:ind w:left="1"/>
        <w:jc w:val="center"/>
        <w:rPr>
          <w:rFonts w:cs="Arial"/>
          <w:b/>
          <w:bCs/>
          <w:sz w:val="22"/>
          <w:szCs w:val="22"/>
        </w:rPr>
      </w:pPr>
      <w:r>
        <w:rPr>
          <w:rFonts w:cs="Arial"/>
          <w:b/>
          <w:bCs/>
          <w:color w:val="FF0000"/>
          <w:sz w:val="22"/>
          <w:szCs w:val="22"/>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8F32B8" w:rsidP="008F32B8">
      <w:pPr>
        <w:spacing w:before="60" w:after="60" w:line="320" w:lineRule="exact"/>
        <w:ind w:left="1"/>
        <w:jc w:val="center"/>
        <w:rPr>
          <w:rFonts w:cs="Arial"/>
          <w:b/>
          <w:bCs/>
          <w:sz w:val="22"/>
          <w:szCs w:val="22"/>
        </w:rPr>
      </w:pPr>
      <w:r>
        <w:rPr>
          <w:rFonts w:cs="Arial"/>
          <w:b/>
          <w:bCs/>
          <w:color w:val="FF0000"/>
          <w:sz w:val="22"/>
          <w:szCs w:val="22"/>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B97846">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836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1F540C"/>
    <w:rsid w:val="00201358"/>
    <w:rsid w:val="002054B9"/>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1057"/>
    <w:rsid w:val="00473974"/>
    <w:rsid w:val="0047410D"/>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22CD"/>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2B97"/>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32B8"/>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71253"/>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E43B9"/>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97846"/>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6AA1"/>
    <w:rsid w:val="00C00373"/>
    <w:rsid w:val="00C0144C"/>
    <w:rsid w:val="00C040A8"/>
    <w:rsid w:val="00C10665"/>
    <w:rsid w:val="00C11732"/>
    <w:rsid w:val="00C2720C"/>
    <w:rsid w:val="00C31BF6"/>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5743"/>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1600"/>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65870"/>
    <w:rsid w:val="00F71E9A"/>
    <w:rsid w:val="00F73A02"/>
    <w:rsid w:val="00F77911"/>
    <w:rsid w:val="00F81BE2"/>
    <w:rsid w:val="00F9583E"/>
    <w:rsid w:val="00F974D3"/>
    <w:rsid w:val="00F97613"/>
    <w:rsid w:val="00FB2EA8"/>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49919455">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0686755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AE6BC-301D-41FB-AC73-7185F2DB9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14</Pages>
  <Words>3365</Words>
  <Characters>18177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21500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7</cp:revision>
  <cp:lastPrinted>2018-05-11T15:45:00Z</cp:lastPrinted>
  <dcterms:created xsi:type="dcterms:W3CDTF">2018-05-11T14:01:00Z</dcterms:created>
  <dcterms:modified xsi:type="dcterms:W3CDTF">2018-05-21T17:14:00Z</dcterms:modified>
</cp:coreProperties>
</file>