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12434" w:rsidP="00D9083B">
      <w:pPr>
        <w:pStyle w:val="western"/>
        <w:spacing w:before="120" w:beforeAutospacing="0" w:after="0" w:line="360" w:lineRule="auto"/>
        <w:ind w:firstLine="567"/>
        <w:jc w:val="both"/>
        <w:rPr>
          <w:rFonts w:ascii="Arial" w:hAnsi="Arial" w:cs="Arial"/>
          <w:b/>
          <w:bCs/>
        </w:rPr>
      </w:pPr>
      <w:r w:rsidRPr="00D9083B">
        <w:rPr>
          <w:rFonts w:ascii="Arial" w:hAnsi="Arial" w:cs="Arial"/>
          <w:b/>
        </w:rPr>
        <w:t>Aquisição</w:t>
      </w:r>
      <w:r w:rsidR="00D9083B" w:rsidRPr="00D9083B">
        <w:rPr>
          <w:rFonts w:ascii="Arial" w:hAnsi="Arial" w:cs="Arial"/>
          <w:b/>
        </w:rPr>
        <w:t xml:space="preserve"> de </w:t>
      </w:r>
      <w:r w:rsidR="00647D35">
        <w:rPr>
          <w:rFonts w:ascii="Arial" w:hAnsi="Arial" w:cs="Arial"/>
          <w:b/>
        </w:rPr>
        <w:t xml:space="preserve">Cone de </w:t>
      </w:r>
      <w:proofErr w:type="spellStart"/>
      <w:r w:rsidR="00647D35">
        <w:rPr>
          <w:rFonts w:ascii="Arial" w:hAnsi="Arial" w:cs="Arial"/>
          <w:b/>
        </w:rPr>
        <w:t>Inhoff</w:t>
      </w:r>
      <w:proofErr w:type="spellEnd"/>
      <w:r w:rsidR="00647D35">
        <w:rPr>
          <w:rFonts w:ascii="Arial" w:hAnsi="Arial" w:cs="Arial"/>
          <w:b/>
        </w:rPr>
        <w:t xml:space="preserve"> de policarbonato, Provetas</w:t>
      </w:r>
      <w:r w:rsidR="00250153">
        <w:rPr>
          <w:rFonts w:ascii="Arial" w:hAnsi="Arial" w:cs="Arial"/>
          <w:b/>
        </w:rPr>
        <w:t xml:space="preserve">, </w:t>
      </w:r>
      <w:r w:rsidR="00647D35">
        <w:rPr>
          <w:rFonts w:ascii="Arial" w:hAnsi="Arial" w:cs="Arial"/>
          <w:b/>
        </w:rPr>
        <w:t>Balões volumétric</w:t>
      </w:r>
      <w:r w:rsidR="001E59A5">
        <w:rPr>
          <w:rFonts w:ascii="Arial" w:hAnsi="Arial" w:cs="Arial"/>
          <w:b/>
        </w:rPr>
        <w:t xml:space="preserve">os e Frascos de coleta </w:t>
      </w:r>
      <w:proofErr w:type="spellStart"/>
      <w:r w:rsidR="001E59A5">
        <w:rPr>
          <w:rFonts w:ascii="Arial" w:hAnsi="Arial" w:cs="Arial"/>
          <w:b/>
        </w:rPr>
        <w:t>autoclavá</w:t>
      </w:r>
      <w:r w:rsidR="00647D35">
        <w:rPr>
          <w:rFonts w:ascii="Arial" w:hAnsi="Arial" w:cs="Arial"/>
          <w:b/>
        </w:rPr>
        <w:t>veis</w:t>
      </w:r>
      <w:proofErr w:type="spellEnd"/>
      <w:r w:rsidR="00647D35">
        <w:rPr>
          <w:rFonts w:ascii="Arial" w:hAnsi="Arial" w:cs="Arial"/>
          <w:b/>
        </w:rPr>
        <w:t>.</w:t>
      </w:r>
      <w:r w:rsidR="00250153">
        <w:rPr>
          <w:rFonts w:ascii="Arial" w:hAnsi="Arial" w:cs="Arial"/>
          <w:b/>
        </w:rPr>
        <w:t xml:space="preserv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D9083B" w:rsidRDefault="00647D35" w:rsidP="00D9083B">
      <w:pPr>
        <w:pStyle w:val="western"/>
        <w:spacing w:before="120" w:beforeAutospacing="0" w:after="0" w:line="360" w:lineRule="auto"/>
        <w:ind w:firstLine="567"/>
        <w:jc w:val="both"/>
        <w:rPr>
          <w:rFonts w:ascii="Arial" w:hAnsi="Arial" w:cs="Arial"/>
        </w:rPr>
      </w:pPr>
      <w:r>
        <w:rPr>
          <w:rFonts w:ascii="Arial" w:hAnsi="Arial" w:cs="Arial"/>
        </w:rPr>
        <w:t>Os produtos</w:t>
      </w:r>
      <w:r w:rsidR="00812434" w:rsidRPr="00D9083B">
        <w:rPr>
          <w:rFonts w:ascii="Arial" w:hAnsi="Arial" w:cs="Arial"/>
        </w:rPr>
        <w:t xml:space="preserve"> </w:t>
      </w:r>
      <w:r>
        <w:rPr>
          <w:rFonts w:ascii="Arial" w:hAnsi="Arial" w:cs="Arial"/>
        </w:rPr>
        <w:t>a serem adquiridos são utilizado</w:t>
      </w:r>
      <w:r w:rsidR="00812434" w:rsidRPr="00D9083B">
        <w:rPr>
          <w:rFonts w:ascii="Arial" w:hAnsi="Arial" w:cs="Arial"/>
        </w:rPr>
        <w:t xml:space="preserve">s rotineiramente pelo Laboratório Central </w:t>
      </w:r>
      <w:r w:rsidR="00250153">
        <w:rPr>
          <w:rFonts w:ascii="Arial" w:hAnsi="Arial" w:cs="Arial"/>
        </w:rPr>
        <w:t>em</w:t>
      </w:r>
      <w:r w:rsidR="004C6B6B">
        <w:rPr>
          <w:rFonts w:ascii="Arial" w:hAnsi="Arial" w:cs="Arial"/>
        </w:rPr>
        <w:t xml:space="preserve"> análises físico-químicas e bacteriológicas</w:t>
      </w:r>
      <w:r w:rsidR="00812434" w:rsidRPr="00D9083B">
        <w:rPr>
          <w:rFonts w:ascii="Arial" w:hAnsi="Arial" w:cs="Arial"/>
        </w:rPr>
        <w:t>.</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6C62E0" w:rsidRDefault="00366084" w:rsidP="00B716CD">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0B0FA9" w:rsidRDefault="002C7D1E" w:rsidP="000B0FA9">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Pr>
          <w:rFonts w:cs="Arial"/>
          <w:b/>
          <w:bCs/>
          <w:snapToGrid w:val="0"/>
          <w:color w:val="000000"/>
          <w:sz w:val="16"/>
          <w:szCs w:val="16"/>
        </w:rPr>
        <w:t xml:space="preserve">1- </w:t>
      </w:r>
      <w:proofErr w:type="spellStart"/>
      <w:r w:rsidR="000B0FA9">
        <w:rPr>
          <w:rFonts w:cs="Arial"/>
          <w:b/>
          <w:bCs/>
          <w:snapToGrid w:val="0"/>
          <w:color w:val="000000"/>
          <w:sz w:val="16"/>
          <w:szCs w:val="16"/>
        </w:rPr>
        <w:t>Req</w:t>
      </w:r>
      <w:proofErr w:type="spellEnd"/>
      <w:r w:rsidR="000B0FA9">
        <w:rPr>
          <w:rFonts w:cs="Arial"/>
          <w:b/>
          <w:bCs/>
          <w:snapToGrid w:val="0"/>
          <w:color w:val="000000"/>
          <w:sz w:val="16"/>
          <w:szCs w:val="16"/>
        </w:rPr>
        <w:t xml:space="preserve"> item</w:t>
      </w:r>
      <w:r w:rsidR="000B0FA9">
        <w:rPr>
          <w:rFonts w:cs="Arial"/>
          <w:sz w:val="24"/>
          <w:szCs w:val="24"/>
        </w:rPr>
        <w:tab/>
      </w:r>
      <w:r w:rsidR="000B0FA9">
        <w:rPr>
          <w:rFonts w:cs="Arial"/>
          <w:b/>
          <w:bCs/>
          <w:snapToGrid w:val="0"/>
          <w:color w:val="000000"/>
          <w:sz w:val="16"/>
          <w:szCs w:val="16"/>
        </w:rPr>
        <w:t>Código</w:t>
      </w:r>
      <w:r w:rsidR="000B0FA9">
        <w:rPr>
          <w:rFonts w:cs="Arial"/>
          <w:sz w:val="24"/>
          <w:szCs w:val="24"/>
        </w:rPr>
        <w:tab/>
      </w:r>
      <w:r w:rsidR="000B0FA9">
        <w:rPr>
          <w:rFonts w:cs="Arial"/>
          <w:b/>
          <w:bCs/>
          <w:snapToGrid w:val="0"/>
          <w:color w:val="000000"/>
          <w:sz w:val="16"/>
          <w:szCs w:val="16"/>
        </w:rPr>
        <w:t xml:space="preserve"> Item</w:t>
      </w:r>
      <w:r w:rsidR="000B0FA9">
        <w:rPr>
          <w:rFonts w:cs="Arial"/>
          <w:sz w:val="24"/>
          <w:szCs w:val="24"/>
        </w:rPr>
        <w:t xml:space="preserve">                                                             </w:t>
      </w:r>
      <w:r w:rsidR="000B0FA9">
        <w:rPr>
          <w:rFonts w:cs="Arial"/>
          <w:b/>
          <w:bCs/>
          <w:snapToGrid w:val="0"/>
          <w:color w:val="000000"/>
          <w:sz w:val="16"/>
          <w:szCs w:val="16"/>
        </w:rPr>
        <w:t>Unidade     Quantidade</w:t>
      </w:r>
      <w:r w:rsidR="000B0FA9">
        <w:rPr>
          <w:rFonts w:cs="Arial"/>
          <w:sz w:val="24"/>
          <w:szCs w:val="24"/>
        </w:rPr>
        <w:tab/>
      </w:r>
    </w:p>
    <w:p w:rsidR="000B0FA9" w:rsidRDefault="000B0FA9" w:rsidP="000B0FA9">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Pr>
          <w:rFonts w:cs="Arial"/>
          <w:snapToGrid w:val="0"/>
          <w:color w:val="000000"/>
          <w:sz w:val="16"/>
          <w:szCs w:val="16"/>
        </w:rPr>
        <w:t>53281-</w:t>
      </w:r>
      <w:r>
        <w:rPr>
          <w:rFonts w:cs="Arial"/>
          <w:sz w:val="24"/>
          <w:szCs w:val="24"/>
        </w:rPr>
        <w:tab/>
      </w:r>
      <w:r>
        <w:rPr>
          <w:rFonts w:cs="Arial"/>
          <w:snapToGrid w:val="0"/>
          <w:color w:val="000000"/>
          <w:sz w:val="16"/>
          <w:szCs w:val="16"/>
        </w:rPr>
        <w:t>002.041.0001-1</w:t>
      </w:r>
      <w:r>
        <w:rPr>
          <w:rFonts w:cs="Arial"/>
          <w:sz w:val="24"/>
          <w:szCs w:val="24"/>
        </w:rPr>
        <w:tab/>
      </w:r>
      <w:r>
        <w:rPr>
          <w:rFonts w:cs="Arial"/>
          <w:snapToGrid w:val="0"/>
          <w:color w:val="000000"/>
          <w:sz w:val="16"/>
          <w:szCs w:val="16"/>
        </w:rPr>
        <w:t xml:space="preserve">CONE INHOFF POLICARBONATO </w:t>
      </w:r>
      <w:proofErr w:type="gramStart"/>
      <w:r>
        <w:rPr>
          <w:rFonts w:cs="Arial"/>
          <w:snapToGrid w:val="0"/>
          <w:color w:val="000000"/>
          <w:sz w:val="16"/>
          <w:szCs w:val="16"/>
        </w:rPr>
        <w:t>1000ML</w:t>
      </w:r>
      <w:proofErr w:type="gramEnd"/>
      <w:r>
        <w:rPr>
          <w:rFonts w:cs="Arial"/>
          <w:sz w:val="24"/>
          <w:szCs w:val="24"/>
        </w:rPr>
        <w:t xml:space="preserve">                        </w:t>
      </w:r>
      <w:r>
        <w:rPr>
          <w:rFonts w:cs="Arial"/>
          <w:snapToGrid w:val="0"/>
          <w:color w:val="000000"/>
          <w:sz w:val="16"/>
          <w:szCs w:val="16"/>
        </w:rPr>
        <w:t>PÇ</w:t>
      </w:r>
      <w:r>
        <w:rPr>
          <w:rFonts w:cs="Arial"/>
          <w:sz w:val="24"/>
          <w:szCs w:val="24"/>
        </w:rPr>
        <w:t xml:space="preserve">            </w:t>
      </w:r>
      <w:r>
        <w:rPr>
          <w:rFonts w:cs="Arial"/>
          <w:snapToGrid w:val="0"/>
          <w:color w:val="000000"/>
          <w:sz w:val="16"/>
          <w:szCs w:val="16"/>
        </w:rPr>
        <w:t>8</w:t>
      </w: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Plástico, SAN (</w:t>
      </w:r>
      <w:proofErr w:type="spellStart"/>
      <w:r>
        <w:rPr>
          <w:rFonts w:cs="Arial"/>
          <w:snapToGrid w:val="0"/>
          <w:color w:val="000000"/>
          <w:sz w:val="16"/>
          <w:szCs w:val="16"/>
        </w:rPr>
        <w:t>acrilonitrila</w:t>
      </w:r>
      <w:proofErr w:type="spellEnd"/>
      <w:r>
        <w:rPr>
          <w:rFonts w:cs="Arial"/>
          <w:snapToGrid w:val="0"/>
          <w:color w:val="000000"/>
          <w:sz w:val="16"/>
          <w:szCs w:val="16"/>
        </w:rPr>
        <w:t xml:space="preserve"> estireno), Graduados até 1000 mL, Transparentes. DIN </w:t>
      </w:r>
      <w:r>
        <w:rPr>
          <w:rFonts w:cs="Arial"/>
          <w:sz w:val="24"/>
          <w:szCs w:val="24"/>
        </w:rPr>
        <w:tab/>
      </w:r>
      <w:r>
        <w:rPr>
          <w:rFonts w:cs="Arial"/>
          <w:snapToGrid w:val="0"/>
          <w:color w:val="000000"/>
          <w:sz w:val="16"/>
          <w:szCs w:val="16"/>
        </w:rPr>
        <w:t xml:space="preserve">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12 672. Com tampa rosca para drenagem do conteúdo. Resistência térmica até no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proofErr w:type="gramStart"/>
      <w:r>
        <w:rPr>
          <w:rFonts w:cs="Arial"/>
          <w:snapToGrid w:val="0"/>
          <w:color w:val="000000"/>
          <w:sz w:val="16"/>
          <w:szCs w:val="16"/>
        </w:rPr>
        <w:t>max</w:t>
      </w:r>
      <w:proofErr w:type="spellEnd"/>
      <w:proofErr w:type="gramEnd"/>
      <w:r>
        <w:rPr>
          <w:rFonts w:cs="Arial"/>
          <w:snapToGrid w:val="0"/>
          <w:color w:val="000000"/>
          <w:sz w:val="16"/>
          <w:szCs w:val="16"/>
        </w:rPr>
        <w:t xml:space="preserve">. 85 °C.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Os cones deverão ser calibrados, um a um, por empresa que possua certificação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ISO 17025 (calibração RBC) para calibração de volumes nas faixas solicitadas.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Deverá ser emitido certificado de calibração em conformidade com a ISO citada e o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material</w:t>
      </w:r>
      <w:proofErr w:type="gramEnd"/>
      <w:r>
        <w:rPr>
          <w:rFonts w:cs="Arial"/>
          <w:snapToGrid w:val="0"/>
          <w:color w:val="000000"/>
          <w:sz w:val="16"/>
          <w:szCs w:val="16"/>
        </w:rPr>
        <w:t xml:space="preserve"> deverá atender aos critérios abaixo estipulados</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Intervalo de graduação:</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0 - 2 mL: divisão de 0,1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2 -10 mL: divisão de 0,5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10-40 mL: divisão de </w:t>
      </w:r>
      <w:proofErr w:type="gramStart"/>
      <w:r>
        <w:rPr>
          <w:rFonts w:cs="Arial"/>
          <w:snapToGrid w:val="0"/>
          <w:color w:val="000000"/>
          <w:sz w:val="16"/>
          <w:szCs w:val="16"/>
        </w:rPr>
        <w:t>1</w:t>
      </w:r>
      <w:proofErr w:type="gramEnd"/>
      <w:r>
        <w:rPr>
          <w:rFonts w:cs="Arial"/>
          <w:snapToGrid w:val="0"/>
          <w:color w:val="000000"/>
          <w:sz w:val="16"/>
          <w:szCs w:val="16"/>
        </w:rPr>
        <w:t xml:space="preserve">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40-100 mL: divisão de </w:t>
      </w:r>
      <w:proofErr w:type="gramStart"/>
      <w:r>
        <w:rPr>
          <w:rFonts w:cs="Arial"/>
          <w:snapToGrid w:val="0"/>
          <w:color w:val="000000"/>
          <w:sz w:val="16"/>
          <w:szCs w:val="16"/>
        </w:rPr>
        <w:t>2</w:t>
      </w:r>
      <w:proofErr w:type="gramEnd"/>
      <w:r>
        <w:rPr>
          <w:rFonts w:cs="Arial"/>
          <w:snapToGrid w:val="0"/>
          <w:color w:val="000000"/>
          <w:sz w:val="16"/>
          <w:szCs w:val="16"/>
        </w:rPr>
        <w:t xml:space="preserve">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100-1000 mL: divisão de 50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Pontos a calibrar:</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0,1 mL: Tolerância (erro + Incerteza expandida) = 0,10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r>
        <w:rPr>
          <w:rFonts w:cs="Arial"/>
          <w:snapToGrid w:val="0"/>
          <w:color w:val="000000"/>
          <w:sz w:val="16"/>
          <w:szCs w:val="16"/>
        </w:rPr>
        <w:t>0,5 mL: Tolerância (erro + Incerteza expandida) = 0,25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1,0 mL: Tolerância (erro + Incerteza expandida) = 0,50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10,0 mL: Tolerância (erro + Incerteza expandida) = 2,0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50,0 mL: Tolerância (erro + Incerteza expandida) = 5,0 m</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1000,0 mL: Tolerância (erro + Incerteza expandida) = 10,0 mL</w:t>
      </w: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p>
    <w:p w:rsidR="000B0FA9" w:rsidRDefault="000B0FA9" w:rsidP="000B0FA9">
      <w:pPr>
        <w:widowControl w:val="0"/>
        <w:tabs>
          <w:tab w:val="left" w:pos="1545"/>
        </w:tabs>
        <w:autoSpaceDE w:val="0"/>
        <w:autoSpaceDN w:val="0"/>
        <w:adjustRightInd w:val="0"/>
        <w:spacing w:line="148" w:lineRule="exact"/>
        <w:rPr>
          <w:rFonts w:cs="Arial"/>
          <w:sz w:val="24"/>
          <w:szCs w:val="24"/>
        </w:rPr>
      </w:pPr>
    </w:p>
    <w:p w:rsidR="000B0FA9" w:rsidRDefault="000B0FA9" w:rsidP="000B0FA9">
      <w:pPr>
        <w:widowControl w:val="0"/>
        <w:autoSpaceDE w:val="0"/>
        <w:autoSpaceDN w:val="0"/>
        <w:adjustRightInd w:val="0"/>
        <w:spacing w:line="62" w:lineRule="exact"/>
        <w:rPr>
          <w:rFonts w:cs="Arial"/>
          <w:sz w:val="24"/>
          <w:szCs w:val="24"/>
        </w:rPr>
      </w:pPr>
    </w:p>
    <w:p w:rsidR="000B0FA9" w:rsidRDefault="002C7D1E" w:rsidP="000B0FA9">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t xml:space="preserve">2- </w:t>
      </w:r>
      <w:r w:rsidR="000B0FA9">
        <w:rPr>
          <w:rFonts w:cs="Arial"/>
          <w:snapToGrid w:val="0"/>
          <w:color w:val="000000"/>
          <w:sz w:val="16"/>
          <w:szCs w:val="16"/>
        </w:rPr>
        <w:t>53281-</w:t>
      </w:r>
      <w:r w:rsidR="000B0FA9">
        <w:rPr>
          <w:rFonts w:cs="Arial"/>
          <w:sz w:val="24"/>
          <w:szCs w:val="24"/>
        </w:rPr>
        <w:tab/>
      </w:r>
      <w:r w:rsidR="000B0FA9">
        <w:rPr>
          <w:rFonts w:cs="Arial"/>
          <w:snapToGrid w:val="0"/>
          <w:color w:val="000000"/>
          <w:sz w:val="16"/>
          <w:szCs w:val="16"/>
        </w:rPr>
        <w:t>002.135.0008-6</w:t>
      </w:r>
      <w:r w:rsidR="000B0FA9">
        <w:rPr>
          <w:rFonts w:cs="Arial"/>
          <w:sz w:val="24"/>
          <w:szCs w:val="24"/>
        </w:rPr>
        <w:tab/>
      </w:r>
      <w:r w:rsidR="000B0FA9">
        <w:rPr>
          <w:rFonts w:cs="Arial"/>
          <w:snapToGrid w:val="0"/>
          <w:color w:val="000000"/>
          <w:sz w:val="16"/>
          <w:szCs w:val="16"/>
        </w:rPr>
        <w:t xml:space="preserve">PROVETA </w:t>
      </w:r>
      <w:proofErr w:type="gramStart"/>
      <w:r w:rsidR="000B0FA9">
        <w:rPr>
          <w:rFonts w:cs="Arial"/>
          <w:snapToGrid w:val="0"/>
          <w:color w:val="000000"/>
          <w:sz w:val="16"/>
          <w:szCs w:val="16"/>
        </w:rPr>
        <w:t>100ML</w:t>
      </w:r>
      <w:proofErr w:type="gramEnd"/>
      <w:r w:rsidR="000B0FA9">
        <w:rPr>
          <w:rFonts w:cs="Arial"/>
          <w:sz w:val="24"/>
          <w:szCs w:val="24"/>
        </w:rPr>
        <w:t xml:space="preserve">                                                        </w:t>
      </w:r>
      <w:r w:rsidR="000B0FA9">
        <w:rPr>
          <w:rFonts w:cs="Arial"/>
          <w:snapToGrid w:val="0"/>
          <w:color w:val="000000"/>
          <w:sz w:val="16"/>
          <w:szCs w:val="16"/>
        </w:rPr>
        <w:t>PÇ</w:t>
      </w:r>
      <w:r w:rsidR="000B0FA9">
        <w:rPr>
          <w:rFonts w:cs="Arial"/>
          <w:sz w:val="24"/>
          <w:szCs w:val="24"/>
        </w:rPr>
        <w:t xml:space="preserve">       </w:t>
      </w:r>
      <w:r w:rsidR="000B0FA9">
        <w:rPr>
          <w:rFonts w:cs="Arial"/>
          <w:snapToGrid w:val="0"/>
          <w:color w:val="000000"/>
          <w:sz w:val="16"/>
          <w:szCs w:val="16"/>
        </w:rPr>
        <w:t>10</w:t>
      </w:r>
      <w:r w:rsidR="000B0FA9">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Vidro </w:t>
      </w:r>
      <w:proofErr w:type="spellStart"/>
      <w:r>
        <w:rPr>
          <w:rFonts w:cs="Arial"/>
          <w:snapToGrid w:val="0"/>
          <w:color w:val="000000"/>
          <w:sz w:val="16"/>
          <w:szCs w:val="16"/>
        </w:rPr>
        <w:t>borosilicato</w:t>
      </w:r>
      <w:proofErr w:type="spellEnd"/>
      <w:r>
        <w:rPr>
          <w:rFonts w:cs="Arial"/>
          <w:snapToGrid w:val="0"/>
          <w:color w:val="000000"/>
          <w:sz w:val="16"/>
          <w:szCs w:val="16"/>
        </w:rPr>
        <w:t xml:space="preserve">, com marcação, vidraria Classe A. As vidrarias deverão ser </w:t>
      </w:r>
      <w:r>
        <w:rPr>
          <w:rFonts w:cs="Arial"/>
          <w:sz w:val="24"/>
          <w:szCs w:val="24"/>
        </w:rPr>
        <w:tab/>
      </w:r>
      <w:r>
        <w:rPr>
          <w:rFonts w:cs="Arial"/>
          <w:sz w:val="24"/>
          <w:szCs w:val="24"/>
        </w:rPr>
        <w:tab/>
      </w:r>
      <w:r>
        <w:rPr>
          <w:rFonts w:cs="Arial"/>
          <w:snapToGrid w:val="0"/>
          <w:color w:val="000000"/>
          <w:sz w:val="16"/>
          <w:szCs w:val="16"/>
        </w:rPr>
        <w:t xml:space="preserve">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proofErr w:type="gramStart"/>
      <w:r>
        <w:rPr>
          <w:rFonts w:cs="Arial"/>
          <w:snapToGrid w:val="0"/>
          <w:color w:val="000000"/>
          <w:sz w:val="16"/>
          <w:szCs w:val="16"/>
        </w:rPr>
        <w:t>calibradas</w:t>
      </w:r>
      <w:proofErr w:type="gramEnd"/>
      <w:r>
        <w:rPr>
          <w:rFonts w:cs="Arial"/>
          <w:snapToGrid w:val="0"/>
          <w:color w:val="000000"/>
          <w:sz w:val="16"/>
          <w:szCs w:val="16"/>
        </w:rPr>
        <w:t xml:space="preserve">, uma a uma, por empresa que possua certificação ISO 17025 </w:t>
      </w: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(calibração RBC) para calibração de volumes nas faixas solicitadas. Devera ser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emitido</w:t>
      </w:r>
      <w:proofErr w:type="gramEnd"/>
      <w:r>
        <w:rPr>
          <w:rFonts w:cs="Arial"/>
          <w:snapToGrid w:val="0"/>
          <w:color w:val="000000"/>
          <w:sz w:val="16"/>
          <w:szCs w:val="16"/>
        </w:rPr>
        <w:t xml:space="preserve"> certificado de calibração em conformidade com a ISO citada e o material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deverá</w:t>
      </w:r>
      <w:proofErr w:type="gramEnd"/>
      <w:r>
        <w:rPr>
          <w:rFonts w:cs="Arial"/>
          <w:snapToGrid w:val="0"/>
          <w:color w:val="000000"/>
          <w:sz w:val="16"/>
          <w:szCs w:val="16"/>
        </w:rPr>
        <w:t xml:space="preserve"> atender aos critérios para vidraria classe A</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Intervalo de graduação (mL) Pontos a calibrar Tolerância (erro + Incerteza expandida) -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1,0                              25,0                              0,50</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50,0                              0,50</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                                     100,0                              1,00</w:t>
      </w:r>
    </w:p>
    <w:p w:rsidR="000B0FA9" w:rsidRDefault="000B0FA9" w:rsidP="000B0FA9">
      <w:pPr>
        <w:widowControl w:val="0"/>
        <w:tabs>
          <w:tab w:val="left" w:pos="1545"/>
        </w:tabs>
        <w:autoSpaceDE w:val="0"/>
        <w:autoSpaceDN w:val="0"/>
        <w:adjustRightInd w:val="0"/>
        <w:spacing w:line="148" w:lineRule="exact"/>
        <w:rPr>
          <w:rFonts w:cs="Arial"/>
          <w:sz w:val="24"/>
          <w:szCs w:val="24"/>
        </w:rPr>
      </w:pP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2C7D1E" w:rsidP="000B0FA9">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Pr>
          <w:rFonts w:cs="Arial"/>
          <w:snapToGrid w:val="0"/>
          <w:color w:val="000000"/>
          <w:sz w:val="16"/>
          <w:szCs w:val="16"/>
        </w:rPr>
        <w:t xml:space="preserve">3- </w:t>
      </w:r>
      <w:r w:rsidR="000B0FA9">
        <w:rPr>
          <w:rFonts w:cs="Arial"/>
          <w:snapToGrid w:val="0"/>
          <w:color w:val="000000"/>
          <w:sz w:val="16"/>
          <w:szCs w:val="16"/>
        </w:rPr>
        <w:t>53281-</w:t>
      </w:r>
      <w:r w:rsidR="000B0FA9">
        <w:rPr>
          <w:rFonts w:cs="Arial"/>
          <w:sz w:val="24"/>
          <w:szCs w:val="24"/>
        </w:rPr>
        <w:tab/>
      </w:r>
      <w:r w:rsidR="000B0FA9">
        <w:rPr>
          <w:rFonts w:cs="Arial"/>
          <w:snapToGrid w:val="0"/>
          <w:color w:val="000000"/>
          <w:sz w:val="16"/>
          <w:szCs w:val="16"/>
        </w:rPr>
        <w:t>002.135.0009-4</w:t>
      </w:r>
      <w:r w:rsidR="000B0FA9">
        <w:rPr>
          <w:rFonts w:cs="Arial"/>
          <w:sz w:val="24"/>
          <w:szCs w:val="24"/>
        </w:rPr>
        <w:tab/>
      </w:r>
      <w:r w:rsidR="000B0FA9">
        <w:rPr>
          <w:rFonts w:cs="Arial"/>
          <w:snapToGrid w:val="0"/>
          <w:color w:val="000000"/>
          <w:sz w:val="16"/>
          <w:szCs w:val="16"/>
        </w:rPr>
        <w:t xml:space="preserve">PROVETA </w:t>
      </w:r>
      <w:proofErr w:type="gramStart"/>
      <w:r w:rsidR="000B0FA9">
        <w:rPr>
          <w:rFonts w:cs="Arial"/>
          <w:snapToGrid w:val="0"/>
          <w:color w:val="000000"/>
          <w:sz w:val="16"/>
          <w:szCs w:val="16"/>
        </w:rPr>
        <w:t>250ML</w:t>
      </w:r>
      <w:proofErr w:type="gramEnd"/>
      <w:r w:rsidR="000B0FA9">
        <w:rPr>
          <w:rFonts w:cs="Arial"/>
          <w:snapToGrid w:val="0"/>
          <w:color w:val="000000"/>
          <w:sz w:val="16"/>
          <w:szCs w:val="16"/>
        </w:rPr>
        <w:t xml:space="preserve"> (CALIBRACAO RBC)</w:t>
      </w:r>
      <w:r w:rsidR="000B0FA9">
        <w:rPr>
          <w:rFonts w:cs="Arial"/>
          <w:sz w:val="24"/>
          <w:szCs w:val="24"/>
        </w:rPr>
        <w:t xml:space="preserve">                                 </w:t>
      </w:r>
      <w:r w:rsidR="000B0FA9">
        <w:rPr>
          <w:rFonts w:cs="Arial"/>
          <w:snapToGrid w:val="0"/>
          <w:color w:val="000000"/>
          <w:sz w:val="16"/>
          <w:szCs w:val="16"/>
        </w:rPr>
        <w:t>PÇ</w:t>
      </w:r>
      <w:r w:rsidR="000B0FA9">
        <w:rPr>
          <w:rFonts w:cs="Arial"/>
          <w:sz w:val="24"/>
          <w:szCs w:val="24"/>
        </w:rPr>
        <w:t xml:space="preserve">       </w:t>
      </w:r>
      <w:r w:rsidR="000B0FA9">
        <w:rPr>
          <w:rFonts w:cs="Arial"/>
          <w:snapToGrid w:val="0"/>
          <w:color w:val="000000"/>
          <w:sz w:val="16"/>
          <w:szCs w:val="16"/>
        </w:rPr>
        <w:t>5</w:t>
      </w:r>
      <w:r w:rsidR="000B0FA9">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 Especificação: Vidro </w:t>
      </w:r>
      <w:proofErr w:type="spellStart"/>
      <w:r>
        <w:rPr>
          <w:rFonts w:cs="Arial"/>
          <w:snapToGrid w:val="0"/>
          <w:color w:val="000000"/>
          <w:sz w:val="16"/>
          <w:szCs w:val="16"/>
        </w:rPr>
        <w:t>borosilicato</w:t>
      </w:r>
      <w:proofErr w:type="spellEnd"/>
      <w:r>
        <w:rPr>
          <w:rFonts w:cs="Arial"/>
          <w:snapToGrid w:val="0"/>
          <w:color w:val="000000"/>
          <w:sz w:val="16"/>
          <w:szCs w:val="16"/>
        </w:rPr>
        <w:t xml:space="preserve">, com marcação, vidraria Classe A. As vidrarias </w:t>
      </w:r>
      <w:r>
        <w:rPr>
          <w:rFonts w:cs="Arial"/>
          <w:sz w:val="24"/>
          <w:szCs w:val="24"/>
        </w:rPr>
        <w:tab/>
      </w:r>
      <w:r>
        <w:rPr>
          <w:rFonts w:cs="Arial"/>
          <w:sz w:val="24"/>
          <w:szCs w:val="24"/>
        </w:rPr>
        <w:tab/>
      </w:r>
      <w:r>
        <w:rPr>
          <w:rFonts w:cs="Arial"/>
          <w:snapToGrid w:val="0"/>
          <w:color w:val="000000"/>
          <w:sz w:val="16"/>
          <w:szCs w:val="16"/>
        </w:rPr>
        <w:t xml:space="preserve">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deverão</w:t>
      </w:r>
      <w:proofErr w:type="gramEnd"/>
      <w:r>
        <w:rPr>
          <w:rFonts w:cs="Arial"/>
          <w:snapToGrid w:val="0"/>
          <w:color w:val="000000"/>
          <w:sz w:val="16"/>
          <w:szCs w:val="16"/>
        </w:rPr>
        <w:t xml:space="preserve"> ser calibradas, uma a uma, por empresa que possua certificação ISO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17025 (calibração RBC) para calibração de volumes nas faixas solicitadas. Devera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ser</w:t>
      </w:r>
      <w:proofErr w:type="gramEnd"/>
      <w:r>
        <w:rPr>
          <w:rFonts w:cs="Arial"/>
          <w:snapToGrid w:val="0"/>
          <w:color w:val="000000"/>
          <w:sz w:val="16"/>
          <w:szCs w:val="16"/>
        </w:rPr>
        <w:t xml:space="preserve"> emitido certificado de calibração em conformidade com a ISO citada e o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material</w:t>
      </w:r>
      <w:proofErr w:type="gramEnd"/>
      <w:r>
        <w:rPr>
          <w:rFonts w:cs="Arial"/>
          <w:snapToGrid w:val="0"/>
          <w:color w:val="000000"/>
          <w:sz w:val="16"/>
          <w:szCs w:val="16"/>
        </w:rPr>
        <w:t xml:space="preserve"> deverá atender aos critérios para vidraria classe A, abaixo estipulados.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Base de polietileno.</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Nominal: 250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Intervalo de graduação (mL): 2,0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Pontos a calibrar:</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100 mL: Tolerância (erro + Incerteza expandida) = 3,0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      250 mL: Tolerância (erro + Incerteza expandida) = 3,0 mL</w:t>
      </w:r>
    </w:p>
    <w:p w:rsidR="000B0FA9" w:rsidRDefault="000B0FA9" w:rsidP="000B0FA9">
      <w:pPr>
        <w:widowControl w:val="0"/>
        <w:tabs>
          <w:tab w:val="left" w:pos="1545"/>
        </w:tabs>
        <w:autoSpaceDE w:val="0"/>
        <w:autoSpaceDN w:val="0"/>
        <w:adjustRightInd w:val="0"/>
        <w:spacing w:line="148" w:lineRule="exact"/>
        <w:rPr>
          <w:rFonts w:cs="Arial"/>
          <w:sz w:val="24"/>
          <w:szCs w:val="24"/>
        </w:rPr>
      </w:pP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2C7D1E" w:rsidP="000B0FA9">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Pr>
          <w:rFonts w:cs="Arial"/>
          <w:snapToGrid w:val="0"/>
          <w:color w:val="000000"/>
          <w:sz w:val="16"/>
          <w:szCs w:val="16"/>
        </w:rPr>
        <w:t xml:space="preserve">4- </w:t>
      </w:r>
      <w:r w:rsidR="000B0FA9">
        <w:rPr>
          <w:rFonts w:cs="Arial"/>
          <w:snapToGrid w:val="0"/>
          <w:color w:val="000000"/>
          <w:sz w:val="16"/>
          <w:szCs w:val="16"/>
        </w:rPr>
        <w:t>53281-</w:t>
      </w:r>
      <w:r w:rsidR="000B0FA9">
        <w:rPr>
          <w:rFonts w:cs="Arial"/>
          <w:sz w:val="24"/>
          <w:szCs w:val="24"/>
        </w:rPr>
        <w:tab/>
      </w:r>
      <w:r w:rsidR="000B0FA9">
        <w:rPr>
          <w:rFonts w:cs="Arial"/>
          <w:snapToGrid w:val="0"/>
          <w:color w:val="000000"/>
          <w:sz w:val="16"/>
          <w:szCs w:val="16"/>
        </w:rPr>
        <w:t>002.135.0011-6</w:t>
      </w:r>
      <w:r w:rsidR="000B0FA9">
        <w:rPr>
          <w:rFonts w:cs="Arial"/>
          <w:sz w:val="24"/>
          <w:szCs w:val="24"/>
        </w:rPr>
        <w:tab/>
      </w:r>
      <w:r w:rsidR="000B0FA9">
        <w:rPr>
          <w:rFonts w:cs="Arial"/>
          <w:snapToGrid w:val="0"/>
          <w:color w:val="000000"/>
          <w:sz w:val="16"/>
          <w:szCs w:val="16"/>
        </w:rPr>
        <w:t xml:space="preserve">PROVETA </w:t>
      </w:r>
      <w:proofErr w:type="gramStart"/>
      <w:r w:rsidR="000B0FA9">
        <w:rPr>
          <w:rFonts w:cs="Arial"/>
          <w:snapToGrid w:val="0"/>
          <w:color w:val="000000"/>
          <w:sz w:val="16"/>
          <w:szCs w:val="16"/>
        </w:rPr>
        <w:t>1000ML</w:t>
      </w:r>
      <w:proofErr w:type="gramEnd"/>
      <w:r w:rsidR="000B0FA9">
        <w:rPr>
          <w:rFonts w:cs="Arial"/>
          <w:snapToGrid w:val="0"/>
          <w:color w:val="000000"/>
          <w:sz w:val="16"/>
          <w:szCs w:val="16"/>
        </w:rPr>
        <w:t xml:space="preserve"> (CALIBRACAO RBC)</w:t>
      </w:r>
      <w:r w:rsidR="000B0FA9">
        <w:rPr>
          <w:rFonts w:cs="Arial"/>
          <w:sz w:val="24"/>
          <w:szCs w:val="24"/>
        </w:rPr>
        <w:t xml:space="preserve">                                 </w:t>
      </w:r>
      <w:r w:rsidR="000B0FA9">
        <w:rPr>
          <w:rFonts w:cs="Arial"/>
          <w:snapToGrid w:val="0"/>
          <w:color w:val="000000"/>
          <w:sz w:val="16"/>
          <w:szCs w:val="16"/>
        </w:rPr>
        <w:t>PÇ</w:t>
      </w:r>
      <w:r w:rsidR="000B0FA9">
        <w:rPr>
          <w:rFonts w:cs="Arial"/>
          <w:sz w:val="24"/>
          <w:szCs w:val="24"/>
        </w:rPr>
        <w:t xml:space="preserve">       </w:t>
      </w:r>
      <w:r w:rsidR="000B0FA9">
        <w:rPr>
          <w:rFonts w:cs="Arial"/>
          <w:snapToGrid w:val="0"/>
          <w:color w:val="000000"/>
          <w:sz w:val="16"/>
          <w:szCs w:val="16"/>
        </w:rPr>
        <w:t>5</w:t>
      </w:r>
      <w:r w:rsidR="000B0FA9">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Vidro </w:t>
      </w:r>
      <w:proofErr w:type="spellStart"/>
      <w:r>
        <w:rPr>
          <w:rFonts w:cs="Arial"/>
          <w:snapToGrid w:val="0"/>
          <w:color w:val="000000"/>
          <w:sz w:val="16"/>
          <w:szCs w:val="16"/>
        </w:rPr>
        <w:t>borosilicato</w:t>
      </w:r>
      <w:proofErr w:type="spellEnd"/>
      <w:r>
        <w:rPr>
          <w:rFonts w:cs="Arial"/>
          <w:snapToGrid w:val="0"/>
          <w:color w:val="000000"/>
          <w:sz w:val="16"/>
          <w:szCs w:val="16"/>
        </w:rPr>
        <w:t xml:space="preserve">, com marcação, vidraria Classe A. As vidrarias </w:t>
      </w:r>
      <w:r>
        <w:rPr>
          <w:rFonts w:cs="Arial"/>
          <w:sz w:val="24"/>
          <w:szCs w:val="24"/>
        </w:rPr>
        <w:tab/>
      </w:r>
      <w:r>
        <w:rPr>
          <w:rFonts w:cs="Arial"/>
          <w:snapToGrid w:val="0"/>
          <w:color w:val="000000"/>
          <w:sz w:val="16"/>
          <w:szCs w:val="16"/>
        </w:rPr>
        <w:t xml:space="preserve">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deverão</w:t>
      </w:r>
      <w:proofErr w:type="gramEnd"/>
      <w:r>
        <w:rPr>
          <w:rFonts w:cs="Arial"/>
          <w:snapToGrid w:val="0"/>
          <w:color w:val="000000"/>
          <w:sz w:val="16"/>
          <w:szCs w:val="16"/>
        </w:rPr>
        <w:t xml:space="preserve"> ser calibradas, uma a uma, por empresa que possua certificação ISO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17025 (calibração RBC) para calibração de volumes nas faixas solicitadas. Devera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ser</w:t>
      </w:r>
      <w:proofErr w:type="gramEnd"/>
      <w:r>
        <w:rPr>
          <w:rFonts w:cs="Arial"/>
          <w:snapToGrid w:val="0"/>
          <w:color w:val="000000"/>
          <w:sz w:val="16"/>
          <w:szCs w:val="16"/>
        </w:rPr>
        <w:t xml:space="preserve"> emitido certificado de calibração em conformidade com a ISO citada e o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proofErr w:type="gramStart"/>
      <w:r>
        <w:rPr>
          <w:rFonts w:cs="Arial"/>
          <w:snapToGrid w:val="0"/>
          <w:color w:val="000000"/>
          <w:sz w:val="16"/>
          <w:szCs w:val="16"/>
        </w:rPr>
        <w:t>material</w:t>
      </w:r>
      <w:proofErr w:type="gramEnd"/>
      <w:r>
        <w:rPr>
          <w:rFonts w:cs="Arial"/>
          <w:snapToGrid w:val="0"/>
          <w:color w:val="000000"/>
          <w:sz w:val="16"/>
          <w:szCs w:val="16"/>
        </w:rPr>
        <w:t xml:space="preserve"> deverá atender aos critérios para vidraria classe A, abaixo estipulados. </w:t>
      </w: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Base de polietileno.</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Nominal: 1000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Intervalo de graduação (mL): 10,0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Pontos a calibrar:</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400 mL: Tolerância (erro + Incerteza expandida) = 5,0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750 mL: Tolerância (erro + Incerteza expandida) = 5,0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    1000 mL: Tolerância (erro + Incerteza expandida) = 5,0 mL</w:t>
      </w: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p>
    <w:p w:rsidR="000B0FA9" w:rsidRDefault="000B0FA9" w:rsidP="000B0FA9">
      <w:pPr>
        <w:widowControl w:val="0"/>
        <w:tabs>
          <w:tab w:val="left" w:pos="1545"/>
        </w:tabs>
        <w:autoSpaceDE w:val="0"/>
        <w:autoSpaceDN w:val="0"/>
        <w:adjustRightInd w:val="0"/>
        <w:spacing w:line="148" w:lineRule="exact"/>
        <w:rPr>
          <w:rFonts w:cs="Arial"/>
          <w:sz w:val="24"/>
          <w:szCs w:val="24"/>
        </w:rPr>
      </w:pPr>
    </w:p>
    <w:p w:rsidR="000B0FA9" w:rsidRDefault="000B0FA9" w:rsidP="000B0FA9">
      <w:pPr>
        <w:widowControl w:val="0"/>
        <w:autoSpaceDE w:val="0"/>
        <w:autoSpaceDN w:val="0"/>
        <w:adjustRightInd w:val="0"/>
        <w:spacing w:line="62" w:lineRule="exact"/>
        <w:rPr>
          <w:rFonts w:cs="Arial"/>
          <w:sz w:val="24"/>
          <w:szCs w:val="24"/>
        </w:rPr>
      </w:pPr>
    </w:p>
    <w:p w:rsidR="000B0FA9" w:rsidRDefault="002C7D1E" w:rsidP="000B0FA9">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 xml:space="preserve">5- </w:t>
      </w:r>
      <w:r w:rsidR="000B0FA9">
        <w:rPr>
          <w:rFonts w:cs="Arial"/>
          <w:snapToGrid w:val="0"/>
          <w:color w:val="000000"/>
          <w:sz w:val="16"/>
          <w:szCs w:val="16"/>
        </w:rPr>
        <w:t>53281-</w:t>
      </w:r>
      <w:r w:rsidR="000B0FA9">
        <w:rPr>
          <w:rFonts w:cs="Arial"/>
          <w:sz w:val="24"/>
          <w:szCs w:val="24"/>
        </w:rPr>
        <w:tab/>
      </w:r>
      <w:r w:rsidR="000B0FA9">
        <w:rPr>
          <w:rFonts w:cs="Arial"/>
          <w:snapToGrid w:val="0"/>
          <w:color w:val="000000"/>
          <w:sz w:val="16"/>
          <w:szCs w:val="16"/>
        </w:rPr>
        <w:t>002.135.0002-7</w:t>
      </w:r>
      <w:r w:rsidR="000B0FA9">
        <w:rPr>
          <w:rFonts w:cs="Arial"/>
          <w:sz w:val="24"/>
          <w:szCs w:val="24"/>
        </w:rPr>
        <w:tab/>
      </w:r>
      <w:r w:rsidR="000B0FA9">
        <w:rPr>
          <w:rFonts w:cs="Arial"/>
          <w:snapToGrid w:val="0"/>
          <w:color w:val="000000"/>
          <w:sz w:val="16"/>
          <w:szCs w:val="16"/>
        </w:rPr>
        <w:t xml:space="preserve">PROVETA </w:t>
      </w:r>
      <w:proofErr w:type="gramStart"/>
      <w:r w:rsidR="000B0FA9">
        <w:rPr>
          <w:rFonts w:cs="Arial"/>
          <w:snapToGrid w:val="0"/>
          <w:color w:val="000000"/>
          <w:sz w:val="16"/>
          <w:szCs w:val="16"/>
        </w:rPr>
        <w:t>500ML</w:t>
      </w:r>
      <w:proofErr w:type="gramEnd"/>
      <w:r w:rsidR="000B0FA9">
        <w:rPr>
          <w:rFonts w:cs="Arial"/>
          <w:snapToGrid w:val="0"/>
          <w:color w:val="000000"/>
          <w:sz w:val="16"/>
          <w:szCs w:val="16"/>
        </w:rPr>
        <w:t xml:space="preserve"> (CALIBRACAO RBC)</w:t>
      </w:r>
      <w:r w:rsidR="000B0FA9">
        <w:rPr>
          <w:rFonts w:cs="Arial"/>
          <w:sz w:val="24"/>
          <w:szCs w:val="24"/>
        </w:rPr>
        <w:t xml:space="preserve">                                  </w:t>
      </w:r>
      <w:r w:rsidR="000B0FA9">
        <w:rPr>
          <w:rFonts w:cs="Arial"/>
          <w:snapToGrid w:val="0"/>
          <w:color w:val="000000"/>
          <w:sz w:val="16"/>
          <w:szCs w:val="16"/>
        </w:rPr>
        <w:t>PÇ</w:t>
      </w:r>
      <w:r w:rsidR="000B0FA9">
        <w:rPr>
          <w:rFonts w:cs="Arial"/>
          <w:sz w:val="24"/>
          <w:szCs w:val="24"/>
        </w:rPr>
        <w:t xml:space="preserve">       </w:t>
      </w:r>
      <w:r w:rsidR="000B0FA9">
        <w:rPr>
          <w:rFonts w:cs="Arial"/>
          <w:snapToGrid w:val="0"/>
          <w:color w:val="000000"/>
          <w:sz w:val="16"/>
          <w:szCs w:val="16"/>
        </w:rPr>
        <w:t>5</w:t>
      </w:r>
      <w:r w:rsidR="000B0FA9">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Vidro </w:t>
      </w:r>
      <w:proofErr w:type="spellStart"/>
      <w:r>
        <w:rPr>
          <w:rFonts w:cs="Arial"/>
          <w:snapToGrid w:val="0"/>
          <w:color w:val="000000"/>
          <w:sz w:val="16"/>
          <w:szCs w:val="16"/>
        </w:rPr>
        <w:t>borosilicato</w:t>
      </w:r>
      <w:proofErr w:type="spellEnd"/>
      <w:r>
        <w:rPr>
          <w:rFonts w:cs="Arial"/>
          <w:snapToGrid w:val="0"/>
          <w:color w:val="000000"/>
          <w:sz w:val="16"/>
          <w:szCs w:val="16"/>
        </w:rPr>
        <w:t xml:space="preserve">, com marcação, vidraria Classe A. As vidrarias </w:t>
      </w:r>
      <w:r>
        <w:rPr>
          <w:rFonts w:cs="Arial"/>
          <w:sz w:val="24"/>
          <w:szCs w:val="24"/>
        </w:rPr>
        <w:tab/>
      </w:r>
      <w:r>
        <w:rPr>
          <w:rFonts w:cs="Arial"/>
          <w:sz w:val="24"/>
          <w:szCs w:val="24"/>
        </w:rPr>
        <w:tab/>
      </w:r>
      <w:r>
        <w:rPr>
          <w:rFonts w:cs="Arial"/>
          <w:snapToGrid w:val="0"/>
          <w:color w:val="000000"/>
          <w:sz w:val="16"/>
          <w:szCs w:val="16"/>
        </w:rPr>
        <w:t xml:space="preserve">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deverão</w:t>
      </w:r>
      <w:proofErr w:type="gramEnd"/>
      <w:r>
        <w:rPr>
          <w:rFonts w:cs="Arial"/>
          <w:snapToGrid w:val="0"/>
          <w:color w:val="000000"/>
          <w:sz w:val="16"/>
          <w:szCs w:val="16"/>
        </w:rPr>
        <w:t xml:space="preserve"> ser calibradas, uma a uma, por empresa que possua certificação ISO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17025 (calibração RBC) para calibração de volumes nas faixas solicitadas. Devera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ser</w:t>
      </w:r>
      <w:proofErr w:type="gramEnd"/>
      <w:r>
        <w:rPr>
          <w:rFonts w:cs="Arial"/>
          <w:snapToGrid w:val="0"/>
          <w:color w:val="000000"/>
          <w:sz w:val="16"/>
          <w:szCs w:val="16"/>
        </w:rPr>
        <w:t xml:space="preserve"> emitido certificado de calibração em conformidade com a ISO citada e o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material</w:t>
      </w:r>
      <w:proofErr w:type="gramEnd"/>
      <w:r>
        <w:rPr>
          <w:rFonts w:cs="Arial"/>
          <w:snapToGrid w:val="0"/>
          <w:color w:val="000000"/>
          <w:sz w:val="16"/>
          <w:szCs w:val="16"/>
        </w:rPr>
        <w:t xml:space="preserve"> deverá atender aos critérios para vidraria classe A, abaixo estipulados.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Base de polietileno.</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Nominal: 500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Pontos a calibrar:</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250 mL: Tolerância (erro + Incerteza expandida) = 1,0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r>
        <w:rPr>
          <w:rFonts w:cs="Arial"/>
          <w:snapToGrid w:val="0"/>
          <w:color w:val="000000"/>
          <w:sz w:val="16"/>
          <w:szCs w:val="16"/>
        </w:rPr>
        <w:t xml:space="preserve">      400 mL: Tolerância (erro + Incerteza expandida) = 3,0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      500 mL: Tolerância (erro + Incerteza expandida) = 3,0 mL</w:t>
      </w: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p>
    <w:p w:rsidR="000B0FA9" w:rsidRDefault="000B0FA9" w:rsidP="000B0FA9">
      <w:pPr>
        <w:widowControl w:val="0"/>
        <w:tabs>
          <w:tab w:val="left" w:pos="1545"/>
        </w:tabs>
        <w:autoSpaceDE w:val="0"/>
        <w:autoSpaceDN w:val="0"/>
        <w:adjustRightInd w:val="0"/>
        <w:spacing w:line="148" w:lineRule="exact"/>
        <w:rPr>
          <w:rFonts w:cs="Arial"/>
          <w:sz w:val="24"/>
          <w:szCs w:val="24"/>
        </w:rPr>
      </w:pP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2C7D1E" w:rsidP="000B0FA9">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Pr>
          <w:rFonts w:cs="Arial"/>
          <w:snapToGrid w:val="0"/>
          <w:color w:val="000000"/>
          <w:sz w:val="16"/>
          <w:szCs w:val="16"/>
        </w:rPr>
        <w:t xml:space="preserve">6- </w:t>
      </w:r>
      <w:r w:rsidR="000B0FA9">
        <w:rPr>
          <w:rFonts w:cs="Arial"/>
          <w:snapToGrid w:val="0"/>
          <w:color w:val="000000"/>
          <w:sz w:val="16"/>
          <w:szCs w:val="16"/>
        </w:rPr>
        <w:t>53281-</w:t>
      </w:r>
      <w:r w:rsidR="000B0FA9">
        <w:rPr>
          <w:rFonts w:cs="Arial"/>
          <w:sz w:val="24"/>
          <w:szCs w:val="24"/>
        </w:rPr>
        <w:tab/>
      </w:r>
      <w:r w:rsidR="000B0FA9">
        <w:rPr>
          <w:rFonts w:cs="Arial"/>
          <w:snapToGrid w:val="0"/>
          <w:color w:val="000000"/>
          <w:sz w:val="16"/>
          <w:szCs w:val="16"/>
        </w:rPr>
        <w:t>002.028.0012-1</w:t>
      </w:r>
      <w:r w:rsidR="000B0FA9">
        <w:rPr>
          <w:rFonts w:cs="Arial"/>
          <w:sz w:val="24"/>
          <w:szCs w:val="24"/>
        </w:rPr>
        <w:tab/>
      </w:r>
      <w:r w:rsidR="000B0FA9">
        <w:rPr>
          <w:rFonts w:cs="Arial"/>
          <w:snapToGrid w:val="0"/>
          <w:color w:val="000000"/>
          <w:sz w:val="16"/>
          <w:szCs w:val="16"/>
        </w:rPr>
        <w:t xml:space="preserve">BALAO VOLUMETRICO </w:t>
      </w:r>
      <w:proofErr w:type="gramStart"/>
      <w:r w:rsidR="000B0FA9">
        <w:rPr>
          <w:rFonts w:cs="Arial"/>
          <w:snapToGrid w:val="0"/>
          <w:color w:val="000000"/>
          <w:sz w:val="16"/>
          <w:szCs w:val="16"/>
        </w:rPr>
        <w:t>25ML</w:t>
      </w:r>
      <w:proofErr w:type="gramEnd"/>
      <w:r w:rsidR="000B0FA9">
        <w:rPr>
          <w:rFonts w:cs="Arial"/>
          <w:snapToGrid w:val="0"/>
          <w:color w:val="000000"/>
          <w:sz w:val="16"/>
          <w:szCs w:val="16"/>
        </w:rPr>
        <w:t xml:space="preserve"> (CALIBRACAO RBC)</w:t>
      </w:r>
      <w:r w:rsidR="000B0FA9">
        <w:rPr>
          <w:rFonts w:cs="Arial"/>
          <w:sz w:val="24"/>
          <w:szCs w:val="24"/>
        </w:rPr>
        <w:t xml:space="preserve">                     </w:t>
      </w:r>
      <w:r w:rsidR="000B0FA9">
        <w:rPr>
          <w:rFonts w:cs="Arial"/>
          <w:snapToGrid w:val="0"/>
          <w:color w:val="000000"/>
          <w:sz w:val="16"/>
          <w:szCs w:val="16"/>
        </w:rPr>
        <w:t>PÇ</w:t>
      </w:r>
      <w:r w:rsidR="000B0FA9">
        <w:rPr>
          <w:rFonts w:cs="Arial"/>
          <w:sz w:val="24"/>
          <w:szCs w:val="24"/>
        </w:rPr>
        <w:t xml:space="preserve">       </w:t>
      </w:r>
      <w:r w:rsidR="000B0FA9">
        <w:rPr>
          <w:rFonts w:cs="Arial"/>
          <w:snapToGrid w:val="0"/>
          <w:color w:val="000000"/>
          <w:sz w:val="16"/>
          <w:szCs w:val="16"/>
        </w:rPr>
        <w:t>15</w:t>
      </w:r>
      <w:r w:rsidR="000B0FA9">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Vidro </w:t>
      </w:r>
      <w:proofErr w:type="spellStart"/>
      <w:r>
        <w:rPr>
          <w:rFonts w:cs="Arial"/>
          <w:snapToGrid w:val="0"/>
          <w:color w:val="000000"/>
          <w:sz w:val="16"/>
          <w:szCs w:val="16"/>
        </w:rPr>
        <w:t>borosilicato</w:t>
      </w:r>
      <w:proofErr w:type="spellEnd"/>
      <w:r>
        <w:rPr>
          <w:rFonts w:cs="Arial"/>
          <w:snapToGrid w:val="0"/>
          <w:color w:val="000000"/>
          <w:sz w:val="16"/>
          <w:szCs w:val="16"/>
        </w:rPr>
        <w:t xml:space="preserve"> com tampa em polietileno. As vidrarias deverão ser calibradas, </w:t>
      </w:r>
      <w:r>
        <w:rPr>
          <w:rFonts w:cs="Arial"/>
          <w:sz w:val="24"/>
          <w:szCs w:val="24"/>
        </w:rPr>
        <w:tab/>
      </w:r>
      <w:r>
        <w:rPr>
          <w:rFonts w:cs="Arial"/>
          <w:sz w:val="24"/>
          <w:szCs w:val="24"/>
        </w:rPr>
        <w:tab/>
      </w:r>
      <w:r>
        <w:rPr>
          <w:rFonts w:cs="Arial"/>
          <w:snapToGrid w:val="0"/>
          <w:color w:val="000000"/>
          <w:sz w:val="16"/>
          <w:szCs w:val="16"/>
        </w:rPr>
        <w:t xml:space="preserve">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uma</w:t>
      </w:r>
      <w:proofErr w:type="gramEnd"/>
      <w:r>
        <w:rPr>
          <w:rFonts w:cs="Arial"/>
          <w:snapToGrid w:val="0"/>
          <w:color w:val="000000"/>
          <w:sz w:val="16"/>
          <w:szCs w:val="16"/>
        </w:rPr>
        <w:t xml:space="preserve"> a uma, por empresa que possua certificação ISO 17025 (calibração RBC)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para</w:t>
      </w:r>
      <w:proofErr w:type="gramEnd"/>
      <w:r>
        <w:rPr>
          <w:rFonts w:cs="Arial"/>
          <w:snapToGrid w:val="0"/>
          <w:color w:val="000000"/>
          <w:sz w:val="16"/>
          <w:szCs w:val="16"/>
        </w:rPr>
        <w:t xml:space="preserve"> calibração de volumes nas faixas solicitadas. Deverá ser emitido certificado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w:t>
      </w:r>
      <w:proofErr w:type="gramEnd"/>
      <w:r>
        <w:rPr>
          <w:rFonts w:cs="Arial"/>
          <w:snapToGrid w:val="0"/>
          <w:color w:val="000000"/>
          <w:sz w:val="16"/>
          <w:szCs w:val="16"/>
        </w:rPr>
        <w:t xml:space="preserve"> calibração em conformidade com a ISO citada e o material deverá atender aos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critérios</w:t>
      </w:r>
      <w:proofErr w:type="gramEnd"/>
      <w:r>
        <w:rPr>
          <w:rFonts w:cs="Arial"/>
          <w:snapToGrid w:val="0"/>
          <w:color w:val="000000"/>
          <w:sz w:val="16"/>
          <w:szCs w:val="16"/>
        </w:rPr>
        <w:t xml:space="preserve"> para vidraria classe A.</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Nominal: 25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Pontos a calibrar:</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25 mL: Tolerância (erro + Incerteza expandida) = 0,05 mL</w:t>
      </w: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p>
    <w:p w:rsidR="000B0FA9" w:rsidRDefault="002C7D1E" w:rsidP="000B0FA9">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 xml:space="preserve">7- </w:t>
      </w:r>
      <w:r w:rsidR="000B0FA9">
        <w:rPr>
          <w:rFonts w:cs="Arial"/>
          <w:snapToGrid w:val="0"/>
          <w:color w:val="000000"/>
          <w:sz w:val="16"/>
          <w:szCs w:val="16"/>
        </w:rPr>
        <w:t>53281-</w:t>
      </w:r>
      <w:r w:rsidR="000B0FA9">
        <w:rPr>
          <w:rFonts w:cs="Arial"/>
          <w:sz w:val="24"/>
          <w:szCs w:val="24"/>
        </w:rPr>
        <w:tab/>
      </w:r>
      <w:r w:rsidR="000B0FA9">
        <w:rPr>
          <w:rFonts w:cs="Arial"/>
          <w:snapToGrid w:val="0"/>
          <w:color w:val="000000"/>
          <w:sz w:val="16"/>
          <w:szCs w:val="16"/>
        </w:rPr>
        <w:t>002.028.0014-8</w:t>
      </w:r>
      <w:r w:rsidR="000B0FA9">
        <w:rPr>
          <w:rFonts w:cs="Arial"/>
          <w:sz w:val="24"/>
          <w:szCs w:val="24"/>
        </w:rPr>
        <w:tab/>
      </w:r>
      <w:r w:rsidR="000B0FA9">
        <w:rPr>
          <w:rFonts w:cs="Arial"/>
          <w:snapToGrid w:val="0"/>
          <w:color w:val="000000"/>
          <w:sz w:val="16"/>
          <w:szCs w:val="16"/>
        </w:rPr>
        <w:t xml:space="preserve">BALAO VOLUMETRICO </w:t>
      </w:r>
      <w:proofErr w:type="gramStart"/>
      <w:r w:rsidR="000B0FA9">
        <w:rPr>
          <w:rFonts w:cs="Arial"/>
          <w:snapToGrid w:val="0"/>
          <w:color w:val="000000"/>
          <w:sz w:val="16"/>
          <w:szCs w:val="16"/>
        </w:rPr>
        <w:t>50ML</w:t>
      </w:r>
      <w:proofErr w:type="gramEnd"/>
      <w:r w:rsidR="000B0FA9">
        <w:rPr>
          <w:rFonts w:cs="Arial"/>
          <w:snapToGrid w:val="0"/>
          <w:color w:val="000000"/>
          <w:sz w:val="16"/>
          <w:szCs w:val="16"/>
        </w:rPr>
        <w:t xml:space="preserve"> (CALIBRACAO RBC)</w:t>
      </w:r>
      <w:r w:rsidR="000B0FA9">
        <w:rPr>
          <w:rFonts w:cs="Arial"/>
          <w:sz w:val="24"/>
          <w:szCs w:val="24"/>
        </w:rPr>
        <w:t xml:space="preserve">                      </w:t>
      </w:r>
      <w:r w:rsidR="000B0FA9">
        <w:rPr>
          <w:rFonts w:cs="Arial"/>
          <w:snapToGrid w:val="0"/>
          <w:color w:val="000000"/>
          <w:sz w:val="16"/>
          <w:szCs w:val="16"/>
        </w:rPr>
        <w:t>PÇ</w:t>
      </w:r>
      <w:r w:rsidR="000B0FA9">
        <w:rPr>
          <w:rFonts w:cs="Arial"/>
          <w:sz w:val="24"/>
          <w:szCs w:val="24"/>
        </w:rPr>
        <w:t xml:space="preserve">       </w:t>
      </w:r>
      <w:r w:rsidR="000B0FA9">
        <w:rPr>
          <w:rFonts w:cs="Arial"/>
          <w:snapToGrid w:val="0"/>
          <w:color w:val="000000"/>
          <w:sz w:val="16"/>
          <w:szCs w:val="16"/>
        </w:rPr>
        <w:t>20</w:t>
      </w:r>
      <w:r w:rsidR="000B0FA9">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 Especificação: Vidro </w:t>
      </w:r>
      <w:proofErr w:type="spellStart"/>
      <w:r>
        <w:rPr>
          <w:rFonts w:cs="Arial"/>
          <w:snapToGrid w:val="0"/>
          <w:color w:val="000000"/>
          <w:sz w:val="16"/>
          <w:szCs w:val="16"/>
        </w:rPr>
        <w:t>borosilicato</w:t>
      </w:r>
      <w:proofErr w:type="spellEnd"/>
      <w:r>
        <w:rPr>
          <w:rFonts w:cs="Arial"/>
          <w:snapToGrid w:val="0"/>
          <w:color w:val="000000"/>
          <w:sz w:val="16"/>
          <w:szCs w:val="16"/>
        </w:rPr>
        <w:t xml:space="preserve"> com tampa em polietileno. As vidrarias deverão </w:t>
      </w:r>
      <w:r>
        <w:rPr>
          <w:rFonts w:cs="Arial"/>
          <w:sz w:val="24"/>
          <w:szCs w:val="24"/>
        </w:rPr>
        <w:tab/>
      </w:r>
      <w:r>
        <w:rPr>
          <w:rFonts w:cs="Arial"/>
          <w:snapToGrid w:val="0"/>
          <w:color w:val="000000"/>
          <w:sz w:val="16"/>
          <w:szCs w:val="16"/>
        </w:rPr>
        <w:t xml:space="preserve">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ser</w:t>
      </w:r>
      <w:proofErr w:type="gramEnd"/>
      <w:r>
        <w:rPr>
          <w:rFonts w:cs="Arial"/>
          <w:snapToGrid w:val="0"/>
          <w:color w:val="000000"/>
          <w:sz w:val="16"/>
          <w:szCs w:val="16"/>
        </w:rPr>
        <w:t xml:space="preserve"> calibradas, uma a uma, por empresa que possua certificação ISO 17025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(calibração RBC) para calibração de volumes nas faixas solicitadas. Deverá ser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emitido</w:t>
      </w:r>
      <w:proofErr w:type="gramEnd"/>
      <w:r>
        <w:rPr>
          <w:rFonts w:cs="Arial"/>
          <w:snapToGrid w:val="0"/>
          <w:color w:val="000000"/>
          <w:sz w:val="16"/>
          <w:szCs w:val="16"/>
        </w:rPr>
        <w:t xml:space="preserve"> certificado de calibração em conformidade com a ISO citada e o material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deverá</w:t>
      </w:r>
      <w:proofErr w:type="gramEnd"/>
      <w:r>
        <w:rPr>
          <w:rFonts w:cs="Arial"/>
          <w:snapToGrid w:val="0"/>
          <w:color w:val="000000"/>
          <w:sz w:val="16"/>
          <w:szCs w:val="16"/>
        </w:rPr>
        <w:t xml:space="preserve"> atender aos critérios para vidraria classe A.</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Nominal: 50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Pontos a calibrar:</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50 mL: Tolerância (erro + Incerteza expandida) = 0,10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2C7D1E" w:rsidP="000B0FA9">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Pr>
          <w:rFonts w:cs="Arial"/>
          <w:snapToGrid w:val="0"/>
          <w:color w:val="000000"/>
          <w:sz w:val="16"/>
          <w:szCs w:val="16"/>
        </w:rPr>
        <w:t xml:space="preserve">8- </w:t>
      </w:r>
      <w:r w:rsidR="000B0FA9">
        <w:rPr>
          <w:rFonts w:cs="Arial"/>
          <w:snapToGrid w:val="0"/>
          <w:color w:val="000000"/>
          <w:sz w:val="16"/>
          <w:szCs w:val="16"/>
        </w:rPr>
        <w:t>53281-</w:t>
      </w:r>
      <w:r w:rsidR="000B0FA9">
        <w:rPr>
          <w:rFonts w:cs="Arial"/>
          <w:sz w:val="24"/>
          <w:szCs w:val="24"/>
        </w:rPr>
        <w:tab/>
      </w:r>
      <w:r w:rsidR="000B0FA9">
        <w:rPr>
          <w:rFonts w:cs="Arial"/>
          <w:snapToGrid w:val="0"/>
          <w:color w:val="000000"/>
          <w:sz w:val="16"/>
          <w:szCs w:val="16"/>
        </w:rPr>
        <w:t>002.028.0013-0</w:t>
      </w:r>
      <w:r w:rsidR="000B0FA9">
        <w:rPr>
          <w:rFonts w:cs="Arial"/>
          <w:sz w:val="24"/>
          <w:szCs w:val="24"/>
        </w:rPr>
        <w:tab/>
      </w:r>
      <w:r w:rsidR="000B0FA9">
        <w:rPr>
          <w:rFonts w:cs="Arial"/>
          <w:snapToGrid w:val="0"/>
          <w:color w:val="000000"/>
          <w:sz w:val="16"/>
          <w:szCs w:val="16"/>
        </w:rPr>
        <w:t xml:space="preserve">BALAO VOLUMETRICO </w:t>
      </w:r>
      <w:proofErr w:type="gramStart"/>
      <w:r w:rsidR="000B0FA9">
        <w:rPr>
          <w:rFonts w:cs="Arial"/>
          <w:snapToGrid w:val="0"/>
          <w:color w:val="000000"/>
          <w:sz w:val="16"/>
          <w:szCs w:val="16"/>
        </w:rPr>
        <w:t>100ML</w:t>
      </w:r>
      <w:proofErr w:type="gramEnd"/>
      <w:r w:rsidR="000B0FA9">
        <w:rPr>
          <w:rFonts w:cs="Arial"/>
          <w:snapToGrid w:val="0"/>
          <w:color w:val="000000"/>
          <w:sz w:val="16"/>
          <w:szCs w:val="16"/>
        </w:rPr>
        <w:t xml:space="preserve"> (CALIBRACAO RBC)</w:t>
      </w:r>
      <w:r w:rsidR="000B0FA9">
        <w:rPr>
          <w:rFonts w:cs="Arial"/>
          <w:sz w:val="24"/>
          <w:szCs w:val="24"/>
        </w:rPr>
        <w:t xml:space="preserve">                     </w:t>
      </w:r>
      <w:r w:rsidR="000B0FA9">
        <w:rPr>
          <w:rFonts w:cs="Arial"/>
          <w:snapToGrid w:val="0"/>
          <w:color w:val="000000"/>
          <w:sz w:val="16"/>
          <w:szCs w:val="16"/>
        </w:rPr>
        <w:t>PÇ</w:t>
      </w:r>
      <w:r w:rsidR="000B0FA9">
        <w:rPr>
          <w:rFonts w:cs="Arial"/>
          <w:sz w:val="24"/>
          <w:szCs w:val="24"/>
        </w:rPr>
        <w:t xml:space="preserve">       </w:t>
      </w:r>
      <w:r w:rsidR="000B0FA9">
        <w:rPr>
          <w:rFonts w:cs="Arial"/>
          <w:snapToGrid w:val="0"/>
          <w:color w:val="000000"/>
          <w:sz w:val="16"/>
          <w:szCs w:val="16"/>
        </w:rPr>
        <w:t>20</w:t>
      </w:r>
      <w:r w:rsidR="000B0FA9">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Vidro </w:t>
      </w:r>
      <w:proofErr w:type="spellStart"/>
      <w:r>
        <w:rPr>
          <w:rFonts w:cs="Arial"/>
          <w:snapToGrid w:val="0"/>
          <w:color w:val="000000"/>
          <w:sz w:val="16"/>
          <w:szCs w:val="16"/>
        </w:rPr>
        <w:t>borosilicato</w:t>
      </w:r>
      <w:proofErr w:type="spellEnd"/>
      <w:r>
        <w:rPr>
          <w:rFonts w:cs="Arial"/>
          <w:snapToGrid w:val="0"/>
          <w:color w:val="000000"/>
          <w:sz w:val="16"/>
          <w:szCs w:val="16"/>
        </w:rPr>
        <w:t xml:space="preserve"> com tampa em polietileno. As vidrarias deverão </w:t>
      </w:r>
      <w:r>
        <w:rPr>
          <w:rFonts w:cs="Arial"/>
          <w:sz w:val="24"/>
          <w:szCs w:val="24"/>
        </w:rPr>
        <w:tab/>
      </w:r>
      <w:r>
        <w:rPr>
          <w:rFonts w:cs="Arial"/>
          <w:sz w:val="24"/>
          <w:szCs w:val="24"/>
        </w:rPr>
        <w:tab/>
      </w:r>
      <w:r>
        <w:rPr>
          <w:rFonts w:cs="Arial"/>
          <w:snapToGrid w:val="0"/>
          <w:color w:val="000000"/>
          <w:sz w:val="16"/>
          <w:szCs w:val="16"/>
        </w:rPr>
        <w:t xml:space="preserve">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ser</w:t>
      </w:r>
      <w:proofErr w:type="gramEnd"/>
      <w:r>
        <w:rPr>
          <w:rFonts w:cs="Arial"/>
          <w:snapToGrid w:val="0"/>
          <w:color w:val="000000"/>
          <w:sz w:val="16"/>
          <w:szCs w:val="16"/>
        </w:rPr>
        <w:t xml:space="preserve"> calibradas, uma a uma, por empresa que possua certificação ISO 17025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(calibração RBC) para calibração de volumes nas faixas solicitadas. Deverá ser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emitido</w:t>
      </w:r>
      <w:proofErr w:type="gramEnd"/>
      <w:r>
        <w:rPr>
          <w:rFonts w:cs="Arial"/>
          <w:snapToGrid w:val="0"/>
          <w:color w:val="000000"/>
          <w:sz w:val="16"/>
          <w:szCs w:val="16"/>
        </w:rPr>
        <w:t xml:space="preserve"> certificado de calibração em conformidade com a ISO citada e o material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deverá</w:t>
      </w:r>
      <w:proofErr w:type="gramEnd"/>
      <w:r>
        <w:rPr>
          <w:rFonts w:cs="Arial"/>
          <w:snapToGrid w:val="0"/>
          <w:color w:val="000000"/>
          <w:sz w:val="16"/>
          <w:szCs w:val="16"/>
        </w:rPr>
        <w:t xml:space="preserve"> atender aos critérios para vidraria classe A.</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Nominal: 100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Pontos a calibrar:</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100 mL: Tolerância (erro + Incerteza expandida) = 0,15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w:t>
      </w:r>
    </w:p>
    <w:p w:rsidR="000B0FA9" w:rsidRDefault="000B0FA9" w:rsidP="000B0FA9">
      <w:pPr>
        <w:widowControl w:val="0"/>
        <w:autoSpaceDE w:val="0"/>
        <w:autoSpaceDN w:val="0"/>
        <w:adjustRightInd w:val="0"/>
        <w:spacing w:line="62" w:lineRule="exact"/>
        <w:rPr>
          <w:rFonts w:cs="Arial"/>
          <w:sz w:val="24"/>
          <w:szCs w:val="24"/>
        </w:rPr>
      </w:pPr>
    </w:p>
    <w:p w:rsidR="000B0FA9" w:rsidRDefault="002C7D1E" w:rsidP="000B0FA9">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Pr>
          <w:rFonts w:cs="Arial"/>
          <w:snapToGrid w:val="0"/>
          <w:color w:val="000000"/>
          <w:sz w:val="16"/>
          <w:szCs w:val="16"/>
        </w:rPr>
        <w:t xml:space="preserve">9- </w:t>
      </w:r>
      <w:r w:rsidR="000B0FA9">
        <w:rPr>
          <w:rFonts w:cs="Arial"/>
          <w:snapToGrid w:val="0"/>
          <w:color w:val="000000"/>
          <w:sz w:val="16"/>
          <w:szCs w:val="16"/>
        </w:rPr>
        <w:t>53281-</w:t>
      </w:r>
      <w:r w:rsidR="000B0FA9">
        <w:rPr>
          <w:rFonts w:cs="Arial"/>
          <w:sz w:val="24"/>
          <w:szCs w:val="24"/>
        </w:rPr>
        <w:tab/>
      </w:r>
      <w:r w:rsidR="000B0FA9">
        <w:rPr>
          <w:rFonts w:cs="Arial"/>
          <w:snapToGrid w:val="0"/>
          <w:color w:val="000000"/>
          <w:sz w:val="16"/>
          <w:szCs w:val="16"/>
        </w:rPr>
        <w:t>002.028.0018-0</w:t>
      </w:r>
      <w:r w:rsidR="000B0FA9">
        <w:rPr>
          <w:rFonts w:cs="Arial"/>
          <w:sz w:val="24"/>
          <w:szCs w:val="24"/>
        </w:rPr>
        <w:tab/>
      </w:r>
      <w:r w:rsidR="000B0FA9">
        <w:rPr>
          <w:rFonts w:cs="Arial"/>
          <w:snapToGrid w:val="0"/>
          <w:color w:val="000000"/>
          <w:sz w:val="16"/>
          <w:szCs w:val="16"/>
        </w:rPr>
        <w:t xml:space="preserve">BALAO VOLUMETRICO </w:t>
      </w:r>
      <w:proofErr w:type="gramStart"/>
      <w:r w:rsidR="000B0FA9">
        <w:rPr>
          <w:rFonts w:cs="Arial"/>
          <w:snapToGrid w:val="0"/>
          <w:color w:val="000000"/>
          <w:sz w:val="16"/>
          <w:szCs w:val="16"/>
        </w:rPr>
        <w:t>1000ML</w:t>
      </w:r>
      <w:proofErr w:type="gramEnd"/>
      <w:r w:rsidR="000B0FA9">
        <w:rPr>
          <w:rFonts w:cs="Arial"/>
          <w:snapToGrid w:val="0"/>
          <w:color w:val="000000"/>
          <w:sz w:val="16"/>
          <w:szCs w:val="16"/>
        </w:rPr>
        <w:t xml:space="preserve"> (CALIBRACAO RBC)</w:t>
      </w:r>
      <w:r w:rsidR="000B0FA9">
        <w:rPr>
          <w:rFonts w:cs="Arial"/>
          <w:sz w:val="24"/>
          <w:szCs w:val="24"/>
        </w:rPr>
        <w:t xml:space="preserve">             </w:t>
      </w:r>
      <w:r w:rsidR="00295EF3">
        <w:rPr>
          <w:rFonts w:cs="Arial"/>
          <w:sz w:val="24"/>
          <w:szCs w:val="24"/>
        </w:rPr>
        <w:t xml:space="preserve">       </w:t>
      </w:r>
      <w:r w:rsidR="000B0FA9">
        <w:rPr>
          <w:rFonts w:cs="Arial"/>
          <w:sz w:val="24"/>
          <w:szCs w:val="24"/>
        </w:rPr>
        <w:t xml:space="preserve"> </w:t>
      </w:r>
      <w:r w:rsidR="000B0FA9">
        <w:rPr>
          <w:rFonts w:cs="Arial"/>
          <w:snapToGrid w:val="0"/>
          <w:color w:val="000000"/>
          <w:sz w:val="16"/>
          <w:szCs w:val="16"/>
        </w:rPr>
        <w:t>PÇ</w:t>
      </w:r>
      <w:r w:rsidR="000B0FA9">
        <w:rPr>
          <w:rFonts w:cs="Arial"/>
          <w:sz w:val="24"/>
          <w:szCs w:val="24"/>
        </w:rPr>
        <w:t xml:space="preserve">       </w:t>
      </w:r>
      <w:r w:rsidR="000B0FA9">
        <w:rPr>
          <w:rFonts w:cs="Arial"/>
          <w:snapToGrid w:val="0"/>
          <w:color w:val="000000"/>
          <w:sz w:val="16"/>
          <w:szCs w:val="16"/>
        </w:rPr>
        <w:t>4</w:t>
      </w:r>
      <w:r w:rsidR="000B0FA9">
        <w:rPr>
          <w:rFonts w:cs="Arial"/>
          <w:sz w:val="24"/>
          <w:szCs w:val="24"/>
        </w:rPr>
        <w:tab/>
      </w:r>
    </w:p>
    <w:p w:rsidR="000B0FA9" w:rsidRDefault="000B0FA9" w:rsidP="000B0FA9">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Vidro </w:t>
      </w:r>
      <w:proofErr w:type="spellStart"/>
      <w:r>
        <w:rPr>
          <w:rFonts w:cs="Arial"/>
          <w:snapToGrid w:val="0"/>
          <w:color w:val="000000"/>
          <w:sz w:val="16"/>
          <w:szCs w:val="16"/>
        </w:rPr>
        <w:t>borosilicato</w:t>
      </w:r>
      <w:proofErr w:type="spellEnd"/>
      <w:r>
        <w:rPr>
          <w:rFonts w:cs="Arial"/>
          <w:snapToGrid w:val="0"/>
          <w:color w:val="000000"/>
          <w:sz w:val="16"/>
          <w:szCs w:val="16"/>
        </w:rPr>
        <w:t xml:space="preserve"> com tampa em polietileno. As vidrarias deverão </w:t>
      </w:r>
      <w:r>
        <w:rPr>
          <w:rFonts w:cs="Arial"/>
          <w:sz w:val="24"/>
          <w:szCs w:val="24"/>
        </w:rPr>
        <w:tab/>
      </w:r>
      <w:r>
        <w:rPr>
          <w:rFonts w:cs="Arial"/>
          <w:sz w:val="24"/>
          <w:szCs w:val="24"/>
        </w:rPr>
        <w:tab/>
      </w:r>
      <w:r>
        <w:rPr>
          <w:rFonts w:cs="Arial"/>
          <w:snapToGrid w:val="0"/>
          <w:color w:val="000000"/>
          <w:sz w:val="16"/>
          <w:szCs w:val="16"/>
        </w:rPr>
        <w:t xml:space="preserve">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ser</w:t>
      </w:r>
      <w:proofErr w:type="gramEnd"/>
      <w:r>
        <w:rPr>
          <w:rFonts w:cs="Arial"/>
          <w:snapToGrid w:val="0"/>
          <w:color w:val="000000"/>
          <w:sz w:val="16"/>
          <w:szCs w:val="16"/>
        </w:rPr>
        <w:t xml:space="preserve"> calibradas, uma a uma, por empresa que possua certificação ISO 17025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(calibração RBC) para calibração de volumes nas faixas solicitadas. Deverá ser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proofErr w:type="gramStart"/>
      <w:r>
        <w:rPr>
          <w:rFonts w:cs="Arial"/>
          <w:snapToGrid w:val="0"/>
          <w:color w:val="000000"/>
          <w:sz w:val="16"/>
          <w:szCs w:val="16"/>
        </w:rPr>
        <w:t>emitido</w:t>
      </w:r>
      <w:proofErr w:type="gramEnd"/>
      <w:r>
        <w:rPr>
          <w:rFonts w:cs="Arial"/>
          <w:snapToGrid w:val="0"/>
          <w:color w:val="000000"/>
          <w:sz w:val="16"/>
          <w:szCs w:val="16"/>
        </w:rPr>
        <w:t xml:space="preserve"> certificado de calibração em conformidade com a ISO citada e o material </w:t>
      </w: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deverá</w:t>
      </w:r>
      <w:proofErr w:type="gramEnd"/>
      <w:r>
        <w:rPr>
          <w:rFonts w:cs="Arial"/>
          <w:snapToGrid w:val="0"/>
          <w:color w:val="000000"/>
          <w:sz w:val="16"/>
          <w:szCs w:val="16"/>
        </w:rPr>
        <w:t xml:space="preserve"> atender aos critérios para vidraria classe A.</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Nominal: 1000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Pontos a calibrar:</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1000 mL: Tolerância (erro + Incerteza expandida) = 0,50 mL</w:t>
      </w:r>
    </w:p>
    <w:p w:rsidR="000B0FA9" w:rsidRDefault="000B0FA9" w:rsidP="000B0FA9">
      <w:pPr>
        <w:widowControl w:val="0"/>
        <w:autoSpaceDE w:val="0"/>
        <w:autoSpaceDN w:val="0"/>
        <w:adjustRightInd w:val="0"/>
        <w:spacing w:line="62" w:lineRule="exact"/>
        <w:rPr>
          <w:rFonts w:cs="Arial"/>
          <w:sz w:val="24"/>
          <w:szCs w:val="24"/>
        </w:rPr>
      </w:pPr>
    </w:p>
    <w:p w:rsidR="000B0FA9" w:rsidRDefault="002C7D1E" w:rsidP="000B0FA9">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 xml:space="preserve">10- </w:t>
      </w:r>
      <w:r w:rsidR="000B0FA9">
        <w:rPr>
          <w:rFonts w:cs="Arial"/>
          <w:snapToGrid w:val="0"/>
          <w:color w:val="000000"/>
          <w:sz w:val="16"/>
          <w:szCs w:val="16"/>
        </w:rPr>
        <w:t>53281-</w:t>
      </w:r>
      <w:r w:rsidR="000B0FA9">
        <w:rPr>
          <w:rFonts w:cs="Arial"/>
          <w:sz w:val="24"/>
          <w:szCs w:val="24"/>
        </w:rPr>
        <w:tab/>
      </w:r>
      <w:r w:rsidR="000B0FA9">
        <w:rPr>
          <w:rFonts w:cs="Arial"/>
          <w:snapToGrid w:val="0"/>
          <w:color w:val="000000"/>
          <w:sz w:val="16"/>
          <w:szCs w:val="16"/>
        </w:rPr>
        <w:t>002.057.0007-2</w:t>
      </w:r>
      <w:r w:rsidR="000B0FA9">
        <w:rPr>
          <w:rFonts w:cs="Arial"/>
          <w:sz w:val="24"/>
          <w:szCs w:val="24"/>
        </w:rPr>
        <w:tab/>
      </w:r>
      <w:r w:rsidR="000B0FA9">
        <w:rPr>
          <w:rFonts w:cs="Arial"/>
          <w:snapToGrid w:val="0"/>
          <w:color w:val="000000"/>
          <w:sz w:val="16"/>
          <w:szCs w:val="16"/>
        </w:rPr>
        <w:t xml:space="preserve">FRASCO DE COLETA AUTOCLAVAVEL                                   </w:t>
      </w:r>
      <w:r w:rsidR="00295EF3">
        <w:rPr>
          <w:rFonts w:cs="Arial"/>
          <w:snapToGrid w:val="0"/>
          <w:color w:val="000000"/>
          <w:sz w:val="16"/>
          <w:szCs w:val="16"/>
        </w:rPr>
        <w:t xml:space="preserve">                </w:t>
      </w:r>
      <w:r w:rsidR="000B0FA9">
        <w:rPr>
          <w:rFonts w:cs="Arial"/>
          <w:snapToGrid w:val="0"/>
          <w:color w:val="000000"/>
          <w:sz w:val="16"/>
          <w:szCs w:val="16"/>
        </w:rPr>
        <w:t xml:space="preserve">  PÇ</w:t>
      </w:r>
      <w:r w:rsidR="000B0FA9">
        <w:rPr>
          <w:rFonts w:cs="Arial"/>
          <w:sz w:val="24"/>
          <w:szCs w:val="24"/>
        </w:rPr>
        <w:t xml:space="preserve">      </w:t>
      </w:r>
      <w:r w:rsidR="000B0FA9">
        <w:rPr>
          <w:rFonts w:cs="Arial"/>
          <w:snapToGrid w:val="0"/>
          <w:color w:val="000000"/>
          <w:sz w:val="16"/>
          <w:szCs w:val="16"/>
        </w:rPr>
        <w:t>200</w:t>
      </w:r>
      <w:r w:rsidR="000B0FA9">
        <w:rPr>
          <w:rFonts w:cs="Arial"/>
          <w:sz w:val="24"/>
          <w:szCs w:val="24"/>
        </w:rPr>
        <w:tab/>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Fabricado em polipropileno translúcido;</w:t>
      </w:r>
      <w:r>
        <w:rPr>
          <w:rFonts w:cs="Arial"/>
          <w:sz w:val="24"/>
          <w:szCs w:val="24"/>
        </w:rPr>
        <w:tab/>
      </w:r>
      <w:r>
        <w:rPr>
          <w:rFonts w:cs="Arial"/>
          <w:snapToGrid w:val="0"/>
          <w:color w:val="000000"/>
          <w:sz w:val="16"/>
          <w:szCs w:val="16"/>
        </w:rPr>
        <w:t xml:space="preserve">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Autoclável</w:t>
      </w:r>
      <w:proofErr w:type="spellEnd"/>
      <w:r>
        <w:rPr>
          <w:rFonts w:cs="Arial"/>
          <w:snapToGrid w:val="0"/>
          <w:color w:val="000000"/>
          <w:sz w:val="16"/>
          <w:szCs w:val="16"/>
        </w:rPr>
        <w:t xml:space="preserve"> (121 °C)</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Sem graduação;</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Tampa </w:t>
      </w:r>
      <w:proofErr w:type="spellStart"/>
      <w:r>
        <w:rPr>
          <w:rFonts w:cs="Arial"/>
          <w:snapToGrid w:val="0"/>
          <w:color w:val="000000"/>
          <w:sz w:val="16"/>
          <w:szCs w:val="16"/>
        </w:rPr>
        <w:t>rosqueável</w:t>
      </w:r>
      <w:proofErr w:type="spellEnd"/>
      <w:r>
        <w:rPr>
          <w:rFonts w:cs="Arial"/>
          <w:snapToGrid w:val="0"/>
          <w:color w:val="000000"/>
          <w:sz w:val="16"/>
          <w:szCs w:val="16"/>
        </w:rPr>
        <w:t xml:space="preserve"> </w:t>
      </w:r>
      <w:proofErr w:type="spellStart"/>
      <w:r>
        <w:rPr>
          <w:rFonts w:cs="Arial"/>
          <w:snapToGrid w:val="0"/>
          <w:color w:val="000000"/>
          <w:sz w:val="16"/>
          <w:szCs w:val="16"/>
        </w:rPr>
        <w:t>antivazamento</w:t>
      </w:r>
      <w:proofErr w:type="spellEnd"/>
      <w:r>
        <w:rPr>
          <w:rFonts w:cs="Arial"/>
          <w:snapToGrid w:val="0"/>
          <w:color w:val="000000"/>
          <w:sz w:val="16"/>
          <w:szCs w:val="16"/>
        </w:rPr>
        <w:t>, com cone de obturação, sem lacre;</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Boca larga;</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250 mL</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Peso: aproximadamente 44 g </w:t>
      </w:r>
    </w:p>
    <w:p w:rsidR="000B0FA9" w:rsidRDefault="000B0FA9" w:rsidP="000B0FA9">
      <w:pPr>
        <w:widowControl w:val="0"/>
        <w:tabs>
          <w:tab w:val="left" w:pos="1545"/>
        </w:tabs>
        <w:autoSpaceDE w:val="0"/>
        <w:autoSpaceDN w:val="0"/>
        <w:adjustRightInd w:val="0"/>
        <w:spacing w:line="148" w:lineRule="exact"/>
        <w:rPr>
          <w:rFonts w:cs="Arial"/>
          <w:snapToGrid w:val="0"/>
          <w:color w:val="000000"/>
          <w:sz w:val="16"/>
          <w:szCs w:val="16"/>
        </w:rPr>
      </w:pPr>
    </w:p>
    <w:p w:rsidR="000B0FA9" w:rsidRDefault="000B0FA9" w:rsidP="000B0FA9">
      <w:pPr>
        <w:widowControl w:val="0"/>
        <w:tabs>
          <w:tab w:val="left" w:pos="1545"/>
        </w:tabs>
        <w:autoSpaceDE w:val="0"/>
        <w:autoSpaceDN w:val="0"/>
        <w:adjustRightInd w:val="0"/>
        <w:spacing w:line="148" w:lineRule="exact"/>
        <w:rPr>
          <w:rFonts w:cs="Arial"/>
          <w:sz w:val="24"/>
          <w:szCs w:val="24"/>
        </w:rPr>
      </w:pP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r>
        <w:rPr>
          <w:rFonts w:cs="Arial"/>
          <w:snapToGrid w:val="0"/>
          <w:color w:val="000000"/>
          <w:sz w:val="16"/>
          <w:szCs w:val="16"/>
        </w:rPr>
        <w:t xml:space="preserve">Dimensões: </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Diâmetro da boca: 50 mm</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Altura da boca: 2,5 cm</w:t>
      </w:r>
    </w:p>
    <w:p w:rsidR="000B0FA9" w:rsidRDefault="000B0FA9" w:rsidP="000B0FA9">
      <w:pPr>
        <w:widowControl w:val="0"/>
        <w:autoSpaceDE w:val="0"/>
        <w:autoSpaceDN w:val="0"/>
        <w:adjustRightInd w:val="0"/>
        <w:spacing w:line="62"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Altura do corpo: 11,0 cm</w:t>
      </w:r>
    </w:p>
    <w:p w:rsidR="000B0FA9" w:rsidRDefault="000B0FA9" w:rsidP="000B0FA9">
      <w:pPr>
        <w:widowControl w:val="0"/>
        <w:autoSpaceDE w:val="0"/>
        <w:autoSpaceDN w:val="0"/>
        <w:adjustRightInd w:val="0"/>
        <w:spacing w:line="68" w:lineRule="exact"/>
        <w:rPr>
          <w:rFonts w:cs="Arial"/>
          <w:sz w:val="24"/>
          <w:szCs w:val="24"/>
        </w:rPr>
      </w:pPr>
    </w:p>
    <w:p w:rsidR="000B0FA9" w:rsidRDefault="000B0FA9" w:rsidP="000B0FA9">
      <w:pPr>
        <w:widowControl w:val="0"/>
        <w:tabs>
          <w:tab w:val="left" w:pos="1545"/>
        </w:tabs>
        <w:autoSpaceDE w:val="0"/>
        <w:autoSpaceDN w:val="0"/>
        <w:adjustRightInd w:val="0"/>
        <w:spacing w:line="142" w:lineRule="exact"/>
        <w:rPr>
          <w:rFonts w:cs="Arial"/>
          <w:sz w:val="24"/>
          <w:szCs w:val="24"/>
        </w:rPr>
      </w:pPr>
      <w:r>
        <w:rPr>
          <w:rFonts w:cs="Arial"/>
          <w:sz w:val="24"/>
          <w:szCs w:val="24"/>
        </w:rPr>
        <w:tab/>
      </w:r>
    </w:p>
    <w:p w:rsidR="000B0FA9" w:rsidRDefault="000B0FA9" w:rsidP="000B0FA9">
      <w:pPr>
        <w:widowControl w:val="0"/>
        <w:autoSpaceDE w:val="0"/>
        <w:autoSpaceDN w:val="0"/>
        <w:adjustRightInd w:val="0"/>
        <w:spacing w:line="68" w:lineRule="exact"/>
        <w:rPr>
          <w:rFonts w:cs="Arial"/>
          <w:sz w:val="24"/>
          <w:szCs w:val="24"/>
        </w:rPr>
      </w:pPr>
    </w:p>
    <w:p w:rsidR="000B0FA9" w:rsidRDefault="000B0FA9" w:rsidP="000B0FA9">
      <w:pPr>
        <w:widowControl w:val="0"/>
        <w:tabs>
          <w:tab w:val="left" w:pos="1545"/>
        </w:tabs>
        <w:autoSpaceDE w:val="0"/>
        <w:autoSpaceDN w:val="0"/>
        <w:adjustRightInd w:val="0"/>
        <w:spacing w:line="148" w:lineRule="exact"/>
        <w:rPr>
          <w:rFonts w:cs="Arial"/>
          <w:sz w:val="24"/>
          <w:szCs w:val="24"/>
        </w:rPr>
      </w:pPr>
    </w:p>
    <w:p w:rsidR="000B0FA9" w:rsidRDefault="000B0FA9" w:rsidP="000B0FA9">
      <w:pPr>
        <w:widowControl w:val="0"/>
        <w:autoSpaceDE w:val="0"/>
        <w:autoSpaceDN w:val="0"/>
        <w:adjustRightInd w:val="0"/>
        <w:spacing w:line="62" w:lineRule="exact"/>
        <w:rPr>
          <w:rFonts w:cs="Arial"/>
          <w:sz w:val="24"/>
          <w:szCs w:val="24"/>
        </w:rPr>
      </w:pPr>
    </w:p>
    <w:p w:rsidR="00CA79D2" w:rsidRDefault="004167A1" w:rsidP="006A17C1">
      <w:pPr>
        <w:widowControl w:val="0"/>
        <w:tabs>
          <w:tab w:val="left" w:pos="1545"/>
        </w:tabs>
        <w:autoSpaceDE w:val="0"/>
        <w:autoSpaceDN w:val="0"/>
        <w:adjustRightInd w:val="0"/>
        <w:spacing w:before="480" w:line="360" w:lineRule="auto"/>
        <w:rPr>
          <w:rFonts w:cs="Arial"/>
          <w:b/>
          <w:bCs/>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VALORES ESTIMADOS</w:t>
      </w:r>
    </w:p>
    <w:p w:rsidR="006C62E0" w:rsidRDefault="006C62E0" w:rsidP="006A17C1">
      <w:pPr>
        <w:widowControl w:val="0"/>
        <w:tabs>
          <w:tab w:val="left" w:pos="1545"/>
        </w:tabs>
        <w:autoSpaceDE w:val="0"/>
        <w:autoSpaceDN w:val="0"/>
        <w:adjustRightInd w:val="0"/>
        <w:spacing w:before="480" w:line="360" w:lineRule="auto"/>
        <w:rPr>
          <w:rFonts w:cs="Arial"/>
          <w:b/>
          <w:bCs/>
          <w:sz w:val="24"/>
          <w:szCs w:val="24"/>
        </w:rPr>
      </w:pPr>
    </w:p>
    <w:tbl>
      <w:tblPr>
        <w:tblW w:w="9020" w:type="dxa"/>
        <w:tblInd w:w="65" w:type="dxa"/>
        <w:tblCellMar>
          <w:left w:w="70" w:type="dxa"/>
          <w:right w:w="70" w:type="dxa"/>
        </w:tblCellMar>
        <w:tblLook w:val="04A0"/>
      </w:tblPr>
      <w:tblGrid>
        <w:gridCol w:w="620"/>
        <w:gridCol w:w="4220"/>
        <w:gridCol w:w="820"/>
        <w:gridCol w:w="1780"/>
        <w:gridCol w:w="1580"/>
      </w:tblGrid>
      <w:tr w:rsidR="006C62E0" w:rsidRPr="006C62E0" w:rsidTr="006C62E0">
        <w:trPr>
          <w:trHeight w:val="799"/>
        </w:trPr>
        <w:tc>
          <w:tcPr>
            <w:tcW w:w="620" w:type="dxa"/>
            <w:tcBorders>
              <w:top w:val="single" w:sz="4" w:space="0" w:color="auto"/>
              <w:left w:val="single" w:sz="4" w:space="0" w:color="auto"/>
              <w:bottom w:val="nil"/>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r w:rsidRPr="006C62E0">
              <w:rPr>
                <w:rFonts w:ascii="Calibri" w:hAnsi="Calibri" w:cs="Arial"/>
                <w:b/>
                <w:bCs/>
                <w:sz w:val="18"/>
                <w:szCs w:val="18"/>
                <w:lang w:eastAsia="pt-BR"/>
              </w:rPr>
              <w:t>ITEM</w:t>
            </w:r>
          </w:p>
        </w:tc>
        <w:tc>
          <w:tcPr>
            <w:tcW w:w="4220" w:type="dxa"/>
            <w:tcBorders>
              <w:top w:val="single" w:sz="4" w:space="0" w:color="auto"/>
              <w:left w:val="nil"/>
              <w:bottom w:val="nil"/>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r w:rsidRPr="006C62E0">
              <w:rPr>
                <w:rFonts w:ascii="Calibri" w:hAnsi="Calibri" w:cs="Arial"/>
                <w:b/>
                <w:bCs/>
                <w:sz w:val="18"/>
                <w:szCs w:val="18"/>
                <w:lang w:eastAsia="pt-BR"/>
              </w:rPr>
              <w:t>Descrição do material</w:t>
            </w:r>
          </w:p>
        </w:tc>
        <w:tc>
          <w:tcPr>
            <w:tcW w:w="820" w:type="dxa"/>
            <w:tcBorders>
              <w:top w:val="single" w:sz="4" w:space="0" w:color="auto"/>
              <w:left w:val="nil"/>
              <w:bottom w:val="nil"/>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r w:rsidRPr="006C62E0">
              <w:rPr>
                <w:rFonts w:ascii="Calibri" w:hAnsi="Calibri" w:cs="Arial"/>
                <w:b/>
                <w:bCs/>
                <w:sz w:val="18"/>
                <w:szCs w:val="18"/>
                <w:lang w:eastAsia="pt-BR"/>
              </w:rPr>
              <w:t>Quant.</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r w:rsidRPr="006C62E0">
              <w:rPr>
                <w:rFonts w:ascii="Calibri" w:hAnsi="Calibri" w:cs="Arial"/>
                <w:b/>
                <w:bCs/>
                <w:sz w:val="18"/>
                <w:szCs w:val="18"/>
                <w:lang w:eastAsia="pt-BR"/>
              </w:rPr>
              <w:t>Média Unitária</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r w:rsidRPr="006C62E0">
              <w:rPr>
                <w:rFonts w:ascii="Calibri" w:hAnsi="Calibri" w:cs="Arial"/>
                <w:b/>
                <w:bCs/>
                <w:sz w:val="18"/>
                <w:szCs w:val="18"/>
                <w:lang w:eastAsia="pt-BR"/>
              </w:rPr>
              <w:t>Média Total</w:t>
            </w:r>
          </w:p>
        </w:tc>
      </w:tr>
      <w:tr w:rsidR="006C62E0" w:rsidRPr="006C62E0" w:rsidTr="006C62E0">
        <w:trPr>
          <w:trHeight w:val="799"/>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proofErr w:type="gramStart"/>
            <w:r w:rsidRPr="006C62E0">
              <w:rPr>
                <w:rFonts w:ascii="Calibri" w:hAnsi="Calibri" w:cs="Arial"/>
                <w:b/>
                <w:bCs/>
                <w:sz w:val="18"/>
                <w:szCs w:val="18"/>
                <w:lang w:eastAsia="pt-BR"/>
              </w:rPr>
              <w:t>1</w:t>
            </w:r>
            <w:proofErr w:type="gramEnd"/>
          </w:p>
        </w:tc>
        <w:tc>
          <w:tcPr>
            <w:tcW w:w="4220" w:type="dxa"/>
            <w:tcBorders>
              <w:top w:val="single" w:sz="4" w:space="0" w:color="auto"/>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color w:val="000000"/>
                <w:sz w:val="18"/>
                <w:szCs w:val="18"/>
                <w:lang w:eastAsia="pt-BR"/>
              </w:rPr>
            </w:pPr>
            <w:r w:rsidRPr="006C62E0">
              <w:rPr>
                <w:rFonts w:ascii="Calibri" w:hAnsi="Calibri" w:cs="Arial"/>
                <w:color w:val="000000"/>
                <w:sz w:val="18"/>
                <w:szCs w:val="18"/>
                <w:lang w:eastAsia="pt-BR"/>
              </w:rPr>
              <w:t xml:space="preserve">CONE INHOFF POLICARBONATO </w:t>
            </w:r>
            <w:proofErr w:type="gramStart"/>
            <w:r w:rsidRPr="006C62E0">
              <w:rPr>
                <w:rFonts w:ascii="Calibri" w:hAnsi="Calibri" w:cs="Arial"/>
                <w:color w:val="000000"/>
                <w:sz w:val="18"/>
                <w:szCs w:val="18"/>
                <w:lang w:eastAsia="pt-BR"/>
              </w:rPr>
              <w:t>1000ML</w:t>
            </w:r>
            <w:proofErr w:type="gramEnd"/>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proofErr w:type="gramStart"/>
            <w:r w:rsidRPr="006C62E0">
              <w:rPr>
                <w:rFonts w:ascii="Calibri" w:hAnsi="Calibri" w:cs="Arial"/>
                <w:sz w:val="18"/>
                <w:szCs w:val="18"/>
                <w:lang w:eastAsia="pt-BR"/>
              </w:rPr>
              <w:t>8</w:t>
            </w:r>
            <w:proofErr w:type="gramEnd"/>
          </w:p>
        </w:tc>
        <w:tc>
          <w:tcPr>
            <w:tcW w:w="17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R$ 190,76</w:t>
            </w:r>
          </w:p>
        </w:tc>
        <w:tc>
          <w:tcPr>
            <w:tcW w:w="15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i/>
                <w:iCs/>
                <w:sz w:val="18"/>
                <w:szCs w:val="18"/>
                <w:lang w:eastAsia="pt-BR"/>
              </w:rPr>
            </w:pPr>
            <w:r w:rsidRPr="006C62E0">
              <w:rPr>
                <w:rFonts w:ascii="Calibri" w:hAnsi="Calibri" w:cs="Arial"/>
                <w:b/>
                <w:bCs/>
                <w:i/>
                <w:iCs/>
                <w:sz w:val="18"/>
                <w:szCs w:val="18"/>
                <w:lang w:eastAsia="pt-BR"/>
              </w:rPr>
              <w:t>R$ 1.526,08</w:t>
            </w:r>
          </w:p>
        </w:tc>
      </w:tr>
      <w:tr w:rsidR="006C62E0" w:rsidRPr="006C62E0" w:rsidTr="006C62E0">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proofErr w:type="gramStart"/>
            <w:r w:rsidRPr="006C62E0">
              <w:rPr>
                <w:rFonts w:ascii="Calibri" w:hAnsi="Calibri" w:cs="Arial"/>
                <w:b/>
                <w:bCs/>
                <w:sz w:val="18"/>
                <w:szCs w:val="18"/>
                <w:lang w:eastAsia="pt-BR"/>
              </w:rPr>
              <w:t>2</w:t>
            </w:r>
            <w:proofErr w:type="gramEnd"/>
          </w:p>
        </w:tc>
        <w:tc>
          <w:tcPr>
            <w:tcW w:w="42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color w:val="000000"/>
                <w:sz w:val="18"/>
                <w:szCs w:val="18"/>
                <w:lang w:eastAsia="pt-BR"/>
              </w:rPr>
            </w:pPr>
            <w:r w:rsidRPr="006C62E0">
              <w:rPr>
                <w:rFonts w:ascii="Calibri" w:hAnsi="Calibri" w:cs="Arial"/>
                <w:color w:val="000000"/>
                <w:sz w:val="18"/>
                <w:szCs w:val="18"/>
                <w:lang w:eastAsia="pt-BR"/>
              </w:rPr>
              <w:t xml:space="preserve">PROVETA </w:t>
            </w:r>
            <w:proofErr w:type="gramStart"/>
            <w:r w:rsidRPr="006C62E0">
              <w:rPr>
                <w:rFonts w:ascii="Calibri" w:hAnsi="Calibri" w:cs="Arial"/>
                <w:color w:val="000000"/>
                <w:sz w:val="18"/>
                <w:szCs w:val="18"/>
                <w:lang w:eastAsia="pt-BR"/>
              </w:rPr>
              <w:t>100ML</w:t>
            </w:r>
            <w:proofErr w:type="gramEnd"/>
          </w:p>
        </w:tc>
        <w:tc>
          <w:tcPr>
            <w:tcW w:w="8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10</w:t>
            </w:r>
          </w:p>
        </w:tc>
        <w:tc>
          <w:tcPr>
            <w:tcW w:w="17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R$ 107,00</w:t>
            </w:r>
          </w:p>
        </w:tc>
        <w:tc>
          <w:tcPr>
            <w:tcW w:w="15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i/>
                <w:iCs/>
                <w:sz w:val="18"/>
                <w:szCs w:val="18"/>
                <w:lang w:eastAsia="pt-BR"/>
              </w:rPr>
            </w:pPr>
            <w:r w:rsidRPr="006C62E0">
              <w:rPr>
                <w:rFonts w:ascii="Calibri" w:hAnsi="Calibri" w:cs="Arial"/>
                <w:b/>
                <w:bCs/>
                <w:i/>
                <w:iCs/>
                <w:sz w:val="18"/>
                <w:szCs w:val="18"/>
                <w:lang w:eastAsia="pt-BR"/>
              </w:rPr>
              <w:t>R$ 1.070,00</w:t>
            </w:r>
          </w:p>
        </w:tc>
      </w:tr>
      <w:tr w:rsidR="006C62E0" w:rsidRPr="006C62E0" w:rsidTr="006C62E0">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proofErr w:type="gramStart"/>
            <w:r w:rsidRPr="006C62E0">
              <w:rPr>
                <w:rFonts w:ascii="Calibri" w:hAnsi="Calibri" w:cs="Arial"/>
                <w:b/>
                <w:bCs/>
                <w:sz w:val="18"/>
                <w:szCs w:val="18"/>
                <w:lang w:eastAsia="pt-BR"/>
              </w:rPr>
              <w:t>3</w:t>
            </w:r>
            <w:proofErr w:type="gramEnd"/>
          </w:p>
        </w:tc>
        <w:tc>
          <w:tcPr>
            <w:tcW w:w="42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color w:val="000000"/>
                <w:sz w:val="18"/>
                <w:szCs w:val="18"/>
                <w:lang w:eastAsia="pt-BR"/>
              </w:rPr>
            </w:pPr>
            <w:r w:rsidRPr="006C62E0">
              <w:rPr>
                <w:rFonts w:ascii="Calibri" w:hAnsi="Calibri" w:cs="Arial"/>
                <w:color w:val="000000"/>
                <w:sz w:val="18"/>
                <w:szCs w:val="18"/>
                <w:lang w:eastAsia="pt-BR"/>
              </w:rPr>
              <w:t xml:space="preserve">PROVETA </w:t>
            </w:r>
            <w:proofErr w:type="gramStart"/>
            <w:r w:rsidRPr="006C62E0">
              <w:rPr>
                <w:rFonts w:ascii="Calibri" w:hAnsi="Calibri" w:cs="Arial"/>
                <w:color w:val="000000"/>
                <w:sz w:val="18"/>
                <w:szCs w:val="18"/>
                <w:lang w:eastAsia="pt-BR"/>
              </w:rPr>
              <w:t>250ML</w:t>
            </w:r>
            <w:proofErr w:type="gramEnd"/>
            <w:r w:rsidRPr="006C62E0">
              <w:rPr>
                <w:rFonts w:ascii="Calibri" w:hAnsi="Calibri" w:cs="Arial"/>
                <w:color w:val="000000"/>
                <w:sz w:val="18"/>
                <w:szCs w:val="18"/>
                <w:lang w:eastAsia="pt-BR"/>
              </w:rPr>
              <w:t xml:space="preserve"> (CALIBRACAO RBC)</w:t>
            </w:r>
          </w:p>
        </w:tc>
        <w:tc>
          <w:tcPr>
            <w:tcW w:w="8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proofErr w:type="gramStart"/>
            <w:r w:rsidRPr="006C62E0">
              <w:rPr>
                <w:rFonts w:ascii="Calibri" w:hAnsi="Calibri" w:cs="Arial"/>
                <w:sz w:val="18"/>
                <w:szCs w:val="18"/>
                <w:lang w:eastAsia="pt-BR"/>
              </w:rPr>
              <w:t>5</w:t>
            </w:r>
            <w:proofErr w:type="gramEnd"/>
          </w:p>
        </w:tc>
        <w:tc>
          <w:tcPr>
            <w:tcW w:w="17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R$ 120,50</w:t>
            </w:r>
          </w:p>
        </w:tc>
        <w:tc>
          <w:tcPr>
            <w:tcW w:w="15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i/>
                <w:iCs/>
                <w:sz w:val="18"/>
                <w:szCs w:val="18"/>
                <w:lang w:eastAsia="pt-BR"/>
              </w:rPr>
            </w:pPr>
            <w:r w:rsidRPr="006C62E0">
              <w:rPr>
                <w:rFonts w:ascii="Calibri" w:hAnsi="Calibri" w:cs="Arial"/>
                <w:b/>
                <w:bCs/>
                <w:i/>
                <w:iCs/>
                <w:sz w:val="18"/>
                <w:szCs w:val="18"/>
                <w:lang w:eastAsia="pt-BR"/>
              </w:rPr>
              <w:t>R$ 602,50</w:t>
            </w:r>
          </w:p>
        </w:tc>
      </w:tr>
      <w:tr w:rsidR="006C62E0" w:rsidRPr="006C62E0" w:rsidTr="006C62E0">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proofErr w:type="gramStart"/>
            <w:r w:rsidRPr="006C62E0">
              <w:rPr>
                <w:rFonts w:ascii="Calibri" w:hAnsi="Calibri" w:cs="Arial"/>
                <w:b/>
                <w:bCs/>
                <w:sz w:val="18"/>
                <w:szCs w:val="18"/>
                <w:lang w:eastAsia="pt-BR"/>
              </w:rPr>
              <w:t>4</w:t>
            </w:r>
            <w:proofErr w:type="gramEnd"/>
          </w:p>
        </w:tc>
        <w:tc>
          <w:tcPr>
            <w:tcW w:w="42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color w:val="000000"/>
                <w:sz w:val="18"/>
                <w:szCs w:val="18"/>
                <w:lang w:eastAsia="pt-BR"/>
              </w:rPr>
            </w:pPr>
            <w:r w:rsidRPr="006C62E0">
              <w:rPr>
                <w:rFonts w:ascii="Calibri" w:hAnsi="Calibri" w:cs="Arial"/>
                <w:color w:val="000000"/>
                <w:sz w:val="18"/>
                <w:szCs w:val="18"/>
                <w:lang w:eastAsia="pt-BR"/>
              </w:rPr>
              <w:t xml:space="preserve">PROVETA </w:t>
            </w:r>
            <w:proofErr w:type="gramStart"/>
            <w:r w:rsidRPr="006C62E0">
              <w:rPr>
                <w:rFonts w:ascii="Calibri" w:hAnsi="Calibri" w:cs="Arial"/>
                <w:color w:val="000000"/>
                <w:sz w:val="18"/>
                <w:szCs w:val="18"/>
                <w:lang w:eastAsia="pt-BR"/>
              </w:rPr>
              <w:t>1000ML</w:t>
            </w:r>
            <w:proofErr w:type="gramEnd"/>
            <w:r w:rsidRPr="006C62E0">
              <w:rPr>
                <w:rFonts w:ascii="Calibri" w:hAnsi="Calibri" w:cs="Arial"/>
                <w:color w:val="000000"/>
                <w:sz w:val="18"/>
                <w:szCs w:val="18"/>
                <w:lang w:eastAsia="pt-BR"/>
              </w:rPr>
              <w:t xml:space="preserve"> (CALIBRACAO RBC)</w:t>
            </w:r>
          </w:p>
        </w:tc>
        <w:tc>
          <w:tcPr>
            <w:tcW w:w="8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proofErr w:type="gramStart"/>
            <w:r w:rsidRPr="006C62E0">
              <w:rPr>
                <w:rFonts w:ascii="Calibri" w:hAnsi="Calibri" w:cs="Arial"/>
                <w:sz w:val="18"/>
                <w:szCs w:val="18"/>
                <w:lang w:eastAsia="pt-BR"/>
              </w:rPr>
              <w:t>5</w:t>
            </w:r>
            <w:proofErr w:type="gramEnd"/>
          </w:p>
        </w:tc>
        <w:tc>
          <w:tcPr>
            <w:tcW w:w="17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R$ 216,71</w:t>
            </w:r>
          </w:p>
        </w:tc>
        <w:tc>
          <w:tcPr>
            <w:tcW w:w="15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i/>
                <w:iCs/>
                <w:sz w:val="18"/>
                <w:szCs w:val="18"/>
                <w:lang w:eastAsia="pt-BR"/>
              </w:rPr>
            </w:pPr>
            <w:r w:rsidRPr="006C62E0">
              <w:rPr>
                <w:rFonts w:ascii="Calibri" w:hAnsi="Calibri" w:cs="Arial"/>
                <w:b/>
                <w:bCs/>
                <w:i/>
                <w:iCs/>
                <w:sz w:val="18"/>
                <w:szCs w:val="18"/>
                <w:lang w:eastAsia="pt-BR"/>
              </w:rPr>
              <w:t>R$ 1.083,55</w:t>
            </w:r>
          </w:p>
        </w:tc>
      </w:tr>
      <w:tr w:rsidR="006C62E0" w:rsidRPr="006C62E0" w:rsidTr="006C62E0">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proofErr w:type="gramStart"/>
            <w:r w:rsidRPr="006C62E0">
              <w:rPr>
                <w:rFonts w:ascii="Calibri" w:hAnsi="Calibri" w:cs="Arial"/>
                <w:b/>
                <w:bCs/>
                <w:sz w:val="18"/>
                <w:szCs w:val="18"/>
                <w:lang w:eastAsia="pt-BR"/>
              </w:rPr>
              <w:t>5</w:t>
            </w:r>
            <w:proofErr w:type="gramEnd"/>
          </w:p>
        </w:tc>
        <w:tc>
          <w:tcPr>
            <w:tcW w:w="42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color w:val="000000"/>
                <w:sz w:val="18"/>
                <w:szCs w:val="18"/>
                <w:lang w:eastAsia="pt-BR"/>
              </w:rPr>
            </w:pPr>
            <w:r w:rsidRPr="006C62E0">
              <w:rPr>
                <w:rFonts w:ascii="Calibri" w:hAnsi="Calibri" w:cs="Arial"/>
                <w:color w:val="000000"/>
                <w:sz w:val="18"/>
                <w:szCs w:val="18"/>
                <w:lang w:eastAsia="pt-BR"/>
              </w:rPr>
              <w:t xml:space="preserve">PROVETA </w:t>
            </w:r>
            <w:proofErr w:type="gramStart"/>
            <w:r w:rsidRPr="006C62E0">
              <w:rPr>
                <w:rFonts w:ascii="Calibri" w:hAnsi="Calibri" w:cs="Arial"/>
                <w:color w:val="000000"/>
                <w:sz w:val="18"/>
                <w:szCs w:val="18"/>
                <w:lang w:eastAsia="pt-BR"/>
              </w:rPr>
              <w:t>500ML</w:t>
            </w:r>
            <w:proofErr w:type="gramEnd"/>
            <w:r w:rsidRPr="006C62E0">
              <w:rPr>
                <w:rFonts w:ascii="Calibri" w:hAnsi="Calibri" w:cs="Arial"/>
                <w:color w:val="000000"/>
                <w:sz w:val="18"/>
                <w:szCs w:val="18"/>
                <w:lang w:eastAsia="pt-BR"/>
              </w:rPr>
              <w:t xml:space="preserve"> (CALIBRACAO RBC)</w:t>
            </w:r>
          </w:p>
        </w:tc>
        <w:tc>
          <w:tcPr>
            <w:tcW w:w="8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proofErr w:type="gramStart"/>
            <w:r w:rsidRPr="006C62E0">
              <w:rPr>
                <w:rFonts w:ascii="Calibri" w:hAnsi="Calibri" w:cs="Arial"/>
                <w:sz w:val="18"/>
                <w:szCs w:val="18"/>
                <w:lang w:eastAsia="pt-BR"/>
              </w:rPr>
              <w:t>5</w:t>
            </w:r>
            <w:proofErr w:type="gramEnd"/>
          </w:p>
        </w:tc>
        <w:tc>
          <w:tcPr>
            <w:tcW w:w="17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R$ 99,57</w:t>
            </w:r>
          </w:p>
        </w:tc>
        <w:tc>
          <w:tcPr>
            <w:tcW w:w="15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i/>
                <w:iCs/>
                <w:sz w:val="18"/>
                <w:szCs w:val="18"/>
                <w:lang w:eastAsia="pt-BR"/>
              </w:rPr>
            </w:pPr>
            <w:r w:rsidRPr="006C62E0">
              <w:rPr>
                <w:rFonts w:ascii="Calibri" w:hAnsi="Calibri" w:cs="Arial"/>
                <w:b/>
                <w:bCs/>
                <w:i/>
                <w:iCs/>
                <w:sz w:val="18"/>
                <w:szCs w:val="18"/>
                <w:lang w:eastAsia="pt-BR"/>
              </w:rPr>
              <w:t>R$ 497,85</w:t>
            </w:r>
          </w:p>
        </w:tc>
      </w:tr>
      <w:tr w:rsidR="006C62E0" w:rsidRPr="006C62E0" w:rsidTr="006C62E0">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proofErr w:type="gramStart"/>
            <w:r w:rsidRPr="006C62E0">
              <w:rPr>
                <w:rFonts w:ascii="Calibri" w:hAnsi="Calibri" w:cs="Arial"/>
                <w:b/>
                <w:bCs/>
                <w:sz w:val="18"/>
                <w:szCs w:val="18"/>
                <w:lang w:eastAsia="pt-BR"/>
              </w:rPr>
              <w:t>6</w:t>
            </w:r>
            <w:proofErr w:type="gramEnd"/>
          </w:p>
        </w:tc>
        <w:tc>
          <w:tcPr>
            <w:tcW w:w="42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color w:val="000000"/>
                <w:sz w:val="18"/>
                <w:szCs w:val="18"/>
                <w:lang w:eastAsia="pt-BR"/>
              </w:rPr>
            </w:pPr>
            <w:r w:rsidRPr="006C62E0">
              <w:rPr>
                <w:rFonts w:ascii="Calibri" w:hAnsi="Calibri" w:cs="Arial"/>
                <w:color w:val="000000"/>
                <w:sz w:val="18"/>
                <w:szCs w:val="18"/>
                <w:lang w:eastAsia="pt-BR"/>
              </w:rPr>
              <w:t xml:space="preserve">BALAO VOLUMETRICO </w:t>
            </w:r>
            <w:proofErr w:type="gramStart"/>
            <w:r w:rsidRPr="006C62E0">
              <w:rPr>
                <w:rFonts w:ascii="Calibri" w:hAnsi="Calibri" w:cs="Arial"/>
                <w:color w:val="000000"/>
                <w:sz w:val="18"/>
                <w:szCs w:val="18"/>
                <w:lang w:eastAsia="pt-BR"/>
              </w:rPr>
              <w:t>25ML</w:t>
            </w:r>
            <w:proofErr w:type="gramEnd"/>
            <w:r w:rsidRPr="006C62E0">
              <w:rPr>
                <w:rFonts w:ascii="Calibri" w:hAnsi="Calibri" w:cs="Arial"/>
                <w:color w:val="000000"/>
                <w:sz w:val="18"/>
                <w:szCs w:val="18"/>
                <w:lang w:eastAsia="pt-BR"/>
              </w:rPr>
              <w:t xml:space="preserve"> (CALIBRACAO RBC)</w:t>
            </w:r>
          </w:p>
        </w:tc>
        <w:tc>
          <w:tcPr>
            <w:tcW w:w="8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15</w:t>
            </w:r>
          </w:p>
        </w:tc>
        <w:tc>
          <w:tcPr>
            <w:tcW w:w="17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R$ 89,85</w:t>
            </w:r>
          </w:p>
        </w:tc>
        <w:tc>
          <w:tcPr>
            <w:tcW w:w="15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i/>
                <w:iCs/>
                <w:sz w:val="18"/>
                <w:szCs w:val="18"/>
                <w:lang w:eastAsia="pt-BR"/>
              </w:rPr>
            </w:pPr>
            <w:r w:rsidRPr="006C62E0">
              <w:rPr>
                <w:rFonts w:ascii="Calibri" w:hAnsi="Calibri" w:cs="Arial"/>
                <w:b/>
                <w:bCs/>
                <w:i/>
                <w:iCs/>
                <w:sz w:val="18"/>
                <w:szCs w:val="18"/>
                <w:lang w:eastAsia="pt-BR"/>
              </w:rPr>
              <w:t>R$ 1.347,75</w:t>
            </w:r>
          </w:p>
        </w:tc>
      </w:tr>
      <w:tr w:rsidR="006C62E0" w:rsidRPr="006C62E0" w:rsidTr="006C62E0">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proofErr w:type="gramStart"/>
            <w:r w:rsidRPr="006C62E0">
              <w:rPr>
                <w:rFonts w:ascii="Calibri" w:hAnsi="Calibri" w:cs="Arial"/>
                <w:b/>
                <w:bCs/>
                <w:sz w:val="18"/>
                <w:szCs w:val="18"/>
                <w:lang w:eastAsia="pt-BR"/>
              </w:rPr>
              <w:t>7</w:t>
            </w:r>
            <w:proofErr w:type="gramEnd"/>
          </w:p>
        </w:tc>
        <w:tc>
          <w:tcPr>
            <w:tcW w:w="42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color w:val="000000"/>
                <w:sz w:val="18"/>
                <w:szCs w:val="18"/>
                <w:lang w:eastAsia="pt-BR"/>
              </w:rPr>
            </w:pPr>
            <w:r w:rsidRPr="006C62E0">
              <w:rPr>
                <w:rFonts w:ascii="Calibri" w:hAnsi="Calibri" w:cs="Arial"/>
                <w:color w:val="000000"/>
                <w:sz w:val="18"/>
                <w:szCs w:val="18"/>
                <w:lang w:eastAsia="pt-BR"/>
              </w:rPr>
              <w:t xml:space="preserve">BALAO VOLUMETRICO </w:t>
            </w:r>
            <w:proofErr w:type="gramStart"/>
            <w:r w:rsidRPr="006C62E0">
              <w:rPr>
                <w:rFonts w:ascii="Calibri" w:hAnsi="Calibri" w:cs="Arial"/>
                <w:color w:val="000000"/>
                <w:sz w:val="18"/>
                <w:szCs w:val="18"/>
                <w:lang w:eastAsia="pt-BR"/>
              </w:rPr>
              <w:t>50ML</w:t>
            </w:r>
            <w:proofErr w:type="gramEnd"/>
            <w:r w:rsidRPr="006C62E0">
              <w:rPr>
                <w:rFonts w:ascii="Calibri" w:hAnsi="Calibri" w:cs="Arial"/>
                <w:color w:val="000000"/>
                <w:sz w:val="18"/>
                <w:szCs w:val="18"/>
                <w:lang w:eastAsia="pt-BR"/>
              </w:rPr>
              <w:t xml:space="preserve"> (CALIBRACAO RBC)</w:t>
            </w:r>
          </w:p>
        </w:tc>
        <w:tc>
          <w:tcPr>
            <w:tcW w:w="8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20</w:t>
            </w:r>
          </w:p>
        </w:tc>
        <w:tc>
          <w:tcPr>
            <w:tcW w:w="17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R$ 90,48</w:t>
            </w:r>
          </w:p>
        </w:tc>
        <w:tc>
          <w:tcPr>
            <w:tcW w:w="15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i/>
                <w:iCs/>
                <w:sz w:val="18"/>
                <w:szCs w:val="18"/>
                <w:lang w:eastAsia="pt-BR"/>
              </w:rPr>
            </w:pPr>
            <w:r w:rsidRPr="006C62E0">
              <w:rPr>
                <w:rFonts w:ascii="Calibri" w:hAnsi="Calibri" w:cs="Arial"/>
                <w:b/>
                <w:bCs/>
                <w:i/>
                <w:iCs/>
                <w:sz w:val="18"/>
                <w:szCs w:val="18"/>
                <w:lang w:eastAsia="pt-BR"/>
              </w:rPr>
              <w:t>R$ 1.809,60</w:t>
            </w:r>
          </w:p>
        </w:tc>
      </w:tr>
      <w:tr w:rsidR="006C62E0" w:rsidRPr="006C62E0" w:rsidTr="006C62E0">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proofErr w:type="gramStart"/>
            <w:r w:rsidRPr="006C62E0">
              <w:rPr>
                <w:rFonts w:ascii="Calibri" w:hAnsi="Calibri" w:cs="Arial"/>
                <w:b/>
                <w:bCs/>
                <w:sz w:val="18"/>
                <w:szCs w:val="18"/>
                <w:lang w:eastAsia="pt-BR"/>
              </w:rPr>
              <w:t>8</w:t>
            </w:r>
            <w:proofErr w:type="gramEnd"/>
          </w:p>
        </w:tc>
        <w:tc>
          <w:tcPr>
            <w:tcW w:w="42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color w:val="000000"/>
                <w:sz w:val="18"/>
                <w:szCs w:val="18"/>
                <w:lang w:eastAsia="pt-BR"/>
              </w:rPr>
            </w:pPr>
            <w:r w:rsidRPr="006C62E0">
              <w:rPr>
                <w:rFonts w:ascii="Calibri" w:hAnsi="Calibri" w:cs="Arial"/>
                <w:color w:val="000000"/>
                <w:sz w:val="18"/>
                <w:szCs w:val="18"/>
                <w:lang w:eastAsia="pt-BR"/>
              </w:rPr>
              <w:t xml:space="preserve">BALAO VOLUMETRICO </w:t>
            </w:r>
            <w:proofErr w:type="gramStart"/>
            <w:r w:rsidRPr="006C62E0">
              <w:rPr>
                <w:rFonts w:ascii="Calibri" w:hAnsi="Calibri" w:cs="Arial"/>
                <w:color w:val="000000"/>
                <w:sz w:val="18"/>
                <w:szCs w:val="18"/>
                <w:lang w:eastAsia="pt-BR"/>
              </w:rPr>
              <w:t>100ML</w:t>
            </w:r>
            <w:proofErr w:type="gramEnd"/>
            <w:r w:rsidRPr="006C62E0">
              <w:rPr>
                <w:rFonts w:ascii="Calibri" w:hAnsi="Calibri" w:cs="Arial"/>
                <w:color w:val="000000"/>
                <w:sz w:val="18"/>
                <w:szCs w:val="18"/>
                <w:lang w:eastAsia="pt-BR"/>
              </w:rPr>
              <w:t xml:space="preserve"> (CALIBRACAO RBC)</w:t>
            </w:r>
          </w:p>
        </w:tc>
        <w:tc>
          <w:tcPr>
            <w:tcW w:w="8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20</w:t>
            </w:r>
          </w:p>
        </w:tc>
        <w:tc>
          <w:tcPr>
            <w:tcW w:w="17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R$ 95,96</w:t>
            </w:r>
          </w:p>
        </w:tc>
        <w:tc>
          <w:tcPr>
            <w:tcW w:w="15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i/>
                <w:iCs/>
                <w:sz w:val="18"/>
                <w:szCs w:val="18"/>
                <w:lang w:eastAsia="pt-BR"/>
              </w:rPr>
            </w:pPr>
            <w:r w:rsidRPr="006C62E0">
              <w:rPr>
                <w:rFonts w:ascii="Calibri" w:hAnsi="Calibri" w:cs="Arial"/>
                <w:b/>
                <w:bCs/>
                <w:i/>
                <w:iCs/>
                <w:sz w:val="18"/>
                <w:szCs w:val="18"/>
                <w:lang w:eastAsia="pt-BR"/>
              </w:rPr>
              <w:t>R$ 1.919,20</w:t>
            </w:r>
          </w:p>
        </w:tc>
      </w:tr>
      <w:tr w:rsidR="006C62E0" w:rsidRPr="006C62E0" w:rsidTr="006C62E0">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proofErr w:type="gramStart"/>
            <w:r w:rsidRPr="006C62E0">
              <w:rPr>
                <w:rFonts w:ascii="Calibri" w:hAnsi="Calibri" w:cs="Arial"/>
                <w:b/>
                <w:bCs/>
                <w:sz w:val="18"/>
                <w:szCs w:val="18"/>
                <w:lang w:eastAsia="pt-BR"/>
              </w:rPr>
              <w:t>9</w:t>
            </w:r>
            <w:proofErr w:type="gramEnd"/>
          </w:p>
        </w:tc>
        <w:tc>
          <w:tcPr>
            <w:tcW w:w="42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color w:val="000000"/>
                <w:sz w:val="18"/>
                <w:szCs w:val="18"/>
                <w:lang w:eastAsia="pt-BR"/>
              </w:rPr>
            </w:pPr>
            <w:r w:rsidRPr="006C62E0">
              <w:rPr>
                <w:rFonts w:ascii="Calibri" w:hAnsi="Calibri" w:cs="Arial"/>
                <w:color w:val="000000"/>
                <w:sz w:val="18"/>
                <w:szCs w:val="18"/>
                <w:lang w:eastAsia="pt-BR"/>
              </w:rPr>
              <w:t xml:space="preserve">BALAO VOLUMETRICO </w:t>
            </w:r>
            <w:proofErr w:type="gramStart"/>
            <w:r w:rsidRPr="006C62E0">
              <w:rPr>
                <w:rFonts w:ascii="Calibri" w:hAnsi="Calibri" w:cs="Arial"/>
                <w:color w:val="000000"/>
                <w:sz w:val="18"/>
                <w:szCs w:val="18"/>
                <w:lang w:eastAsia="pt-BR"/>
              </w:rPr>
              <w:t>1000ML</w:t>
            </w:r>
            <w:proofErr w:type="gramEnd"/>
            <w:r w:rsidRPr="006C62E0">
              <w:rPr>
                <w:rFonts w:ascii="Calibri" w:hAnsi="Calibri" w:cs="Arial"/>
                <w:color w:val="000000"/>
                <w:sz w:val="18"/>
                <w:szCs w:val="18"/>
                <w:lang w:eastAsia="pt-BR"/>
              </w:rPr>
              <w:t xml:space="preserve"> (CALIBRACAO RBC)</w:t>
            </w:r>
          </w:p>
        </w:tc>
        <w:tc>
          <w:tcPr>
            <w:tcW w:w="8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proofErr w:type="gramStart"/>
            <w:r w:rsidRPr="006C62E0">
              <w:rPr>
                <w:rFonts w:ascii="Calibri" w:hAnsi="Calibri" w:cs="Arial"/>
                <w:sz w:val="18"/>
                <w:szCs w:val="18"/>
                <w:lang w:eastAsia="pt-BR"/>
              </w:rPr>
              <w:t>4</w:t>
            </w:r>
            <w:proofErr w:type="gramEnd"/>
          </w:p>
        </w:tc>
        <w:tc>
          <w:tcPr>
            <w:tcW w:w="17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R$ 155,46</w:t>
            </w:r>
          </w:p>
        </w:tc>
        <w:tc>
          <w:tcPr>
            <w:tcW w:w="15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i/>
                <w:iCs/>
                <w:sz w:val="18"/>
                <w:szCs w:val="18"/>
                <w:lang w:eastAsia="pt-BR"/>
              </w:rPr>
            </w:pPr>
            <w:r w:rsidRPr="006C62E0">
              <w:rPr>
                <w:rFonts w:ascii="Calibri" w:hAnsi="Calibri" w:cs="Arial"/>
                <w:b/>
                <w:bCs/>
                <w:i/>
                <w:iCs/>
                <w:sz w:val="18"/>
                <w:szCs w:val="18"/>
                <w:lang w:eastAsia="pt-BR"/>
              </w:rPr>
              <w:t>R$ 621,84</w:t>
            </w:r>
          </w:p>
        </w:tc>
      </w:tr>
      <w:tr w:rsidR="006C62E0" w:rsidRPr="006C62E0" w:rsidTr="006C62E0">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sz w:val="18"/>
                <w:szCs w:val="18"/>
                <w:lang w:eastAsia="pt-BR"/>
              </w:rPr>
            </w:pPr>
            <w:r w:rsidRPr="006C62E0">
              <w:rPr>
                <w:rFonts w:ascii="Calibri" w:hAnsi="Calibri" w:cs="Arial"/>
                <w:b/>
                <w:bCs/>
                <w:sz w:val="18"/>
                <w:szCs w:val="18"/>
                <w:lang w:eastAsia="pt-BR"/>
              </w:rPr>
              <w:t>10</w:t>
            </w:r>
          </w:p>
        </w:tc>
        <w:tc>
          <w:tcPr>
            <w:tcW w:w="42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color w:val="000000"/>
                <w:sz w:val="18"/>
                <w:szCs w:val="18"/>
                <w:lang w:eastAsia="pt-BR"/>
              </w:rPr>
            </w:pPr>
            <w:r w:rsidRPr="006C62E0">
              <w:rPr>
                <w:rFonts w:ascii="Calibri" w:hAnsi="Calibri" w:cs="Arial"/>
                <w:color w:val="000000"/>
                <w:sz w:val="18"/>
                <w:szCs w:val="18"/>
                <w:lang w:eastAsia="pt-BR"/>
              </w:rPr>
              <w:t>FRASCO DE COLETA AUTOCLAVAVEL</w:t>
            </w:r>
          </w:p>
        </w:tc>
        <w:tc>
          <w:tcPr>
            <w:tcW w:w="82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200</w:t>
            </w:r>
          </w:p>
        </w:tc>
        <w:tc>
          <w:tcPr>
            <w:tcW w:w="17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R$ 13,30</w:t>
            </w:r>
          </w:p>
        </w:tc>
        <w:tc>
          <w:tcPr>
            <w:tcW w:w="15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i/>
                <w:iCs/>
                <w:sz w:val="18"/>
                <w:szCs w:val="18"/>
                <w:lang w:eastAsia="pt-BR"/>
              </w:rPr>
            </w:pPr>
            <w:r w:rsidRPr="006C62E0">
              <w:rPr>
                <w:rFonts w:ascii="Calibri" w:hAnsi="Calibri" w:cs="Arial"/>
                <w:b/>
                <w:bCs/>
                <w:i/>
                <w:iCs/>
                <w:sz w:val="18"/>
                <w:szCs w:val="18"/>
                <w:lang w:eastAsia="pt-BR"/>
              </w:rPr>
              <w:t>R$ 2.660,00</w:t>
            </w:r>
          </w:p>
        </w:tc>
      </w:tr>
      <w:tr w:rsidR="006C62E0" w:rsidRPr="006C62E0" w:rsidTr="006C62E0">
        <w:trPr>
          <w:trHeight w:val="799"/>
        </w:trPr>
        <w:tc>
          <w:tcPr>
            <w:tcW w:w="56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r w:rsidRPr="006C62E0">
              <w:rPr>
                <w:rFonts w:ascii="Calibri" w:hAnsi="Calibri" w:cs="Arial"/>
                <w:sz w:val="18"/>
                <w:szCs w:val="18"/>
                <w:lang w:eastAsia="pt-BR"/>
              </w:rPr>
              <w:t>Total</w:t>
            </w:r>
          </w:p>
        </w:tc>
        <w:tc>
          <w:tcPr>
            <w:tcW w:w="1780" w:type="dxa"/>
            <w:tcBorders>
              <w:top w:val="nil"/>
              <w:left w:val="nil"/>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sz w:val="18"/>
                <w:szCs w:val="18"/>
                <w:lang w:eastAsia="pt-BR"/>
              </w:rPr>
            </w:pP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2E0" w:rsidRPr="006C62E0" w:rsidRDefault="006C62E0" w:rsidP="006C62E0">
            <w:pPr>
              <w:suppressAutoHyphens w:val="0"/>
              <w:jc w:val="center"/>
              <w:rPr>
                <w:rFonts w:ascii="Calibri" w:hAnsi="Calibri" w:cs="Arial"/>
                <w:b/>
                <w:bCs/>
                <w:color w:val="FF0000"/>
                <w:sz w:val="18"/>
                <w:szCs w:val="18"/>
                <w:lang w:eastAsia="pt-BR"/>
              </w:rPr>
            </w:pPr>
            <w:r w:rsidRPr="006C62E0">
              <w:rPr>
                <w:rFonts w:ascii="Calibri" w:hAnsi="Calibri" w:cs="Arial"/>
                <w:b/>
                <w:bCs/>
                <w:color w:val="FF0000"/>
                <w:sz w:val="18"/>
                <w:szCs w:val="18"/>
                <w:lang w:eastAsia="pt-BR"/>
              </w:rPr>
              <w:t>13.138,37</w:t>
            </w:r>
          </w:p>
        </w:tc>
      </w:tr>
    </w:tbl>
    <w:p w:rsidR="006C62E0" w:rsidRPr="006C62E0" w:rsidRDefault="006C62E0" w:rsidP="006A17C1">
      <w:pPr>
        <w:widowControl w:val="0"/>
        <w:tabs>
          <w:tab w:val="left" w:pos="1545"/>
        </w:tabs>
        <w:autoSpaceDE w:val="0"/>
        <w:autoSpaceDN w:val="0"/>
        <w:adjustRightInd w:val="0"/>
        <w:spacing w:before="480" w:line="360" w:lineRule="auto"/>
        <w:rPr>
          <w:rFonts w:cs="Arial"/>
          <w:b/>
          <w:bCs/>
          <w:sz w:val="18"/>
          <w:szCs w:val="18"/>
        </w:rPr>
      </w:pPr>
    </w:p>
    <w:p w:rsidR="008E7FE6" w:rsidRDefault="008E7FE6" w:rsidP="006A17C1">
      <w:pPr>
        <w:widowControl w:val="0"/>
        <w:tabs>
          <w:tab w:val="left" w:pos="1545"/>
        </w:tabs>
        <w:autoSpaceDE w:val="0"/>
        <w:autoSpaceDN w:val="0"/>
        <w:adjustRightInd w:val="0"/>
        <w:spacing w:before="480" w:line="360" w:lineRule="auto"/>
        <w:rPr>
          <w:rFonts w:cs="Arial"/>
          <w:b/>
          <w:bCs/>
          <w:sz w:val="24"/>
          <w:szCs w:val="24"/>
        </w:rPr>
      </w:pPr>
    </w:p>
    <w:p w:rsidR="006846E6" w:rsidRPr="00D9083B" w:rsidRDefault="006846E6" w:rsidP="000B3AC8">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3A6574" w:rsidRDefault="006846E6" w:rsidP="00194D39">
      <w:pPr>
        <w:suppressAutoHyphens w:val="0"/>
        <w:autoSpaceDE w:val="0"/>
        <w:autoSpaceDN w:val="0"/>
        <w:adjustRightInd w:val="0"/>
        <w:spacing w:before="120" w:after="240" w:line="360" w:lineRule="auto"/>
        <w:ind w:firstLine="567"/>
        <w:rPr>
          <w:rFonts w:cs="Arial"/>
          <w:sz w:val="24"/>
          <w:szCs w:val="24"/>
        </w:rPr>
      </w:pPr>
      <w:r w:rsidRPr="00D9083B">
        <w:rPr>
          <w:rFonts w:cs="Arial"/>
          <w:sz w:val="24"/>
          <w:szCs w:val="24"/>
        </w:rPr>
        <w:t xml:space="preserve">Os documentos referentes </w:t>
      </w:r>
      <w:proofErr w:type="gramStart"/>
      <w:r w:rsidRPr="00D9083B">
        <w:rPr>
          <w:rFonts w:cs="Arial"/>
          <w:sz w:val="24"/>
          <w:szCs w:val="24"/>
        </w:rPr>
        <w:t>a</w:t>
      </w:r>
      <w:proofErr w:type="gramEnd"/>
      <w:r w:rsidRPr="00D9083B">
        <w:rPr>
          <w:rFonts w:cs="Arial"/>
          <w:sz w:val="24"/>
          <w:szCs w:val="24"/>
        </w:rPr>
        <w:t xml:space="preserve"> pesquisa de mercado encontram-se na Supervisão de Compras e Materiais do Departamento de Compras e </w:t>
      </w:r>
      <w:r w:rsidR="00694C09" w:rsidRPr="00D9083B">
        <w:rPr>
          <w:rFonts w:cs="Arial"/>
          <w:sz w:val="24"/>
          <w:szCs w:val="24"/>
        </w:rPr>
        <w:t>Estoque</w:t>
      </w:r>
      <w:r w:rsidRPr="00D9083B">
        <w:rPr>
          <w:rFonts w:cs="Arial"/>
          <w:sz w:val="24"/>
          <w:szCs w:val="24"/>
        </w:rPr>
        <w:t xml:space="preserve"> e serão anexados ao processo </w:t>
      </w:r>
      <w:r w:rsidR="00E97594" w:rsidRPr="00D9083B">
        <w:rPr>
          <w:rFonts w:cs="Arial"/>
          <w:sz w:val="24"/>
          <w:szCs w:val="24"/>
        </w:rPr>
        <w:t xml:space="preserve">para </w:t>
      </w:r>
      <w:r w:rsidRPr="00D9083B">
        <w:rPr>
          <w:rFonts w:cs="Arial"/>
          <w:sz w:val="24"/>
          <w:szCs w:val="24"/>
        </w:rPr>
        <w:t xml:space="preserve"> homologação do certame.</w:t>
      </w:r>
    </w:p>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w:t>
      </w:r>
      <w:proofErr w:type="gramStart"/>
      <w:r w:rsidRPr="00694C09">
        <w:rPr>
          <w:rFonts w:cs="Arial"/>
          <w:sz w:val="24"/>
          <w:szCs w:val="24"/>
        </w:rPr>
        <w:t>do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w:t>
      </w:r>
      <w:proofErr w:type="gramStart"/>
      <w:r w:rsidRPr="00694C09">
        <w:rPr>
          <w:rFonts w:cs="Arial"/>
          <w:sz w:val="24"/>
          <w:szCs w:val="24"/>
        </w:rPr>
        <w:t>pelo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C4040E" w:rsidRPr="00694C09">
        <w:rPr>
          <w:rFonts w:cs="Arial"/>
          <w:bCs/>
          <w:sz w:val="24"/>
          <w:szCs w:val="24"/>
        </w:rPr>
        <w:t>Após</w:t>
      </w:r>
      <w:proofErr w:type="gramEnd"/>
      <w:r w:rsidR="00C4040E" w:rsidRPr="00694C09">
        <w:rPr>
          <w:rFonts w:cs="Arial"/>
          <w:bCs/>
          <w:sz w:val="24"/>
          <w:szCs w:val="24"/>
        </w:rPr>
        <w:t xml:space="preserve">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lastRenderedPageBreak/>
        <w:t>6.4</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 xml:space="preserve">A CESAMA poderá submeter </w:t>
      </w:r>
      <w:proofErr w:type="gramStart"/>
      <w:r w:rsidR="00C4040E">
        <w:rPr>
          <w:rFonts w:cs="Arial"/>
          <w:sz w:val="24"/>
          <w:szCs w:val="24"/>
        </w:rPr>
        <w:t>a</w:t>
      </w:r>
      <w:proofErr w:type="gramEnd"/>
      <w:r w:rsidR="00C4040E" w:rsidRPr="00694C09">
        <w:rPr>
          <w:rFonts w:cs="Arial"/>
          <w:sz w:val="24"/>
          <w:szCs w:val="24"/>
        </w:rPr>
        <w:t xml:space="preserve"> amostra à instituição especializada para análise do atendimento às características exigidas no edital.</w:t>
      </w:r>
    </w:p>
    <w:p w:rsidR="00C4040E"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proofErr w:type="gramStart"/>
      <w:r w:rsidR="00C4040E" w:rsidRPr="008D3BC6">
        <w:rPr>
          <w:rFonts w:cs="Arial"/>
          <w:bCs/>
          <w:sz w:val="24"/>
          <w:szCs w:val="24"/>
        </w:rPr>
        <w:t>08:00</w:t>
      </w:r>
      <w:proofErr w:type="gramEnd"/>
      <w:r w:rsidR="00C4040E" w:rsidRPr="008D3BC6">
        <w:rPr>
          <w:rFonts w:cs="Arial"/>
          <w:bCs/>
          <w:sz w:val="24"/>
          <w:szCs w:val="24"/>
        </w:rPr>
        <w:t>h às 11:30h e de 13:00h as 16:00h</w:t>
      </w:r>
      <w:r w:rsidR="00C4040E" w:rsidRPr="00694C09">
        <w:rPr>
          <w:rFonts w:cs="Arial"/>
          <w:sz w:val="24"/>
          <w:szCs w:val="24"/>
        </w:rPr>
        <w:t>.</w:t>
      </w:r>
    </w:p>
    <w:p w:rsidR="00333E7C" w:rsidRPr="00333E7C" w:rsidRDefault="00333E7C" w:rsidP="00333E7C">
      <w:pPr>
        <w:pStyle w:val="PargrafodaLista"/>
        <w:numPr>
          <w:ilvl w:val="1"/>
          <w:numId w:val="30"/>
        </w:numPr>
        <w:spacing w:before="120" w:line="360" w:lineRule="auto"/>
        <w:ind w:left="0" w:firstLine="0"/>
        <w:rPr>
          <w:rFonts w:ascii="Arial" w:hAnsi="Arial" w:cs="Arial"/>
        </w:rPr>
      </w:pPr>
      <w:r w:rsidRPr="00333E7C">
        <w:rPr>
          <w:rFonts w:ascii="Arial" w:hAnsi="Arial" w:cs="Arial"/>
        </w:rPr>
        <w:t>A CESAMA poderá exigir laudo de inspeção técnica de controle de qualidade, a fim de comprovar a adequação do material ofertado.</w:t>
      </w:r>
    </w:p>
    <w:p w:rsidR="00333E7C" w:rsidRPr="00333E7C" w:rsidRDefault="00333E7C" w:rsidP="00333E7C">
      <w:pPr>
        <w:pStyle w:val="WW-Corpodetexto2"/>
        <w:numPr>
          <w:ilvl w:val="2"/>
          <w:numId w:val="30"/>
        </w:numPr>
        <w:spacing w:before="120" w:line="360" w:lineRule="auto"/>
        <w:ind w:left="0" w:firstLine="0"/>
        <w:rPr>
          <w:sz w:val="24"/>
          <w:szCs w:val="24"/>
        </w:rPr>
      </w:pPr>
      <w:r w:rsidRPr="00333E7C">
        <w:rPr>
          <w:sz w:val="24"/>
          <w:szCs w:val="24"/>
        </w:rPr>
        <w:t>Os laudos previstos no item 6.7 poderão ser emitidos por laboratórios próprios ou de terceiros, ficando TODAS as despesas por conta do fornecedor.</w:t>
      </w: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F04709">
        <w:rPr>
          <w:rFonts w:cs="Arial"/>
          <w:b/>
          <w:sz w:val="24"/>
          <w:szCs w:val="24"/>
        </w:rPr>
        <w:t>30 (trinta)</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00E361DB" w:rsidRPr="00D9083B">
        <w:rPr>
          <w:rFonts w:cs="Arial"/>
          <w:sz w:val="24"/>
          <w:szCs w:val="24"/>
        </w:rPr>
        <w:lastRenderedPageBreak/>
        <w:t>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lastRenderedPageBreak/>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 xml:space="preserve">e alterações posteriores, bem como as disposições deste Edital e preceitos do direito </w:t>
      </w:r>
      <w:r w:rsidR="008D6A0A">
        <w:rPr>
          <w:szCs w:val="24"/>
        </w:rPr>
        <w:t>privado</w:t>
      </w:r>
      <w:r w:rsidR="000A10CB" w:rsidRPr="00D9083B">
        <w:rPr>
          <w:szCs w:val="24"/>
        </w:rPr>
        <w:t>,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 xml:space="preserve">art. 87 do RILC ou na impossibilidade de se aplicar o disposto no caput deste artigo a </w:t>
      </w:r>
      <w:proofErr w:type="spellStart"/>
      <w:r w:rsidR="002B272A" w:rsidRPr="00C34E79">
        <w:rPr>
          <w:szCs w:val="24"/>
        </w:rPr>
        <w:t>Cesama</w:t>
      </w:r>
      <w:proofErr w:type="spellEnd"/>
      <w:r w:rsidR="002B272A" w:rsidRPr="00C34E79">
        <w:rPr>
          <w:szCs w:val="24"/>
        </w:rPr>
        <w:t xml:space="preserve">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obriga a aceitar, nas mesmas condições contratuais, os acréscimos ou supressões estabelecidos no </w:t>
      </w:r>
      <w:r w:rsidR="002B272A" w:rsidRPr="00C34E79">
        <w:rPr>
          <w:rFonts w:cs="Arial"/>
          <w:iCs/>
          <w:sz w:val="24"/>
          <w:szCs w:val="24"/>
        </w:rPr>
        <w:t>§ 1º, art. 81 da Lei Federal nº 13.303/16</w:t>
      </w:r>
      <w:proofErr w:type="gramStart"/>
      <w:r w:rsidR="002B272A" w:rsidRPr="00C34E79">
        <w:rPr>
          <w:rFonts w:cs="Arial"/>
          <w:iCs/>
          <w:sz w:val="24"/>
          <w:szCs w:val="24"/>
        </w:rPr>
        <w:t>.</w:t>
      </w:r>
      <w:r w:rsidR="002B272A" w:rsidRPr="006C63BB">
        <w:rPr>
          <w:rFonts w:cs="Arial"/>
          <w:iCs/>
          <w:sz w:val="24"/>
          <w:szCs w:val="24"/>
        </w:rPr>
        <w:t>.</w:t>
      </w:r>
      <w:proofErr w:type="gramEnd"/>
      <w:r w:rsidR="002B272A" w:rsidRPr="006C63BB">
        <w:rPr>
          <w:rFonts w:cs="Arial"/>
          <w:iCs/>
          <w:sz w:val="24"/>
          <w:szCs w:val="24"/>
        </w:rPr>
        <w:t xml:space="preserve"> </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lastRenderedPageBreak/>
        <w:t>Conforme,</w:t>
      </w:r>
      <w:r w:rsidR="002B272A" w:rsidRPr="002B272A">
        <w:rPr>
          <w:rFonts w:cs="Arial"/>
        </w:rPr>
        <w:t xml:space="preserve"> </w:t>
      </w:r>
      <w:r w:rsidR="002B272A" w:rsidRPr="002B272A">
        <w:rPr>
          <w:rFonts w:ascii="Arial" w:hAnsi="Arial" w:cs="Arial"/>
        </w:rPr>
        <w:t>art.</w:t>
      </w:r>
      <w:r w:rsidR="002B272A" w:rsidRPr="00C34E79">
        <w:rPr>
          <w:rFonts w:cs="Arial"/>
        </w:rPr>
        <w:t xml:space="preserve"> 71 </w:t>
      </w:r>
      <w:r w:rsidR="002B272A" w:rsidRPr="002B272A">
        <w:rPr>
          <w:rFonts w:ascii="Arial" w:hAnsi="Arial" w:cs="Arial"/>
        </w:rPr>
        <w:t>da Lei Federal</w:t>
      </w:r>
      <w:r w:rsidR="002B272A"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3C4521">
        <w:rPr>
          <w:rFonts w:cs="Arial"/>
          <w:sz w:val="24"/>
          <w:szCs w:val="24"/>
        </w:rPr>
        <w:t>, no todo ou</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2B272A" w:rsidRDefault="00460F2F" w:rsidP="00460F2F">
      <w:pPr>
        <w:pStyle w:val="PargrafodaLista"/>
        <w:spacing w:before="120" w:line="360" w:lineRule="auto"/>
        <w:ind w:left="700" w:hanging="700"/>
        <w:rPr>
          <w:rFonts w:ascii="Arial" w:hAnsi="Arial" w:cs="Arial"/>
        </w:rPr>
      </w:pPr>
      <w:r>
        <w:rPr>
          <w:rFonts w:ascii="Arial" w:hAnsi="Arial" w:cs="Arial"/>
        </w:rPr>
        <w:t>8.12</w:t>
      </w:r>
      <w:proofErr w:type="gramStart"/>
      <w:r>
        <w:rPr>
          <w:rFonts w:ascii="Arial" w:hAnsi="Arial" w:cs="Arial"/>
        </w:rPr>
        <w:t xml:space="preserve">    </w:t>
      </w:r>
      <w:proofErr w:type="gramEnd"/>
      <w:r w:rsidR="002B272A" w:rsidRPr="002B272A">
        <w:rPr>
          <w:rFonts w:ascii="Arial" w:hAnsi="Arial" w:cs="Arial"/>
        </w:rPr>
        <w:t xml:space="preserve">No que se refere a inexecução e a rescisão do contrato, aplica-se o disposto </w:t>
      </w:r>
      <w:r w:rsidR="002B272A">
        <w:rPr>
          <w:rFonts w:ascii="Arial" w:hAnsi="Arial" w:cs="Arial"/>
        </w:rPr>
        <w:t xml:space="preserve">   </w:t>
      </w:r>
      <w:r>
        <w:rPr>
          <w:rFonts w:ascii="Arial" w:hAnsi="Arial" w:cs="Arial"/>
        </w:rPr>
        <w:t xml:space="preserve">  </w:t>
      </w:r>
      <w:r w:rsidR="002B272A" w:rsidRPr="002B272A">
        <w:rPr>
          <w:rFonts w:ascii="Arial" w:hAnsi="Arial" w:cs="Arial"/>
        </w:rPr>
        <w:t xml:space="preserve">nos </w:t>
      </w:r>
      <w:proofErr w:type="spellStart"/>
      <w:r w:rsidR="002B272A" w:rsidRPr="002B272A">
        <w:rPr>
          <w:rFonts w:ascii="Arial" w:hAnsi="Arial" w:cs="Arial"/>
        </w:rPr>
        <w:t>arts</w:t>
      </w:r>
      <w:proofErr w:type="spellEnd"/>
      <w:r w:rsidR="002B272A" w:rsidRPr="002B272A">
        <w:rPr>
          <w:rFonts w:ascii="Arial" w:hAnsi="Arial" w:cs="Arial"/>
        </w:rPr>
        <w:t xml:space="preserve">. 183 a 194 do Regulamento Interno de Licitações, Contratos e Convênios da </w:t>
      </w:r>
      <w:proofErr w:type="spellStart"/>
      <w:r w:rsidR="002B272A" w:rsidRPr="002B272A">
        <w:rPr>
          <w:rFonts w:ascii="Arial" w:hAnsi="Arial" w:cs="Arial"/>
        </w:rPr>
        <w:t>Cesama</w:t>
      </w:r>
      <w:proofErr w:type="spellEnd"/>
      <w:r w:rsidR="002B272A" w:rsidRPr="002B272A">
        <w:rPr>
          <w:rFonts w:ascii="Arial" w:hAnsi="Arial" w:cs="Arial"/>
        </w:rPr>
        <w:t xml:space="preserve">. </w:t>
      </w:r>
    </w:p>
    <w:p w:rsidR="002B272A" w:rsidRPr="00460F2F" w:rsidRDefault="00460F2F" w:rsidP="00460F2F">
      <w:pPr>
        <w:pStyle w:val="PargrafodaLista"/>
        <w:numPr>
          <w:ilvl w:val="1"/>
          <w:numId w:val="29"/>
        </w:numPr>
        <w:spacing w:before="120" w:line="360" w:lineRule="auto"/>
        <w:ind w:left="700" w:hanging="700"/>
        <w:rPr>
          <w:rFonts w:ascii="Arial" w:hAnsi="Arial" w:cs="Arial"/>
        </w:rPr>
      </w:pPr>
      <w:r>
        <w:t xml:space="preserve"> </w:t>
      </w:r>
      <w:r w:rsidR="002B272A" w:rsidRPr="00460F2F">
        <w:rPr>
          <w:rFonts w:ascii="Arial" w:hAnsi="Arial" w:cs="Arial"/>
        </w:rPr>
        <w:t>A inexecução total ou parcial do contrato poderá ensejar a sua rescisão, com</w:t>
      </w:r>
      <w:proofErr w:type="gramStart"/>
      <w:r w:rsidR="002B272A" w:rsidRPr="00460F2F">
        <w:rPr>
          <w:rFonts w:ascii="Arial" w:hAnsi="Arial" w:cs="Arial"/>
        </w:rPr>
        <w:t xml:space="preserve"> </w:t>
      </w:r>
      <w:r>
        <w:rPr>
          <w:rFonts w:ascii="Arial" w:hAnsi="Arial" w:cs="Arial"/>
        </w:rPr>
        <w:t xml:space="preserve"> </w:t>
      </w:r>
      <w:proofErr w:type="gramEnd"/>
      <w:r w:rsidR="002B272A" w:rsidRPr="00460F2F">
        <w:rPr>
          <w:rFonts w:ascii="Arial" w:hAnsi="Arial" w:cs="Arial"/>
        </w:rPr>
        <w:t xml:space="preserve">as </w:t>
      </w:r>
      <w:r w:rsidRPr="00460F2F">
        <w:rPr>
          <w:rFonts w:ascii="Arial" w:hAnsi="Arial" w:cs="Arial"/>
        </w:rPr>
        <w:t xml:space="preserve"> </w:t>
      </w:r>
      <w:r w:rsidR="002B272A" w:rsidRPr="00460F2F">
        <w:rPr>
          <w:rFonts w:ascii="Arial" w:hAnsi="Arial" w:cs="Arial"/>
        </w:rPr>
        <w:t>conseqüências cabíveis.</w:t>
      </w:r>
    </w:p>
    <w:p w:rsidR="002B272A" w:rsidRPr="00460F2F" w:rsidRDefault="002B272A" w:rsidP="00460F2F">
      <w:pPr>
        <w:pStyle w:val="PargrafodaLista"/>
        <w:numPr>
          <w:ilvl w:val="1"/>
          <w:numId w:val="29"/>
        </w:numPr>
        <w:spacing w:before="120" w:line="360" w:lineRule="auto"/>
        <w:ind w:left="700" w:hanging="700"/>
        <w:rPr>
          <w:rFonts w:ascii="Arial" w:hAnsi="Arial" w:cs="Arial"/>
        </w:rPr>
      </w:pPr>
      <w:r w:rsidRPr="00460F2F">
        <w:rPr>
          <w:rFonts w:ascii="Arial" w:hAnsi="Arial" w:cs="Arial"/>
        </w:rPr>
        <w:t>Constituem motivo para rescisão do contrato os especificados no art. 184 e seguintes</w:t>
      </w:r>
      <w:proofErr w:type="gramStart"/>
      <w:r w:rsidRPr="00460F2F">
        <w:rPr>
          <w:rFonts w:ascii="Arial" w:hAnsi="Arial" w:cs="Arial"/>
        </w:rPr>
        <w:t xml:space="preserve"> </w:t>
      </w:r>
      <w:r w:rsidR="00460F2F" w:rsidRPr="00460F2F">
        <w:rPr>
          <w:rFonts w:ascii="Arial" w:hAnsi="Arial" w:cs="Arial"/>
        </w:rPr>
        <w:t xml:space="preserve">  </w:t>
      </w:r>
      <w:proofErr w:type="gramEnd"/>
      <w:r w:rsidRPr="00460F2F">
        <w:rPr>
          <w:rFonts w:ascii="Arial" w:hAnsi="Arial" w:cs="Arial"/>
        </w:rPr>
        <w:t>do RILC.</w:t>
      </w:r>
    </w:p>
    <w:p w:rsidR="002B272A" w:rsidRPr="003F7B03" w:rsidRDefault="002B272A" w:rsidP="00460F2F">
      <w:pPr>
        <w:numPr>
          <w:ilvl w:val="1"/>
          <w:numId w:val="29"/>
        </w:numPr>
        <w:spacing w:before="120" w:line="360" w:lineRule="auto"/>
        <w:rPr>
          <w:sz w:val="24"/>
          <w:szCs w:val="24"/>
        </w:rPr>
      </w:pPr>
      <w:r w:rsidRPr="003F7B03">
        <w:rPr>
          <w:sz w:val="24"/>
          <w:szCs w:val="24"/>
        </w:rPr>
        <w:t xml:space="preserve">A rescisão do contrato poderá ser: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w:t>
      </w:r>
      <w:r w:rsidR="00460F2F">
        <w:rPr>
          <w:sz w:val="24"/>
          <w:szCs w:val="24"/>
        </w:rPr>
        <w:t xml:space="preserve">  </w:t>
      </w:r>
      <w:r w:rsidRPr="003F7B03">
        <w:rPr>
          <w:sz w:val="24"/>
          <w:szCs w:val="24"/>
        </w:rPr>
        <w:t xml:space="preserve">por ato unilateral e escrito de qualquer das partes; </w:t>
      </w:r>
    </w:p>
    <w:p w:rsidR="002B272A" w:rsidRPr="003F7B03" w:rsidRDefault="002B272A" w:rsidP="00460F2F">
      <w:pPr>
        <w:spacing w:before="120" w:line="360" w:lineRule="auto"/>
        <w:ind w:left="400" w:hanging="400"/>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w:t>
      </w:r>
      <w:r w:rsidR="00460F2F">
        <w:rPr>
          <w:sz w:val="24"/>
          <w:szCs w:val="24"/>
        </w:rPr>
        <w:t xml:space="preserve"> </w:t>
      </w:r>
      <w:r w:rsidRPr="003F7B03">
        <w:rPr>
          <w:sz w:val="24"/>
          <w:szCs w:val="24"/>
        </w:rPr>
        <w:t xml:space="preserve">contratação, desde que haja conveniência para a </w:t>
      </w:r>
      <w:proofErr w:type="spellStart"/>
      <w:r w:rsidRPr="003F7B03">
        <w:rPr>
          <w:sz w:val="24"/>
          <w:szCs w:val="24"/>
        </w:rPr>
        <w:t>Cesama</w:t>
      </w:r>
      <w:proofErr w:type="spellEnd"/>
      <w:r w:rsidRPr="003F7B03">
        <w:rPr>
          <w:sz w:val="24"/>
          <w:szCs w:val="24"/>
        </w:rPr>
        <w:t xml:space="preserve">; </w:t>
      </w:r>
    </w:p>
    <w:p w:rsidR="002B272A" w:rsidRPr="003F7B03"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w:t>
      </w:r>
      <w:r w:rsidR="00460F2F">
        <w:rPr>
          <w:sz w:val="24"/>
          <w:szCs w:val="24"/>
        </w:rPr>
        <w:t xml:space="preserve">   </w:t>
      </w:r>
      <w:r w:rsidRPr="003F7B03">
        <w:rPr>
          <w:sz w:val="24"/>
          <w:szCs w:val="24"/>
        </w:rPr>
        <w:t xml:space="preserve">judicial, nos termos da legislação.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lastRenderedPageBreak/>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2B272A" w:rsidRPr="003F7B03" w:rsidRDefault="002B272A" w:rsidP="002B272A">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2B272A"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Pr="00F04709" w:rsidRDefault="00F04709" w:rsidP="00F04709">
      <w:pPr>
        <w:autoSpaceDE w:val="0"/>
        <w:autoSpaceDN w:val="0"/>
        <w:adjustRightInd w:val="0"/>
        <w:spacing w:before="480" w:line="360" w:lineRule="auto"/>
        <w:rPr>
          <w:rFonts w:cs="Arial"/>
          <w:b/>
          <w:sz w:val="24"/>
          <w:szCs w:val="24"/>
        </w:rPr>
      </w:pPr>
      <w:r w:rsidRPr="00F04709">
        <w:rPr>
          <w:rFonts w:cs="Arial"/>
          <w:b/>
          <w:bCs/>
          <w:sz w:val="24"/>
          <w:szCs w:val="24"/>
        </w:rPr>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B6125C">
        <w:rPr>
          <w:rFonts w:cs="Arial"/>
          <w:sz w:val="24"/>
          <w:szCs w:val="24"/>
        </w:rPr>
        <w:t xml:space="preserve"> </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B6125C">
        <w:rPr>
          <w:rFonts w:cs="Arial"/>
          <w:sz w:val="24"/>
          <w:szCs w:val="24"/>
        </w:rPr>
        <w:t xml:space="preserve"> </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9.2.1</w:t>
      </w:r>
      <w:r w:rsidR="000F688B" w:rsidRPr="00B6125C">
        <w:rPr>
          <w:rFonts w:cs="Arial"/>
          <w:sz w:val="24"/>
          <w:szCs w:val="24"/>
        </w:rPr>
        <w:t xml:space="preserve"> </w:t>
      </w:r>
      <w:r w:rsidRPr="00B6125C">
        <w:rPr>
          <w:rFonts w:cs="Arial"/>
          <w:sz w:val="24"/>
          <w:szCs w:val="24"/>
        </w:rPr>
        <w:t xml:space="preserve">A </w:t>
      </w:r>
      <w:r w:rsidR="000F688B" w:rsidRPr="00B6125C">
        <w:rPr>
          <w:rFonts w:cs="Arial"/>
          <w:sz w:val="24"/>
          <w:szCs w:val="24"/>
        </w:rPr>
        <w:t xml:space="preserve">Nota Fiscal Eletrônica – </w:t>
      </w:r>
      <w:proofErr w:type="spellStart"/>
      <w:r w:rsidR="000F688B" w:rsidRPr="00B6125C">
        <w:rPr>
          <w:rFonts w:cs="Arial"/>
          <w:sz w:val="24"/>
          <w:szCs w:val="24"/>
        </w:rPr>
        <w:t>NF-e</w:t>
      </w:r>
      <w:proofErr w:type="spellEnd"/>
      <w:r w:rsidR="000F688B" w:rsidRPr="00B6125C">
        <w:rPr>
          <w:rFonts w:cs="Arial"/>
          <w:sz w:val="24"/>
          <w:szCs w:val="24"/>
        </w:rPr>
        <w:t xml:space="preserv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w:t>
      </w:r>
      <w:r w:rsidR="00B6125C" w:rsidRPr="00B6125C">
        <w:rPr>
          <w:rFonts w:eastAsia="Arial Unicode MS" w:cs="Arial"/>
          <w:iCs/>
          <w:sz w:val="24"/>
          <w:szCs w:val="24"/>
        </w:rPr>
        <w:t xml:space="preserve"> </w:t>
      </w:r>
      <w:r w:rsidRPr="00B6125C">
        <w:rPr>
          <w:rFonts w:eastAsia="Arial Unicode MS" w:cs="Arial"/>
          <w:iCs/>
          <w:sz w:val="24"/>
          <w:szCs w:val="24"/>
        </w:rPr>
        <w:t>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B6125C">
        <w:rPr>
          <w:rFonts w:cs="Arial"/>
          <w:sz w:val="24"/>
          <w:szCs w:val="24"/>
        </w:rPr>
        <w:t xml:space="preserve"> </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 xml:space="preserve">Após o recolhimento pela </w:t>
      </w:r>
      <w:proofErr w:type="gramStart"/>
      <w:r w:rsidRPr="00D9083B">
        <w:rPr>
          <w:rFonts w:cs="Arial"/>
          <w:sz w:val="24"/>
          <w:szCs w:val="24"/>
        </w:rPr>
        <w:t>adjudicatária de quaisquer multas que lhe tenham sido impostas em decorrência de inadimplemento contratual</w:t>
      </w:r>
      <w:proofErr w:type="gramEnd"/>
      <w:r w:rsidRPr="00D9083B">
        <w:rPr>
          <w:rFonts w:cs="Arial"/>
          <w:sz w:val="24"/>
          <w:szCs w:val="24"/>
        </w:rPr>
        <w:t>.</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9.4</w:t>
      </w:r>
      <w:r w:rsidR="00B6125C">
        <w:rPr>
          <w:color w:val="auto"/>
          <w:sz w:val="24"/>
          <w:szCs w:val="24"/>
        </w:rPr>
        <w:t xml:space="preserve"> </w:t>
      </w:r>
      <w:r w:rsidRPr="00D9083B">
        <w:rPr>
          <w:color w:val="auto"/>
          <w:sz w:val="24"/>
          <w:szCs w:val="24"/>
        </w:rPr>
        <w:t xml:space="preserve">Na </w:t>
      </w:r>
      <w:r w:rsidRPr="00D9083B">
        <w:rPr>
          <w:sz w:val="24"/>
          <w:szCs w:val="24"/>
        </w:rPr>
        <w:t xml:space="preserve">nota fiscal / </w:t>
      </w:r>
      <w:proofErr w:type="gramStart"/>
      <w:r w:rsidRPr="00D9083B">
        <w:rPr>
          <w:sz w:val="24"/>
          <w:szCs w:val="24"/>
        </w:rPr>
        <w:t>fatura</w:t>
      </w:r>
      <w:proofErr w:type="gramEnd"/>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lastRenderedPageBreak/>
        <w:t>9.5</w:t>
      </w:r>
      <w:r w:rsidR="00B6125C">
        <w:rPr>
          <w:color w:val="auto"/>
          <w:sz w:val="24"/>
          <w:szCs w:val="24"/>
        </w:rPr>
        <w:t xml:space="preserve"> </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B6125C">
        <w:rPr>
          <w:rFonts w:cs="Arial"/>
          <w:sz w:val="24"/>
          <w:szCs w:val="24"/>
        </w:rPr>
        <w:t xml:space="preserve"> </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B6125C">
        <w:rPr>
          <w:rFonts w:cs="Arial"/>
          <w:iCs/>
          <w:sz w:val="24"/>
          <w:szCs w:val="24"/>
        </w:rPr>
        <w:t xml:space="preserve"> </w:t>
      </w:r>
      <w:r w:rsidR="000F688B" w:rsidRPr="00D9083B">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F688B" w:rsidRPr="00D9083B">
        <w:rPr>
          <w:rFonts w:cs="Arial"/>
          <w:iCs/>
          <w:sz w:val="24"/>
          <w:szCs w:val="24"/>
        </w:rPr>
        <w:t xml:space="preserve"> </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B6125C">
        <w:rPr>
          <w:rFonts w:cs="Arial"/>
          <w:sz w:val="24"/>
          <w:szCs w:val="24"/>
        </w:rPr>
        <w:t xml:space="preserve"> </w:t>
      </w:r>
      <w:r w:rsidR="000F688B" w:rsidRPr="00D9083B">
        <w:rPr>
          <w:rFonts w:cs="Arial"/>
          <w:sz w:val="24"/>
          <w:szCs w:val="24"/>
        </w:rPr>
        <w:t xml:space="preserve">Na hipótese de ocorrer atraso no pagamento da nota fiscal / </w:t>
      </w:r>
      <w:proofErr w:type="gramStart"/>
      <w:r w:rsidR="000F688B" w:rsidRPr="00D9083B">
        <w:rPr>
          <w:rFonts w:cs="Arial"/>
          <w:sz w:val="24"/>
          <w:szCs w:val="24"/>
        </w:rPr>
        <w:t>fatura</w:t>
      </w:r>
      <w:proofErr w:type="gramEnd"/>
      <w:r w:rsidR="000F688B" w:rsidRPr="00D9083B">
        <w:rPr>
          <w:rFonts w:cs="Arial"/>
          <w:sz w:val="24"/>
          <w:szCs w:val="24"/>
        </w:rPr>
        <w:t xml:space="preserve"> por responsabilidade da CESAMA, esta se compromete a aplicar, conforme legislação 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B6125C">
        <w:rPr>
          <w:rFonts w:cs="Arial"/>
          <w:sz w:val="24"/>
          <w:szCs w:val="24"/>
        </w:rPr>
        <w:t xml:space="preserve"> </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 </w:t>
      </w:r>
      <w:r w:rsidR="00F20224">
        <w:rPr>
          <w:rFonts w:cs="Arial"/>
          <w:sz w:val="24"/>
          <w:szCs w:val="24"/>
        </w:rPr>
        <w:t xml:space="preserve">no todo ou </w:t>
      </w:r>
      <w:r w:rsidR="000F688B" w:rsidRPr="00D9083B">
        <w:rPr>
          <w:rFonts w:cs="Arial"/>
          <w:sz w:val="24"/>
          <w:szCs w:val="24"/>
        </w:rPr>
        <w:t>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proofErr w:type="gramStart"/>
      <w:r w:rsidRPr="00D9083B">
        <w:rPr>
          <w:rFonts w:cs="Arial"/>
          <w:color w:val="000000"/>
          <w:sz w:val="24"/>
          <w:szCs w:val="24"/>
        </w:rPr>
        <w:t>9.10</w:t>
      </w:r>
      <w:r w:rsidR="000F688B" w:rsidRPr="00D9083B">
        <w:rPr>
          <w:rFonts w:cs="Arial"/>
          <w:color w:val="000000"/>
          <w:sz w:val="24"/>
          <w:szCs w:val="24"/>
        </w:rPr>
        <w:t xml:space="preserve"> </w:t>
      </w:r>
      <w:r w:rsidRPr="00D9083B">
        <w:rPr>
          <w:rFonts w:cs="Arial"/>
          <w:color w:val="000000"/>
          <w:sz w:val="24"/>
          <w:szCs w:val="24"/>
        </w:rPr>
        <w:t>Nenhum</w:t>
      </w:r>
      <w:proofErr w:type="gramEnd"/>
      <w:r w:rsidRPr="00D9083B">
        <w:rPr>
          <w:rFonts w:cs="Arial"/>
          <w:color w:val="000000"/>
          <w:sz w:val="24"/>
          <w:szCs w:val="24"/>
        </w:rPr>
        <w:t xml:space="preserve">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F688B" w:rsidRPr="00D9083B">
        <w:rPr>
          <w:rFonts w:cs="Arial"/>
          <w:color w:val="000000"/>
          <w:sz w:val="24"/>
          <w:szCs w:val="24"/>
        </w:rPr>
        <w:t xml:space="preserve"> </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t>10.</w:t>
      </w:r>
      <w:r w:rsidR="008630B4" w:rsidRPr="00D3175A">
        <w:rPr>
          <w:rFonts w:cs="Arial"/>
          <w:b/>
          <w:sz w:val="24"/>
          <w:szCs w:val="24"/>
        </w:rPr>
        <w:t xml:space="preserve"> </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w:t>
      </w:r>
      <w:r w:rsidR="00B41EF6" w:rsidRPr="00D9083B">
        <w:rPr>
          <w:rFonts w:cs="Arial"/>
          <w:sz w:val="24"/>
          <w:szCs w:val="24"/>
        </w:rPr>
        <w:lastRenderedPageBreak/>
        <w:t xml:space="preserve">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lastRenderedPageBreak/>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xml:space="preserve">,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planilha de formação de preços e tendo como limite a média dos preços encontrados no mercado em geral.</w:t>
      </w:r>
    </w:p>
    <w:p w:rsidR="0002373A" w:rsidRDefault="00DC2241" w:rsidP="0002373A">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artigos 165, §2º do 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w:t>
      </w:r>
      <w:r w:rsidR="001E1C08" w:rsidRPr="00D9083B">
        <w:rPr>
          <w:rFonts w:cs="Arial"/>
          <w:bCs/>
          <w:sz w:val="24"/>
          <w:szCs w:val="24"/>
        </w:rPr>
        <w:lastRenderedPageBreak/>
        <w:t>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FC2989" w:rsidRPr="00947D0E" w:rsidRDefault="00947D0E" w:rsidP="00947D0E">
      <w:pPr>
        <w:suppressAutoHyphens w:val="0"/>
        <w:autoSpaceDE w:val="0"/>
        <w:autoSpaceDN w:val="0"/>
        <w:adjustRightInd w:val="0"/>
        <w:spacing w:before="60" w:after="60" w:line="320" w:lineRule="exact"/>
        <w:jc w:val="center"/>
        <w:rPr>
          <w:rFonts w:cs="Arial"/>
          <w:b/>
          <w:bCs/>
          <w:sz w:val="16"/>
          <w:szCs w:val="16"/>
        </w:rPr>
      </w:pPr>
      <w:r w:rsidRPr="00947D0E">
        <w:rPr>
          <w:rFonts w:cs="Arial"/>
          <w:b/>
          <w:bCs/>
          <w:sz w:val="16"/>
          <w:szCs w:val="16"/>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B6125C" w:rsidRPr="00D9083B" w:rsidRDefault="00947D0E" w:rsidP="00947D0E">
      <w:pPr>
        <w:suppressAutoHyphens w:val="0"/>
        <w:autoSpaceDE w:val="0"/>
        <w:autoSpaceDN w:val="0"/>
        <w:adjustRightInd w:val="0"/>
        <w:spacing w:before="60" w:after="60" w:line="320" w:lineRule="exact"/>
        <w:jc w:val="center"/>
        <w:rPr>
          <w:rFonts w:cs="Arial"/>
          <w:b/>
          <w:bCs/>
          <w:sz w:val="22"/>
          <w:szCs w:val="22"/>
        </w:rPr>
      </w:pPr>
      <w:r w:rsidRPr="00947D0E">
        <w:rPr>
          <w:rFonts w:cs="Arial"/>
          <w:b/>
          <w:bCs/>
          <w:sz w:val="16"/>
          <w:szCs w:val="16"/>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B50" w:rsidRDefault="003B5B50">
      <w:r>
        <w:separator/>
      </w:r>
    </w:p>
  </w:endnote>
  <w:endnote w:type="continuationSeparator" w:id="1">
    <w:p w:rsidR="003B5B50" w:rsidRDefault="003B5B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D9152C"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00B6125C" w:rsidRPr="00DC08CD">
      <w:rPr>
        <w:rFonts w:cs="Arial"/>
        <w:b/>
        <w:sz w:val="16"/>
        <w:szCs w:val="16"/>
      </w:rPr>
      <w:t xml:space="preserve">Companhia de Saneamento Municipal </w:t>
    </w:r>
    <w:r w:rsidR="00B6125C">
      <w:rPr>
        <w:rFonts w:cs="Arial"/>
        <w:b/>
        <w:sz w:val="16"/>
        <w:szCs w:val="16"/>
      </w:rPr>
      <w:t>–</w:t>
    </w:r>
    <w:r w:rsidR="00B6125C" w:rsidRPr="00DC08CD">
      <w:rPr>
        <w:rFonts w:cs="Arial"/>
        <w:b/>
        <w:sz w:val="16"/>
        <w:szCs w:val="16"/>
      </w:rPr>
      <w:t xml:space="preserve"> </w:t>
    </w:r>
    <w:proofErr w:type="spellStart"/>
    <w:r w:rsidR="00B6125C" w:rsidRPr="00DC08CD">
      <w:rPr>
        <w:rFonts w:cs="Arial"/>
        <w:b/>
        <w:sz w:val="16"/>
        <w:szCs w:val="16"/>
      </w:rPr>
      <w:t>Cesama</w:t>
    </w:r>
    <w:proofErr w:type="spellEnd"/>
  </w:p>
  <w:p w:rsidR="00B6125C" w:rsidRPr="00020390" w:rsidRDefault="00D9152C" w:rsidP="00D9083B">
    <w:pPr>
      <w:pStyle w:val="Rodap"/>
      <w:tabs>
        <w:tab w:val="right" w:pos="8505"/>
      </w:tabs>
      <w:ind w:right="-1"/>
      <w:jc w:val="center"/>
      <w:rPr>
        <w:rFonts w:cs="Arial"/>
        <w:sz w:val="14"/>
        <w:szCs w:val="14"/>
      </w:rPr>
    </w:pPr>
    <w:r>
      <w:rPr>
        <w:rFonts w:cs="Arial"/>
        <w:bCs/>
        <w:sz w:val="14"/>
        <w:szCs w:val="14"/>
      </w:rPr>
      <w:t>CNPJ 21.572.243/0001-</w:t>
    </w:r>
    <w:proofErr w:type="gramStart"/>
    <w:r>
      <w:rPr>
        <w:rFonts w:cs="Arial"/>
        <w:bCs/>
        <w:sz w:val="14"/>
        <w:szCs w:val="14"/>
      </w:rPr>
      <w:t>74</w:t>
    </w:r>
    <w:r w:rsidR="00B6125C" w:rsidRPr="00020390">
      <w:rPr>
        <w:rFonts w:cs="Arial"/>
        <w:bCs/>
        <w:sz w:val="14"/>
        <w:szCs w:val="14"/>
      </w:rPr>
      <w:t>I.</w:t>
    </w:r>
    <w:proofErr w:type="gramEnd"/>
    <w:r w:rsidR="00B6125C" w:rsidRPr="00020390">
      <w:rPr>
        <w:rFonts w:cs="Arial"/>
        <w:bCs/>
        <w:sz w:val="14"/>
        <w:szCs w:val="14"/>
      </w:rPr>
      <w:t>E. 367.698.776.0099</w:t>
    </w:r>
    <w:r>
      <w:rPr>
        <w:rFonts w:cs="Arial"/>
        <w:bCs/>
        <w:sz w:val="14"/>
        <w:szCs w:val="14"/>
      </w:rPr>
      <w:t xml:space="preserve">                       </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B50" w:rsidRDefault="003B5B50">
      <w:r>
        <w:separator/>
      </w:r>
    </w:p>
  </w:footnote>
  <w:footnote w:type="continuationSeparator" w:id="1">
    <w:p w:rsidR="003B5B50" w:rsidRDefault="003B5B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770616">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Pr="00D9152C" w:rsidRDefault="00B6125C" w:rsidP="00DE135D">
    <w:pPr>
      <w:pStyle w:val="Cabealho"/>
      <w:spacing w:after="240"/>
      <w:jc w:val="center"/>
      <w:rPr>
        <w:color w:val="FF0000"/>
      </w:rPr>
    </w:pPr>
    <w:r w:rsidRPr="00D9152C">
      <w:rPr>
        <w:color w:val="FF0000"/>
      </w:rPr>
      <w:t xml:space="preserve">    </w:t>
    </w: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AEA1CB9"/>
    <w:multiLevelType w:val="multilevel"/>
    <w:tmpl w:val="3872F904"/>
    <w:lvl w:ilvl="0">
      <w:start w:val="6"/>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4">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6">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0">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3">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2"/>
  </w:num>
  <w:num w:numId="3">
    <w:abstractNumId w:val="23"/>
  </w:num>
  <w:num w:numId="4">
    <w:abstractNumId w:val="18"/>
  </w:num>
  <w:num w:numId="5">
    <w:abstractNumId w:val="17"/>
  </w:num>
  <w:num w:numId="6">
    <w:abstractNumId w:val="10"/>
  </w:num>
  <w:num w:numId="7">
    <w:abstractNumId w:val="20"/>
  </w:num>
  <w:num w:numId="8">
    <w:abstractNumId w:val="28"/>
  </w:num>
  <w:num w:numId="9">
    <w:abstractNumId w:val="31"/>
  </w:num>
  <w:num w:numId="10">
    <w:abstractNumId w:val="13"/>
  </w:num>
  <w:num w:numId="11">
    <w:abstractNumId w:val="19"/>
  </w:num>
  <w:num w:numId="12">
    <w:abstractNumId w:val="6"/>
  </w:num>
  <w:num w:numId="13">
    <w:abstractNumId w:val="8"/>
  </w:num>
  <w:num w:numId="14">
    <w:abstractNumId w:val="21"/>
  </w:num>
  <w:num w:numId="15">
    <w:abstractNumId w:val="12"/>
  </w:num>
  <w:num w:numId="16">
    <w:abstractNumId w:val="11"/>
  </w:num>
  <w:num w:numId="17">
    <w:abstractNumId w:val="9"/>
  </w:num>
  <w:num w:numId="18">
    <w:abstractNumId w:val="16"/>
  </w:num>
  <w:num w:numId="19">
    <w:abstractNumId w:val="27"/>
  </w:num>
  <w:num w:numId="20">
    <w:abstractNumId w:val="7"/>
  </w:num>
  <w:num w:numId="21">
    <w:abstractNumId w:val="33"/>
  </w:num>
  <w:num w:numId="22">
    <w:abstractNumId w:val="30"/>
  </w:num>
  <w:num w:numId="23">
    <w:abstractNumId w:val="25"/>
  </w:num>
  <w:num w:numId="24">
    <w:abstractNumId w:val="29"/>
  </w:num>
  <w:num w:numId="25">
    <w:abstractNumId w:val="14"/>
  </w:num>
  <w:num w:numId="26">
    <w:abstractNumId w:val="26"/>
  </w:num>
  <w:num w:numId="27">
    <w:abstractNumId w:val="24"/>
  </w:num>
  <w:num w:numId="28">
    <w:abstractNumId w:val="22"/>
  </w:num>
  <w:num w:numId="29">
    <w:abstractNumId w:val="5"/>
  </w:num>
  <w:num w:numId="30">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228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9229A"/>
    <w:rsid w:val="000A10CB"/>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88B"/>
    <w:rsid w:val="000F7683"/>
    <w:rsid w:val="00101163"/>
    <w:rsid w:val="00104E00"/>
    <w:rsid w:val="00107842"/>
    <w:rsid w:val="00116644"/>
    <w:rsid w:val="00116DC5"/>
    <w:rsid w:val="00117A92"/>
    <w:rsid w:val="00121175"/>
    <w:rsid w:val="00123D84"/>
    <w:rsid w:val="00126300"/>
    <w:rsid w:val="00127585"/>
    <w:rsid w:val="00130DCE"/>
    <w:rsid w:val="001316FF"/>
    <w:rsid w:val="001352C5"/>
    <w:rsid w:val="00140911"/>
    <w:rsid w:val="00141562"/>
    <w:rsid w:val="00142A08"/>
    <w:rsid w:val="00145A41"/>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A49"/>
    <w:rsid w:val="001E163F"/>
    <w:rsid w:val="001E1C08"/>
    <w:rsid w:val="001E287C"/>
    <w:rsid w:val="001E307E"/>
    <w:rsid w:val="001E59A5"/>
    <w:rsid w:val="001F1627"/>
    <w:rsid w:val="001F56AE"/>
    <w:rsid w:val="001F5BB3"/>
    <w:rsid w:val="001F6500"/>
    <w:rsid w:val="00201358"/>
    <w:rsid w:val="0020235A"/>
    <w:rsid w:val="00205837"/>
    <w:rsid w:val="002067F8"/>
    <w:rsid w:val="00223E06"/>
    <w:rsid w:val="00225035"/>
    <w:rsid w:val="00227C23"/>
    <w:rsid w:val="00234D3B"/>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24466"/>
    <w:rsid w:val="00330440"/>
    <w:rsid w:val="00331747"/>
    <w:rsid w:val="00333E7C"/>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A6574"/>
    <w:rsid w:val="003B18E6"/>
    <w:rsid w:val="003B30E3"/>
    <w:rsid w:val="003B5B50"/>
    <w:rsid w:val="003B5C3F"/>
    <w:rsid w:val="003B5E7A"/>
    <w:rsid w:val="003B6B69"/>
    <w:rsid w:val="003B78C0"/>
    <w:rsid w:val="003C37E3"/>
    <w:rsid w:val="003C4521"/>
    <w:rsid w:val="003C7D88"/>
    <w:rsid w:val="003D5B23"/>
    <w:rsid w:val="003D60FC"/>
    <w:rsid w:val="003E465F"/>
    <w:rsid w:val="003E4D74"/>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57A15"/>
    <w:rsid w:val="00460C81"/>
    <w:rsid w:val="00460F2F"/>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D5A6D"/>
    <w:rsid w:val="004D689B"/>
    <w:rsid w:val="004E0486"/>
    <w:rsid w:val="004E3195"/>
    <w:rsid w:val="004E5970"/>
    <w:rsid w:val="004E5E45"/>
    <w:rsid w:val="004F0024"/>
    <w:rsid w:val="004F1318"/>
    <w:rsid w:val="004F3C5F"/>
    <w:rsid w:val="004F54F5"/>
    <w:rsid w:val="00503883"/>
    <w:rsid w:val="00504A2A"/>
    <w:rsid w:val="00511BFB"/>
    <w:rsid w:val="00516465"/>
    <w:rsid w:val="0051754C"/>
    <w:rsid w:val="005208BA"/>
    <w:rsid w:val="00522C22"/>
    <w:rsid w:val="00523A12"/>
    <w:rsid w:val="005267C0"/>
    <w:rsid w:val="005340D7"/>
    <w:rsid w:val="00535368"/>
    <w:rsid w:val="00540E02"/>
    <w:rsid w:val="00541789"/>
    <w:rsid w:val="0054331E"/>
    <w:rsid w:val="00546AA0"/>
    <w:rsid w:val="00547A93"/>
    <w:rsid w:val="005513C4"/>
    <w:rsid w:val="0055323C"/>
    <w:rsid w:val="00562E8E"/>
    <w:rsid w:val="00563DC4"/>
    <w:rsid w:val="00563EA6"/>
    <w:rsid w:val="005728C9"/>
    <w:rsid w:val="0057444B"/>
    <w:rsid w:val="00575317"/>
    <w:rsid w:val="00576BF8"/>
    <w:rsid w:val="005804CF"/>
    <w:rsid w:val="00580DA2"/>
    <w:rsid w:val="00581250"/>
    <w:rsid w:val="00582A9A"/>
    <w:rsid w:val="005949D5"/>
    <w:rsid w:val="00597954"/>
    <w:rsid w:val="005B2B99"/>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26012"/>
    <w:rsid w:val="00637F51"/>
    <w:rsid w:val="0064088B"/>
    <w:rsid w:val="00640FCF"/>
    <w:rsid w:val="006425B3"/>
    <w:rsid w:val="0064759A"/>
    <w:rsid w:val="00647D35"/>
    <w:rsid w:val="00650D44"/>
    <w:rsid w:val="00650E8D"/>
    <w:rsid w:val="00655EAD"/>
    <w:rsid w:val="00662CAC"/>
    <w:rsid w:val="00665B57"/>
    <w:rsid w:val="0066632B"/>
    <w:rsid w:val="006709A6"/>
    <w:rsid w:val="00670D7F"/>
    <w:rsid w:val="00683FBB"/>
    <w:rsid w:val="00684679"/>
    <w:rsid w:val="006846E6"/>
    <w:rsid w:val="00686065"/>
    <w:rsid w:val="00686863"/>
    <w:rsid w:val="00687021"/>
    <w:rsid w:val="00687E6F"/>
    <w:rsid w:val="00694451"/>
    <w:rsid w:val="00694C09"/>
    <w:rsid w:val="0069799A"/>
    <w:rsid w:val="006A17C1"/>
    <w:rsid w:val="006A3FEE"/>
    <w:rsid w:val="006C15AC"/>
    <w:rsid w:val="006C62E0"/>
    <w:rsid w:val="006C739D"/>
    <w:rsid w:val="006D1588"/>
    <w:rsid w:val="006D1677"/>
    <w:rsid w:val="006E05C8"/>
    <w:rsid w:val="006E3B2E"/>
    <w:rsid w:val="006E3E43"/>
    <w:rsid w:val="006E54DA"/>
    <w:rsid w:val="006E5E72"/>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531C5"/>
    <w:rsid w:val="00756995"/>
    <w:rsid w:val="007604C9"/>
    <w:rsid w:val="007652F2"/>
    <w:rsid w:val="007662F6"/>
    <w:rsid w:val="00770616"/>
    <w:rsid w:val="00770B74"/>
    <w:rsid w:val="00770EB4"/>
    <w:rsid w:val="00790D53"/>
    <w:rsid w:val="00790F59"/>
    <w:rsid w:val="00795CF2"/>
    <w:rsid w:val="007A09B4"/>
    <w:rsid w:val="007A49C0"/>
    <w:rsid w:val="007B26DF"/>
    <w:rsid w:val="007B4507"/>
    <w:rsid w:val="007C0481"/>
    <w:rsid w:val="007C09B1"/>
    <w:rsid w:val="007C1148"/>
    <w:rsid w:val="007C3CE0"/>
    <w:rsid w:val="007C6F05"/>
    <w:rsid w:val="007D050F"/>
    <w:rsid w:val="007D58F7"/>
    <w:rsid w:val="007D5FD5"/>
    <w:rsid w:val="007E4C53"/>
    <w:rsid w:val="007E4CB4"/>
    <w:rsid w:val="007F0CED"/>
    <w:rsid w:val="007F1B8C"/>
    <w:rsid w:val="007F5D7A"/>
    <w:rsid w:val="007F6D09"/>
    <w:rsid w:val="007F75B3"/>
    <w:rsid w:val="008020DC"/>
    <w:rsid w:val="00804EA7"/>
    <w:rsid w:val="00804F10"/>
    <w:rsid w:val="0080639A"/>
    <w:rsid w:val="00806966"/>
    <w:rsid w:val="0081102C"/>
    <w:rsid w:val="00811CCD"/>
    <w:rsid w:val="00812434"/>
    <w:rsid w:val="00812F34"/>
    <w:rsid w:val="00813B26"/>
    <w:rsid w:val="00817F3F"/>
    <w:rsid w:val="0082207F"/>
    <w:rsid w:val="008421DA"/>
    <w:rsid w:val="0084731C"/>
    <w:rsid w:val="0084755A"/>
    <w:rsid w:val="00853ACE"/>
    <w:rsid w:val="008558C3"/>
    <w:rsid w:val="00856066"/>
    <w:rsid w:val="0086017F"/>
    <w:rsid w:val="008619F9"/>
    <w:rsid w:val="008630B4"/>
    <w:rsid w:val="008637B4"/>
    <w:rsid w:val="00864348"/>
    <w:rsid w:val="00875E9D"/>
    <w:rsid w:val="008805F6"/>
    <w:rsid w:val="00894943"/>
    <w:rsid w:val="008971F6"/>
    <w:rsid w:val="008A1758"/>
    <w:rsid w:val="008A6BC7"/>
    <w:rsid w:val="008B6189"/>
    <w:rsid w:val="008C0DEC"/>
    <w:rsid w:val="008C47B6"/>
    <w:rsid w:val="008C5B84"/>
    <w:rsid w:val="008C6FC5"/>
    <w:rsid w:val="008D010F"/>
    <w:rsid w:val="008D357F"/>
    <w:rsid w:val="008D6A0A"/>
    <w:rsid w:val="008E0907"/>
    <w:rsid w:val="008E1393"/>
    <w:rsid w:val="008E3280"/>
    <w:rsid w:val="008E7FE6"/>
    <w:rsid w:val="008F0E9B"/>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47D0E"/>
    <w:rsid w:val="009504F2"/>
    <w:rsid w:val="00955B2F"/>
    <w:rsid w:val="00960095"/>
    <w:rsid w:val="0096013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1A26"/>
    <w:rsid w:val="009D2574"/>
    <w:rsid w:val="009D64F7"/>
    <w:rsid w:val="009E0513"/>
    <w:rsid w:val="009E070E"/>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5A08"/>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C5D40"/>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32074"/>
    <w:rsid w:val="00B400C0"/>
    <w:rsid w:val="00B41915"/>
    <w:rsid w:val="00B41EF6"/>
    <w:rsid w:val="00B46F79"/>
    <w:rsid w:val="00B516AD"/>
    <w:rsid w:val="00B52770"/>
    <w:rsid w:val="00B54490"/>
    <w:rsid w:val="00B6125C"/>
    <w:rsid w:val="00B61E9B"/>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64146"/>
    <w:rsid w:val="00C7354C"/>
    <w:rsid w:val="00C74789"/>
    <w:rsid w:val="00C80FF8"/>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44CE"/>
    <w:rsid w:val="00D35067"/>
    <w:rsid w:val="00D36EB1"/>
    <w:rsid w:val="00D44F5E"/>
    <w:rsid w:val="00D46428"/>
    <w:rsid w:val="00D46519"/>
    <w:rsid w:val="00D5111B"/>
    <w:rsid w:val="00D6250C"/>
    <w:rsid w:val="00D63AE8"/>
    <w:rsid w:val="00D67A3D"/>
    <w:rsid w:val="00D71E31"/>
    <w:rsid w:val="00D72D4E"/>
    <w:rsid w:val="00D76506"/>
    <w:rsid w:val="00D8166E"/>
    <w:rsid w:val="00D8491C"/>
    <w:rsid w:val="00D9083B"/>
    <w:rsid w:val="00D9152C"/>
    <w:rsid w:val="00D93E1A"/>
    <w:rsid w:val="00D95387"/>
    <w:rsid w:val="00DA1F5B"/>
    <w:rsid w:val="00DA2F03"/>
    <w:rsid w:val="00DA6513"/>
    <w:rsid w:val="00DB0C5A"/>
    <w:rsid w:val="00DB2A2F"/>
    <w:rsid w:val="00DB2ADB"/>
    <w:rsid w:val="00DB707B"/>
    <w:rsid w:val="00DB760B"/>
    <w:rsid w:val="00DC0D44"/>
    <w:rsid w:val="00DC1BD2"/>
    <w:rsid w:val="00DC2241"/>
    <w:rsid w:val="00DD0A54"/>
    <w:rsid w:val="00DE135D"/>
    <w:rsid w:val="00DE2FDD"/>
    <w:rsid w:val="00DF2488"/>
    <w:rsid w:val="00E00991"/>
    <w:rsid w:val="00E014D4"/>
    <w:rsid w:val="00E01D3C"/>
    <w:rsid w:val="00E01F72"/>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224"/>
    <w:rsid w:val="00F20D96"/>
    <w:rsid w:val="00F23E50"/>
    <w:rsid w:val="00F2599A"/>
    <w:rsid w:val="00F26A34"/>
    <w:rsid w:val="00F33D9D"/>
    <w:rsid w:val="00F34C0F"/>
    <w:rsid w:val="00F36A4C"/>
    <w:rsid w:val="00F44AE1"/>
    <w:rsid w:val="00F45E93"/>
    <w:rsid w:val="00F55CCB"/>
    <w:rsid w:val="00F6545F"/>
    <w:rsid w:val="00F71E9A"/>
    <w:rsid w:val="00F73A02"/>
    <w:rsid w:val="00F82556"/>
    <w:rsid w:val="00F974D3"/>
    <w:rsid w:val="00F97613"/>
    <w:rsid w:val="00FB3BAA"/>
    <w:rsid w:val="00FB626C"/>
    <w:rsid w:val="00FC2989"/>
    <w:rsid w:val="00FC651E"/>
    <w:rsid w:val="00FD02D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2E48A-AA64-41E5-9629-4E4B29F0B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Template>
  <TotalTime>11</TotalTime>
  <Pages>15</Pages>
  <Words>4267</Words>
  <Characters>23043</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27256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laragao</cp:lastModifiedBy>
  <cp:revision>7</cp:revision>
  <cp:lastPrinted>2019-01-15T18:39:00Z</cp:lastPrinted>
  <dcterms:created xsi:type="dcterms:W3CDTF">2019-01-16T19:43:00Z</dcterms:created>
  <dcterms:modified xsi:type="dcterms:W3CDTF">2019-01-28T12:48:00Z</dcterms:modified>
</cp:coreProperties>
</file>