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274DF5"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274DF5">
        <w:rPr>
          <w:rFonts w:ascii="Arial" w:hAnsi="Arial" w:cs="Arial"/>
          <w:b/>
          <w:sz w:val="24"/>
          <w:szCs w:val="24"/>
        </w:rPr>
        <w:t>OBJETO</w:t>
      </w:r>
    </w:p>
    <w:p w:rsidR="00B41EF6" w:rsidRPr="00274DF5" w:rsidRDefault="00F9583E" w:rsidP="00694C09">
      <w:pPr>
        <w:spacing w:before="120" w:line="360" w:lineRule="auto"/>
        <w:ind w:firstLine="567"/>
        <w:rPr>
          <w:rFonts w:cs="Arial"/>
          <w:bCs/>
          <w:sz w:val="24"/>
          <w:szCs w:val="24"/>
        </w:rPr>
      </w:pPr>
      <w:r w:rsidRPr="00274DF5">
        <w:rPr>
          <w:b/>
          <w:i/>
          <w:sz w:val="24"/>
          <w:szCs w:val="24"/>
        </w:rPr>
        <w:t>Implantação do Sistema de Registro de Preços, pelo prazo de 12 meses, para eventual aquisição de</w:t>
      </w:r>
      <w:r w:rsidR="00F47CA9">
        <w:rPr>
          <w:b/>
          <w:i/>
          <w:sz w:val="24"/>
          <w:szCs w:val="24"/>
        </w:rPr>
        <w:t xml:space="preserve"> </w:t>
      </w:r>
      <w:r w:rsidR="00613010">
        <w:rPr>
          <w:b/>
          <w:i/>
          <w:sz w:val="24"/>
          <w:szCs w:val="24"/>
        </w:rPr>
        <w:t>tubos e conexões em ferro galvanizado</w:t>
      </w:r>
      <w:r w:rsidRPr="00274DF5">
        <w:rPr>
          <w:b/>
          <w:i/>
          <w:sz w:val="24"/>
          <w:szCs w:val="24"/>
        </w:rPr>
        <w:t>para uso da CESAMA.</w:t>
      </w:r>
    </w:p>
    <w:p w:rsidR="00B41EF6" w:rsidRPr="00274DF5" w:rsidRDefault="00B41EF6" w:rsidP="00F17515">
      <w:pPr>
        <w:numPr>
          <w:ilvl w:val="0"/>
          <w:numId w:val="3"/>
        </w:numPr>
        <w:spacing w:before="480" w:line="360" w:lineRule="auto"/>
        <w:ind w:left="284" w:hanging="284"/>
        <w:rPr>
          <w:rFonts w:cs="Arial"/>
          <w:b/>
          <w:bCs/>
          <w:sz w:val="24"/>
          <w:szCs w:val="24"/>
        </w:rPr>
      </w:pPr>
      <w:r w:rsidRPr="00274DF5">
        <w:rPr>
          <w:rFonts w:cs="Arial"/>
          <w:b/>
          <w:bCs/>
          <w:sz w:val="24"/>
          <w:szCs w:val="24"/>
        </w:rPr>
        <w:t>JUSTIFICATIVA</w:t>
      </w:r>
      <w:r w:rsidR="00597954" w:rsidRPr="00274DF5">
        <w:rPr>
          <w:rFonts w:cs="Arial"/>
          <w:b/>
          <w:bCs/>
          <w:sz w:val="24"/>
          <w:szCs w:val="24"/>
        </w:rPr>
        <w:t>S</w:t>
      </w:r>
    </w:p>
    <w:p w:rsidR="00F17515" w:rsidRPr="00274DF5" w:rsidRDefault="00B804A7" w:rsidP="00B804A7">
      <w:pPr>
        <w:spacing w:before="120" w:line="360" w:lineRule="auto"/>
        <w:ind w:firstLine="567"/>
        <w:rPr>
          <w:rFonts w:cs="Arial"/>
          <w:sz w:val="24"/>
          <w:szCs w:val="24"/>
          <w:lang w:eastAsia="pt-BR"/>
        </w:rPr>
      </w:pPr>
      <w:r w:rsidRPr="00274DF5">
        <w:rPr>
          <w:rFonts w:cs="Arial"/>
          <w:bCs/>
          <w:sz w:val="24"/>
          <w:szCs w:val="24"/>
        </w:rPr>
        <w:t>Reposição gradual do estoque.</w:t>
      </w:r>
    </w:p>
    <w:p w:rsidR="00F17515" w:rsidRPr="00274DF5" w:rsidRDefault="00F17515" w:rsidP="00F17515">
      <w:pPr>
        <w:spacing w:before="120" w:line="360" w:lineRule="auto"/>
        <w:rPr>
          <w:rFonts w:cs="Arial"/>
          <w:bCs/>
          <w:sz w:val="24"/>
          <w:szCs w:val="24"/>
        </w:rPr>
      </w:pPr>
      <w:r w:rsidRPr="00274DF5">
        <w:rPr>
          <w:rFonts w:cs="Arial"/>
          <w:bCs/>
          <w:sz w:val="24"/>
          <w:szCs w:val="24"/>
        </w:rPr>
        <w:t>Os quantitativos totais expressos no Item 05 deste Termo de Referência são estimativos e representam previsões para as compras</w:t>
      </w:r>
      <w:r w:rsidR="00B804A7" w:rsidRPr="00274DF5">
        <w:rPr>
          <w:rFonts w:cs="Arial"/>
          <w:bCs/>
          <w:sz w:val="24"/>
          <w:szCs w:val="24"/>
        </w:rPr>
        <w:t xml:space="preserve"> durante o prazo de 12 </w:t>
      </w:r>
      <w:r w:rsidRPr="00274DF5">
        <w:rPr>
          <w:rFonts w:cs="Arial"/>
          <w:bCs/>
          <w:sz w:val="24"/>
          <w:szCs w:val="24"/>
        </w:rPr>
        <w:t>meses.</w:t>
      </w:r>
    </w:p>
    <w:p w:rsidR="00F17515" w:rsidRPr="00274DF5" w:rsidRDefault="00F17515" w:rsidP="00F17515">
      <w:pPr>
        <w:spacing w:before="120" w:line="360" w:lineRule="auto"/>
        <w:rPr>
          <w:rFonts w:cs="Arial"/>
          <w:bCs/>
          <w:sz w:val="24"/>
          <w:szCs w:val="24"/>
        </w:rPr>
      </w:pPr>
      <w:r w:rsidRPr="00274DF5">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467B6C" w:rsidRPr="00274DF5" w:rsidRDefault="00467B6C" w:rsidP="00F17515">
      <w:pPr>
        <w:numPr>
          <w:ilvl w:val="0"/>
          <w:numId w:val="3"/>
        </w:numPr>
        <w:suppressAutoHyphens w:val="0"/>
        <w:spacing w:before="480" w:line="360" w:lineRule="auto"/>
        <w:ind w:left="284" w:hanging="284"/>
        <w:rPr>
          <w:rFonts w:cs="Arial"/>
          <w:b/>
          <w:bCs/>
          <w:sz w:val="24"/>
          <w:szCs w:val="24"/>
        </w:rPr>
      </w:pPr>
      <w:r w:rsidRPr="00274DF5">
        <w:rPr>
          <w:rFonts w:cs="Arial"/>
          <w:b/>
          <w:bCs/>
          <w:sz w:val="24"/>
          <w:szCs w:val="24"/>
        </w:rPr>
        <w:t>RECURSOS FINANCEIROS</w:t>
      </w:r>
    </w:p>
    <w:p w:rsidR="00904C9B" w:rsidRDefault="00467B6C" w:rsidP="00467B6C">
      <w:pPr>
        <w:suppressAutoHyphens w:val="0"/>
        <w:spacing w:before="120" w:line="360" w:lineRule="auto"/>
        <w:ind w:firstLine="567"/>
        <w:rPr>
          <w:sz w:val="24"/>
          <w:szCs w:val="24"/>
        </w:rPr>
      </w:pPr>
      <w:r w:rsidRPr="00274DF5">
        <w:rPr>
          <w:sz w:val="24"/>
          <w:szCs w:val="24"/>
        </w:rPr>
        <w:t>Os recursos financeiros necessários aos pagamentos do objeto desta licitação são oriundos da CESAMA.</w:t>
      </w:r>
    </w:p>
    <w:p w:rsidR="00904C9B" w:rsidRPr="00274DF5" w:rsidRDefault="00904C9B" w:rsidP="00904C9B">
      <w:pPr>
        <w:numPr>
          <w:ilvl w:val="0"/>
          <w:numId w:val="3"/>
        </w:numPr>
        <w:spacing w:before="480" w:line="360" w:lineRule="auto"/>
        <w:ind w:left="284" w:hanging="284"/>
        <w:rPr>
          <w:rFonts w:cs="Arial"/>
          <w:b/>
          <w:bCs/>
          <w:sz w:val="24"/>
          <w:szCs w:val="24"/>
        </w:rPr>
      </w:pPr>
      <w:r w:rsidRPr="00274DF5">
        <w:rPr>
          <w:rFonts w:cs="Arial"/>
          <w:b/>
          <w:bCs/>
          <w:sz w:val="24"/>
          <w:szCs w:val="24"/>
        </w:rPr>
        <w:t>ESPECIFICAÇÃO DO OBJETO</w:t>
      </w:r>
    </w:p>
    <w:p w:rsidR="0002228A" w:rsidRDefault="0002228A" w:rsidP="0002228A">
      <w:pPr>
        <w:ind w:left="788"/>
        <w:rPr>
          <w:rFonts w:cs="Arial"/>
          <w:bCs/>
          <w:sz w:val="24"/>
          <w:szCs w:val="24"/>
        </w:rPr>
      </w:pPr>
    </w:p>
    <w:p w:rsidR="00D257DC" w:rsidRPr="00F40DEF" w:rsidRDefault="00D257DC" w:rsidP="00D257DC">
      <w:pPr>
        <w:rPr>
          <w:rFonts w:ascii="Comic Sans MS" w:hAnsi="Comic Sans MS" w:cs="Arial"/>
          <w:lang w:eastAsia="pt-BR"/>
        </w:rPr>
      </w:pPr>
      <w:r w:rsidRPr="003C48DE">
        <w:rPr>
          <w:rFonts w:cs="Arial"/>
          <w:b/>
          <w:bCs/>
          <w:sz w:val="24"/>
          <w:szCs w:val="24"/>
        </w:rPr>
        <w:t>ITEM 00</w:t>
      </w:r>
      <w:r>
        <w:rPr>
          <w:rFonts w:cs="Arial"/>
          <w:b/>
          <w:bCs/>
          <w:sz w:val="24"/>
          <w:szCs w:val="24"/>
        </w:rPr>
        <w:t>1</w:t>
      </w:r>
      <w:r>
        <w:rPr>
          <w:rFonts w:cs="Arial"/>
          <w:bCs/>
          <w:sz w:val="24"/>
          <w:szCs w:val="24"/>
        </w:rPr>
        <w:t xml:space="preserve">: </w:t>
      </w:r>
      <w:r w:rsidR="00613010" w:rsidRPr="00613010">
        <w:rPr>
          <w:rFonts w:cs="Arial"/>
          <w:bCs/>
          <w:sz w:val="24"/>
          <w:szCs w:val="24"/>
        </w:rPr>
        <w:t>CAP GALVANIZADO CR DE 1/2"</w:t>
      </w:r>
    </w:p>
    <w:p w:rsidR="00613010"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r w:rsidR="00613010" w:rsidRPr="00613010">
        <w:rPr>
          <w:rFonts w:cs="Arial"/>
          <w:bCs/>
          <w:sz w:val="24"/>
          <w:szCs w:val="24"/>
        </w:rPr>
        <w:t>CAP (TAMPAO) DE FERRO MALEAVE</w:t>
      </w:r>
      <w:r w:rsidR="00613010">
        <w:rPr>
          <w:rFonts w:cs="Arial"/>
          <w:bCs/>
          <w:sz w:val="24"/>
          <w:szCs w:val="24"/>
        </w:rPr>
        <w:t>L GALVANIZADO, COM ROSCA DE ACO</w:t>
      </w:r>
      <w:r w:rsidR="00613010" w:rsidRPr="00613010">
        <w:rPr>
          <w:rFonts w:cs="Arial"/>
          <w:bCs/>
          <w:sz w:val="24"/>
          <w:szCs w:val="24"/>
        </w:rPr>
        <w:t xml:space="preserve">RDO COM A NBR NM ISO 7-1, FABRICADO DE ACORDO COM A NBR </w:t>
      </w:r>
      <w:proofErr w:type="gramStart"/>
      <w:r w:rsidR="00613010" w:rsidRPr="00613010">
        <w:rPr>
          <w:rFonts w:cs="Arial"/>
          <w:bCs/>
          <w:sz w:val="24"/>
          <w:szCs w:val="24"/>
        </w:rPr>
        <w:t>6943 ,</w:t>
      </w:r>
      <w:proofErr w:type="gramEnd"/>
      <w:r w:rsidR="00613010" w:rsidRPr="00613010">
        <w:rPr>
          <w:rFonts w:cs="Arial"/>
          <w:bCs/>
          <w:sz w:val="24"/>
          <w:szCs w:val="24"/>
        </w:rPr>
        <w:t xml:space="preserve"> PARA INSTALACOES PREDIAIS DE AGUA FRIA.</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sidR="00613010">
        <w:rPr>
          <w:rFonts w:cs="Arial"/>
          <w:b/>
          <w:bCs/>
          <w:sz w:val="24"/>
          <w:szCs w:val="24"/>
        </w:rPr>
        <w:t>: 05</w:t>
      </w:r>
    </w:p>
    <w:p w:rsidR="00D257DC" w:rsidRDefault="00D257DC" w:rsidP="00D257DC">
      <w:pPr>
        <w:rPr>
          <w:rFonts w:cs="Arial"/>
          <w:b/>
          <w:bCs/>
          <w:sz w:val="24"/>
          <w:szCs w:val="24"/>
        </w:rPr>
      </w:pPr>
    </w:p>
    <w:p w:rsidR="00D257DC" w:rsidRDefault="00D257DC" w:rsidP="00D257DC">
      <w:pPr>
        <w:rPr>
          <w:rFonts w:cs="Arial"/>
          <w:bCs/>
          <w:sz w:val="24"/>
          <w:szCs w:val="24"/>
        </w:rPr>
      </w:pPr>
      <w:proofErr w:type="gramStart"/>
      <w:r w:rsidRPr="003C48DE">
        <w:rPr>
          <w:rFonts w:cs="Arial"/>
          <w:b/>
          <w:bCs/>
          <w:sz w:val="24"/>
          <w:szCs w:val="24"/>
        </w:rPr>
        <w:t>ITEM 00</w:t>
      </w:r>
      <w:r>
        <w:rPr>
          <w:rFonts w:cs="Arial"/>
          <w:b/>
          <w:bCs/>
          <w:sz w:val="24"/>
          <w:szCs w:val="24"/>
        </w:rPr>
        <w:t>2</w:t>
      </w:r>
      <w:r>
        <w:rPr>
          <w:rFonts w:cs="Arial"/>
          <w:bCs/>
          <w:sz w:val="24"/>
          <w:szCs w:val="24"/>
        </w:rPr>
        <w:t xml:space="preserve">: </w:t>
      </w:r>
      <w:r w:rsidR="00613010" w:rsidRPr="00613010">
        <w:rPr>
          <w:rFonts w:cs="Arial"/>
          <w:bCs/>
          <w:sz w:val="24"/>
          <w:szCs w:val="24"/>
        </w:rPr>
        <w:t>CURVA 45° GALVANIZADA DE 2"</w:t>
      </w:r>
      <w:proofErr w:type="gramEnd"/>
      <w:r w:rsidR="00613010" w:rsidRPr="00613010">
        <w:rPr>
          <w:rFonts w:cs="Arial"/>
          <w:bCs/>
          <w:sz w:val="24"/>
          <w:szCs w:val="24"/>
        </w:rPr>
        <w:t xml:space="preserve">    (FEMEA)</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r w:rsidR="00613010" w:rsidRPr="00613010">
        <w:rPr>
          <w:rFonts w:cs="Arial"/>
          <w:bCs/>
          <w:sz w:val="24"/>
          <w:szCs w:val="24"/>
        </w:rPr>
        <w:t xml:space="preserve">CURVA FEMEA DE 45° DE FERRO MALEAVEL GALVANIZADO, COM ROSCAS DE ACORDO COM A NBR NM ISO 7-1, </w:t>
      </w:r>
      <w:r w:rsidR="00613010" w:rsidRPr="00613010">
        <w:rPr>
          <w:rFonts w:cs="Arial"/>
          <w:bCs/>
          <w:sz w:val="24"/>
          <w:szCs w:val="24"/>
        </w:rPr>
        <w:lastRenderedPageBreak/>
        <w:t>FABRICADA DE ACORDO COM A N BR 6943, PARA INSTALACOES PREDIAIS DE AGUA FRIA.</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74910" w:rsidRDefault="00D257DC" w:rsidP="00D257DC">
      <w:pPr>
        <w:rPr>
          <w:rFonts w:cs="Arial"/>
          <w:b/>
          <w:bCs/>
          <w:sz w:val="24"/>
          <w:szCs w:val="24"/>
        </w:rPr>
      </w:pPr>
      <w:r w:rsidRPr="003C48DE">
        <w:rPr>
          <w:rFonts w:cs="Arial"/>
          <w:b/>
          <w:bCs/>
          <w:sz w:val="24"/>
          <w:szCs w:val="24"/>
        </w:rPr>
        <w:t>QUANTIDADE</w:t>
      </w:r>
      <w:r w:rsidR="00613010">
        <w:rPr>
          <w:rFonts w:cs="Arial"/>
          <w:b/>
          <w:bCs/>
          <w:sz w:val="24"/>
          <w:szCs w:val="24"/>
        </w:rPr>
        <w:t>: 04</w:t>
      </w:r>
    </w:p>
    <w:p w:rsidR="00D74910" w:rsidRDefault="00D74910"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00</w:t>
      </w:r>
      <w:r>
        <w:rPr>
          <w:rFonts w:cs="Arial"/>
          <w:b/>
          <w:bCs/>
          <w:sz w:val="24"/>
          <w:szCs w:val="24"/>
        </w:rPr>
        <w:t>3</w:t>
      </w:r>
      <w:r>
        <w:rPr>
          <w:rFonts w:cs="Arial"/>
          <w:bCs/>
          <w:sz w:val="24"/>
          <w:szCs w:val="24"/>
        </w:rPr>
        <w:t xml:space="preserve">: </w:t>
      </w:r>
      <w:r w:rsidR="00613010" w:rsidRPr="00613010">
        <w:rPr>
          <w:rFonts w:cs="Arial"/>
          <w:bCs/>
          <w:sz w:val="24"/>
          <w:szCs w:val="24"/>
        </w:rPr>
        <w:t>JOELHO 90° GALVANIZADO DE 1/2"</w:t>
      </w:r>
    </w:p>
    <w:p w:rsidR="00D257DC" w:rsidRDefault="00D257DC" w:rsidP="00D257DC">
      <w:pPr>
        <w:rPr>
          <w:rFonts w:cs="Arial"/>
          <w:bCs/>
          <w:sz w:val="24"/>
          <w:szCs w:val="24"/>
        </w:rPr>
      </w:pPr>
      <w:r w:rsidRPr="003C48DE">
        <w:rPr>
          <w:rFonts w:cs="Arial"/>
          <w:b/>
          <w:bCs/>
          <w:sz w:val="24"/>
          <w:szCs w:val="24"/>
        </w:rPr>
        <w:t>ESPECIFICAÇÃO</w:t>
      </w:r>
      <w:r w:rsidR="00613010">
        <w:rPr>
          <w:rFonts w:cs="Arial"/>
          <w:bCs/>
          <w:sz w:val="24"/>
          <w:szCs w:val="24"/>
        </w:rPr>
        <w:t>:</w:t>
      </w:r>
      <w:r w:rsidR="00613010" w:rsidRPr="00613010">
        <w:rPr>
          <w:rFonts w:cs="Arial"/>
          <w:bCs/>
          <w:sz w:val="24"/>
          <w:szCs w:val="24"/>
        </w:rPr>
        <w:t>JOELHO(COTOVELO) 90° DE FERRO</w:t>
      </w:r>
      <w:r w:rsidR="00613010">
        <w:rPr>
          <w:rFonts w:cs="Arial"/>
          <w:bCs/>
          <w:sz w:val="24"/>
          <w:szCs w:val="24"/>
        </w:rPr>
        <w:t xml:space="preserve"> MALEAVEL GALVANIZADO, COM ROSC</w:t>
      </w:r>
      <w:r w:rsidR="00613010" w:rsidRPr="00613010">
        <w:rPr>
          <w:rFonts w:cs="Arial"/>
          <w:bCs/>
          <w:sz w:val="24"/>
          <w:szCs w:val="24"/>
        </w:rPr>
        <w:t>AS DE ACORDO COM A NBR NM ISO 7-1, FABRICADO DE ACORDO COM A NBR 6943, PARA INSTALACOES PREDIAIS DE AGUA FRIA.</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sidR="00613010">
        <w:rPr>
          <w:rFonts w:cs="Arial"/>
          <w:b/>
          <w:bCs/>
          <w:sz w:val="24"/>
          <w:szCs w:val="24"/>
        </w:rPr>
        <w:t>: 15</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00</w:t>
      </w:r>
      <w:r>
        <w:rPr>
          <w:rFonts w:cs="Arial"/>
          <w:b/>
          <w:bCs/>
          <w:sz w:val="24"/>
          <w:szCs w:val="24"/>
        </w:rPr>
        <w:t>4</w:t>
      </w:r>
      <w:r>
        <w:rPr>
          <w:rFonts w:cs="Arial"/>
          <w:bCs/>
          <w:sz w:val="24"/>
          <w:szCs w:val="24"/>
        </w:rPr>
        <w:t xml:space="preserve">: </w:t>
      </w:r>
      <w:r w:rsidR="00613010" w:rsidRPr="00613010">
        <w:rPr>
          <w:rFonts w:cs="Arial"/>
          <w:bCs/>
          <w:sz w:val="24"/>
          <w:szCs w:val="24"/>
        </w:rPr>
        <w:t>LUVA DE REDUCAO GALVANIZADA DE 1 1/4" X 3/4"</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r w:rsidR="00613010" w:rsidRPr="00613010">
        <w:rPr>
          <w:rFonts w:cs="Arial"/>
          <w:bCs/>
          <w:sz w:val="24"/>
          <w:szCs w:val="24"/>
        </w:rPr>
        <w:t>LUVA DE REDUCAO DE FERRO MALEAVEL GALVANIZADO, COM ROSCAS DE ACORDO COM A NBR NM ISO 7-1, FABRICADA DE ACORDO COM A NBR 6943, PARA INSTALACOES PREDIAIS DE AGUA FRIA.</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xml:space="preserve">: </w:t>
      </w:r>
      <w:r w:rsidR="00613010">
        <w:rPr>
          <w:rFonts w:cs="Arial"/>
          <w:b/>
          <w:bCs/>
          <w:sz w:val="24"/>
          <w:szCs w:val="24"/>
        </w:rPr>
        <w:t>02</w:t>
      </w:r>
    </w:p>
    <w:p w:rsidR="00D257DC" w:rsidRDefault="00D257DC" w:rsidP="00D257DC"/>
    <w:p w:rsidR="00D257DC" w:rsidRDefault="00D257DC" w:rsidP="00D257DC">
      <w:pPr>
        <w:rPr>
          <w:rFonts w:cs="Arial"/>
          <w:bCs/>
          <w:sz w:val="24"/>
          <w:szCs w:val="24"/>
        </w:rPr>
      </w:pPr>
      <w:r w:rsidRPr="003C48DE">
        <w:rPr>
          <w:rFonts w:cs="Arial"/>
          <w:b/>
          <w:bCs/>
          <w:sz w:val="24"/>
          <w:szCs w:val="24"/>
        </w:rPr>
        <w:t>ITEM 00</w:t>
      </w:r>
      <w:r>
        <w:rPr>
          <w:rFonts w:cs="Arial"/>
          <w:b/>
          <w:bCs/>
          <w:sz w:val="24"/>
          <w:szCs w:val="24"/>
        </w:rPr>
        <w:t>5</w:t>
      </w:r>
      <w:r>
        <w:rPr>
          <w:rFonts w:cs="Arial"/>
          <w:bCs/>
          <w:sz w:val="24"/>
          <w:szCs w:val="24"/>
        </w:rPr>
        <w:t xml:space="preserve">: </w:t>
      </w:r>
      <w:r w:rsidR="00613010" w:rsidRPr="00613010">
        <w:rPr>
          <w:rFonts w:cs="Arial"/>
          <w:bCs/>
          <w:sz w:val="24"/>
          <w:szCs w:val="24"/>
        </w:rPr>
        <w:t>LUVA DE REDUCAO GALVANIZADA DE 2" X 1"</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r w:rsidR="00613010" w:rsidRPr="00613010">
        <w:rPr>
          <w:rFonts w:cs="Arial"/>
          <w:bCs/>
          <w:sz w:val="24"/>
          <w:szCs w:val="24"/>
        </w:rPr>
        <w:t>LUVA DE REDUCAO DE FERRO MALEAVEL GALVANIZADO, COM ROSCAS DE ACORDO COM A NBR NM ISO 7-1, FABRICADA DE ACORDO COM A NBR 6943, PARA INSTALACOES PREDIAIS DE AGUA FRIA.</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sidR="00613010">
        <w:rPr>
          <w:rFonts w:cs="Arial"/>
          <w:b/>
          <w:bCs/>
          <w:sz w:val="24"/>
          <w:szCs w:val="24"/>
        </w:rPr>
        <w:t>: 04</w:t>
      </w:r>
    </w:p>
    <w:p w:rsidR="00D257DC" w:rsidRDefault="00D257DC" w:rsidP="00D257DC"/>
    <w:p w:rsidR="00D257DC" w:rsidRDefault="00D257DC" w:rsidP="00D257DC">
      <w:pPr>
        <w:rPr>
          <w:rFonts w:cs="Arial"/>
          <w:bCs/>
          <w:sz w:val="24"/>
          <w:szCs w:val="24"/>
        </w:rPr>
      </w:pPr>
      <w:r w:rsidRPr="003C48DE">
        <w:rPr>
          <w:rFonts w:cs="Arial"/>
          <w:b/>
          <w:bCs/>
          <w:sz w:val="24"/>
          <w:szCs w:val="24"/>
        </w:rPr>
        <w:t>ITEM 00</w:t>
      </w:r>
      <w:r>
        <w:rPr>
          <w:rFonts w:cs="Arial"/>
          <w:b/>
          <w:bCs/>
          <w:sz w:val="24"/>
          <w:szCs w:val="24"/>
        </w:rPr>
        <w:t>6</w:t>
      </w:r>
      <w:r>
        <w:rPr>
          <w:rFonts w:cs="Arial"/>
          <w:bCs/>
          <w:sz w:val="24"/>
          <w:szCs w:val="24"/>
        </w:rPr>
        <w:t xml:space="preserve">: </w:t>
      </w:r>
      <w:r w:rsidR="00613010" w:rsidRPr="00613010">
        <w:rPr>
          <w:rFonts w:cs="Arial"/>
          <w:bCs/>
          <w:sz w:val="24"/>
          <w:szCs w:val="24"/>
        </w:rPr>
        <w:t>LUVA GALVANIZADA DE 1"</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r w:rsidR="00613010" w:rsidRPr="00613010">
        <w:rPr>
          <w:rFonts w:cs="Arial"/>
          <w:bCs/>
          <w:sz w:val="24"/>
          <w:szCs w:val="24"/>
        </w:rPr>
        <w:t>LUVA DE FERRO MALEAVEL, GALVANIZADA, COM ROSCAS DE ACORDO CO M A NBR NM ISO 7-1, FABRICADA DE ACORDO COM A NBR 6943, PARA INSTALACOES</w:t>
      </w:r>
      <w:proofErr w:type="gramStart"/>
      <w:r w:rsidR="00613010" w:rsidRPr="00613010">
        <w:rPr>
          <w:rFonts w:cs="Arial"/>
          <w:bCs/>
          <w:sz w:val="24"/>
          <w:szCs w:val="24"/>
        </w:rPr>
        <w:t xml:space="preserve">  </w:t>
      </w:r>
      <w:proofErr w:type="gramEnd"/>
      <w:r w:rsidR="00613010" w:rsidRPr="00613010">
        <w:rPr>
          <w:rFonts w:cs="Arial"/>
          <w:bCs/>
          <w:sz w:val="24"/>
          <w:szCs w:val="24"/>
        </w:rPr>
        <w:t>PREDIAIS DE AGUA FRIA.</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Pr>
          <w:rFonts w:cs="Arial"/>
          <w:b/>
          <w:bCs/>
          <w:sz w:val="24"/>
          <w:szCs w:val="24"/>
        </w:rPr>
        <w:t xml:space="preserve">: </w:t>
      </w:r>
      <w:r w:rsidR="00613010">
        <w:rPr>
          <w:rFonts w:cs="Arial"/>
          <w:b/>
          <w:bCs/>
          <w:sz w:val="24"/>
          <w:szCs w:val="24"/>
        </w:rPr>
        <w:t>1</w:t>
      </w:r>
      <w:r>
        <w:rPr>
          <w:rFonts w:cs="Arial"/>
          <w:b/>
          <w:bCs/>
          <w:sz w:val="24"/>
          <w:szCs w:val="24"/>
        </w:rPr>
        <w:t>5</w:t>
      </w:r>
    </w:p>
    <w:p w:rsidR="006A3C66" w:rsidRDefault="006A3C66" w:rsidP="00D257DC">
      <w:pPr>
        <w:rPr>
          <w:rFonts w:cs="Arial"/>
          <w:b/>
          <w:bCs/>
          <w:sz w:val="24"/>
          <w:szCs w:val="24"/>
        </w:rPr>
      </w:pPr>
    </w:p>
    <w:p w:rsidR="006A3C66" w:rsidRDefault="006A3C66" w:rsidP="006A3C66">
      <w:pPr>
        <w:rPr>
          <w:rFonts w:cs="Arial"/>
          <w:bCs/>
          <w:sz w:val="24"/>
          <w:szCs w:val="24"/>
        </w:rPr>
      </w:pPr>
      <w:r w:rsidRPr="003C48DE">
        <w:rPr>
          <w:rFonts w:cs="Arial"/>
          <w:b/>
          <w:bCs/>
          <w:sz w:val="24"/>
          <w:szCs w:val="24"/>
        </w:rPr>
        <w:t>ITEM 00</w:t>
      </w:r>
      <w:r>
        <w:rPr>
          <w:rFonts w:cs="Arial"/>
          <w:b/>
          <w:bCs/>
          <w:sz w:val="24"/>
          <w:szCs w:val="24"/>
        </w:rPr>
        <w:t>7</w:t>
      </w:r>
      <w:r>
        <w:rPr>
          <w:rFonts w:cs="Arial"/>
          <w:bCs/>
          <w:sz w:val="24"/>
          <w:szCs w:val="24"/>
        </w:rPr>
        <w:t xml:space="preserve">: </w:t>
      </w:r>
      <w:r w:rsidRPr="006A3C66">
        <w:rPr>
          <w:rFonts w:cs="Arial"/>
          <w:bCs/>
          <w:sz w:val="24"/>
          <w:szCs w:val="24"/>
        </w:rPr>
        <w:t>NIPLE DUPLO GALVANIZADO DE 1 1/2"</w:t>
      </w:r>
    </w:p>
    <w:p w:rsidR="006A3C66" w:rsidRDefault="006A3C66" w:rsidP="006A3C66">
      <w:pPr>
        <w:rPr>
          <w:rFonts w:cs="Arial"/>
          <w:bCs/>
          <w:sz w:val="24"/>
          <w:szCs w:val="24"/>
        </w:rPr>
      </w:pPr>
      <w:r w:rsidRPr="003C48DE">
        <w:rPr>
          <w:rFonts w:cs="Arial"/>
          <w:b/>
          <w:bCs/>
          <w:sz w:val="24"/>
          <w:szCs w:val="24"/>
        </w:rPr>
        <w:t>ESPECIFICAÇÃO</w:t>
      </w:r>
      <w:r>
        <w:rPr>
          <w:rFonts w:cs="Arial"/>
          <w:bCs/>
          <w:sz w:val="24"/>
          <w:szCs w:val="24"/>
        </w:rPr>
        <w:t xml:space="preserve">: </w:t>
      </w:r>
      <w:r w:rsidRPr="006A3C66">
        <w:rPr>
          <w:rFonts w:cs="Arial"/>
          <w:bCs/>
          <w:sz w:val="24"/>
          <w:szCs w:val="24"/>
        </w:rPr>
        <w:t>NIPLE DUPLO DE FERRO MALEAVEL GALVANIZADO, COM SEXTAVADO PAR A BOCA DE CHAVE, COM ROSCAS DE ACORDO COM A NBR NM ISO 7-1, FABRICADO DE ACORDO COM A NBR 6943, PARA INSTALACOES PREDIAI S DE AGUA FRIA.</w:t>
      </w:r>
    </w:p>
    <w:p w:rsidR="006A3C66" w:rsidRDefault="006A3C66" w:rsidP="006A3C66">
      <w:pPr>
        <w:rPr>
          <w:rFonts w:cs="Arial"/>
          <w:bCs/>
          <w:sz w:val="24"/>
          <w:szCs w:val="24"/>
        </w:rPr>
      </w:pPr>
      <w:r w:rsidRPr="003C48DE">
        <w:rPr>
          <w:rFonts w:cs="Arial"/>
          <w:b/>
          <w:bCs/>
          <w:sz w:val="24"/>
          <w:szCs w:val="24"/>
        </w:rPr>
        <w:t>UNIDADE</w:t>
      </w:r>
      <w:r>
        <w:rPr>
          <w:rFonts w:cs="Arial"/>
          <w:bCs/>
          <w:sz w:val="24"/>
          <w:szCs w:val="24"/>
        </w:rPr>
        <w:t>: PEÇA</w:t>
      </w:r>
    </w:p>
    <w:p w:rsidR="006A3C66" w:rsidRDefault="006A3C66" w:rsidP="006A3C66">
      <w:pPr>
        <w:rPr>
          <w:rFonts w:cs="Arial"/>
          <w:b/>
          <w:bCs/>
          <w:sz w:val="24"/>
          <w:szCs w:val="24"/>
        </w:rPr>
      </w:pPr>
      <w:r w:rsidRPr="003C48DE">
        <w:rPr>
          <w:rFonts w:cs="Arial"/>
          <w:b/>
          <w:bCs/>
          <w:sz w:val="24"/>
          <w:szCs w:val="24"/>
        </w:rPr>
        <w:t>QUANTIDADE</w:t>
      </w:r>
      <w:r>
        <w:rPr>
          <w:rFonts w:cs="Arial"/>
          <w:b/>
          <w:bCs/>
          <w:sz w:val="24"/>
          <w:szCs w:val="24"/>
        </w:rPr>
        <w:t>: 10</w:t>
      </w:r>
    </w:p>
    <w:p w:rsidR="006A3C66" w:rsidRDefault="006A3C66" w:rsidP="006A3C66">
      <w:pPr>
        <w:rPr>
          <w:rFonts w:cs="Arial"/>
          <w:b/>
          <w:bCs/>
          <w:sz w:val="24"/>
          <w:szCs w:val="24"/>
        </w:rPr>
      </w:pPr>
    </w:p>
    <w:p w:rsidR="006A3C66" w:rsidRDefault="006A3C66" w:rsidP="006A3C66">
      <w:pPr>
        <w:rPr>
          <w:rFonts w:cs="Arial"/>
          <w:bCs/>
          <w:sz w:val="24"/>
          <w:szCs w:val="24"/>
        </w:rPr>
      </w:pPr>
      <w:r w:rsidRPr="003C48DE">
        <w:rPr>
          <w:rFonts w:cs="Arial"/>
          <w:b/>
          <w:bCs/>
          <w:sz w:val="24"/>
          <w:szCs w:val="24"/>
        </w:rPr>
        <w:t>ITEM 00</w:t>
      </w:r>
      <w:r>
        <w:rPr>
          <w:rFonts w:cs="Arial"/>
          <w:b/>
          <w:bCs/>
          <w:sz w:val="24"/>
          <w:szCs w:val="24"/>
        </w:rPr>
        <w:t>8</w:t>
      </w:r>
      <w:r>
        <w:rPr>
          <w:rFonts w:cs="Arial"/>
          <w:bCs/>
          <w:sz w:val="24"/>
          <w:szCs w:val="24"/>
        </w:rPr>
        <w:t>: NIPLE DUPLO GALVANIZADO DE 3/4</w:t>
      </w:r>
      <w:r w:rsidRPr="006A3C66">
        <w:rPr>
          <w:rFonts w:cs="Arial"/>
          <w:bCs/>
          <w:sz w:val="24"/>
          <w:szCs w:val="24"/>
        </w:rPr>
        <w:t>"</w:t>
      </w:r>
    </w:p>
    <w:p w:rsidR="006A3C66" w:rsidRDefault="006A3C66" w:rsidP="006A3C66">
      <w:pPr>
        <w:rPr>
          <w:rFonts w:cs="Arial"/>
          <w:bCs/>
          <w:sz w:val="24"/>
          <w:szCs w:val="24"/>
        </w:rPr>
      </w:pPr>
      <w:r w:rsidRPr="003C48DE">
        <w:rPr>
          <w:rFonts w:cs="Arial"/>
          <w:b/>
          <w:bCs/>
          <w:sz w:val="24"/>
          <w:szCs w:val="24"/>
        </w:rPr>
        <w:t>ESPECIFICAÇÃO</w:t>
      </w:r>
      <w:r>
        <w:rPr>
          <w:rFonts w:cs="Arial"/>
          <w:bCs/>
          <w:sz w:val="24"/>
          <w:szCs w:val="24"/>
        </w:rPr>
        <w:t xml:space="preserve">: </w:t>
      </w:r>
      <w:r w:rsidRPr="006A3C66">
        <w:rPr>
          <w:rFonts w:cs="Arial"/>
          <w:bCs/>
          <w:sz w:val="24"/>
          <w:szCs w:val="24"/>
        </w:rPr>
        <w:t>NIPLE DUPLO DE FERRO MALEAVEL GALVANIZADO, COM SEXTAVADO PAR A BOCA DE CHAVE, COM ROSCAS DE ACORDO COM A NBR NM ISO 7-1, FABRICADO DE ACORDO COM A NBR 6943, PARA INSTALACOES PREDIAI S DE AGUA FRIA.</w:t>
      </w:r>
    </w:p>
    <w:p w:rsidR="006A3C66" w:rsidRDefault="006A3C66" w:rsidP="006A3C66">
      <w:pPr>
        <w:rPr>
          <w:rFonts w:cs="Arial"/>
          <w:bCs/>
          <w:sz w:val="24"/>
          <w:szCs w:val="24"/>
        </w:rPr>
      </w:pPr>
      <w:r w:rsidRPr="003C48DE">
        <w:rPr>
          <w:rFonts w:cs="Arial"/>
          <w:b/>
          <w:bCs/>
          <w:sz w:val="24"/>
          <w:szCs w:val="24"/>
        </w:rPr>
        <w:t>UNIDADE</w:t>
      </w:r>
      <w:r>
        <w:rPr>
          <w:rFonts w:cs="Arial"/>
          <w:bCs/>
          <w:sz w:val="24"/>
          <w:szCs w:val="24"/>
        </w:rPr>
        <w:t>: PEÇA</w:t>
      </w:r>
    </w:p>
    <w:p w:rsidR="006A3C66" w:rsidRDefault="006A3C66" w:rsidP="006A3C66">
      <w:pPr>
        <w:rPr>
          <w:rFonts w:cs="Arial"/>
          <w:b/>
          <w:bCs/>
          <w:sz w:val="24"/>
          <w:szCs w:val="24"/>
        </w:rPr>
      </w:pPr>
      <w:r w:rsidRPr="003C48DE">
        <w:rPr>
          <w:rFonts w:cs="Arial"/>
          <w:b/>
          <w:bCs/>
          <w:sz w:val="24"/>
          <w:szCs w:val="24"/>
        </w:rPr>
        <w:t>QUANTIDADE</w:t>
      </w:r>
      <w:r>
        <w:rPr>
          <w:rFonts w:cs="Arial"/>
          <w:b/>
          <w:bCs/>
          <w:sz w:val="24"/>
          <w:szCs w:val="24"/>
        </w:rPr>
        <w:t>: 100</w:t>
      </w:r>
    </w:p>
    <w:p w:rsidR="006A3C66" w:rsidRDefault="006A3C66" w:rsidP="006A3C66">
      <w:pPr>
        <w:rPr>
          <w:rFonts w:cs="Arial"/>
          <w:b/>
          <w:bCs/>
          <w:sz w:val="24"/>
          <w:szCs w:val="24"/>
        </w:rPr>
      </w:pPr>
    </w:p>
    <w:p w:rsidR="006A3C66" w:rsidRDefault="006A3C66" w:rsidP="006A3C66">
      <w:pPr>
        <w:rPr>
          <w:rFonts w:cs="Arial"/>
          <w:b/>
          <w:bCs/>
          <w:sz w:val="24"/>
          <w:szCs w:val="24"/>
        </w:rPr>
      </w:pPr>
    </w:p>
    <w:p w:rsidR="006A3C66" w:rsidRDefault="006A3C66" w:rsidP="006A3C66">
      <w:pPr>
        <w:rPr>
          <w:rFonts w:cs="Arial"/>
          <w:b/>
          <w:bCs/>
          <w:sz w:val="24"/>
          <w:szCs w:val="24"/>
        </w:rPr>
      </w:pPr>
    </w:p>
    <w:p w:rsidR="006A3C66" w:rsidRDefault="006A3C66" w:rsidP="006A3C66">
      <w:pPr>
        <w:rPr>
          <w:rFonts w:cs="Arial"/>
          <w:bCs/>
          <w:sz w:val="24"/>
          <w:szCs w:val="24"/>
        </w:rPr>
      </w:pPr>
      <w:r w:rsidRPr="003C48DE">
        <w:rPr>
          <w:rFonts w:cs="Arial"/>
          <w:b/>
          <w:bCs/>
          <w:sz w:val="24"/>
          <w:szCs w:val="24"/>
        </w:rPr>
        <w:t>ITEM 00</w:t>
      </w:r>
      <w:r>
        <w:rPr>
          <w:rFonts w:cs="Arial"/>
          <w:b/>
          <w:bCs/>
          <w:sz w:val="24"/>
          <w:szCs w:val="24"/>
        </w:rPr>
        <w:t>9</w:t>
      </w:r>
      <w:r>
        <w:rPr>
          <w:rFonts w:cs="Arial"/>
          <w:bCs/>
          <w:sz w:val="24"/>
          <w:szCs w:val="24"/>
        </w:rPr>
        <w:t xml:space="preserve">: </w:t>
      </w:r>
      <w:r w:rsidRPr="006A3C66">
        <w:rPr>
          <w:rFonts w:cs="Arial"/>
          <w:bCs/>
          <w:sz w:val="24"/>
          <w:szCs w:val="24"/>
        </w:rPr>
        <w:t>LUVA GALVANIZADA DE 2"</w:t>
      </w:r>
    </w:p>
    <w:p w:rsidR="006A3C66" w:rsidRDefault="006A3C66" w:rsidP="006A3C66">
      <w:pPr>
        <w:rPr>
          <w:rFonts w:cs="Arial"/>
          <w:bCs/>
          <w:sz w:val="24"/>
          <w:szCs w:val="24"/>
        </w:rPr>
      </w:pPr>
      <w:r w:rsidRPr="003C48DE">
        <w:rPr>
          <w:rFonts w:cs="Arial"/>
          <w:b/>
          <w:bCs/>
          <w:sz w:val="24"/>
          <w:szCs w:val="24"/>
        </w:rPr>
        <w:t>ESPECIFICAÇÃO</w:t>
      </w:r>
      <w:r>
        <w:rPr>
          <w:rFonts w:cs="Arial"/>
          <w:bCs/>
          <w:sz w:val="24"/>
          <w:szCs w:val="24"/>
        </w:rPr>
        <w:t xml:space="preserve">: </w:t>
      </w:r>
      <w:r w:rsidRPr="006A3C66">
        <w:rPr>
          <w:rFonts w:cs="Arial"/>
          <w:bCs/>
          <w:sz w:val="24"/>
          <w:szCs w:val="24"/>
        </w:rPr>
        <w:t>LUVA DE FERRO MALEAVEL, GALVANIZADA, COM ROSCAS DE ACORDO CO M A NBR NM ISO 7-1, FABRICADA DE ACORDO COM A NBR 6943, PARA INSTALACOES</w:t>
      </w:r>
      <w:proofErr w:type="gramStart"/>
      <w:r w:rsidRPr="006A3C66">
        <w:rPr>
          <w:rFonts w:cs="Arial"/>
          <w:bCs/>
          <w:sz w:val="24"/>
          <w:szCs w:val="24"/>
        </w:rPr>
        <w:t xml:space="preserve">  </w:t>
      </w:r>
      <w:proofErr w:type="gramEnd"/>
      <w:r w:rsidRPr="006A3C66">
        <w:rPr>
          <w:rFonts w:cs="Arial"/>
          <w:bCs/>
          <w:sz w:val="24"/>
          <w:szCs w:val="24"/>
        </w:rPr>
        <w:t>PREDIAIS DE AGUA FRIA.</w:t>
      </w:r>
    </w:p>
    <w:p w:rsidR="006A3C66" w:rsidRDefault="006A3C66" w:rsidP="006A3C66">
      <w:pPr>
        <w:rPr>
          <w:rFonts w:cs="Arial"/>
          <w:bCs/>
          <w:sz w:val="24"/>
          <w:szCs w:val="24"/>
        </w:rPr>
      </w:pPr>
      <w:r w:rsidRPr="003C48DE">
        <w:rPr>
          <w:rFonts w:cs="Arial"/>
          <w:b/>
          <w:bCs/>
          <w:sz w:val="24"/>
          <w:szCs w:val="24"/>
        </w:rPr>
        <w:t>UNIDADE</w:t>
      </w:r>
      <w:r>
        <w:rPr>
          <w:rFonts w:cs="Arial"/>
          <w:bCs/>
          <w:sz w:val="24"/>
          <w:szCs w:val="24"/>
        </w:rPr>
        <w:t>: PEÇA</w:t>
      </w:r>
    </w:p>
    <w:p w:rsidR="006A3C66" w:rsidRDefault="006A3C66" w:rsidP="006A3C66">
      <w:pPr>
        <w:rPr>
          <w:rFonts w:cs="Arial"/>
          <w:b/>
          <w:bCs/>
          <w:sz w:val="24"/>
          <w:szCs w:val="24"/>
        </w:rPr>
      </w:pPr>
      <w:r w:rsidRPr="003C48DE">
        <w:rPr>
          <w:rFonts w:cs="Arial"/>
          <w:b/>
          <w:bCs/>
          <w:sz w:val="24"/>
          <w:szCs w:val="24"/>
        </w:rPr>
        <w:t>QUANTIDADE</w:t>
      </w:r>
      <w:r>
        <w:rPr>
          <w:rFonts w:cs="Arial"/>
          <w:b/>
          <w:bCs/>
          <w:sz w:val="24"/>
          <w:szCs w:val="24"/>
        </w:rPr>
        <w:t>: 60</w:t>
      </w:r>
    </w:p>
    <w:p w:rsidR="006A3C66" w:rsidRDefault="006A3C66" w:rsidP="006A3C66">
      <w:pPr>
        <w:rPr>
          <w:rFonts w:cs="Arial"/>
          <w:b/>
          <w:bCs/>
          <w:sz w:val="24"/>
          <w:szCs w:val="24"/>
        </w:rPr>
      </w:pPr>
    </w:p>
    <w:p w:rsidR="006A3C66" w:rsidRDefault="006A3C66" w:rsidP="006A3C66">
      <w:pPr>
        <w:rPr>
          <w:rFonts w:cs="Arial"/>
          <w:bCs/>
          <w:sz w:val="24"/>
          <w:szCs w:val="24"/>
        </w:rPr>
      </w:pPr>
      <w:r>
        <w:rPr>
          <w:rFonts w:cs="Arial"/>
          <w:b/>
          <w:bCs/>
          <w:sz w:val="24"/>
          <w:szCs w:val="24"/>
        </w:rPr>
        <w:t>ITEM 010</w:t>
      </w:r>
      <w:r>
        <w:rPr>
          <w:rFonts w:cs="Arial"/>
          <w:bCs/>
          <w:sz w:val="24"/>
          <w:szCs w:val="24"/>
        </w:rPr>
        <w:t xml:space="preserve">: </w:t>
      </w:r>
      <w:r w:rsidRPr="006A3C66">
        <w:rPr>
          <w:rFonts w:cs="Arial"/>
          <w:bCs/>
          <w:sz w:val="24"/>
          <w:szCs w:val="24"/>
        </w:rPr>
        <w:t>NIPLE GALVANIZADO DE 2"</w:t>
      </w:r>
    </w:p>
    <w:p w:rsidR="006A3C66" w:rsidRDefault="006A3C66" w:rsidP="006A3C66">
      <w:pPr>
        <w:rPr>
          <w:rFonts w:cs="Arial"/>
          <w:bCs/>
          <w:sz w:val="24"/>
          <w:szCs w:val="24"/>
        </w:rPr>
      </w:pPr>
      <w:r w:rsidRPr="003C48DE">
        <w:rPr>
          <w:rFonts w:cs="Arial"/>
          <w:b/>
          <w:bCs/>
          <w:sz w:val="24"/>
          <w:szCs w:val="24"/>
        </w:rPr>
        <w:t>ESPECIFICAÇÃO</w:t>
      </w:r>
      <w:r>
        <w:rPr>
          <w:rFonts w:cs="Arial"/>
          <w:bCs/>
          <w:sz w:val="24"/>
          <w:szCs w:val="24"/>
        </w:rPr>
        <w:t xml:space="preserve">: </w:t>
      </w:r>
      <w:r w:rsidRPr="006A3C66">
        <w:rPr>
          <w:rFonts w:cs="Arial"/>
          <w:bCs/>
          <w:sz w:val="24"/>
          <w:szCs w:val="24"/>
        </w:rPr>
        <w:t>NIPLE DUPLO DE FERRO MALEAVEL GALVANIZADO, COM SEXTAVADO PAR A BOCA DE CHAVE, COM ROSCAS DE ACORDO COM A NBR NM ISO 7-1, FABRICADO DE ACORDO COM A NBR 6943, PARA INSTALACOES PREDIAI S DE AGUA FRIA.</w:t>
      </w:r>
    </w:p>
    <w:p w:rsidR="006A3C66" w:rsidRDefault="006A3C66" w:rsidP="006A3C66">
      <w:pPr>
        <w:rPr>
          <w:rFonts w:cs="Arial"/>
          <w:bCs/>
          <w:sz w:val="24"/>
          <w:szCs w:val="24"/>
        </w:rPr>
      </w:pPr>
      <w:r w:rsidRPr="003C48DE">
        <w:rPr>
          <w:rFonts w:cs="Arial"/>
          <w:b/>
          <w:bCs/>
          <w:sz w:val="24"/>
          <w:szCs w:val="24"/>
        </w:rPr>
        <w:t>UNIDADE</w:t>
      </w:r>
      <w:r>
        <w:rPr>
          <w:rFonts w:cs="Arial"/>
          <w:bCs/>
          <w:sz w:val="24"/>
          <w:szCs w:val="24"/>
        </w:rPr>
        <w:t>: PEÇA</w:t>
      </w:r>
    </w:p>
    <w:p w:rsidR="006A3C66" w:rsidRDefault="006A3C66" w:rsidP="006A3C66">
      <w:pPr>
        <w:rPr>
          <w:rFonts w:cs="Arial"/>
          <w:b/>
          <w:bCs/>
          <w:sz w:val="24"/>
          <w:szCs w:val="24"/>
        </w:rPr>
      </w:pPr>
      <w:r w:rsidRPr="003C48DE">
        <w:rPr>
          <w:rFonts w:cs="Arial"/>
          <w:b/>
          <w:bCs/>
          <w:sz w:val="24"/>
          <w:szCs w:val="24"/>
        </w:rPr>
        <w:t>QUANTIDADE</w:t>
      </w:r>
      <w:r>
        <w:rPr>
          <w:rFonts w:cs="Arial"/>
          <w:b/>
          <w:bCs/>
          <w:sz w:val="24"/>
          <w:szCs w:val="24"/>
        </w:rPr>
        <w:t>: 50</w:t>
      </w:r>
    </w:p>
    <w:p w:rsidR="000E4100" w:rsidRDefault="000E4100" w:rsidP="006A3C66">
      <w:pPr>
        <w:rPr>
          <w:rFonts w:cs="Arial"/>
          <w:b/>
          <w:bCs/>
          <w:sz w:val="24"/>
          <w:szCs w:val="24"/>
        </w:rPr>
      </w:pPr>
    </w:p>
    <w:p w:rsidR="000E4100" w:rsidRDefault="000E4100" w:rsidP="000E4100">
      <w:pPr>
        <w:rPr>
          <w:rFonts w:cs="Arial"/>
          <w:bCs/>
          <w:sz w:val="24"/>
          <w:szCs w:val="24"/>
        </w:rPr>
      </w:pPr>
      <w:r>
        <w:rPr>
          <w:rFonts w:cs="Arial"/>
          <w:b/>
          <w:bCs/>
          <w:sz w:val="24"/>
          <w:szCs w:val="24"/>
        </w:rPr>
        <w:t>ITEM 011</w:t>
      </w:r>
      <w:r>
        <w:rPr>
          <w:rFonts w:cs="Arial"/>
          <w:bCs/>
          <w:sz w:val="24"/>
          <w:szCs w:val="24"/>
        </w:rPr>
        <w:t xml:space="preserve">: </w:t>
      </w:r>
      <w:r w:rsidRPr="000E4100">
        <w:rPr>
          <w:rFonts w:cs="Arial"/>
          <w:bCs/>
          <w:sz w:val="24"/>
          <w:szCs w:val="24"/>
        </w:rPr>
        <w:t>PLUG GALVANIZADO DE 1 1/2"</w:t>
      </w:r>
    </w:p>
    <w:p w:rsidR="000E4100" w:rsidRDefault="000E4100" w:rsidP="000E4100">
      <w:pPr>
        <w:rPr>
          <w:rFonts w:cs="Arial"/>
          <w:bCs/>
          <w:sz w:val="24"/>
          <w:szCs w:val="24"/>
        </w:rPr>
      </w:pPr>
      <w:r w:rsidRPr="003C48DE">
        <w:rPr>
          <w:rFonts w:cs="Arial"/>
          <w:b/>
          <w:bCs/>
          <w:sz w:val="24"/>
          <w:szCs w:val="24"/>
        </w:rPr>
        <w:t>ESPECIFICAÇÃO</w:t>
      </w:r>
      <w:r>
        <w:rPr>
          <w:rFonts w:cs="Arial"/>
          <w:bCs/>
          <w:sz w:val="24"/>
          <w:szCs w:val="24"/>
        </w:rPr>
        <w:t xml:space="preserve">: </w:t>
      </w:r>
      <w:r w:rsidRPr="000E4100">
        <w:rPr>
          <w:rFonts w:cs="Arial"/>
          <w:bCs/>
          <w:sz w:val="24"/>
          <w:szCs w:val="24"/>
        </w:rPr>
        <w:t>PLUG (TAMPAO) DE FERRO MALEAVEL GALVANIZADO, COM ROSCAS DE A CORDO COM A NBR NM ISO 7-1, F</w:t>
      </w:r>
      <w:r>
        <w:rPr>
          <w:rFonts w:cs="Arial"/>
          <w:bCs/>
          <w:sz w:val="24"/>
          <w:szCs w:val="24"/>
        </w:rPr>
        <w:t>ABRICADO DE ACORDO COM A NBR 69</w:t>
      </w:r>
      <w:r w:rsidRPr="000E4100">
        <w:rPr>
          <w:rFonts w:cs="Arial"/>
          <w:bCs/>
          <w:sz w:val="24"/>
          <w:szCs w:val="24"/>
        </w:rPr>
        <w:t>43, PARA INSTALACOES PREDIAIS DE AGUA FRIA.</w:t>
      </w:r>
    </w:p>
    <w:p w:rsidR="000E4100" w:rsidRDefault="000E4100" w:rsidP="000E4100">
      <w:pPr>
        <w:rPr>
          <w:rFonts w:cs="Arial"/>
          <w:bCs/>
          <w:sz w:val="24"/>
          <w:szCs w:val="24"/>
        </w:rPr>
      </w:pPr>
      <w:r w:rsidRPr="003C48DE">
        <w:rPr>
          <w:rFonts w:cs="Arial"/>
          <w:b/>
          <w:bCs/>
          <w:sz w:val="24"/>
          <w:szCs w:val="24"/>
        </w:rPr>
        <w:t>UNIDADE</w:t>
      </w:r>
      <w:r>
        <w:rPr>
          <w:rFonts w:cs="Arial"/>
          <w:bCs/>
          <w:sz w:val="24"/>
          <w:szCs w:val="24"/>
        </w:rPr>
        <w:t>: PEÇA</w:t>
      </w:r>
    </w:p>
    <w:p w:rsidR="000E4100" w:rsidRDefault="000E4100" w:rsidP="000E4100">
      <w:pPr>
        <w:rPr>
          <w:rFonts w:cs="Arial"/>
          <w:b/>
          <w:bCs/>
          <w:sz w:val="24"/>
          <w:szCs w:val="24"/>
        </w:rPr>
      </w:pPr>
      <w:r w:rsidRPr="003C48DE">
        <w:rPr>
          <w:rFonts w:cs="Arial"/>
          <w:b/>
          <w:bCs/>
          <w:sz w:val="24"/>
          <w:szCs w:val="24"/>
        </w:rPr>
        <w:t>QUANTIDADE</w:t>
      </w:r>
      <w:r>
        <w:rPr>
          <w:rFonts w:cs="Arial"/>
          <w:b/>
          <w:bCs/>
          <w:sz w:val="24"/>
          <w:szCs w:val="24"/>
        </w:rPr>
        <w:t>: 02</w:t>
      </w:r>
    </w:p>
    <w:p w:rsidR="000E4100" w:rsidRDefault="000E4100" w:rsidP="000E4100">
      <w:pPr>
        <w:rPr>
          <w:rFonts w:cs="Arial"/>
          <w:b/>
          <w:bCs/>
          <w:sz w:val="24"/>
          <w:szCs w:val="24"/>
        </w:rPr>
      </w:pPr>
    </w:p>
    <w:p w:rsidR="000E4100" w:rsidRDefault="000E4100" w:rsidP="000E4100">
      <w:pPr>
        <w:rPr>
          <w:rFonts w:cs="Arial"/>
          <w:bCs/>
          <w:sz w:val="24"/>
          <w:szCs w:val="24"/>
        </w:rPr>
      </w:pPr>
      <w:r>
        <w:rPr>
          <w:rFonts w:cs="Arial"/>
          <w:b/>
          <w:bCs/>
          <w:sz w:val="24"/>
          <w:szCs w:val="24"/>
        </w:rPr>
        <w:t>ITEM 012</w:t>
      </w:r>
      <w:r>
        <w:rPr>
          <w:rFonts w:cs="Arial"/>
          <w:bCs/>
          <w:sz w:val="24"/>
          <w:szCs w:val="24"/>
        </w:rPr>
        <w:t>: PLUG GALVANIZADO DE 1</w:t>
      </w:r>
      <w:r w:rsidRPr="000E4100">
        <w:rPr>
          <w:rFonts w:cs="Arial"/>
          <w:bCs/>
          <w:sz w:val="24"/>
          <w:szCs w:val="24"/>
        </w:rPr>
        <w:t>"</w:t>
      </w:r>
    </w:p>
    <w:p w:rsidR="000E4100" w:rsidRDefault="000E4100" w:rsidP="000E4100">
      <w:pPr>
        <w:rPr>
          <w:rFonts w:cs="Arial"/>
          <w:bCs/>
          <w:sz w:val="24"/>
          <w:szCs w:val="24"/>
        </w:rPr>
      </w:pPr>
      <w:r w:rsidRPr="003C48DE">
        <w:rPr>
          <w:rFonts w:cs="Arial"/>
          <w:b/>
          <w:bCs/>
          <w:sz w:val="24"/>
          <w:szCs w:val="24"/>
        </w:rPr>
        <w:t>ESPECIFICAÇÃO</w:t>
      </w:r>
      <w:r>
        <w:rPr>
          <w:rFonts w:cs="Arial"/>
          <w:bCs/>
          <w:sz w:val="24"/>
          <w:szCs w:val="24"/>
        </w:rPr>
        <w:t xml:space="preserve">: </w:t>
      </w:r>
      <w:r w:rsidRPr="000E4100">
        <w:rPr>
          <w:rFonts w:cs="Arial"/>
          <w:bCs/>
          <w:sz w:val="24"/>
          <w:szCs w:val="24"/>
        </w:rPr>
        <w:t>PLUG (TAMPAO) DE FERRO MALEAVEL GALVANIZADO, COM ROSCAS DE A CORDO COM A NBR NM ISO 7-1, F</w:t>
      </w:r>
      <w:r>
        <w:rPr>
          <w:rFonts w:cs="Arial"/>
          <w:bCs/>
          <w:sz w:val="24"/>
          <w:szCs w:val="24"/>
        </w:rPr>
        <w:t>ABRICADO DE ACORDO COM A NBR 69</w:t>
      </w:r>
      <w:r w:rsidRPr="000E4100">
        <w:rPr>
          <w:rFonts w:cs="Arial"/>
          <w:bCs/>
          <w:sz w:val="24"/>
          <w:szCs w:val="24"/>
        </w:rPr>
        <w:t>43, PARA INSTALACOES PREDIAIS DE AGUA FRIA.</w:t>
      </w:r>
    </w:p>
    <w:p w:rsidR="000E4100" w:rsidRDefault="000E4100" w:rsidP="000E4100">
      <w:pPr>
        <w:rPr>
          <w:rFonts w:cs="Arial"/>
          <w:bCs/>
          <w:sz w:val="24"/>
          <w:szCs w:val="24"/>
        </w:rPr>
      </w:pPr>
      <w:r w:rsidRPr="003C48DE">
        <w:rPr>
          <w:rFonts w:cs="Arial"/>
          <w:b/>
          <w:bCs/>
          <w:sz w:val="24"/>
          <w:szCs w:val="24"/>
        </w:rPr>
        <w:t>UNIDADE</w:t>
      </w:r>
      <w:r>
        <w:rPr>
          <w:rFonts w:cs="Arial"/>
          <w:bCs/>
          <w:sz w:val="24"/>
          <w:szCs w:val="24"/>
        </w:rPr>
        <w:t>: PEÇA</w:t>
      </w:r>
    </w:p>
    <w:p w:rsidR="000E4100" w:rsidRDefault="000E4100" w:rsidP="000E4100">
      <w:pPr>
        <w:rPr>
          <w:rFonts w:cs="Arial"/>
          <w:b/>
          <w:bCs/>
          <w:sz w:val="24"/>
          <w:szCs w:val="24"/>
        </w:rPr>
      </w:pPr>
      <w:r w:rsidRPr="003C48DE">
        <w:rPr>
          <w:rFonts w:cs="Arial"/>
          <w:b/>
          <w:bCs/>
          <w:sz w:val="24"/>
          <w:szCs w:val="24"/>
        </w:rPr>
        <w:t>QUANTIDADE</w:t>
      </w:r>
      <w:r>
        <w:rPr>
          <w:rFonts w:cs="Arial"/>
          <w:b/>
          <w:bCs/>
          <w:sz w:val="24"/>
          <w:szCs w:val="24"/>
        </w:rPr>
        <w:t>: 10</w:t>
      </w:r>
    </w:p>
    <w:p w:rsidR="000E4100" w:rsidRDefault="000E4100" w:rsidP="000E4100">
      <w:pPr>
        <w:rPr>
          <w:rFonts w:cs="Arial"/>
          <w:b/>
          <w:bCs/>
          <w:sz w:val="24"/>
          <w:szCs w:val="24"/>
        </w:rPr>
      </w:pPr>
    </w:p>
    <w:p w:rsidR="000E4100" w:rsidRDefault="000E4100" w:rsidP="000E4100">
      <w:pPr>
        <w:rPr>
          <w:rFonts w:cs="Arial"/>
          <w:bCs/>
          <w:sz w:val="24"/>
          <w:szCs w:val="24"/>
        </w:rPr>
      </w:pPr>
      <w:r>
        <w:rPr>
          <w:rFonts w:cs="Arial"/>
          <w:b/>
          <w:bCs/>
          <w:sz w:val="24"/>
          <w:szCs w:val="24"/>
        </w:rPr>
        <w:t>ITEM 013</w:t>
      </w:r>
      <w:r>
        <w:rPr>
          <w:rFonts w:cs="Arial"/>
          <w:bCs/>
          <w:sz w:val="24"/>
          <w:szCs w:val="24"/>
        </w:rPr>
        <w:t xml:space="preserve">: </w:t>
      </w:r>
      <w:r w:rsidRPr="000E4100">
        <w:rPr>
          <w:rFonts w:cs="Arial"/>
          <w:bCs/>
          <w:sz w:val="24"/>
          <w:szCs w:val="24"/>
        </w:rPr>
        <w:t>TE GALVANIZADO DE 1 1/2" X 3/4"</w:t>
      </w:r>
    </w:p>
    <w:p w:rsidR="00350B0D" w:rsidRDefault="000E4100" w:rsidP="000E4100">
      <w:pPr>
        <w:rPr>
          <w:rFonts w:cs="Arial"/>
          <w:bCs/>
          <w:sz w:val="24"/>
          <w:szCs w:val="24"/>
        </w:rPr>
      </w:pPr>
      <w:r w:rsidRPr="003C48DE">
        <w:rPr>
          <w:rFonts w:cs="Arial"/>
          <w:b/>
          <w:bCs/>
          <w:sz w:val="24"/>
          <w:szCs w:val="24"/>
        </w:rPr>
        <w:t>ESPECIFICAÇÃO</w:t>
      </w:r>
      <w:r>
        <w:rPr>
          <w:rFonts w:cs="Arial"/>
          <w:bCs/>
          <w:sz w:val="24"/>
          <w:szCs w:val="24"/>
        </w:rPr>
        <w:t xml:space="preserve">: </w:t>
      </w:r>
      <w:r w:rsidR="00350B0D" w:rsidRPr="00350B0D">
        <w:rPr>
          <w:rFonts w:cs="Arial"/>
          <w:bCs/>
          <w:sz w:val="24"/>
          <w:szCs w:val="24"/>
        </w:rPr>
        <w:t>TE DE FERRO MALEAVEL GALVANIZADO, COM ROSCAS DE ACORDO COM A NBR NM ISO 7-1, FABRICADO DE ACORDO COM A NBR 6943, PARA IN STALACOES PREDIAIS DE AGUA FRIA.</w:t>
      </w:r>
    </w:p>
    <w:p w:rsidR="000E4100" w:rsidRDefault="000E4100" w:rsidP="000E4100">
      <w:pPr>
        <w:rPr>
          <w:rFonts w:cs="Arial"/>
          <w:bCs/>
          <w:sz w:val="24"/>
          <w:szCs w:val="24"/>
        </w:rPr>
      </w:pPr>
      <w:r w:rsidRPr="003C48DE">
        <w:rPr>
          <w:rFonts w:cs="Arial"/>
          <w:b/>
          <w:bCs/>
          <w:sz w:val="24"/>
          <w:szCs w:val="24"/>
        </w:rPr>
        <w:t>UNIDADE</w:t>
      </w:r>
      <w:r>
        <w:rPr>
          <w:rFonts w:cs="Arial"/>
          <w:bCs/>
          <w:sz w:val="24"/>
          <w:szCs w:val="24"/>
        </w:rPr>
        <w:t>: PEÇA</w:t>
      </w:r>
    </w:p>
    <w:p w:rsidR="000E4100" w:rsidRDefault="000E4100" w:rsidP="000E4100">
      <w:pPr>
        <w:rPr>
          <w:rFonts w:cs="Arial"/>
          <w:b/>
          <w:bCs/>
          <w:sz w:val="24"/>
          <w:szCs w:val="24"/>
        </w:rPr>
      </w:pPr>
      <w:r w:rsidRPr="003C48DE">
        <w:rPr>
          <w:rFonts w:cs="Arial"/>
          <w:b/>
          <w:bCs/>
          <w:sz w:val="24"/>
          <w:szCs w:val="24"/>
        </w:rPr>
        <w:t>QUANTIDADE</w:t>
      </w:r>
      <w:r>
        <w:rPr>
          <w:rFonts w:cs="Arial"/>
          <w:b/>
          <w:bCs/>
          <w:sz w:val="24"/>
          <w:szCs w:val="24"/>
        </w:rPr>
        <w:t xml:space="preserve">: </w:t>
      </w:r>
      <w:r w:rsidR="00350B0D">
        <w:rPr>
          <w:rFonts w:cs="Arial"/>
          <w:b/>
          <w:bCs/>
          <w:sz w:val="24"/>
          <w:szCs w:val="24"/>
        </w:rPr>
        <w:t>03</w:t>
      </w:r>
    </w:p>
    <w:p w:rsidR="00350B0D" w:rsidRDefault="00350B0D" w:rsidP="000E4100">
      <w:pPr>
        <w:rPr>
          <w:rFonts w:cs="Arial"/>
          <w:b/>
          <w:bCs/>
          <w:sz w:val="24"/>
          <w:szCs w:val="24"/>
        </w:rPr>
      </w:pPr>
    </w:p>
    <w:p w:rsidR="00350B0D" w:rsidRDefault="00350B0D" w:rsidP="00350B0D">
      <w:pPr>
        <w:rPr>
          <w:rFonts w:cs="Arial"/>
          <w:bCs/>
          <w:sz w:val="24"/>
          <w:szCs w:val="24"/>
        </w:rPr>
      </w:pPr>
      <w:r>
        <w:rPr>
          <w:rFonts w:cs="Arial"/>
          <w:b/>
          <w:bCs/>
          <w:sz w:val="24"/>
          <w:szCs w:val="24"/>
        </w:rPr>
        <w:t>ITEM 014</w:t>
      </w:r>
      <w:r>
        <w:rPr>
          <w:rFonts w:cs="Arial"/>
          <w:bCs/>
          <w:sz w:val="24"/>
          <w:szCs w:val="24"/>
        </w:rPr>
        <w:t>: PLUG GALVANIZADO DE</w:t>
      </w:r>
      <w:r w:rsidRPr="000E4100">
        <w:rPr>
          <w:rFonts w:cs="Arial"/>
          <w:bCs/>
          <w:sz w:val="24"/>
          <w:szCs w:val="24"/>
        </w:rPr>
        <w:t xml:space="preserve"> 3/4"</w:t>
      </w:r>
    </w:p>
    <w:p w:rsidR="00350B0D" w:rsidRDefault="00350B0D" w:rsidP="00350B0D">
      <w:pPr>
        <w:rPr>
          <w:rFonts w:cs="Arial"/>
          <w:bCs/>
          <w:sz w:val="24"/>
          <w:szCs w:val="24"/>
        </w:rPr>
      </w:pPr>
      <w:r w:rsidRPr="003C48DE">
        <w:rPr>
          <w:rFonts w:cs="Arial"/>
          <w:b/>
          <w:bCs/>
          <w:sz w:val="24"/>
          <w:szCs w:val="24"/>
        </w:rPr>
        <w:t>ESPECIFICAÇÃO</w:t>
      </w:r>
      <w:r>
        <w:rPr>
          <w:rFonts w:cs="Arial"/>
          <w:bCs/>
          <w:sz w:val="24"/>
          <w:szCs w:val="24"/>
        </w:rPr>
        <w:t xml:space="preserve">: </w:t>
      </w:r>
      <w:r w:rsidRPr="00350B0D">
        <w:rPr>
          <w:rFonts w:cs="Arial"/>
          <w:bCs/>
          <w:sz w:val="24"/>
          <w:szCs w:val="24"/>
        </w:rPr>
        <w:t>PLUG (TAMPAO) DE FERRO MALEAVEL GALVANIZADO, COM ROSCAS DE A CORDO COM A NBR NM ISO 7-1, FABRICADO DE ACORDO COM A NBR 69 43, PARA INSTALACOES PREDIAIS DE AGUA FRIA.</w:t>
      </w:r>
    </w:p>
    <w:p w:rsidR="00350B0D" w:rsidRDefault="00350B0D" w:rsidP="00350B0D">
      <w:pPr>
        <w:rPr>
          <w:rFonts w:cs="Arial"/>
          <w:bCs/>
          <w:sz w:val="24"/>
          <w:szCs w:val="24"/>
        </w:rPr>
      </w:pPr>
      <w:r w:rsidRPr="003C48DE">
        <w:rPr>
          <w:rFonts w:cs="Arial"/>
          <w:b/>
          <w:bCs/>
          <w:sz w:val="24"/>
          <w:szCs w:val="24"/>
        </w:rPr>
        <w:t>UNIDADE</w:t>
      </w:r>
      <w:r>
        <w:rPr>
          <w:rFonts w:cs="Arial"/>
          <w:bCs/>
          <w:sz w:val="24"/>
          <w:szCs w:val="24"/>
        </w:rPr>
        <w:t>: PEÇA</w:t>
      </w:r>
    </w:p>
    <w:p w:rsidR="00350B0D" w:rsidRDefault="00350B0D" w:rsidP="00350B0D">
      <w:pPr>
        <w:rPr>
          <w:rFonts w:cs="Arial"/>
          <w:b/>
          <w:bCs/>
          <w:sz w:val="24"/>
          <w:szCs w:val="24"/>
        </w:rPr>
      </w:pPr>
      <w:r w:rsidRPr="003C48DE">
        <w:rPr>
          <w:rFonts w:cs="Arial"/>
          <w:b/>
          <w:bCs/>
          <w:sz w:val="24"/>
          <w:szCs w:val="24"/>
        </w:rPr>
        <w:t>QUANTIDADE</w:t>
      </w:r>
      <w:r>
        <w:rPr>
          <w:rFonts w:cs="Arial"/>
          <w:b/>
          <w:bCs/>
          <w:sz w:val="24"/>
          <w:szCs w:val="24"/>
        </w:rPr>
        <w:t>: 36</w:t>
      </w:r>
    </w:p>
    <w:p w:rsidR="00350B0D" w:rsidRDefault="00350B0D" w:rsidP="00350B0D">
      <w:pPr>
        <w:rPr>
          <w:rFonts w:cs="Arial"/>
          <w:b/>
          <w:bCs/>
          <w:sz w:val="24"/>
          <w:szCs w:val="24"/>
        </w:rPr>
      </w:pPr>
    </w:p>
    <w:p w:rsidR="00350B0D" w:rsidRDefault="00350B0D" w:rsidP="00350B0D">
      <w:pPr>
        <w:rPr>
          <w:rFonts w:cs="Arial"/>
          <w:bCs/>
          <w:sz w:val="24"/>
          <w:szCs w:val="24"/>
        </w:rPr>
      </w:pPr>
      <w:r>
        <w:rPr>
          <w:rFonts w:cs="Arial"/>
          <w:b/>
          <w:bCs/>
          <w:sz w:val="24"/>
          <w:szCs w:val="24"/>
        </w:rPr>
        <w:t>ITEM 015</w:t>
      </w:r>
      <w:r>
        <w:rPr>
          <w:rFonts w:cs="Arial"/>
          <w:bCs/>
          <w:sz w:val="24"/>
          <w:szCs w:val="24"/>
        </w:rPr>
        <w:t>: TE GALVANIZADO DE 1” X 1”</w:t>
      </w:r>
    </w:p>
    <w:p w:rsidR="00350B0D" w:rsidRDefault="00350B0D" w:rsidP="00350B0D">
      <w:pPr>
        <w:rPr>
          <w:rFonts w:cs="Arial"/>
          <w:bCs/>
          <w:sz w:val="24"/>
          <w:szCs w:val="24"/>
        </w:rPr>
      </w:pPr>
      <w:r w:rsidRPr="003C48DE">
        <w:rPr>
          <w:rFonts w:cs="Arial"/>
          <w:b/>
          <w:bCs/>
          <w:sz w:val="24"/>
          <w:szCs w:val="24"/>
        </w:rPr>
        <w:t>ESPECIFICAÇÃO</w:t>
      </w:r>
      <w:r>
        <w:rPr>
          <w:rFonts w:cs="Arial"/>
          <w:bCs/>
          <w:sz w:val="24"/>
          <w:szCs w:val="24"/>
        </w:rPr>
        <w:t xml:space="preserve">: </w:t>
      </w:r>
      <w:r w:rsidRPr="00350B0D">
        <w:rPr>
          <w:rFonts w:cs="Arial"/>
          <w:bCs/>
          <w:sz w:val="24"/>
          <w:szCs w:val="24"/>
        </w:rPr>
        <w:t>TE DE FERRO MALEAVEL GALVANIZADO, COM ROSCAS DE ACORDO COM A NBR NM ISO 7-1, FABRICADO DE ACORDO COM A NBR 6943, PARA IN STALACOES PREDIAIS DE AGUA FRIA.</w:t>
      </w:r>
    </w:p>
    <w:p w:rsidR="00350B0D" w:rsidRDefault="00350B0D" w:rsidP="00350B0D">
      <w:pPr>
        <w:rPr>
          <w:rFonts w:cs="Arial"/>
          <w:bCs/>
          <w:sz w:val="24"/>
          <w:szCs w:val="24"/>
        </w:rPr>
      </w:pPr>
      <w:r w:rsidRPr="003C48DE">
        <w:rPr>
          <w:rFonts w:cs="Arial"/>
          <w:b/>
          <w:bCs/>
          <w:sz w:val="24"/>
          <w:szCs w:val="24"/>
        </w:rPr>
        <w:lastRenderedPageBreak/>
        <w:t>UNIDADE</w:t>
      </w:r>
      <w:r>
        <w:rPr>
          <w:rFonts w:cs="Arial"/>
          <w:bCs/>
          <w:sz w:val="24"/>
          <w:szCs w:val="24"/>
        </w:rPr>
        <w:t>: PEÇA</w:t>
      </w:r>
    </w:p>
    <w:p w:rsidR="00350B0D" w:rsidRDefault="00350B0D" w:rsidP="00350B0D">
      <w:pPr>
        <w:rPr>
          <w:rFonts w:cs="Arial"/>
          <w:b/>
          <w:bCs/>
          <w:sz w:val="24"/>
          <w:szCs w:val="24"/>
        </w:rPr>
      </w:pPr>
      <w:r w:rsidRPr="003C48DE">
        <w:rPr>
          <w:rFonts w:cs="Arial"/>
          <w:b/>
          <w:bCs/>
          <w:sz w:val="24"/>
          <w:szCs w:val="24"/>
        </w:rPr>
        <w:t>QUANTIDADE</w:t>
      </w:r>
      <w:r>
        <w:rPr>
          <w:rFonts w:cs="Arial"/>
          <w:b/>
          <w:bCs/>
          <w:sz w:val="24"/>
          <w:szCs w:val="24"/>
        </w:rPr>
        <w:t>: 06</w:t>
      </w:r>
    </w:p>
    <w:p w:rsidR="00350B0D" w:rsidRDefault="00350B0D" w:rsidP="00350B0D">
      <w:pPr>
        <w:rPr>
          <w:rFonts w:cs="Arial"/>
          <w:b/>
          <w:bCs/>
          <w:sz w:val="24"/>
          <w:szCs w:val="24"/>
        </w:rPr>
      </w:pPr>
    </w:p>
    <w:p w:rsidR="00FB34D3" w:rsidRDefault="00FB34D3" w:rsidP="00FB34D3">
      <w:pPr>
        <w:rPr>
          <w:rFonts w:cs="Arial"/>
          <w:bCs/>
          <w:sz w:val="24"/>
          <w:szCs w:val="24"/>
        </w:rPr>
      </w:pPr>
      <w:r>
        <w:rPr>
          <w:rFonts w:cs="Arial"/>
          <w:b/>
          <w:bCs/>
          <w:sz w:val="24"/>
          <w:szCs w:val="24"/>
        </w:rPr>
        <w:t>ITEM 016</w:t>
      </w:r>
      <w:r>
        <w:rPr>
          <w:rFonts w:cs="Arial"/>
          <w:bCs/>
          <w:sz w:val="24"/>
          <w:szCs w:val="24"/>
        </w:rPr>
        <w:t>: TE GALVANIZADO DE 2” X 1 1/2”</w:t>
      </w:r>
    </w:p>
    <w:p w:rsidR="00FB34D3" w:rsidRDefault="00FB34D3" w:rsidP="00FB34D3">
      <w:pPr>
        <w:rPr>
          <w:rFonts w:cs="Arial"/>
          <w:bCs/>
          <w:sz w:val="24"/>
          <w:szCs w:val="24"/>
        </w:rPr>
      </w:pPr>
      <w:r w:rsidRPr="003C48DE">
        <w:rPr>
          <w:rFonts w:cs="Arial"/>
          <w:b/>
          <w:bCs/>
          <w:sz w:val="24"/>
          <w:szCs w:val="24"/>
        </w:rPr>
        <w:t>ESPECIFICAÇÃO</w:t>
      </w:r>
      <w:r>
        <w:rPr>
          <w:rFonts w:cs="Arial"/>
          <w:bCs/>
          <w:sz w:val="24"/>
          <w:szCs w:val="24"/>
        </w:rPr>
        <w:t xml:space="preserve">: </w:t>
      </w:r>
      <w:r w:rsidRPr="00350B0D">
        <w:rPr>
          <w:rFonts w:cs="Arial"/>
          <w:bCs/>
          <w:sz w:val="24"/>
          <w:szCs w:val="24"/>
        </w:rPr>
        <w:t>TE DE FERRO MALEAVEL GALVANIZADO, COM ROSCAS DE ACORDO COM A NBR NM ISO 7-1, FABRICADO DE ACORDO COM A NBR 6943, PARA IN STALACOES PREDIAIS DE AGUA FRIA.</w:t>
      </w:r>
    </w:p>
    <w:p w:rsidR="00FB34D3" w:rsidRDefault="00FB34D3" w:rsidP="00FB34D3">
      <w:pPr>
        <w:rPr>
          <w:rFonts w:cs="Arial"/>
          <w:bCs/>
          <w:sz w:val="24"/>
          <w:szCs w:val="24"/>
        </w:rPr>
      </w:pPr>
      <w:r w:rsidRPr="003C48DE">
        <w:rPr>
          <w:rFonts w:cs="Arial"/>
          <w:b/>
          <w:bCs/>
          <w:sz w:val="24"/>
          <w:szCs w:val="24"/>
        </w:rPr>
        <w:t>UNIDADE</w:t>
      </w:r>
      <w:r>
        <w:rPr>
          <w:rFonts w:cs="Arial"/>
          <w:bCs/>
          <w:sz w:val="24"/>
          <w:szCs w:val="24"/>
        </w:rPr>
        <w:t>: PEÇA</w:t>
      </w:r>
    </w:p>
    <w:p w:rsidR="00FB34D3" w:rsidRDefault="00FB34D3" w:rsidP="00FB34D3">
      <w:pPr>
        <w:rPr>
          <w:rFonts w:cs="Arial"/>
          <w:b/>
          <w:bCs/>
          <w:sz w:val="24"/>
          <w:szCs w:val="24"/>
        </w:rPr>
      </w:pPr>
      <w:r w:rsidRPr="003C48DE">
        <w:rPr>
          <w:rFonts w:cs="Arial"/>
          <w:b/>
          <w:bCs/>
          <w:sz w:val="24"/>
          <w:szCs w:val="24"/>
        </w:rPr>
        <w:t>QUANTIDADE</w:t>
      </w:r>
      <w:r>
        <w:rPr>
          <w:rFonts w:cs="Arial"/>
          <w:b/>
          <w:bCs/>
          <w:sz w:val="24"/>
          <w:szCs w:val="24"/>
        </w:rPr>
        <w:t>: 01</w:t>
      </w:r>
    </w:p>
    <w:p w:rsidR="00FB34D3" w:rsidRDefault="00FB34D3" w:rsidP="00FB34D3">
      <w:pPr>
        <w:rPr>
          <w:rFonts w:cs="Arial"/>
          <w:b/>
          <w:bCs/>
          <w:sz w:val="24"/>
          <w:szCs w:val="24"/>
        </w:rPr>
      </w:pPr>
    </w:p>
    <w:p w:rsidR="00FB34D3" w:rsidRDefault="00FB34D3" w:rsidP="00FB34D3">
      <w:pPr>
        <w:rPr>
          <w:rFonts w:cs="Arial"/>
          <w:bCs/>
          <w:sz w:val="24"/>
          <w:szCs w:val="24"/>
        </w:rPr>
      </w:pPr>
      <w:r>
        <w:rPr>
          <w:rFonts w:cs="Arial"/>
          <w:b/>
          <w:bCs/>
          <w:sz w:val="24"/>
          <w:szCs w:val="24"/>
        </w:rPr>
        <w:t>ITEM 017</w:t>
      </w:r>
      <w:r>
        <w:rPr>
          <w:rFonts w:cs="Arial"/>
          <w:bCs/>
          <w:sz w:val="24"/>
          <w:szCs w:val="24"/>
        </w:rPr>
        <w:t>: TE GALVANIZADO DE 2” X 2”</w:t>
      </w:r>
    </w:p>
    <w:p w:rsidR="00FB34D3" w:rsidRDefault="00FB34D3" w:rsidP="00FB34D3">
      <w:pPr>
        <w:rPr>
          <w:rFonts w:cs="Arial"/>
          <w:bCs/>
          <w:sz w:val="24"/>
          <w:szCs w:val="24"/>
        </w:rPr>
      </w:pPr>
      <w:r w:rsidRPr="003C48DE">
        <w:rPr>
          <w:rFonts w:cs="Arial"/>
          <w:b/>
          <w:bCs/>
          <w:sz w:val="24"/>
          <w:szCs w:val="24"/>
        </w:rPr>
        <w:t>ESPECIFICAÇÃO</w:t>
      </w:r>
      <w:r>
        <w:rPr>
          <w:rFonts w:cs="Arial"/>
          <w:bCs/>
          <w:sz w:val="24"/>
          <w:szCs w:val="24"/>
        </w:rPr>
        <w:t xml:space="preserve">: </w:t>
      </w:r>
      <w:r w:rsidRPr="00350B0D">
        <w:rPr>
          <w:rFonts w:cs="Arial"/>
          <w:bCs/>
          <w:sz w:val="24"/>
          <w:szCs w:val="24"/>
        </w:rPr>
        <w:t>TE DE FERRO MALEAVEL GALVANIZADO, COM ROSCAS DE ACORDO COM A NBR NM ISO 7-1, FABRICADO DE ACORDO COM A NBR 6943, PARA IN STALACOES PREDIAIS DE AGUA FRIA.</w:t>
      </w:r>
    </w:p>
    <w:p w:rsidR="00FB34D3" w:rsidRDefault="00FB34D3" w:rsidP="00FB34D3">
      <w:pPr>
        <w:rPr>
          <w:rFonts w:cs="Arial"/>
          <w:bCs/>
          <w:sz w:val="24"/>
          <w:szCs w:val="24"/>
        </w:rPr>
      </w:pPr>
      <w:r w:rsidRPr="003C48DE">
        <w:rPr>
          <w:rFonts w:cs="Arial"/>
          <w:b/>
          <w:bCs/>
          <w:sz w:val="24"/>
          <w:szCs w:val="24"/>
        </w:rPr>
        <w:t>UNIDADE</w:t>
      </w:r>
      <w:r>
        <w:rPr>
          <w:rFonts w:cs="Arial"/>
          <w:bCs/>
          <w:sz w:val="24"/>
          <w:szCs w:val="24"/>
        </w:rPr>
        <w:t>: PEÇA</w:t>
      </w:r>
    </w:p>
    <w:p w:rsidR="00FB34D3" w:rsidRDefault="00FB34D3" w:rsidP="00FB34D3">
      <w:pPr>
        <w:rPr>
          <w:rFonts w:cs="Arial"/>
          <w:b/>
          <w:bCs/>
          <w:sz w:val="24"/>
          <w:szCs w:val="24"/>
        </w:rPr>
      </w:pPr>
      <w:r w:rsidRPr="003C48DE">
        <w:rPr>
          <w:rFonts w:cs="Arial"/>
          <w:b/>
          <w:bCs/>
          <w:sz w:val="24"/>
          <w:szCs w:val="24"/>
        </w:rPr>
        <w:t>QUANTIDADE</w:t>
      </w:r>
      <w:r>
        <w:rPr>
          <w:rFonts w:cs="Arial"/>
          <w:b/>
          <w:bCs/>
          <w:sz w:val="24"/>
          <w:szCs w:val="24"/>
        </w:rPr>
        <w:t>: 12</w:t>
      </w:r>
    </w:p>
    <w:p w:rsidR="00FB34D3" w:rsidRDefault="00FB34D3" w:rsidP="00FB34D3">
      <w:pPr>
        <w:rPr>
          <w:rFonts w:cs="Arial"/>
          <w:b/>
          <w:bCs/>
          <w:sz w:val="24"/>
          <w:szCs w:val="24"/>
        </w:rPr>
      </w:pPr>
    </w:p>
    <w:p w:rsidR="00FB34D3" w:rsidRDefault="00FB34D3" w:rsidP="00FB34D3">
      <w:pPr>
        <w:rPr>
          <w:rFonts w:cs="Arial"/>
          <w:bCs/>
          <w:sz w:val="24"/>
          <w:szCs w:val="24"/>
        </w:rPr>
      </w:pPr>
      <w:r>
        <w:rPr>
          <w:rFonts w:cs="Arial"/>
          <w:b/>
          <w:bCs/>
          <w:sz w:val="24"/>
          <w:szCs w:val="24"/>
        </w:rPr>
        <w:t>ITEM 018</w:t>
      </w:r>
      <w:r>
        <w:rPr>
          <w:rFonts w:cs="Arial"/>
          <w:bCs/>
          <w:sz w:val="24"/>
          <w:szCs w:val="24"/>
        </w:rPr>
        <w:t>: TE GALVANIZADO DE 4” X 4”</w:t>
      </w:r>
    </w:p>
    <w:p w:rsidR="00FB34D3" w:rsidRDefault="00FB34D3" w:rsidP="00FB34D3">
      <w:pPr>
        <w:rPr>
          <w:rFonts w:cs="Arial"/>
          <w:bCs/>
          <w:sz w:val="24"/>
          <w:szCs w:val="24"/>
        </w:rPr>
      </w:pPr>
      <w:r w:rsidRPr="003C48DE">
        <w:rPr>
          <w:rFonts w:cs="Arial"/>
          <w:b/>
          <w:bCs/>
          <w:sz w:val="24"/>
          <w:szCs w:val="24"/>
        </w:rPr>
        <w:t>ESPECIFICAÇÃO</w:t>
      </w:r>
      <w:r>
        <w:rPr>
          <w:rFonts w:cs="Arial"/>
          <w:bCs/>
          <w:sz w:val="24"/>
          <w:szCs w:val="24"/>
        </w:rPr>
        <w:t xml:space="preserve">: </w:t>
      </w:r>
      <w:r w:rsidRPr="00350B0D">
        <w:rPr>
          <w:rFonts w:cs="Arial"/>
          <w:bCs/>
          <w:sz w:val="24"/>
          <w:szCs w:val="24"/>
        </w:rPr>
        <w:t>TE DE FERRO MALEAVEL GALVANIZADO, COM ROSCAS DE ACORDO COM A NBR NM ISO 7-1, FABRICADO DE ACORDO COM A NBR 6943, PARA IN STALACOES PREDIAIS DE AGUA FRIA.</w:t>
      </w:r>
    </w:p>
    <w:p w:rsidR="00FB34D3" w:rsidRDefault="00FB34D3" w:rsidP="00FB34D3">
      <w:pPr>
        <w:rPr>
          <w:rFonts w:cs="Arial"/>
          <w:bCs/>
          <w:sz w:val="24"/>
          <w:szCs w:val="24"/>
        </w:rPr>
      </w:pPr>
      <w:r w:rsidRPr="003C48DE">
        <w:rPr>
          <w:rFonts w:cs="Arial"/>
          <w:b/>
          <w:bCs/>
          <w:sz w:val="24"/>
          <w:szCs w:val="24"/>
        </w:rPr>
        <w:t>UNIDADE</w:t>
      </w:r>
      <w:r>
        <w:rPr>
          <w:rFonts w:cs="Arial"/>
          <w:bCs/>
          <w:sz w:val="24"/>
          <w:szCs w:val="24"/>
        </w:rPr>
        <w:t>: PEÇA</w:t>
      </w:r>
    </w:p>
    <w:p w:rsidR="00FB34D3" w:rsidRDefault="00FB34D3" w:rsidP="00FB34D3">
      <w:pPr>
        <w:rPr>
          <w:rFonts w:cs="Arial"/>
          <w:b/>
          <w:bCs/>
          <w:sz w:val="24"/>
          <w:szCs w:val="24"/>
        </w:rPr>
      </w:pPr>
      <w:r w:rsidRPr="003C48DE">
        <w:rPr>
          <w:rFonts w:cs="Arial"/>
          <w:b/>
          <w:bCs/>
          <w:sz w:val="24"/>
          <w:szCs w:val="24"/>
        </w:rPr>
        <w:t>QUANTIDADE</w:t>
      </w:r>
      <w:r>
        <w:rPr>
          <w:rFonts w:cs="Arial"/>
          <w:b/>
          <w:bCs/>
          <w:sz w:val="24"/>
          <w:szCs w:val="24"/>
        </w:rPr>
        <w:t>: 10</w:t>
      </w:r>
    </w:p>
    <w:p w:rsidR="00FB34D3" w:rsidRDefault="00FB34D3" w:rsidP="00FB34D3">
      <w:pPr>
        <w:rPr>
          <w:rFonts w:cs="Arial"/>
          <w:b/>
          <w:bCs/>
          <w:sz w:val="24"/>
          <w:szCs w:val="24"/>
        </w:rPr>
      </w:pPr>
    </w:p>
    <w:p w:rsidR="00FB34D3" w:rsidRDefault="00FB34D3" w:rsidP="00FB34D3">
      <w:pPr>
        <w:rPr>
          <w:rFonts w:cs="Arial"/>
          <w:bCs/>
          <w:sz w:val="24"/>
          <w:szCs w:val="24"/>
        </w:rPr>
      </w:pPr>
      <w:r>
        <w:rPr>
          <w:rFonts w:cs="Arial"/>
          <w:b/>
          <w:bCs/>
          <w:sz w:val="24"/>
          <w:szCs w:val="24"/>
        </w:rPr>
        <w:t>ITEM 019</w:t>
      </w:r>
      <w:r>
        <w:rPr>
          <w:rFonts w:cs="Arial"/>
          <w:bCs/>
          <w:sz w:val="24"/>
          <w:szCs w:val="24"/>
        </w:rPr>
        <w:t>: TUBO GALVANIZADO (048) DE 3/4”</w:t>
      </w:r>
    </w:p>
    <w:p w:rsidR="00FB34D3" w:rsidRDefault="00FB34D3" w:rsidP="00FB34D3">
      <w:pPr>
        <w:rPr>
          <w:rFonts w:cs="Arial"/>
          <w:bCs/>
          <w:sz w:val="24"/>
          <w:szCs w:val="24"/>
        </w:rPr>
      </w:pPr>
      <w:r w:rsidRPr="003C48DE">
        <w:rPr>
          <w:rFonts w:cs="Arial"/>
          <w:b/>
          <w:bCs/>
          <w:sz w:val="24"/>
          <w:szCs w:val="24"/>
        </w:rPr>
        <w:t>ESPECIFICAÇÃO</w:t>
      </w:r>
      <w:r>
        <w:rPr>
          <w:rFonts w:cs="Arial"/>
          <w:bCs/>
          <w:sz w:val="24"/>
          <w:szCs w:val="24"/>
        </w:rPr>
        <w:t xml:space="preserve">: TUBO DE ACO </w:t>
      </w:r>
      <w:proofErr w:type="gramStart"/>
      <w:r w:rsidRPr="00FB34D3">
        <w:rPr>
          <w:rFonts w:cs="Arial"/>
          <w:bCs/>
          <w:sz w:val="24"/>
          <w:szCs w:val="24"/>
        </w:rPr>
        <w:t>GALVANIZADO,</w:t>
      </w:r>
      <w:proofErr w:type="gramEnd"/>
      <w:r w:rsidRPr="00FB34D3">
        <w:rPr>
          <w:rFonts w:cs="Arial"/>
          <w:bCs/>
          <w:sz w:val="24"/>
          <w:szCs w:val="24"/>
        </w:rPr>
        <w:t>DE CLASSE MEDIA, SEM EXCES</w:t>
      </w:r>
      <w:r>
        <w:rPr>
          <w:rFonts w:cs="Arial"/>
          <w:bCs/>
          <w:sz w:val="24"/>
          <w:szCs w:val="24"/>
        </w:rPr>
        <w:t>SOS DE SOL</w:t>
      </w:r>
      <w:r w:rsidRPr="00FB34D3">
        <w:rPr>
          <w:rFonts w:cs="Arial"/>
          <w:bCs/>
          <w:sz w:val="24"/>
          <w:szCs w:val="24"/>
        </w:rPr>
        <w:t>DA INTERNA E EXTERNA, COM ROSCAS DE ACORDO COM A NBR NM ISO 7-1, FORNECIDO COM EXTREMIDAD</w:t>
      </w:r>
      <w:r>
        <w:rPr>
          <w:rFonts w:cs="Arial"/>
          <w:bCs/>
          <w:sz w:val="24"/>
          <w:szCs w:val="24"/>
        </w:rPr>
        <w:t>ES PROTEGIDAS CONTRA GOLPES E C</w:t>
      </w:r>
      <w:r w:rsidRPr="00FB34D3">
        <w:rPr>
          <w:rFonts w:cs="Arial"/>
          <w:bCs/>
          <w:sz w:val="24"/>
          <w:szCs w:val="24"/>
        </w:rPr>
        <w:t>ORROSAO, FABRICADO DE ACORDO COM A NBR 5580, PARA CONDUCAO D E FLUIDOS.</w:t>
      </w:r>
    </w:p>
    <w:p w:rsidR="00FB34D3" w:rsidRDefault="00FB34D3" w:rsidP="00FB34D3">
      <w:pPr>
        <w:rPr>
          <w:rFonts w:cs="Arial"/>
          <w:bCs/>
          <w:sz w:val="24"/>
          <w:szCs w:val="24"/>
        </w:rPr>
      </w:pPr>
      <w:r w:rsidRPr="003C48DE">
        <w:rPr>
          <w:rFonts w:cs="Arial"/>
          <w:b/>
          <w:bCs/>
          <w:sz w:val="24"/>
          <w:szCs w:val="24"/>
        </w:rPr>
        <w:t>UNIDADE</w:t>
      </w:r>
      <w:r>
        <w:rPr>
          <w:rFonts w:cs="Arial"/>
          <w:bCs/>
          <w:sz w:val="24"/>
          <w:szCs w:val="24"/>
        </w:rPr>
        <w:t>: METRO</w:t>
      </w:r>
    </w:p>
    <w:p w:rsidR="00FB34D3" w:rsidRDefault="00FB34D3" w:rsidP="00FB34D3">
      <w:pPr>
        <w:rPr>
          <w:rFonts w:cs="Arial"/>
          <w:b/>
          <w:bCs/>
          <w:sz w:val="24"/>
          <w:szCs w:val="24"/>
        </w:rPr>
      </w:pPr>
      <w:r w:rsidRPr="003C48DE">
        <w:rPr>
          <w:rFonts w:cs="Arial"/>
          <w:b/>
          <w:bCs/>
          <w:sz w:val="24"/>
          <w:szCs w:val="24"/>
        </w:rPr>
        <w:t>QUANTIDADE</w:t>
      </w:r>
      <w:r>
        <w:rPr>
          <w:rFonts w:cs="Arial"/>
          <w:b/>
          <w:bCs/>
          <w:sz w:val="24"/>
          <w:szCs w:val="24"/>
        </w:rPr>
        <w:t>: 72</w:t>
      </w:r>
    </w:p>
    <w:p w:rsidR="00FB34D3" w:rsidRDefault="00FB34D3" w:rsidP="00FB34D3">
      <w:pPr>
        <w:rPr>
          <w:rFonts w:cs="Arial"/>
          <w:b/>
          <w:bCs/>
          <w:sz w:val="24"/>
          <w:szCs w:val="24"/>
        </w:rPr>
      </w:pPr>
    </w:p>
    <w:p w:rsidR="00FB34D3" w:rsidRDefault="00FB34D3" w:rsidP="00FB34D3">
      <w:pPr>
        <w:rPr>
          <w:rFonts w:cs="Arial"/>
          <w:bCs/>
          <w:sz w:val="24"/>
          <w:szCs w:val="24"/>
        </w:rPr>
      </w:pPr>
      <w:r>
        <w:rPr>
          <w:rFonts w:cs="Arial"/>
          <w:b/>
          <w:bCs/>
          <w:sz w:val="24"/>
          <w:szCs w:val="24"/>
        </w:rPr>
        <w:t>ITEM 020</w:t>
      </w:r>
      <w:r>
        <w:rPr>
          <w:rFonts w:cs="Arial"/>
          <w:bCs/>
          <w:sz w:val="24"/>
          <w:szCs w:val="24"/>
        </w:rPr>
        <w:t>: TUBO GALVANIZADO DE 1 1/4”</w:t>
      </w:r>
    </w:p>
    <w:p w:rsidR="00FB34D3" w:rsidRDefault="00FB34D3" w:rsidP="00FB34D3">
      <w:pPr>
        <w:rPr>
          <w:rFonts w:cs="Arial"/>
          <w:bCs/>
          <w:sz w:val="24"/>
          <w:szCs w:val="24"/>
        </w:rPr>
      </w:pPr>
      <w:r w:rsidRPr="003C48DE">
        <w:rPr>
          <w:rFonts w:cs="Arial"/>
          <w:b/>
          <w:bCs/>
          <w:sz w:val="24"/>
          <w:szCs w:val="24"/>
        </w:rPr>
        <w:t>ESPECIFICAÇÃO</w:t>
      </w:r>
      <w:r>
        <w:rPr>
          <w:rFonts w:cs="Arial"/>
          <w:bCs/>
          <w:sz w:val="24"/>
          <w:szCs w:val="24"/>
        </w:rPr>
        <w:t xml:space="preserve">: TUBO DE ACO </w:t>
      </w:r>
      <w:proofErr w:type="gramStart"/>
      <w:r w:rsidRPr="00FB34D3">
        <w:rPr>
          <w:rFonts w:cs="Arial"/>
          <w:bCs/>
          <w:sz w:val="24"/>
          <w:szCs w:val="24"/>
        </w:rPr>
        <w:t>GALVANIZADO,</w:t>
      </w:r>
      <w:proofErr w:type="gramEnd"/>
      <w:r w:rsidRPr="00FB34D3">
        <w:rPr>
          <w:rFonts w:cs="Arial"/>
          <w:bCs/>
          <w:sz w:val="24"/>
          <w:szCs w:val="24"/>
        </w:rPr>
        <w:t>DE CLASSE MEDIA, SEM EXCES</w:t>
      </w:r>
      <w:r>
        <w:rPr>
          <w:rFonts w:cs="Arial"/>
          <w:bCs/>
          <w:sz w:val="24"/>
          <w:szCs w:val="24"/>
        </w:rPr>
        <w:t>SOS DE SOL</w:t>
      </w:r>
      <w:r w:rsidRPr="00FB34D3">
        <w:rPr>
          <w:rFonts w:cs="Arial"/>
          <w:bCs/>
          <w:sz w:val="24"/>
          <w:szCs w:val="24"/>
        </w:rPr>
        <w:t>DA INTERNA E EXTERNA, COM ROSCAS DE ACORDO COM A NBR NM ISO 7-1, FORNECIDO COM EXTREMIDAD</w:t>
      </w:r>
      <w:r>
        <w:rPr>
          <w:rFonts w:cs="Arial"/>
          <w:bCs/>
          <w:sz w:val="24"/>
          <w:szCs w:val="24"/>
        </w:rPr>
        <w:t>ES PROTEGIDAS CONTRA GOLPES E C</w:t>
      </w:r>
      <w:r w:rsidRPr="00FB34D3">
        <w:rPr>
          <w:rFonts w:cs="Arial"/>
          <w:bCs/>
          <w:sz w:val="24"/>
          <w:szCs w:val="24"/>
        </w:rPr>
        <w:t>ORROSAO, FABRICADO DE ACORDO COM A NBR 5580, PARA CONDUCAO D E FLUIDOS.</w:t>
      </w:r>
    </w:p>
    <w:p w:rsidR="00FB34D3" w:rsidRDefault="00FB34D3" w:rsidP="00FB34D3">
      <w:pPr>
        <w:rPr>
          <w:rFonts w:cs="Arial"/>
          <w:bCs/>
          <w:sz w:val="24"/>
          <w:szCs w:val="24"/>
        </w:rPr>
      </w:pPr>
      <w:r w:rsidRPr="003C48DE">
        <w:rPr>
          <w:rFonts w:cs="Arial"/>
          <w:b/>
          <w:bCs/>
          <w:sz w:val="24"/>
          <w:szCs w:val="24"/>
        </w:rPr>
        <w:t>UNIDADE</w:t>
      </w:r>
      <w:r>
        <w:rPr>
          <w:rFonts w:cs="Arial"/>
          <w:bCs/>
          <w:sz w:val="24"/>
          <w:szCs w:val="24"/>
        </w:rPr>
        <w:t>: METRO</w:t>
      </w:r>
    </w:p>
    <w:p w:rsidR="00FB34D3" w:rsidRDefault="00FB34D3" w:rsidP="00FB34D3">
      <w:pPr>
        <w:rPr>
          <w:rFonts w:cs="Arial"/>
          <w:bCs/>
          <w:sz w:val="24"/>
          <w:szCs w:val="24"/>
        </w:rPr>
      </w:pPr>
      <w:r w:rsidRPr="003C48DE">
        <w:rPr>
          <w:rFonts w:cs="Arial"/>
          <w:b/>
          <w:bCs/>
          <w:sz w:val="24"/>
          <w:szCs w:val="24"/>
        </w:rPr>
        <w:t>QUANTIDADE</w:t>
      </w:r>
      <w:r>
        <w:rPr>
          <w:rFonts w:cs="Arial"/>
          <w:b/>
          <w:bCs/>
          <w:sz w:val="24"/>
          <w:szCs w:val="24"/>
        </w:rPr>
        <w:t>: 30</w:t>
      </w:r>
    </w:p>
    <w:p w:rsidR="00FB34D3" w:rsidRDefault="00FB34D3" w:rsidP="00FB34D3">
      <w:pPr>
        <w:rPr>
          <w:rFonts w:cs="Arial"/>
          <w:bCs/>
          <w:sz w:val="24"/>
          <w:szCs w:val="24"/>
        </w:rPr>
      </w:pPr>
    </w:p>
    <w:p w:rsidR="00FB34D3" w:rsidRDefault="00FB34D3" w:rsidP="00FB34D3">
      <w:pPr>
        <w:rPr>
          <w:rFonts w:cs="Arial"/>
          <w:bCs/>
          <w:sz w:val="24"/>
          <w:szCs w:val="24"/>
        </w:rPr>
      </w:pPr>
      <w:r>
        <w:rPr>
          <w:rFonts w:cs="Arial"/>
          <w:b/>
          <w:bCs/>
          <w:sz w:val="24"/>
          <w:szCs w:val="24"/>
        </w:rPr>
        <w:t>ITEM 021</w:t>
      </w:r>
      <w:r>
        <w:rPr>
          <w:rFonts w:cs="Arial"/>
          <w:bCs/>
          <w:sz w:val="24"/>
          <w:szCs w:val="24"/>
        </w:rPr>
        <w:t>: TUBO GALVANIZADO DE 2” MEDIO</w:t>
      </w:r>
    </w:p>
    <w:p w:rsidR="00FB34D3" w:rsidRDefault="00FB34D3" w:rsidP="00FB34D3">
      <w:pPr>
        <w:rPr>
          <w:rFonts w:cs="Arial"/>
          <w:bCs/>
          <w:sz w:val="24"/>
          <w:szCs w:val="24"/>
        </w:rPr>
      </w:pPr>
      <w:r w:rsidRPr="003C48DE">
        <w:rPr>
          <w:rFonts w:cs="Arial"/>
          <w:b/>
          <w:bCs/>
          <w:sz w:val="24"/>
          <w:szCs w:val="24"/>
        </w:rPr>
        <w:t>ESPECIFICAÇÃO</w:t>
      </w:r>
      <w:r>
        <w:rPr>
          <w:rFonts w:cs="Arial"/>
          <w:bCs/>
          <w:sz w:val="24"/>
          <w:szCs w:val="24"/>
        </w:rPr>
        <w:t xml:space="preserve">: TUBO DE ACO </w:t>
      </w:r>
      <w:proofErr w:type="gramStart"/>
      <w:r w:rsidRPr="00FB34D3">
        <w:rPr>
          <w:rFonts w:cs="Arial"/>
          <w:bCs/>
          <w:sz w:val="24"/>
          <w:szCs w:val="24"/>
        </w:rPr>
        <w:t>GALVANIZADO,</w:t>
      </w:r>
      <w:proofErr w:type="gramEnd"/>
      <w:r w:rsidRPr="00FB34D3">
        <w:rPr>
          <w:rFonts w:cs="Arial"/>
          <w:bCs/>
          <w:sz w:val="24"/>
          <w:szCs w:val="24"/>
        </w:rPr>
        <w:t>DE CLASSE MEDIA, SEM EXCES</w:t>
      </w:r>
      <w:r>
        <w:rPr>
          <w:rFonts w:cs="Arial"/>
          <w:bCs/>
          <w:sz w:val="24"/>
          <w:szCs w:val="24"/>
        </w:rPr>
        <w:t>SOS DE SOL</w:t>
      </w:r>
      <w:r w:rsidRPr="00FB34D3">
        <w:rPr>
          <w:rFonts w:cs="Arial"/>
          <w:bCs/>
          <w:sz w:val="24"/>
          <w:szCs w:val="24"/>
        </w:rPr>
        <w:t>DA INTERNA E EXTERNA, COM ROSCAS DE ACORDO COM A NBR NM ISO 7-1, FORNECIDO COM EXTREMIDAD</w:t>
      </w:r>
      <w:r>
        <w:rPr>
          <w:rFonts w:cs="Arial"/>
          <w:bCs/>
          <w:sz w:val="24"/>
          <w:szCs w:val="24"/>
        </w:rPr>
        <w:t>ES PROTEGIDAS CONTRA GOLPES E C</w:t>
      </w:r>
      <w:r w:rsidRPr="00FB34D3">
        <w:rPr>
          <w:rFonts w:cs="Arial"/>
          <w:bCs/>
          <w:sz w:val="24"/>
          <w:szCs w:val="24"/>
        </w:rPr>
        <w:t>ORROSAO, FABRICADO DE ACORDO COM A NBR 5580, PARA CONDUCAO D E FLUIDOS.</w:t>
      </w:r>
    </w:p>
    <w:p w:rsidR="00FB34D3" w:rsidRDefault="00FB34D3" w:rsidP="00FB34D3">
      <w:pPr>
        <w:rPr>
          <w:rFonts w:cs="Arial"/>
          <w:bCs/>
          <w:sz w:val="24"/>
          <w:szCs w:val="24"/>
        </w:rPr>
      </w:pPr>
      <w:r w:rsidRPr="003C48DE">
        <w:rPr>
          <w:rFonts w:cs="Arial"/>
          <w:b/>
          <w:bCs/>
          <w:sz w:val="24"/>
          <w:szCs w:val="24"/>
        </w:rPr>
        <w:t>UNIDADE</w:t>
      </w:r>
      <w:r>
        <w:rPr>
          <w:rFonts w:cs="Arial"/>
          <w:bCs/>
          <w:sz w:val="24"/>
          <w:szCs w:val="24"/>
        </w:rPr>
        <w:t>: METRO</w:t>
      </w:r>
    </w:p>
    <w:p w:rsidR="00FB34D3" w:rsidRDefault="00FB34D3" w:rsidP="00FB34D3">
      <w:pPr>
        <w:rPr>
          <w:rFonts w:cs="Arial"/>
          <w:b/>
          <w:bCs/>
          <w:sz w:val="24"/>
          <w:szCs w:val="24"/>
        </w:rPr>
      </w:pPr>
      <w:r w:rsidRPr="003C48DE">
        <w:rPr>
          <w:rFonts w:cs="Arial"/>
          <w:b/>
          <w:bCs/>
          <w:sz w:val="24"/>
          <w:szCs w:val="24"/>
        </w:rPr>
        <w:lastRenderedPageBreak/>
        <w:t>QUANTIDADE</w:t>
      </w:r>
      <w:r>
        <w:rPr>
          <w:rFonts w:cs="Arial"/>
          <w:b/>
          <w:bCs/>
          <w:sz w:val="24"/>
          <w:szCs w:val="24"/>
        </w:rPr>
        <w:t>: 150</w:t>
      </w:r>
    </w:p>
    <w:p w:rsidR="00357D4C" w:rsidRDefault="00357D4C" w:rsidP="00FB34D3">
      <w:pPr>
        <w:rPr>
          <w:rFonts w:cs="Arial"/>
          <w:b/>
          <w:bCs/>
          <w:sz w:val="24"/>
          <w:szCs w:val="24"/>
        </w:rPr>
      </w:pPr>
    </w:p>
    <w:p w:rsidR="00357D4C" w:rsidRDefault="00357D4C" w:rsidP="00357D4C">
      <w:pPr>
        <w:rPr>
          <w:rFonts w:cs="Arial"/>
          <w:bCs/>
          <w:sz w:val="24"/>
          <w:szCs w:val="24"/>
        </w:rPr>
      </w:pPr>
      <w:r>
        <w:rPr>
          <w:rFonts w:cs="Arial"/>
          <w:b/>
          <w:bCs/>
          <w:sz w:val="24"/>
          <w:szCs w:val="24"/>
        </w:rPr>
        <w:t>ITEM 022</w:t>
      </w:r>
      <w:r>
        <w:rPr>
          <w:rFonts w:cs="Arial"/>
          <w:bCs/>
          <w:sz w:val="24"/>
          <w:szCs w:val="24"/>
        </w:rPr>
        <w:t xml:space="preserve">: TUBO GALVANIZADO DE 3” </w:t>
      </w:r>
    </w:p>
    <w:p w:rsidR="00357D4C" w:rsidRDefault="00357D4C" w:rsidP="00357D4C">
      <w:pPr>
        <w:rPr>
          <w:rFonts w:cs="Arial"/>
          <w:bCs/>
          <w:sz w:val="24"/>
          <w:szCs w:val="24"/>
        </w:rPr>
      </w:pPr>
      <w:r w:rsidRPr="003C48DE">
        <w:rPr>
          <w:rFonts w:cs="Arial"/>
          <w:b/>
          <w:bCs/>
          <w:sz w:val="24"/>
          <w:szCs w:val="24"/>
        </w:rPr>
        <w:t>ESPECIFICAÇÃO</w:t>
      </w:r>
      <w:r>
        <w:rPr>
          <w:rFonts w:cs="Arial"/>
          <w:bCs/>
          <w:sz w:val="24"/>
          <w:szCs w:val="24"/>
        </w:rPr>
        <w:t xml:space="preserve">: TUBO DE ACO </w:t>
      </w:r>
      <w:r w:rsidRPr="00FB34D3">
        <w:rPr>
          <w:rFonts w:cs="Arial"/>
          <w:bCs/>
          <w:sz w:val="24"/>
          <w:szCs w:val="24"/>
        </w:rPr>
        <w:t>GALVANIZADO, DE CLASSE MEDIA, SEM EXCES</w:t>
      </w:r>
      <w:r>
        <w:rPr>
          <w:rFonts w:cs="Arial"/>
          <w:bCs/>
          <w:sz w:val="24"/>
          <w:szCs w:val="24"/>
        </w:rPr>
        <w:t>SOS DE SOL</w:t>
      </w:r>
      <w:r w:rsidRPr="00FB34D3">
        <w:rPr>
          <w:rFonts w:cs="Arial"/>
          <w:bCs/>
          <w:sz w:val="24"/>
          <w:szCs w:val="24"/>
        </w:rPr>
        <w:t>DA INTERNA E EXTERNA, COM ROSCAS DE ACORDO COM A NBR NM ISO 7-1, FORNECIDO COM EXTREMIDAD</w:t>
      </w:r>
      <w:r>
        <w:rPr>
          <w:rFonts w:cs="Arial"/>
          <w:bCs/>
          <w:sz w:val="24"/>
          <w:szCs w:val="24"/>
        </w:rPr>
        <w:t>ES PROTEGIDAS CONTRA GOLPES E C</w:t>
      </w:r>
      <w:r w:rsidRPr="00FB34D3">
        <w:rPr>
          <w:rFonts w:cs="Arial"/>
          <w:bCs/>
          <w:sz w:val="24"/>
          <w:szCs w:val="24"/>
        </w:rPr>
        <w:t>ORROSAO, FABRICADO DE ACORDO COM A NBR 5580, PARA CONDUCAO D E FLUIDOS.</w:t>
      </w:r>
    </w:p>
    <w:p w:rsidR="00357D4C" w:rsidRDefault="00357D4C" w:rsidP="00357D4C">
      <w:pPr>
        <w:rPr>
          <w:rFonts w:cs="Arial"/>
          <w:bCs/>
          <w:sz w:val="24"/>
          <w:szCs w:val="24"/>
        </w:rPr>
      </w:pPr>
      <w:r w:rsidRPr="003C48DE">
        <w:rPr>
          <w:rFonts w:cs="Arial"/>
          <w:b/>
          <w:bCs/>
          <w:sz w:val="24"/>
          <w:szCs w:val="24"/>
        </w:rPr>
        <w:t>UNIDADE</w:t>
      </w:r>
      <w:r>
        <w:rPr>
          <w:rFonts w:cs="Arial"/>
          <w:bCs/>
          <w:sz w:val="24"/>
          <w:szCs w:val="24"/>
        </w:rPr>
        <w:t>: METRO</w:t>
      </w:r>
    </w:p>
    <w:p w:rsidR="00357D4C" w:rsidRDefault="00357D4C" w:rsidP="00357D4C">
      <w:pPr>
        <w:rPr>
          <w:rFonts w:cs="Arial"/>
          <w:b/>
          <w:bCs/>
          <w:sz w:val="24"/>
          <w:szCs w:val="24"/>
        </w:rPr>
      </w:pPr>
      <w:r w:rsidRPr="003C48DE">
        <w:rPr>
          <w:rFonts w:cs="Arial"/>
          <w:b/>
          <w:bCs/>
          <w:sz w:val="24"/>
          <w:szCs w:val="24"/>
        </w:rPr>
        <w:t>QUANTIDADE</w:t>
      </w:r>
      <w:r>
        <w:rPr>
          <w:rFonts w:cs="Arial"/>
          <w:b/>
          <w:bCs/>
          <w:sz w:val="24"/>
          <w:szCs w:val="24"/>
        </w:rPr>
        <w:t>: 24</w:t>
      </w:r>
    </w:p>
    <w:p w:rsidR="00357D4C" w:rsidRDefault="00357D4C" w:rsidP="00357D4C">
      <w:pPr>
        <w:rPr>
          <w:rFonts w:cs="Arial"/>
          <w:b/>
          <w:bCs/>
          <w:sz w:val="24"/>
          <w:szCs w:val="24"/>
        </w:rPr>
      </w:pPr>
    </w:p>
    <w:p w:rsidR="00357D4C" w:rsidRDefault="00357D4C" w:rsidP="00357D4C">
      <w:pPr>
        <w:rPr>
          <w:rFonts w:cs="Arial"/>
          <w:bCs/>
          <w:sz w:val="24"/>
          <w:szCs w:val="24"/>
        </w:rPr>
      </w:pPr>
      <w:r>
        <w:rPr>
          <w:rFonts w:cs="Arial"/>
          <w:b/>
          <w:bCs/>
          <w:sz w:val="24"/>
          <w:szCs w:val="24"/>
        </w:rPr>
        <w:t>ITEM 023</w:t>
      </w:r>
      <w:r>
        <w:rPr>
          <w:rFonts w:cs="Arial"/>
          <w:bCs/>
          <w:sz w:val="24"/>
          <w:szCs w:val="24"/>
        </w:rPr>
        <w:t xml:space="preserve">: UNIÃO GALVANIZADA (064) DE 1” </w:t>
      </w:r>
    </w:p>
    <w:p w:rsidR="00357D4C" w:rsidRDefault="00357D4C" w:rsidP="00357D4C">
      <w:pPr>
        <w:rPr>
          <w:rFonts w:cs="Arial"/>
          <w:bCs/>
          <w:sz w:val="24"/>
          <w:szCs w:val="24"/>
        </w:rPr>
      </w:pPr>
      <w:r w:rsidRPr="003C48DE">
        <w:rPr>
          <w:rFonts w:cs="Arial"/>
          <w:b/>
          <w:bCs/>
          <w:sz w:val="24"/>
          <w:szCs w:val="24"/>
        </w:rPr>
        <w:t>ESPECIFICAÇÃO</w:t>
      </w:r>
      <w:r>
        <w:rPr>
          <w:rFonts w:cs="Arial"/>
          <w:bCs/>
          <w:sz w:val="24"/>
          <w:szCs w:val="24"/>
        </w:rPr>
        <w:t xml:space="preserve">: </w:t>
      </w:r>
      <w:r w:rsidRPr="00357D4C">
        <w:rPr>
          <w:rFonts w:cs="Arial"/>
          <w:bCs/>
          <w:sz w:val="24"/>
          <w:szCs w:val="24"/>
        </w:rPr>
        <w:t xml:space="preserve">UNIAO DE FERRO MALEAVEL GALVANIZADO COM ASSENTO PLANO, COM R OSCAS DE ACORDO COM A NBR NM </w:t>
      </w:r>
      <w:r>
        <w:rPr>
          <w:rFonts w:cs="Arial"/>
          <w:bCs/>
          <w:sz w:val="24"/>
          <w:szCs w:val="24"/>
        </w:rPr>
        <w:t>ISO 7-1, FABRICADA CONFORME A N</w:t>
      </w:r>
      <w:r w:rsidRPr="00357D4C">
        <w:rPr>
          <w:rFonts w:cs="Arial"/>
          <w:bCs/>
          <w:sz w:val="24"/>
          <w:szCs w:val="24"/>
        </w:rPr>
        <w:t>BR 6943, PARA INSTALACOES PREDIAIS DE AGUA FRIA.</w:t>
      </w:r>
    </w:p>
    <w:p w:rsidR="00357D4C" w:rsidRDefault="00357D4C" w:rsidP="00357D4C">
      <w:pPr>
        <w:rPr>
          <w:rFonts w:cs="Arial"/>
          <w:bCs/>
          <w:sz w:val="24"/>
          <w:szCs w:val="24"/>
        </w:rPr>
      </w:pPr>
      <w:r w:rsidRPr="003C48DE">
        <w:rPr>
          <w:rFonts w:cs="Arial"/>
          <w:b/>
          <w:bCs/>
          <w:sz w:val="24"/>
          <w:szCs w:val="24"/>
        </w:rPr>
        <w:t>UNIDADE</w:t>
      </w:r>
      <w:r>
        <w:rPr>
          <w:rFonts w:cs="Arial"/>
          <w:bCs/>
          <w:sz w:val="24"/>
          <w:szCs w:val="24"/>
        </w:rPr>
        <w:t>: PEÇA</w:t>
      </w:r>
    </w:p>
    <w:p w:rsidR="00357D4C" w:rsidRDefault="00357D4C" w:rsidP="00357D4C">
      <w:pPr>
        <w:rPr>
          <w:rFonts w:cs="Arial"/>
          <w:b/>
          <w:bCs/>
          <w:sz w:val="24"/>
          <w:szCs w:val="24"/>
        </w:rPr>
      </w:pPr>
      <w:r w:rsidRPr="003C48DE">
        <w:rPr>
          <w:rFonts w:cs="Arial"/>
          <w:b/>
          <w:bCs/>
          <w:sz w:val="24"/>
          <w:szCs w:val="24"/>
        </w:rPr>
        <w:t>QUANTIDADE</w:t>
      </w:r>
      <w:r>
        <w:rPr>
          <w:rFonts w:cs="Arial"/>
          <w:b/>
          <w:bCs/>
          <w:sz w:val="24"/>
          <w:szCs w:val="24"/>
        </w:rPr>
        <w:t>: 02</w:t>
      </w:r>
    </w:p>
    <w:p w:rsidR="00357D4C" w:rsidRDefault="00357D4C" w:rsidP="00357D4C">
      <w:pPr>
        <w:rPr>
          <w:rFonts w:cs="Arial"/>
          <w:b/>
          <w:bCs/>
          <w:sz w:val="24"/>
          <w:szCs w:val="24"/>
        </w:rPr>
      </w:pPr>
    </w:p>
    <w:p w:rsidR="00357D4C" w:rsidRDefault="00357D4C" w:rsidP="00357D4C">
      <w:pPr>
        <w:rPr>
          <w:rFonts w:cs="Arial"/>
          <w:bCs/>
          <w:sz w:val="24"/>
          <w:szCs w:val="24"/>
        </w:rPr>
      </w:pPr>
      <w:r>
        <w:rPr>
          <w:rFonts w:cs="Arial"/>
          <w:b/>
          <w:bCs/>
          <w:sz w:val="24"/>
          <w:szCs w:val="24"/>
        </w:rPr>
        <w:t>ITEM 024</w:t>
      </w:r>
      <w:r>
        <w:rPr>
          <w:rFonts w:cs="Arial"/>
          <w:bCs/>
          <w:sz w:val="24"/>
          <w:szCs w:val="24"/>
        </w:rPr>
        <w:t xml:space="preserve">: UNIÃO GALVANIZADA (128) DE 2” </w:t>
      </w:r>
    </w:p>
    <w:p w:rsidR="00357D4C" w:rsidRDefault="00357D4C" w:rsidP="00357D4C">
      <w:pPr>
        <w:rPr>
          <w:rFonts w:cs="Arial"/>
          <w:bCs/>
          <w:sz w:val="24"/>
          <w:szCs w:val="24"/>
        </w:rPr>
      </w:pPr>
      <w:r w:rsidRPr="003C48DE">
        <w:rPr>
          <w:rFonts w:cs="Arial"/>
          <w:b/>
          <w:bCs/>
          <w:sz w:val="24"/>
          <w:szCs w:val="24"/>
        </w:rPr>
        <w:t>ESPECIFICAÇÃO</w:t>
      </w:r>
      <w:r>
        <w:rPr>
          <w:rFonts w:cs="Arial"/>
          <w:bCs/>
          <w:sz w:val="24"/>
          <w:szCs w:val="24"/>
        </w:rPr>
        <w:t xml:space="preserve">: </w:t>
      </w:r>
      <w:r w:rsidRPr="00357D4C">
        <w:rPr>
          <w:rFonts w:cs="Arial"/>
          <w:bCs/>
          <w:sz w:val="24"/>
          <w:szCs w:val="24"/>
        </w:rPr>
        <w:t xml:space="preserve">UNIAO DE FERRO MALEAVEL GALVANIZADO COM ASSENTO PLANO, COM R OSCAS DE ACORDO COM A NBR NM </w:t>
      </w:r>
      <w:r>
        <w:rPr>
          <w:rFonts w:cs="Arial"/>
          <w:bCs/>
          <w:sz w:val="24"/>
          <w:szCs w:val="24"/>
        </w:rPr>
        <w:t>ISO 7-1, FABRICADA CONFORME A N</w:t>
      </w:r>
      <w:r w:rsidRPr="00357D4C">
        <w:rPr>
          <w:rFonts w:cs="Arial"/>
          <w:bCs/>
          <w:sz w:val="24"/>
          <w:szCs w:val="24"/>
        </w:rPr>
        <w:t>BR 6943, PARA INSTALACOES PREDIAIS DE AGUA FRIA.</w:t>
      </w:r>
    </w:p>
    <w:p w:rsidR="00357D4C" w:rsidRDefault="00357D4C" w:rsidP="00357D4C">
      <w:pPr>
        <w:rPr>
          <w:rFonts w:cs="Arial"/>
          <w:bCs/>
          <w:sz w:val="24"/>
          <w:szCs w:val="24"/>
        </w:rPr>
      </w:pPr>
      <w:r w:rsidRPr="003C48DE">
        <w:rPr>
          <w:rFonts w:cs="Arial"/>
          <w:b/>
          <w:bCs/>
          <w:sz w:val="24"/>
          <w:szCs w:val="24"/>
        </w:rPr>
        <w:t>UNIDADE</w:t>
      </w:r>
      <w:r>
        <w:rPr>
          <w:rFonts w:cs="Arial"/>
          <w:bCs/>
          <w:sz w:val="24"/>
          <w:szCs w:val="24"/>
        </w:rPr>
        <w:t>: PEÇA</w:t>
      </w:r>
    </w:p>
    <w:p w:rsidR="00357D4C" w:rsidRDefault="00357D4C" w:rsidP="00357D4C">
      <w:pPr>
        <w:rPr>
          <w:rFonts w:cs="Arial"/>
          <w:b/>
          <w:bCs/>
          <w:sz w:val="24"/>
          <w:szCs w:val="24"/>
        </w:rPr>
      </w:pPr>
      <w:r w:rsidRPr="003C48DE">
        <w:rPr>
          <w:rFonts w:cs="Arial"/>
          <w:b/>
          <w:bCs/>
          <w:sz w:val="24"/>
          <w:szCs w:val="24"/>
        </w:rPr>
        <w:t>QUANTIDADE</w:t>
      </w:r>
      <w:r>
        <w:rPr>
          <w:rFonts w:cs="Arial"/>
          <w:b/>
          <w:bCs/>
          <w:sz w:val="24"/>
          <w:szCs w:val="24"/>
        </w:rPr>
        <w:t>: 10</w:t>
      </w:r>
    </w:p>
    <w:p w:rsidR="00357D4C" w:rsidRDefault="00357D4C" w:rsidP="00357D4C">
      <w:pPr>
        <w:rPr>
          <w:rFonts w:cs="Arial"/>
          <w:b/>
          <w:bCs/>
          <w:sz w:val="24"/>
          <w:szCs w:val="24"/>
        </w:rPr>
      </w:pPr>
    </w:p>
    <w:p w:rsidR="00357D4C" w:rsidRDefault="00357D4C" w:rsidP="00357D4C">
      <w:pPr>
        <w:rPr>
          <w:rFonts w:cs="Arial"/>
          <w:bCs/>
          <w:sz w:val="24"/>
          <w:szCs w:val="24"/>
        </w:rPr>
      </w:pPr>
      <w:r>
        <w:rPr>
          <w:rFonts w:cs="Arial"/>
          <w:b/>
          <w:bCs/>
          <w:sz w:val="24"/>
          <w:szCs w:val="24"/>
        </w:rPr>
        <w:t>ITEM 025</w:t>
      </w:r>
      <w:r>
        <w:rPr>
          <w:rFonts w:cs="Arial"/>
          <w:bCs/>
          <w:sz w:val="24"/>
          <w:szCs w:val="24"/>
        </w:rPr>
        <w:t xml:space="preserve">: UNIÃO GALVANIZADA (160) DE 2 1/2” </w:t>
      </w:r>
    </w:p>
    <w:p w:rsidR="00357D4C" w:rsidRDefault="00357D4C" w:rsidP="00357D4C">
      <w:pPr>
        <w:rPr>
          <w:rFonts w:cs="Arial"/>
          <w:bCs/>
          <w:sz w:val="24"/>
          <w:szCs w:val="24"/>
        </w:rPr>
      </w:pPr>
      <w:r w:rsidRPr="003C48DE">
        <w:rPr>
          <w:rFonts w:cs="Arial"/>
          <w:b/>
          <w:bCs/>
          <w:sz w:val="24"/>
          <w:szCs w:val="24"/>
        </w:rPr>
        <w:t>ESPECIFICAÇÃO</w:t>
      </w:r>
      <w:r>
        <w:rPr>
          <w:rFonts w:cs="Arial"/>
          <w:bCs/>
          <w:sz w:val="24"/>
          <w:szCs w:val="24"/>
        </w:rPr>
        <w:t xml:space="preserve">: </w:t>
      </w:r>
      <w:r w:rsidRPr="00357D4C">
        <w:rPr>
          <w:rFonts w:cs="Arial"/>
          <w:bCs/>
          <w:sz w:val="24"/>
          <w:szCs w:val="24"/>
        </w:rPr>
        <w:t xml:space="preserve">UNIAO DE FERRO MALEAVEL GALVANIZADO COM ASSENTO PLANO, COM R OSCAS DE ACORDO COM A NBR NM </w:t>
      </w:r>
      <w:r>
        <w:rPr>
          <w:rFonts w:cs="Arial"/>
          <w:bCs/>
          <w:sz w:val="24"/>
          <w:szCs w:val="24"/>
        </w:rPr>
        <w:t>ISO 7-1, FABRICADA CONFORME A N</w:t>
      </w:r>
      <w:r w:rsidRPr="00357D4C">
        <w:rPr>
          <w:rFonts w:cs="Arial"/>
          <w:bCs/>
          <w:sz w:val="24"/>
          <w:szCs w:val="24"/>
        </w:rPr>
        <w:t>BR 6943, PARA INSTALACOES PREDIAIS DE AGUA FRIA.</w:t>
      </w:r>
    </w:p>
    <w:p w:rsidR="00357D4C" w:rsidRDefault="00357D4C" w:rsidP="00357D4C">
      <w:pPr>
        <w:rPr>
          <w:rFonts w:cs="Arial"/>
          <w:bCs/>
          <w:sz w:val="24"/>
          <w:szCs w:val="24"/>
        </w:rPr>
      </w:pPr>
      <w:r w:rsidRPr="003C48DE">
        <w:rPr>
          <w:rFonts w:cs="Arial"/>
          <w:b/>
          <w:bCs/>
          <w:sz w:val="24"/>
          <w:szCs w:val="24"/>
        </w:rPr>
        <w:t>UNIDADE</w:t>
      </w:r>
      <w:r>
        <w:rPr>
          <w:rFonts w:cs="Arial"/>
          <w:bCs/>
          <w:sz w:val="24"/>
          <w:szCs w:val="24"/>
        </w:rPr>
        <w:t>: PEÇA</w:t>
      </w:r>
    </w:p>
    <w:p w:rsidR="00357D4C" w:rsidRDefault="00357D4C" w:rsidP="00357D4C">
      <w:pPr>
        <w:rPr>
          <w:rFonts w:cs="Arial"/>
          <w:b/>
          <w:bCs/>
          <w:sz w:val="24"/>
          <w:szCs w:val="24"/>
        </w:rPr>
      </w:pPr>
      <w:r w:rsidRPr="003C48DE">
        <w:rPr>
          <w:rFonts w:cs="Arial"/>
          <w:b/>
          <w:bCs/>
          <w:sz w:val="24"/>
          <w:szCs w:val="24"/>
        </w:rPr>
        <w:t>QUANTIDADE</w:t>
      </w:r>
      <w:r>
        <w:rPr>
          <w:rFonts w:cs="Arial"/>
          <w:b/>
          <w:bCs/>
          <w:sz w:val="24"/>
          <w:szCs w:val="24"/>
        </w:rPr>
        <w:t>: 01</w:t>
      </w:r>
    </w:p>
    <w:p w:rsidR="00357D4C" w:rsidRDefault="00357D4C" w:rsidP="00357D4C">
      <w:pPr>
        <w:rPr>
          <w:rFonts w:cs="Arial"/>
          <w:b/>
          <w:bCs/>
          <w:sz w:val="24"/>
          <w:szCs w:val="24"/>
        </w:rPr>
      </w:pPr>
    </w:p>
    <w:p w:rsidR="00357D4C" w:rsidRDefault="00357D4C" w:rsidP="00357D4C">
      <w:pPr>
        <w:rPr>
          <w:rFonts w:cs="Arial"/>
          <w:bCs/>
          <w:sz w:val="24"/>
          <w:szCs w:val="24"/>
        </w:rPr>
      </w:pPr>
      <w:r>
        <w:rPr>
          <w:rFonts w:cs="Arial"/>
          <w:b/>
          <w:bCs/>
          <w:sz w:val="24"/>
          <w:szCs w:val="24"/>
        </w:rPr>
        <w:t>ITEM 026</w:t>
      </w:r>
      <w:r>
        <w:rPr>
          <w:rFonts w:cs="Arial"/>
          <w:bCs/>
          <w:sz w:val="24"/>
          <w:szCs w:val="24"/>
        </w:rPr>
        <w:t xml:space="preserve">: VALVULA DE RETENCAO HORIZONTAL (128) DE 2” </w:t>
      </w:r>
    </w:p>
    <w:p w:rsidR="00357D4C" w:rsidRDefault="00357D4C" w:rsidP="00357D4C">
      <w:pPr>
        <w:rPr>
          <w:rFonts w:cs="Arial"/>
          <w:bCs/>
          <w:sz w:val="24"/>
          <w:szCs w:val="24"/>
        </w:rPr>
      </w:pPr>
      <w:r w:rsidRPr="003C48DE">
        <w:rPr>
          <w:rFonts w:cs="Arial"/>
          <w:b/>
          <w:bCs/>
          <w:sz w:val="24"/>
          <w:szCs w:val="24"/>
        </w:rPr>
        <w:t>ESPECIFICAÇÃO</w:t>
      </w:r>
      <w:r>
        <w:rPr>
          <w:rFonts w:cs="Arial"/>
          <w:bCs/>
          <w:sz w:val="24"/>
          <w:szCs w:val="24"/>
        </w:rPr>
        <w:t xml:space="preserve">: </w:t>
      </w:r>
      <w:r w:rsidRPr="00357D4C">
        <w:rPr>
          <w:rFonts w:cs="Arial"/>
          <w:bCs/>
          <w:sz w:val="24"/>
          <w:szCs w:val="24"/>
        </w:rPr>
        <w:t>VALVULA DE RETENCAO HORIZONTAL, PARA PRESSAO NOMINAL PN16, C OM CORPO E PORTINHOLA DE RETENCAO DE BRONZE, FABRICADA DE AC ORDO COM OS REQUISITOS DA NBR 15055, PARA SER UTILIZADA NA RE TENCAO DE COLUNA DAGUA EM LINHAS DE RECALQUE OU INSTALACOES PREDIAIS DE AGUA FRIA, COM VEDACAO METAL/METAL, DOTADA DE RO SCAS DE ACORDO COM A NBR NM ISO 7-1.</w:t>
      </w:r>
    </w:p>
    <w:p w:rsidR="00357D4C" w:rsidRDefault="00357D4C" w:rsidP="00357D4C">
      <w:pPr>
        <w:rPr>
          <w:rFonts w:cs="Arial"/>
          <w:bCs/>
          <w:sz w:val="24"/>
          <w:szCs w:val="24"/>
        </w:rPr>
      </w:pPr>
      <w:r w:rsidRPr="003C48DE">
        <w:rPr>
          <w:rFonts w:cs="Arial"/>
          <w:b/>
          <w:bCs/>
          <w:sz w:val="24"/>
          <w:szCs w:val="24"/>
        </w:rPr>
        <w:t>UNIDADE</w:t>
      </w:r>
      <w:r>
        <w:rPr>
          <w:rFonts w:cs="Arial"/>
          <w:bCs/>
          <w:sz w:val="24"/>
          <w:szCs w:val="24"/>
        </w:rPr>
        <w:t>: PEÇA</w:t>
      </w:r>
    </w:p>
    <w:p w:rsidR="00357D4C" w:rsidRDefault="00357D4C" w:rsidP="00357D4C">
      <w:pPr>
        <w:rPr>
          <w:rFonts w:cs="Arial"/>
          <w:b/>
          <w:bCs/>
          <w:sz w:val="24"/>
          <w:szCs w:val="24"/>
        </w:rPr>
      </w:pPr>
      <w:r w:rsidRPr="003C48DE">
        <w:rPr>
          <w:rFonts w:cs="Arial"/>
          <w:b/>
          <w:bCs/>
          <w:sz w:val="24"/>
          <w:szCs w:val="24"/>
        </w:rPr>
        <w:t>QUANTIDADE</w:t>
      </w:r>
      <w:r>
        <w:rPr>
          <w:rFonts w:cs="Arial"/>
          <w:b/>
          <w:bCs/>
          <w:sz w:val="24"/>
          <w:szCs w:val="24"/>
        </w:rPr>
        <w:t>: 05</w:t>
      </w:r>
    </w:p>
    <w:p w:rsidR="00357D4C" w:rsidRDefault="00357D4C" w:rsidP="00357D4C">
      <w:pPr>
        <w:rPr>
          <w:rFonts w:cs="Arial"/>
          <w:b/>
          <w:bCs/>
          <w:sz w:val="24"/>
          <w:szCs w:val="24"/>
        </w:rPr>
      </w:pPr>
    </w:p>
    <w:p w:rsidR="00357D4C" w:rsidRDefault="00357D4C" w:rsidP="00357D4C">
      <w:pPr>
        <w:rPr>
          <w:rFonts w:cs="Arial"/>
          <w:bCs/>
          <w:sz w:val="24"/>
          <w:szCs w:val="24"/>
        </w:rPr>
      </w:pPr>
      <w:r>
        <w:rPr>
          <w:rFonts w:cs="Arial"/>
          <w:b/>
          <w:bCs/>
          <w:sz w:val="24"/>
          <w:szCs w:val="24"/>
        </w:rPr>
        <w:t>ITEM 027</w:t>
      </w:r>
      <w:r>
        <w:rPr>
          <w:rFonts w:cs="Arial"/>
          <w:bCs/>
          <w:sz w:val="24"/>
          <w:szCs w:val="24"/>
        </w:rPr>
        <w:t>: VALVULA DE RETENCAO HORIZONTAL (</w:t>
      </w:r>
      <w:r w:rsidR="005B1B42">
        <w:rPr>
          <w:rFonts w:cs="Arial"/>
          <w:bCs/>
          <w:sz w:val="24"/>
          <w:szCs w:val="24"/>
        </w:rPr>
        <w:t>080</w:t>
      </w:r>
      <w:r>
        <w:rPr>
          <w:rFonts w:cs="Arial"/>
          <w:bCs/>
          <w:sz w:val="24"/>
          <w:szCs w:val="24"/>
        </w:rPr>
        <w:t>) DE</w:t>
      </w:r>
      <w:r w:rsidR="005B1B42">
        <w:rPr>
          <w:rFonts w:cs="Arial"/>
          <w:bCs/>
          <w:sz w:val="24"/>
          <w:szCs w:val="24"/>
        </w:rPr>
        <w:t xml:space="preserve"> 1 1/4</w:t>
      </w:r>
      <w:r>
        <w:rPr>
          <w:rFonts w:cs="Arial"/>
          <w:bCs/>
          <w:sz w:val="24"/>
          <w:szCs w:val="24"/>
        </w:rPr>
        <w:t xml:space="preserve">” </w:t>
      </w:r>
    </w:p>
    <w:p w:rsidR="005B1B42" w:rsidRDefault="00357D4C" w:rsidP="00357D4C">
      <w:pPr>
        <w:rPr>
          <w:rFonts w:cs="Arial"/>
          <w:bCs/>
          <w:sz w:val="24"/>
          <w:szCs w:val="24"/>
        </w:rPr>
      </w:pPr>
      <w:r w:rsidRPr="003C48DE">
        <w:rPr>
          <w:rFonts w:cs="Arial"/>
          <w:b/>
          <w:bCs/>
          <w:sz w:val="24"/>
          <w:szCs w:val="24"/>
        </w:rPr>
        <w:t>ESPECIFICAÇÃO</w:t>
      </w:r>
      <w:r>
        <w:rPr>
          <w:rFonts w:cs="Arial"/>
          <w:bCs/>
          <w:sz w:val="24"/>
          <w:szCs w:val="24"/>
        </w:rPr>
        <w:t xml:space="preserve">: </w:t>
      </w:r>
      <w:r w:rsidR="005B1B42" w:rsidRPr="005B1B42">
        <w:rPr>
          <w:rFonts w:cs="Arial"/>
          <w:bCs/>
          <w:sz w:val="24"/>
          <w:szCs w:val="24"/>
        </w:rPr>
        <w:t xml:space="preserve">VALVULA DE RETENCAO HORIZONTAL, PARA PRESSAO NOMINAL PN16, C OM CORPO E PORTINHOLA DE RETENCAO DE BRONZE, FABRICADA DE AC ORDO COM OS REQUISITOS DA NBR </w:t>
      </w:r>
      <w:proofErr w:type="gramStart"/>
      <w:r w:rsidR="005B1B42" w:rsidRPr="005B1B42">
        <w:rPr>
          <w:rFonts w:cs="Arial"/>
          <w:bCs/>
          <w:sz w:val="24"/>
          <w:szCs w:val="24"/>
        </w:rPr>
        <w:t>15055,</w:t>
      </w:r>
      <w:proofErr w:type="gramEnd"/>
      <w:r w:rsidR="005B1B42" w:rsidRPr="005B1B42">
        <w:rPr>
          <w:rFonts w:cs="Arial"/>
          <w:bCs/>
          <w:sz w:val="24"/>
          <w:szCs w:val="24"/>
        </w:rPr>
        <w:t xml:space="preserve">PARA SER </w:t>
      </w:r>
      <w:r w:rsidR="005B1B42" w:rsidRPr="005B1B42">
        <w:rPr>
          <w:rFonts w:cs="Arial"/>
          <w:bCs/>
          <w:sz w:val="24"/>
          <w:szCs w:val="24"/>
        </w:rPr>
        <w:lastRenderedPageBreak/>
        <w:t>UTILIZADA NA RE TENCAO DE COLUNA DAGUA EM LINHAS DE RECALQUE OU INSTALACOES PREDIAIS DE AGUA FRIA, COM VEDACAO METAL/METAL, DOTADA DE RO SCAS DE ACORDO COM A NBR NM ISO 7-1.</w:t>
      </w:r>
    </w:p>
    <w:p w:rsidR="00357D4C" w:rsidRDefault="00357D4C" w:rsidP="00357D4C">
      <w:pPr>
        <w:rPr>
          <w:rFonts w:cs="Arial"/>
          <w:bCs/>
          <w:sz w:val="24"/>
          <w:szCs w:val="24"/>
        </w:rPr>
      </w:pPr>
      <w:r w:rsidRPr="003C48DE">
        <w:rPr>
          <w:rFonts w:cs="Arial"/>
          <w:b/>
          <w:bCs/>
          <w:sz w:val="24"/>
          <w:szCs w:val="24"/>
        </w:rPr>
        <w:t>UNIDADE</w:t>
      </w:r>
      <w:r>
        <w:rPr>
          <w:rFonts w:cs="Arial"/>
          <w:bCs/>
          <w:sz w:val="24"/>
          <w:szCs w:val="24"/>
        </w:rPr>
        <w:t>: PEÇA</w:t>
      </w:r>
    </w:p>
    <w:p w:rsidR="00FB34D3" w:rsidRDefault="00357D4C" w:rsidP="00FB34D3">
      <w:pPr>
        <w:rPr>
          <w:rFonts w:cs="Arial"/>
          <w:bCs/>
          <w:sz w:val="24"/>
          <w:szCs w:val="24"/>
        </w:rPr>
      </w:pPr>
      <w:r w:rsidRPr="003C48DE">
        <w:rPr>
          <w:rFonts w:cs="Arial"/>
          <w:b/>
          <w:bCs/>
          <w:sz w:val="24"/>
          <w:szCs w:val="24"/>
        </w:rPr>
        <w:t>QUANTIDADE</w:t>
      </w:r>
      <w:r>
        <w:rPr>
          <w:rFonts w:cs="Arial"/>
          <w:b/>
          <w:bCs/>
          <w:sz w:val="24"/>
          <w:szCs w:val="24"/>
        </w:rPr>
        <w:t xml:space="preserve">: </w:t>
      </w:r>
      <w:r w:rsidR="005B1B42">
        <w:rPr>
          <w:rFonts w:cs="Arial"/>
          <w:b/>
          <w:bCs/>
          <w:sz w:val="24"/>
          <w:szCs w:val="24"/>
        </w:rPr>
        <w:t>04</w:t>
      </w:r>
    </w:p>
    <w:p w:rsidR="00B41EF6" w:rsidRPr="00274DF5"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274DF5">
        <w:rPr>
          <w:b/>
          <w:bCs/>
          <w:sz w:val="24"/>
          <w:szCs w:val="24"/>
        </w:rPr>
        <w:t>VALORES ESTIMADOS</w:t>
      </w:r>
    </w:p>
    <w:p w:rsidR="0075745C" w:rsidRPr="00274DF5" w:rsidRDefault="0075745C" w:rsidP="0075745C">
      <w:pPr>
        <w:spacing w:before="120" w:line="360" w:lineRule="auto"/>
        <w:ind w:firstLine="567"/>
        <w:rPr>
          <w:b/>
          <w:sz w:val="24"/>
          <w:szCs w:val="24"/>
          <w:highlight w:val="yellow"/>
        </w:rPr>
      </w:pPr>
      <w:r w:rsidRPr="00274DF5">
        <w:rPr>
          <w:sz w:val="24"/>
          <w:szCs w:val="24"/>
        </w:rPr>
        <w:t xml:space="preserve">Os valores estimados para a aquisição foram apurados através de pesquisa de mercado, conforme informações constantes no processo licitatório. </w:t>
      </w:r>
    </w:p>
    <w:p w:rsidR="005B1B42" w:rsidRDefault="0075745C" w:rsidP="000B7485">
      <w:pPr>
        <w:suppressAutoHyphens w:val="0"/>
        <w:autoSpaceDE w:val="0"/>
        <w:autoSpaceDN w:val="0"/>
        <w:adjustRightInd w:val="0"/>
        <w:spacing w:before="120" w:line="360" w:lineRule="auto"/>
        <w:ind w:firstLine="567"/>
        <w:rPr>
          <w:sz w:val="24"/>
          <w:szCs w:val="24"/>
        </w:rPr>
      </w:pPr>
      <w:r w:rsidRPr="00274DF5">
        <w:rPr>
          <w:sz w:val="24"/>
          <w:szCs w:val="24"/>
        </w:rPr>
        <w:t>Os documentos referentes a pesquisa de mercado encontram-se na Superv</w:t>
      </w:r>
      <w:r w:rsidRPr="00274DF5">
        <w:rPr>
          <w:sz w:val="24"/>
          <w:szCs w:val="24"/>
        </w:rPr>
        <w:t>i</w:t>
      </w:r>
      <w:r w:rsidRPr="00274DF5">
        <w:rPr>
          <w:sz w:val="24"/>
          <w:szCs w:val="24"/>
        </w:rPr>
        <w:t>são de Compras e Materiais do Departamento de Compras e Estoque e serão an</w:t>
      </w:r>
      <w:r w:rsidRPr="00274DF5">
        <w:rPr>
          <w:sz w:val="24"/>
          <w:szCs w:val="24"/>
        </w:rPr>
        <w:t>e</w:t>
      </w:r>
      <w:r w:rsidRPr="00274DF5">
        <w:rPr>
          <w:sz w:val="24"/>
          <w:szCs w:val="24"/>
        </w:rPr>
        <w:t>xados ao processo para a homologação do certame.</w:t>
      </w:r>
    </w:p>
    <w:tbl>
      <w:tblPr>
        <w:tblW w:w="9148" w:type="dxa"/>
        <w:tblCellMar>
          <w:left w:w="70" w:type="dxa"/>
          <w:right w:w="70" w:type="dxa"/>
        </w:tblCellMar>
        <w:tblLook w:val="04A0"/>
      </w:tblPr>
      <w:tblGrid>
        <w:gridCol w:w="580"/>
        <w:gridCol w:w="1411"/>
        <w:gridCol w:w="3668"/>
        <w:gridCol w:w="825"/>
        <w:gridCol w:w="1448"/>
        <w:gridCol w:w="1216"/>
      </w:tblGrid>
      <w:tr w:rsidR="005B1B42" w:rsidRPr="005B1B42" w:rsidTr="00A57167">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ITEM</w:t>
            </w:r>
          </w:p>
        </w:tc>
        <w:tc>
          <w:tcPr>
            <w:tcW w:w="1411" w:type="dxa"/>
            <w:tcBorders>
              <w:top w:val="single" w:sz="4" w:space="0" w:color="auto"/>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CÓDIGO</w:t>
            </w:r>
          </w:p>
        </w:tc>
        <w:tc>
          <w:tcPr>
            <w:tcW w:w="3668" w:type="dxa"/>
            <w:tcBorders>
              <w:top w:val="single" w:sz="4" w:space="0" w:color="auto"/>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Descrição do material</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Quant.</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Média Unitária</w:t>
            </w:r>
          </w:p>
        </w:tc>
        <w:tc>
          <w:tcPr>
            <w:tcW w:w="1216" w:type="dxa"/>
            <w:tcBorders>
              <w:top w:val="single" w:sz="4" w:space="0" w:color="auto"/>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Média Total</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1</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019.030.0001-7</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CAP GALVANIZADO CR DE 1/2"</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5</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2,78</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13,90</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2</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019.047.0002-0</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CURVA 45° GALVANIZADA DE 2" (FEMEA)</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4</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59,92</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239,68</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3</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019.070.0006-2</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JOELHO 90° GALVANIZADO DE 1/2"</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15</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3,48</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52,20</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4</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019.075.0008-1</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LUVA DE REDUCAO GALVANIZADA DE 1 1/4" X 3/4"</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2</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9,47</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18,94</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5</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019.075.0001-4</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LUVA DE REDUCAO GALVANIZADA DE 2" X 1"</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4</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22,04</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88,16</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6</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019.080.0014-7</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LUVA GALVANIZADA DE 1"</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15</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7,91</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118,65</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7</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019.090.0004-3</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NIPLE DUPLO GALVANIZADO DE 1 1/2"</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10</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11,07</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110,70</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8</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019.090.0002-7</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NIPLE DUPLO GALVANIZADO DE 3/4"</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100</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4,10</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410,00</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9</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019.080.0005-8</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LUVA GALVANIZADA DE 2"</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60</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20,08</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1.204,80</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10</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019.090.0005-1</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NIPLE GALVANIZADO DE 2"</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50</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13,22</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661,00</w:t>
            </w:r>
          </w:p>
        </w:tc>
      </w:tr>
      <w:tr w:rsidR="005B1B42" w:rsidRPr="005B1B42" w:rsidTr="00A57167">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lastRenderedPageBreak/>
              <w:t>11</w:t>
            </w:r>
          </w:p>
        </w:tc>
        <w:tc>
          <w:tcPr>
            <w:tcW w:w="1411" w:type="dxa"/>
            <w:tcBorders>
              <w:top w:val="single" w:sz="4" w:space="0" w:color="auto"/>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019.100.0009-4</w:t>
            </w:r>
          </w:p>
        </w:tc>
        <w:tc>
          <w:tcPr>
            <w:tcW w:w="3668" w:type="dxa"/>
            <w:tcBorders>
              <w:top w:val="single" w:sz="4" w:space="0" w:color="auto"/>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PLUG GALVANIZADO DE 1 1/2"</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2</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7,99</w:t>
            </w:r>
          </w:p>
        </w:tc>
        <w:tc>
          <w:tcPr>
            <w:tcW w:w="1216" w:type="dxa"/>
            <w:tcBorders>
              <w:top w:val="single" w:sz="4" w:space="0" w:color="auto"/>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15,98</w:t>
            </w:r>
          </w:p>
        </w:tc>
      </w:tr>
      <w:tr w:rsidR="005B1B42" w:rsidRPr="005B1B42" w:rsidTr="00A57167">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12</w:t>
            </w:r>
          </w:p>
        </w:tc>
        <w:tc>
          <w:tcPr>
            <w:tcW w:w="1411" w:type="dxa"/>
            <w:tcBorders>
              <w:top w:val="single" w:sz="4" w:space="0" w:color="auto"/>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019.100.0003-5</w:t>
            </w:r>
          </w:p>
        </w:tc>
        <w:tc>
          <w:tcPr>
            <w:tcW w:w="3668" w:type="dxa"/>
            <w:tcBorders>
              <w:top w:val="single" w:sz="4" w:space="0" w:color="auto"/>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PLUG GALVANIZADO DE 1"</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10</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5,36</w:t>
            </w:r>
          </w:p>
        </w:tc>
        <w:tc>
          <w:tcPr>
            <w:tcW w:w="1216" w:type="dxa"/>
            <w:tcBorders>
              <w:top w:val="single" w:sz="4" w:space="0" w:color="auto"/>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53,60</w:t>
            </w:r>
          </w:p>
        </w:tc>
      </w:tr>
      <w:tr w:rsidR="005B1B42" w:rsidRPr="005B1B42" w:rsidTr="00A57167">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13</w:t>
            </w:r>
          </w:p>
        </w:tc>
        <w:tc>
          <w:tcPr>
            <w:tcW w:w="1411" w:type="dxa"/>
            <w:tcBorders>
              <w:top w:val="single" w:sz="4" w:space="0" w:color="auto"/>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019.120.0003-2</w:t>
            </w:r>
          </w:p>
        </w:tc>
        <w:tc>
          <w:tcPr>
            <w:tcW w:w="3668" w:type="dxa"/>
            <w:tcBorders>
              <w:top w:val="single" w:sz="4" w:space="0" w:color="auto"/>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TE GALVANIZA</w:t>
            </w:r>
            <w:bookmarkStart w:id="0" w:name="_GoBack"/>
            <w:bookmarkEnd w:id="0"/>
            <w:r w:rsidRPr="005B1B42">
              <w:rPr>
                <w:rFonts w:cs="Arial"/>
                <w:color w:val="000000"/>
                <w:sz w:val="16"/>
                <w:szCs w:val="16"/>
                <w:lang w:eastAsia="pt-BR"/>
              </w:rPr>
              <w:t>DO DE 1 1/2" X 3/4"</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3</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23,44</w:t>
            </w:r>
          </w:p>
        </w:tc>
        <w:tc>
          <w:tcPr>
            <w:tcW w:w="1216" w:type="dxa"/>
            <w:tcBorders>
              <w:top w:val="single" w:sz="4" w:space="0" w:color="auto"/>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70,32</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14</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019.100.0002-7</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PLUG GALVANIZADO DE 3/4"</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36</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3,12</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112,32</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15</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019.120.0010-5</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TE GALVANIZADO DE 1" X 1"</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6</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12,17</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73,02</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16</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019.120.0009-1</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TE GALVANIZADO DE 2" X 1 1/2"</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1</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35,54</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35,54</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17</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019.120.0007-5</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TE GALVANIZADO DE 2" X 2"</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12</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42,50</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510,00</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18</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019.120.0006-7</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TE GALVANIZADO DE 4" X 4"</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10</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133,20</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1.332,00</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19</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019.135.0008-0</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TUBO GALVANIZADO (048) DE 3/ 4"</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72</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17,47</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1.257,84</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20</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019.135.0003-9</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TUBO GALVANIZADO DE 1 1/4"</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30</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32,11</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963,30</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21</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019.135.0004-7</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TUBO GALVANIZADO DE 2" MEDIO</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150</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44,85</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6.727,50</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22</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019.135.0005-5</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TUBO GALVANIZADO DE 3"</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24</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63,59</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1.526,16</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23</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019.140.0007-2</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UNIAO GALVANIZADA (064) DE 1"</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2</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25,97</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51,94</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24</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019.140.0002-1</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UNIAO GALVANIZADA (128) DE 2"</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10</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74,65</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746,50</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25</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019.140.0003-0</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UNIAO GALVANIZADA (160) DE 2.1/ 2"</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1</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109,30</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109,30</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26</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019.150.0001-7</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VALVULA DE RETENCAO HORIZONTAL (128) DE 2"</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5</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158,47</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792,35</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lastRenderedPageBreak/>
              <w:t>27</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019.150.0002-5</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left"/>
              <w:rPr>
                <w:rFonts w:cs="Arial"/>
                <w:color w:val="000000"/>
                <w:sz w:val="16"/>
                <w:szCs w:val="16"/>
                <w:lang w:eastAsia="pt-BR"/>
              </w:rPr>
            </w:pPr>
            <w:r w:rsidRPr="005B1B42">
              <w:rPr>
                <w:rFonts w:cs="Arial"/>
                <w:color w:val="000000"/>
                <w:sz w:val="16"/>
                <w:szCs w:val="16"/>
                <w:lang w:eastAsia="pt-BR"/>
              </w:rPr>
              <w:t>VALVULA DE RETENCAO HORIZONTAL (080) DE 1.1/ 4"</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4</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sz w:val="16"/>
                <w:szCs w:val="16"/>
                <w:lang w:eastAsia="pt-BR"/>
              </w:rPr>
            </w:pPr>
            <w:r w:rsidRPr="005B1B42">
              <w:rPr>
                <w:rFonts w:ascii="Comic Sans MS" w:hAnsi="Comic Sans MS" w:cs="Arial"/>
                <w:sz w:val="16"/>
                <w:szCs w:val="16"/>
                <w:lang w:eastAsia="pt-BR"/>
              </w:rPr>
              <w:t>89,61</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right"/>
              <w:rPr>
                <w:rFonts w:ascii="Comic Sans MS" w:hAnsi="Comic Sans MS" w:cs="Arial"/>
                <w:b/>
                <w:bCs/>
                <w:i/>
                <w:iCs/>
                <w:sz w:val="16"/>
                <w:szCs w:val="16"/>
                <w:lang w:eastAsia="pt-BR"/>
              </w:rPr>
            </w:pPr>
            <w:r w:rsidRPr="005B1B42">
              <w:rPr>
                <w:rFonts w:ascii="Comic Sans MS" w:hAnsi="Comic Sans MS" w:cs="Arial"/>
                <w:b/>
                <w:bCs/>
                <w:i/>
                <w:iCs/>
                <w:sz w:val="16"/>
                <w:szCs w:val="16"/>
                <w:lang w:eastAsia="pt-BR"/>
              </w:rPr>
              <w:t>358,44</w:t>
            </w:r>
          </w:p>
        </w:tc>
      </w:tr>
      <w:tr w:rsidR="00A57167" w:rsidRPr="005B1B42" w:rsidTr="00A57167">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167" w:rsidRPr="005B1B42" w:rsidRDefault="00A57167" w:rsidP="005B1B42">
            <w:pPr>
              <w:suppressAutoHyphens w:val="0"/>
              <w:jc w:val="center"/>
              <w:rPr>
                <w:rFonts w:ascii="Comic Sans MS" w:hAnsi="Comic Sans MS" w:cs="Arial"/>
                <w:b/>
                <w:bCs/>
                <w:sz w:val="16"/>
                <w:szCs w:val="16"/>
                <w:lang w:eastAsia="pt-BR"/>
              </w:rPr>
            </w:pPr>
          </w:p>
        </w:tc>
        <w:tc>
          <w:tcPr>
            <w:tcW w:w="7352" w:type="dxa"/>
            <w:gridSpan w:val="4"/>
            <w:tcBorders>
              <w:top w:val="single" w:sz="4" w:space="0" w:color="auto"/>
              <w:left w:val="nil"/>
              <w:bottom w:val="single" w:sz="4" w:space="0" w:color="auto"/>
              <w:right w:val="single" w:sz="4" w:space="0" w:color="auto"/>
            </w:tcBorders>
            <w:shd w:val="clear" w:color="auto" w:fill="auto"/>
            <w:noWrap/>
            <w:vAlign w:val="bottom"/>
          </w:tcPr>
          <w:p w:rsidR="00A57167" w:rsidRPr="005B1B42" w:rsidRDefault="00A57167" w:rsidP="005B1B42">
            <w:pPr>
              <w:suppressAutoHyphens w:val="0"/>
              <w:jc w:val="center"/>
              <w:rPr>
                <w:rFonts w:ascii="Comic Sans MS" w:hAnsi="Comic Sans MS" w:cs="Arial"/>
                <w:sz w:val="16"/>
                <w:szCs w:val="16"/>
                <w:lang w:eastAsia="pt-BR"/>
              </w:rPr>
            </w:pPr>
            <w:r>
              <w:rPr>
                <w:rFonts w:ascii="Comic Sans MS" w:hAnsi="Comic Sans MS" w:cs="Arial"/>
                <w:sz w:val="16"/>
                <w:szCs w:val="16"/>
                <w:lang w:eastAsia="pt-BR"/>
              </w:rPr>
              <w:t xml:space="preserve">                                                                                                                            TOTAL</w:t>
            </w:r>
          </w:p>
        </w:tc>
        <w:tc>
          <w:tcPr>
            <w:tcW w:w="1216" w:type="dxa"/>
            <w:tcBorders>
              <w:top w:val="single" w:sz="4" w:space="0" w:color="auto"/>
              <w:left w:val="nil"/>
              <w:bottom w:val="single" w:sz="4" w:space="0" w:color="auto"/>
              <w:right w:val="single" w:sz="4" w:space="0" w:color="auto"/>
            </w:tcBorders>
            <w:shd w:val="clear" w:color="auto" w:fill="auto"/>
            <w:noWrap/>
            <w:vAlign w:val="bottom"/>
          </w:tcPr>
          <w:p w:rsidR="00A57167" w:rsidRPr="005B1B42" w:rsidRDefault="00A57167" w:rsidP="005B1B42">
            <w:pPr>
              <w:suppressAutoHyphens w:val="0"/>
              <w:jc w:val="right"/>
              <w:rPr>
                <w:rFonts w:ascii="Comic Sans MS" w:hAnsi="Comic Sans MS" w:cs="Arial"/>
                <w:b/>
                <w:bCs/>
                <w:i/>
                <w:iCs/>
                <w:sz w:val="16"/>
                <w:szCs w:val="16"/>
                <w:lang w:eastAsia="pt-BR"/>
              </w:rPr>
            </w:pPr>
            <w:r>
              <w:rPr>
                <w:rFonts w:ascii="Comic Sans MS" w:hAnsi="Comic Sans MS" w:cs="Arial"/>
                <w:b/>
                <w:bCs/>
                <w:i/>
                <w:iCs/>
                <w:sz w:val="16"/>
                <w:szCs w:val="16"/>
                <w:lang w:eastAsia="pt-BR"/>
              </w:rPr>
              <w:t>17.654,14</w:t>
            </w:r>
          </w:p>
        </w:tc>
      </w:tr>
    </w:tbl>
    <w:p w:rsidR="005B1B42" w:rsidRDefault="005B1B42" w:rsidP="000B7485">
      <w:pPr>
        <w:suppressAutoHyphens w:val="0"/>
        <w:autoSpaceDE w:val="0"/>
        <w:autoSpaceDN w:val="0"/>
        <w:adjustRightInd w:val="0"/>
        <w:spacing w:before="120" w:line="360" w:lineRule="auto"/>
        <w:ind w:firstLine="567"/>
        <w:rPr>
          <w:sz w:val="24"/>
          <w:szCs w:val="24"/>
        </w:rPr>
      </w:pPr>
    </w:p>
    <w:p w:rsidR="00B41EF6" w:rsidRPr="00274DF5" w:rsidRDefault="008C29F2" w:rsidP="00924129">
      <w:pPr>
        <w:numPr>
          <w:ilvl w:val="0"/>
          <w:numId w:val="3"/>
        </w:numPr>
        <w:spacing w:before="480" w:line="360" w:lineRule="auto"/>
        <w:ind w:left="284" w:hanging="284"/>
        <w:rPr>
          <w:rFonts w:cs="Arial"/>
          <w:b/>
          <w:bCs/>
          <w:sz w:val="24"/>
          <w:szCs w:val="24"/>
        </w:rPr>
      </w:pPr>
      <w:r>
        <w:rPr>
          <w:rFonts w:cs="Arial"/>
          <w:b/>
          <w:bCs/>
          <w:sz w:val="24"/>
          <w:szCs w:val="24"/>
        </w:rPr>
        <w:t>A</w:t>
      </w:r>
      <w:r w:rsidR="00924129" w:rsidRPr="00274DF5">
        <w:rPr>
          <w:rFonts w:cs="Arial"/>
          <w:b/>
          <w:bCs/>
          <w:sz w:val="24"/>
          <w:szCs w:val="24"/>
        </w:rPr>
        <w:t>CEITABILIDADE DA PROPOSTA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Finalizada a etapa de lances, a CESAMA poderá solicitar AMOSTRA d</w:t>
      </w:r>
      <w:r w:rsidR="0003298F" w:rsidRPr="00274DF5">
        <w:rPr>
          <w:rFonts w:cs="Arial"/>
          <w:sz w:val="24"/>
          <w:szCs w:val="24"/>
        </w:rPr>
        <w:t>o</w:t>
      </w:r>
      <w:r w:rsidRPr="00274DF5">
        <w:rPr>
          <w:rFonts w:cs="Arial"/>
          <w:sz w:val="24"/>
          <w:szCs w:val="24"/>
        </w:rPr>
        <w:t xml:space="preserve"> licitante detentor do menor preço, para verificação da conformidade do material ofertado com as especificações exigidas neste Termo de Referência.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A amostra solicitada deverá ser entregue em embalagem própria, devidamente lacrada e observadas as demais condições de segurança, no </w:t>
      </w:r>
      <w:r w:rsidR="00756995" w:rsidRPr="00274DF5">
        <w:rPr>
          <w:rFonts w:cs="Arial"/>
          <w:b/>
          <w:sz w:val="24"/>
          <w:szCs w:val="24"/>
        </w:rPr>
        <w:t xml:space="preserve">Departamento de </w:t>
      </w:r>
      <w:r w:rsidR="00AE69C3" w:rsidRPr="00274DF5">
        <w:rPr>
          <w:rFonts w:cs="Arial"/>
          <w:b/>
          <w:sz w:val="24"/>
          <w:szCs w:val="24"/>
        </w:rPr>
        <w:t>Compras e Estoque</w:t>
      </w:r>
      <w:r w:rsidR="00756995" w:rsidRPr="00274DF5">
        <w:rPr>
          <w:rFonts w:cs="Arial"/>
          <w:sz w:val="24"/>
          <w:szCs w:val="24"/>
        </w:rPr>
        <w:t xml:space="preserve">, à </w:t>
      </w:r>
      <w:r w:rsidR="00AE69C3" w:rsidRPr="00274DF5">
        <w:rPr>
          <w:rFonts w:cs="Arial"/>
          <w:sz w:val="24"/>
          <w:szCs w:val="24"/>
        </w:rPr>
        <w:t>Rua Santa Terezinha, nº 505, Bairro Santa Terezinha</w:t>
      </w:r>
      <w:r w:rsidR="00756995" w:rsidRPr="00274DF5">
        <w:rPr>
          <w:rFonts w:cs="Arial"/>
          <w:sz w:val="24"/>
          <w:szCs w:val="24"/>
        </w:rPr>
        <w:t>, Juiz de Fora / MG, CEP 36.0</w:t>
      </w:r>
      <w:r w:rsidR="00AE69C3" w:rsidRPr="00274DF5">
        <w:rPr>
          <w:rFonts w:cs="Arial"/>
          <w:sz w:val="24"/>
          <w:szCs w:val="24"/>
        </w:rPr>
        <w:t>45</w:t>
      </w:r>
      <w:r w:rsidR="00756995" w:rsidRPr="00274DF5">
        <w:rPr>
          <w:rFonts w:cs="Arial"/>
          <w:sz w:val="24"/>
          <w:szCs w:val="24"/>
        </w:rPr>
        <w:t>-</w:t>
      </w:r>
      <w:r w:rsidR="00AE69C3" w:rsidRPr="00274DF5">
        <w:rPr>
          <w:rFonts w:cs="Arial"/>
          <w:sz w:val="24"/>
          <w:szCs w:val="24"/>
        </w:rPr>
        <w:t>490</w:t>
      </w:r>
      <w:r w:rsidRPr="00274DF5">
        <w:rPr>
          <w:rFonts w:cs="Arial"/>
          <w:sz w:val="24"/>
          <w:szCs w:val="24"/>
        </w:rPr>
        <w:t xml:space="preserve">, no </w:t>
      </w:r>
      <w:r w:rsidRPr="00274DF5">
        <w:rPr>
          <w:rFonts w:cs="Arial"/>
          <w:b/>
          <w:sz w:val="24"/>
          <w:szCs w:val="24"/>
        </w:rPr>
        <w:t>prazo de 03 (três) dias úteis</w:t>
      </w:r>
      <w:r w:rsidRPr="00274DF5">
        <w:rPr>
          <w:rFonts w:cs="Arial"/>
          <w:sz w:val="24"/>
          <w:szCs w:val="24"/>
        </w:rPr>
        <w:t xml:space="preserve"> contados a partir da solicitação do</w:t>
      </w:r>
      <w:r w:rsidR="004143D0" w:rsidRPr="00274DF5">
        <w:rPr>
          <w:rFonts w:cs="Arial"/>
          <w:sz w:val="24"/>
          <w:szCs w:val="24"/>
        </w:rPr>
        <w:t>(a)</w:t>
      </w:r>
      <w:r w:rsidRPr="00274DF5">
        <w:rPr>
          <w:rFonts w:cs="Arial"/>
          <w:sz w:val="24"/>
          <w:szCs w:val="24"/>
        </w:rPr>
        <w:t xml:space="preserve"> Pregoeiro</w:t>
      </w:r>
      <w:r w:rsidR="004143D0" w:rsidRPr="00274DF5">
        <w:rPr>
          <w:rFonts w:cs="Arial"/>
          <w:sz w:val="24"/>
          <w:szCs w:val="24"/>
        </w:rPr>
        <w:t>(a)</w:t>
      </w:r>
      <w:r w:rsidRPr="00274DF5">
        <w:rPr>
          <w:rFonts w:cs="Arial"/>
          <w:sz w:val="24"/>
          <w:szCs w:val="24"/>
        </w:rPr>
        <w:t xml:space="preserve"> no </w:t>
      </w:r>
      <w:r w:rsidRPr="00274DF5">
        <w:rPr>
          <w:rFonts w:cs="Arial"/>
          <w:i/>
          <w:sz w:val="24"/>
          <w:szCs w:val="24"/>
        </w:rPr>
        <w:t>chat</w:t>
      </w:r>
      <w:r w:rsidRPr="00274DF5">
        <w:rPr>
          <w:rFonts w:cs="Arial"/>
          <w:sz w:val="24"/>
          <w:szCs w:val="24"/>
        </w:rPr>
        <w:t xml:space="preserve"> do </w:t>
      </w:r>
      <w:r w:rsidR="00AE69C3" w:rsidRPr="00274DF5">
        <w:rPr>
          <w:rFonts w:cs="Arial"/>
          <w:i/>
          <w:sz w:val="24"/>
          <w:szCs w:val="24"/>
        </w:rPr>
        <w:t>Portal de Compras Governamentais</w:t>
      </w:r>
      <w:r w:rsidRPr="00274DF5">
        <w:rPr>
          <w:rFonts w:cs="Arial"/>
          <w:sz w:val="24"/>
          <w:szCs w:val="24"/>
        </w:rPr>
        <w:t>.</w:t>
      </w:r>
    </w:p>
    <w:p w:rsidR="00B41EF6" w:rsidRPr="00274DF5" w:rsidRDefault="0003298F"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w:t>
      </w:r>
      <w:r w:rsidR="00B41EF6" w:rsidRPr="00274DF5">
        <w:rPr>
          <w:rFonts w:cs="Arial"/>
          <w:sz w:val="24"/>
          <w:szCs w:val="24"/>
        </w:rPr>
        <w:t xml:space="preserve"> licitante que não puder encaminhar amostra no prazo acima indicado deverá solicitar sua prorrogação IMEDIATAMENTE, no </w:t>
      </w:r>
      <w:r w:rsidR="00B41EF6" w:rsidRPr="00274DF5">
        <w:rPr>
          <w:rFonts w:cs="Arial"/>
          <w:i/>
          <w:sz w:val="24"/>
          <w:szCs w:val="24"/>
        </w:rPr>
        <w:t>chat</w:t>
      </w:r>
      <w:r w:rsidR="00B41EF6" w:rsidRPr="00274DF5">
        <w:rPr>
          <w:rFonts w:cs="Arial"/>
          <w:sz w:val="24"/>
          <w:szCs w:val="24"/>
        </w:rPr>
        <w:t xml:space="preserve"> do sistema ou por e-mail, desde que por motivo justificado e aceito pelo</w:t>
      </w:r>
      <w:r w:rsidR="004143D0" w:rsidRPr="00274DF5">
        <w:rPr>
          <w:rFonts w:cs="Arial"/>
          <w:sz w:val="24"/>
          <w:szCs w:val="24"/>
        </w:rPr>
        <w:t>(a)</w:t>
      </w:r>
      <w:r w:rsidR="00B41EF6" w:rsidRPr="00274DF5">
        <w:rPr>
          <w:rFonts w:cs="Arial"/>
          <w:sz w:val="24"/>
          <w:szCs w:val="24"/>
        </w:rPr>
        <w:t xml:space="preserve"> Pregoeiro</w:t>
      </w:r>
      <w:r w:rsidR="004143D0" w:rsidRPr="00274DF5">
        <w:rPr>
          <w:rFonts w:cs="Arial"/>
          <w:sz w:val="24"/>
          <w:szCs w:val="24"/>
        </w:rPr>
        <w:t>(a)</w:t>
      </w:r>
      <w:r w:rsidR="00B41EF6" w:rsidRPr="00274DF5">
        <w:rPr>
          <w:rFonts w:cs="Arial"/>
          <w:sz w:val="24"/>
          <w:szCs w:val="24"/>
        </w:rPr>
        <w:t xml:space="preserve">, que definirá prazo suficiente para o envio do </w:t>
      </w:r>
      <w:r w:rsidR="004143D0" w:rsidRPr="00274DF5">
        <w:rPr>
          <w:rFonts w:cs="Arial"/>
          <w:sz w:val="24"/>
          <w:szCs w:val="24"/>
        </w:rPr>
        <w:t>material</w:t>
      </w:r>
      <w:r w:rsidR="00B41EF6" w:rsidRPr="00274DF5">
        <w:rPr>
          <w:rFonts w:cs="Arial"/>
          <w:sz w:val="24"/>
          <w:szCs w:val="24"/>
        </w:rPr>
        <w:t xml:space="preserve">, </w:t>
      </w:r>
      <w:r w:rsidR="00B41EF6" w:rsidRPr="00274DF5">
        <w:rPr>
          <w:rFonts w:cs="Arial"/>
          <w:sz w:val="24"/>
          <w:szCs w:val="24"/>
          <w:u w:val="single"/>
        </w:rPr>
        <w:t>sob pena de desclassificação</w:t>
      </w:r>
      <w:r w:rsidR="00B41EF6" w:rsidRPr="00274DF5">
        <w:rPr>
          <w:rFonts w:cs="Arial"/>
          <w:sz w:val="24"/>
          <w:szCs w:val="24"/>
        </w:rPr>
        <w:t>.</w:t>
      </w:r>
    </w:p>
    <w:p w:rsidR="00B41EF6" w:rsidRPr="00274DF5" w:rsidRDefault="0003298F" w:rsidP="00924129">
      <w:pPr>
        <w:numPr>
          <w:ilvl w:val="2"/>
          <w:numId w:val="3"/>
        </w:numPr>
        <w:spacing w:before="120" w:line="360" w:lineRule="auto"/>
        <w:ind w:left="0" w:firstLine="0"/>
        <w:rPr>
          <w:rFonts w:cs="Arial"/>
          <w:bCs/>
          <w:sz w:val="24"/>
          <w:szCs w:val="24"/>
        </w:rPr>
      </w:pPr>
      <w:r w:rsidRPr="00274DF5">
        <w:rPr>
          <w:rFonts w:cs="Arial"/>
          <w:bCs/>
          <w:sz w:val="24"/>
          <w:szCs w:val="24"/>
        </w:rPr>
        <w:t>O</w:t>
      </w:r>
      <w:r w:rsidR="00B41EF6" w:rsidRPr="00274DF5">
        <w:rPr>
          <w:rFonts w:cs="Arial"/>
          <w:bCs/>
          <w:sz w:val="24"/>
          <w:szCs w:val="24"/>
        </w:rPr>
        <w:t xml:space="preserve"> licitante que não encaminhar a amostra no prazo estabelecido será DESCLASSIFICAD</w:t>
      </w:r>
      <w:r w:rsidRPr="00274DF5">
        <w:rPr>
          <w:rFonts w:cs="Arial"/>
          <w:bCs/>
          <w:sz w:val="24"/>
          <w:szCs w:val="24"/>
        </w:rPr>
        <w:t>O</w:t>
      </w:r>
      <w:r w:rsidR="00B41EF6" w:rsidRPr="00274DF5">
        <w:rPr>
          <w:rFonts w:cs="Arial"/>
          <w:bCs/>
          <w:sz w:val="24"/>
          <w:szCs w:val="24"/>
        </w:rPr>
        <w:t>.</w:t>
      </w:r>
    </w:p>
    <w:p w:rsidR="00B41EF6" w:rsidRPr="00274DF5" w:rsidRDefault="00B41EF6"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bCs/>
          <w:sz w:val="24"/>
          <w:szCs w:val="24"/>
        </w:rPr>
        <w:t xml:space="preserve">Após vencido o prazo de entrega da amostra, não será permitido fazer ajustes ou modificações no </w:t>
      </w:r>
      <w:r w:rsidR="00F73A02" w:rsidRPr="00274DF5">
        <w:rPr>
          <w:rFonts w:cs="Arial"/>
          <w:bCs/>
          <w:sz w:val="24"/>
          <w:szCs w:val="24"/>
        </w:rPr>
        <w:t>material</w:t>
      </w:r>
      <w:r w:rsidRPr="00274DF5">
        <w:rPr>
          <w:rFonts w:cs="Arial"/>
          <w:bCs/>
          <w:sz w:val="24"/>
          <w:szCs w:val="24"/>
        </w:rPr>
        <w:t xml:space="preserve"> apresentado para fins de adequá-lo à especificação constante deste </w:t>
      </w:r>
      <w:r w:rsidR="00924129" w:rsidRPr="00274DF5">
        <w:rPr>
          <w:rFonts w:cs="Arial"/>
          <w:bCs/>
          <w:sz w:val="24"/>
          <w:szCs w:val="24"/>
        </w:rPr>
        <w:t>Termo de Referência</w:t>
      </w:r>
      <w:r w:rsidRPr="00274DF5">
        <w:rPr>
          <w:rFonts w:cs="Arial"/>
          <w:bCs/>
          <w:sz w:val="24"/>
          <w:szCs w:val="24"/>
        </w:rPr>
        <w:t>.</w:t>
      </w:r>
    </w:p>
    <w:p w:rsidR="00B41EF6" w:rsidRPr="00274DF5" w:rsidRDefault="00924129"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material apresentado como amostra ficará à disposição da área responsável pela sua análise e aprovação e poderá ser aberto, manuseado, sendo devolvido </w:t>
      </w:r>
      <w:r w:rsidR="0003298F" w:rsidRPr="00274DF5">
        <w:rPr>
          <w:rFonts w:cs="Arial"/>
          <w:sz w:val="24"/>
          <w:szCs w:val="24"/>
        </w:rPr>
        <w:t>ao</w:t>
      </w:r>
      <w:r w:rsidRPr="00274DF5">
        <w:rPr>
          <w:rFonts w:cs="Arial"/>
          <w:sz w:val="24"/>
          <w:szCs w:val="24"/>
        </w:rPr>
        <w:t xml:space="preserve"> licitante, posteriormente, no estado em que se encontrar, podendo ficar retida até a entrega total do item licitado</w:t>
      </w:r>
      <w:r w:rsidR="00B41EF6" w:rsidRPr="00274DF5">
        <w:rPr>
          <w:rFonts w:cs="Arial"/>
          <w:sz w:val="24"/>
          <w:szCs w:val="24"/>
        </w:rPr>
        <w:t>.</w:t>
      </w:r>
    </w:p>
    <w:p w:rsidR="00B41EF6" w:rsidRPr="00274DF5" w:rsidRDefault="00924129" w:rsidP="0003298F">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lastRenderedPageBreak/>
        <w:t>A amostra será analisada pela área técnica da CESAMA, que emitirá parecer sobre sua aceitação no prazo de 10 (dez) dias, podendo ser prorrogado em situações extraordinárias</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submeter a amostra à instituição especializada para análise do atendimento às características exigidas no edital.</w:t>
      </w:r>
    </w:p>
    <w:p w:rsidR="00B41EF6" w:rsidRPr="00274DF5" w:rsidRDefault="00924129" w:rsidP="0003298F">
      <w:pPr>
        <w:numPr>
          <w:ilvl w:val="1"/>
          <w:numId w:val="3"/>
        </w:numPr>
        <w:spacing w:before="120" w:line="360" w:lineRule="auto"/>
        <w:ind w:left="0" w:firstLine="0"/>
        <w:rPr>
          <w:rFonts w:cs="Arial"/>
          <w:sz w:val="24"/>
          <w:szCs w:val="24"/>
        </w:rPr>
      </w:pPr>
      <w:r w:rsidRPr="00274DF5">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274DF5">
        <w:rPr>
          <w:rFonts w:cs="Arial"/>
          <w:bCs/>
          <w:sz w:val="24"/>
          <w:szCs w:val="24"/>
        </w:rPr>
        <w:t>08:00h às 11:30h e de 13:00h as 16:00h</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exigir laudo de inspeção técnica de controle de qualidade, a fim de comprovar a adequação dos materiais ofertados.</w:t>
      </w:r>
    </w:p>
    <w:p w:rsidR="00B41EF6" w:rsidRPr="00274DF5" w:rsidRDefault="00B41EF6" w:rsidP="0003298F">
      <w:pPr>
        <w:pStyle w:val="WW-Corpodetexto2"/>
        <w:numPr>
          <w:ilvl w:val="2"/>
          <w:numId w:val="3"/>
        </w:numPr>
        <w:spacing w:before="120" w:line="360" w:lineRule="auto"/>
        <w:ind w:left="0" w:firstLine="0"/>
        <w:rPr>
          <w:sz w:val="24"/>
          <w:szCs w:val="24"/>
        </w:rPr>
      </w:pPr>
      <w:r w:rsidRPr="00274DF5">
        <w:rPr>
          <w:sz w:val="24"/>
          <w:szCs w:val="24"/>
        </w:rPr>
        <w:t xml:space="preserve">Os laudos previstos no item </w:t>
      </w:r>
      <w:r w:rsidR="00F73A02" w:rsidRPr="00274DF5">
        <w:rPr>
          <w:sz w:val="24"/>
          <w:szCs w:val="24"/>
        </w:rPr>
        <w:t>6</w:t>
      </w:r>
      <w:r w:rsidRPr="00274DF5">
        <w:rPr>
          <w:sz w:val="24"/>
          <w:szCs w:val="24"/>
        </w:rPr>
        <w:t>.7 poderão ser emitidos por laboratórios próprios ou de terceiros, ficando TODAS as despesas por conta do fornecedor.</w:t>
      </w:r>
    </w:p>
    <w:p w:rsidR="00B41EF6" w:rsidRPr="00274DF5" w:rsidRDefault="00B41EF6" w:rsidP="00924129">
      <w:pPr>
        <w:numPr>
          <w:ilvl w:val="0"/>
          <w:numId w:val="3"/>
        </w:numPr>
        <w:spacing w:before="480" w:line="360" w:lineRule="auto"/>
        <w:ind w:left="284" w:hanging="284"/>
        <w:rPr>
          <w:rFonts w:cs="Arial"/>
          <w:b/>
          <w:bCs/>
          <w:sz w:val="24"/>
          <w:szCs w:val="24"/>
          <w:u w:val="single"/>
        </w:rPr>
      </w:pPr>
      <w:r w:rsidRPr="00274DF5">
        <w:rPr>
          <w:rFonts w:cs="Arial"/>
          <w:b/>
          <w:bCs/>
          <w:sz w:val="24"/>
          <w:szCs w:val="24"/>
        </w:rPr>
        <w:t>ENTREGA E CONDIÇÕES DE FORNECIMENTO</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sz w:val="24"/>
          <w:szCs w:val="24"/>
        </w:rPr>
        <w:t xml:space="preserve">A entrega será realizada de acordo com as necessidades da CESAMA, no </w:t>
      </w:r>
      <w:r w:rsidRPr="000B7485">
        <w:rPr>
          <w:rFonts w:cs="Arial"/>
          <w:b/>
          <w:sz w:val="24"/>
          <w:szCs w:val="24"/>
        </w:rPr>
        <w:t>prazo máximo de</w:t>
      </w:r>
      <w:r w:rsidR="005B1B42">
        <w:rPr>
          <w:rFonts w:cs="Arial"/>
          <w:b/>
          <w:sz w:val="24"/>
          <w:szCs w:val="24"/>
        </w:rPr>
        <w:t xml:space="preserve"> 2</w:t>
      </w:r>
      <w:r w:rsidR="00E8692C">
        <w:rPr>
          <w:rFonts w:cs="Arial"/>
          <w:b/>
          <w:sz w:val="24"/>
          <w:szCs w:val="24"/>
        </w:rPr>
        <w:t>0</w:t>
      </w:r>
      <w:r w:rsidR="00E40913">
        <w:rPr>
          <w:rFonts w:cs="Arial"/>
          <w:b/>
          <w:sz w:val="24"/>
          <w:szCs w:val="24"/>
        </w:rPr>
        <w:t xml:space="preserve"> </w:t>
      </w:r>
      <w:r w:rsidRPr="000B7485">
        <w:rPr>
          <w:rFonts w:cs="Arial"/>
          <w:b/>
          <w:sz w:val="24"/>
          <w:szCs w:val="24"/>
        </w:rPr>
        <w:t>dias</w:t>
      </w:r>
      <w:r w:rsidRPr="00274DF5">
        <w:rPr>
          <w:rFonts w:cs="Arial"/>
          <w:sz w:val="24"/>
          <w:szCs w:val="24"/>
        </w:rPr>
        <w:t xml:space="preserve"> contados a partir do recebimento da solicitação, feita através da Ordem de Compra</w:t>
      </w:r>
      <w:r w:rsidRPr="00274DF5">
        <w:rPr>
          <w:rFonts w:cs="Arial"/>
          <w:bCs/>
          <w:sz w:val="24"/>
          <w:szCs w:val="24"/>
        </w:rPr>
        <w:t>.</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bCs/>
          <w:sz w:val="24"/>
          <w:szCs w:val="24"/>
        </w:rPr>
        <w:t xml:space="preserve">Os </w:t>
      </w:r>
      <w:r w:rsidR="00E8402E" w:rsidRPr="00274DF5">
        <w:rPr>
          <w:rFonts w:cs="Arial"/>
          <w:bCs/>
          <w:sz w:val="24"/>
          <w:szCs w:val="24"/>
        </w:rPr>
        <w:t>materiais</w:t>
      </w:r>
      <w:r w:rsidRPr="00274DF5">
        <w:rPr>
          <w:rFonts w:cs="Arial"/>
          <w:bCs/>
          <w:sz w:val="24"/>
          <w:szCs w:val="24"/>
        </w:rPr>
        <w:t xml:space="preserve"> deverão ser entregues no </w:t>
      </w:r>
      <w:r w:rsidR="00AE69C3" w:rsidRPr="00274DF5">
        <w:rPr>
          <w:rFonts w:cs="Arial"/>
          <w:b/>
          <w:sz w:val="24"/>
          <w:szCs w:val="24"/>
        </w:rPr>
        <w:t>Departamento de Compras e Estoque</w:t>
      </w:r>
      <w:r w:rsidR="00AE69C3" w:rsidRPr="00274DF5">
        <w:rPr>
          <w:rFonts w:cs="Arial"/>
          <w:sz w:val="24"/>
          <w:szCs w:val="24"/>
        </w:rPr>
        <w:t>, à Rua Santa Terezinha, nº 505, Bairro Santa Terezinha, Juiz de Fora / MG, CEP 36.045-490,</w:t>
      </w:r>
      <w:r w:rsidRPr="00274DF5">
        <w:rPr>
          <w:rFonts w:cs="Arial"/>
          <w:sz w:val="24"/>
          <w:szCs w:val="24"/>
        </w:rPr>
        <w:t xml:space="preserve"> em dias úteis, das </w:t>
      </w:r>
      <w:r w:rsidR="0005421D" w:rsidRPr="00274DF5">
        <w:rPr>
          <w:rFonts w:cs="Arial"/>
          <w:bCs/>
          <w:sz w:val="24"/>
          <w:szCs w:val="24"/>
        </w:rPr>
        <w:t>08:00h às 11:30h e de 14</w:t>
      </w:r>
      <w:r w:rsidRPr="00274DF5">
        <w:rPr>
          <w:rFonts w:cs="Arial"/>
          <w:bCs/>
          <w:sz w:val="24"/>
          <w:szCs w:val="24"/>
        </w:rPr>
        <w:t>:00h as 1</w:t>
      </w:r>
      <w:r w:rsidR="0005421D" w:rsidRPr="00274DF5">
        <w:rPr>
          <w:rFonts w:cs="Arial"/>
          <w:bCs/>
          <w:sz w:val="24"/>
          <w:szCs w:val="24"/>
        </w:rPr>
        <w:t>7</w:t>
      </w:r>
      <w:r w:rsidRPr="00274DF5">
        <w:rPr>
          <w:rFonts w:cs="Arial"/>
          <w:bCs/>
          <w:sz w:val="24"/>
          <w:szCs w:val="24"/>
        </w:rPr>
        <w:t>:00h</w:t>
      </w:r>
      <w:r w:rsidRPr="00274DF5">
        <w:rPr>
          <w:rFonts w:cs="Arial"/>
          <w:sz w:val="24"/>
          <w:szCs w:val="24"/>
        </w:rPr>
        <w:t>.</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deverão ser entregues devidamente embalados, lacrados, acondicionados e transportados com segurança e sob a responsabilidade da </w:t>
      </w:r>
      <w:r w:rsidR="004E5E45" w:rsidRPr="00274DF5">
        <w:rPr>
          <w:rFonts w:cs="Arial"/>
          <w:sz w:val="24"/>
          <w:szCs w:val="24"/>
        </w:rPr>
        <w:t>fornecedora</w:t>
      </w:r>
      <w:r w:rsidRPr="00274DF5">
        <w:rPr>
          <w:rFonts w:cs="Arial"/>
          <w:sz w:val="24"/>
          <w:szCs w:val="24"/>
        </w:rPr>
        <w:t xml:space="preserve">. A CESAMA recusará os </w:t>
      </w:r>
      <w:r w:rsidR="00E8402E" w:rsidRPr="00274DF5">
        <w:rPr>
          <w:rFonts w:cs="Arial"/>
          <w:sz w:val="24"/>
          <w:szCs w:val="24"/>
        </w:rPr>
        <w:t>materiais</w:t>
      </w:r>
      <w:r w:rsidRPr="00274DF5">
        <w:rPr>
          <w:rFonts w:cs="Arial"/>
          <w:sz w:val="24"/>
          <w:szCs w:val="24"/>
        </w:rPr>
        <w:t xml:space="preserve"> que forem entregues em desconformidade com esta previsão.</w:t>
      </w:r>
    </w:p>
    <w:p w:rsidR="00B41EF6" w:rsidRPr="00274DF5" w:rsidRDefault="00B41EF6" w:rsidP="00436287">
      <w:pPr>
        <w:numPr>
          <w:ilvl w:val="2"/>
          <w:numId w:val="3"/>
        </w:numPr>
        <w:spacing w:before="120" w:line="360" w:lineRule="auto"/>
        <w:ind w:left="0" w:firstLine="0"/>
        <w:rPr>
          <w:rFonts w:cs="Arial"/>
          <w:sz w:val="24"/>
          <w:szCs w:val="24"/>
        </w:rPr>
      </w:pPr>
      <w:r w:rsidRPr="00274DF5">
        <w:rPr>
          <w:rFonts w:cs="Arial"/>
          <w:sz w:val="24"/>
          <w:szCs w:val="24"/>
        </w:rPr>
        <w:t xml:space="preserve">Durante os serviços de transporte e descarga a </w:t>
      </w:r>
      <w:r w:rsidR="004E5E45" w:rsidRPr="00274DF5">
        <w:rPr>
          <w:rFonts w:cs="Arial"/>
          <w:sz w:val="24"/>
          <w:szCs w:val="24"/>
        </w:rPr>
        <w:t>fornecedora</w:t>
      </w:r>
      <w:r w:rsidRPr="00274DF5">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w:t>
      </w:r>
      <w:r w:rsidRPr="00274DF5">
        <w:rPr>
          <w:rFonts w:cs="Arial"/>
          <w:sz w:val="24"/>
          <w:szCs w:val="24"/>
        </w:rPr>
        <w:lastRenderedPageBreak/>
        <w:t>segurança do trabalho (de acordo com o Ministério do Trabalho e Emprego) será de responsabilidade exclusiva da detentora da Ata de Registro de Preços.</w:t>
      </w:r>
    </w:p>
    <w:p w:rsidR="00E56101" w:rsidRPr="00274DF5" w:rsidRDefault="00E56101" w:rsidP="0003298F">
      <w:pPr>
        <w:numPr>
          <w:ilvl w:val="2"/>
          <w:numId w:val="3"/>
        </w:numPr>
        <w:spacing w:before="120" w:line="360" w:lineRule="auto"/>
        <w:ind w:left="0" w:firstLine="0"/>
        <w:rPr>
          <w:rFonts w:cs="Arial"/>
          <w:sz w:val="24"/>
          <w:szCs w:val="24"/>
        </w:rPr>
      </w:pPr>
      <w:r w:rsidRPr="00274DF5">
        <w:rPr>
          <w:rFonts w:cs="Arial"/>
          <w:bCs/>
          <w:sz w:val="24"/>
          <w:szCs w:val="24"/>
        </w:rPr>
        <w:t>O veículo utilizado para entrega</w:t>
      </w:r>
      <w:r w:rsidR="006F3EF9" w:rsidRPr="00274DF5">
        <w:rPr>
          <w:rFonts w:cs="Arial"/>
          <w:bCs/>
          <w:sz w:val="24"/>
          <w:szCs w:val="24"/>
        </w:rPr>
        <w:t xml:space="preserve"> dos materiais</w:t>
      </w:r>
      <w:r w:rsidRPr="00274DF5">
        <w:rPr>
          <w:rFonts w:cs="Arial"/>
          <w:bCs/>
          <w:sz w:val="24"/>
          <w:szCs w:val="24"/>
        </w:rPr>
        <w:t xml:space="preserve"> no Departamento de Compras e Estoque deverá ter no máximo 14 metros de comprimento, de pára-choque a pára-choque, e altura máxima de 4 metros. </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A CESAMA irá designar um empregado para acompanhar o recebimento dos materiais.</w:t>
      </w:r>
    </w:p>
    <w:p w:rsidR="00B41EF6"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 empregado designado</w:t>
      </w:r>
      <w:r w:rsidR="00B41EF6" w:rsidRPr="00274DF5">
        <w:rPr>
          <w:rFonts w:cs="Arial"/>
          <w:sz w:val="24"/>
          <w:szCs w:val="24"/>
        </w:rPr>
        <w:t xml:space="preserve"> assinará termo ratificando o recebimento provisório, podendo recusar os </w:t>
      </w:r>
      <w:r w:rsidR="00E8402E" w:rsidRPr="00274DF5">
        <w:rPr>
          <w:rFonts w:cs="Arial"/>
          <w:sz w:val="24"/>
          <w:szCs w:val="24"/>
        </w:rPr>
        <w:t>materiais</w:t>
      </w:r>
      <w:r w:rsidR="00B41EF6" w:rsidRPr="00274DF5">
        <w:rPr>
          <w:rFonts w:cs="Arial"/>
          <w:sz w:val="24"/>
          <w:szCs w:val="24"/>
        </w:rPr>
        <w:t xml:space="preserve"> que estiverem em desacordo com a exigência </w:t>
      </w:r>
      <w:proofErr w:type="spellStart"/>
      <w:r w:rsidR="00B41EF6" w:rsidRPr="00274DF5">
        <w:rPr>
          <w:rFonts w:cs="Arial"/>
          <w:sz w:val="24"/>
          <w:szCs w:val="24"/>
        </w:rPr>
        <w:t>editalícia</w:t>
      </w:r>
      <w:proofErr w:type="spellEnd"/>
      <w:r w:rsidR="00B41EF6" w:rsidRPr="00274DF5">
        <w:rPr>
          <w:rFonts w:cs="Arial"/>
          <w:sz w:val="24"/>
          <w:szCs w:val="24"/>
        </w:rPr>
        <w:t xml:space="preserve"> no prazo máximo de 10 (dez) dias úteis a contar de sua entrega no local informado no item </w:t>
      </w:r>
      <w:r w:rsidR="003F2224" w:rsidRPr="00274DF5">
        <w:rPr>
          <w:rFonts w:cs="Arial"/>
          <w:sz w:val="24"/>
          <w:szCs w:val="24"/>
        </w:rPr>
        <w:t>7</w:t>
      </w:r>
      <w:r w:rsidR="00B41EF6" w:rsidRPr="00274DF5">
        <w:rPr>
          <w:rFonts w:cs="Arial"/>
          <w:sz w:val="24"/>
          <w:szCs w:val="24"/>
        </w:rPr>
        <w:t>.2.</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274DF5" w:rsidRDefault="00436287"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274DF5">
        <w:rPr>
          <w:rFonts w:cs="Arial"/>
          <w:sz w:val="24"/>
          <w:szCs w:val="24"/>
        </w:rPr>
        <w:t>.</w:t>
      </w:r>
    </w:p>
    <w:p w:rsidR="00D13D92"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recusa total ou parcial dos materiais entregues, por motivos justificados no recebimento, não será razão para prorrogação do prazo da entrega, previamente consignado na Ordem de Compra.</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Verificando-se, novamente, a desconformidade do </w:t>
      </w:r>
      <w:r w:rsidR="00E8402E" w:rsidRPr="00274DF5">
        <w:rPr>
          <w:rFonts w:cs="Arial"/>
          <w:sz w:val="24"/>
          <w:szCs w:val="24"/>
        </w:rPr>
        <w:t>material</w:t>
      </w:r>
      <w:r w:rsidRPr="00274DF5">
        <w:rPr>
          <w:rFonts w:cs="Arial"/>
          <w:sz w:val="24"/>
          <w:szCs w:val="24"/>
        </w:rPr>
        <w:t xml:space="preserve"> entregue com o exigido em edital, ficará demonstrada a incapacidade da empresa fornecedora, sujeitando-se, a mesma, as penalidades previstas neste Edital.</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os </w:t>
      </w:r>
      <w:r w:rsidR="00E8402E" w:rsidRPr="00274DF5">
        <w:rPr>
          <w:rFonts w:cs="Arial"/>
          <w:sz w:val="24"/>
          <w:szCs w:val="24"/>
        </w:rPr>
        <w:t>materiais</w:t>
      </w:r>
      <w:r w:rsidRPr="00274DF5">
        <w:rPr>
          <w:rFonts w:cs="Arial"/>
          <w:sz w:val="24"/>
          <w:szCs w:val="24"/>
        </w:rPr>
        <w:t xml:space="preserve"> deverão estar com seu prazo de validade decorrido em, no máximo, e</w:t>
      </w:r>
      <w:r w:rsidR="00CE1A43" w:rsidRPr="00274DF5">
        <w:rPr>
          <w:rFonts w:cs="Arial"/>
          <w:sz w:val="24"/>
          <w:szCs w:val="24"/>
        </w:rPr>
        <w:t>m 25% (vinte e cinco por cento</w:t>
      </w:r>
      <w:r w:rsidR="00A02511" w:rsidRPr="00274DF5">
        <w:rPr>
          <w:rFonts w:cs="Arial"/>
          <w:sz w:val="24"/>
          <w:szCs w:val="24"/>
        </w:rPr>
        <w:t>)</w:t>
      </w:r>
      <w:r w:rsidR="00CE1A43" w:rsidRPr="00274DF5">
        <w:rPr>
          <w:rFonts w:cs="Arial"/>
          <w:sz w:val="24"/>
          <w:szCs w:val="24"/>
        </w:rPr>
        <w:t>.</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a CESAMA poderá exigir os laudos informados no item </w:t>
      </w:r>
      <w:r w:rsidR="000F688B" w:rsidRPr="00274DF5">
        <w:rPr>
          <w:rFonts w:cs="Arial"/>
          <w:sz w:val="24"/>
          <w:szCs w:val="24"/>
        </w:rPr>
        <w:t>6</w:t>
      </w:r>
      <w:r w:rsidRPr="00274DF5">
        <w:rPr>
          <w:rFonts w:cs="Arial"/>
          <w:sz w:val="24"/>
          <w:szCs w:val="24"/>
        </w:rPr>
        <w:t>.7 deste Termo.</w:t>
      </w:r>
    </w:p>
    <w:p w:rsidR="00D13D92" w:rsidRPr="00274DF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DA VALIDADE DO REGISTRO DE PREÇOS</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lastRenderedPageBreak/>
        <w:t xml:space="preserve">O prazo de vigência da Ata de Registro de Preços é de </w:t>
      </w:r>
      <w:r w:rsidR="00274DF5" w:rsidRPr="00274DF5">
        <w:rPr>
          <w:rFonts w:cs="Arial"/>
          <w:sz w:val="24"/>
          <w:szCs w:val="24"/>
        </w:rPr>
        <w:t xml:space="preserve">12 </w:t>
      </w:r>
      <w:r w:rsidRPr="00274DF5">
        <w:rPr>
          <w:rFonts w:cs="Arial"/>
          <w:sz w:val="24"/>
          <w:szCs w:val="24"/>
        </w:rPr>
        <w:t xml:space="preserve">meses a contar da data da assinatura do Termo de Aceitação (Anexo </w:t>
      </w:r>
      <w:r w:rsidR="000A7FB7" w:rsidRPr="00274DF5">
        <w:rPr>
          <w:rFonts w:cs="Arial"/>
          <w:sz w:val="24"/>
          <w:szCs w:val="24"/>
        </w:rPr>
        <w:t>III</w:t>
      </w:r>
      <w:r w:rsidRPr="00274DF5">
        <w:rPr>
          <w:rFonts w:cs="Arial"/>
          <w:sz w:val="24"/>
          <w:szCs w:val="24"/>
        </w:rPr>
        <w:t xml:space="preserve"> do Edital), após a homologação do certame.</w:t>
      </w:r>
    </w:p>
    <w:p w:rsidR="00D13D92" w:rsidRPr="00274DF5" w:rsidRDefault="00D13D92" w:rsidP="00436287">
      <w:pPr>
        <w:numPr>
          <w:ilvl w:val="2"/>
          <w:numId w:val="3"/>
        </w:numPr>
        <w:spacing w:before="120" w:line="360" w:lineRule="auto"/>
        <w:ind w:left="0" w:firstLine="0"/>
        <w:rPr>
          <w:rFonts w:cs="Arial"/>
          <w:sz w:val="24"/>
          <w:szCs w:val="24"/>
        </w:rPr>
      </w:pPr>
      <w:r w:rsidRPr="00274DF5">
        <w:rPr>
          <w:rFonts w:cs="Arial"/>
          <w:sz w:val="24"/>
          <w:szCs w:val="24"/>
        </w:rPr>
        <w:t>Sendo o Termo de Aceitação encaminhado em data anterior à homologação do certame, prevalecerá, para fins de validade da Ata de Registro de Preços, a data de homologação da licitação</w:t>
      </w:r>
      <w:r w:rsidR="00D747EF" w:rsidRPr="00274DF5">
        <w:rPr>
          <w:rFonts w:cs="Arial"/>
          <w:sz w:val="24"/>
          <w:szCs w:val="24"/>
        </w:rPr>
        <w:t>.</w:t>
      </w:r>
    </w:p>
    <w:p w:rsidR="00D13D92" w:rsidRPr="00274DF5"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DO PAGAMENTO</w:t>
      </w:r>
    </w:p>
    <w:p w:rsidR="000F688B" w:rsidRPr="00274DF5" w:rsidRDefault="000F688B" w:rsidP="00436287">
      <w:pPr>
        <w:pStyle w:val="Corpodetexto"/>
        <w:numPr>
          <w:ilvl w:val="1"/>
          <w:numId w:val="3"/>
        </w:numPr>
        <w:spacing w:before="120" w:line="360" w:lineRule="auto"/>
        <w:ind w:left="0" w:firstLine="0"/>
        <w:rPr>
          <w:sz w:val="24"/>
          <w:szCs w:val="24"/>
        </w:rPr>
      </w:pPr>
      <w:r w:rsidRPr="00274DF5">
        <w:rPr>
          <w:rFonts w:cs="Arial"/>
          <w:sz w:val="24"/>
          <w:szCs w:val="24"/>
        </w:rPr>
        <w:t>A CESAMA efetuará os pagamentos</w:t>
      </w:r>
      <w:r w:rsidRPr="00274DF5">
        <w:rPr>
          <w:sz w:val="24"/>
          <w:szCs w:val="24"/>
        </w:rPr>
        <w:t xml:space="preserve"> na primeira </w:t>
      </w:r>
      <w:r w:rsidRPr="00274DF5">
        <w:rPr>
          <w:iCs/>
          <w:sz w:val="24"/>
          <w:szCs w:val="24"/>
        </w:rPr>
        <w:t>quinta-feira</w:t>
      </w:r>
      <w:r w:rsidR="00436287" w:rsidRPr="00274DF5">
        <w:rPr>
          <w:iCs/>
          <w:sz w:val="24"/>
          <w:szCs w:val="24"/>
        </w:rPr>
        <w:t xml:space="preserve"> em até</w:t>
      </w:r>
      <w:r w:rsidRPr="00274DF5">
        <w:rPr>
          <w:iCs/>
          <w:sz w:val="24"/>
          <w:szCs w:val="24"/>
        </w:rPr>
        <w:t xml:space="preserve"> 30 </w:t>
      </w:r>
      <w:r w:rsidRPr="00274DF5">
        <w:rPr>
          <w:sz w:val="24"/>
          <w:szCs w:val="24"/>
        </w:rPr>
        <w:t>(trinta) dias após a entrega dos materiais juntamente com a apresentação e aceitação da Nota Fiscal / Fatura pelo departamento competente.</w:t>
      </w:r>
    </w:p>
    <w:p w:rsidR="000F688B" w:rsidRPr="00274DF5" w:rsidRDefault="00183B57" w:rsidP="008122F6">
      <w:pPr>
        <w:pStyle w:val="Corpodetexto"/>
        <w:numPr>
          <w:ilvl w:val="1"/>
          <w:numId w:val="3"/>
        </w:numPr>
        <w:spacing w:before="120" w:line="360" w:lineRule="auto"/>
        <w:ind w:left="0" w:firstLine="0"/>
        <w:rPr>
          <w:sz w:val="24"/>
          <w:szCs w:val="24"/>
        </w:rPr>
      </w:pPr>
      <w:r w:rsidRPr="00274DF5">
        <w:rPr>
          <w:rFonts w:cs="Arial"/>
          <w:sz w:val="24"/>
          <w:szCs w:val="24"/>
        </w:rPr>
        <w:t xml:space="preserve">O pagamento será efetuado através de depósito em conta bancária ou via </w:t>
      </w:r>
      <w:r w:rsidRPr="00274DF5">
        <w:rPr>
          <w:rFonts w:cs="Arial"/>
          <w:b/>
          <w:bCs/>
          <w:sz w:val="24"/>
          <w:szCs w:val="24"/>
        </w:rPr>
        <w:t>TED</w:t>
      </w:r>
      <w:r w:rsidRPr="00274DF5">
        <w:rPr>
          <w:rFonts w:cs="Arial"/>
          <w:sz w:val="24"/>
          <w:szCs w:val="24"/>
        </w:rPr>
        <w:t xml:space="preserve"> (transferência eletrônica disponível), para valores iguais ou superiores a R$1.000,00 (mil reais), cujas tarifas extras correrão por conta da </w:t>
      </w:r>
      <w:r w:rsidR="00436287" w:rsidRPr="00274DF5">
        <w:rPr>
          <w:rFonts w:cs="Arial"/>
          <w:bCs/>
          <w:sz w:val="24"/>
          <w:szCs w:val="24"/>
        </w:rPr>
        <w:t>empresa fornecedora</w:t>
      </w:r>
      <w:r w:rsidRPr="00274DF5">
        <w:rPr>
          <w:sz w:val="24"/>
          <w:szCs w:val="24"/>
        </w:rPr>
        <w:t>.</w:t>
      </w:r>
    </w:p>
    <w:p w:rsidR="000F688B" w:rsidRPr="00274DF5" w:rsidRDefault="000F688B" w:rsidP="00436287">
      <w:pPr>
        <w:pStyle w:val="Corpodetexto"/>
        <w:numPr>
          <w:ilvl w:val="2"/>
          <w:numId w:val="3"/>
        </w:numPr>
        <w:spacing w:before="120" w:line="360" w:lineRule="auto"/>
        <w:ind w:left="0" w:firstLine="0"/>
        <w:rPr>
          <w:sz w:val="24"/>
          <w:szCs w:val="24"/>
        </w:rPr>
      </w:pPr>
      <w:r w:rsidRPr="00274DF5">
        <w:rPr>
          <w:rFonts w:cs="Arial"/>
          <w:sz w:val="24"/>
          <w:szCs w:val="24"/>
        </w:rPr>
        <w:t xml:space="preserve">A Nota Fiscal Eletrônica – NF-e – deverá ser enviada para o e-mail </w:t>
      </w:r>
      <w:hyperlink r:id="rId8" w:history="1">
        <w:r w:rsidRPr="00274DF5">
          <w:rPr>
            <w:rStyle w:val="Hyperlink"/>
            <w:rFonts w:cs="Arial"/>
            <w:color w:val="auto"/>
            <w:sz w:val="24"/>
            <w:szCs w:val="24"/>
          </w:rPr>
          <w:t>nfe@cesama.com.br</w:t>
        </w:r>
      </w:hyperlink>
      <w:r w:rsidRPr="00274DF5">
        <w:rPr>
          <w:rFonts w:cs="Arial"/>
          <w:sz w:val="24"/>
          <w:szCs w:val="24"/>
        </w:rPr>
        <w:t xml:space="preserve">. </w:t>
      </w:r>
    </w:p>
    <w:p w:rsidR="00436287" w:rsidRPr="00274DF5" w:rsidRDefault="00436287" w:rsidP="00436287">
      <w:pPr>
        <w:pStyle w:val="Corpodetexto"/>
        <w:numPr>
          <w:ilvl w:val="2"/>
          <w:numId w:val="3"/>
        </w:numPr>
        <w:spacing w:before="120" w:line="360" w:lineRule="auto"/>
        <w:ind w:left="0" w:firstLine="0"/>
        <w:rPr>
          <w:sz w:val="24"/>
          <w:szCs w:val="24"/>
        </w:rPr>
      </w:pPr>
      <w:r w:rsidRPr="00274DF5">
        <w:rPr>
          <w:rFonts w:eastAsia="Arial Unicode MS" w:cs="Arial"/>
          <w:iCs/>
          <w:sz w:val="24"/>
          <w:szCs w:val="24"/>
        </w:rPr>
        <w:t xml:space="preserve">Deverá constar na descrição da </w:t>
      </w:r>
      <w:r w:rsidRPr="00274DF5">
        <w:rPr>
          <w:sz w:val="24"/>
          <w:szCs w:val="24"/>
        </w:rPr>
        <w:t>Nota Fiscal / Fatura</w:t>
      </w:r>
      <w:r w:rsidRPr="00274DF5">
        <w:rPr>
          <w:rFonts w:eastAsia="Arial Unicode MS" w:cs="Arial"/>
          <w:iCs/>
          <w:sz w:val="24"/>
          <w:szCs w:val="24"/>
        </w:rPr>
        <w:t xml:space="preserve"> o número da licitação e da Ordem de Compra.</w:t>
      </w:r>
    </w:p>
    <w:p w:rsidR="000F688B" w:rsidRPr="00274DF5" w:rsidRDefault="000F688B" w:rsidP="00436287">
      <w:pPr>
        <w:pStyle w:val="WW-Recuodecorpodetexto2"/>
        <w:numPr>
          <w:ilvl w:val="1"/>
          <w:numId w:val="3"/>
        </w:numPr>
        <w:spacing w:before="120" w:line="360" w:lineRule="auto"/>
        <w:ind w:left="0" w:firstLine="0"/>
        <w:rPr>
          <w:sz w:val="24"/>
          <w:szCs w:val="24"/>
        </w:rPr>
      </w:pPr>
      <w:r w:rsidRPr="00274DF5">
        <w:rPr>
          <w:sz w:val="24"/>
          <w:szCs w:val="24"/>
        </w:rPr>
        <w:t xml:space="preserve">O pagamento </w:t>
      </w:r>
      <w:r w:rsidRPr="00274DF5">
        <w:rPr>
          <w:b/>
          <w:bCs/>
          <w:sz w:val="24"/>
          <w:szCs w:val="24"/>
        </w:rPr>
        <w:t>SOMENTE</w:t>
      </w:r>
      <w:r w:rsidRPr="00274DF5">
        <w:rPr>
          <w:sz w:val="24"/>
          <w:szCs w:val="24"/>
        </w:rPr>
        <w:t xml:space="preserve"> será efetuado:</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a aceitação da Nota Fiscal / Fatura.</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o recolhimento pela adjudicatária de quaisquer multas que lhe tenham sido impostas em decorrência de inadimplemento contratual.</w:t>
      </w:r>
    </w:p>
    <w:p w:rsidR="008122F6" w:rsidRPr="00274DF5" w:rsidRDefault="008122F6"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Nota Fiscal / Fatura (em duas vias) deverão ser anexadas as certidões atualizadas de regularidade junto ao INSS, ao FGTS e à Justiça do Trabalho.</w:t>
      </w:r>
    </w:p>
    <w:p w:rsidR="000F688B" w:rsidRPr="00274DF5" w:rsidRDefault="000F688B"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eventualidade de aplicação de multas, estas deverão ser liquidadas simultaneamente com parcela vinculada ao evento cujo descumprimento der origem à aplicação da penalidade.</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O CNPJ da </w:t>
      </w:r>
      <w:r w:rsidR="00436287" w:rsidRPr="00274DF5">
        <w:rPr>
          <w:rFonts w:cs="Arial"/>
          <w:sz w:val="24"/>
          <w:szCs w:val="24"/>
        </w:rPr>
        <w:t>empresa fornecedora,</w:t>
      </w:r>
      <w:r w:rsidRPr="00274DF5">
        <w:rPr>
          <w:rFonts w:cs="Arial"/>
          <w:sz w:val="24"/>
          <w:szCs w:val="24"/>
        </w:rPr>
        <w:t xml:space="preserve"> constante da </w:t>
      </w:r>
      <w:r w:rsidR="00436287" w:rsidRPr="00274DF5">
        <w:rPr>
          <w:sz w:val="24"/>
          <w:szCs w:val="24"/>
        </w:rPr>
        <w:t>Nota Fiscal / Fatura,</w:t>
      </w:r>
      <w:r w:rsidRPr="00274DF5">
        <w:rPr>
          <w:rFonts w:cs="Arial"/>
          <w:sz w:val="24"/>
          <w:szCs w:val="24"/>
        </w:rPr>
        <w:t xml:space="preserve"> deverá ser o mesmo da documentação apresentada na licitação.</w:t>
      </w:r>
    </w:p>
    <w:p w:rsidR="000F688B" w:rsidRPr="00274DF5" w:rsidRDefault="000F688B" w:rsidP="00436287">
      <w:pPr>
        <w:numPr>
          <w:ilvl w:val="1"/>
          <w:numId w:val="3"/>
        </w:numPr>
        <w:spacing w:before="120" w:line="360" w:lineRule="auto"/>
        <w:ind w:left="0" w:firstLine="0"/>
        <w:rPr>
          <w:iCs/>
          <w:sz w:val="24"/>
          <w:szCs w:val="24"/>
        </w:rPr>
      </w:pPr>
      <w:r w:rsidRPr="00274DF5">
        <w:rPr>
          <w:iCs/>
          <w:sz w:val="24"/>
          <w:szCs w:val="24"/>
        </w:rPr>
        <w:lastRenderedPageBreak/>
        <w:t>A proponente tem conhecimento dos termos do Decreto 8.542 de 09/05/2005, que regulamenta o reajuste de preços nos contratos da Administração Pública Municipal Direta e Indireta e cujas normas se incorporam à Ata de Registro</w:t>
      </w:r>
      <w:r w:rsidR="00DB122C" w:rsidRPr="00274DF5">
        <w:rPr>
          <w:iCs/>
          <w:sz w:val="24"/>
          <w:szCs w:val="24"/>
        </w:rPr>
        <w:t xml:space="preserve"> de Preços e suas Ordens de Compra</w:t>
      </w:r>
      <w:r w:rsidRPr="00274DF5">
        <w:rPr>
          <w:iCs/>
          <w:sz w:val="24"/>
          <w:szCs w:val="24"/>
        </w:rPr>
        <w:t>, no que couber.</w:t>
      </w:r>
    </w:p>
    <w:p w:rsidR="000F688B" w:rsidRPr="00274DF5" w:rsidRDefault="000F688B" w:rsidP="00436287">
      <w:pPr>
        <w:numPr>
          <w:ilvl w:val="1"/>
          <w:numId w:val="3"/>
        </w:numPr>
        <w:spacing w:before="120" w:line="360" w:lineRule="auto"/>
        <w:ind w:left="0" w:firstLine="0"/>
        <w:rPr>
          <w:sz w:val="24"/>
          <w:szCs w:val="24"/>
          <w:lang w:val="de-DE"/>
        </w:rPr>
      </w:pPr>
      <w:r w:rsidRPr="00274DF5">
        <w:rPr>
          <w:sz w:val="24"/>
          <w:szCs w:val="24"/>
        </w:rPr>
        <w:t xml:space="preserve">Na hipótese de ocorrer atraso no pagamento da </w:t>
      </w:r>
      <w:r w:rsidR="008122F6" w:rsidRPr="00274DF5">
        <w:rPr>
          <w:sz w:val="24"/>
          <w:szCs w:val="24"/>
        </w:rPr>
        <w:t>Nota Fiscal / Fatur</w:t>
      </w:r>
      <w:r w:rsidRPr="00274DF5">
        <w:rPr>
          <w:sz w:val="24"/>
          <w:szCs w:val="24"/>
        </w:rPr>
        <w:t>a por responsabilidade da CESAMA, esta se compromete a aplicar, conforme legislação em vigor, juros de mora sobre o valor devido “</w:t>
      </w:r>
      <w:r w:rsidRPr="00274DF5">
        <w:rPr>
          <w:i/>
          <w:iCs/>
          <w:sz w:val="24"/>
          <w:szCs w:val="24"/>
        </w:rPr>
        <w:t>pro rata”</w:t>
      </w:r>
      <w:r w:rsidRPr="00274DF5">
        <w:rPr>
          <w:sz w:val="24"/>
          <w:szCs w:val="24"/>
        </w:rPr>
        <w:t xml:space="preserve"> entre a data do vencimento e o efetivo pagamento</w:t>
      </w:r>
      <w:r w:rsidRPr="00274DF5">
        <w:rPr>
          <w:sz w:val="24"/>
          <w:szCs w:val="24"/>
          <w:lang w:val="de-DE"/>
        </w:rPr>
        <w:t>.</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A </w:t>
      </w:r>
      <w:r w:rsidR="007D3FF3" w:rsidRPr="00274DF5">
        <w:rPr>
          <w:rFonts w:cs="Arial"/>
          <w:sz w:val="24"/>
          <w:szCs w:val="24"/>
        </w:rPr>
        <w:t>empresa fornecedora</w:t>
      </w:r>
      <w:r w:rsidRPr="00274DF5">
        <w:rPr>
          <w:rFonts w:cs="Arial"/>
          <w:sz w:val="24"/>
          <w:szCs w:val="24"/>
        </w:rPr>
        <w:t xml:space="preserve"> não poderá ceder ou dar em garantia, em qualquer hipótese em parte, os créditos de qualquer natureza, decorrentes ou oriundos da Ordem de Compra.</w:t>
      </w:r>
    </w:p>
    <w:p w:rsidR="000F688B" w:rsidRPr="00274DF5" w:rsidRDefault="000F688B" w:rsidP="00436287">
      <w:pPr>
        <w:numPr>
          <w:ilvl w:val="1"/>
          <w:numId w:val="3"/>
        </w:numPr>
        <w:spacing w:before="120" w:line="360" w:lineRule="auto"/>
        <w:ind w:left="0" w:firstLine="0"/>
        <w:rPr>
          <w:b/>
          <w:bCs/>
          <w:sz w:val="24"/>
          <w:szCs w:val="24"/>
        </w:rPr>
      </w:pPr>
      <w:r w:rsidRPr="00274DF5">
        <w:rPr>
          <w:rFonts w:cs="Arial"/>
          <w:sz w:val="24"/>
          <w:szCs w:val="24"/>
        </w:rPr>
        <w:t xml:space="preserve">Nenhum pagamento será efetuado </w:t>
      </w:r>
      <w:r w:rsidR="00D72D4E" w:rsidRPr="00274DF5">
        <w:rPr>
          <w:rFonts w:cs="Arial"/>
          <w:sz w:val="24"/>
          <w:szCs w:val="24"/>
        </w:rPr>
        <w:t>àfornecedora</w:t>
      </w:r>
      <w:r w:rsidRPr="00274DF5">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274DF5"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 xml:space="preserve">OBRIGAÇÕES DA </w:t>
      </w:r>
      <w:r w:rsidR="00D72D4E" w:rsidRPr="00274DF5">
        <w:rPr>
          <w:rFonts w:cs="Arial"/>
          <w:b/>
          <w:sz w:val="24"/>
          <w:szCs w:val="24"/>
        </w:rPr>
        <w:t>FORNECEDORA</w:t>
      </w:r>
    </w:p>
    <w:p w:rsidR="00D914ED" w:rsidRPr="00274DF5" w:rsidRDefault="00B41EF6" w:rsidP="008122F6">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Observar o prazo mínimo de validade dos </w:t>
      </w:r>
      <w:r w:rsidR="00E8402E" w:rsidRPr="00274DF5">
        <w:rPr>
          <w:rFonts w:cs="Arial"/>
          <w:sz w:val="24"/>
          <w:szCs w:val="24"/>
        </w:rPr>
        <w:t>materiais</w:t>
      </w:r>
      <w:r w:rsidRPr="00274DF5">
        <w:rPr>
          <w:rFonts w:cs="Arial"/>
          <w:sz w:val="24"/>
          <w:szCs w:val="24"/>
        </w:rPr>
        <w:t xml:space="preserve"> fornecidos, conforme definido neste Termo.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Providenciar, imediatamente, a correção das deficiências apontadas pela CESAMA com respeito ao fornecimento do objeto.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Entregar os </w:t>
      </w:r>
      <w:r w:rsidR="00E8402E" w:rsidRPr="00274DF5">
        <w:rPr>
          <w:rFonts w:cs="Arial"/>
          <w:sz w:val="24"/>
          <w:szCs w:val="24"/>
        </w:rPr>
        <w:t>materiais</w:t>
      </w:r>
      <w:r w:rsidRPr="00274DF5">
        <w:rPr>
          <w:rFonts w:cs="Arial"/>
          <w:sz w:val="24"/>
          <w:szCs w:val="24"/>
        </w:rPr>
        <w:t xml:space="preserve"> dentro das condições estabelecidas e respeitando os prazos fixados.</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Responsabilizar-se pela quantidade</w:t>
      </w:r>
      <w:r w:rsidR="00D914ED" w:rsidRPr="00274DF5">
        <w:rPr>
          <w:rFonts w:cs="Arial"/>
          <w:sz w:val="24"/>
          <w:szCs w:val="24"/>
        </w:rPr>
        <w:t xml:space="preserve"> e qualidade</w:t>
      </w:r>
      <w:r w:rsidRPr="00274DF5">
        <w:rPr>
          <w:rFonts w:cs="Arial"/>
          <w:sz w:val="24"/>
          <w:szCs w:val="24"/>
        </w:rPr>
        <w:t xml:space="preserve"> do</w:t>
      </w:r>
      <w:r w:rsidR="00E8402E" w:rsidRPr="00274DF5">
        <w:rPr>
          <w:rFonts w:cs="Arial"/>
          <w:sz w:val="24"/>
          <w:szCs w:val="24"/>
        </w:rPr>
        <w:t>smateriais</w:t>
      </w:r>
      <w:r w:rsidRPr="00274DF5">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274DF5">
        <w:rPr>
          <w:rFonts w:cs="Arial"/>
          <w:sz w:val="24"/>
          <w:szCs w:val="24"/>
        </w:rPr>
        <w:t xml:space="preserve"> de Registro de Preços e suas Ordens de Compra</w:t>
      </w:r>
      <w:r w:rsidRPr="00274DF5">
        <w:rPr>
          <w:rFonts w:cs="Arial"/>
          <w:sz w:val="24"/>
          <w:szCs w:val="24"/>
        </w:rPr>
        <w:t>.</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Cumprir os prazos previstos em Edital ou outros que venham a ser fixados pela CESAMA.</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lastRenderedPageBreak/>
        <w:t>Dirimir qualquer dúvida e prestar esclarecimentos acerca da execução da Ata, durante toda a sua vigência, a pedido da CESAMA.</w:t>
      </w:r>
    </w:p>
    <w:p w:rsidR="00B41EF6" w:rsidRPr="00274DF5" w:rsidRDefault="00E6605C"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274DF5">
        <w:rPr>
          <w:rFonts w:cs="Arial"/>
          <w:sz w:val="24"/>
          <w:szCs w:val="24"/>
        </w:rPr>
        <w:t>.</w:t>
      </w:r>
    </w:p>
    <w:p w:rsidR="00B41EF6" w:rsidRPr="00274DF5"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CESAMA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Emitir o</w:t>
      </w:r>
      <w:r w:rsidR="000A7FB7" w:rsidRPr="00274DF5">
        <w:rPr>
          <w:rFonts w:cs="Arial"/>
          <w:sz w:val="24"/>
          <w:szCs w:val="24"/>
        </w:rPr>
        <w:t>(s)</w:t>
      </w:r>
      <w:r w:rsidRPr="00274DF5">
        <w:rPr>
          <w:rFonts w:cs="Arial"/>
          <w:sz w:val="24"/>
          <w:szCs w:val="24"/>
        </w:rPr>
        <w:t xml:space="preserve"> pedido</w:t>
      </w:r>
      <w:r w:rsidR="000A7FB7" w:rsidRPr="00274DF5">
        <w:rPr>
          <w:rFonts w:cs="Arial"/>
          <w:sz w:val="24"/>
          <w:szCs w:val="24"/>
        </w:rPr>
        <w:t>(s)</w:t>
      </w:r>
      <w:r w:rsidRPr="00274DF5">
        <w:rPr>
          <w:rFonts w:cs="Arial"/>
          <w:sz w:val="24"/>
          <w:szCs w:val="24"/>
        </w:rPr>
        <w:t xml:space="preserve"> através da Ordem de Compra.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Efetuar todos os pagamentos devidos à </w:t>
      </w:r>
      <w:r w:rsidR="000A7FB7" w:rsidRPr="00274DF5">
        <w:rPr>
          <w:rFonts w:cs="Arial"/>
          <w:sz w:val="24"/>
          <w:szCs w:val="24"/>
        </w:rPr>
        <w:t>fornecedora,</w:t>
      </w:r>
      <w:r w:rsidRPr="00274DF5">
        <w:rPr>
          <w:rFonts w:cs="Arial"/>
          <w:sz w:val="24"/>
          <w:szCs w:val="24"/>
        </w:rPr>
        <w:t xml:space="preserve"> nas condições estabelecidas.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Fiscalizar a execução da</w:t>
      </w:r>
      <w:r w:rsidR="000A7FB7" w:rsidRPr="00274DF5">
        <w:rPr>
          <w:rFonts w:cs="Arial"/>
          <w:sz w:val="24"/>
          <w:szCs w:val="24"/>
        </w:rPr>
        <w:t xml:space="preserve"> Ata de Registro de Preços e sua(s)Ordem(</w:t>
      </w:r>
      <w:proofErr w:type="spellStart"/>
      <w:r w:rsidR="000A7FB7" w:rsidRPr="00274DF5">
        <w:rPr>
          <w:rFonts w:cs="Arial"/>
          <w:sz w:val="24"/>
          <w:szCs w:val="24"/>
        </w:rPr>
        <w:t>ns</w:t>
      </w:r>
      <w:proofErr w:type="spellEnd"/>
      <w:r w:rsidR="000A7FB7" w:rsidRPr="00274DF5">
        <w:rPr>
          <w:rFonts w:cs="Arial"/>
          <w:sz w:val="24"/>
          <w:szCs w:val="24"/>
        </w:rPr>
        <w:t>) de Compra</w:t>
      </w:r>
      <w:r w:rsidRPr="00274DF5">
        <w:rPr>
          <w:rFonts w:cs="Arial"/>
          <w:sz w:val="24"/>
          <w:szCs w:val="24"/>
        </w:rPr>
        <w:t xml:space="preserve">, o que não fará cessar ou diminuir a responsabilidade da </w:t>
      </w:r>
      <w:r w:rsidR="000A7FB7" w:rsidRPr="00274DF5">
        <w:rPr>
          <w:rFonts w:cs="Arial"/>
          <w:sz w:val="24"/>
          <w:szCs w:val="24"/>
        </w:rPr>
        <w:t>fornecedora</w:t>
      </w:r>
      <w:r w:rsidRPr="00274DF5">
        <w:rPr>
          <w:rFonts w:cs="Arial"/>
          <w:sz w:val="24"/>
          <w:szCs w:val="24"/>
        </w:rPr>
        <w:t xml:space="preserve"> pelo perfeito cumprimento das obrigações estipuladas, nem por quaisquer danos, inclusive quanto a terceiros, ou por irregularidades constatadas;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Rejeitar todo e qualquer </w:t>
      </w:r>
      <w:r w:rsidR="00E8402E" w:rsidRPr="00274DF5">
        <w:rPr>
          <w:rFonts w:cs="Arial"/>
          <w:sz w:val="24"/>
          <w:szCs w:val="24"/>
        </w:rPr>
        <w:t>material</w:t>
      </w:r>
      <w:r w:rsidRPr="00274DF5">
        <w:rPr>
          <w:rFonts w:cs="Arial"/>
          <w:sz w:val="24"/>
          <w:szCs w:val="24"/>
        </w:rPr>
        <w:t xml:space="preserve"> de má qualidade e em desconformidade com as especificações deste Termo;</w:t>
      </w:r>
    </w:p>
    <w:p w:rsidR="0046147D" w:rsidRPr="0049575F" w:rsidRDefault="00B41EF6" w:rsidP="0046147D">
      <w:pPr>
        <w:numPr>
          <w:ilvl w:val="1"/>
          <w:numId w:val="3"/>
        </w:numPr>
        <w:spacing w:before="120" w:line="360" w:lineRule="auto"/>
        <w:ind w:left="0" w:firstLine="0"/>
        <w:rPr>
          <w:rFonts w:cs="Arial"/>
          <w:sz w:val="24"/>
          <w:szCs w:val="24"/>
        </w:rPr>
      </w:pPr>
      <w:r w:rsidRPr="0049575F">
        <w:rPr>
          <w:rFonts w:cs="Arial"/>
          <w:sz w:val="24"/>
          <w:szCs w:val="24"/>
        </w:rPr>
        <w:t xml:space="preserve">Efetuar o recebimento provisório e o recebimento definitivo do objeto, por meio do Departamento de </w:t>
      </w:r>
      <w:r w:rsidR="00EB3C86" w:rsidRPr="0049575F">
        <w:rPr>
          <w:rFonts w:cs="Arial"/>
          <w:sz w:val="24"/>
          <w:szCs w:val="24"/>
        </w:rPr>
        <w:t>Compras</w:t>
      </w:r>
      <w:r w:rsidRPr="0049575F">
        <w:rPr>
          <w:rFonts w:cs="Arial"/>
          <w:sz w:val="24"/>
          <w:szCs w:val="24"/>
        </w:rPr>
        <w:t xml:space="preserve"> e Estoque.</w:t>
      </w:r>
    </w:p>
    <w:p w:rsidR="00767532" w:rsidRPr="00274DF5" w:rsidRDefault="00767532" w:rsidP="00D914ED">
      <w:pPr>
        <w:numPr>
          <w:ilvl w:val="0"/>
          <w:numId w:val="3"/>
        </w:numPr>
        <w:spacing w:before="480" w:line="360" w:lineRule="auto"/>
        <w:ind w:left="284" w:hanging="284"/>
        <w:rPr>
          <w:rFonts w:cs="Arial"/>
          <w:b/>
          <w:sz w:val="24"/>
          <w:szCs w:val="24"/>
        </w:rPr>
      </w:pPr>
      <w:r w:rsidRPr="00274DF5">
        <w:rPr>
          <w:rFonts w:cs="Arial"/>
          <w:b/>
          <w:sz w:val="24"/>
          <w:szCs w:val="24"/>
        </w:rPr>
        <w:t>CRITÉRIO DE JULGAMENTO</w:t>
      </w:r>
    </w:p>
    <w:p w:rsidR="00767532" w:rsidRPr="00274DF5"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274DF5">
        <w:rPr>
          <w:rFonts w:eastAsia="Arial Unicode MS" w:cs="Arial"/>
          <w:sz w:val="24"/>
          <w:szCs w:val="24"/>
        </w:rPr>
        <w:t xml:space="preserve">Esta licitação é do tipo MENOR PREÇO sob o critério de julgamento pelo </w:t>
      </w:r>
      <w:r w:rsidRPr="00274DF5">
        <w:rPr>
          <w:rFonts w:eastAsia="Arial Unicode MS" w:cs="Arial"/>
          <w:sz w:val="24"/>
          <w:szCs w:val="24"/>
          <w:u w:val="single"/>
        </w:rPr>
        <w:t>M</w:t>
      </w:r>
      <w:r w:rsidRPr="00274DF5">
        <w:rPr>
          <w:rFonts w:eastAsia="Arial Unicode MS" w:cs="Arial"/>
          <w:sz w:val="24"/>
          <w:szCs w:val="24"/>
          <w:u w:val="single"/>
        </w:rPr>
        <w:t>E</w:t>
      </w:r>
      <w:r w:rsidRPr="00274DF5">
        <w:rPr>
          <w:rFonts w:eastAsia="Arial Unicode MS" w:cs="Arial"/>
          <w:sz w:val="24"/>
          <w:szCs w:val="24"/>
          <w:u w:val="single"/>
        </w:rPr>
        <w:t xml:space="preserve">NOR VALOR </w:t>
      </w:r>
      <w:r w:rsidR="00D914ED" w:rsidRPr="00274DF5">
        <w:rPr>
          <w:rFonts w:eastAsia="Arial Unicode MS" w:cs="Arial"/>
          <w:sz w:val="24"/>
          <w:szCs w:val="24"/>
          <w:u w:val="single"/>
        </w:rPr>
        <w:t xml:space="preserve">UNITÁRIO REGISTRADO </w:t>
      </w:r>
      <w:r w:rsidRPr="00274DF5">
        <w:rPr>
          <w:rFonts w:eastAsia="Arial Unicode MS" w:cs="Arial"/>
          <w:sz w:val="24"/>
          <w:szCs w:val="24"/>
          <w:u w:val="single"/>
        </w:rPr>
        <w:t>POR ITEM,</w:t>
      </w:r>
      <w:r w:rsidRPr="00274DF5">
        <w:rPr>
          <w:rFonts w:cs="Arial"/>
          <w:sz w:val="24"/>
          <w:szCs w:val="24"/>
        </w:rPr>
        <w:t>desde que observadas às esp</w:t>
      </w:r>
      <w:r w:rsidRPr="00274DF5">
        <w:rPr>
          <w:rFonts w:cs="Arial"/>
          <w:sz w:val="24"/>
          <w:szCs w:val="24"/>
        </w:rPr>
        <w:t>e</w:t>
      </w:r>
      <w:r w:rsidRPr="00274DF5">
        <w:rPr>
          <w:rFonts w:cs="Arial"/>
          <w:sz w:val="24"/>
          <w:szCs w:val="24"/>
        </w:rPr>
        <w:t>cificações e demais condições estabelecidas no Edital e seus anexos</w:t>
      </w:r>
      <w:r w:rsidR="005155D4" w:rsidRPr="00274DF5">
        <w:rPr>
          <w:rFonts w:cs="Arial"/>
          <w:sz w:val="24"/>
          <w:szCs w:val="24"/>
        </w:rPr>
        <w:t>.</w:t>
      </w:r>
    </w:p>
    <w:p w:rsidR="005155D4" w:rsidRPr="00274DF5" w:rsidRDefault="00BC3358" w:rsidP="00BC3358">
      <w:pPr>
        <w:numPr>
          <w:ilvl w:val="0"/>
          <w:numId w:val="3"/>
        </w:numPr>
        <w:spacing w:before="480" w:line="360" w:lineRule="auto"/>
        <w:ind w:left="284" w:hanging="284"/>
        <w:rPr>
          <w:rFonts w:cs="Arial"/>
          <w:b/>
          <w:sz w:val="24"/>
          <w:szCs w:val="24"/>
        </w:rPr>
      </w:pPr>
      <w:r w:rsidRPr="00274DF5">
        <w:rPr>
          <w:rFonts w:eastAsia="Arial Unicode MS" w:cs="Arial"/>
          <w:b/>
          <w:sz w:val="24"/>
          <w:szCs w:val="24"/>
        </w:rPr>
        <w:t>PENALIDADES</w:t>
      </w:r>
    </w:p>
    <w:p w:rsidR="00BC3358" w:rsidRPr="00274DF5" w:rsidRDefault="00C742A7" w:rsidP="00BC3358">
      <w:pPr>
        <w:spacing w:before="120" w:line="360" w:lineRule="auto"/>
        <w:ind w:firstLine="567"/>
        <w:rPr>
          <w:rFonts w:eastAsia="Arial Unicode MS" w:cs="Arial"/>
          <w:sz w:val="24"/>
          <w:szCs w:val="24"/>
        </w:rPr>
      </w:pPr>
      <w:r w:rsidRPr="00274DF5">
        <w:rPr>
          <w:rFonts w:cs="Arial"/>
          <w:bCs/>
          <w:sz w:val="24"/>
          <w:szCs w:val="24"/>
        </w:rPr>
        <w:t>O descumprimento de quaisquer cláusulas estabelecidas neste Termo de Referência sujeitará à aplicação das sanções previstas no edital.</w:t>
      </w: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F9583E" w:rsidP="00F9583E">
      <w:pPr>
        <w:autoSpaceDE w:val="0"/>
        <w:autoSpaceDN w:val="0"/>
        <w:adjustRightInd w:val="0"/>
        <w:spacing w:before="480" w:line="360" w:lineRule="auto"/>
        <w:rPr>
          <w:rFonts w:cs="Arial"/>
          <w:b/>
          <w:sz w:val="24"/>
          <w:szCs w:val="24"/>
        </w:rPr>
      </w:pPr>
      <w:r w:rsidRPr="00274DF5">
        <w:rPr>
          <w:rFonts w:cs="Arial"/>
          <w:b/>
          <w:sz w:val="24"/>
          <w:szCs w:val="24"/>
        </w:rPr>
        <w:t>14.</w:t>
      </w:r>
      <w:r w:rsidR="00A739B4" w:rsidRPr="00274DF5">
        <w:rPr>
          <w:rFonts w:cs="Arial"/>
          <w:b/>
          <w:sz w:val="24"/>
          <w:szCs w:val="24"/>
        </w:rPr>
        <w:t>DISPOSIÇÕES</w:t>
      </w:r>
      <w:r w:rsidR="00BC3358" w:rsidRPr="00274DF5">
        <w:rPr>
          <w:rFonts w:cs="Arial"/>
          <w:b/>
          <w:sz w:val="24"/>
          <w:szCs w:val="24"/>
        </w:rPr>
        <w:t xml:space="preserve"> GERAIS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lastRenderedPageBreak/>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e a fornecedora poderão restabelecer o equilíbrio econômico-financeiro da contratação, nos termos do artigo 65, inciso II, alínea “d”, da Lei n. 8.666/93, por novo pacto precedido de cálculo ou de demonstração analítica do aumento ou diminuição dos custos, obedecidos os critérios estabelecidos em planilha de formação de preços e tendo como limite a média dos preços encontrados no mercado em geral.</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274DF5">
        <w:rPr>
          <w:rFonts w:cs="Arial"/>
          <w:bCs/>
          <w:sz w:val="24"/>
          <w:szCs w:val="24"/>
        </w:rPr>
        <w:lastRenderedPageBreak/>
        <w:t xml:space="preserve">Todas as informações, resultados, relatórios e quaisquer outros documentos obtidos ou elaborados pela </w:t>
      </w:r>
      <w:r w:rsidR="00A23A20" w:rsidRPr="00274DF5">
        <w:rPr>
          <w:rFonts w:cs="Arial"/>
          <w:bCs/>
          <w:sz w:val="24"/>
          <w:szCs w:val="24"/>
        </w:rPr>
        <w:t>fornecedora</w:t>
      </w:r>
      <w:r w:rsidRPr="00274DF5">
        <w:rPr>
          <w:rFonts w:cs="Arial"/>
          <w:bCs/>
          <w:sz w:val="24"/>
          <w:szCs w:val="24"/>
        </w:rPr>
        <w:t xml:space="preserve"> durante a execução do objeto </w:t>
      </w:r>
      <w:r w:rsidR="00A23A20" w:rsidRPr="00274DF5">
        <w:rPr>
          <w:rFonts w:cs="Arial"/>
          <w:bCs/>
          <w:sz w:val="24"/>
          <w:szCs w:val="24"/>
        </w:rPr>
        <w:t>da Ata de Registro de Preços</w:t>
      </w:r>
      <w:r w:rsidRPr="00274DF5">
        <w:rPr>
          <w:rFonts w:cs="Arial"/>
          <w:bCs/>
          <w:sz w:val="24"/>
          <w:szCs w:val="24"/>
        </w:rPr>
        <w:t xml:space="preserve"> serão de exclusiva propriedade da CESAMA, não podendo ser</w:t>
      </w:r>
      <w:r w:rsidRPr="00A23A20">
        <w:rPr>
          <w:rFonts w:cs="Arial"/>
          <w:bCs/>
          <w:sz w:val="24"/>
          <w:szCs w:val="24"/>
        </w:rPr>
        <w:t xml:space="preserve"> utilizados, divulgados, reproduzidos ou veiculados, para qualquer fim, senão com a </w:t>
      </w:r>
      <w:r w:rsidR="00A23A20" w:rsidRPr="00A23A20">
        <w:rPr>
          <w:rFonts w:cs="Arial"/>
          <w:bCs/>
          <w:sz w:val="24"/>
          <w:szCs w:val="24"/>
        </w:rPr>
        <w:t>prévia e expressa autorização daCESAMA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do art. 62 da Lei n. 8.666/93.</w:t>
      </w:r>
    </w:p>
    <w:p w:rsidR="00E6181E" w:rsidRPr="00122982" w:rsidRDefault="00E6181E" w:rsidP="00A23A20">
      <w:pPr>
        <w:numPr>
          <w:ilvl w:val="1"/>
          <w:numId w:val="6"/>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22982" w:rsidRDefault="00122982" w:rsidP="00122982">
      <w:pPr>
        <w:spacing w:before="120" w:line="360" w:lineRule="auto"/>
        <w:rPr>
          <w:rFonts w:cs="Arial"/>
          <w:bCs/>
          <w:sz w:val="24"/>
          <w:szCs w:val="24"/>
        </w:rPr>
      </w:pPr>
    </w:p>
    <w:p w:rsidR="00E04D5B" w:rsidRDefault="00E04D5B" w:rsidP="00122982">
      <w:pPr>
        <w:spacing w:before="120" w:line="360" w:lineRule="auto"/>
        <w:rPr>
          <w:rFonts w:cs="Arial"/>
          <w:bCs/>
          <w:sz w:val="24"/>
          <w:szCs w:val="24"/>
        </w:rPr>
      </w:pPr>
    </w:p>
    <w:p w:rsidR="005155D4" w:rsidRDefault="00E6181E" w:rsidP="00153B6A">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153B6A" w:rsidRDefault="00153B6A" w:rsidP="005155D4">
      <w:pPr>
        <w:spacing w:before="60" w:after="60" w:line="320" w:lineRule="exact"/>
        <w:ind w:left="1"/>
        <w:jc w:val="center"/>
        <w:rPr>
          <w:rFonts w:cs="Arial"/>
          <w:b/>
          <w:bCs/>
          <w:color w:val="FF0000"/>
          <w:sz w:val="22"/>
          <w:szCs w:val="22"/>
        </w:rPr>
      </w:pPr>
    </w:p>
    <w:p w:rsidR="00153B6A" w:rsidRDefault="008C29F2" w:rsidP="00153B6A">
      <w:pPr>
        <w:spacing w:before="60" w:after="60" w:line="320" w:lineRule="exact"/>
        <w:ind w:left="1"/>
        <w:jc w:val="center"/>
        <w:rPr>
          <w:rFonts w:cs="Arial"/>
          <w:bCs/>
          <w:sz w:val="22"/>
          <w:szCs w:val="22"/>
        </w:rPr>
      </w:pPr>
      <w:r>
        <w:rPr>
          <w:rFonts w:cs="Arial"/>
          <w:bCs/>
          <w:sz w:val="22"/>
          <w:szCs w:val="22"/>
        </w:rPr>
        <w:t xml:space="preserve">JUIZ DE FORA, </w:t>
      </w:r>
      <w:r w:rsidR="005B1B42">
        <w:rPr>
          <w:rFonts w:cs="Arial"/>
          <w:bCs/>
          <w:sz w:val="22"/>
          <w:szCs w:val="22"/>
        </w:rPr>
        <w:t>23</w:t>
      </w:r>
      <w:r w:rsidR="00B33CAB">
        <w:rPr>
          <w:rFonts w:cs="Arial"/>
          <w:bCs/>
          <w:sz w:val="22"/>
          <w:szCs w:val="22"/>
        </w:rPr>
        <w:t xml:space="preserve"> DE </w:t>
      </w:r>
      <w:r w:rsidR="005B1B42">
        <w:rPr>
          <w:rFonts w:cs="Arial"/>
          <w:bCs/>
          <w:sz w:val="22"/>
          <w:szCs w:val="22"/>
        </w:rPr>
        <w:t>ABRIL</w:t>
      </w:r>
      <w:r w:rsidR="00153B6A">
        <w:rPr>
          <w:rFonts w:cs="Arial"/>
          <w:bCs/>
          <w:sz w:val="22"/>
          <w:szCs w:val="22"/>
        </w:rPr>
        <w:t xml:space="preserve"> DE 2018</w:t>
      </w:r>
      <w:r w:rsidR="00153B6A" w:rsidRPr="00F97D86">
        <w:rPr>
          <w:rFonts w:cs="Arial"/>
          <w:bCs/>
          <w:sz w:val="22"/>
          <w:szCs w:val="22"/>
        </w:rPr>
        <w:t>.</w:t>
      </w:r>
    </w:p>
    <w:p w:rsidR="00153B6A" w:rsidRDefault="00153B6A" w:rsidP="00153B6A">
      <w:pPr>
        <w:spacing w:before="60" w:after="60" w:line="320" w:lineRule="exact"/>
        <w:ind w:left="1"/>
        <w:jc w:val="center"/>
        <w:rPr>
          <w:rFonts w:cs="Arial"/>
          <w:b/>
          <w:bCs/>
          <w:color w:val="FF0000"/>
          <w:sz w:val="22"/>
          <w:szCs w:val="22"/>
        </w:rPr>
      </w:pPr>
    </w:p>
    <w:p w:rsidR="000B7485" w:rsidRPr="00AF6F94" w:rsidRDefault="00AF6F94" w:rsidP="00153B6A">
      <w:pPr>
        <w:spacing w:before="60" w:after="60" w:line="320" w:lineRule="exact"/>
        <w:ind w:left="1"/>
        <w:jc w:val="center"/>
        <w:rPr>
          <w:rFonts w:cs="Arial"/>
          <w:b/>
          <w:bCs/>
          <w:color w:val="FF0000"/>
          <w:sz w:val="16"/>
          <w:szCs w:val="16"/>
        </w:rPr>
      </w:pPr>
      <w:r w:rsidRPr="00AF6F94">
        <w:rPr>
          <w:rFonts w:cs="Arial"/>
          <w:b/>
          <w:bCs/>
          <w:color w:val="FF0000"/>
          <w:sz w:val="16"/>
          <w:szCs w:val="16"/>
        </w:rPr>
        <w:t>(assinado no original)</w:t>
      </w:r>
    </w:p>
    <w:p w:rsidR="00153B6A" w:rsidRPr="00181420" w:rsidRDefault="00153B6A" w:rsidP="000B7485">
      <w:pPr>
        <w:jc w:val="center"/>
        <w:rPr>
          <w:rFonts w:cs="Arial"/>
          <w:b/>
          <w:bCs/>
          <w:sz w:val="22"/>
          <w:szCs w:val="22"/>
        </w:rPr>
      </w:pPr>
      <w:r>
        <w:rPr>
          <w:rFonts w:cs="Arial"/>
          <w:b/>
          <w:bCs/>
          <w:sz w:val="22"/>
          <w:szCs w:val="22"/>
        </w:rPr>
        <w:t>FABIANA VICENTE DE MESQUITA</w:t>
      </w:r>
    </w:p>
    <w:p w:rsidR="00153B6A" w:rsidRPr="00181420" w:rsidRDefault="00153B6A" w:rsidP="000B7485">
      <w:pPr>
        <w:jc w:val="center"/>
        <w:rPr>
          <w:rFonts w:cs="Arial"/>
          <w:b/>
          <w:bCs/>
          <w:sz w:val="22"/>
          <w:szCs w:val="22"/>
        </w:rPr>
      </w:pPr>
      <w:r w:rsidRPr="00181420">
        <w:rPr>
          <w:rFonts w:cs="Arial"/>
          <w:b/>
          <w:bCs/>
          <w:sz w:val="22"/>
          <w:szCs w:val="22"/>
        </w:rPr>
        <w:t>DEPARTAMENTO DE COMPRAS E ESTOQUE</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0B7485" w:rsidRPr="00181420" w:rsidRDefault="00AF6F94" w:rsidP="00AF6F94">
      <w:pPr>
        <w:spacing w:before="60" w:after="60" w:line="320" w:lineRule="exact"/>
        <w:ind w:left="1"/>
        <w:jc w:val="center"/>
        <w:rPr>
          <w:rFonts w:cs="Arial"/>
          <w:b/>
          <w:bCs/>
          <w:sz w:val="22"/>
          <w:szCs w:val="22"/>
        </w:rPr>
      </w:pPr>
      <w:r w:rsidRPr="00AF6F94">
        <w:rPr>
          <w:rFonts w:cs="Arial"/>
          <w:b/>
          <w:bCs/>
          <w:color w:val="FF0000"/>
          <w:sz w:val="16"/>
          <w:szCs w:val="16"/>
        </w:rPr>
        <w:t>(assinado no original)</w:t>
      </w:r>
    </w:p>
    <w:p w:rsidR="00153B6A" w:rsidRPr="00181420" w:rsidRDefault="00153B6A" w:rsidP="000B7485">
      <w:pPr>
        <w:jc w:val="center"/>
        <w:rPr>
          <w:rFonts w:cs="Arial"/>
          <w:b/>
          <w:bCs/>
          <w:sz w:val="22"/>
          <w:szCs w:val="22"/>
        </w:rPr>
      </w:pPr>
      <w:r w:rsidRPr="00181420">
        <w:rPr>
          <w:rFonts w:cs="Arial"/>
          <w:b/>
          <w:bCs/>
          <w:sz w:val="22"/>
          <w:szCs w:val="22"/>
        </w:rPr>
        <w:t>ROBSON DUTRA</w:t>
      </w:r>
      <w:r>
        <w:rPr>
          <w:rFonts w:cs="Arial"/>
          <w:b/>
          <w:bCs/>
          <w:sz w:val="22"/>
          <w:szCs w:val="22"/>
        </w:rPr>
        <w:t xml:space="preserve"> FERREIRA</w:t>
      </w:r>
    </w:p>
    <w:p w:rsidR="00153B6A" w:rsidRPr="00181420" w:rsidRDefault="00153B6A" w:rsidP="000B7485">
      <w:pPr>
        <w:jc w:val="center"/>
        <w:rPr>
          <w:rFonts w:cs="Arial"/>
          <w:b/>
          <w:bCs/>
          <w:sz w:val="22"/>
          <w:szCs w:val="22"/>
        </w:rPr>
      </w:pPr>
      <w:r w:rsidRPr="00181420">
        <w:rPr>
          <w:rFonts w:cs="Arial"/>
          <w:b/>
          <w:bCs/>
          <w:sz w:val="22"/>
          <w:szCs w:val="22"/>
        </w:rPr>
        <w:t>GERÊNCIA FINANCEIRA</w:t>
      </w:r>
      <w:r w:rsidR="000B7485">
        <w:rPr>
          <w:rFonts w:cs="Arial"/>
          <w:b/>
          <w:bCs/>
          <w:sz w:val="22"/>
          <w:szCs w:val="22"/>
        </w:rPr>
        <w:t xml:space="preserve"> E CONTÁBIL</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0B7485" w:rsidRPr="00181420" w:rsidRDefault="000B7485" w:rsidP="000B7485">
      <w:pPr>
        <w:jc w:val="center"/>
        <w:rPr>
          <w:rFonts w:cs="Arial"/>
          <w:b/>
          <w:bCs/>
          <w:sz w:val="22"/>
          <w:szCs w:val="22"/>
        </w:rPr>
      </w:pPr>
    </w:p>
    <w:p w:rsidR="00153B6A" w:rsidRPr="00181420" w:rsidRDefault="00AF6F94" w:rsidP="00AF6F94">
      <w:pPr>
        <w:spacing w:before="60" w:after="60" w:line="320" w:lineRule="exact"/>
        <w:ind w:left="1"/>
        <w:jc w:val="center"/>
        <w:rPr>
          <w:rFonts w:cs="Arial"/>
          <w:b/>
          <w:bCs/>
          <w:sz w:val="22"/>
          <w:szCs w:val="22"/>
        </w:rPr>
      </w:pPr>
      <w:r w:rsidRPr="00AF6F94">
        <w:rPr>
          <w:rFonts w:cs="Arial"/>
          <w:b/>
          <w:bCs/>
          <w:color w:val="FF0000"/>
          <w:sz w:val="16"/>
          <w:szCs w:val="16"/>
        </w:rPr>
        <w:t>(assinado no original)</w:t>
      </w:r>
    </w:p>
    <w:p w:rsidR="00153B6A" w:rsidRPr="00181420" w:rsidRDefault="00153B6A" w:rsidP="000B7485">
      <w:pPr>
        <w:jc w:val="center"/>
        <w:rPr>
          <w:rFonts w:cs="Arial"/>
          <w:b/>
          <w:bCs/>
          <w:sz w:val="22"/>
          <w:szCs w:val="22"/>
        </w:rPr>
      </w:pPr>
      <w:r>
        <w:rPr>
          <w:rFonts w:cs="Arial"/>
          <w:b/>
          <w:bCs/>
          <w:sz w:val="22"/>
          <w:szCs w:val="22"/>
        </w:rPr>
        <w:t>MARCOS ANTONIO</w:t>
      </w:r>
      <w:r w:rsidRPr="00181420">
        <w:rPr>
          <w:rFonts w:cs="Arial"/>
          <w:b/>
          <w:bCs/>
          <w:sz w:val="22"/>
          <w:szCs w:val="22"/>
        </w:rPr>
        <w:t xml:space="preserve"> TEIXEIRA</w:t>
      </w:r>
    </w:p>
    <w:p w:rsidR="00A3325C" w:rsidRDefault="00153B6A" w:rsidP="000B7485">
      <w:pPr>
        <w:jc w:val="center"/>
      </w:pPr>
      <w:r w:rsidRPr="00181420">
        <w:rPr>
          <w:rFonts w:cs="Arial"/>
          <w:b/>
          <w:bCs/>
          <w:sz w:val="22"/>
          <w:szCs w:val="22"/>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7CA9" w:rsidRDefault="00F47CA9">
      <w:r>
        <w:separator/>
      </w:r>
    </w:p>
  </w:endnote>
  <w:endnote w:type="continuationSeparator" w:id="1">
    <w:p w:rsidR="00F47CA9" w:rsidRDefault="00F47CA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CA9" w:rsidRDefault="00F47CA9"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proofErr w:type="spellStart"/>
    <w:r w:rsidRPr="00DC08CD">
      <w:rPr>
        <w:rFonts w:cs="Arial"/>
        <w:b/>
        <w:sz w:val="16"/>
        <w:szCs w:val="16"/>
      </w:rPr>
      <w:t>Cesama</w:t>
    </w:r>
    <w:proofErr w:type="spellEnd"/>
  </w:p>
  <w:p w:rsidR="00F47CA9" w:rsidRPr="00020390" w:rsidRDefault="00F47CA9"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F47CA9" w:rsidRPr="00DC08CD" w:rsidRDefault="00F47CA9"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F47CA9" w:rsidRPr="00DC08CD" w:rsidRDefault="00F47CA9"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7CA9" w:rsidRDefault="00F47CA9">
      <w:r>
        <w:separator/>
      </w:r>
    </w:p>
  </w:footnote>
  <w:footnote w:type="continuationSeparator" w:id="1">
    <w:p w:rsidR="00F47CA9" w:rsidRDefault="00F47C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CA9" w:rsidRDefault="00F47CA9">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47CA9" w:rsidRDefault="00F47CA9">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CA9" w:rsidRDefault="00F47CA9"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2628" w:hanging="360"/>
      </w:pPr>
      <w:rPr>
        <w:rFonts w:hint="default"/>
        <w:color w:val="auto"/>
      </w:rPr>
    </w:lvl>
    <w:lvl w:ilvl="1">
      <w:start w:val="1"/>
      <w:numFmt w:val="decimal"/>
      <w:isLgl/>
      <w:lvlText w:val="%1.%2."/>
      <w:lvlJc w:val="left"/>
      <w:pPr>
        <w:ind w:left="7382" w:hanging="720"/>
      </w:pPr>
      <w:rPr>
        <w:rFonts w:hint="default"/>
        <w:b w:val="0"/>
      </w:rPr>
    </w:lvl>
    <w:lvl w:ilvl="2">
      <w:start w:val="1"/>
      <w:numFmt w:val="decimal"/>
      <w:isLgl/>
      <w:lvlText w:val="%1.%2.%3."/>
      <w:lvlJc w:val="left"/>
      <w:pPr>
        <w:ind w:left="7600" w:hanging="720"/>
      </w:pPr>
      <w:rPr>
        <w:rFonts w:hint="default"/>
      </w:rPr>
    </w:lvl>
    <w:lvl w:ilvl="3">
      <w:start w:val="1"/>
      <w:numFmt w:val="decimal"/>
      <w:isLgl/>
      <w:lvlText w:val="%1.%2.%3.%4."/>
      <w:lvlJc w:val="left"/>
      <w:pPr>
        <w:ind w:left="7960" w:hanging="1080"/>
      </w:pPr>
      <w:rPr>
        <w:rFonts w:hint="default"/>
      </w:rPr>
    </w:lvl>
    <w:lvl w:ilvl="4">
      <w:start w:val="1"/>
      <w:numFmt w:val="decimal"/>
      <w:isLgl/>
      <w:lvlText w:val="%1.%2.%3.%4.%5."/>
      <w:lvlJc w:val="left"/>
      <w:pPr>
        <w:ind w:left="7960" w:hanging="1080"/>
      </w:pPr>
      <w:rPr>
        <w:rFonts w:hint="default"/>
      </w:rPr>
    </w:lvl>
    <w:lvl w:ilvl="5">
      <w:start w:val="1"/>
      <w:numFmt w:val="decimal"/>
      <w:isLgl/>
      <w:lvlText w:val="%1.%2.%3.%4.%5.%6."/>
      <w:lvlJc w:val="left"/>
      <w:pPr>
        <w:ind w:left="8320" w:hanging="1440"/>
      </w:pPr>
      <w:rPr>
        <w:rFonts w:hint="default"/>
      </w:rPr>
    </w:lvl>
    <w:lvl w:ilvl="6">
      <w:start w:val="1"/>
      <w:numFmt w:val="decimal"/>
      <w:isLgl/>
      <w:lvlText w:val="%1.%2.%3.%4.%5.%6.%7."/>
      <w:lvlJc w:val="left"/>
      <w:pPr>
        <w:ind w:left="8320" w:hanging="1440"/>
      </w:pPr>
      <w:rPr>
        <w:rFonts w:hint="default"/>
      </w:rPr>
    </w:lvl>
    <w:lvl w:ilvl="7">
      <w:start w:val="1"/>
      <w:numFmt w:val="decimal"/>
      <w:isLgl/>
      <w:lvlText w:val="%1.%2.%3.%4.%5.%6.%7.%8."/>
      <w:lvlJc w:val="left"/>
      <w:pPr>
        <w:ind w:left="8680" w:hanging="1800"/>
      </w:pPr>
      <w:rPr>
        <w:rFonts w:hint="default"/>
      </w:rPr>
    </w:lvl>
    <w:lvl w:ilvl="8">
      <w:start w:val="1"/>
      <w:numFmt w:val="decimal"/>
      <w:isLgl/>
      <w:lvlText w:val="%1.%2.%3.%4.%5.%6.%7.%8.%9."/>
      <w:lvlJc w:val="left"/>
      <w:pPr>
        <w:ind w:left="904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603"/>
    <w:rsid w:val="00012D24"/>
    <w:rsid w:val="00020938"/>
    <w:rsid w:val="000216F2"/>
    <w:rsid w:val="00022214"/>
    <w:rsid w:val="0002228A"/>
    <w:rsid w:val="00022C3D"/>
    <w:rsid w:val="0003298F"/>
    <w:rsid w:val="00035B0E"/>
    <w:rsid w:val="00041984"/>
    <w:rsid w:val="00042A34"/>
    <w:rsid w:val="000462A6"/>
    <w:rsid w:val="000505F0"/>
    <w:rsid w:val="0005421D"/>
    <w:rsid w:val="0005425E"/>
    <w:rsid w:val="00060182"/>
    <w:rsid w:val="000606A4"/>
    <w:rsid w:val="000644C6"/>
    <w:rsid w:val="00064E3E"/>
    <w:rsid w:val="000713D6"/>
    <w:rsid w:val="0007148B"/>
    <w:rsid w:val="00075ADF"/>
    <w:rsid w:val="00077BF3"/>
    <w:rsid w:val="000832FE"/>
    <w:rsid w:val="000856FF"/>
    <w:rsid w:val="000876B7"/>
    <w:rsid w:val="00091F5A"/>
    <w:rsid w:val="000A6DFB"/>
    <w:rsid w:val="000A7FB7"/>
    <w:rsid w:val="000B3AC8"/>
    <w:rsid w:val="000B7485"/>
    <w:rsid w:val="000C1AE8"/>
    <w:rsid w:val="000C20C2"/>
    <w:rsid w:val="000D114B"/>
    <w:rsid w:val="000E12EF"/>
    <w:rsid w:val="000E332E"/>
    <w:rsid w:val="000E4100"/>
    <w:rsid w:val="000E6267"/>
    <w:rsid w:val="000F357E"/>
    <w:rsid w:val="000F688B"/>
    <w:rsid w:val="00104E00"/>
    <w:rsid w:val="00117A92"/>
    <w:rsid w:val="00122982"/>
    <w:rsid w:val="00123D84"/>
    <w:rsid w:val="00126BFA"/>
    <w:rsid w:val="00127585"/>
    <w:rsid w:val="00130DCE"/>
    <w:rsid w:val="00132963"/>
    <w:rsid w:val="001352C5"/>
    <w:rsid w:val="00140911"/>
    <w:rsid w:val="00141562"/>
    <w:rsid w:val="00142A08"/>
    <w:rsid w:val="00146CEB"/>
    <w:rsid w:val="00151CE1"/>
    <w:rsid w:val="001536C6"/>
    <w:rsid w:val="00153B6A"/>
    <w:rsid w:val="00155C17"/>
    <w:rsid w:val="001712BA"/>
    <w:rsid w:val="001736E5"/>
    <w:rsid w:val="00173F85"/>
    <w:rsid w:val="00183292"/>
    <w:rsid w:val="00183713"/>
    <w:rsid w:val="00183760"/>
    <w:rsid w:val="00183B57"/>
    <w:rsid w:val="00186539"/>
    <w:rsid w:val="00194D39"/>
    <w:rsid w:val="001954C7"/>
    <w:rsid w:val="001A0639"/>
    <w:rsid w:val="001A4E0C"/>
    <w:rsid w:val="001B200D"/>
    <w:rsid w:val="001C5197"/>
    <w:rsid w:val="001C730C"/>
    <w:rsid w:val="001C74E8"/>
    <w:rsid w:val="001D4A49"/>
    <w:rsid w:val="001D7FB8"/>
    <w:rsid w:val="001E163F"/>
    <w:rsid w:val="001E307E"/>
    <w:rsid w:val="001F02ED"/>
    <w:rsid w:val="001F1627"/>
    <w:rsid w:val="00201358"/>
    <w:rsid w:val="00205837"/>
    <w:rsid w:val="002067F8"/>
    <w:rsid w:val="00225035"/>
    <w:rsid w:val="00234D3B"/>
    <w:rsid w:val="002444E9"/>
    <w:rsid w:val="00254054"/>
    <w:rsid w:val="0025409B"/>
    <w:rsid w:val="00261551"/>
    <w:rsid w:val="00261C01"/>
    <w:rsid w:val="00274DF5"/>
    <w:rsid w:val="00275D6F"/>
    <w:rsid w:val="00281CEB"/>
    <w:rsid w:val="0028737F"/>
    <w:rsid w:val="00294A70"/>
    <w:rsid w:val="002A0A54"/>
    <w:rsid w:val="002A2796"/>
    <w:rsid w:val="002B4011"/>
    <w:rsid w:val="002C180B"/>
    <w:rsid w:val="002C6AB8"/>
    <w:rsid w:val="002C751F"/>
    <w:rsid w:val="002D2C74"/>
    <w:rsid w:val="002E30DC"/>
    <w:rsid w:val="002E39C0"/>
    <w:rsid w:val="002E4CD8"/>
    <w:rsid w:val="00300CD3"/>
    <w:rsid w:val="003074E7"/>
    <w:rsid w:val="0031380D"/>
    <w:rsid w:val="00314BCB"/>
    <w:rsid w:val="003151DD"/>
    <w:rsid w:val="00315AFC"/>
    <w:rsid w:val="00315CB0"/>
    <w:rsid w:val="003167FE"/>
    <w:rsid w:val="00316C53"/>
    <w:rsid w:val="00316F21"/>
    <w:rsid w:val="00317651"/>
    <w:rsid w:val="003215B0"/>
    <w:rsid w:val="00323804"/>
    <w:rsid w:val="00324466"/>
    <w:rsid w:val="00331747"/>
    <w:rsid w:val="0034111D"/>
    <w:rsid w:val="00343875"/>
    <w:rsid w:val="00343EC3"/>
    <w:rsid w:val="00345C12"/>
    <w:rsid w:val="0035048C"/>
    <w:rsid w:val="00350B0D"/>
    <w:rsid w:val="00354870"/>
    <w:rsid w:val="00357D4C"/>
    <w:rsid w:val="0036062F"/>
    <w:rsid w:val="003614F6"/>
    <w:rsid w:val="003647CA"/>
    <w:rsid w:val="00365D37"/>
    <w:rsid w:val="0036619E"/>
    <w:rsid w:val="00372414"/>
    <w:rsid w:val="00373FA4"/>
    <w:rsid w:val="0037730C"/>
    <w:rsid w:val="00383AB0"/>
    <w:rsid w:val="00391C1F"/>
    <w:rsid w:val="003A1DDB"/>
    <w:rsid w:val="003A5332"/>
    <w:rsid w:val="003B30E3"/>
    <w:rsid w:val="003B5E7A"/>
    <w:rsid w:val="003B6B69"/>
    <w:rsid w:val="003C7D88"/>
    <w:rsid w:val="003D4324"/>
    <w:rsid w:val="003D60FC"/>
    <w:rsid w:val="003F2224"/>
    <w:rsid w:val="003F4904"/>
    <w:rsid w:val="00403869"/>
    <w:rsid w:val="004070D1"/>
    <w:rsid w:val="00413D78"/>
    <w:rsid w:val="004143D0"/>
    <w:rsid w:val="00414773"/>
    <w:rsid w:val="0042214D"/>
    <w:rsid w:val="004224B4"/>
    <w:rsid w:val="00430850"/>
    <w:rsid w:val="00432517"/>
    <w:rsid w:val="004329A3"/>
    <w:rsid w:val="004351D3"/>
    <w:rsid w:val="00436287"/>
    <w:rsid w:val="004419C9"/>
    <w:rsid w:val="004422C8"/>
    <w:rsid w:val="00442500"/>
    <w:rsid w:val="0044358B"/>
    <w:rsid w:val="00445EE5"/>
    <w:rsid w:val="0045043F"/>
    <w:rsid w:val="00453682"/>
    <w:rsid w:val="0045681F"/>
    <w:rsid w:val="00460C81"/>
    <w:rsid w:val="0046147D"/>
    <w:rsid w:val="00461FC4"/>
    <w:rsid w:val="00462452"/>
    <w:rsid w:val="004660F9"/>
    <w:rsid w:val="00467B6C"/>
    <w:rsid w:val="0047045A"/>
    <w:rsid w:val="00473974"/>
    <w:rsid w:val="00476D23"/>
    <w:rsid w:val="00491C2E"/>
    <w:rsid w:val="004946F8"/>
    <w:rsid w:val="0049575F"/>
    <w:rsid w:val="004A765C"/>
    <w:rsid w:val="004B0938"/>
    <w:rsid w:val="004B605B"/>
    <w:rsid w:val="004B670C"/>
    <w:rsid w:val="004C0404"/>
    <w:rsid w:val="004C0428"/>
    <w:rsid w:val="004C529A"/>
    <w:rsid w:val="004C57A1"/>
    <w:rsid w:val="004E0486"/>
    <w:rsid w:val="004E3195"/>
    <w:rsid w:val="004E5E45"/>
    <w:rsid w:val="004F0024"/>
    <w:rsid w:val="004F3C63"/>
    <w:rsid w:val="004F54F5"/>
    <w:rsid w:val="00503883"/>
    <w:rsid w:val="005155D4"/>
    <w:rsid w:val="0051754C"/>
    <w:rsid w:val="005208BA"/>
    <w:rsid w:val="00522C22"/>
    <w:rsid w:val="00522D85"/>
    <w:rsid w:val="00523A12"/>
    <w:rsid w:val="005267C0"/>
    <w:rsid w:val="005340D7"/>
    <w:rsid w:val="00535368"/>
    <w:rsid w:val="00541789"/>
    <w:rsid w:val="00542353"/>
    <w:rsid w:val="0054331E"/>
    <w:rsid w:val="00562E8E"/>
    <w:rsid w:val="00563793"/>
    <w:rsid w:val="00563DC4"/>
    <w:rsid w:val="005671B1"/>
    <w:rsid w:val="005728C9"/>
    <w:rsid w:val="0057444B"/>
    <w:rsid w:val="005804CF"/>
    <w:rsid w:val="00581250"/>
    <w:rsid w:val="005823BE"/>
    <w:rsid w:val="00582A9A"/>
    <w:rsid w:val="00585FE4"/>
    <w:rsid w:val="005949D5"/>
    <w:rsid w:val="00597954"/>
    <w:rsid w:val="005B1B42"/>
    <w:rsid w:val="005C36F3"/>
    <w:rsid w:val="005C46B4"/>
    <w:rsid w:val="005C6D57"/>
    <w:rsid w:val="005C7632"/>
    <w:rsid w:val="005D21EF"/>
    <w:rsid w:val="005D3196"/>
    <w:rsid w:val="005D4513"/>
    <w:rsid w:val="005D649E"/>
    <w:rsid w:val="005E7302"/>
    <w:rsid w:val="005F14B0"/>
    <w:rsid w:val="005F1A93"/>
    <w:rsid w:val="005F2A17"/>
    <w:rsid w:val="005F2AA1"/>
    <w:rsid w:val="005F33C5"/>
    <w:rsid w:val="005F6DC9"/>
    <w:rsid w:val="00600E45"/>
    <w:rsid w:val="00605435"/>
    <w:rsid w:val="00606192"/>
    <w:rsid w:val="00606F88"/>
    <w:rsid w:val="00613010"/>
    <w:rsid w:val="00613F38"/>
    <w:rsid w:val="006144EB"/>
    <w:rsid w:val="00614B03"/>
    <w:rsid w:val="006217DC"/>
    <w:rsid w:val="006425B3"/>
    <w:rsid w:val="0064759A"/>
    <w:rsid w:val="00650D44"/>
    <w:rsid w:val="00650E8D"/>
    <w:rsid w:val="00665E53"/>
    <w:rsid w:val="0066632B"/>
    <w:rsid w:val="006709A6"/>
    <w:rsid w:val="00670D7F"/>
    <w:rsid w:val="00681E5A"/>
    <w:rsid w:val="00684679"/>
    <w:rsid w:val="006846E6"/>
    <w:rsid w:val="006849E2"/>
    <w:rsid w:val="00686065"/>
    <w:rsid w:val="00686863"/>
    <w:rsid w:val="00694451"/>
    <w:rsid w:val="00694C09"/>
    <w:rsid w:val="0069799A"/>
    <w:rsid w:val="006A3C66"/>
    <w:rsid w:val="006A3FEE"/>
    <w:rsid w:val="006A518B"/>
    <w:rsid w:val="006C15AC"/>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4693"/>
    <w:rsid w:val="007350D9"/>
    <w:rsid w:val="00737F91"/>
    <w:rsid w:val="007451EB"/>
    <w:rsid w:val="007531C5"/>
    <w:rsid w:val="00756995"/>
    <w:rsid w:val="0075745C"/>
    <w:rsid w:val="007604C9"/>
    <w:rsid w:val="0076249E"/>
    <w:rsid w:val="007652F2"/>
    <w:rsid w:val="00767532"/>
    <w:rsid w:val="00770B74"/>
    <w:rsid w:val="00770EB4"/>
    <w:rsid w:val="00775E07"/>
    <w:rsid w:val="00780CC7"/>
    <w:rsid w:val="007903D5"/>
    <w:rsid w:val="00795CF2"/>
    <w:rsid w:val="007A09B4"/>
    <w:rsid w:val="007A49C0"/>
    <w:rsid w:val="007B6134"/>
    <w:rsid w:val="007C3CE0"/>
    <w:rsid w:val="007D050F"/>
    <w:rsid w:val="007D3FF3"/>
    <w:rsid w:val="007D50B5"/>
    <w:rsid w:val="007D5FD5"/>
    <w:rsid w:val="007E4C53"/>
    <w:rsid w:val="007E58A1"/>
    <w:rsid w:val="007F0CED"/>
    <w:rsid w:val="007F55C2"/>
    <w:rsid w:val="007F6D09"/>
    <w:rsid w:val="007F75B3"/>
    <w:rsid w:val="00801F8C"/>
    <w:rsid w:val="00804F10"/>
    <w:rsid w:val="00805779"/>
    <w:rsid w:val="00811CCD"/>
    <w:rsid w:val="008122F6"/>
    <w:rsid w:val="00812F34"/>
    <w:rsid w:val="00813B26"/>
    <w:rsid w:val="00817F3F"/>
    <w:rsid w:val="0082207F"/>
    <w:rsid w:val="0083711B"/>
    <w:rsid w:val="008421DA"/>
    <w:rsid w:val="0084731C"/>
    <w:rsid w:val="00856066"/>
    <w:rsid w:val="008619F9"/>
    <w:rsid w:val="00864348"/>
    <w:rsid w:val="008805F6"/>
    <w:rsid w:val="008971F6"/>
    <w:rsid w:val="008A1758"/>
    <w:rsid w:val="008A6BC7"/>
    <w:rsid w:val="008A7B4B"/>
    <w:rsid w:val="008B206F"/>
    <w:rsid w:val="008B32D8"/>
    <w:rsid w:val="008C29F2"/>
    <w:rsid w:val="008C4953"/>
    <w:rsid w:val="008C5D33"/>
    <w:rsid w:val="008C6FC5"/>
    <w:rsid w:val="008E0907"/>
    <w:rsid w:val="008E133E"/>
    <w:rsid w:val="008E1393"/>
    <w:rsid w:val="008F2DC5"/>
    <w:rsid w:val="008F4AEA"/>
    <w:rsid w:val="009013A9"/>
    <w:rsid w:val="00904C9B"/>
    <w:rsid w:val="00910204"/>
    <w:rsid w:val="00910431"/>
    <w:rsid w:val="00910499"/>
    <w:rsid w:val="00911BA2"/>
    <w:rsid w:val="00914E67"/>
    <w:rsid w:val="00924129"/>
    <w:rsid w:val="009316A8"/>
    <w:rsid w:val="00937235"/>
    <w:rsid w:val="00953EB9"/>
    <w:rsid w:val="00960095"/>
    <w:rsid w:val="0096102D"/>
    <w:rsid w:val="00967005"/>
    <w:rsid w:val="00986A7D"/>
    <w:rsid w:val="00992130"/>
    <w:rsid w:val="009928C5"/>
    <w:rsid w:val="00992C6A"/>
    <w:rsid w:val="0099401B"/>
    <w:rsid w:val="009A511A"/>
    <w:rsid w:val="009B25A0"/>
    <w:rsid w:val="009B289B"/>
    <w:rsid w:val="009B3E3F"/>
    <w:rsid w:val="009B43A4"/>
    <w:rsid w:val="009C000B"/>
    <w:rsid w:val="009C091E"/>
    <w:rsid w:val="009C106B"/>
    <w:rsid w:val="009C4167"/>
    <w:rsid w:val="009C41C9"/>
    <w:rsid w:val="009D64F7"/>
    <w:rsid w:val="009E0513"/>
    <w:rsid w:val="009E1D63"/>
    <w:rsid w:val="009F1DAD"/>
    <w:rsid w:val="009F69DB"/>
    <w:rsid w:val="00A022B9"/>
    <w:rsid w:val="00A02511"/>
    <w:rsid w:val="00A14B6F"/>
    <w:rsid w:val="00A1513F"/>
    <w:rsid w:val="00A23A20"/>
    <w:rsid w:val="00A3325C"/>
    <w:rsid w:val="00A359CD"/>
    <w:rsid w:val="00A42B16"/>
    <w:rsid w:val="00A47B8D"/>
    <w:rsid w:val="00A47ECC"/>
    <w:rsid w:val="00A51CD9"/>
    <w:rsid w:val="00A55A08"/>
    <w:rsid w:val="00A57167"/>
    <w:rsid w:val="00A57FE9"/>
    <w:rsid w:val="00A65FE6"/>
    <w:rsid w:val="00A67488"/>
    <w:rsid w:val="00A6752F"/>
    <w:rsid w:val="00A7009C"/>
    <w:rsid w:val="00A739B4"/>
    <w:rsid w:val="00A76197"/>
    <w:rsid w:val="00A76B0B"/>
    <w:rsid w:val="00A77A69"/>
    <w:rsid w:val="00A8210C"/>
    <w:rsid w:val="00A82644"/>
    <w:rsid w:val="00A84D87"/>
    <w:rsid w:val="00A8520C"/>
    <w:rsid w:val="00AA3068"/>
    <w:rsid w:val="00AA3382"/>
    <w:rsid w:val="00AB53D3"/>
    <w:rsid w:val="00AC54E3"/>
    <w:rsid w:val="00AC60B2"/>
    <w:rsid w:val="00AE08DD"/>
    <w:rsid w:val="00AE27A5"/>
    <w:rsid w:val="00AE69C3"/>
    <w:rsid w:val="00AF316B"/>
    <w:rsid w:val="00AF3C00"/>
    <w:rsid w:val="00AF6F94"/>
    <w:rsid w:val="00B00234"/>
    <w:rsid w:val="00B00B30"/>
    <w:rsid w:val="00B02F86"/>
    <w:rsid w:val="00B11A8A"/>
    <w:rsid w:val="00B17B8C"/>
    <w:rsid w:val="00B20198"/>
    <w:rsid w:val="00B2557F"/>
    <w:rsid w:val="00B33CAB"/>
    <w:rsid w:val="00B400C0"/>
    <w:rsid w:val="00B409A2"/>
    <w:rsid w:val="00B41EF6"/>
    <w:rsid w:val="00B509FD"/>
    <w:rsid w:val="00B516AD"/>
    <w:rsid w:val="00B52770"/>
    <w:rsid w:val="00B55AA8"/>
    <w:rsid w:val="00B63B65"/>
    <w:rsid w:val="00B65D05"/>
    <w:rsid w:val="00B804A7"/>
    <w:rsid w:val="00B86D5E"/>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7BDB"/>
    <w:rsid w:val="00BF0C38"/>
    <w:rsid w:val="00BF2908"/>
    <w:rsid w:val="00BF6AA1"/>
    <w:rsid w:val="00C00373"/>
    <w:rsid w:val="00C0144C"/>
    <w:rsid w:val="00C10665"/>
    <w:rsid w:val="00C11732"/>
    <w:rsid w:val="00C2720C"/>
    <w:rsid w:val="00C41A06"/>
    <w:rsid w:val="00C5096B"/>
    <w:rsid w:val="00C50E8C"/>
    <w:rsid w:val="00C64146"/>
    <w:rsid w:val="00C7354C"/>
    <w:rsid w:val="00C742A7"/>
    <w:rsid w:val="00C74F6D"/>
    <w:rsid w:val="00C907FF"/>
    <w:rsid w:val="00C925F9"/>
    <w:rsid w:val="00CB1A91"/>
    <w:rsid w:val="00CB5B64"/>
    <w:rsid w:val="00CB7F44"/>
    <w:rsid w:val="00CC0275"/>
    <w:rsid w:val="00CC0BF0"/>
    <w:rsid w:val="00CD3EC3"/>
    <w:rsid w:val="00CD3FCF"/>
    <w:rsid w:val="00CD455D"/>
    <w:rsid w:val="00CE1A43"/>
    <w:rsid w:val="00CF5E14"/>
    <w:rsid w:val="00D00068"/>
    <w:rsid w:val="00D004D7"/>
    <w:rsid w:val="00D06235"/>
    <w:rsid w:val="00D11BEA"/>
    <w:rsid w:val="00D13D92"/>
    <w:rsid w:val="00D15F23"/>
    <w:rsid w:val="00D17F75"/>
    <w:rsid w:val="00D219AF"/>
    <w:rsid w:val="00D225AE"/>
    <w:rsid w:val="00D257DC"/>
    <w:rsid w:val="00D26E4A"/>
    <w:rsid w:val="00D344CE"/>
    <w:rsid w:val="00D36EB1"/>
    <w:rsid w:val="00D46428"/>
    <w:rsid w:val="00D5111B"/>
    <w:rsid w:val="00D6250C"/>
    <w:rsid w:val="00D66790"/>
    <w:rsid w:val="00D71E31"/>
    <w:rsid w:val="00D72D4E"/>
    <w:rsid w:val="00D747EF"/>
    <w:rsid w:val="00D74910"/>
    <w:rsid w:val="00D8166E"/>
    <w:rsid w:val="00D8491C"/>
    <w:rsid w:val="00D914ED"/>
    <w:rsid w:val="00D93E1A"/>
    <w:rsid w:val="00D95387"/>
    <w:rsid w:val="00D95BEC"/>
    <w:rsid w:val="00DA17BE"/>
    <w:rsid w:val="00DA2F03"/>
    <w:rsid w:val="00DA5A54"/>
    <w:rsid w:val="00DB0C5A"/>
    <w:rsid w:val="00DB122C"/>
    <w:rsid w:val="00DB2A2F"/>
    <w:rsid w:val="00DB2ADB"/>
    <w:rsid w:val="00DB73B4"/>
    <w:rsid w:val="00DE135D"/>
    <w:rsid w:val="00DE2FDD"/>
    <w:rsid w:val="00DF180E"/>
    <w:rsid w:val="00DF74ED"/>
    <w:rsid w:val="00E014D4"/>
    <w:rsid w:val="00E04D5B"/>
    <w:rsid w:val="00E15872"/>
    <w:rsid w:val="00E16733"/>
    <w:rsid w:val="00E30478"/>
    <w:rsid w:val="00E339C0"/>
    <w:rsid w:val="00E40913"/>
    <w:rsid w:val="00E40C37"/>
    <w:rsid w:val="00E426A7"/>
    <w:rsid w:val="00E43FA8"/>
    <w:rsid w:val="00E45AEB"/>
    <w:rsid w:val="00E51092"/>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863FD"/>
    <w:rsid w:val="00E8692C"/>
    <w:rsid w:val="00E924FF"/>
    <w:rsid w:val="00E92E2D"/>
    <w:rsid w:val="00EA0E75"/>
    <w:rsid w:val="00EB03A1"/>
    <w:rsid w:val="00EB0BCD"/>
    <w:rsid w:val="00EB3C86"/>
    <w:rsid w:val="00EC0B46"/>
    <w:rsid w:val="00EC167E"/>
    <w:rsid w:val="00EC1D83"/>
    <w:rsid w:val="00EC3BE7"/>
    <w:rsid w:val="00EC5950"/>
    <w:rsid w:val="00EC59BD"/>
    <w:rsid w:val="00ED07A7"/>
    <w:rsid w:val="00EE2116"/>
    <w:rsid w:val="00EE398D"/>
    <w:rsid w:val="00F05DC6"/>
    <w:rsid w:val="00F126BF"/>
    <w:rsid w:val="00F13B25"/>
    <w:rsid w:val="00F16881"/>
    <w:rsid w:val="00F17262"/>
    <w:rsid w:val="00F17515"/>
    <w:rsid w:val="00F20D96"/>
    <w:rsid w:val="00F23E50"/>
    <w:rsid w:val="00F33D9D"/>
    <w:rsid w:val="00F34C0F"/>
    <w:rsid w:val="00F36A4C"/>
    <w:rsid w:val="00F47CA9"/>
    <w:rsid w:val="00F55CCB"/>
    <w:rsid w:val="00F6545F"/>
    <w:rsid w:val="00F71E9A"/>
    <w:rsid w:val="00F73A02"/>
    <w:rsid w:val="00F81BE2"/>
    <w:rsid w:val="00F9583E"/>
    <w:rsid w:val="00F974D3"/>
    <w:rsid w:val="00F97613"/>
    <w:rsid w:val="00FB34D3"/>
    <w:rsid w:val="00FB626C"/>
    <w:rsid w:val="00FD3882"/>
    <w:rsid w:val="00FD6AF0"/>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98"/>
    <w:pPr>
      <w:suppressAutoHyphens/>
      <w:jc w:val="both"/>
    </w:pPr>
    <w:rPr>
      <w:rFonts w:ascii="Arial" w:hAnsi="Arial"/>
      <w:lang w:eastAsia="ar-SA"/>
    </w:rPr>
  </w:style>
  <w:style w:type="paragraph" w:styleId="Ttulo1">
    <w:name w:val="heading 1"/>
    <w:basedOn w:val="Normal"/>
    <w:next w:val="Normal"/>
    <w:qFormat/>
    <w:rsid w:val="00B20198"/>
    <w:pPr>
      <w:keepNext/>
      <w:tabs>
        <w:tab w:val="num" w:pos="0"/>
      </w:tabs>
      <w:outlineLvl w:val="0"/>
    </w:pPr>
    <w:rPr>
      <w:b/>
    </w:rPr>
  </w:style>
  <w:style w:type="paragraph" w:styleId="Ttulo2">
    <w:name w:val="heading 2"/>
    <w:basedOn w:val="Normal"/>
    <w:next w:val="Normal"/>
    <w:qFormat/>
    <w:rsid w:val="00B2019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20198"/>
    <w:pPr>
      <w:keepNext/>
      <w:tabs>
        <w:tab w:val="num" w:pos="0"/>
      </w:tabs>
      <w:ind w:right="-93"/>
      <w:jc w:val="center"/>
      <w:outlineLvl w:val="2"/>
    </w:pPr>
    <w:rPr>
      <w:b/>
      <w:sz w:val="22"/>
    </w:rPr>
  </w:style>
  <w:style w:type="paragraph" w:styleId="Ttulo4">
    <w:name w:val="heading 4"/>
    <w:basedOn w:val="Normal"/>
    <w:next w:val="Normal"/>
    <w:qFormat/>
    <w:rsid w:val="00B20198"/>
    <w:pPr>
      <w:keepNext/>
      <w:tabs>
        <w:tab w:val="num" w:pos="0"/>
      </w:tabs>
      <w:outlineLvl w:val="3"/>
    </w:pPr>
    <w:rPr>
      <w:rFonts w:cs="Arial"/>
      <w:b/>
      <w:sz w:val="22"/>
    </w:rPr>
  </w:style>
  <w:style w:type="paragraph" w:styleId="Ttulo5">
    <w:name w:val="heading 5"/>
    <w:basedOn w:val="Normal"/>
    <w:next w:val="Normal"/>
    <w:qFormat/>
    <w:rsid w:val="00B20198"/>
    <w:pPr>
      <w:keepNext/>
      <w:tabs>
        <w:tab w:val="num" w:pos="0"/>
      </w:tabs>
      <w:ind w:left="1440"/>
      <w:outlineLvl w:val="4"/>
    </w:pPr>
    <w:rPr>
      <w:rFonts w:cs="Arial"/>
      <w:b/>
      <w:sz w:val="22"/>
    </w:rPr>
  </w:style>
  <w:style w:type="paragraph" w:styleId="Ttulo6">
    <w:name w:val="heading 6"/>
    <w:basedOn w:val="Normal"/>
    <w:next w:val="Normal"/>
    <w:qFormat/>
    <w:rsid w:val="00B2019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2019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20198"/>
    <w:pPr>
      <w:keepNext/>
      <w:tabs>
        <w:tab w:val="num" w:pos="0"/>
      </w:tabs>
      <w:spacing w:before="120"/>
      <w:ind w:left="23"/>
      <w:jc w:val="center"/>
      <w:outlineLvl w:val="7"/>
    </w:pPr>
    <w:rPr>
      <w:rFonts w:cs="Arial"/>
      <w:sz w:val="24"/>
    </w:rPr>
  </w:style>
  <w:style w:type="paragraph" w:styleId="Ttulo9">
    <w:name w:val="heading 9"/>
    <w:basedOn w:val="Normal"/>
    <w:next w:val="Normal"/>
    <w:qFormat/>
    <w:rsid w:val="00B2019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20198"/>
    <w:rPr>
      <w:rFonts w:ascii="Symbol" w:hAnsi="Symbol"/>
    </w:rPr>
  </w:style>
  <w:style w:type="character" w:customStyle="1" w:styleId="Absatz-Standardschriftart">
    <w:name w:val="Absatz-Standardschriftart"/>
    <w:rsid w:val="00B20198"/>
  </w:style>
  <w:style w:type="character" w:customStyle="1" w:styleId="WW-Absatz-Standardschriftart">
    <w:name w:val="WW-Absatz-Standardschriftart"/>
    <w:rsid w:val="00B20198"/>
  </w:style>
  <w:style w:type="character" w:customStyle="1" w:styleId="WW8Num1z0">
    <w:name w:val="WW8Num1z0"/>
    <w:rsid w:val="00B20198"/>
    <w:rPr>
      <w:rFonts w:ascii="Symbol" w:hAnsi="Symbol"/>
    </w:rPr>
  </w:style>
  <w:style w:type="character" w:customStyle="1" w:styleId="WW-Absatz-Standardschriftart1">
    <w:name w:val="WW-Absatz-Standardschriftart1"/>
    <w:rsid w:val="00B20198"/>
  </w:style>
  <w:style w:type="character" w:customStyle="1" w:styleId="WW-WW8Num1z0">
    <w:name w:val="WW-WW8Num1z0"/>
    <w:rsid w:val="00B20198"/>
    <w:rPr>
      <w:rFonts w:ascii="Symbol" w:hAnsi="Symbol"/>
    </w:rPr>
  </w:style>
  <w:style w:type="character" w:customStyle="1" w:styleId="WW-Absatz-Standardschriftart11">
    <w:name w:val="WW-Absatz-Standardschriftart11"/>
    <w:rsid w:val="00B20198"/>
  </w:style>
  <w:style w:type="character" w:customStyle="1" w:styleId="WW-WW8Num1z01">
    <w:name w:val="WW-WW8Num1z01"/>
    <w:rsid w:val="00B20198"/>
    <w:rPr>
      <w:rFonts w:ascii="Symbol" w:hAnsi="Symbol"/>
    </w:rPr>
  </w:style>
  <w:style w:type="character" w:customStyle="1" w:styleId="WW-Absatz-Standardschriftart111">
    <w:name w:val="WW-Absatz-Standardschriftart111"/>
    <w:rsid w:val="00B20198"/>
  </w:style>
  <w:style w:type="character" w:customStyle="1" w:styleId="WW-WW8Num1z011">
    <w:name w:val="WW-WW8Num1z011"/>
    <w:rsid w:val="00B20198"/>
    <w:rPr>
      <w:rFonts w:ascii="Symbol" w:hAnsi="Symbol"/>
    </w:rPr>
  </w:style>
  <w:style w:type="character" w:customStyle="1" w:styleId="WW-Absatz-Standardschriftart1111">
    <w:name w:val="WW-Absatz-Standardschriftart1111"/>
    <w:rsid w:val="00B20198"/>
  </w:style>
  <w:style w:type="character" w:customStyle="1" w:styleId="WW-WW8Num1z0111">
    <w:name w:val="WW-WW8Num1z0111"/>
    <w:rsid w:val="00B20198"/>
    <w:rPr>
      <w:rFonts w:ascii="Symbol" w:hAnsi="Symbol"/>
    </w:rPr>
  </w:style>
  <w:style w:type="character" w:customStyle="1" w:styleId="WW-Absatz-Standardschriftart11111">
    <w:name w:val="WW-Absatz-Standardschriftart11111"/>
    <w:rsid w:val="00B20198"/>
  </w:style>
  <w:style w:type="character" w:customStyle="1" w:styleId="WW-WW8Num1z01111">
    <w:name w:val="WW-WW8Num1z01111"/>
    <w:rsid w:val="00B20198"/>
    <w:rPr>
      <w:rFonts w:ascii="Symbol" w:hAnsi="Symbol"/>
    </w:rPr>
  </w:style>
  <w:style w:type="character" w:customStyle="1" w:styleId="WW-Absatz-Standardschriftart111111">
    <w:name w:val="WW-Absatz-Standardschriftart111111"/>
    <w:rsid w:val="00B20198"/>
  </w:style>
  <w:style w:type="character" w:customStyle="1" w:styleId="WW-WW8Num1z011111">
    <w:name w:val="WW-WW8Num1z011111"/>
    <w:rsid w:val="00B20198"/>
    <w:rPr>
      <w:rFonts w:ascii="Symbol" w:hAnsi="Symbol"/>
    </w:rPr>
  </w:style>
  <w:style w:type="character" w:customStyle="1" w:styleId="WW-Absatz-Standardschriftart1111111">
    <w:name w:val="WW-Absatz-Standardschriftart1111111"/>
    <w:rsid w:val="00B20198"/>
  </w:style>
  <w:style w:type="character" w:customStyle="1" w:styleId="WW8Num13z0">
    <w:name w:val="WW8Num13z0"/>
    <w:rsid w:val="00B20198"/>
    <w:rPr>
      <w:b w:val="0"/>
    </w:rPr>
  </w:style>
  <w:style w:type="character" w:customStyle="1" w:styleId="WW8Num14z0">
    <w:name w:val="WW8Num14z0"/>
    <w:rsid w:val="00B20198"/>
    <w:rPr>
      <w:rFonts w:ascii="Times New Roman" w:hAnsi="Times New Roman"/>
    </w:rPr>
  </w:style>
  <w:style w:type="character" w:customStyle="1" w:styleId="WW8Num15z0">
    <w:name w:val="WW8Num15z0"/>
    <w:rsid w:val="00B20198"/>
    <w:rPr>
      <w:rFonts w:ascii="Symbol" w:eastAsia="Times New Roman" w:hAnsi="Symbol" w:cs="Arial"/>
    </w:rPr>
  </w:style>
  <w:style w:type="character" w:customStyle="1" w:styleId="WW8Num15z1">
    <w:name w:val="WW8Num15z1"/>
    <w:rsid w:val="00B20198"/>
    <w:rPr>
      <w:rFonts w:ascii="Courier New" w:hAnsi="Courier New" w:cs="Courier New"/>
    </w:rPr>
  </w:style>
  <w:style w:type="character" w:customStyle="1" w:styleId="WW8Num15z2">
    <w:name w:val="WW8Num15z2"/>
    <w:rsid w:val="00B20198"/>
    <w:rPr>
      <w:rFonts w:ascii="Wingdings" w:hAnsi="Wingdings"/>
    </w:rPr>
  </w:style>
  <w:style w:type="character" w:customStyle="1" w:styleId="WW8Num15z3">
    <w:name w:val="WW8Num15z3"/>
    <w:rsid w:val="00B20198"/>
    <w:rPr>
      <w:rFonts w:ascii="Symbol" w:hAnsi="Symbol"/>
    </w:rPr>
  </w:style>
  <w:style w:type="character" w:customStyle="1" w:styleId="WW8Num17z0">
    <w:name w:val="WW8Num17z0"/>
    <w:rsid w:val="00B20198"/>
    <w:rPr>
      <w:rFonts w:ascii="Times New Roman" w:eastAsia="Times New Roman" w:hAnsi="Times New Roman" w:cs="Times New Roman"/>
    </w:rPr>
  </w:style>
  <w:style w:type="character" w:customStyle="1" w:styleId="WW8Num17z1">
    <w:name w:val="WW8Num17z1"/>
    <w:rsid w:val="00B20198"/>
    <w:rPr>
      <w:rFonts w:ascii="Courier New" w:hAnsi="Courier New"/>
    </w:rPr>
  </w:style>
  <w:style w:type="character" w:customStyle="1" w:styleId="WW8Num17z2">
    <w:name w:val="WW8Num17z2"/>
    <w:rsid w:val="00B20198"/>
    <w:rPr>
      <w:rFonts w:ascii="Wingdings" w:hAnsi="Wingdings"/>
    </w:rPr>
  </w:style>
  <w:style w:type="character" w:customStyle="1" w:styleId="WW8Num17z3">
    <w:name w:val="WW8Num17z3"/>
    <w:rsid w:val="00B20198"/>
    <w:rPr>
      <w:rFonts w:ascii="Symbol" w:hAnsi="Symbol"/>
    </w:rPr>
  </w:style>
  <w:style w:type="character" w:customStyle="1" w:styleId="WW8Num18z0">
    <w:name w:val="WW8Num18z0"/>
    <w:rsid w:val="00B20198"/>
    <w:rPr>
      <w:rFonts w:ascii="Symbol" w:hAnsi="Symbol"/>
    </w:rPr>
  </w:style>
  <w:style w:type="character" w:customStyle="1" w:styleId="WW8Num19z1">
    <w:name w:val="WW8Num19z1"/>
    <w:rsid w:val="00B20198"/>
    <w:rPr>
      <w:rFonts w:ascii="Times New Roman" w:eastAsia="Times New Roman" w:hAnsi="Times New Roman" w:cs="Times New Roman"/>
    </w:rPr>
  </w:style>
  <w:style w:type="character" w:customStyle="1" w:styleId="WW8Num20z0">
    <w:name w:val="WW8Num20z0"/>
    <w:rsid w:val="00B20198"/>
    <w:rPr>
      <w:b w:val="0"/>
    </w:rPr>
  </w:style>
  <w:style w:type="character" w:customStyle="1" w:styleId="WW8Num22z0">
    <w:name w:val="WW8Num22z0"/>
    <w:rsid w:val="00B20198"/>
    <w:rPr>
      <w:rFonts w:ascii="Symbol" w:hAnsi="Symbol"/>
    </w:rPr>
  </w:style>
  <w:style w:type="character" w:customStyle="1" w:styleId="WW8Num28z0">
    <w:name w:val="WW8Num28z0"/>
    <w:rsid w:val="00B20198"/>
    <w:rPr>
      <w:b w:val="0"/>
    </w:rPr>
  </w:style>
  <w:style w:type="character" w:customStyle="1" w:styleId="WW8Num29z0">
    <w:name w:val="WW8Num29z0"/>
    <w:rsid w:val="00B20198"/>
    <w:rPr>
      <w:rFonts w:ascii="Symbol" w:hAnsi="Symbol"/>
      <w:color w:val="auto"/>
      <w:sz w:val="28"/>
    </w:rPr>
  </w:style>
  <w:style w:type="character" w:customStyle="1" w:styleId="WW8Num30z0">
    <w:name w:val="WW8Num30z0"/>
    <w:rsid w:val="00B20198"/>
    <w:rPr>
      <w:b w:val="0"/>
    </w:rPr>
  </w:style>
  <w:style w:type="character" w:customStyle="1" w:styleId="WW8NumSt13z0">
    <w:name w:val="WW8NumSt13z0"/>
    <w:rsid w:val="00B20198"/>
    <w:rPr>
      <w:rFonts w:ascii="Symbol" w:hAnsi="Symbol"/>
    </w:rPr>
  </w:style>
  <w:style w:type="character" w:customStyle="1" w:styleId="WW-Fontepargpadro">
    <w:name w:val="WW-Fonte parág. padrão"/>
    <w:rsid w:val="00B20198"/>
  </w:style>
  <w:style w:type="character" w:customStyle="1" w:styleId="WW-Absatz-Standardschriftart11111111">
    <w:name w:val="WW-Absatz-Standardschriftart11111111"/>
    <w:rsid w:val="00B20198"/>
  </w:style>
  <w:style w:type="character" w:customStyle="1" w:styleId="WW-Fontepargpadro1">
    <w:name w:val="WW-Fonte parág. padrão1"/>
    <w:rsid w:val="00B20198"/>
  </w:style>
  <w:style w:type="character" w:customStyle="1" w:styleId="WW-Fontepargpadro11">
    <w:name w:val="WW-Fonte parág. padrão11"/>
    <w:rsid w:val="00B20198"/>
  </w:style>
  <w:style w:type="character" w:styleId="Hyperlink">
    <w:name w:val="Hyperlink"/>
    <w:semiHidden/>
    <w:rsid w:val="00B20198"/>
    <w:rPr>
      <w:color w:val="0000FF"/>
      <w:u w:val="single"/>
    </w:rPr>
  </w:style>
  <w:style w:type="character" w:customStyle="1" w:styleId="WW8Num4z1">
    <w:name w:val="WW8Num4z1"/>
    <w:rsid w:val="00B20198"/>
    <w:rPr>
      <w:b w:val="0"/>
      <w:color w:val="000000"/>
    </w:rPr>
  </w:style>
  <w:style w:type="character" w:customStyle="1" w:styleId="WW8Num7z0">
    <w:name w:val="WW8Num7z0"/>
    <w:rsid w:val="00B20198"/>
    <w:rPr>
      <w:rFonts w:ascii="Symbol" w:hAnsi="Symbol"/>
    </w:rPr>
  </w:style>
  <w:style w:type="character" w:customStyle="1" w:styleId="WW8Num7z1">
    <w:name w:val="WW8Num7z1"/>
    <w:rsid w:val="00B20198"/>
    <w:rPr>
      <w:rFonts w:ascii="Courier New" w:hAnsi="Courier New"/>
    </w:rPr>
  </w:style>
  <w:style w:type="character" w:customStyle="1" w:styleId="WW8Num7z2">
    <w:name w:val="WW8Num7z2"/>
    <w:rsid w:val="00B20198"/>
    <w:rPr>
      <w:rFonts w:ascii="Wingdings" w:hAnsi="Wingdings"/>
    </w:rPr>
  </w:style>
  <w:style w:type="character" w:customStyle="1" w:styleId="WW8Num8z0">
    <w:name w:val="WW8Num8z0"/>
    <w:rsid w:val="00B20198"/>
    <w:rPr>
      <w:rFonts w:ascii="Symbol" w:hAnsi="Symbol"/>
    </w:rPr>
  </w:style>
  <w:style w:type="character" w:customStyle="1" w:styleId="WW8Num8z1">
    <w:name w:val="WW8Num8z1"/>
    <w:rsid w:val="00B20198"/>
    <w:rPr>
      <w:rFonts w:ascii="Courier New" w:hAnsi="Courier New"/>
    </w:rPr>
  </w:style>
  <w:style w:type="character" w:customStyle="1" w:styleId="WW8Num8z2">
    <w:name w:val="WW8Num8z2"/>
    <w:rsid w:val="00B20198"/>
    <w:rPr>
      <w:rFonts w:ascii="Wingdings" w:hAnsi="Wingdings"/>
    </w:rPr>
  </w:style>
  <w:style w:type="character" w:styleId="Nmerodepgina">
    <w:name w:val="page number"/>
    <w:basedOn w:val="WW-Fontepargpadro"/>
    <w:semiHidden/>
    <w:rsid w:val="00B20198"/>
  </w:style>
  <w:style w:type="character" w:customStyle="1" w:styleId="SmbolosdeNumerao">
    <w:name w:val="Símbolos de Numeração"/>
    <w:rsid w:val="00B20198"/>
  </w:style>
  <w:style w:type="character" w:customStyle="1" w:styleId="WW-SmbolosdeNumerao">
    <w:name w:val="WW-Símbolos de Numeração"/>
    <w:rsid w:val="00B20198"/>
  </w:style>
  <w:style w:type="character" w:customStyle="1" w:styleId="WW-SmbolosdeNumerao1">
    <w:name w:val="WW-Símbolos de Numeração1"/>
    <w:rsid w:val="00B20198"/>
  </w:style>
  <w:style w:type="character" w:customStyle="1" w:styleId="WW-SmbolosdeNumerao11">
    <w:name w:val="WW-Símbolos de Numeração11"/>
    <w:rsid w:val="00B20198"/>
  </w:style>
  <w:style w:type="character" w:customStyle="1" w:styleId="WW-SmbolosdeNumerao111">
    <w:name w:val="WW-Símbolos de Numeração111"/>
    <w:rsid w:val="00B20198"/>
  </w:style>
  <w:style w:type="character" w:customStyle="1" w:styleId="WW-SmbolosdeNumerao1111">
    <w:name w:val="WW-Símbolos de Numeração1111"/>
    <w:rsid w:val="00B20198"/>
  </w:style>
  <w:style w:type="character" w:customStyle="1" w:styleId="WW-SmbolosdeNumerao11111">
    <w:name w:val="WW-Símbolos de Numeração11111"/>
    <w:rsid w:val="00B20198"/>
  </w:style>
  <w:style w:type="character" w:customStyle="1" w:styleId="Smbolosdenumerao0">
    <w:name w:val="Símbolos de numeração"/>
    <w:rsid w:val="00B20198"/>
  </w:style>
  <w:style w:type="character" w:customStyle="1" w:styleId="Marcadores">
    <w:name w:val="Marcadores"/>
    <w:rsid w:val="00B20198"/>
    <w:rPr>
      <w:rFonts w:ascii="StarSymbol" w:eastAsia="StarSymbol" w:hAnsi="StarSymbol" w:cs="StarSymbol"/>
      <w:sz w:val="18"/>
      <w:szCs w:val="18"/>
    </w:rPr>
  </w:style>
  <w:style w:type="paragraph" w:customStyle="1" w:styleId="Captulo">
    <w:name w:val="Capítulo"/>
    <w:basedOn w:val="Normal"/>
    <w:next w:val="Corpodetexto"/>
    <w:rsid w:val="00B20198"/>
    <w:pPr>
      <w:keepNext/>
      <w:spacing w:before="240" w:after="120"/>
    </w:pPr>
    <w:rPr>
      <w:rFonts w:eastAsia="Tahoma" w:cs="Tahoma"/>
      <w:sz w:val="28"/>
      <w:szCs w:val="28"/>
    </w:rPr>
  </w:style>
  <w:style w:type="paragraph" w:styleId="Corpodetexto">
    <w:name w:val="Body Text"/>
    <w:basedOn w:val="Normal"/>
    <w:semiHidden/>
    <w:rsid w:val="00B20198"/>
    <w:rPr>
      <w:sz w:val="22"/>
    </w:rPr>
  </w:style>
  <w:style w:type="paragraph" w:styleId="Lista">
    <w:name w:val="List"/>
    <w:basedOn w:val="Corpodetexto"/>
    <w:semiHidden/>
    <w:rsid w:val="00B20198"/>
    <w:rPr>
      <w:rFonts w:cs="Tahoma"/>
    </w:rPr>
  </w:style>
  <w:style w:type="paragraph" w:styleId="Legenda">
    <w:name w:val="caption"/>
    <w:basedOn w:val="Normal"/>
    <w:qFormat/>
    <w:rsid w:val="00B20198"/>
    <w:pPr>
      <w:suppressLineNumbers/>
      <w:spacing w:before="120" w:after="120"/>
    </w:pPr>
    <w:rPr>
      <w:rFonts w:cs="Tahoma"/>
      <w:i/>
      <w:iCs/>
    </w:rPr>
  </w:style>
  <w:style w:type="paragraph" w:customStyle="1" w:styleId="ndice">
    <w:name w:val="Índice"/>
    <w:basedOn w:val="Normal"/>
    <w:rsid w:val="00B20198"/>
    <w:pPr>
      <w:suppressLineNumbers/>
    </w:pPr>
    <w:rPr>
      <w:rFonts w:cs="Tahoma"/>
    </w:rPr>
  </w:style>
  <w:style w:type="paragraph" w:customStyle="1" w:styleId="TtuloPrincipal">
    <w:name w:val="Título Principal"/>
    <w:basedOn w:val="Normal"/>
    <w:next w:val="Corpodetexto"/>
    <w:rsid w:val="00B20198"/>
    <w:pPr>
      <w:keepNext/>
      <w:spacing w:before="240" w:after="120"/>
    </w:pPr>
    <w:rPr>
      <w:rFonts w:eastAsia="Lucida Sans Unicode" w:cs="Tahoma"/>
      <w:sz w:val="28"/>
      <w:szCs w:val="28"/>
    </w:rPr>
  </w:style>
  <w:style w:type="paragraph" w:customStyle="1" w:styleId="WW-Legenda">
    <w:name w:val="WW-Legenda"/>
    <w:basedOn w:val="Normal"/>
    <w:rsid w:val="00B20198"/>
    <w:pPr>
      <w:suppressLineNumbers/>
      <w:spacing w:before="120" w:after="120"/>
    </w:pPr>
    <w:rPr>
      <w:rFonts w:cs="Tahoma"/>
      <w:i/>
      <w:iCs/>
    </w:rPr>
  </w:style>
  <w:style w:type="paragraph" w:customStyle="1" w:styleId="WW-ndice">
    <w:name w:val="WW-Índice"/>
    <w:basedOn w:val="Normal"/>
    <w:rsid w:val="00B20198"/>
    <w:pPr>
      <w:suppressLineNumbers/>
    </w:pPr>
    <w:rPr>
      <w:rFonts w:cs="Tahoma"/>
    </w:rPr>
  </w:style>
  <w:style w:type="paragraph" w:customStyle="1" w:styleId="WW-TtuloPrincipal">
    <w:name w:val="WW-Título Principal"/>
    <w:basedOn w:val="Normal"/>
    <w:next w:val="Corpodetexto"/>
    <w:rsid w:val="00B20198"/>
    <w:pPr>
      <w:keepNext/>
      <w:spacing w:before="240" w:after="120"/>
    </w:pPr>
    <w:rPr>
      <w:rFonts w:eastAsia="Lucida Sans Unicode" w:cs="Tahoma"/>
      <w:sz w:val="28"/>
      <w:szCs w:val="28"/>
    </w:rPr>
  </w:style>
  <w:style w:type="paragraph" w:customStyle="1" w:styleId="WW-Legenda1">
    <w:name w:val="WW-Legenda1"/>
    <w:basedOn w:val="Normal"/>
    <w:rsid w:val="00B20198"/>
    <w:pPr>
      <w:suppressLineNumbers/>
      <w:spacing w:before="120" w:after="120"/>
    </w:pPr>
    <w:rPr>
      <w:rFonts w:cs="Tahoma"/>
      <w:i/>
      <w:iCs/>
    </w:rPr>
  </w:style>
  <w:style w:type="paragraph" w:customStyle="1" w:styleId="WW-ndice1">
    <w:name w:val="WW-Índice1"/>
    <w:basedOn w:val="Normal"/>
    <w:rsid w:val="00B20198"/>
    <w:pPr>
      <w:suppressLineNumbers/>
    </w:pPr>
    <w:rPr>
      <w:rFonts w:cs="Tahoma"/>
    </w:rPr>
  </w:style>
  <w:style w:type="paragraph" w:customStyle="1" w:styleId="WW-TtuloPrincipal1">
    <w:name w:val="WW-Título Principal1"/>
    <w:basedOn w:val="Normal"/>
    <w:next w:val="Corpodetexto"/>
    <w:rsid w:val="00B20198"/>
    <w:pPr>
      <w:keepNext/>
      <w:spacing w:before="240" w:after="120"/>
    </w:pPr>
    <w:rPr>
      <w:rFonts w:eastAsia="Lucida Sans Unicode" w:cs="Tahoma"/>
      <w:sz w:val="28"/>
      <w:szCs w:val="28"/>
    </w:rPr>
  </w:style>
  <w:style w:type="paragraph" w:customStyle="1" w:styleId="WW-Legenda11">
    <w:name w:val="WW-Legenda11"/>
    <w:basedOn w:val="Normal"/>
    <w:rsid w:val="00B20198"/>
    <w:pPr>
      <w:suppressLineNumbers/>
      <w:spacing w:before="120" w:after="120"/>
    </w:pPr>
    <w:rPr>
      <w:rFonts w:cs="Tahoma"/>
      <w:i/>
      <w:iCs/>
    </w:rPr>
  </w:style>
  <w:style w:type="paragraph" w:customStyle="1" w:styleId="WW-ndice11">
    <w:name w:val="WW-Índice11"/>
    <w:basedOn w:val="Normal"/>
    <w:rsid w:val="00B20198"/>
    <w:pPr>
      <w:suppressLineNumbers/>
    </w:pPr>
    <w:rPr>
      <w:rFonts w:cs="Tahoma"/>
    </w:rPr>
  </w:style>
  <w:style w:type="paragraph" w:customStyle="1" w:styleId="WW-TtuloPrincipal11">
    <w:name w:val="WW-Título Principal11"/>
    <w:basedOn w:val="Normal"/>
    <w:next w:val="Corpodetexto"/>
    <w:rsid w:val="00B20198"/>
    <w:pPr>
      <w:keepNext/>
      <w:spacing w:before="240" w:after="120"/>
    </w:pPr>
    <w:rPr>
      <w:rFonts w:eastAsia="Lucida Sans Unicode" w:cs="Tahoma"/>
      <w:sz w:val="28"/>
      <w:szCs w:val="28"/>
    </w:rPr>
  </w:style>
  <w:style w:type="paragraph" w:customStyle="1" w:styleId="WW-Legenda111">
    <w:name w:val="WW-Legenda111"/>
    <w:basedOn w:val="Normal"/>
    <w:rsid w:val="00B20198"/>
    <w:pPr>
      <w:suppressLineNumbers/>
      <w:spacing w:before="120" w:after="120"/>
    </w:pPr>
    <w:rPr>
      <w:rFonts w:cs="Tahoma"/>
      <w:i/>
      <w:iCs/>
    </w:rPr>
  </w:style>
  <w:style w:type="paragraph" w:customStyle="1" w:styleId="WW-ndice111">
    <w:name w:val="WW-Índice111"/>
    <w:basedOn w:val="Normal"/>
    <w:rsid w:val="00B20198"/>
    <w:pPr>
      <w:suppressLineNumbers/>
    </w:pPr>
    <w:rPr>
      <w:rFonts w:cs="Tahoma"/>
    </w:rPr>
  </w:style>
  <w:style w:type="paragraph" w:customStyle="1" w:styleId="WW-TtuloPrincipal111">
    <w:name w:val="WW-Título Principal111"/>
    <w:basedOn w:val="Normal"/>
    <w:next w:val="Corpodetexto"/>
    <w:rsid w:val="00B20198"/>
    <w:pPr>
      <w:keepNext/>
      <w:spacing w:before="240" w:after="120"/>
    </w:pPr>
    <w:rPr>
      <w:rFonts w:eastAsia="Lucida Sans Unicode" w:cs="Tahoma"/>
      <w:sz w:val="28"/>
      <w:szCs w:val="28"/>
    </w:rPr>
  </w:style>
  <w:style w:type="paragraph" w:customStyle="1" w:styleId="WW-Legenda1111">
    <w:name w:val="WW-Legenda1111"/>
    <w:basedOn w:val="Normal"/>
    <w:rsid w:val="00B20198"/>
    <w:pPr>
      <w:suppressLineNumbers/>
      <w:spacing w:before="120" w:after="120"/>
    </w:pPr>
    <w:rPr>
      <w:rFonts w:cs="Tahoma"/>
      <w:i/>
      <w:iCs/>
    </w:rPr>
  </w:style>
  <w:style w:type="paragraph" w:customStyle="1" w:styleId="WW-ndice1111">
    <w:name w:val="WW-Índice1111"/>
    <w:basedOn w:val="Normal"/>
    <w:rsid w:val="00B20198"/>
    <w:pPr>
      <w:suppressLineNumbers/>
    </w:pPr>
    <w:rPr>
      <w:rFonts w:cs="Tahoma"/>
    </w:rPr>
  </w:style>
  <w:style w:type="paragraph" w:customStyle="1" w:styleId="WW-TtuloPrincipal1111">
    <w:name w:val="WW-Título Principal1111"/>
    <w:basedOn w:val="Normal"/>
    <w:next w:val="Corpodetexto"/>
    <w:rsid w:val="00B20198"/>
    <w:pPr>
      <w:keepNext/>
      <w:spacing w:before="240" w:after="120"/>
    </w:pPr>
    <w:rPr>
      <w:rFonts w:eastAsia="Lucida Sans Unicode" w:cs="Tahoma"/>
      <w:sz w:val="28"/>
      <w:szCs w:val="28"/>
    </w:rPr>
  </w:style>
  <w:style w:type="paragraph" w:customStyle="1" w:styleId="WW-Legenda11111">
    <w:name w:val="WW-Legenda11111"/>
    <w:basedOn w:val="Normal"/>
    <w:rsid w:val="00B20198"/>
    <w:pPr>
      <w:suppressLineNumbers/>
      <w:spacing w:before="120" w:after="120"/>
    </w:pPr>
    <w:rPr>
      <w:rFonts w:cs="Tahoma"/>
      <w:i/>
      <w:iCs/>
    </w:rPr>
  </w:style>
  <w:style w:type="paragraph" w:customStyle="1" w:styleId="WW-ndice11111">
    <w:name w:val="WW-Índice11111"/>
    <w:basedOn w:val="Normal"/>
    <w:rsid w:val="00B20198"/>
    <w:pPr>
      <w:suppressLineNumbers/>
    </w:pPr>
    <w:rPr>
      <w:rFonts w:cs="Tahoma"/>
    </w:rPr>
  </w:style>
  <w:style w:type="paragraph" w:customStyle="1" w:styleId="WW-TtuloPrincipal11111">
    <w:name w:val="WW-Título Principal11111"/>
    <w:basedOn w:val="Normal"/>
    <w:next w:val="Corpodetexto"/>
    <w:rsid w:val="00B20198"/>
    <w:pPr>
      <w:keepNext/>
      <w:spacing w:before="240" w:after="120"/>
    </w:pPr>
    <w:rPr>
      <w:rFonts w:eastAsia="Lucida Sans Unicode" w:cs="Tahoma"/>
      <w:sz w:val="28"/>
      <w:szCs w:val="28"/>
    </w:rPr>
  </w:style>
  <w:style w:type="paragraph" w:customStyle="1" w:styleId="WW-Legenda111111">
    <w:name w:val="WW-Legenda111111"/>
    <w:basedOn w:val="Normal"/>
    <w:rsid w:val="00B20198"/>
    <w:pPr>
      <w:suppressLineNumbers/>
      <w:spacing w:before="120" w:after="120"/>
    </w:pPr>
    <w:rPr>
      <w:rFonts w:cs="Tahoma"/>
      <w:i/>
      <w:iCs/>
    </w:rPr>
  </w:style>
  <w:style w:type="paragraph" w:customStyle="1" w:styleId="WW-ndice111111">
    <w:name w:val="WW-Índice111111"/>
    <w:basedOn w:val="Normal"/>
    <w:rsid w:val="00B20198"/>
    <w:pPr>
      <w:suppressLineNumbers/>
    </w:pPr>
    <w:rPr>
      <w:rFonts w:cs="Tahoma"/>
    </w:rPr>
  </w:style>
  <w:style w:type="paragraph" w:customStyle="1" w:styleId="WW-TtuloPrincipal111111">
    <w:name w:val="WW-Título Principal111111"/>
    <w:basedOn w:val="Normal"/>
    <w:next w:val="Corpodetexto"/>
    <w:rsid w:val="00B20198"/>
    <w:pPr>
      <w:keepNext/>
      <w:spacing w:before="240" w:after="120"/>
    </w:pPr>
    <w:rPr>
      <w:rFonts w:eastAsia="Lucida Sans Unicode" w:cs="Tahoma"/>
      <w:sz w:val="28"/>
      <w:szCs w:val="28"/>
    </w:rPr>
  </w:style>
  <w:style w:type="paragraph" w:styleId="Cabealho">
    <w:name w:val="header"/>
    <w:basedOn w:val="Normal"/>
    <w:semiHidden/>
    <w:rsid w:val="00B20198"/>
    <w:pPr>
      <w:tabs>
        <w:tab w:val="center" w:pos="4419"/>
        <w:tab w:val="right" w:pos="8838"/>
      </w:tabs>
    </w:pPr>
  </w:style>
  <w:style w:type="paragraph" w:styleId="Rodap">
    <w:name w:val="footer"/>
    <w:basedOn w:val="Normal"/>
    <w:link w:val="RodapChar"/>
    <w:uiPriority w:val="99"/>
    <w:rsid w:val="00B20198"/>
    <w:pPr>
      <w:tabs>
        <w:tab w:val="center" w:pos="4419"/>
        <w:tab w:val="right" w:pos="8838"/>
      </w:tabs>
    </w:pPr>
  </w:style>
  <w:style w:type="paragraph" w:customStyle="1" w:styleId="WW-Legenda1111111">
    <w:name w:val="WW-Legenda1111111"/>
    <w:basedOn w:val="Normal"/>
    <w:rsid w:val="00B20198"/>
    <w:pPr>
      <w:suppressLineNumbers/>
      <w:spacing w:before="120" w:after="120"/>
    </w:pPr>
    <w:rPr>
      <w:i/>
    </w:rPr>
  </w:style>
  <w:style w:type="paragraph" w:customStyle="1" w:styleId="Tabela">
    <w:name w:val="Tabela"/>
    <w:basedOn w:val="Legenda"/>
    <w:rsid w:val="00B20198"/>
  </w:style>
  <w:style w:type="paragraph" w:customStyle="1" w:styleId="WW-Tabela">
    <w:name w:val="WW-Tabela"/>
    <w:basedOn w:val="WW-Legenda"/>
    <w:rsid w:val="00B20198"/>
  </w:style>
  <w:style w:type="paragraph" w:customStyle="1" w:styleId="WW-Tabela1">
    <w:name w:val="WW-Tabela1"/>
    <w:basedOn w:val="WW-Legenda1"/>
    <w:rsid w:val="00B20198"/>
  </w:style>
  <w:style w:type="paragraph" w:customStyle="1" w:styleId="WW-Tabela11">
    <w:name w:val="WW-Tabela11"/>
    <w:basedOn w:val="WW-Legenda11"/>
    <w:rsid w:val="00B20198"/>
  </w:style>
  <w:style w:type="paragraph" w:customStyle="1" w:styleId="WW-Tabela111">
    <w:name w:val="WW-Tabela111"/>
    <w:basedOn w:val="WW-Legenda111"/>
    <w:rsid w:val="00B20198"/>
  </w:style>
  <w:style w:type="paragraph" w:customStyle="1" w:styleId="WW-Tabela1111">
    <w:name w:val="WW-Tabela1111"/>
    <w:basedOn w:val="WW-Legenda1111"/>
    <w:rsid w:val="00B20198"/>
  </w:style>
  <w:style w:type="paragraph" w:customStyle="1" w:styleId="WW-Tabela11111">
    <w:name w:val="WW-Tabela11111"/>
    <w:basedOn w:val="WW-Legenda11111"/>
    <w:rsid w:val="00B20198"/>
  </w:style>
  <w:style w:type="paragraph" w:customStyle="1" w:styleId="WW-Tabela111111">
    <w:name w:val="WW-Tabela111111"/>
    <w:basedOn w:val="WW-Legenda111111"/>
    <w:rsid w:val="00B20198"/>
  </w:style>
  <w:style w:type="paragraph" w:customStyle="1" w:styleId="WW-Tabela1111111">
    <w:name w:val="WW-Tabela1111111"/>
    <w:basedOn w:val="Normal"/>
    <w:rsid w:val="00B20198"/>
  </w:style>
  <w:style w:type="paragraph" w:customStyle="1" w:styleId="WW-Corpodetexto21">
    <w:name w:val="WW-Corpo de texto 21"/>
    <w:basedOn w:val="Normal"/>
    <w:rsid w:val="00B20198"/>
    <w:pPr>
      <w:widowControl w:val="0"/>
      <w:jc w:val="center"/>
    </w:pPr>
    <w:rPr>
      <w:b/>
      <w:sz w:val="24"/>
    </w:rPr>
  </w:style>
  <w:style w:type="paragraph" w:customStyle="1" w:styleId="Contedodetabela">
    <w:name w:val="Conteúdo de tabela"/>
    <w:basedOn w:val="Corpodetexto"/>
    <w:rsid w:val="00B20198"/>
  </w:style>
  <w:style w:type="paragraph" w:customStyle="1" w:styleId="WW-Corpodetexto22">
    <w:name w:val="WW-Corpo de texto 22"/>
    <w:basedOn w:val="Normal"/>
    <w:rsid w:val="00B20198"/>
    <w:pPr>
      <w:widowControl w:val="0"/>
      <w:tabs>
        <w:tab w:val="left" w:pos="2410"/>
      </w:tabs>
    </w:pPr>
    <w:rPr>
      <w:sz w:val="24"/>
    </w:rPr>
  </w:style>
  <w:style w:type="paragraph" w:customStyle="1" w:styleId="WW-Recuodecorpodetexto31">
    <w:name w:val="WW-Recuo de corpo de texto 31"/>
    <w:basedOn w:val="Normal"/>
    <w:rsid w:val="00B20198"/>
    <w:pPr>
      <w:widowControl w:val="0"/>
      <w:spacing w:line="240" w:lineRule="atLeast"/>
      <w:ind w:left="357" w:hanging="283"/>
    </w:pPr>
    <w:rPr>
      <w:sz w:val="24"/>
    </w:rPr>
  </w:style>
  <w:style w:type="paragraph" w:customStyle="1" w:styleId="Contedodatabela">
    <w:name w:val="Conteúdo da tabela"/>
    <w:basedOn w:val="Corpodetexto"/>
    <w:rsid w:val="00B20198"/>
    <w:pPr>
      <w:suppressLineNumbers/>
    </w:pPr>
  </w:style>
  <w:style w:type="paragraph" w:customStyle="1" w:styleId="Ttulodatabela">
    <w:name w:val="Título da tabela"/>
    <w:basedOn w:val="Contedodatabela"/>
    <w:rsid w:val="00B20198"/>
    <w:pPr>
      <w:jc w:val="center"/>
    </w:pPr>
    <w:rPr>
      <w:b/>
      <w:i/>
    </w:rPr>
  </w:style>
  <w:style w:type="paragraph" w:styleId="Recuodecorpodetexto">
    <w:name w:val="Body Text Indent"/>
    <w:basedOn w:val="Normal"/>
    <w:semiHidden/>
    <w:rsid w:val="00B20198"/>
    <w:pPr>
      <w:widowControl w:val="0"/>
      <w:ind w:firstLine="709"/>
    </w:pPr>
    <w:rPr>
      <w:rFonts w:ascii="Times New Roman" w:hAnsi="Times New Roman"/>
      <w:sz w:val="28"/>
      <w:lang w:val="pt-PT"/>
    </w:rPr>
  </w:style>
  <w:style w:type="paragraph" w:customStyle="1" w:styleId="Normal1">
    <w:name w:val="Normal1"/>
    <w:rsid w:val="00B20198"/>
    <w:pPr>
      <w:suppressAutoHyphens/>
      <w:jc w:val="both"/>
    </w:pPr>
    <w:rPr>
      <w:lang w:eastAsia="ar-SA"/>
    </w:rPr>
  </w:style>
  <w:style w:type="paragraph" w:styleId="Ttulo">
    <w:name w:val="Title"/>
    <w:basedOn w:val="Normal"/>
    <w:next w:val="Subttulo"/>
    <w:qFormat/>
    <w:rsid w:val="00B2019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20198"/>
    <w:pPr>
      <w:widowControl w:val="0"/>
      <w:jc w:val="center"/>
    </w:pPr>
    <w:rPr>
      <w:rFonts w:cs="Arial"/>
      <w:b/>
      <w:sz w:val="22"/>
    </w:rPr>
  </w:style>
  <w:style w:type="paragraph" w:customStyle="1" w:styleId="WW-Corpodetexto3">
    <w:name w:val="WW-Corpo de texto 3"/>
    <w:basedOn w:val="Normal"/>
    <w:rsid w:val="00B20198"/>
    <w:rPr>
      <w:rFonts w:cs="Arial"/>
      <w:sz w:val="22"/>
      <w:szCs w:val="22"/>
    </w:rPr>
  </w:style>
  <w:style w:type="paragraph" w:customStyle="1" w:styleId="WW-Corpodetexto31">
    <w:name w:val="WW-Corpo de texto 31"/>
    <w:basedOn w:val="Normal"/>
    <w:rsid w:val="00B20198"/>
    <w:pPr>
      <w:widowControl w:val="0"/>
      <w:spacing w:line="240" w:lineRule="atLeast"/>
      <w:jc w:val="center"/>
    </w:pPr>
    <w:rPr>
      <w:sz w:val="22"/>
    </w:rPr>
  </w:style>
  <w:style w:type="paragraph" w:customStyle="1" w:styleId="WW-Corpodetexto2">
    <w:name w:val="WW-Corpo de texto 2"/>
    <w:basedOn w:val="Normal"/>
    <w:rsid w:val="00B20198"/>
    <w:pPr>
      <w:spacing w:line="240" w:lineRule="atLeast"/>
    </w:pPr>
    <w:rPr>
      <w:rFonts w:cs="Arial"/>
      <w:sz w:val="28"/>
    </w:rPr>
  </w:style>
  <w:style w:type="paragraph" w:customStyle="1" w:styleId="WW-Recuodecorpodetexto2">
    <w:name w:val="WW-Recuo de corpo de texto 2"/>
    <w:basedOn w:val="Normal"/>
    <w:rsid w:val="00B20198"/>
    <w:pPr>
      <w:ind w:left="1080"/>
    </w:pPr>
  </w:style>
  <w:style w:type="paragraph" w:customStyle="1" w:styleId="WW-Recuodecorpodetexto3">
    <w:name w:val="WW-Recuo de corpo de texto 3"/>
    <w:basedOn w:val="Normal"/>
    <w:rsid w:val="00B20198"/>
    <w:pPr>
      <w:spacing w:line="240" w:lineRule="atLeast"/>
      <w:ind w:left="2694"/>
    </w:pPr>
    <w:rPr>
      <w:sz w:val="28"/>
    </w:rPr>
  </w:style>
  <w:style w:type="paragraph" w:customStyle="1" w:styleId="Recuodecorpodetexto21">
    <w:name w:val="Recuo de corpo de texto 21"/>
    <w:basedOn w:val="Normal"/>
    <w:rsid w:val="00B2019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20198"/>
    <w:rPr>
      <w:rFonts w:cs="Arial"/>
      <w:b/>
      <w:bCs/>
      <w:sz w:val="22"/>
    </w:rPr>
  </w:style>
  <w:style w:type="paragraph" w:customStyle="1" w:styleId="WW-NormalWeb">
    <w:name w:val="WW-Normal (Web)"/>
    <w:basedOn w:val="Normal"/>
    <w:rsid w:val="00B2019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20198"/>
    <w:pPr>
      <w:suppressLineNumbers/>
    </w:pPr>
  </w:style>
  <w:style w:type="paragraph" w:customStyle="1" w:styleId="WW-ContedodaTabela">
    <w:name w:val="WW-Conteúdo da Tabela"/>
    <w:basedOn w:val="Corpodetexto"/>
    <w:rsid w:val="00B20198"/>
    <w:pPr>
      <w:suppressLineNumbers/>
    </w:pPr>
  </w:style>
  <w:style w:type="paragraph" w:customStyle="1" w:styleId="WW-ContedodaTabela1">
    <w:name w:val="WW-Conteúdo da Tabela1"/>
    <w:basedOn w:val="Corpodetexto"/>
    <w:rsid w:val="00B20198"/>
    <w:pPr>
      <w:suppressLineNumbers/>
    </w:pPr>
  </w:style>
  <w:style w:type="paragraph" w:customStyle="1" w:styleId="WW-ContedodaTabela11">
    <w:name w:val="WW-Conteúdo da Tabela11"/>
    <w:basedOn w:val="Corpodetexto"/>
    <w:rsid w:val="00B20198"/>
    <w:pPr>
      <w:suppressLineNumbers/>
    </w:pPr>
  </w:style>
  <w:style w:type="paragraph" w:customStyle="1" w:styleId="WW-ContedodaTabela111">
    <w:name w:val="WW-Conteúdo da Tabela111"/>
    <w:basedOn w:val="Corpodetexto"/>
    <w:rsid w:val="00B20198"/>
    <w:pPr>
      <w:suppressLineNumbers/>
    </w:pPr>
  </w:style>
  <w:style w:type="paragraph" w:customStyle="1" w:styleId="WW-ContedodaTabela1111">
    <w:name w:val="WW-Conteúdo da Tabela1111"/>
    <w:basedOn w:val="Corpodetexto"/>
    <w:rsid w:val="00B20198"/>
    <w:pPr>
      <w:suppressLineNumbers/>
    </w:pPr>
  </w:style>
  <w:style w:type="paragraph" w:customStyle="1" w:styleId="WW-ContedodaTabela11111">
    <w:name w:val="WW-Conteúdo da Tabela11111"/>
    <w:basedOn w:val="Corpodetexto"/>
    <w:rsid w:val="00B20198"/>
    <w:pPr>
      <w:suppressLineNumbers/>
    </w:pPr>
  </w:style>
  <w:style w:type="paragraph" w:customStyle="1" w:styleId="WW-ContedodaTabela111111">
    <w:name w:val="WW-Conteúdo da Tabela111111"/>
    <w:basedOn w:val="Corpodetexto"/>
    <w:rsid w:val="00B20198"/>
    <w:pPr>
      <w:suppressLineNumbers/>
    </w:pPr>
  </w:style>
  <w:style w:type="paragraph" w:customStyle="1" w:styleId="TtulodaTabela0">
    <w:name w:val="Título da Tabela"/>
    <w:basedOn w:val="ContedodaTabela0"/>
    <w:rsid w:val="00B20198"/>
    <w:pPr>
      <w:jc w:val="center"/>
    </w:pPr>
    <w:rPr>
      <w:b/>
      <w:bCs/>
      <w:i/>
      <w:iCs/>
    </w:rPr>
  </w:style>
  <w:style w:type="paragraph" w:customStyle="1" w:styleId="WW-TtulodaTabela">
    <w:name w:val="WW-Título da Tabela"/>
    <w:basedOn w:val="WW-ContedodaTabela"/>
    <w:rsid w:val="00B20198"/>
    <w:pPr>
      <w:jc w:val="center"/>
    </w:pPr>
    <w:rPr>
      <w:b/>
      <w:bCs/>
      <w:i/>
      <w:iCs/>
    </w:rPr>
  </w:style>
  <w:style w:type="paragraph" w:customStyle="1" w:styleId="WW-TtulodaTabela1">
    <w:name w:val="WW-Título da Tabela1"/>
    <w:basedOn w:val="WW-ContedodaTabela1"/>
    <w:rsid w:val="00B20198"/>
    <w:pPr>
      <w:jc w:val="center"/>
    </w:pPr>
    <w:rPr>
      <w:b/>
      <w:bCs/>
      <w:i/>
      <w:iCs/>
    </w:rPr>
  </w:style>
  <w:style w:type="paragraph" w:customStyle="1" w:styleId="WW-TtulodaTabela11">
    <w:name w:val="WW-Título da Tabela11"/>
    <w:basedOn w:val="WW-ContedodaTabela11"/>
    <w:rsid w:val="00B20198"/>
    <w:pPr>
      <w:jc w:val="center"/>
    </w:pPr>
    <w:rPr>
      <w:b/>
      <w:bCs/>
      <w:i/>
      <w:iCs/>
    </w:rPr>
  </w:style>
  <w:style w:type="paragraph" w:customStyle="1" w:styleId="WW-TtulodaTabela111">
    <w:name w:val="WW-Título da Tabela111"/>
    <w:basedOn w:val="WW-ContedodaTabela111"/>
    <w:rsid w:val="00B20198"/>
    <w:pPr>
      <w:jc w:val="center"/>
    </w:pPr>
    <w:rPr>
      <w:b/>
      <w:bCs/>
      <w:i/>
      <w:iCs/>
    </w:rPr>
  </w:style>
  <w:style w:type="paragraph" w:customStyle="1" w:styleId="WW-TtulodaTabela1111">
    <w:name w:val="WW-Título da Tabela1111"/>
    <w:basedOn w:val="WW-ContedodaTabela1111"/>
    <w:rsid w:val="00B20198"/>
    <w:pPr>
      <w:jc w:val="center"/>
    </w:pPr>
    <w:rPr>
      <w:b/>
      <w:bCs/>
      <w:i/>
      <w:iCs/>
    </w:rPr>
  </w:style>
  <w:style w:type="paragraph" w:customStyle="1" w:styleId="WW-TtulodaTabela11111">
    <w:name w:val="WW-Título da Tabela11111"/>
    <w:basedOn w:val="WW-ContedodaTabela11111"/>
    <w:rsid w:val="00B20198"/>
    <w:pPr>
      <w:jc w:val="center"/>
    </w:pPr>
    <w:rPr>
      <w:b/>
      <w:bCs/>
      <w:i/>
      <w:iCs/>
    </w:rPr>
  </w:style>
  <w:style w:type="paragraph" w:customStyle="1" w:styleId="WW-TtulodaTabela111111">
    <w:name w:val="WW-Título da Tabela111111"/>
    <w:basedOn w:val="WW-ContedodaTabela111111"/>
    <w:rsid w:val="00B20198"/>
    <w:pPr>
      <w:jc w:val="center"/>
    </w:pPr>
    <w:rPr>
      <w:b/>
      <w:bCs/>
      <w:i/>
      <w:iCs/>
    </w:rPr>
  </w:style>
  <w:style w:type="paragraph" w:customStyle="1" w:styleId="Contedodoquadro">
    <w:name w:val="Conteúdo do quadro"/>
    <w:basedOn w:val="Corpodetexto"/>
    <w:rsid w:val="00B20198"/>
  </w:style>
  <w:style w:type="paragraph" w:customStyle="1" w:styleId="WW-Contedodoquadro">
    <w:name w:val="WW-Conteúdo do quadro"/>
    <w:basedOn w:val="Corpodetexto"/>
    <w:rsid w:val="00B20198"/>
  </w:style>
  <w:style w:type="paragraph" w:customStyle="1" w:styleId="WW-Contedodoquadro1">
    <w:name w:val="WW-Conteúdo do quadro1"/>
    <w:basedOn w:val="Corpodetexto"/>
    <w:rsid w:val="00B20198"/>
  </w:style>
  <w:style w:type="paragraph" w:customStyle="1" w:styleId="WW-Contedodoquadro11">
    <w:name w:val="WW-Conteúdo do quadro11"/>
    <w:basedOn w:val="Corpodetexto"/>
    <w:rsid w:val="00B20198"/>
  </w:style>
  <w:style w:type="paragraph" w:customStyle="1" w:styleId="WW-Contedodoquadro111">
    <w:name w:val="WW-Conteúdo do quadro111"/>
    <w:basedOn w:val="Corpodetexto"/>
    <w:rsid w:val="00B20198"/>
  </w:style>
  <w:style w:type="paragraph" w:customStyle="1" w:styleId="WW-Contedodoquadro1111">
    <w:name w:val="WW-Conteúdo do quadro1111"/>
    <w:basedOn w:val="Corpodetexto"/>
    <w:rsid w:val="00B20198"/>
  </w:style>
  <w:style w:type="paragraph" w:customStyle="1" w:styleId="WW-Contedodoquadro11111">
    <w:name w:val="WW-Conteúdo do quadro11111"/>
    <w:basedOn w:val="Corpodetexto"/>
    <w:rsid w:val="00B20198"/>
  </w:style>
  <w:style w:type="paragraph" w:customStyle="1" w:styleId="WW-Contedodoquadro111111">
    <w:name w:val="WW-Conteúdo do quadro111111"/>
    <w:basedOn w:val="Corpodetexto"/>
    <w:rsid w:val="00B20198"/>
  </w:style>
  <w:style w:type="paragraph" w:customStyle="1" w:styleId="WW-Textoembloco">
    <w:name w:val="WW-Texto em bloco"/>
    <w:basedOn w:val="Normal"/>
    <w:rsid w:val="00B20198"/>
    <w:pPr>
      <w:spacing w:before="120" w:after="120"/>
      <w:ind w:left="2268" w:right="51"/>
    </w:pPr>
    <w:rPr>
      <w:sz w:val="24"/>
    </w:rPr>
  </w:style>
  <w:style w:type="paragraph" w:styleId="Corpodetexto2">
    <w:name w:val="Body Text 2"/>
    <w:basedOn w:val="Normal"/>
    <w:semiHidden/>
    <w:rsid w:val="00B20198"/>
    <w:rPr>
      <w:rFonts w:cs="Arial"/>
      <w:color w:val="000000"/>
      <w:sz w:val="22"/>
      <w:szCs w:val="22"/>
    </w:rPr>
  </w:style>
  <w:style w:type="paragraph" w:styleId="Corpodetexto3">
    <w:name w:val="Body Text 3"/>
    <w:basedOn w:val="Normal"/>
    <w:semiHidden/>
    <w:rsid w:val="00B20198"/>
    <w:pPr>
      <w:tabs>
        <w:tab w:val="left" w:pos="-645"/>
      </w:tabs>
      <w:spacing w:before="120" w:after="120"/>
      <w:ind w:right="51"/>
    </w:pPr>
    <w:rPr>
      <w:sz w:val="22"/>
      <w:szCs w:val="24"/>
    </w:rPr>
  </w:style>
  <w:style w:type="paragraph" w:styleId="Recuodecorpodetexto2">
    <w:name w:val="Body Text Indent 2"/>
    <w:basedOn w:val="Normal"/>
    <w:semiHidden/>
    <w:rsid w:val="00B20198"/>
    <w:pPr>
      <w:spacing w:before="120" w:after="120"/>
      <w:ind w:left="1418" w:hanging="1418"/>
    </w:pPr>
    <w:rPr>
      <w:rFonts w:cs="Arial"/>
      <w:iCs/>
      <w:sz w:val="24"/>
    </w:rPr>
  </w:style>
  <w:style w:type="paragraph" w:styleId="Recuodecorpodetexto3">
    <w:name w:val="Body Text Indent 3"/>
    <w:basedOn w:val="Normal"/>
    <w:semiHidden/>
    <w:rsid w:val="00B20198"/>
    <w:pPr>
      <w:suppressAutoHyphens w:val="0"/>
      <w:ind w:left="1418"/>
    </w:pPr>
    <w:rPr>
      <w:rFonts w:cs="Arial"/>
      <w:color w:val="FF0000"/>
      <w:sz w:val="24"/>
    </w:rPr>
  </w:style>
  <w:style w:type="paragraph" w:styleId="Textoembloco">
    <w:name w:val="Block Text"/>
    <w:basedOn w:val="Normal"/>
    <w:semiHidden/>
    <w:rsid w:val="00B20198"/>
    <w:pPr>
      <w:spacing w:before="120" w:after="240"/>
      <w:ind w:left="1418" w:right="51" w:hanging="1418"/>
    </w:pPr>
    <w:rPr>
      <w:sz w:val="24"/>
    </w:rPr>
  </w:style>
  <w:style w:type="paragraph" w:customStyle="1" w:styleId="BodyText21">
    <w:name w:val="Body Text 21"/>
    <w:basedOn w:val="Normal"/>
    <w:rsid w:val="00B2019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20198"/>
    <w:pPr>
      <w:widowControl w:val="0"/>
      <w:tabs>
        <w:tab w:val="left" w:pos="360"/>
      </w:tabs>
      <w:suppressAutoHyphens w:val="0"/>
      <w:spacing w:before="240"/>
    </w:pPr>
    <w:rPr>
      <w:sz w:val="22"/>
      <w:lang w:eastAsia="pt-BR"/>
    </w:rPr>
  </w:style>
  <w:style w:type="paragraph" w:customStyle="1" w:styleId="Estilo">
    <w:name w:val="Estilo"/>
    <w:rsid w:val="00B20198"/>
    <w:pPr>
      <w:widowControl w:val="0"/>
      <w:autoSpaceDE w:val="0"/>
      <w:autoSpaceDN w:val="0"/>
      <w:adjustRightInd w:val="0"/>
    </w:pPr>
    <w:rPr>
      <w:rFonts w:ascii="Arial" w:hAnsi="Arial" w:cs="Arial"/>
      <w:szCs w:val="24"/>
    </w:rPr>
  </w:style>
  <w:style w:type="paragraph" w:customStyle="1" w:styleId="P30">
    <w:name w:val="P30"/>
    <w:basedOn w:val="Normal"/>
    <w:rsid w:val="00B20198"/>
    <w:pPr>
      <w:suppressAutoHyphens w:val="0"/>
    </w:pPr>
    <w:rPr>
      <w:rFonts w:ascii="Times New Roman" w:hAnsi="Times New Roman"/>
      <w:b/>
      <w:snapToGrid w:val="0"/>
      <w:sz w:val="24"/>
      <w:lang w:eastAsia="pt-BR"/>
    </w:rPr>
  </w:style>
  <w:style w:type="paragraph" w:styleId="NormalWeb">
    <w:name w:val="Normal (Web)"/>
    <w:basedOn w:val="Normal"/>
    <w:semiHidden/>
    <w:rsid w:val="00B2019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20198"/>
    <w:rPr>
      <w:rFonts w:ascii="Tahoma" w:hAnsi="Tahoma" w:cs="Tahoma"/>
      <w:sz w:val="16"/>
      <w:szCs w:val="16"/>
    </w:rPr>
  </w:style>
  <w:style w:type="character" w:customStyle="1" w:styleId="TextodebaloChar">
    <w:name w:val="Texto de balão Char"/>
    <w:semiHidden/>
    <w:rsid w:val="00B20198"/>
    <w:rPr>
      <w:rFonts w:ascii="Tahoma" w:hAnsi="Tahoma" w:cs="Tahoma"/>
      <w:sz w:val="16"/>
      <w:szCs w:val="16"/>
      <w:lang w:eastAsia="ar-SA"/>
    </w:rPr>
  </w:style>
  <w:style w:type="character" w:customStyle="1" w:styleId="CorpodetextoChar">
    <w:name w:val="Corpo de texto Char"/>
    <w:semiHidden/>
    <w:rsid w:val="00B20198"/>
    <w:rPr>
      <w:rFonts w:ascii="Arial" w:hAnsi="Arial"/>
      <w:sz w:val="22"/>
      <w:lang w:eastAsia="ar-SA"/>
    </w:rPr>
  </w:style>
  <w:style w:type="character" w:customStyle="1" w:styleId="Recuodecorpodetexto3Char">
    <w:name w:val="Recuo de corpo de texto 3 Char"/>
    <w:semiHidden/>
    <w:rsid w:val="00B20198"/>
    <w:rPr>
      <w:rFonts w:ascii="Arial" w:hAnsi="Arial" w:cs="Arial"/>
      <w:color w:val="FF0000"/>
      <w:sz w:val="24"/>
      <w:lang w:eastAsia="ar-SA"/>
    </w:rPr>
  </w:style>
  <w:style w:type="character" w:customStyle="1" w:styleId="Corpodetexto2Char">
    <w:name w:val="Corpo de texto 2 Char"/>
    <w:semiHidden/>
    <w:locked/>
    <w:rsid w:val="00B20198"/>
    <w:rPr>
      <w:rFonts w:ascii="Arial" w:hAnsi="Arial" w:cs="Arial"/>
      <w:color w:val="000000"/>
      <w:sz w:val="22"/>
      <w:szCs w:val="22"/>
      <w:lang w:eastAsia="ar-SA"/>
    </w:rPr>
  </w:style>
  <w:style w:type="character" w:customStyle="1" w:styleId="CabealhoChar">
    <w:name w:val="Cabeçalho Char"/>
    <w:semiHidden/>
    <w:rsid w:val="00B20198"/>
    <w:rPr>
      <w:rFonts w:ascii="Arial" w:hAnsi="Arial"/>
      <w:lang w:eastAsia="ar-SA"/>
    </w:rPr>
  </w:style>
  <w:style w:type="paragraph" w:customStyle="1" w:styleId="Recuodecorpodetexto210">
    <w:name w:val="Recuo de corpo de texto 21"/>
    <w:basedOn w:val="Normal"/>
    <w:rsid w:val="00B2019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20198"/>
    <w:rPr>
      <w:rFonts w:ascii="Arial" w:hAnsi="Arial" w:cs="Arial"/>
      <w:b/>
      <w:sz w:val="22"/>
      <w:lang w:eastAsia="ar-SA"/>
    </w:rPr>
  </w:style>
  <w:style w:type="paragraph" w:styleId="SemEspaamento">
    <w:name w:val="No Spacing"/>
    <w:qFormat/>
    <w:rsid w:val="00B20198"/>
    <w:rPr>
      <w:rFonts w:ascii="Calibri" w:eastAsia="Calibri" w:hAnsi="Calibri"/>
      <w:sz w:val="22"/>
      <w:szCs w:val="22"/>
      <w:lang w:eastAsia="en-US"/>
    </w:rPr>
  </w:style>
  <w:style w:type="paragraph" w:styleId="Pr-formataoHTML">
    <w:name w:val="HTML Preformatted"/>
    <w:basedOn w:val="Normal"/>
    <w:semiHidden/>
    <w:unhideWhenUsed/>
    <w:rsid w:val="00B2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2019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571044691">
      <w:bodyDiv w:val="1"/>
      <w:marLeft w:val="0"/>
      <w:marRight w:val="0"/>
      <w:marTop w:val="0"/>
      <w:marBottom w:val="0"/>
      <w:divBdr>
        <w:top w:val="none" w:sz="0" w:space="0" w:color="auto"/>
        <w:left w:val="none" w:sz="0" w:space="0" w:color="auto"/>
        <w:bottom w:val="none" w:sz="0" w:space="0" w:color="auto"/>
        <w:right w:val="none" w:sz="0" w:space="0" w:color="auto"/>
      </w:divBdr>
    </w:div>
    <w:div w:id="583957011">
      <w:bodyDiv w:val="1"/>
      <w:marLeft w:val="0"/>
      <w:marRight w:val="0"/>
      <w:marTop w:val="0"/>
      <w:marBottom w:val="0"/>
      <w:divBdr>
        <w:top w:val="none" w:sz="0" w:space="0" w:color="auto"/>
        <w:left w:val="none" w:sz="0" w:space="0" w:color="auto"/>
        <w:bottom w:val="none" w:sz="0" w:space="0" w:color="auto"/>
        <w:right w:val="none" w:sz="0" w:space="0" w:color="auto"/>
      </w:divBdr>
    </w:div>
    <w:div w:id="836186067">
      <w:bodyDiv w:val="1"/>
      <w:marLeft w:val="0"/>
      <w:marRight w:val="0"/>
      <w:marTop w:val="0"/>
      <w:marBottom w:val="0"/>
      <w:divBdr>
        <w:top w:val="none" w:sz="0" w:space="0" w:color="auto"/>
        <w:left w:val="none" w:sz="0" w:space="0" w:color="auto"/>
        <w:bottom w:val="none" w:sz="0" w:space="0" w:color="auto"/>
        <w:right w:val="none" w:sz="0" w:space="0" w:color="auto"/>
      </w:divBdr>
    </w:div>
    <w:div w:id="1075778561">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783571966">
      <w:bodyDiv w:val="1"/>
      <w:marLeft w:val="0"/>
      <w:marRight w:val="0"/>
      <w:marTop w:val="0"/>
      <w:marBottom w:val="0"/>
      <w:divBdr>
        <w:top w:val="none" w:sz="0" w:space="0" w:color="auto"/>
        <w:left w:val="none" w:sz="0" w:space="0" w:color="auto"/>
        <w:bottom w:val="none" w:sz="0" w:space="0" w:color="auto"/>
        <w:right w:val="none" w:sz="0" w:space="0" w:color="auto"/>
      </w:divBdr>
    </w:div>
    <w:div w:id="1916090404">
      <w:bodyDiv w:val="1"/>
      <w:marLeft w:val="0"/>
      <w:marRight w:val="0"/>
      <w:marTop w:val="0"/>
      <w:marBottom w:val="0"/>
      <w:divBdr>
        <w:top w:val="none" w:sz="0" w:space="0" w:color="auto"/>
        <w:left w:val="none" w:sz="0" w:space="0" w:color="auto"/>
        <w:bottom w:val="none" w:sz="0" w:space="0" w:color="auto"/>
        <w:right w:val="none" w:sz="0" w:space="0" w:color="auto"/>
      </w:divBdr>
    </w:div>
    <w:div w:id="201591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3DC90-1C0A-4EE5-93F5-095EDF83D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15</Pages>
  <Words>3853</Words>
  <Characters>20812</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24616</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pjunior</cp:lastModifiedBy>
  <cp:revision>9</cp:revision>
  <cp:lastPrinted>2018-04-24T12:37:00Z</cp:lastPrinted>
  <dcterms:created xsi:type="dcterms:W3CDTF">2018-04-23T19:11:00Z</dcterms:created>
  <dcterms:modified xsi:type="dcterms:W3CDTF">2018-04-30T20:05:00Z</dcterms:modified>
</cp:coreProperties>
</file>