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E51456" w:rsidRDefault="00F97DB4">
            <w:pPr>
              <w:pStyle w:val="Ttulo3"/>
              <w:tabs>
                <w:tab w:val="left" w:pos="0"/>
              </w:tabs>
              <w:ind w:right="0"/>
              <w:rPr>
                <w:rFonts w:cs="Arial"/>
                <w:b w:val="0"/>
                <w:bCs/>
                <w:sz w:val="28"/>
                <w:szCs w:val="28"/>
              </w:rPr>
            </w:pPr>
            <w:r>
              <w:rPr>
                <w:rFonts w:cs="Arial"/>
                <w:b w:val="0"/>
                <w:bCs/>
                <w:sz w:val="28"/>
                <w:szCs w:val="28"/>
              </w:rPr>
              <w:t xml:space="preserve"> </w:t>
            </w:r>
            <w:r w:rsidR="00E51456">
              <w:rPr>
                <w:rFonts w:cs="Arial"/>
                <w:b w:val="0"/>
                <w:bCs/>
                <w:sz w:val="28"/>
                <w:szCs w:val="28"/>
              </w:rPr>
              <w:t>PREGÃO ELETRÔNICO SRP 036/18</w:t>
            </w:r>
          </w:p>
          <w:p w:rsidR="00B41EF6" w:rsidRDefault="00E51456">
            <w:pPr>
              <w:pStyle w:val="Ttulo3"/>
              <w:tabs>
                <w:tab w:val="left" w:pos="0"/>
              </w:tabs>
              <w:ind w:right="0"/>
              <w:rPr>
                <w:rFonts w:cs="Arial"/>
                <w:b w:val="0"/>
                <w:bCs/>
                <w:sz w:val="28"/>
                <w:szCs w:val="28"/>
              </w:rPr>
            </w:pPr>
            <w:r>
              <w:rPr>
                <w:rFonts w:cs="Arial"/>
                <w:b w:val="0"/>
                <w:bCs/>
                <w:sz w:val="28"/>
                <w:szCs w:val="28"/>
              </w:rPr>
              <w:t xml:space="preserve">ANEXO I - </w:t>
            </w:r>
            <w:r w:rsidR="00B41EF6">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4379EA" w:rsidP="00694C09">
      <w:pPr>
        <w:spacing w:before="120" w:line="360" w:lineRule="auto"/>
        <w:ind w:firstLine="567"/>
        <w:rPr>
          <w:rFonts w:cs="Arial"/>
          <w:bCs/>
          <w:sz w:val="24"/>
          <w:szCs w:val="24"/>
        </w:rPr>
      </w:pPr>
      <w:r w:rsidRPr="004379EA">
        <w:rPr>
          <w:b/>
          <w:i/>
          <w:sz w:val="23"/>
          <w:szCs w:val="23"/>
        </w:rPr>
        <w:t>Implantação do Sistema de Registro de Preços, pelo prazo de 12 (doze) meses, para eventual prestação de serviços de impressão de diversos materiais institucionais para 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4379EA" w:rsidP="00B804A7">
      <w:pPr>
        <w:spacing w:before="120" w:line="360" w:lineRule="auto"/>
        <w:ind w:firstLine="567"/>
        <w:rPr>
          <w:rFonts w:cs="Arial"/>
          <w:sz w:val="24"/>
          <w:szCs w:val="24"/>
          <w:lang w:eastAsia="pt-BR"/>
        </w:rPr>
      </w:pPr>
      <w:r w:rsidRPr="00CF289E">
        <w:rPr>
          <w:bCs/>
          <w:sz w:val="23"/>
          <w:szCs w:val="23"/>
        </w:rPr>
        <w:t>Reposição gradual do estoque de folders/prospectos institucionais conforme demanda informada pela ACO</w:t>
      </w:r>
      <w:r>
        <w:rPr>
          <w:bCs/>
          <w:sz w:val="23"/>
          <w:szCs w:val="23"/>
        </w:rPr>
        <w:t>.</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467B6C" w:rsidRPr="00274DF5"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B41EF6" w:rsidRPr="00274DF5" w:rsidRDefault="00F17515" w:rsidP="0075745C">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4379EA" w:rsidRDefault="004379EA" w:rsidP="00DF74ED">
      <w:pPr>
        <w:spacing w:before="120"/>
        <w:rPr>
          <w:b/>
          <w:sz w:val="24"/>
          <w:szCs w:val="24"/>
        </w:rPr>
      </w:pPr>
    </w:p>
    <w:p w:rsidR="004379EA" w:rsidRPr="00CF289E" w:rsidRDefault="004379EA" w:rsidP="004379EA">
      <w:pPr>
        <w:spacing w:before="120" w:line="360" w:lineRule="auto"/>
        <w:rPr>
          <w:bCs/>
          <w:sz w:val="23"/>
          <w:szCs w:val="23"/>
        </w:rPr>
      </w:pPr>
      <w:r w:rsidRPr="004379EA">
        <w:rPr>
          <w:bCs/>
          <w:sz w:val="23"/>
          <w:szCs w:val="23"/>
        </w:rPr>
        <w:t>ITEM 1</w:t>
      </w:r>
      <w:r w:rsidRPr="00CF289E">
        <w:rPr>
          <w:bCs/>
          <w:sz w:val="23"/>
          <w:szCs w:val="23"/>
        </w:rPr>
        <w:t xml:space="preserve"> - PROSPECTO "A IMPORTANCIA DO ESGOTO TRATADO"</w:t>
      </w:r>
    </w:p>
    <w:p w:rsidR="004379EA" w:rsidRPr="00CF289E" w:rsidRDefault="004379EA" w:rsidP="004379EA">
      <w:pPr>
        <w:spacing w:before="120" w:line="360" w:lineRule="auto"/>
        <w:rPr>
          <w:bCs/>
          <w:sz w:val="23"/>
          <w:szCs w:val="23"/>
        </w:rPr>
      </w:pPr>
      <w:r w:rsidRPr="00CF289E">
        <w:rPr>
          <w:b/>
          <w:bCs/>
          <w:sz w:val="23"/>
          <w:szCs w:val="23"/>
        </w:rPr>
        <w:t xml:space="preserve">ESPECIFICAÇÃO: </w:t>
      </w:r>
      <w:r w:rsidRPr="00CF289E">
        <w:rPr>
          <w:bCs/>
          <w:sz w:val="23"/>
          <w:szCs w:val="23"/>
        </w:rPr>
        <w:t xml:space="preserve">IMPRESSAO EM MAQUINA BICOLOR OU SUPERIOR. PAPEL COUCHE BRILHO 115 GRAMAS - POLICROMIA. FORMATO: ABERTO 31 CM X 20 </w:t>
      </w:r>
      <w:proofErr w:type="gramStart"/>
      <w:r w:rsidRPr="00CF289E">
        <w:rPr>
          <w:bCs/>
          <w:sz w:val="23"/>
          <w:szCs w:val="23"/>
        </w:rPr>
        <w:t>CM,</w:t>
      </w:r>
      <w:proofErr w:type="gramEnd"/>
      <w:r w:rsidRPr="00CF289E">
        <w:rPr>
          <w:bCs/>
          <w:sz w:val="23"/>
          <w:szCs w:val="23"/>
        </w:rPr>
        <w:t xml:space="preserve">4 X 4 CORES.VINCADO E COM DUAS DOBRAS. FOTOLITOS COM </w:t>
      </w:r>
    </w:p>
    <w:p w:rsidR="004379EA" w:rsidRPr="00CF289E" w:rsidRDefault="004379EA" w:rsidP="004379EA">
      <w:pPr>
        <w:spacing w:before="120" w:line="360" w:lineRule="auto"/>
        <w:rPr>
          <w:bCs/>
          <w:sz w:val="23"/>
          <w:szCs w:val="23"/>
        </w:rPr>
      </w:pPr>
      <w:r w:rsidRPr="00CF289E">
        <w:rPr>
          <w:bCs/>
          <w:sz w:val="23"/>
          <w:szCs w:val="23"/>
        </w:rPr>
        <w:lastRenderedPageBreak/>
        <w:t xml:space="preserve">LINHATURA MINIMA DE 200 LPI.  DEVERA SER FORNECIDO EM </w:t>
      </w:r>
      <w:r w:rsidR="00723FA7">
        <w:rPr>
          <w:bCs/>
          <w:sz w:val="23"/>
          <w:szCs w:val="23"/>
        </w:rPr>
        <w:t>EMBALAGENSCOM</w:t>
      </w:r>
      <w:r w:rsidRPr="00CF289E">
        <w:rPr>
          <w:bCs/>
          <w:sz w:val="23"/>
          <w:szCs w:val="23"/>
        </w:rPr>
        <w:t xml:space="preserve"> 1000 </w:t>
      </w:r>
      <w:proofErr w:type="gramStart"/>
      <w:r w:rsidRPr="00CF289E">
        <w:rPr>
          <w:bCs/>
          <w:sz w:val="23"/>
          <w:szCs w:val="23"/>
        </w:rPr>
        <w:t xml:space="preserve">( </w:t>
      </w:r>
      <w:proofErr w:type="gramEnd"/>
      <w:r w:rsidRPr="00CF289E">
        <w:rPr>
          <w:bCs/>
          <w:sz w:val="23"/>
          <w:szCs w:val="23"/>
        </w:rPr>
        <w:t>MIL ) UNIDADES. A arte encontra-se no arquivo “ANEXO I” que integra este Termo de Referência.</w:t>
      </w:r>
    </w:p>
    <w:p w:rsidR="004379EA" w:rsidRPr="00CF289E" w:rsidRDefault="004379EA" w:rsidP="004379EA">
      <w:pPr>
        <w:rPr>
          <w:bCs/>
          <w:sz w:val="23"/>
          <w:szCs w:val="23"/>
        </w:rPr>
      </w:pPr>
      <w:r w:rsidRPr="00CF289E">
        <w:rPr>
          <w:b/>
          <w:bCs/>
          <w:sz w:val="23"/>
          <w:szCs w:val="23"/>
        </w:rPr>
        <w:t>UNIDADE</w:t>
      </w:r>
      <w:r w:rsidRPr="00CF289E">
        <w:rPr>
          <w:bCs/>
          <w:sz w:val="23"/>
          <w:szCs w:val="23"/>
        </w:rPr>
        <w:t>: MILHEIRO</w:t>
      </w:r>
    </w:p>
    <w:p w:rsidR="004379EA" w:rsidRPr="00CF289E" w:rsidRDefault="004379EA" w:rsidP="004379EA">
      <w:pPr>
        <w:rPr>
          <w:bCs/>
          <w:sz w:val="23"/>
          <w:szCs w:val="23"/>
        </w:rPr>
      </w:pPr>
      <w:r w:rsidRPr="00CF289E">
        <w:rPr>
          <w:b/>
          <w:bCs/>
          <w:sz w:val="23"/>
          <w:szCs w:val="23"/>
        </w:rPr>
        <w:t>QUANTIDADE</w:t>
      </w:r>
      <w:r w:rsidRPr="00CF289E">
        <w:rPr>
          <w:bCs/>
          <w:sz w:val="23"/>
          <w:szCs w:val="23"/>
        </w:rPr>
        <w:t>:</w:t>
      </w:r>
      <w:proofErr w:type="gramStart"/>
      <w:r w:rsidRPr="00CF289E">
        <w:rPr>
          <w:bCs/>
          <w:sz w:val="23"/>
          <w:szCs w:val="23"/>
        </w:rPr>
        <w:t xml:space="preserve">  </w:t>
      </w:r>
      <w:proofErr w:type="gramEnd"/>
      <w:r w:rsidRPr="00CF289E">
        <w:rPr>
          <w:bCs/>
          <w:sz w:val="23"/>
          <w:szCs w:val="23"/>
        </w:rPr>
        <w:t>2</w:t>
      </w:r>
    </w:p>
    <w:p w:rsidR="004379EA" w:rsidRPr="00CF289E" w:rsidRDefault="004379EA" w:rsidP="004379EA">
      <w:pPr>
        <w:rPr>
          <w:bCs/>
          <w:sz w:val="23"/>
          <w:szCs w:val="23"/>
        </w:rPr>
      </w:pPr>
    </w:p>
    <w:p w:rsidR="004379EA" w:rsidRPr="00CF289E" w:rsidRDefault="004379EA" w:rsidP="004379EA">
      <w:pPr>
        <w:spacing w:before="120" w:line="360" w:lineRule="auto"/>
        <w:rPr>
          <w:bCs/>
          <w:sz w:val="23"/>
          <w:szCs w:val="23"/>
        </w:rPr>
      </w:pPr>
      <w:r w:rsidRPr="00CF289E">
        <w:rPr>
          <w:bCs/>
          <w:sz w:val="23"/>
          <w:szCs w:val="23"/>
        </w:rPr>
        <w:t>ITEM 2 - PROSPECTO "VEJA COMO A CESAMA TRATA A AGUA QUE VOCE BEBE"</w:t>
      </w:r>
    </w:p>
    <w:p w:rsidR="004379EA" w:rsidRPr="00CF289E" w:rsidRDefault="004379EA" w:rsidP="004379EA">
      <w:pPr>
        <w:spacing w:before="120" w:line="360" w:lineRule="auto"/>
        <w:rPr>
          <w:bCs/>
          <w:sz w:val="23"/>
          <w:szCs w:val="23"/>
        </w:rPr>
      </w:pPr>
      <w:r w:rsidRPr="00CF289E">
        <w:rPr>
          <w:b/>
          <w:bCs/>
          <w:sz w:val="23"/>
          <w:szCs w:val="23"/>
        </w:rPr>
        <w:t xml:space="preserve">ESPECIFICAÇÃO: </w:t>
      </w:r>
      <w:r w:rsidRPr="00CF289E">
        <w:rPr>
          <w:bCs/>
          <w:sz w:val="23"/>
          <w:szCs w:val="23"/>
        </w:rPr>
        <w:t xml:space="preserve">IMPRESSAO EM MAQUINA BICOLOR OU SUPERIOR. PAPEL COUCHE BRILHO 115 GRAMAS - POLICROMIA. FORMATO: ABERTO 21 CM X 20 </w:t>
      </w:r>
      <w:proofErr w:type="gramStart"/>
      <w:r w:rsidRPr="00CF289E">
        <w:rPr>
          <w:bCs/>
          <w:sz w:val="23"/>
          <w:szCs w:val="23"/>
        </w:rPr>
        <w:t>CM,</w:t>
      </w:r>
      <w:proofErr w:type="gramEnd"/>
      <w:r w:rsidRPr="00CF289E">
        <w:rPr>
          <w:bCs/>
          <w:sz w:val="23"/>
          <w:szCs w:val="23"/>
        </w:rPr>
        <w:t>4 X 4 CORES.VINCADO E DOBRADO. FOTOLITOS EM LINHATURA MINIMA DE 200 LPI. DEVERA SER FORNECIDO EM</w:t>
      </w:r>
      <w:r w:rsidR="005A3375">
        <w:rPr>
          <w:bCs/>
          <w:sz w:val="23"/>
          <w:szCs w:val="23"/>
        </w:rPr>
        <w:t>EMBALAGENSCOM</w:t>
      </w:r>
      <w:r w:rsidR="005A3375" w:rsidRPr="00CF289E">
        <w:rPr>
          <w:bCs/>
          <w:sz w:val="23"/>
          <w:szCs w:val="23"/>
        </w:rPr>
        <w:t xml:space="preserve"> 1000 </w:t>
      </w:r>
      <w:proofErr w:type="gramStart"/>
      <w:r w:rsidR="005A3375" w:rsidRPr="00CF289E">
        <w:rPr>
          <w:bCs/>
          <w:sz w:val="23"/>
          <w:szCs w:val="23"/>
        </w:rPr>
        <w:t xml:space="preserve">( </w:t>
      </w:r>
      <w:proofErr w:type="gramEnd"/>
      <w:r w:rsidR="005A3375" w:rsidRPr="00CF289E">
        <w:rPr>
          <w:bCs/>
          <w:sz w:val="23"/>
          <w:szCs w:val="23"/>
        </w:rPr>
        <w:t>MIL ) UNIDADES</w:t>
      </w:r>
      <w:r w:rsidRPr="00CF289E">
        <w:rPr>
          <w:bCs/>
          <w:sz w:val="23"/>
          <w:szCs w:val="23"/>
        </w:rPr>
        <w:t>. A arte encontra-se no arquivo “ANEXO I” que integra este Termo de Referência.</w:t>
      </w:r>
    </w:p>
    <w:p w:rsidR="004379EA" w:rsidRPr="00CF289E" w:rsidRDefault="004379EA" w:rsidP="004379EA">
      <w:pPr>
        <w:rPr>
          <w:bCs/>
          <w:sz w:val="23"/>
          <w:szCs w:val="23"/>
        </w:rPr>
      </w:pPr>
      <w:r w:rsidRPr="00CF289E">
        <w:rPr>
          <w:b/>
          <w:bCs/>
          <w:sz w:val="23"/>
          <w:szCs w:val="23"/>
        </w:rPr>
        <w:t>UNIDADE</w:t>
      </w:r>
      <w:r w:rsidRPr="00CF289E">
        <w:rPr>
          <w:bCs/>
          <w:sz w:val="23"/>
          <w:szCs w:val="23"/>
        </w:rPr>
        <w:t>: MILHEIRO</w:t>
      </w:r>
    </w:p>
    <w:p w:rsidR="004379EA" w:rsidRPr="00CF289E" w:rsidRDefault="004379EA" w:rsidP="004379EA">
      <w:pPr>
        <w:rPr>
          <w:bCs/>
          <w:sz w:val="23"/>
          <w:szCs w:val="23"/>
        </w:rPr>
      </w:pPr>
      <w:r w:rsidRPr="00CF289E">
        <w:rPr>
          <w:b/>
          <w:bCs/>
          <w:sz w:val="23"/>
          <w:szCs w:val="23"/>
        </w:rPr>
        <w:t>QUANTIDADE</w:t>
      </w:r>
      <w:r w:rsidRPr="00CF289E">
        <w:rPr>
          <w:bCs/>
          <w:sz w:val="23"/>
          <w:szCs w:val="23"/>
        </w:rPr>
        <w:t>:</w:t>
      </w:r>
      <w:proofErr w:type="gramStart"/>
      <w:r w:rsidRPr="00CF289E">
        <w:rPr>
          <w:bCs/>
          <w:sz w:val="23"/>
          <w:szCs w:val="23"/>
        </w:rPr>
        <w:t xml:space="preserve">  </w:t>
      </w:r>
      <w:proofErr w:type="gramEnd"/>
      <w:r w:rsidRPr="00CF289E">
        <w:rPr>
          <w:bCs/>
          <w:sz w:val="23"/>
          <w:szCs w:val="23"/>
        </w:rPr>
        <w:t>3</w:t>
      </w:r>
    </w:p>
    <w:p w:rsidR="004379EA" w:rsidRPr="00CF289E" w:rsidRDefault="004379EA" w:rsidP="004379EA">
      <w:pPr>
        <w:rPr>
          <w:bCs/>
          <w:sz w:val="23"/>
          <w:szCs w:val="23"/>
        </w:rPr>
      </w:pPr>
    </w:p>
    <w:p w:rsidR="004379EA" w:rsidRPr="00CF289E" w:rsidRDefault="004379EA" w:rsidP="004379EA">
      <w:pPr>
        <w:spacing w:before="120" w:line="360" w:lineRule="auto"/>
        <w:rPr>
          <w:bCs/>
          <w:sz w:val="23"/>
          <w:szCs w:val="23"/>
        </w:rPr>
      </w:pPr>
      <w:r w:rsidRPr="00CF289E">
        <w:rPr>
          <w:bCs/>
          <w:sz w:val="23"/>
          <w:szCs w:val="23"/>
        </w:rPr>
        <w:t>ITEM 3 - PROSPECTO "AGUA DE MINA" – IMPORTANCIA DA AGUA TRATADA</w:t>
      </w:r>
    </w:p>
    <w:p w:rsidR="004379EA" w:rsidRPr="00CF289E" w:rsidRDefault="004379EA" w:rsidP="004379EA">
      <w:pPr>
        <w:spacing w:before="120" w:line="360" w:lineRule="auto"/>
        <w:rPr>
          <w:bCs/>
          <w:sz w:val="23"/>
          <w:szCs w:val="23"/>
        </w:rPr>
      </w:pPr>
      <w:proofErr w:type="gramStart"/>
      <w:r w:rsidRPr="00CF289E">
        <w:rPr>
          <w:b/>
          <w:bCs/>
          <w:sz w:val="23"/>
          <w:szCs w:val="23"/>
        </w:rPr>
        <w:t>ESPECIFICAÇÃO:</w:t>
      </w:r>
      <w:proofErr w:type="gramEnd"/>
      <w:r w:rsidRPr="00CF289E">
        <w:rPr>
          <w:bCs/>
          <w:sz w:val="23"/>
          <w:szCs w:val="23"/>
        </w:rPr>
        <w:t xml:space="preserve">IMPRESSAO EM MAQUINA BICOLOR OU SUPERIOR. PAPEL COUCHE BRILHO 115 GRAMAS- POLICROMIA. FORMATO: ABERTO </w:t>
      </w:r>
      <w:proofErr w:type="gramStart"/>
      <w:r w:rsidRPr="00CF289E">
        <w:rPr>
          <w:bCs/>
          <w:sz w:val="23"/>
          <w:szCs w:val="23"/>
        </w:rPr>
        <w:t>21CM</w:t>
      </w:r>
      <w:proofErr w:type="gramEnd"/>
      <w:r w:rsidRPr="00CF289E">
        <w:rPr>
          <w:bCs/>
          <w:sz w:val="23"/>
          <w:szCs w:val="23"/>
        </w:rPr>
        <w:t xml:space="preserve"> X 20CM, 4X4 CORES. VINCADO E COM UMA DOBRA. FOTOLITO COM LINHATURA DE 200 LPI. DEVERA SER FORNECIDO</w:t>
      </w:r>
      <w:r w:rsidR="005A3375" w:rsidRPr="00CF289E">
        <w:rPr>
          <w:bCs/>
          <w:sz w:val="23"/>
          <w:szCs w:val="23"/>
        </w:rPr>
        <w:t xml:space="preserve">EM </w:t>
      </w:r>
      <w:r w:rsidR="005A3375">
        <w:rPr>
          <w:bCs/>
          <w:sz w:val="23"/>
          <w:szCs w:val="23"/>
        </w:rPr>
        <w:t>EMBALAGENSCOM</w:t>
      </w:r>
      <w:r w:rsidR="005A3375" w:rsidRPr="00CF289E">
        <w:rPr>
          <w:bCs/>
          <w:sz w:val="23"/>
          <w:szCs w:val="23"/>
        </w:rPr>
        <w:t xml:space="preserve"> 1000 </w:t>
      </w:r>
      <w:proofErr w:type="gramStart"/>
      <w:r w:rsidR="005A3375" w:rsidRPr="00CF289E">
        <w:rPr>
          <w:bCs/>
          <w:sz w:val="23"/>
          <w:szCs w:val="23"/>
        </w:rPr>
        <w:t xml:space="preserve">( </w:t>
      </w:r>
      <w:proofErr w:type="gramEnd"/>
      <w:r w:rsidR="005A3375" w:rsidRPr="00CF289E">
        <w:rPr>
          <w:bCs/>
          <w:sz w:val="23"/>
          <w:szCs w:val="23"/>
        </w:rPr>
        <w:t>MIL ) UNIDADES</w:t>
      </w:r>
      <w:r w:rsidRPr="00CF289E">
        <w:rPr>
          <w:bCs/>
          <w:sz w:val="23"/>
          <w:szCs w:val="23"/>
        </w:rPr>
        <w:t>. A arte encontra-se no arquivo “ANEXO I” que integra este Termo de Referência.</w:t>
      </w:r>
    </w:p>
    <w:p w:rsidR="004379EA" w:rsidRPr="00CF289E" w:rsidRDefault="004379EA" w:rsidP="004379EA">
      <w:pPr>
        <w:rPr>
          <w:bCs/>
          <w:sz w:val="23"/>
          <w:szCs w:val="23"/>
        </w:rPr>
      </w:pPr>
      <w:r w:rsidRPr="00CF289E">
        <w:rPr>
          <w:b/>
          <w:bCs/>
          <w:sz w:val="23"/>
          <w:szCs w:val="23"/>
        </w:rPr>
        <w:t>UNIDADE</w:t>
      </w:r>
      <w:r w:rsidRPr="00CF289E">
        <w:rPr>
          <w:bCs/>
          <w:sz w:val="23"/>
          <w:szCs w:val="23"/>
        </w:rPr>
        <w:t>: MILHEIRO</w:t>
      </w:r>
    </w:p>
    <w:p w:rsidR="004379EA" w:rsidRPr="00CF289E" w:rsidRDefault="004379EA" w:rsidP="004379EA">
      <w:pPr>
        <w:rPr>
          <w:bCs/>
          <w:sz w:val="23"/>
          <w:szCs w:val="23"/>
        </w:rPr>
      </w:pPr>
      <w:r w:rsidRPr="00CF289E">
        <w:rPr>
          <w:b/>
          <w:bCs/>
          <w:sz w:val="23"/>
          <w:szCs w:val="23"/>
        </w:rPr>
        <w:t>QUANTIDADE</w:t>
      </w:r>
      <w:r w:rsidRPr="00CF289E">
        <w:rPr>
          <w:bCs/>
          <w:sz w:val="23"/>
          <w:szCs w:val="23"/>
        </w:rPr>
        <w:t>:</w:t>
      </w:r>
      <w:proofErr w:type="gramStart"/>
      <w:r w:rsidRPr="00CF289E">
        <w:rPr>
          <w:bCs/>
          <w:sz w:val="23"/>
          <w:szCs w:val="23"/>
        </w:rPr>
        <w:t xml:space="preserve">  </w:t>
      </w:r>
      <w:proofErr w:type="gramEnd"/>
      <w:r w:rsidRPr="00CF289E">
        <w:rPr>
          <w:bCs/>
          <w:sz w:val="23"/>
          <w:szCs w:val="23"/>
        </w:rPr>
        <w:t>5</w:t>
      </w:r>
    </w:p>
    <w:p w:rsidR="004379EA" w:rsidRPr="00CF289E" w:rsidRDefault="004379EA" w:rsidP="004379EA">
      <w:pPr>
        <w:rPr>
          <w:bCs/>
          <w:sz w:val="23"/>
          <w:szCs w:val="23"/>
        </w:rPr>
      </w:pPr>
    </w:p>
    <w:p w:rsidR="004379EA" w:rsidRPr="00CF289E" w:rsidRDefault="004379EA" w:rsidP="004379EA">
      <w:pPr>
        <w:spacing w:before="120" w:line="360" w:lineRule="auto"/>
        <w:rPr>
          <w:bCs/>
          <w:sz w:val="23"/>
          <w:szCs w:val="23"/>
        </w:rPr>
      </w:pPr>
      <w:r w:rsidRPr="00CF289E">
        <w:rPr>
          <w:bCs/>
          <w:sz w:val="23"/>
          <w:szCs w:val="23"/>
        </w:rPr>
        <w:t>ITEM 4 - PROSPECTO "BARRAGEM CHAPEU D’UVAS”</w:t>
      </w:r>
    </w:p>
    <w:p w:rsidR="004379EA" w:rsidRPr="00CF289E" w:rsidRDefault="004379EA" w:rsidP="004379EA">
      <w:pPr>
        <w:spacing w:before="120" w:line="360" w:lineRule="auto"/>
        <w:rPr>
          <w:bCs/>
          <w:sz w:val="23"/>
          <w:szCs w:val="23"/>
        </w:rPr>
      </w:pPr>
      <w:r w:rsidRPr="00CF289E">
        <w:rPr>
          <w:b/>
          <w:bCs/>
          <w:sz w:val="23"/>
          <w:szCs w:val="23"/>
        </w:rPr>
        <w:t xml:space="preserve">ESPECIFICAÇÃO: </w:t>
      </w:r>
      <w:r w:rsidRPr="00CF289E">
        <w:rPr>
          <w:bCs/>
          <w:sz w:val="23"/>
          <w:szCs w:val="23"/>
        </w:rPr>
        <w:t xml:space="preserve">IMPRESSAO EM MAQUINA BICOLOR OU SUPERIOR. PAPEL COUCHE BRILHO 115 GRAMAS - POLICROMIA FORMATO: ABERTO </w:t>
      </w:r>
      <w:proofErr w:type="gramStart"/>
      <w:r w:rsidRPr="00CF289E">
        <w:rPr>
          <w:bCs/>
          <w:sz w:val="23"/>
          <w:szCs w:val="23"/>
        </w:rPr>
        <w:t>31CM</w:t>
      </w:r>
      <w:proofErr w:type="gramEnd"/>
      <w:r w:rsidRPr="00CF289E">
        <w:rPr>
          <w:bCs/>
          <w:sz w:val="23"/>
          <w:szCs w:val="23"/>
        </w:rPr>
        <w:t xml:space="preserve"> X 20CM, 4 X 4 CORES. VINCADO E COM DUAS DOBRAS. FOTOLITOS COM LINHATURA MINIMA DE 200 LPI. DEVERA SER FORNECIDO</w:t>
      </w:r>
      <w:r w:rsidR="005A3375" w:rsidRPr="00CF289E">
        <w:rPr>
          <w:bCs/>
          <w:sz w:val="23"/>
          <w:szCs w:val="23"/>
        </w:rPr>
        <w:t xml:space="preserve">EM </w:t>
      </w:r>
      <w:r w:rsidR="005A3375">
        <w:rPr>
          <w:bCs/>
          <w:sz w:val="23"/>
          <w:szCs w:val="23"/>
        </w:rPr>
        <w:t>EMBALAGENSCOM</w:t>
      </w:r>
      <w:r w:rsidR="005A3375" w:rsidRPr="00CF289E">
        <w:rPr>
          <w:bCs/>
          <w:sz w:val="23"/>
          <w:szCs w:val="23"/>
        </w:rPr>
        <w:t xml:space="preserve"> 1000 </w:t>
      </w:r>
      <w:proofErr w:type="gramStart"/>
      <w:r w:rsidR="005A3375" w:rsidRPr="00CF289E">
        <w:rPr>
          <w:bCs/>
          <w:sz w:val="23"/>
          <w:szCs w:val="23"/>
        </w:rPr>
        <w:t xml:space="preserve">( </w:t>
      </w:r>
      <w:proofErr w:type="gramEnd"/>
      <w:r w:rsidR="005A3375" w:rsidRPr="00CF289E">
        <w:rPr>
          <w:bCs/>
          <w:sz w:val="23"/>
          <w:szCs w:val="23"/>
        </w:rPr>
        <w:t>MIL ) UNIDADES</w:t>
      </w:r>
      <w:r w:rsidRPr="00CF289E">
        <w:rPr>
          <w:bCs/>
          <w:sz w:val="23"/>
          <w:szCs w:val="23"/>
        </w:rPr>
        <w:t>. A arte encontra-se no arquivo “ANEXO I” que integra este Termo de Referência.</w:t>
      </w:r>
    </w:p>
    <w:p w:rsidR="004379EA" w:rsidRPr="00CF289E" w:rsidRDefault="004379EA" w:rsidP="004379EA">
      <w:pPr>
        <w:rPr>
          <w:bCs/>
          <w:sz w:val="23"/>
          <w:szCs w:val="23"/>
        </w:rPr>
      </w:pPr>
      <w:r w:rsidRPr="00CF289E">
        <w:rPr>
          <w:b/>
          <w:bCs/>
          <w:sz w:val="23"/>
          <w:szCs w:val="23"/>
        </w:rPr>
        <w:t>UNIDADE</w:t>
      </w:r>
      <w:r w:rsidRPr="00CF289E">
        <w:rPr>
          <w:bCs/>
          <w:sz w:val="23"/>
          <w:szCs w:val="23"/>
        </w:rPr>
        <w:t>: MILHEIRO</w:t>
      </w:r>
    </w:p>
    <w:p w:rsidR="004379EA" w:rsidRPr="00CF289E" w:rsidRDefault="004379EA" w:rsidP="004379EA">
      <w:pPr>
        <w:rPr>
          <w:bCs/>
          <w:sz w:val="23"/>
          <w:szCs w:val="23"/>
        </w:rPr>
      </w:pPr>
      <w:r w:rsidRPr="00CF289E">
        <w:rPr>
          <w:b/>
          <w:bCs/>
          <w:sz w:val="23"/>
          <w:szCs w:val="23"/>
        </w:rPr>
        <w:t>QUANTIDADE</w:t>
      </w:r>
      <w:r w:rsidRPr="00CF289E">
        <w:rPr>
          <w:bCs/>
          <w:sz w:val="23"/>
          <w:szCs w:val="23"/>
        </w:rPr>
        <w:t>:</w:t>
      </w:r>
      <w:proofErr w:type="gramStart"/>
      <w:r w:rsidRPr="00CF289E">
        <w:rPr>
          <w:bCs/>
          <w:sz w:val="23"/>
          <w:szCs w:val="23"/>
        </w:rPr>
        <w:t xml:space="preserve">  </w:t>
      </w:r>
      <w:proofErr w:type="gramEnd"/>
      <w:r w:rsidRPr="00CF289E">
        <w:rPr>
          <w:bCs/>
          <w:sz w:val="23"/>
          <w:szCs w:val="23"/>
        </w:rPr>
        <w:t>4</w:t>
      </w:r>
    </w:p>
    <w:p w:rsidR="004379EA" w:rsidRPr="00CF289E" w:rsidRDefault="004379EA" w:rsidP="004379EA">
      <w:pPr>
        <w:rPr>
          <w:bCs/>
          <w:sz w:val="23"/>
          <w:szCs w:val="23"/>
        </w:rPr>
      </w:pPr>
    </w:p>
    <w:p w:rsidR="004379EA" w:rsidRPr="00CF289E" w:rsidRDefault="004379EA" w:rsidP="004379EA">
      <w:pPr>
        <w:spacing w:before="120" w:line="360" w:lineRule="auto"/>
        <w:rPr>
          <w:bCs/>
          <w:sz w:val="23"/>
          <w:szCs w:val="23"/>
        </w:rPr>
      </w:pPr>
      <w:r w:rsidRPr="00CF289E">
        <w:rPr>
          <w:bCs/>
          <w:sz w:val="23"/>
          <w:szCs w:val="23"/>
        </w:rPr>
        <w:t>ITEM 5 - PROSPECTO "CONSERVACAO DE REDE DE ESGOTO”</w:t>
      </w:r>
    </w:p>
    <w:p w:rsidR="004379EA" w:rsidRPr="00CF289E" w:rsidRDefault="004379EA" w:rsidP="004379EA">
      <w:pPr>
        <w:spacing w:before="120" w:line="360" w:lineRule="auto"/>
        <w:rPr>
          <w:bCs/>
          <w:sz w:val="23"/>
          <w:szCs w:val="23"/>
        </w:rPr>
      </w:pPr>
      <w:r w:rsidRPr="00CF289E">
        <w:rPr>
          <w:b/>
          <w:bCs/>
          <w:sz w:val="23"/>
          <w:szCs w:val="23"/>
        </w:rPr>
        <w:t xml:space="preserve">ESPECIFICAÇÃO: </w:t>
      </w:r>
      <w:r w:rsidRPr="00CF289E">
        <w:rPr>
          <w:bCs/>
          <w:sz w:val="23"/>
          <w:szCs w:val="23"/>
        </w:rPr>
        <w:t xml:space="preserve">IMPRESSAO EM MAQUINA BICOLOR OU SUPERIOR. PAPELCOUCHE BRILHO 115 GRAMAS - </w:t>
      </w:r>
      <w:proofErr w:type="gramStart"/>
      <w:r w:rsidRPr="00CF289E">
        <w:rPr>
          <w:bCs/>
          <w:sz w:val="23"/>
          <w:szCs w:val="23"/>
        </w:rPr>
        <w:t>POLICROMIA.</w:t>
      </w:r>
      <w:proofErr w:type="gramEnd"/>
      <w:r w:rsidRPr="00CF289E">
        <w:rPr>
          <w:bCs/>
          <w:sz w:val="23"/>
          <w:szCs w:val="23"/>
        </w:rPr>
        <w:t xml:space="preserve">FORMATO: ABERTO 31CM X 20CM, 4X4 CORES. VINCADO E COM DUAS DOBRAS FOTOLITOS COM LINHATURA MINIMNA DE 200 </w:t>
      </w:r>
      <w:proofErr w:type="gramStart"/>
      <w:r w:rsidRPr="00CF289E">
        <w:rPr>
          <w:bCs/>
          <w:sz w:val="23"/>
          <w:szCs w:val="23"/>
        </w:rPr>
        <w:t>LPI.</w:t>
      </w:r>
      <w:proofErr w:type="gramEnd"/>
      <w:r w:rsidRPr="00CF289E">
        <w:rPr>
          <w:bCs/>
          <w:sz w:val="23"/>
          <w:szCs w:val="23"/>
        </w:rPr>
        <w:t>DEVERA SER FORNECIDO</w:t>
      </w:r>
      <w:r w:rsidR="005A3375" w:rsidRPr="00CF289E">
        <w:rPr>
          <w:bCs/>
          <w:sz w:val="23"/>
          <w:szCs w:val="23"/>
        </w:rPr>
        <w:t xml:space="preserve">EM </w:t>
      </w:r>
      <w:r w:rsidR="005A3375">
        <w:rPr>
          <w:bCs/>
          <w:sz w:val="23"/>
          <w:szCs w:val="23"/>
        </w:rPr>
        <w:t>EMBALAGENSCOM</w:t>
      </w:r>
      <w:r w:rsidR="005A3375" w:rsidRPr="00CF289E">
        <w:rPr>
          <w:bCs/>
          <w:sz w:val="23"/>
          <w:szCs w:val="23"/>
        </w:rPr>
        <w:t xml:space="preserve"> 1000 ( MIL ) UNIDADES</w:t>
      </w:r>
      <w:r w:rsidRPr="00CF289E">
        <w:rPr>
          <w:bCs/>
          <w:sz w:val="23"/>
          <w:szCs w:val="23"/>
        </w:rPr>
        <w:t>. A arte encontra-se no arquivo “ANEXO I” que integra este Termo de Referência.</w:t>
      </w:r>
    </w:p>
    <w:p w:rsidR="004379EA" w:rsidRPr="00CF289E" w:rsidRDefault="004379EA" w:rsidP="004379EA">
      <w:pPr>
        <w:rPr>
          <w:bCs/>
          <w:sz w:val="23"/>
          <w:szCs w:val="23"/>
        </w:rPr>
      </w:pPr>
      <w:r w:rsidRPr="00CF289E">
        <w:rPr>
          <w:b/>
          <w:bCs/>
          <w:sz w:val="23"/>
          <w:szCs w:val="23"/>
        </w:rPr>
        <w:t>UNIDADE</w:t>
      </w:r>
      <w:r w:rsidRPr="00CF289E">
        <w:rPr>
          <w:bCs/>
          <w:sz w:val="23"/>
          <w:szCs w:val="23"/>
        </w:rPr>
        <w:t>: MILHEIRO</w:t>
      </w:r>
    </w:p>
    <w:p w:rsidR="004379EA" w:rsidRPr="00CF289E" w:rsidRDefault="004379EA" w:rsidP="004379EA">
      <w:pPr>
        <w:rPr>
          <w:bCs/>
          <w:sz w:val="23"/>
          <w:szCs w:val="23"/>
        </w:rPr>
      </w:pPr>
      <w:r w:rsidRPr="00CF289E">
        <w:rPr>
          <w:b/>
          <w:bCs/>
          <w:sz w:val="23"/>
          <w:szCs w:val="23"/>
        </w:rPr>
        <w:t>QUANTIDADE</w:t>
      </w:r>
      <w:r w:rsidRPr="00CF289E">
        <w:rPr>
          <w:bCs/>
          <w:sz w:val="23"/>
          <w:szCs w:val="23"/>
        </w:rPr>
        <w:t>:</w:t>
      </w:r>
      <w:proofErr w:type="gramStart"/>
      <w:r w:rsidRPr="00CF289E">
        <w:rPr>
          <w:bCs/>
          <w:sz w:val="23"/>
          <w:szCs w:val="23"/>
        </w:rPr>
        <w:t xml:space="preserve">  </w:t>
      </w:r>
      <w:proofErr w:type="gramEnd"/>
      <w:r w:rsidRPr="00CF289E">
        <w:rPr>
          <w:bCs/>
          <w:sz w:val="23"/>
          <w:szCs w:val="23"/>
        </w:rPr>
        <w:t>3</w:t>
      </w:r>
    </w:p>
    <w:p w:rsidR="004379EA" w:rsidRPr="00CF289E" w:rsidRDefault="004379EA" w:rsidP="004379EA">
      <w:pPr>
        <w:rPr>
          <w:bCs/>
          <w:sz w:val="23"/>
          <w:szCs w:val="23"/>
        </w:rPr>
      </w:pPr>
    </w:p>
    <w:p w:rsidR="004379EA" w:rsidRPr="00CF289E" w:rsidRDefault="004379EA" w:rsidP="004379EA">
      <w:pPr>
        <w:spacing w:before="120" w:line="360" w:lineRule="auto"/>
        <w:rPr>
          <w:bCs/>
          <w:sz w:val="23"/>
          <w:szCs w:val="23"/>
        </w:rPr>
      </w:pPr>
      <w:r w:rsidRPr="00CF289E">
        <w:rPr>
          <w:bCs/>
          <w:sz w:val="23"/>
          <w:szCs w:val="23"/>
        </w:rPr>
        <w:t>ITEM 6 - PROSPECTO "CONSUMO DE AGUA EM SUA CASA”</w:t>
      </w:r>
    </w:p>
    <w:p w:rsidR="004379EA" w:rsidRPr="00CF289E" w:rsidRDefault="004379EA" w:rsidP="004379EA">
      <w:pPr>
        <w:spacing w:before="120" w:line="360" w:lineRule="auto"/>
        <w:rPr>
          <w:bCs/>
          <w:sz w:val="23"/>
          <w:szCs w:val="23"/>
        </w:rPr>
      </w:pPr>
      <w:r w:rsidRPr="00CF289E">
        <w:rPr>
          <w:b/>
          <w:bCs/>
          <w:sz w:val="23"/>
          <w:szCs w:val="23"/>
        </w:rPr>
        <w:t xml:space="preserve">ESPECIFICAÇÃO: </w:t>
      </w:r>
      <w:r w:rsidRPr="00CF289E">
        <w:rPr>
          <w:bCs/>
          <w:sz w:val="23"/>
          <w:szCs w:val="23"/>
        </w:rPr>
        <w:t xml:space="preserve">IMPRESSAO EM MAQUINA BICOLOR OU SUPERIOR. PAPEL COUCHE BRILHO 115 GRAMAS - POLICROMIA. FORMATO: ABERTO </w:t>
      </w:r>
      <w:proofErr w:type="gramStart"/>
      <w:r w:rsidRPr="00CF289E">
        <w:rPr>
          <w:bCs/>
          <w:sz w:val="23"/>
          <w:szCs w:val="23"/>
        </w:rPr>
        <w:t>31CM</w:t>
      </w:r>
      <w:proofErr w:type="gramEnd"/>
      <w:r w:rsidRPr="00CF289E">
        <w:rPr>
          <w:bCs/>
          <w:sz w:val="23"/>
          <w:szCs w:val="23"/>
        </w:rPr>
        <w:t xml:space="preserve"> X 20CM, 4X4 CORES. VINCADO E COM DUAS DOBRAS. FOTOLITOS COM LINHATURA MINIMA DE 200 LPI. DEVERA SER FORNECIDO</w:t>
      </w:r>
      <w:r w:rsidR="005A3375" w:rsidRPr="00CF289E">
        <w:rPr>
          <w:bCs/>
          <w:sz w:val="23"/>
          <w:szCs w:val="23"/>
        </w:rPr>
        <w:t xml:space="preserve">EM </w:t>
      </w:r>
      <w:r w:rsidR="005A3375">
        <w:rPr>
          <w:bCs/>
          <w:sz w:val="23"/>
          <w:szCs w:val="23"/>
        </w:rPr>
        <w:t>EMBALAGENSCOM</w:t>
      </w:r>
      <w:r w:rsidR="005A3375" w:rsidRPr="00CF289E">
        <w:rPr>
          <w:bCs/>
          <w:sz w:val="23"/>
          <w:szCs w:val="23"/>
        </w:rPr>
        <w:t xml:space="preserve"> 1000 </w:t>
      </w:r>
      <w:proofErr w:type="gramStart"/>
      <w:r w:rsidR="005A3375" w:rsidRPr="00CF289E">
        <w:rPr>
          <w:bCs/>
          <w:sz w:val="23"/>
          <w:szCs w:val="23"/>
        </w:rPr>
        <w:t xml:space="preserve">( </w:t>
      </w:r>
      <w:proofErr w:type="gramEnd"/>
      <w:r w:rsidR="005A3375" w:rsidRPr="00CF289E">
        <w:rPr>
          <w:bCs/>
          <w:sz w:val="23"/>
          <w:szCs w:val="23"/>
        </w:rPr>
        <w:t>MIL ) UNIDADES</w:t>
      </w:r>
      <w:r w:rsidRPr="00CF289E">
        <w:rPr>
          <w:bCs/>
          <w:sz w:val="23"/>
          <w:szCs w:val="23"/>
        </w:rPr>
        <w:t>. A arte encontra-se no arquivo “ANEXO I” que integra este Termo de Referência.</w:t>
      </w:r>
    </w:p>
    <w:p w:rsidR="004379EA" w:rsidRPr="00CF289E" w:rsidRDefault="004379EA" w:rsidP="004379EA">
      <w:pPr>
        <w:rPr>
          <w:bCs/>
          <w:sz w:val="23"/>
          <w:szCs w:val="23"/>
        </w:rPr>
      </w:pPr>
      <w:r w:rsidRPr="00CF289E">
        <w:rPr>
          <w:b/>
          <w:bCs/>
          <w:sz w:val="23"/>
          <w:szCs w:val="23"/>
        </w:rPr>
        <w:t>UNIDADE</w:t>
      </w:r>
      <w:r w:rsidRPr="00CF289E">
        <w:rPr>
          <w:bCs/>
          <w:sz w:val="23"/>
          <w:szCs w:val="23"/>
        </w:rPr>
        <w:t>: MILHEIRO</w:t>
      </w:r>
    </w:p>
    <w:p w:rsidR="004379EA" w:rsidRPr="00CF289E" w:rsidRDefault="004379EA" w:rsidP="004379EA">
      <w:pPr>
        <w:rPr>
          <w:bCs/>
          <w:sz w:val="23"/>
          <w:szCs w:val="23"/>
        </w:rPr>
      </w:pPr>
      <w:r w:rsidRPr="00CF289E">
        <w:rPr>
          <w:b/>
          <w:bCs/>
          <w:sz w:val="23"/>
          <w:szCs w:val="23"/>
        </w:rPr>
        <w:t>QUANTIDADE</w:t>
      </w:r>
      <w:r w:rsidRPr="00CF289E">
        <w:rPr>
          <w:bCs/>
          <w:sz w:val="23"/>
          <w:szCs w:val="23"/>
        </w:rPr>
        <w:t>:</w:t>
      </w:r>
      <w:proofErr w:type="gramStart"/>
      <w:r w:rsidRPr="00CF289E">
        <w:rPr>
          <w:bCs/>
          <w:sz w:val="23"/>
          <w:szCs w:val="23"/>
        </w:rPr>
        <w:t xml:space="preserve">  </w:t>
      </w:r>
      <w:proofErr w:type="gramEnd"/>
      <w:r w:rsidRPr="00CF289E">
        <w:rPr>
          <w:bCs/>
          <w:sz w:val="23"/>
          <w:szCs w:val="23"/>
        </w:rPr>
        <w:t>5</w:t>
      </w:r>
    </w:p>
    <w:p w:rsidR="004379EA" w:rsidRPr="00CF289E" w:rsidRDefault="004379EA" w:rsidP="004379EA">
      <w:pPr>
        <w:rPr>
          <w:bCs/>
          <w:sz w:val="23"/>
          <w:szCs w:val="23"/>
        </w:rPr>
      </w:pPr>
    </w:p>
    <w:p w:rsidR="004379EA" w:rsidRPr="00CF289E" w:rsidRDefault="004379EA" w:rsidP="004379EA">
      <w:pPr>
        <w:spacing w:before="120" w:line="360" w:lineRule="auto"/>
        <w:rPr>
          <w:bCs/>
          <w:sz w:val="23"/>
          <w:szCs w:val="23"/>
        </w:rPr>
      </w:pPr>
      <w:r w:rsidRPr="00CF289E">
        <w:rPr>
          <w:bCs/>
          <w:sz w:val="23"/>
          <w:szCs w:val="23"/>
        </w:rPr>
        <w:t>ITEM 7 - PROSPECTO "ETE BARBOSA LAGE”</w:t>
      </w:r>
    </w:p>
    <w:p w:rsidR="004379EA" w:rsidRPr="00CF289E" w:rsidRDefault="004379EA" w:rsidP="004379EA">
      <w:pPr>
        <w:spacing w:before="120" w:line="360" w:lineRule="auto"/>
        <w:rPr>
          <w:bCs/>
          <w:sz w:val="23"/>
          <w:szCs w:val="23"/>
        </w:rPr>
      </w:pPr>
      <w:r w:rsidRPr="00CF289E">
        <w:rPr>
          <w:b/>
          <w:bCs/>
          <w:sz w:val="23"/>
          <w:szCs w:val="23"/>
        </w:rPr>
        <w:t xml:space="preserve">ESPECIFICAÇÃO: </w:t>
      </w:r>
      <w:r w:rsidRPr="00CF289E">
        <w:rPr>
          <w:bCs/>
          <w:sz w:val="23"/>
          <w:szCs w:val="23"/>
        </w:rPr>
        <w:t xml:space="preserve">IMPRESSAO EM MAQUINA BICOLOR OU SUPERIOR. PAPEL COUCHE BRILHO 115 GRAMAS- POLICROMIA. FORMATO ABERTO </w:t>
      </w:r>
      <w:proofErr w:type="gramStart"/>
      <w:r w:rsidRPr="00CF289E">
        <w:rPr>
          <w:bCs/>
          <w:sz w:val="23"/>
          <w:szCs w:val="23"/>
        </w:rPr>
        <w:t>21CM</w:t>
      </w:r>
      <w:proofErr w:type="gramEnd"/>
      <w:r w:rsidRPr="00CF289E">
        <w:rPr>
          <w:bCs/>
          <w:sz w:val="23"/>
          <w:szCs w:val="23"/>
        </w:rPr>
        <w:t xml:space="preserve"> X 40CM, 4X4CORES. VINCADO E COM TRES DOBRAS. FOTOLITO COM LINHATURA DE 200 LPI. DEVERA SER FORNECIDO</w:t>
      </w:r>
      <w:r w:rsidR="005A3375" w:rsidRPr="00CF289E">
        <w:rPr>
          <w:bCs/>
          <w:sz w:val="23"/>
          <w:szCs w:val="23"/>
        </w:rPr>
        <w:t xml:space="preserve">EM </w:t>
      </w:r>
      <w:r w:rsidR="005A3375">
        <w:rPr>
          <w:bCs/>
          <w:sz w:val="23"/>
          <w:szCs w:val="23"/>
        </w:rPr>
        <w:t>EMBALAGENSCOM</w:t>
      </w:r>
      <w:r w:rsidR="005A3375" w:rsidRPr="00CF289E">
        <w:rPr>
          <w:bCs/>
          <w:sz w:val="23"/>
          <w:szCs w:val="23"/>
        </w:rPr>
        <w:t xml:space="preserve"> 1000 </w:t>
      </w:r>
      <w:proofErr w:type="gramStart"/>
      <w:r w:rsidR="005A3375" w:rsidRPr="00CF289E">
        <w:rPr>
          <w:bCs/>
          <w:sz w:val="23"/>
          <w:szCs w:val="23"/>
        </w:rPr>
        <w:t xml:space="preserve">( </w:t>
      </w:r>
      <w:proofErr w:type="gramEnd"/>
      <w:r w:rsidR="005A3375" w:rsidRPr="00CF289E">
        <w:rPr>
          <w:bCs/>
          <w:sz w:val="23"/>
          <w:szCs w:val="23"/>
        </w:rPr>
        <w:t>MIL ) UNIDADES</w:t>
      </w:r>
      <w:r w:rsidRPr="00CF289E">
        <w:rPr>
          <w:bCs/>
          <w:sz w:val="23"/>
          <w:szCs w:val="23"/>
        </w:rPr>
        <w:t>. A arte encontra-se no arquivo “ANEXO I” que integra este Termo de Referência.</w:t>
      </w:r>
    </w:p>
    <w:p w:rsidR="004379EA" w:rsidRPr="00CF289E" w:rsidRDefault="004379EA" w:rsidP="004379EA">
      <w:pPr>
        <w:rPr>
          <w:bCs/>
          <w:sz w:val="23"/>
          <w:szCs w:val="23"/>
        </w:rPr>
      </w:pPr>
      <w:r w:rsidRPr="00CF289E">
        <w:rPr>
          <w:b/>
          <w:bCs/>
          <w:sz w:val="23"/>
          <w:szCs w:val="23"/>
        </w:rPr>
        <w:t>UNIDADE</w:t>
      </w:r>
      <w:r w:rsidRPr="00CF289E">
        <w:rPr>
          <w:bCs/>
          <w:sz w:val="23"/>
          <w:szCs w:val="23"/>
        </w:rPr>
        <w:t>: MILHEIRO</w:t>
      </w:r>
    </w:p>
    <w:p w:rsidR="004379EA" w:rsidRPr="00CF289E" w:rsidRDefault="004379EA" w:rsidP="004379EA">
      <w:pPr>
        <w:rPr>
          <w:bCs/>
          <w:sz w:val="23"/>
          <w:szCs w:val="23"/>
        </w:rPr>
      </w:pPr>
      <w:r w:rsidRPr="00CF289E">
        <w:rPr>
          <w:b/>
          <w:bCs/>
          <w:sz w:val="23"/>
          <w:szCs w:val="23"/>
        </w:rPr>
        <w:t>QUANTIDADE</w:t>
      </w:r>
      <w:r w:rsidRPr="00CF289E">
        <w:rPr>
          <w:bCs/>
          <w:sz w:val="23"/>
          <w:szCs w:val="23"/>
        </w:rPr>
        <w:t>:</w:t>
      </w:r>
      <w:proofErr w:type="gramStart"/>
      <w:r w:rsidRPr="00CF289E">
        <w:rPr>
          <w:bCs/>
          <w:sz w:val="23"/>
          <w:szCs w:val="23"/>
        </w:rPr>
        <w:t xml:space="preserve">  </w:t>
      </w:r>
      <w:proofErr w:type="gramEnd"/>
      <w:r w:rsidRPr="00CF289E">
        <w:rPr>
          <w:bCs/>
          <w:sz w:val="23"/>
          <w:szCs w:val="23"/>
        </w:rPr>
        <w:t>2</w:t>
      </w:r>
    </w:p>
    <w:p w:rsidR="004379EA" w:rsidRPr="00CF289E" w:rsidRDefault="004379EA" w:rsidP="004379EA">
      <w:pPr>
        <w:rPr>
          <w:bCs/>
          <w:sz w:val="23"/>
          <w:szCs w:val="23"/>
        </w:rPr>
      </w:pPr>
    </w:p>
    <w:p w:rsidR="004379EA" w:rsidRPr="00CF289E" w:rsidRDefault="004379EA" w:rsidP="004379EA">
      <w:pPr>
        <w:spacing w:before="120" w:line="360" w:lineRule="auto"/>
        <w:rPr>
          <w:bCs/>
          <w:sz w:val="23"/>
          <w:szCs w:val="23"/>
        </w:rPr>
      </w:pPr>
      <w:proofErr w:type="gramStart"/>
      <w:r w:rsidRPr="00CF289E">
        <w:rPr>
          <w:bCs/>
          <w:sz w:val="23"/>
          <w:szCs w:val="23"/>
        </w:rPr>
        <w:t>ITEM 8 - PROSPECTO "REPRESA DE SÃO PEDRO”</w:t>
      </w:r>
      <w:proofErr w:type="gramEnd"/>
    </w:p>
    <w:p w:rsidR="004379EA" w:rsidRPr="00CF289E" w:rsidRDefault="004379EA" w:rsidP="004379EA">
      <w:pPr>
        <w:spacing w:before="120" w:line="360" w:lineRule="auto"/>
        <w:rPr>
          <w:bCs/>
          <w:sz w:val="23"/>
          <w:szCs w:val="23"/>
        </w:rPr>
      </w:pPr>
      <w:proofErr w:type="gramStart"/>
      <w:r w:rsidRPr="00CF289E">
        <w:rPr>
          <w:b/>
          <w:bCs/>
          <w:sz w:val="23"/>
          <w:szCs w:val="23"/>
        </w:rPr>
        <w:t>ESPECIFICAÇÃO:</w:t>
      </w:r>
      <w:proofErr w:type="gramEnd"/>
      <w:r w:rsidRPr="00CF289E">
        <w:rPr>
          <w:bCs/>
          <w:sz w:val="23"/>
          <w:szCs w:val="23"/>
        </w:rPr>
        <w:t xml:space="preserve">Impressão em máquina bicolor ou superior. Papel </w:t>
      </w:r>
      <w:proofErr w:type="spellStart"/>
      <w:r w:rsidRPr="00CF289E">
        <w:rPr>
          <w:bCs/>
          <w:sz w:val="23"/>
          <w:szCs w:val="23"/>
        </w:rPr>
        <w:t>couché</w:t>
      </w:r>
      <w:proofErr w:type="spellEnd"/>
      <w:r w:rsidRPr="00CF289E">
        <w:rPr>
          <w:bCs/>
          <w:sz w:val="23"/>
          <w:szCs w:val="23"/>
        </w:rPr>
        <w:t xml:space="preserve"> brilho 115 gramas – policromia. Formato – aberto </w:t>
      </w:r>
      <w:proofErr w:type="gramStart"/>
      <w:r w:rsidRPr="00CF289E">
        <w:rPr>
          <w:bCs/>
          <w:sz w:val="23"/>
          <w:szCs w:val="23"/>
        </w:rPr>
        <w:t>10cm</w:t>
      </w:r>
      <w:proofErr w:type="gramEnd"/>
      <w:r w:rsidRPr="00CF289E">
        <w:rPr>
          <w:bCs/>
          <w:sz w:val="23"/>
          <w:szCs w:val="23"/>
        </w:rPr>
        <w:t xml:space="preserve"> x 20 cm. 4x4 cores. Sem dobras. Fotolitos com </w:t>
      </w:r>
      <w:proofErr w:type="spellStart"/>
      <w:r w:rsidRPr="00CF289E">
        <w:rPr>
          <w:bCs/>
          <w:sz w:val="23"/>
          <w:szCs w:val="23"/>
        </w:rPr>
        <w:t>linhatura</w:t>
      </w:r>
      <w:proofErr w:type="spellEnd"/>
      <w:r w:rsidRPr="00CF289E">
        <w:rPr>
          <w:bCs/>
          <w:sz w:val="23"/>
          <w:szCs w:val="23"/>
        </w:rPr>
        <w:t xml:space="preserve"> mínima de 200 LPI.  DEVERA SER FORNECIDO</w:t>
      </w:r>
      <w:r w:rsidR="005A3375" w:rsidRPr="00CF289E">
        <w:rPr>
          <w:bCs/>
          <w:sz w:val="23"/>
          <w:szCs w:val="23"/>
        </w:rPr>
        <w:t xml:space="preserve">EM </w:t>
      </w:r>
      <w:r w:rsidR="005A3375">
        <w:rPr>
          <w:bCs/>
          <w:sz w:val="23"/>
          <w:szCs w:val="23"/>
        </w:rPr>
        <w:t>EMBALAGENSCOM</w:t>
      </w:r>
      <w:r w:rsidR="005A3375" w:rsidRPr="00CF289E">
        <w:rPr>
          <w:bCs/>
          <w:sz w:val="23"/>
          <w:szCs w:val="23"/>
        </w:rPr>
        <w:t xml:space="preserve"> 1000 </w:t>
      </w:r>
      <w:proofErr w:type="gramStart"/>
      <w:r w:rsidR="005A3375" w:rsidRPr="00CF289E">
        <w:rPr>
          <w:bCs/>
          <w:sz w:val="23"/>
          <w:szCs w:val="23"/>
        </w:rPr>
        <w:t xml:space="preserve">( </w:t>
      </w:r>
      <w:proofErr w:type="gramEnd"/>
      <w:r w:rsidR="005A3375" w:rsidRPr="00CF289E">
        <w:rPr>
          <w:bCs/>
          <w:sz w:val="23"/>
          <w:szCs w:val="23"/>
        </w:rPr>
        <w:t>MIL ) UNIDADES</w:t>
      </w:r>
      <w:r w:rsidRPr="00CF289E">
        <w:rPr>
          <w:bCs/>
          <w:sz w:val="23"/>
          <w:szCs w:val="23"/>
        </w:rPr>
        <w:t>. A arte encontra-se no arquivo “ANEXO I” que integra este Termo de Referência.</w:t>
      </w:r>
    </w:p>
    <w:p w:rsidR="004379EA" w:rsidRPr="00CF289E" w:rsidRDefault="004379EA" w:rsidP="004379EA">
      <w:pPr>
        <w:rPr>
          <w:bCs/>
          <w:sz w:val="23"/>
          <w:szCs w:val="23"/>
        </w:rPr>
      </w:pPr>
      <w:r w:rsidRPr="00CF289E">
        <w:rPr>
          <w:b/>
          <w:bCs/>
          <w:sz w:val="23"/>
          <w:szCs w:val="23"/>
        </w:rPr>
        <w:t>UNIDADE</w:t>
      </w:r>
      <w:r w:rsidRPr="00CF289E">
        <w:rPr>
          <w:bCs/>
          <w:sz w:val="23"/>
          <w:szCs w:val="23"/>
        </w:rPr>
        <w:t>: MILHEIRO</w:t>
      </w:r>
    </w:p>
    <w:p w:rsidR="004379EA" w:rsidRPr="00CF289E" w:rsidRDefault="004379EA" w:rsidP="004379EA">
      <w:pPr>
        <w:rPr>
          <w:bCs/>
          <w:sz w:val="23"/>
          <w:szCs w:val="23"/>
        </w:rPr>
      </w:pPr>
      <w:r w:rsidRPr="00CF289E">
        <w:rPr>
          <w:b/>
          <w:bCs/>
          <w:sz w:val="23"/>
          <w:szCs w:val="23"/>
        </w:rPr>
        <w:t>QUANTIDADE</w:t>
      </w:r>
      <w:r w:rsidRPr="00CF289E">
        <w:rPr>
          <w:bCs/>
          <w:sz w:val="23"/>
          <w:szCs w:val="23"/>
        </w:rPr>
        <w:t>:</w:t>
      </w:r>
      <w:proofErr w:type="gramStart"/>
      <w:r w:rsidRPr="00CF289E">
        <w:rPr>
          <w:bCs/>
          <w:sz w:val="23"/>
          <w:szCs w:val="23"/>
        </w:rPr>
        <w:t xml:space="preserve">  </w:t>
      </w:r>
      <w:proofErr w:type="gramEnd"/>
      <w:r w:rsidRPr="00CF289E">
        <w:rPr>
          <w:bCs/>
          <w:sz w:val="23"/>
          <w:szCs w:val="23"/>
        </w:rPr>
        <w:t>3</w:t>
      </w:r>
    </w:p>
    <w:p w:rsidR="004379EA" w:rsidRPr="00CF289E" w:rsidRDefault="004379EA" w:rsidP="004379EA">
      <w:pPr>
        <w:rPr>
          <w:bCs/>
          <w:sz w:val="23"/>
          <w:szCs w:val="23"/>
        </w:rPr>
      </w:pPr>
    </w:p>
    <w:p w:rsidR="004379EA" w:rsidRPr="00CF289E" w:rsidRDefault="004379EA" w:rsidP="004379EA">
      <w:pPr>
        <w:spacing w:before="120" w:line="360" w:lineRule="auto"/>
        <w:rPr>
          <w:bCs/>
          <w:sz w:val="23"/>
          <w:szCs w:val="23"/>
        </w:rPr>
      </w:pPr>
      <w:r w:rsidRPr="00CF289E">
        <w:rPr>
          <w:bCs/>
          <w:sz w:val="23"/>
          <w:szCs w:val="23"/>
        </w:rPr>
        <w:t>ITEM 9 - PROSPECTO "RIBEIRAO DO ESPIRITO SANTO”</w:t>
      </w:r>
    </w:p>
    <w:p w:rsidR="004379EA" w:rsidRPr="00CF289E" w:rsidRDefault="004379EA" w:rsidP="004379EA">
      <w:pPr>
        <w:spacing w:before="120" w:line="360" w:lineRule="auto"/>
        <w:rPr>
          <w:bCs/>
          <w:sz w:val="23"/>
          <w:szCs w:val="23"/>
        </w:rPr>
      </w:pPr>
      <w:proofErr w:type="gramStart"/>
      <w:r w:rsidRPr="00CF289E">
        <w:rPr>
          <w:b/>
          <w:bCs/>
          <w:sz w:val="23"/>
          <w:szCs w:val="23"/>
        </w:rPr>
        <w:t>ESPECIFICAÇÃO:</w:t>
      </w:r>
      <w:proofErr w:type="gramEnd"/>
      <w:r w:rsidRPr="00CF289E">
        <w:rPr>
          <w:bCs/>
          <w:sz w:val="23"/>
          <w:szCs w:val="23"/>
        </w:rPr>
        <w:t xml:space="preserve">IMPRESSAO EM MAQUINA BICOLOR OU SUPERIOR. PAPEL COUCHE BRILHO 115 GRAMAS - POLICROMIA. FORMATO: ABERTO </w:t>
      </w:r>
      <w:proofErr w:type="gramStart"/>
      <w:r w:rsidRPr="00CF289E">
        <w:rPr>
          <w:bCs/>
          <w:sz w:val="23"/>
          <w:szCs w:val="23"/>
        </w:rPr>
        <w:t>10CM</w:t>
      </w:r>
      <w:proofErr w:type="gramEnd"/>
      <w:r w:rsidRPr="00CF289E">
        <w:rPr>
          <w:bCs/>
          <w:sz w:val="23"/>
          <w:szCs w:val="23"/>
        </w:rPr>
        <w:t xml:space="preserve"> X 20CM, 4X4 CORES. FOTOLITOS COM LINHATURA MINIMA DE 200 LPI SEM DOBRAS. DEVERA SER FORNECIDO</w:t>
      </w:r>
      <w:r w:rsidR="005A3375" w:rsidRPr="00CF289E">
        <w:rPr>
          <w:bCs/>
          <w:sz w:val="23"/>
          <w:szCs w:val="23"/>
        </w:rPr>
        <w:t xml:space="preserve">EM </w:t>
      </w:r>
      <w:r w:rsidR="005A3375">
        <w:rPr>
          <w:bCs/>
          <w:sz w:val="23"/>
          <w:szCs w:val="23"/>
        </w:rPr>
        <w:t>EMBALAGENSCOM</w:t>
      </w:r>
      <w:r w:rsidR="005A3375" w:rsidRPr="00CF289E">
        <w:rPr>
          <w:bCs/>
          <w:sz w:val="23"/>
          <w:szCs w:val="23"/>
        </w:rPr>
        <w:t xml:space="preserve"> 1000 </w:t>
      </w:r>
      <w:proofErr w:type="gramStart"/>
      <w:r w:rsidR="005A3375" w:rsidRPr="00CF289E">
        <w:rPr>
          <w:bCs/>
          <w:sz w:val="23"/>
          <w:szCs w:val="23"/>
        </w:rPr>
        <w:t xml:space="preserve">( </w:t>
      </w:r>
      <w:proofErr w:type="gramEnd"/>
      <w:r w:rsidR="005A3375" w:rsidRPr="00CF289E">
        <w:rPr>
          <w:bCs/>
          <w:sz w:val="23"/>
          <w:szCs w:val="23"/>
        </w:rPr>
        <w:t>MIL ) UNIDADES</w:t>
      </w:r>
      <w:r w:rsidRPr="00CF289E">
        <w:rPr>
          <w:bCs/>
          <w:sz w:val="23"/>
          <w:szCs w:val="23"/>
        </w:rPr>
        <w:t>. A arte encontra-se no arquivo “ANEXO I” que integra este Termo de Referência.</w:t>
      </w:r>
    </w:p>
    <w:p w:rsidR="004379EA" w:rsidRPr="00CF289E" w:rsidRDefault="004379EA" w:rsidP="004379EA">
      <w:pPr>
        <w:rPr>
          <w:bCs/>
          <w:sz w:val="23"/>
          <w:szCs w:val="23"/>
        </w:rPr>
      </w:pPr>
      <w:r w:rsidRPr="00CF289E">
        <w:rPr>
          <w:b/>
          <w:bCs/>
          <w:sz w:val="23"/>
          <w:szCs w:val="23"/>
        </w:rPr>
        <w:t>UNIDADE</w:t>
      </w:r>
      <w:r w:rsidRPr="00CF289E">
        <w:rPr>
          <w:bCs/>
          <w:sz w:val="23"/>
          <w:szCs w:val="23"/>
        </w:rPr>
        <w:t>: MILHEIRO</w:t>
      </w:r>
    </w:p>
    <w:p w:rsidR="004379EA" w:rsidRPr="00CF289E" w:rsidRDefault="004379EA" w:rsidP="004379EA">
      <w:pPr>
        <w:rPr>
          <w:bCs/>
          <w:sz w:val="23"/>
          <w:szCs w:val="23"/>
        </w:rPr>
      </w:pPr>
      <w:r w:rsidRPr="00CF289E">
        <w:rPr>
          <w:b/>
          <w:bCs/>
          <w:sz w:val="23"/>
          <w:szCs w:val="23"/>
        </w:rPr>
        <w:t>QUANTIDADE</w:t>
      </w:r>
      <w:r w:rsidRPr="00CF289E">
        <w:rPr>
          <w:bCs/>
          <w:sz w:val="23"/>
          <w:szCs w:val="23"/>
        </w:rPr>
        <w:t>:</w:t>
      </w:r>
      <w:proofErr w:type="gramStart"/>
      <w:r w:rsidRPr="00CF289E">
        <w:rPr>
          <w:bCs/>
          <w:sz w:val="23"/>
          <w:szCs w:val="23"/>
        </w:rPr>
        <w:t xml:space="preserve">  </w:t>
      </w:r>
      <w:proofErr w:type="gramEnd"/>
      <w:r w:rsidRPr="00CF289E">
        <w:rPr>
          <w:bCs/>
          <w:sz w:val="23"/>
          <w:szCs w:val="23"/>
        </w:rPr>
        <w:t>2</w:t>
      </w:r>
    </w:p>
    <w:p w:rsidR="004379EA" w:rsidRPr="00CF289E" w:rsidRDefault="004379EA" w:rsidP="004379EA">
      <w:pPr>
        <w:rPr>
          <w:bCs/>
          <w:sz w:val="23"/>
          <w:szCs w:val="23"/>
        </w:rPr>
      </w:pPr>
    </w:p>
    <w:p w:rsidR="004379EA" w:rsidRPr="00CF289E" w:rsidRDefault="004379EA" w:rsidP="004379EA">
      <w:pPr>
        <w:spacing w:before="120" w:line="360" w:lineRule="auto"/>
        <w:rPr>
          <w:bCs/>
          <w:sz w:val="23"/>
          <w:szCs w:val="23"/>
        </w:rPr>
      </w:pPr>
      <w:r w:rsidRPr="00CF289E">
        <w:rPr>
          <w:bCs/>
          <w:sz w:val="23"/>
          <w:szCs w:val="23"/>
        </w:rPr>
        <w:t>ITEM 10 - PROSPECTO "RIO PARAIBUNA”</w:t>
      </w:r>
    </w:p>
    <w:p w:rsidR="004379EA" w:rsidRPr="00CF289E" w:rsidRDefault="004379EA" w:rsidP="004379EA">
      <w:pPr>
        <w:spacing w:before="120" w:line="360" w:lineRule="auto"/>
        <w:rPr>
          <w:bCs/>
          <w:sz w:val="23"/>
          <w:szCs w:val="23"/>
        </w:rPr>
      </w:pPr>
      <w:proofErr w:type="gramStart"/>
      <w:r w:rsidRPr="00CF289E">
        <w:rPr>
          <w:b/>
          <w:bCs/>
          <w:sz w:val="23"/>
          <w:szCs w:val="23"/>
        </w:rPr>
        <w:t>ESPECIFICAÇÃO:</w:t>
      </w:r>
      <w:proofErr w:type="gramEnd"/>
      <w:r w:rsidRPr="00CF289E">
        <w:rPr>
          <w:bCs/>
          <w:sz w:val="23"/>
          <w:szCs w:val="23"/>
        </w:rPr>
        <w:t xml:space="preserve">IMPRESSAO EM MAQUINA BICOLOR OU SUPERIOR. PAPEL COUCHE BRILHO 115 GRAMAS - POLICROMIA. FORMATO: ABERTO </w:t>
      </w:r>
      <w:proofErr w:type="gramStart"/>
      <w:r w:rsidRPr="00CF289E">
        <w:rPr>
          <w:bCs/>
          <w:sz w:val="23"/>
          <w:szCs w:val="23"/>
        </w:rPr>
        <w:t>31CM</w:t>
      </w:r>
      <w:proofErr w:type="gramEnd"/>
      <w:r w:rsidRPr="00CF289E">
        <w:rPr>
          <w:bCs/>
          <w:sz w:val="23"/>
          <w:szCs w:val="23"/>
        </w:rPr>
        <w:t xml:space="preserve"> X 20CM, 4X4 CORES. VINCADO E COM DUAS DOBRAS. FOTOLITOS COM LINHATURA MINIMA DE 200 LPI. DEVERA SER FORNECIDO</w:t>
      </w:r>
      <w:r w:rsidR="005A3375" w:rsidRPr="00CF289E">
        <w:rPr>
          <w:bCs/>
          <w:sz w:val="23"/>
          <w:szCs w:val="23"/>
        </w:rPr>
        <w:t xml:space="preserve">EM </w:t>
      </w:r>
      <w:r w:rsidR="005A3375">
        <w:rPr>
          <w:bCs/>
          <w:sz w:val="23"/>
          <w:szCs w:val="23"/>
        </w:rPr>
        <w:t>EMBALAGENSCOM</w:t>
      </w:r>
      <w:r w:rsidR="005A3375" w:rsidRPr="00CF289E">
        <w:rPr>
          <w:bCs/>
          <w:sz w:val="23"/>
          <w:szCs w:val="23"/>
        </w:rPr>
        <w:t xml:space="preserve"> 1000 </w:t>
      </w:r>
      <w:proofErr w:type="gramStart"/>
      <w:r w:rsidR="005A3375" w:rsidRPr="00CF289E">
        <w:rPr>
          <w:bCs/>
          <w:sz w:val="23"/>
          <w:szCs w:val="23"/>
        </w:rPr>
        <w:t xml:space="preserve">( </w:t>
      </w:r>
      <w:proofErr w:type="gramEnd"/>
      <w:r w:rsidR="005A3375" w:rsidRPr="00CF289E">
        <w:rPr>
          <w:bCs/>
          <w:sz w:val="23"/>
          <w:szCs w:val="23"/>
        </w:rPr>
        <w:t>MIL ) UNIDADES</w:t>
      </w:r>
      <w:r w:rsidRPr="00CF289E">
        <w:rPr>
          <w:bCs/>
          <w:sz w:val="23"/>
          <w:szCs w:val="23"/>
        </w:rPr>
        <w:t>. A arte encontra-se no arquivo “ANEXO I” que integra este Termo de Referência.</w:t>
      </w:r>
    </w:p>
    <w:p w:rsidR="004379EA" w:rsidRPr="00CF289E" w:rsidRDefault="004379EA" w:rsidP="004379EA">
      <w:pPr>
        <w:rPr>
          <w:bCs/>
          <w:sz w:val="23"/>
          <w:szCs w:val="23"/>
        </w:rPr>
      </w:pPr>
      <w:r w:rsidRPr="00CF289E">
        <w:rPr>
          <w:b/>
          <w:bCs/>
          <w:sz w:val="23"/>
          <w:szCs w:val="23"/>
        </w:rPr>
        <w:t>UNIDADE</w:t>
      </w:r>
      <w:r w:rsidRPr="00CF289E">
        <w:rPr>
          <w:bCs/>
          <w:sz w:val="23"/>
          <w:szCs w:val="23"/>
        </w:rPr>
        <w:t>: MILHEIRO</w:t>
      </w:r>
    </w:p>
    <w:p w:rsidR="004379EA" w:rsidRPr="00CF289E" w:rsidRDefault="004379EA" w:rsidP="004379EA">
      <w:pPr>
        <w:rPr>
          <w:bCs/>
          <w:sz w:val="23"/>
          <w:szCs w:val="23"/>
        </w:rPr>
      </w:pPr>
      <w:r w:rsidRPr="00CF289E">
        <w:rPr>
          <w:b/>
          <w:bCs/>
          <w:sz w:val="23"/>
          <w:szCs w:val="23"/>
        </w:rPr>
        <w:t>QUANTIDADE</w:t>
      </w:r>
      <w:r w:rsidRPr="00CF289E">
        <w:rPr>
          <w:bCs/>
          <w:sz w:val="23"/>
          <w:szCs w:val="23"/>
        </w:rPr>
        <w:t>:</w:t>
      </w:r>
      <w:proofErr w:type="gramStart"/>
      <w:r w:rsidRPr="00CF289E">
        <w:rPr>
          <w:bCs/>
          <w:sz w:val="23"/>
          <w:szCs w:val="23"/>
        </w:rPr>
        <w:t xml:space="preserve">  </w:t>
      </w:r>
      <w:proofErr w:type="gramEnd"/>
      <w:r w:rsidRPr="00CF289E">
        <w:rPr>
          <w:bCs/>
          <w:sz w:val="23"/>
          <w:szCs w:val="23"/>
        </w:rPr>
        <w:t>5</w:t>
      </w:r>
    </w:p>
    <w:p w:rsidR="004379EA" w:rsidRPr="00CF289E" w:rsidRDefault="004379EA" w:rsidP="004379EA">
      <w:pPr>
        <w:rPr>
          <w:bCs/>
          <w:sz w:val="23"/>
          <w:szCs w:val="23"/>
        </w:rPr>
      </w:pPr>
    </w:p>
    <w:p w:rsidR="004379EA" w:rsidRPr="00CF289E" w:rsidRDefault="004379EA" w:rsidP="004379EA">
      <w:pPr>
        <w:spacing w:before="120" w:line="360" w:lineRule="auto"/>
        <w:rPr>
          <w:bCs/>
          <w:sz w:val="23"/>
          <w:szCs w:val="23"/>
        </w:rPr>
      </w:pPr>
      <w:r w:rsidRPr="00CF289E">
        <w:rPr>
          <w:bCs/>
          <w:sz w:val="23"/>
          <w:szCs w:val="23"/>
        </w:rPr>
        <w:t>ITEM 11 - PROSPECTO "USE SOMENTE AGUA TRATADA”</w:t>
      </w:r>
    </w:p>
    <w:p w:rsidR="004379EA" w:rsidRPr="00CF289E" w:rsidRDefault="004379EA" w:rsidP="004379EA">
      <w:pPr>
        <w:spacing w:before="120" w:line="360" w:lineRule="auto"/>
        <w:rPr>
          <w:bCs/>
          <w:sz w:val="23"/>
          <w:szCs w:val="23"/>
        </w:rPr>
      </w:pPr>
      <w:r w:rsidRPr="00CF289E">
        <w:rPr>
          <w:b/>
          <w:bCs/>
          <w:sz w:val="23"/>
          <w:szCs w:val="23"/>
        </w:rPr>
        <w:t xml:space="preserve">ESPECIFICAÇÃO: </w:t>
      </w:r>
      <w:r w:rsidRPr="00CF289E">
        <w:rPr>
          <w:bCs/>
          <w:sz w:val="23"/>
          <w:szCs w:val="23"/>
        </w:rPr>
        <w:t xml:space="preserve">IMPRESSAO EM MAQUINA BICOLOR OU SUPERIOR. PAPEL COUCHE BRILHO 115 GRAMAS- POLICROMIA. FORMATO: ABERTO </w:t>
      </w:r>
      <w:proofErr w:type="gramStart"/>
      <w:r w:rsidRPr="00CF289E">
        <w:rPr>
          <w:bCs/>
          <w:sz w:val="23"/>
          <w:szCs w:val="23"/>
        </w:rPr>
        <w:t>31CM</w:t>
      </w:r>
      <w:proofErr w:type="gramEnd"/>
      <w:r w:rsidRPr="00CF289E">
        <w:rPr>
          <w:bCs/>
          <w:sz w:val="23"/>
          <w:szCs w:val="23"/>
        </w:rPr>
        <w:t xml:space="preserve"> X 20CM, 4X4 CORES. VINCADO E COM DUAS DOBRAS. FOTOLITOS COM LINHATURA MINIMA DE 200 LPI. DEVERA SER FORNECIDO</w:t>
      </w:r>
      <w:r w:rsidR="005A3375" w:rsidRPr="00CF289E">
        <w:rPr>
          <w:bCs/>
          <w:sz w:val="23"/>
          <w:szCs w:val="23"/>
        </w:rPr>
        <w:t xml:space="preserve">EM </w:t>
      </w:r>
      <w:r w:rsidR="005A3375">
        <w:rPr>
          <w:bCs/>
          <w:sz w:val="23"/>
          <w:szCs w:val="23"/>
        </w:rPr>
        <w:t>EMBALAGENSCOM</w:t>
      </w:r>
      <w:r w:rsidR="005A3375" w:rsidRPr="00CF289E">
        <w:rPr>
          <w:bCs/>
          <w:sz w:val="23"/>
          <w:szCs w:val="23"/>
        </w:rPr>
        <w:t xml:space="preserve"> 1000 </w:t>
      </w:r>
      <w:proofErr w:type="gramStart"/>
      <w:r w:rsidR="005A3375" w:rsidRPr="00CF289E">
        <w:rPr>
          <w:bCs/>
          <w:sz w:val="23"/>
          <w:szCs w:val="23"/>
        </w:rPr>
        <w:t xml:space="preserve">( </w:t>
      </w:r>
      <w:proofErr w:type="gramEnd"/>
      <w:r w:rsidR="005A3375" w:rsidRPr="00CF289E">
        <w:rPr>
          <w:bCs/>
          <w:sz w:val="23"/>
          <w:szCs w:val="23"/>
        </w:rPr>
        <w:t>MIL ) UNIDADES</w:t>
      </w:r>
      <w:r w:rsidRPr="00CF289E">
        <w:rPr>
          <w:bCs/>
          <w:sz w:val="23"/>
          <w:szCs w:val="23"/>
        </w:rPr>
        <w:t>. A arte encontra-se no arquivo “ANEXO I” que integra este Termo de Referência.</w:t>
      </w:r>
    </w:p>
    <w:p w:rsidR="004379EA" w:rsidRPr="00CF289E" w:rsidRDefault="004379EA" w:rsidP="004379EA">
      <w:pPr>
        <w:rPr>
          <w:bCs/>
          <w:sz w:val="23"/>
          <w:szCs w:val="23"/>
        </w:rPr>
      </w:pPr>
      <w:r w:rsidRPr="00CF289E">
        <w:rPr>
          <w:b/>
          <w:bCs/>
          <w:sz w:val="23"/>
          <w:szCs w:val="23"/>
        </w:rPr>
        <w:t>UNIDADE</w:t>
      </w:r>
      <w:r w:rsidRPr="00CF289E">
        <w:rPr>
          <w:bCs/>
          <w:sz w:val="23"/>
          <w:szCs w:val="23"/>
        </w:rPr>
        <w:t>: MILHEIRO</w:t>
      </w:r>
    </w:p>
    <w:p w:rsidR="000B7485" w:rsidRDefault="004379EA" w:rsidP="004379EA">
      <w:pPr>
        <w:rPr>
          <w:b/>
          <w:sz w:val="24"/>
          <w:szCs w:val="24"/>
        </w:rPr>
      </w:pPr>
      <w:r w:rsidRPr="00CF289E">
        <w:rPr>
          <w:b/>
          <w:bCs/>
          <w:sz w:val="23"/>
          <w:szCs w:val="23"/>
        </w:rPr>
        <w:t>QUANTIDADE</w:t>
      </w:r>
      <w:r w:rsidRPr="00CF289E">
        <w:rPr>
          <w:bCs/>
          <w:sz w:val="23"/>
          <w:szCs w:val="23"/>
        </w:rPr>
        <w:t>:</w:t>
      </w:r>
      <w:proofErr w:type="gramStart"/>
      <w:r w:rsidRPr="00CF289E">
        <w:rPr>
          <w:bCs/>
          <w:sz w:val="23"/>
          <w:szCs w:val="23"/>
        </w:rPr>
        <w:t xml:space="preserve">  </w:t>
      </w:r>
      <w:proofErr w:type="gramEnd"/>
      <w:r w:rsidRPr="00CF289E">
        <w:rPr>
          <w:bCs/>
          <w:sz w:val="23"/>
          <w:szCs w:val="23"/>
        </w:rPr>
        <w:t>4</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8C29F2"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p w:rsidR="004379EA" w:rsidRDefault="004379EA" w:rsidP="000B7485">
      <w:pPr>
        <w:suppressAutoHyphens w:val="0"/>
        <w:autoSpaceDE w:val="0"/>
        <w:autoSpaceDN w:val="0"/>
        <w:adjustRightInd w:val="0"/>
        <w:spacing w:before="120" w:line="360" w:lineRule="auto"/>
        <w:ind w:firstLine="567"/>
        <w:rPr>
          <w:sz w:val="24"/>
          <w:szCs w:val="24"/>
        </w:rPr>
      </w:pPr>
    </w:p>
    <w:tbl>
      <w:tblPr>
        <w:tblW w:w="8217" w:type="dxa"/>
        <w:tblInd w:w="75" w:type="dxa"/>
        <w:tblCellMar>
          <w:left w:w="70" w:type="dxa"/>
          <w:right w:w="70" w:type="dxa"/>
        </w:tblCellMar>
        <w:tblLook w:val="04A0"/>
      </w:tblPr>
      <w:tblGrid>
        <w:gridCol w:w="618"/>
        <w:gridCol w:w="1362"/>
        <w:gridCol w:w="3118"/>
        <w:gridCol w:w="851"/>
        <w:gridCol w:w="1134"/>
        <w:gridCol w:w="1134"/>
      </w:tblGrid>
      <w:tr w:rsidR="00F97DB4" w:rsidRPr="00F11FF3" w:rsidTr="00F97DB4">
        <w:trPr>
          <w:trHeight w:val="61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r w:rsidRPr="00F11FF3">
              <w:rPr>
                <w:rFonts w:ascii="Comic Sans MS" w:hAnsi="Comic Sans MS"/>
                <w:b/>
                <w:bCs/>
                <w:sz w:val="16"/>
                <w:szCs w:val="16"/>
                <w:lang w:eastAsia="pt-BR"/>
              </w:rPr>
              <w:t>ITEM</w:t>
            </w:r>
          </w:p>
        </w:tc>
        <w:tc>
          <w:tcPr>
            <w:tcW w:w="1362" w:type="dxa"/>
            <w:tcBorders>
              <w:top w:val="single" w:sz="4" w:space="0" w:color="auto"/>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r w:rsidRPr="00F11FF3">
              <w:rPr>
                <w:rFonts w:ascii="Comic Sans MS" w:hAnsi="Comic Sans MS"/>
                <w:b/>
                <w:bCs/>
                <w:sz w:val="16"/>
                <w:szCs w:val="16"/>
                <w:lang w:eastAsia="pt-BR"/>
              </w:rPr>
              <w:t>Código</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r w:rsidRPr="00F11FF3">
              <w:rPr>
                <w:rFonts w:ascii="Comic Sans MS" w:hAnsi="Comic Sans MS"/>
                <w:b/>
                <w:bCs/>
                <w:sz w:val="16"/>
                <w:szCs w:val="16"/>
                <w:lang w:eastAsia="pt-BR"/>
              </w:rPr>
              <w:t>Descrição do material</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r w:rsidRPr="00F11FF3">
              <w:rPr>
                <w:rFonts w:ascii="Comic Sans MS" w:hAnsi="Comic Sans MS"/>
                <w:b/>
                <w:bCs/>
                <w:sz w:val="16"/>
                <w:szCs w:val="16"/>
                <w:lang w:eastAsia="pt-BR"/>
              </w:rPr>
              <w:t>Quant.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b/>
                <w:bCs/>
                <w:sz w:val="16"/>
                <w:szCs w:val="16"/>
                <w:lang w:eastAsia="pt-BR"/>
              </w:rPr>
            </w:pPr>
            <w:r w:rsidRPr="00F11FF3">
              <w:rPr>
                <w:b/>
                <w:bCs/>
                <w:sz w:val="16"/>
                <w:szCs w:val="16"/>
                <w:lang w:eastAsia="pt-BR"/>
              </w:rPr>
              <w:t>Média Unit</w:t>
            </w:r>
            <w:r w:rsidRPr="00F11FF3">
              <w:rPr>
                <w:b/>
                <w:bCs/>
                <w:sz w:val="16"/>
                <w:szCs w:val="16"/>
                <w:lang w:eastAsia="pt-BR"/>
              </w:rPr>
              <w:t>á</w:t>
            </w:r>
            <w:r w:rsidRPr="00F11FF3">
              <w:rPr>
                <w:b/>
                <w:bCs/>
                <w:sz w:val="16"/>
                <w:szCs w:val="16"/>
                <w:lang w:eastAsia="pt-BR"/>
              </w:rPr>
              <w:t>ria</w:t>
            </w:r>
          </w:p>
        </w:tc>
        <w:tc>
          <w:tcPr>
            <w:tcW w:w="1134" w:type="dxa"/>
            <w:tcBorders>
              <w:top w:val="single" w:sz="4" w:space="0" w:color="auto"/>
              <w:left w:val="nil"/>
              <w:bottom w:val="single" w:sz="4" w:space="0" w:color="auto"/>
              <w:right w:val="single" w:sz="4" w:space="0" w:color="auto"/>
            </w:tcBorders>
            <w:vAlign w:val="center"/>
          </w:tcPr>
          <w:p w:rsidR="00F97DB4" w:rsidRPr="00F11FF3" w:rsidRDefault="00F97DB4" w:rsidP="00F97DB4">
            <w:pPr>
              <w:suppressAutoHyphens w:val="0"/>
              <w:jc w:val="center"/>
              <w:rPr>
                <w:b/>
                <w:bCs/>
                <w:sz w:val="16"/>
                <w:szCs w:val="16"/>
                <w:lang w:eastAsia="pt-BR"/>
              </w:rPr>
            </w:pPr>
            <w:r>
              <w:rPr>
                <w:b/>
                <w:bCs/>
                <w:sz w:val="16"/>
                <w:szCs w:val="16"/>
                <w:lang w:eastAsia="pt-BR"/>
              </w:rPr>
              <w:t>Média Total</w:t>
            </w:r>
          </w:p>
        </w:tc>
      </w:tr>
      <w:tr w:rsidR="00F97DB4" w:rsidRPr="00F11FF3" w:rsidTr="00F97DB4">
        <w:trPr>
          <w:trHeight w:val="42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proofErr w:type="gramStart"/>
            <w:r w:rsidRPr="00F11FF3">
              <w:rPr>
                <w:rFonts w:ascii="Comic Sans MS" w:hAnsi="Comic Sans MS"/>
                <w:b/>
                <w:bCs/>
                <w:sz w:val="16"/>
                <w:szCs w:val="16"/>
                <w:lang w:eastAsia="pt-BR"/>
              </w:rPr>
              <w:t>1</w:t>
            </w:r>
            <w:proofErr w:type="gramEnd"/>
          </w:p>
        </w:tc>
        <w:tc>
          <w:tcPr>
            <w:tcW w:w="1362"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001.821.0027-0</w:t>
            </w:r>
          </w:p>
        </w:tc>
        <w:tc>
          <w:tcPr>
            <w:tcW w:w="3118"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PROSPECTO "A IMPORTANCIA DO ESGOTO TRATADO - MIL</w:t>
            </w:r>
          </w:p>
        </w:tc>
        <w:tc>
          <w:tcPr>
            <w:tcW w:w="851" w:type="dxa"/>
            <w:tcBorders>
              <w:top w:val="nil"/>
              <w:left w:val="nil"/>
              <w:bottom w:val="single" w:sz="4" w:space="0" w:color="000000"/>
              <w:right w:val="single" w:sz="4" w:space="0" w:color="000000"/>
            </w:tcBorders>
            <w:shd w:val="clear" w:color="auto" w:fill="auto"/>
            <w:noWrap/>
            <w:vAlign w:val="center"/>
            <w:hideMark/>
          </w:tcPr>
          <w:p w:rsidR="00F97DB4" w:rsidRPr="00F11FF3" w:rsidRDefault="00F97DB4" w:rsidP="00F97DB4">
            <w:pPr>
              <w:suppressAutoHyphens w:val="0"/>
              <w:jc w:val="center"/>
              <w:rPr>
                <w:sz w:val="16"/>
                <w:szCs w:val="16"/>
                <w:lang w:eastAsia="pt-BR"/>
              </w:rPr>
            </w:pPr>
            <w:proofErr w:type="gramStart"/>
            <w:r w:rsidRPr="00F11FF3">
              <w:rPr>
                <w:sz w:val="16"/>
                <w:szCs w:val="16"/>
                <w:lang w:eastAsia="pt-BR"/>
              </w:rPr>
              <w:t>2</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sz w:val="16"/>
                <w:szCs w:val="16"/>
                <w:lang w:eastAsia="pt-BR"/>
              </w:rPr>
            </w:pPr>
            <w:r w:rsidRPr="00F11FF3">
              <w:rPr>
                <w:sz w:val="16"/>
                <w:szCs w:val="16"/>
                <w:lang w:eastAsia="pt-BR"/>
              </w:rPr>
              <w:t>R$ 250,96</w:t>
            </w:r>
          </w:p>
        </w:tc>
        <w:tc>
          <w:tcPr>
            <w:tcW w:w="1134" w:type="dxa"/>
            <w:tcBorders>
              <w:top w:val="nil"/>
              <w:left w:val="nil"/>
              <w:bottom w:val="single" w:sz="4" w:space="0" w:color="auto"/>
              <w:right w:val="single" w:sz="4" w:space="0" w:color="auto"/>
            </w:tcBorders>
            <w:vAlign w:val="center"/>
          </w:tcPr>
          <w:p w:rsidR="00F97DB4" w:rsidRPr="00F11FF3" w:rsidRDefault="00F97DB4" w:rsidP="00F97DB4">
            <w:pPr>
              <w:suppressAutoHyphens w:val="0"/>
              <w:jc w:val="center"/>
              <w:rPr>
                <w:sz w:val="16"/>
                <w:szCs w:val="16"/>
                <w:lang w:eastAsia="pt-BR"/>
              </w:rPr>
            </w:pPr>
            <w:r>
              <w:rPr>
                <w:sz w:val="16"/>
                <w:szCs w:val="16"/>
                <w:lang w:eastAsia="pt-BR"/>
              </w:rPr>
              <w:t>R$501,92</w:t>
            </w:r>
          </w:p>
        </w:tc>
      </w:tr>
      <w:tr w:rsidR="00F97DB4" w:rsidRPr="00F11FF3" w:rsidTr="00F97DB4">
        <w:trPr>
          <w:trHeight w:val="561"/>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proofErr w:type="gramStart"/>
            <w:r w:rsidRPr="00F11FF3">
              <w:rPr>
                <w:rFonts w:ascii="Comic Sans MS" w:hAnsi="Comic Sans MS"/>
                <w:b/>
                <w:bCs/>
                <w:sz w:val="16"/>
                <w:szCs w:val="16"/>
                <w:lang w:eastAsia="pt-BR"/>
              </w:rPr>
              <w:t>2</w:t>
            </w:r>
            <w:proofErr w:type="gramEnd"/>
          </w:p>
        </w:tc>
        <w:tc>
          <w:tcPr>
            <w:tcW w:w="1362"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001.821.0026-0</w:t>
            </w:r>
          </w:p>
        </w:tc>
        <w:tc>
          <w:tcPr>
            <w:tcW w:w="3118"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PROSPECTO "VEJA COMO A CESAMA TRATA AGUA QUE VOCE BEBE - MIL</w:t>
            </w:r>
          </w:p>
        </w:tc>
        <w:tc>
          <w:tcPr>
            <w:tcW w:w="851" w:type="dxa"/>
            <w:tcBorders>
              <w:top w:val="nil"/>
              <w:left w:val="nil"/>
              <w:bottom w:val="single" w:sz="4" w:space="0" w:color="000000"/>
              <w:right w:val="single" w:sz="4" w:space="0" w:color="000000"/>
            </w:tcBorders>
            <w:shd w:val="clear" w:color="auto" w:fill="auto"/>
            <w:noWrap/>
            <w:vAlign w:val="center"/>
            <w:hideMark/>
          </w:tcPr>
          <w:p w:rsidR="00F97DB4" w:rsidRPr="00F11FF3" w:rsidRDefault="00F97DB4" w:rsidP="00F97DB4">
            <w:pPr>
              <w:suppressAutoHyphens w:val="0"/>
              <w:jc w:val="center"/>
              <w:rPr>
                <w:sz w:val="16"/>
                <w:szCs w:val="16"/>
                <w:lang w:eastAsia="pt-BR"/>
              </w:rPr>
            </w:pPr>
            <w:proofErr w:type="gramStart"/>
            <w:r w:rsidRPr="00F11FF3">
              <w:rPr>
                <w:sz w:val="16"/>
                <w:szCs w:val="16"/>
                <w:lang w:eastAsia="pt-BR"/>
              </w:rPr>
              <w:t>3</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sz w:val="16"/>
                <w:szCs w:val="16"/>
                <w:lang w:eastAsia="pt-BR"/>
              </w:rPr>
            </w:pPr>
            <w:r w:rsidRPr="00F11FF3">
              <w:rPr>
                <w:sz w:val="16"/>
                <w:szCs w:val="16"/>
                <w:lang w:eastAsia="pt-BR"/>
              </w:rPr>
              <w:t>R$ 172,23</w:t>
            </w:r>
          </w:p>
        </w:tc>
        <w:tc>
          <w:tcPr>
            <w:tcW w:w="1134" w:type="dxa"/>
            <w:tcBorders>
              <w:top w:val="nil"/>
              <w:left w:val="nil"/>
              <w:bottom w:val="single" w:sz="4" w:space="0" w:color="auto"/>
              <w:right w:val="single" w:sz="4" w:space="0" w:color="auto"/>
            </w:tcBorders>
            <w:vAlign w:val="center"/>
          </w:tcPr>
          <w:p w:rsidR="00F97DB4" w:rsidRPr="00F11FF3" w:rsidRDefault="00F97DB4" w:rsidP="00F97DB4">
            <w:pPr>
              <w:suppressAutoHyphens w:val="0"/>
              <w:jc w:val="center"/>
              <w:rPr>
                <w:sz w:val="16"/>
                <w:szCs w:val="16"/>
                <w:lang w:eastAsia="pt-BR"/>
              </w:rPr>
            </w:pPr>
            <w:r>
              <w:rPr>
                <w:sz w:val="16"/>
                <w:szCs w:val="16"/>
                <w:lang w:eastAsia="pt-BR"/>
              </w:rPr>
              <w:t>R$516,69</w:t>
            </w:r>
          </w:p>
        </w:tc>
      </w:tr>
      <w:tr w:rsidR="00F97DB4" w:rsidRPr="00F11FF3" w:rsidTr="00F97DB4">
        <w:trPr>
          <w:trHeight w:val="45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proofErr w:type="gramStart"/>
            <w:r w:rsidRPr="00F11FF3">
              <w:rPr>
                <w:rFonts w:ascii="Comic Sans MS" w:hAnsi="Comic Sans MS"/>
                <w:b/>
                <w:bCs/>
                <w:sz w:val="16"/>
                <w:szCs w:val="16"/>
                <w:lang w:eastAsia="pt-BR"/>
              </w:rPr>
              <w:t>3</w:t>
            </w:r>
            <w:proofErr w:type="gramEnd"/>
          </w:p>
        </w:tc>
        <w:tc>
          <w:tcPr>
            <w:tcW w:w="1362"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001.821.0013-8</w:t>
            </w:r>
          </w:p>
        </w:tc>
        <w:tc>
          <w:tcPr>
            <w:tcW w:w="3118"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PROSPECTO "AGUA DE MINA" - I</w:t>
            </w:r>
            <w:r w:rsidRPr="00F11FF3">
              <w:rPr>
                <w:color w:val="000000"/>
                <w:sz w:val="16"/>
                <w:szCs w:val="16"/>
                <w:lang w:eastAsia="pt-BR"/>
              </w:rPr>
              <w:t>M</w:t>
            </w:r>
            <w:r w:rsidRPr="00F11FF3">
              <w:rPr>
                <w:color w:val="000000"/>
                <w:sz w:val="16"/>
                <w:szCs w:val="16"/>
                <w:lang w:eastAsia="pt-BR"/>
              </w:rPr>
              <w:t>PORTANCIA DA AGUA TRATADA - MIL</w:t>
            </w:r>
          </w:p>
        </w:tc>
        <w:tc>
          <w:tcPr>
            <w:tcW w:w="851" w:type="dxa"/>
            <w:tcBorders>
              <w:top w:val="nil"/>
              <w:left w:val="nil"/>
              <w:bottom w:val="single" w:sz="4" w:space="0" w:color="000000"/>
              <w:right w:val="single" w:sz="4" w:space="0" w:color="000000"/>
            </w:tcBorders>
            <w:shd w:val="clear" w:color="auto" w:fill="auto"/>
            <w:noWrap/>
            <w:vAlign w:val="center"/>
            <w:hideMark/>
          </w:tcPr>
          <w:p w:rsidR="00F97DB4" w:rsidRPr="00F11FF3" w:rsidRDefault="00F97DB4" w:rsidP="00F97DB4">
            <w:pPr>
              <w:suppressAutoHyphens w:val="0"/>
              <w:jc w:val="center"/>
              <w:rPr>
                <w:sz w:val="16"/>
                <w:szCs w:val="16"/>
                <w:lang w:eastAsia="pt-BR"/>
              </w:rPr>
            </w:pPr>
            <w:proofErr w:type="gramStart"/>
            <w:r w:rsidRPr="00F11FF3">
              <w:rPr>
                <w:sz w:val="16"/>
                <w:szCs w:val="16"/>
                <w:lang w:eastAsia="pt-BR"/>
              </w:rPr>
              <w:t>5</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sz w:val="16"/>
                <w:szCs w:val="16"/>
                <w:lang w:eastAsia="pt-BR"/>
              </w:rPr>
            </w:pPr>
            <w:r w:rsidRPr="00F11FF3">
              <w:rPr>
                <w:sz w:val="16"/>
                <w:szCs w:val="16"/>
                <w:lang w:eastAsia="pt-BR"/>
              </w:rPr>
              <w:t>R$ 138,06</w:t>
            </w:r>
          </w:p>
        </w:tc>
        <w:tc>
          <w:tcPr>
            <w:tcW w:w="1134" w:type="dxa"/>
            <w:tcBorders>
              <w:top w:val="nil"/>
              <w:left w:val="nil"/>
              <w:bottom w:val="single" w:sz="4" w:space="0" w:color="auto"/>
              <w:right w:val="single" w:sz="4" w:space="0" w:color="auto"/>
            </w:tcBorders>
            <w:vAlign w:val="center"/>
          </w:tcPr>
          <w:p w:rsidR="00F97DB4" w:rsidRPr="00F11FF3" w:rsidRDefault="00F97DB4" w:rsidP="00F97DB4">
            <w:pPr>
              <w:suppressAutoHyphens w:val="0"/>
              <w:jc w:val="center"/>
              <w:rPr>
                <w:sz w:val="16"/>
                <w:szCs w:val="16"/>
                <w:lang w:eastAsia="pt-BR"/>
              </w:rPr>
            </w:pPr>
            <w:r>
              <w:rPr>
                <w:sz w:val="16"/>
                <w:szCs w:val="16"/>
                <w:lang w:eastAsia="pt-BR"/>
              </w:rPr>
              <w:t>R$690,30</w:t>
            </w:r>
          </w:p>
        </w:tc>
      </w:tr>
      <w:tr w:rsidR="00F97DB4" w:rsidRPr="00F11FF3" w:rsidTr="00F97DB4">
        <w:trPr>
          <w:trHeight w:val="503"/>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proofErr w:type="gramStart"/>
            <w:r w:rsidRPr="00F11FF3">
              <w:rPr>
                <w:rFonts w:ascii="Comic Sans MS" w:hAnsi="Comic Sans MS"/>
                <w:b/>
                <w:bCs/>
                <w:sz w:val="16"/>
                <w:szCs w:val="16"/>
                <w:lang w:eastAsia="pt-BR"/>
              </w:rPr>
              <w:t>4</w:t>
            </w:r>
            <w:proofErr w:type="gramEnd"/>
          </w:p>
        </w:tc>
        <w:tc>
          <w:tcPr>
            <w:tcW w:w="1362"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001.821.0003-0</w:t>
            </w:r>
          </w:p>
        </w:tc>
        <w:tc>
          <w:tcPr>
            <w:tcW w:w="3118"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PROSPECTO "BARRAGEM CHAPEU D'UVAS - MIL</w:t>
            </w:r>
          </w:p>
        </w:tc>
        <w:tc>
          <w:tcPr>
            <w:tcW w:w="851" w:type="dxa"/>
            <w:tcBorders>
              <w:top w:val="nil"/>
              <w:left w:val="nil"/>
              <w:bottom w:val="single" w:sz="4" w:space="0" w:color="000000"/>
              <w:right w:val="single" w:sz="4" w:space="0" w:color="000000"/>
            </w:tcBorders>
            <w:shd w:val="clear" w:color="auto" w:fill="auto"/>
            <w:noWrap/>
            <w:vAlign w:val="center"/>
            <w:hideMark/>
          </w:tcPr>
          <w:p w:rsidR="00F97DB4" w:rsidRPr="00F11FF3" w:rsidRDefault="00F97DB4" w:rsidP="00F97DB4">
            <w:pPr>
              <w:suppressAutoHyphens w:val="0"/>
              <w:jc w:val="center"/>
              <w:rPr>
                <w:sz w:val="16"/>
                <w:szCs w:val="16"/>
                <w:lang w:eastAsia="pt-BR"/>
              </w:rPr>
            </w:pPr>
            <w:proofErr w:type="gramStart"/>
            <w:r w:rsidRPr="00F11FF3">
              <w:rPr>
                <w:sz w:val="16"/>
                <w:szCs w:val="16"/>
                <w:lang w:eastAsia="pt-BR"/>
              </w:rPr>
              <w:t>4</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sz w:val="16"/>
                <w:szCs w:val="16"/>
                <w:lang w:eastAsia="pt-BR"/>
              </w:rPr>
            </w:pPr>
            <w:r w:rsidRPr="00F11FF3">
              <w:rPr>
                <w:sz w:val="16"/>
                <w:szCs w:val="16"/>
                <w:lang w:eastAsia="pt-BR"/>
              </w:rPr>
              <w:t>R$ 185,03</w:t>
            </w:r>
          </w:p>
        </w:tc>
        <w:tc>
          <w:tcPr>
            <w:tcW w:w="1134" w:type="dxa"/>
            <w:tcBorders>
              <w:top w:val="nil"/>
              <w:left w:val="nil"/>
              <w:bottom w:val="single" w:sz="4" w:space="0" w:color="auto"/>
              <w:right w:val="single" w:sz="4" w:space="0" w:color="auto"/>
            </w:tcBorders>
            <w:vAlign w:val="center"/>
          </w:tcPr>
          <w:p w:rsidR="00F97DB4" w:rsidRPr="00F11FF3" w:rsidRDefault="00F97DB4" w:rsidP="00F97DB4">
            <w:pPr>
              <w:suppressAutoHyphens w:val="0"/>
              <w:jc w:val="center"/>
              <w:rPr>
                <w:sz w:val="16"/>
                <w:szCs w:val="16"/>
                <w:lang w:eastAsia="pt-BR"/>
              </w:rPr>
            </w:pPr>
            <w:r>
              <w:rPr>
                <w:sz w:val="16"/>
                <w:szCs w:val="16"/>
                <w:lang w:eastAsia="pt-BR"/>
              </w:rPr>
              <w:t>R$740,12</w:t>
            </w:r>
          </w:p>
        </w:tc>
      </w:tr>
      <w:tr w:rsidR="00F97DB4" w:rsidRPr="00F11FF3" w:rsidTr="00F97DB4">
        <w:trPr>
          <w:trHeight w:val="567"/>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proofErr w:type="gramStart"/>
            <w:r w:rsidRPr="00F11FF3">
              <w:rPr>
                <w:rFonts w:ascii="Comic Sans MS" w:hAnsi="Comic Sans MS"/>
                <w:b/>
                <w:bCs/>
                <w:sz w:val="16"/>
                <w:szCs w:val="16"/>
                <w:lang w:eastAsia="pt-BR"/>
              </w:rPr>
              <w:t>5</w:t>
            </w:r>
            <w:proofErr w:type="gramEnd"/>
          </w:p>
        </w:tc>
        <w:tc>
          <w:tcPr>
            <w:tcW w:w="1362"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001.821.0007-3</w:t>
            </w:r>
          </w:p>
        </w:tc>
        <w:tc>
          <w:tcPr>
            <w:tcW w:w="3118"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PROSPECTO "CONSERVACAO DE REDE DE ESGOTO - MIL</w:t>
            </w:r>
          </w:p>
        </w:tc>
        <w:tc>
          <w:tcPr>
            <w:tcW w:w="851" w:type="dxa"/>
            <w:tcBorders>
              <w:top w:val="nil"/>
              <w:left w:val="nil"/>
              <w:bottom w:val="single" w:sz="4" w:space="0" w:color="000000"/>
              <w:right w:val="single" w:sz="4" w:space="0" w:color="000000"/>
            </w:tcBorders>
            <w:shd w:val="clear" w:color="auto" w:fill="auto"/>
            <w:noWrap/>
            <w:vAlign w:val="center"/>
            <w:hideMark/>
          </w:tcPr>
          <w:p w:rsidR="00F97DB4" w:rsidRPr="00F11FF3" w:rsidRDefault="00F97DB4" w:rsidP="00F97DB4">
            <w:pPr>
              <w:suppressAutoHyphens w:val="0"/>
              <w:jc w:val="center"/>
              <w:rPr>
                <w:sz w:val="16"/>
                <w:szCs w:val="16"/>
                <w:lang w:eastAsia="pt-BR"/>
              </w:rPr>
            </w:pPr>
            <w:proofErr w:type="gramStart"/>
            <w:r w:rsidRPr="00F11FF3">
              <w:rPr>
                <w:sz w:val="16"/>
                <w:szCs w:val="16"/>
                <w:lang w:eastAsia="pt-BR"/>
              </w:rPr>
              <w:t>3</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sz w:val="16"/>
                <w:szCs w:val="16"/>
                <w:lang w:eastAsia="pt-BR"/>
              </w:rPr>
            </w:pPr>
            <w:r w:rsidRPr="00F11FF3">
              <w:rPr>
                <w:sz w:val="16"/>
                <w:szCs w:val="16"/>
                <w:lang w:eastAsia="pt-BR"/>
              </w:rPr>
              <w:t>R$ 214,40</w:t>
            </w:r>
          </w:p>
        </w:tc>
        <w:tc>
          <w:tcPr>
            <w:tcW w:w="1134" w:type="dxa"/>
            <w:tcBorders>
              <w:top w:val="nil"/>
              <w:left w:val="nil"/>
              <w:bottom w:val="single" w:sz="4" w:space="0" w:color="auto"/>
              <w:right w:val="single" w:sz="4" w:space="0" w:color="auto"/>
            </w:tcBorders>
            <w:vAlign w:val="center"/>
          </w:tcPr>
          <w:p w:rsidR="00F97DB4" w:rsidRPr="00F97DB4" w:rsidRDefault="00F97DB4" w:rsidP="00F97DB4">
            <w:pPr>
              <w:jc w:val="center"/>
              <w:rPr>
                <w:sz w:val="16"/>
                <w:szCs w:val="16"/>
              </w:rPr>
            </w:pPr>
            <w:r>
              <w:rPr>
                <w:sz w:val="16"/>
                <w:szCs w:val="16"/>
              </w:rPr>
              <w:t>R$643,20</w:t>
            </w:r>
          </w:p>
        </w:tc>
      </w:tr>
      <w:tr w:rsidR="00F97DB4" w:rsidRPr="00F11FF3" w:rsidTr="00F97DB4">
        <w:trPr>
          <w:trHeight w:val="41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proofErr w:type="gramStart"/>
            <w:r w:rsidRPr="00F11FF3">
              <w:rPr>
                <w:rFonts w:ascii="Comic Sans MS" w:hAnsi="Comic Sans MS"/>
                <w:b/>
                <w:bCs/>
                <w:sz w:val="16"/>
                <w:szCs w:val="16"/>
                <w:lang w:eastAsia="pt-BR"/>
              </w:rPr>
              <w:t>6</w:t>
            </w:r>
            <w:proofErr w:type="gramEnd"/>
          </w:p>
        </w:tc>
        <w:tc>
          <w:tcPr>
            <w:tcW w:w="1362"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001.821.0010-3</w:t>
            </w:r>
          </w:p>
        </w:tc>
        <w:tc>
          <w:tcPr>
            <w:tcW w:w="3118"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PROSPECTO "</w:t>
            </w:r>
            <w:proofErr w:type="gramStart"/>
            <w:r w:rsidRPr="00F11FF3">
              <w:rPr>
                <w:color w:val="000000"/>
                <w:sz w:val="16"/>
                <w:szCs w:val="16"/>
                <w:lang w:eastAsia="pt-BR"/>
              </w:rPr>
              <w:t>CONSUMO</w:t>
            </w:r>
            <w:proofErr w:type="gramEnd"/>
            <w:r w:rsidRPr="00F11FF3">
              <w:rPr>
                <w:color w:val="000000"/>
                <w:sz w:val="16"/>
                <w:szCs w:val="16"/>
                <w:lang w:eastAsia="pt-BR"/>
              </w:rPr>
              <w:t xml:space="preserve"> DE AGUA EM SUA CASA - MIL</w:t>
            </w:r>
          </w:p>
        </w:tc>
        <w:tc>
          <w:tcPr>
            <w:tcW w:w="851" w:type="dxa"/>
            <w:tcBorders>
              <w:top w:val="nil"/>
              <w:left w:val="nil"/>
              <w:bottom w:val="single" w:sz="4" w:space="0" w:color="000000"/>
              <w:right w:val="single" w:sz="4" w:space="0" w:color="000000"/>
            </w:tcBorders>
            <w:shd w:val="clear" w:color="auto" w:fill="auto"/>
            <w:noWrap/>
            <w:vAlign w:val="center"/>
            <w:hideMark/>
          </w:tcPr>
          <w:p w:rsidR="00F97DB4" w:rsidRPr="00F11FF3" w:rsidRDefault="00F97DB4" w:rsidP="00F97DB4">
            <w:pPr>
              <w:suppressAutoHyphens w:val="0"/>
              <w:jc w:val="center"/>
              <w:rPr>
                <w:sz w:val="16"/>
                <w:szCs w:val="16"/>
                <w:lang w:eastAsia="pt-BR"/>
              </w:rPr>
            </w:pPr>
            <w:proofErr w:type="gramStart"/>
            <w:r w:rsidRPr="00F11FF3">
              <w:rPr>
                <w:sz w:val="16"/>
                <w:szCs w:val="16"/>
                <w:lang w:eastAsia="pt-BR"/>
              </w:rPr>
              <w:t>5</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sz w:val="16"/>
                <w:szCs w:val="16"/>
                <w:lang w:eastAsia="pt-BR"/>
              </w:rPr>
            </w:pPr>
            <w:r w:rsidRPr="00F11FF3">
              <w:rPr>
                <w:sz w:val="16"/>
                <w:szCs w:val="16"/>
                <w:lang w:eastAsia="pt-BR"/>
              </w:rPr>
              <w:t>R$ 169,66</w:t>
            </w:r>
          </w:p>
        </w:tc>
        <w:tc>
          <w:tcPr>
            <w:tcW w:w="1134" w:type="dxa"/>
            <w:tcBorders>
              <w:top w:val="nil"/>
              <w:left w:val="nil"/>
              <w:bottom w:val="single" w:sz="4" w:space="0" w:color="auto"/>
              <w:right w:val="single" w:sz="4" w:space="0" w:color="auto"/>
            </w:tcBorders>
            <w:vAlign w:val="center"/>
          </w:tcPr>
          <w:p w:rsidR="00F97DB4" w:rsidRPr="00F97DB4" w:rsidRDefault="00F97DB4" w:rsidP="00F97DB4">
            <w:pPr>
              <w:jc w:val="center"/>
              <w:rPr>
                <w:sz w:val="16"/>
                <w:szCs w:val="16"/>
              </w:rPr>
            </w:pPr>
            <w:r>
              <w:rPr>
                <w:sz w:val="16"/>
                <w:szCs w:val="16"/>
                <w:lang w:eastAsia="pt-BR"/>
              </w:rPr>
              <w:t>R$848,30</w:t>
            </w:r>
          </w:p>
        </w:tc>
      </w:tr>
      <w:tr w:rsidR="00F97DB4" w:rsidRPr="00F11FF3" w:rsidTr="00F97DB4">
        <w:trPr>
          <w:trHeight w:val="553"/>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proofErr w:type="gramStart"/>
            <w:r w:rsidRPr="00F11FF3">
              <w:rPr>
                <w:rFonts w:ascii="Comic Sans MS" w:hAnsi="Comic Sans MS"/>
                <w:b/>
                <w:bCs/>
                <w:sz w:val="16"/>
                <w:szCs w:val="16"/>
                <w:lang w:eastAsia="pt-BR"/>
              </w:rPr>
              <w:t>7</w:t>
            </w:r>
            <w:proofErr w:type="gramEnd"/>
          </w:p>
        </w:tc>
        <w:tc>
          <w:tcPr>
            <w:tcW w:w="1362"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001.821.0019-7</w:t>
            </w:r>
          </w:p>
        </w:tc>
        <w:tc>
          <w:tcPr>
            <w:tcW w:w="3118"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PROSPECTO "ETE BARBOSA LAGE - MIL</w:t>
            </w:r>
          </w:p>
        </w:tc>
        <w:tc>
          <w:tcPr>
            <w:tcW w:w="851" w:type="dxa"/>
            <w:tcBorders>
              <w:top w:val="nil"/>
              <w:left w:val="nil"/>
              <w:bottom w:val="single" w:sz="4" w:space="0" w:color="000000"/>
              <w:right w:val="single" w:sz="4" w:space="0" w:color="000000"/>
            </w:tcBorders>
            <w:shd w:val="clear" w:color="auto" w:fill="auto"/>
            <w:noWrap/>
            <w:vAlign w:val="center"/>
            <w:hideMark/>
          </w:tcPr>
          <w:p w:rsidR="00F97DB4" w:rsidRPr="00F11FF3" w:rsidRDefault="00F97DB4" w:rsidP="00F97DB4">
            <w:pPr>
              <w:suppressAutoHyphens w:val="0"/>
              <w:jc w:val="center"/>
              <w:rPr>
                <w:sz w:val="16"/>
                <w:szCs w:val="16"/>
                <w:lang w:eastAsia="pt-BR"/>
              </w:rPr>
            </w:pPr>
            <w:proofErr w:type="gramStart"/>
            <w:r w:rsidRPr="00F11FF3">
              <w:rPr>
                <w:sz w:val="16"/>
                <w:szCs w:val="16"/>
                <w:lang w:eastAsia="pt-BR"/>
              </w:rPr>
              <w:t>2</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sz w:val="16"/>
                <w:szCs w:val="16"/>
                <w:lang w:eastAsia="pt-BR"/>
              </w:rPr>
            </w:pPr>
            <w:r w:rsidRPr="00F11FF3">
              <w:rPr>
                <w:sz w:val="16"/>
                <w:szCs w:val="16"/>
                <w:lang w:eastAsia="pt-BR"/>
              </w:rPr>
              <w:t>R$ 397,03</w:t>
            </w:r>
          </w:p>
        </w:tc>
        <w:tc>
          <w:tcPr>
            <w:tcW w:w="1134" w:type="dxa"/>
            <w:tcBorders>
              <w:top w:val="nil"/>
              <w:left w:val="nil"/>
              <w:bottom w:val="single" w:sz="4" w:space="0" w:color="auto"/>
              <w:right w:val="single" w:sz="4" w:space="0" w:color="auto"/>
            </w:tcBorders>
            <w:vAlign w:val="center"/>
          </w:tcPr>
          <w:p w:rsidR="00F97DB4" w:rsidRPr="00F11FF3" w:rsidRDefault="00F97DB4" w:rsidP="00F97DB4">
            <w:pPr>
              <w:suppressAutoHyphens w:val="0"/>
              <w:jc w:val="center"/>
              <w:rPr>
                <w:sz w:val="16"/>
                <w:szCs w:val="16"/>
                <w:lang w:eastAsia="pt-BR"/>
              </w:rPr>
            </w:pPr>
            <w:r>
              <w:rPr>
                <w:sz w:val="16"/>
                <w:szCs w:val="16"/>
                <w:lang w:eastAsia="pt-BR"/>
              </w:rPr>
              <w:t>R$794,06</w:t>
            </w:r>
          </w:p>
        </w:tc>
      </w:tr>
      <w:tr w:rsidR="00F97DB4" w:rsidRPr="00F11FF3" w:rsidTr="00F97DB4">
        <w:trPr>
          <w:trHeight w:val="547"/>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proofErr w:type="gramStart"/>
            <w:r w:rsidRPr="00F11FF3">
              <w:rPr>
                <w:rFonts w:ascii="Comic Sans MS" w:hAnsi="Comic Sans MS"/>
                <w:b/>
                <w:bCs/>
                <w:sz w:val="16"/>
                <w:szCs w:val="16"/>
                <w:lang w:eastAsia="pt-BR"/>
              </w:rPr>
              <w:t>8</w:t>
            </w:r>
            <w:proofErr w:type="gramEnd"/>
          </w:p>
        </w:tc>
        <w:tc>
          <w:tcPr>
            <w:tcW w:w="1362"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001.821.0018-9</w:t>
            </w:r>
          </w:p>
        </w:tc>
        <w:tc>
          <w:tcPr>
            <w:tcW w:w="3118"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proofErr w:type="gramStart"/>
            <w:r w:rsidRPr="00F11FF3">
              <w:rPr>
                <w:color w:val="000000"/>
                <w:sz w:val="16"/>
                <w:szCs w:val="16"/>
                <w:lang w:eastAsia="pt-BR"/>
              </w:rPr>
              <w:t>PROSPECTO "REPRESA DE SAO PEDRO - MIL</w:t>
            </w:r>
            <w:proofErr w:type="gramEnd"/>
          </w:p>
        </w:tc>
        <w:tc>
          <w:tcPr>
            <w:tcW w:w="851" w:type="dxa"/>
            <w:tcBorders>
              <w:top w:val="nil"/>
              <w:left w:val="nil"/>
              <w:bottom w:val="single" w:sz="4" w:space="0" w:color="000000"/>
              <w:right w:val="single" w:sz="4" w:space="0" w:color="000000"/>
            </w:tcBorders>
            <w:shd w:val="clear" w:color="auto" w:fill="auto"/>
            <w:noWrap/>
            <w:vAlign w:val="center"/>
            <w:hideMark/>
          </w:tcPr>
          <w:p w:rsidR="00F97DB4" w:rsidRPr="00F11FF3" w:rsidRDefault="00F97DB4" w:rsidP="00F97DB4">
            <w:pPr>
              <w:suppressAutoHyphens w:val="0"/>
              <w:jc w:val="center"/>
              <w:rPr>
                <w:sz w:val="16"/>
                <w:szCs w:val="16"/>
                <w:lang w:eastAsia="pt-BR"/>
              </w:rPr>
            </w:pPr>
            <w:proofErr w:type="gramStart"/>
            <w:r w:rsidRPr="00F11FF3">
              <w:rPr>
                <w:sz w:val="16"/>
                <w:szCs w:val="16"/>
                <w:lang w:eastAsia="pt-BR"/>
              </w:rPr>
              <w:t>3</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sz w:val="16"/>
                <w:szCs w:val="16"/>
                <w:lang w:eastAsia="pt-BR"/>
              </w:rPr>
            </w:pPr>
            <w:r w:rsidRPr="00F11FF3">
              <w:rPr>
                <w:sz w:val="16"/>
                <w:szCs w:val="16"/>
                <w:lang w:eastAsia="pt-BR"/>
              </w:rPr>
              <w:t>R$ 151,66</w:t>
            </w:r>
          </w:p>
        </w:tc>
        <w:tc>
          <w:tcPr>
            <w:tcW w:w="1134" w:type="dxa"/>
            <w:tcBorders>
              <w:top w:val="nil"/>
              <w:left w:val="nil"/>
              <w:bottom w:val="single" w:sz="4" w:space="0" w:color="auto"/>
              <w:right w:val="single" w:sz="4" w:space="0" w:color="auto"/>
            </w:tcBorders>
            <w:vAlign w:val="center"/>
          </w:tcPr>
          <w:p w:rsidR="00F97DB4" w:rsidRPr="00F11FF3" w:rsidRDefault="00F97DB4" w:rsidP="00F97DB4">
            <w:pPr>
              <w:suppressAutoHyphens w:val="0"/>
              <w:jc w:val="center"/>
              <w:rPr>
                <w:sz w:val="16"/>
                <w:szCs w:val="16"/>
                <w:lang w:eastAsia="pt-BR"/>
              </w:rPr>
            </w:pPr>
            <w:r>
              <w:rPr>
                <w:sz w:val="16"/>
                <w:szCs w:val="16"/>
                <w:lang w:eastAsia="pt-BR"/>
              </w:rPr>
              <w:t>R$454,98</w:t>
            </w:r>
          </w:p>
        </w:tc>
      </w:tr>
      <w:tr w:rsidR="00F97DB4" w:rsidRPr="00F11FF3" w:rsidTr="00F97DB4">
        <w:trPr>
          <w:trHeight w:val="413"/>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proofErr w:type="gramStart"/>
            <w:r w:rsidRPr="00F11FF3">
              <w:rPr>
                <w:rFonts w:ascii="Comic Sans MS" w:hAnsi="Comic Sans MS"/>
                <w:b/>
                <w:bCs/>
                <w:sz w:val="16"/>
                <w:szCs w:val="16"/>
                <w:lang w:eastAsia="pt-BR"/>
              </w:rPr>
              <w:t>9</w:t>
            </w:r>
            <w:proofErr w:type="gramEnd"/>
          </w:p>
        </w:tc>
        <w:tc>
          <w:tcPr>
            <w:tcW w:w="1362"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001.821.0016-2</w:t>
            </w:r>
          </w:p>
        </w:tc>
        <w:tc>
          <w:tcPr>
            <w:tcW w:w="3118"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PROSPECTO "RIBEIRAO DO ESPIRITO SANTO - MIL</w:t>
            </w:r>
          </w:p>
        </w:tc>
        <w:tc>
          <w:tcPr>
            <w:tcW w:w="851" w:type="dxa"/>
            <w:tcBorders>
              <w:top w:val="nil"/>
              <w:left w:val="nil"/>
              <w:bottom w:val="single" w:sz="4" w:space="0" w:color="auto"/>
              <w:right w:val="single" w:sz="4" w:space="0" w:color="000000"/>
            </w:tcBorders>
            <w:shd w:val="clear" w:color="auto" w:fill="auto"/>
            <w:noWrap/>
            <w:vAlign w:val="center"/>
            <w:hideMark/>
          </w:tcPr>
          <w:p w:rsidR="00F97DB4" w:rsidRPr="00F11FF3" w:rsidRDefault="00F97DB4" w:rsidP="00F97DB4">
            <w:pPr>
              <w:suppressAutoHyphens w:val="0"/>
              <w:jc w:val="center"/>
              <w:rPr>
                <w:sz w:val="16"/>
                <w:szCs w:val="16"/>
                <w:lang w:eastAsia="pt-BR"/>
              </w:rPr>
            </w:pPr>
            <w:proofErr w:type="gramStart"/>
            <w:r w:rsidRPr="00F11FF3">
              <w:rPr>
                <w:sz w:val="16"/>
                <w:szCs w:val="16"/>
                <w:lang w:eastAsia="pt-BR"/>
              </w:rPr>
              <w:t>2</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sz w:val="16"/>
                <w:szCs w:val="16"/>
                <w:lang w:eastAsia="pt-BR"/>
              </w:rPr>
            </w:pPr>
            <w:r w:rsidRPr="00F11FF3">
              <w:rPr>
                <w:sz w:val="16"/>
                <w:szCs w:val="16"/>
                <w:lang w:eastAsia="pt-BR"/>
              </w:rPr>
              <w:t>R$ 194,80</w:t>
            </w:r>
          </w:p>
        </w:tc>
        <w:tc>
          <w:tcPr>
            <w:tcW w:w="1134" w:type="dxa"/>
            <w:tcBorders>
              <w:top w:val="nil"/>
              <w:left w:val="nil"/>
              <w:bottom w:val="single" w:sz="4" w:space="0" w:color="auto"/>
              <w:right w:val="single" w:sz="4" w:space="0" w:color="auto"/>
            </w:tcBorders>
            <w:vAlign w:val="center"/>
          </w:tcPr>
          <w:p w:rsidR="00F97DB4" w:rsidRPr="00F11FF3" w:rsidRDefault="00F97DB4" w:rsidP="00F97DB4">
            <w:pPr>
              <w:suppressAutoHyphens w:val="0"/>
              <w:jc w:val="center"/>
              <w:rPr>
                <w:sz w:val="16"/>
                <w:szCs w:val="16"/>
                <w:lang w:eastAsia="pt-BR"/>
              </w:rPr>
            </w:pPr>
            <w:r>
              <w:rPr>
                <w:sz w:val="16"/>
                <w:szCs w:val="16"/>
                <w:lang w:eastAsia="pt-BR"/>
              </w:rPr>
              <w:t>R$389,60</w:t>
            </w:r>
          </w:p>
        </w:tc>
      </w:tr>
      <w:tr w:rsidR="00F97DB4" w:rsidRPr="00F11FF3" w:rsidTr="00F97DB4">
        <w:trPr>
          <w:trHeight w:val="419"/>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r w:rsidRPr="00F11FF3">
              <w:rPr>
                <w:rFonts w:ascii="Comic Sans MS" w:hAnsi="Comic Sans MS"/>
                <w:b/>
                <w:bCs/>
                <w:sz w:val="16"/>
                <w:szCs w:val="16"/>
                <w:lang w:eastAsia="pt-BR"/>
              </w:rPr>
              <w:t>10</w:t>
            </w:r>
          </w:p>
        </w:tc>
        <w:tc>
          <w:tcPr>
            <w:tcW w:w="13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001.821.0009-0</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PROSPECTO "RIO PARAIBUNA - MIL</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sz w:val="16"/>
                <w:szCs w:val="16"/>
                <w:lang w:eastAsia="pt-BR"/>
              </w:rPr>
            </w:pPr>
            <w:proofErr w:type="gramStart"/>
            <w:r w:rsidRPr="00F11FF3">
              <w:rPr>
                <w:sz w:val="16"/>
                <w:szCs w:val="16"/>
                <w:lang w:eastAsia="pt-BR"/>
              </w:rPr>
              <w:t>5</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sz w:val="16"/>
                <w:szCs w:val="16"/>
                <w:lang w:eastAsia="pt-BR"/>
              </w:rPr>
            </w:pPr>
            <w:r w:rsidRPr="00F11FF3">
              <w:rPr>
                <w:sz w:val="16"/>
                <w:szCs w:val="16"/>
                <w:lang w:eastAsia="pt-BR"/>
              </w:rPr>
              <w:t>R$ 172,96</w:t>
            </w:r>
          </w:p>
        </w:tc>
        <w:tc>
          <w:tcPr>
            <w:tcW w:w="1134" w:type="dxa"/>
            <w:tcBorders>
              <w:top w:val="single" w:sz="4" w:space="0" w:color="auto"/>
              <w:left w:val="single" w:sz="4" w:space="0" w:color="auto"/>
              <w:bottom w:val="single" w:sz="4" w:space="0" w:color="auto"/>
              <w:right w:val="single" w:sz="4" w:space="0" w:color="auto"/>
            </w:tcBorders>
            <w:vAlign w:val="center"/>
          </w:tcPr>
          <w:p w:rsidR="00F97DB4" w:rsidRPr="00F11FF3" w:rsidRDefault="00F97DB4" w:rsidP="00F97DB4">
            <w:pPr>
              <w:suppressAutoHyphens w:val="0"/>
              <w:jc w:val="center"/>
              <w:rPr>
                <w:sz w:val="16"/>
                <w:szCs w:val="16"/>
                <w:lang w:eastAsia="pt-BR"/>
              </w:rPr>
            </w:pPr>
            <w:r>
              <w:rPr>
                <w:sz w:val="16"/>
                <w:szCs w:val="16"/>
                <w:lang w:eastAsia="pt-BR"/>
              </w:rPr>
              <w:t>R$864,80</w:t>
            </w:r>
          </w:p>
        </w:tc>
      </w:tr>
      <w:tr w:rsidR="00F97DB4" w:rsidRPr="00F11FF3" w:rsidTr="00F97DB4">
        <w:trPr>
          <w:trHeight w:val="553"/>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rFonts w:ascii="Comic Sans MS" w:hAnsi="Comic Sans MS"/>
                <w:b/>
                <w:bCs/>
                <w:sz w:val="16"/>
                <w:szCs w:val="16"/>
                <w:lang w:eastAsia="pt-BR"/>
              </w:rPr>
            </w:pPr>
            <w:r w:rsidRPr="00F11FF3">
              <w:rPr>
                <w:rFonts w:ascii="Comic Sans MS" w:hAnsi="Comic Sans MS"/>
                <w:b/>
                <w:bCs/>
                <w:sz w:val="16"/>
                <w:szCs w:val="16"/>
                <w:lang w:eastAsia="pt-BR"/>
              </w:rPr>
              <w:t>11</w:t>
            </w:r>
          </w:p>
        </w:tc>
        <w:tc>
          <w:tcPr>
            <w:tcW w:w="1362" w:type="dxa"/>
            <w:tcBorders>
              <w:top w:val="single" w:sz="4" w:space="0" w:color="auto"/>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001.821.0004-9</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color w:val="000000"/>
                <w:sz w:val="16"/>
                <w:szCs w:val="16"/>
                <w:lang w:eastAsia="pt-BR"/>
              </w:rPr>
            </w:pPr>
            <w:r w:rsidRPr="00F11FF3">
              <w:rPr>
                <w:color w:val="000000"/>
                <w:sz w:val="16"/>
                <w:szCs w:val="16"/>
                <w:lang w:eastAsia="pt-BR"/>
              </w:rPr>
              <w:t>PROSPECTO "USE SOMENTE AGUA TRATADA - MIL</w:t>
            </w:r>
          </w:p>
        </w:tc>
        <w:tc>
          <w:tcPr>
            <w:tcW w:w="851" w:type="dxa"/>
            <w:tcBorders>
              <w:top w:val="single" w:sz="4" w:space="0" w:color="auto"/>
              <w:left w:val="nil"/>
              <w:bottom w:val="single" w:sz="4" w:space="0" w:color="auto"/>
              <w:right w:val="single" w:sz="4" w:space="0" w:color="000000"/>
            </w:tcBorders>
            <w:shd w:val="clear" w:color="auto" w:fill="auto"/>
            <w:noWrap/>
            <w:vAlign w:val="center"/>
            <w:hideMark/>
          </w:tcPr>
          <w:p w:rsidR="00F97DB4" w:rsidRPr="00F11FF3" w:rsidRDefault="00F97DB4" w:rsidP="00F97DB4">
            <w:pPr>
              <w:suppressAutoHyphens w:val="0"/>
              <w:jc w:val="center"/>
              <w:rPr>
                <w:sz w:val="16"/>
                <w:szCs w:val="16"/>
                <w:lang w:eastAsia="pt-BR"/>
              </w:rPr>
            </w:pPr>
            <w:proofErr w:type="gramStart"/>
            <w:r w:rsidRPr="00F11FF3">
              <w:rPr>
                <w:sz w:val="16"/>
                <w:szCs w:val="16"/>
                <w:lang w:eastAsia="pt-BR"/>
              </w:rPr>
              <w:t>4</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97DB4" w:rsidRPr="00F11FF3" w:rsidRDefault="00F97DB4" w:rsidP="00F97DB4">
            <w:pPr>
              <w:suppressAutoHyphens w:val="0"/>
              <w:jc w:val="center"/>
              <w:rPr>
                <w:sz w:val="16"/>
                <w:szCs w:val="16"/>
                <w:lang w:eastAsia="pt-BR"/>
              </w:rPr>
            </w:pPr>
            <w:r w:rsidRPr="00F11FF3">
              <w:rPr>
                <w:sz w:val="16"/>
                <w:szCs w:val="16"/>
                <w:lang w:eastAsia="pt-BR"/>
              </w:rPr>
              <w:t>R$ 181,66</w:t>
            </w:r>
          </w:p>
        </w:tc>
        <w:tc>
          <w:tcPr>
            <w:tcW w:w="1134" w:type="dxa"/>
            <w:tcBorders>
              <w:top w:val="single" w:sz="4" w:space="0" w:color="auto"/>
              <w:left w:val="nil"/>
              <w:bottom w:val="single" w:sz="4" w:space="0" w:color="auto"/>
              <w:right w:val="single" w:sz="4" w:space="0" w:color="auto"/>
            </w:tcBorders>
            <w:vAlign w:val="center"/>
          </w:tcPr>
          <w:p w:rsidR="00F97DB4" w:rsidRPr="00F11FF3" w:rsidRDefault="00F97DB4" w:rsidP="00F97DB4">
            <w:pPr>
              <w:suppressAutoHyphens w:val="0"/>
              <w:jc w:val="center"/>
              <w:rPr>
                <w:sz w:val="16"/>
                <w:szCs w:val="16"/>
                <w:lang w:eastAsia="pt-BR"/>
              </w:rPr>
            </w:pPr>
            <w:r>
              <w:rPr>
                <w:sz w:val="16"/>
                <w:szCs w:val="16"/>
                <w:lang w:eastAsia="pt-BR"/>
              </w:rPr>
              <w:t>R$726,64</w:t>
            </w:r>
          </w:p>
        </w:tc>
      </w:tr>
      <w:tr w:rsidR="00F97DB4" w:rsidRPr="00F11FF3" w:rsidTr="00F97DB4">
        <w:trPr>
          <w:trHeight w:val="277"/>
        </w:trPr>
        <w:tc>
          <w:tcPr>
            <w:tcW w:w="708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F97DB4" w:rsidRDefault="00F97DB4" w:rsidP="00F97DB4">
            <w:pPr>
              <w:suppressAutoHyphens w:val="0"/>
              <w:jc w:val="right"/>
              <w:rPr>
                <w:b/>
                <w:sz w:val="16"/>
                <w:szCs w:val="16"/>
                <w:lang w:eastAsia="pt-BR"/>
              </w:rPr>
            </w:pPr>
          </w:p>
          <w:p w:rsidR="00F97DB4" w:rsidRPr="00CF289E" w:rsidRDefault="00F97DB4" w:rsidP="00F97DB4">
            <w:pPr>
              <w:suppressAutoHyphens w:val="0"/>
              <w:jc w:val="right"/>
              <w:rPr>
                <w:b/>
                <w:sz w:val="16"/>
                <w:szCs w:val="16"/>
                <w:lang w:eastAsia="pt-BR"/>
              </w:rPr>
            </w:pPr>
            <w:r w:rsidRPr="00CF289E">
              <w:rPr>
                <w:b/>
                <w:sz w:val="16"/>
                <w:szCs w:val="16"/>
                <w:lang w:eastAsia="pt-BR"/>
              </w:rPr>
              <w:t>TOTAL</w:t>
            </w:r>
          </w:p>
          <w:p w:rsidR="00F97DB4" w:rsidRPr="00CF289E" w:rsidRDefault="00F97DB4" w:rsidP="00F97DB4">
            <w:pPr>
              <w:suppressAutoHyphens w:val="0"/>
              <w:jc w:val="right"/>
              <w:rPr>
                <w:b/>
                <w:color w:val="FF0000"/>
                <w:sz w:val="16"/>
                <w:szCs w:val="16"/>
                <w:lang w:eastAsia="pt-BR"/>
              </w:rPr>
            </w:pPr>
          </w:p>
        </w:tc>
        <w:tc>
          <w:tcPr>
            <w:tcW w:w="1134" w:type="dxa"/>
            <w:tcBorders>
              <w:top w:val="single" w:sz="4" w:space="0" w:color="auto"/>
              <w:left w:val="nil"/>
              <w:bottom w:val="single" w:sz="4" w:space="0" w:color="auto"/>
              <w:right w:val="single" w:sz="4" w:space="0" w:color="auto"/>
            </w:tcBorders>
            <w:vAlign w:val="center"/>
          </w:tcPr>
          <w:p w:rsidR="00F97DB4" w:rsidRPr="00F97DB4" w:rsidRDefault="00F97DB4" w:rsidP="00F97DB4">
            <w:pPr>
              <w:suppressAutoHyphens w:val="0"/>
              <w:jc w:val="center"/>
              <w:rPr>
                <w:b/>
                <w:color w:val="FF0000"/>
                <w:sz w:val="16"/>
                <w:szCs w:val="16"/>
                <w:lang w:eastAsia="pt-BR"/>
              </w:rPr>
            </w:pPr>
            <w:r w:rsidRPr="00F97DB4">
              <w:rPr>
                <w:b/>
                <w:color w:val="FF0000"/>
                <w:sz w:val="16"/>
                <w:szCs w:val="16"/>
                <w:lang w:eastAsia="pt-BR"/>
              </w:rPr>
              <w:t>R$7.170,61</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w:t>
      </w:r>
      <w:proofErr w:type="gramStart"/>
      <w:r w:rsidRPr="00274DF5">
        <w:rPr>
          <w:rFonts w:cs="Arial"/>
          <w:sz w:val="24"/>
          <w:szCs w:val="24"/>
        </w:rPr>
        <w:t>do</w:t>
      </w:r>
      <w:r w:rsidR="004143D0" w:rsidRPr="00274DF5">
        <w:rPr>
          <w:rFonts w:cs="Arial"/>
          <w:sz w:val="24"/>
          <w:szCs w:val="24"/>
        </w:rPr>
        <w:t>(</w:t>
      </w:r>
      <w:proofErr w:type="gramEnd"/>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w:t>
      </w:r>
      <w:proofErr w:type="gramStart"/>
      <w:r w:rsidR="00B41EF6" w:rsidRPr="00274DF5">
        <w:rPr>
          <w:rFonts w:cs="Arial"/>
          <w:sz w:val="24"/>
          <w:szCs w:val="24"/>
        </w:rPr>
        <w:t>pelo</w:t>
      </w:r>
      <w:r w:rsidR="004143D0" w:rsidRPr="00274DF5">
        <w:rPr>
          <w:rFonts w:cs="Arial"/>
          <w:sz w:val="24"/>
          <w:szCs w:val="24"/>
        </w:rPr>
        <w:t>(</w:t>
      </w:r>
      <w:proofErr w:type="gramEnd"/>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274DF5">
        <w:rPr>
          <w:rFonts w:cs="Arial"/>
          <w:bCs/>
          <w:sz w:val="24"/>
          <w:szCs w:val="24"/>
        </w:rPr>
        <w:t>Após</w:t>
      </w:r>
      <w:proofErr w:type="gramEnd"/>
      <w:r w:rsidRPr="00274DF5">
        <w:rPr>
          <w:rFonts w:cs="Arial"/>
          <w:bCs/>
          <w:sz w:val="24"/>
          <w:szCs w:val="24"/>
        </w:rPr>
        <w:t xml:space="preserve">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 xml:space="preserve">A CESAMA poderá submeter </w:t>
      </w:r>
      <w:proofErr w:type="gramStart"/>
      <w:r w:rsidRPr="00274DF5">
        <w:rPr>
          <w:rFonts w:cs="Arial"/>
          <w:sz w:val="24"/>
          <w:szCs w:val="24"/>
        </w:rPr>
        <w:t>a</w:t>
      </w:r>
      <w:proofErr w:type="gramEnd"/>
      <w:r w:rsidRPr="00274DF5">
        <w:rPr>
          <w:rFonts w:cs="Arial"/>
          <w:sz w:val="24"/>
          <w:szCs w:val="24"/>
        </w:rPr>
        <w:t xml:space="preserve">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274DF5">
        <w:rPr>
          <w:rFonts w:cs="Arial"/>
          <w:bCs/>
          <w:sz w:val="24"/>
          <w:szCs w:val="24"/>
        </w:rPr>
        <w:t>08:00</w:t>
      </w:r>
      <w:proofErr w:type="gramEnd"/>
      <w:r w:rsidRPr="00274DF5">
        <w:rPr>
          <w:rFonts w:cs="Arial"/>
          <w:bCs/>
          <w:sz w:val="24"/>
          <w:szCs w:val="24"/>
        </w:rPr>
        <w:t>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 xml:space="preserve">prazo máximo de </w:t>
      </w:r>
      <w:r w:rsidR="005A3375">
        <w:rPr>
          <w:rFonts w:cs="Arial"/>
          <w:b/>
          <w:sz w:val="24"/>
          <w:szCs w:val="24"/>
        </w:rPr>
        <w:t>2</w:t>
      </w:r>
      <w:bookmarkStart w:id="0" w:name="_GoBack"/>
      <w:bookmarkEnd w:id="0"/>
      <w:r w:rsidR="00316F21">
        <w:rPr>
          <w:rFonts w:cs="Arial"/>
          <w:b/>
          <w:sz w:val="24"/>
          <w:szCs w:val="24"/>
        </w:rPr>
        <w:t>0</w:t>
      </w:r>
      <w:r w:rsidR="0015235C">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proofErr w:type="gramStart"/>
      <w:r w:rsidR="0005421D" w:rsidRPr="00274DF5">
        <w:rPr>
          <w:rFonts w:cs="Arial"/>
          <w:bCs/>
          <w:sz w:val="24"/>
          <w:szCs w:val="24"/>
        </w:rPr>
        <w:t>08:00</w:t>
      </w:r>
      <w:proofErr w:type="gramEnd"/>
      <w:r w:rsidR="0005421D" w:rsidRPr="00274DF5">
        <w:rPr>
          <w:rFonts w:cs="Arial"/>
          <w:bCs/>
          <w:sz w:val="24"/>
          <w:szCs w:val="24"/>
        </w:rPr>
        <w:t>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274DF5">
        <w:rPr>
          <w:rFonts w:cs="Arial"/>
          <w:sz w:val="24"/>
          <w:szCs w:val="24"/>
        </w:rPr>
        <w:t>às custas</w:t>
      </w:r>
      <w:proofErr w:type="gramEnd"/>
      <w:r w:rsidRPr="00274DF5">
        <w:rPr>
          <w:rFonts w:cs="Arial"/>
          <w:sz w:val="24"/>
          <w:szCs w:val="24"/>
        </w:rPr>
        <w:t xml:space="preserve">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w:t>
      </w:r>
      <w:proofErr w:type="spellStart"/>
      <w:r w:rsidRPr="00274DF5">
        <w:rPr>
          <w:rFonts w:cs="Arial"/>
          <w:sz w:val="24"/>
          <w:szCs w:val="24"/>
        </w:rPr>
        <w:t>NF-e</w:t>
      </w:r>
      <w:proofErr w:type="spellEnd"/>
      <w:r w:rsidRPr="00274DF5">
        <w:rPr>
          <w:rFonts w:cs="Arial"/>
          <w:sz w:val="24"/>
          <w:szCs w:val="24"/>
        </w:rPr>
        <w:t xml:space="preserv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 xml:space="preserve">Após o recolhimento pela </w:t>
      </w:r>
      <w:proofErr w:type="gramStart"/>
      <w:r w:rsidRPr="00274DF5">
        <w:rPr>
          <w:sz w:val="24"/>
          <w:szCs w:val="24"/>
        </w:rPr>
        <w:t>adjudicatária de quaisquer multas que lhe tenham sido impostas em decorrência de inadimplemento contratual</w:t>
      </w:r>
      <w:proofErr w:type="gramEnd"/>
      <w:r w:rsidRPr="00274DF5">
        <w:rPr>
          <w:sz w:val="24"/>
          <w:szCs w:val="24"/>
        </w:rPr>
        <w:t>.</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 xml:space="preserve">Na Nota Fiscal / Fatura (em duas vias) deverão ser anexadas </w:t>
      </w:r>
      <w:proofErr w:type="gramStart"/>
      <w:r w:rsidRPr="00274DF5">
        <w:rPr>
          <w:color w:val="auto"/>
          <w:sz w:val="24"/>
          <w:szCs w:val="24"/>
        </w:rPr>
        <w:t>as</w:t>
      </w:r>
      <w:proofErr w:type="gramEnd"/>
      <w:r w:rsidRPr="00274DF5">
        <w:rPr>
          <w:color w:val="auto"/>
          <w:sz w:val="24"/>
          <w:szCs w:val="24"/>
        </w:rPr>
        <w:t xml:space="preserve">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proofErr w:type="spellStart"/>
      <w:r w:rsidR="00D72D4E" w:rsidRPr="00274DF5">
        <w:rPr>
          <w:rFonts w:cs="Arial"/>
          <w:sz w:val="24"/>
          <w:szCs w:val="24"/>
        </w:rPr>
        <w:t>àfornecedora</w:t>
      </w:r>
      <w:proofErr w:type="spellEnd"/>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w:t>
      </w:r>
      <w:r w:rsidR="00087FFA">
        <w:rPr>
          <w:rFonts w:cs="Arial"/>
          <w:sz w:val="24"/>
          <w:szCs w:val="24"/>
        </w:rPr>
        <w:t xml:space="preserve"> </w:t>
      </w:r>
      <w:r w:rsidR="00E8402E" w:rsidRPr="00274DF5">
        <w:rPr>
          <w:rFonts w:cs="Arial"/>
          <w:sz w:val="24"/>
          <w:szCs w:val="24"/>
        </w:rPr>
        <w:t>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w:t>
      </w:r>
      <w:proofErr w:type="gramStart"/>
      <w:r w:rsidR="000A7FB7" w:rsidRPr="00274DF5">
        <w:rPr>
          <w:rFonts w:cs="Arial"/>
          <w:sz w:val="24"/>
          <w:szCs w:val="24"/>
        </w:rPr>
        <w:t>)Ordem</w:t>
      </w:r>
      <w:proofErr w:type="gramEnd"/>
      <w:r w:rsidR="000A7FB7" w:rsidRPr="00274DF5">
        <w:rPr>
          <w:rFonts w:cs="Arial"/>
          <w:sz w:val="24"/>
          <w:szCs w:val="24"/>
        </w:rPr>
        <w:t>(</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B41EF6" w:rsidRPr="00274DF5" w:rsidRDefault="00B41EF6" w:rsidP="00D914ED">
      <w:pPr>
        <w:numPr>
          <w:ilvl w:val="1"/>
          <w:numId w:val="3"/>
        </w:numPr>
        <w:spacing w:before="120" w:line="360" w:lineRule="auto"/>
        <w:ind w:left="0" w:firstLine="0"/>
        <w:rPr>
          <w:rFonts w:cs="Arial"/>
          <w:sz w:val="24"/>
          <w:szCs w:val="24"/>
        </w:rPr>
      </w:pPr>
      <w:r w:rsidRPr="00274DF5">
        <w:rPr>
          <w:rFonts w:cs="Arial"/>
          <w:sz w:val="24"/>
          <w:szCs w:val="24"/>
        </w:rPr>
        <w:t xml:space="preserve">Efetuar o recebimento provisório e o recebimento definitivo do objeto, por meio do Departamento de </w:t>
      </w:r>
      <w:r w:rsidR="00EB3C86" w:rsidRPr="00274DF5">
        <w:rPr>
          <w:rFonts w:cs="Arial"/>
          <w:sz w:val="24"/>
          <w:szCs w:val="24"/>
        </w:rPr>
        <w:t>Compras</w:t>
      </w:r>
      <w:r w:rsidRPr="00274DF5">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 xml:space="preserve">POR </w:t>
      </w:r>
      <w:proofErr w:type="gramStart"/>
      <w:r w:rsidRPr="00274DF5">
        <w:rPr>
          <w:rFonts w:eastAsia="Arial Unicode MS" w:cs="Arial"/>
          <w:sz w:val="24"/>
          <w:szCs w:val="24"/>
          <w:u w:val="single"/>
        </w:rPr>
        <w:t>ITEM,</w:t>
      </w:r>
      <w:proofErr w:type="gramEnd"/>
      <w:r w:rsidRPr="00274DF5">
        <w:rPr>
          <w:rFonts w:cs="Arial"/>
          <w:sz w:val="24"/>
          <w:szCs w:val="24"/>
        </w:rPr>
        <w:t>desde que observadas às esp</w:t>
      </w:r>
      <w:r w:rsidRPr="00274DF5">
        <w:rPr>
          <w:rFonts w:cs="Arial"/>
          <w:sz w:val="24"/>
          <w:szCs w:val="24"/>
        </w:rPr>
        <w:t>e</w:t>
      </w:r>
      <w:r w:rsidRPr="00274DF5">
        <w:rPr>
          <w:rFonts w:cs="Arial"/>
          <w:sz w:val="24"/>
          <w:szCs w:val="24"/>
        </w:rPr>
        <w:t>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proofErr w:type="gramStart"/>
      <w:r w:rsidRPr="00274DF5">
        <w:rPr>
          <w:rFonts w:cs="Arial"/>
          <w:b/>
          <w:sz w:val="24"/>
          <w:szCs w:val="24"/>
        </w:rPr>
        <w:t>14.</w:t>
      </w:r>
      <w:proofErr w:type="gramEnd"/>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A CESAMA e a fornecedora poderão restabelecer o equilíbrio econômico-financeiro da contratação, nos termos do artigo 65, inciso II, alínea “d”, da Lei n. 8.666/93, por novo pacto </w:t>
      </w:r>
      <w:proofErr w:type="gramStart"/>
      <w:r w:rsidRPr="00274DF5">
        <w:rPr>
          <w:rFonts w:cs="Arial"/>
          <w:bCs/>
          <w:sz w:val="24"/>
          <w:szCs w:val="24"/>
        </w:rPr>
        <w:t>precedido de cálculo ou de demonstração analítica do aumento ou diminuição dos custos, obedecidos</w:t>
      </w:r>
      <w:proofErr w:type="gramEnd"/>
      <w:r w:rsidRPr="00274DF5">
        <w:rPr>
          <w:rFonts w:cs="Arial"/>
          <w:bCs/>
          <w:sz w:val="24"/>
          <w:szCs w:val="24"/>
        </w:rPr>
        <w:t xml:space="preserve">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274DF5">
        <w:rPr>
          <w:rFonts w:cs="Arial"/>
          <w:bCs/>
          <w:sz w:val="24"/>
          <w:szCs w:val="24"/>
        </w:rPr>
        <w:t>pleno vigor</w:t>
      </w:r>
      <w:proofErr w:type="gramEnd"/>
      <w:r w:rsidRPr="00274DF5">
        <w:rPr>
          <w:rFonts w:cs="Arial"/>
          <w:bCs/>
          <w:sz w:val="24"/>
          <w:szCs w:val="24"/>
        </w:rPr>
        <w:t xml:space="preserve">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 xml:space="preserve">prévia e expressa autorização </w:t>
      </w:r>
      <w:proofErr w:type="spellStart"/>
      <w:proofErr w:type="gramStart"/>
      <w:r w:rsidR="00A23A20" w:rsidRPr="00A23A20">
        <w:rPr>
          <w:rFonts w:cs="Arial"/>
          <w:bCs/>
          <w:sz w:val="24"/>
          <w:szCs w:val="24"/>
        </w:rPr>
        <w:t>daCESAMA</w:t>
      </w:r>
      <w:proofErr w:type="spellEnd"/>
      <w:proofErr w:type="gramEnd"/>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122982" w:rsidRPr="004379EA" w:rsidRDefault="00E6181E" w:rsidP="00F97DB4">
      <w:pPr>
        <w:numPr>
          <w:ilvl w:val="1"/>
          <w:numId w:val="6"/>
        </w:numPr>
        <w:spacing w:before="120" w:line="360" w:lineRule="auto"/>
        <w:ind w:left="0" w:firstLine="0"/>
        <w:rPr>
          <w:rFonts w:cs="Arial"/>
          <w:bCs/>
          <w:sz w:val="24"/>
          <w:szCs w:val="24"/>
        </w:rPr>
      </w:pPr>
      <w:r w:rsidRPr="004379EA">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22982" w:rsidRDefault="00122982" w:rsidP="00122982">
      <w:pPr>
        <w:spacing w:before="120" w:line="360" w:lineRule="auto"/>
        <w:rPr>
          <w:rFonts w:cs="Arial"/>
          <w:bCs/>
          <w:sz w:val="24"/>
          <w:szCs w:val="24"/>
        </w:rPr>
      </w:pPr>
    </w:p>
    <w:p w:rsidR="00122982" w:rsidRPr="00274DF5" w:rsidRDefault="00122982" w:rsidP="00122982">
      <w:pPr>
        <w:spacing w:before="120" w:line="360" w:lineRule="auto"/>
        <w:rPr>
          <w:rFonts w:cs="Arial"/>
          <w:b/>
          <w:bCs/>
          <w:sz w:val="24"/>
          <w:szCs w:val="24"/>
        </w:rPr>
      </w:pP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153B6A" w:rsidP="005155D4">
      <w:pPr>
        <w:spacing w:before="60" w:after="60" w:line="320" w:lineRule="exact"/>
        <w:ind w:left="1"/>
        <w:jc w:val="center"/>
        <w:rPr>
          <w:rFonts w:cs="Arial"/>
          <w:b/>
          <w:bCs/>
          <w:color w:val="FF0000"/>
          <w:sz w:val="22"/>
          <w:szCs w:val="22"/>
        </w:rPr>
      </w:pP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4379EA">
        <w:rPr>
          <w:rFonts w:cs="Arial"/>
          <w:bCs/>
          <w:sz w:val="22"/>
          <w:szCs w:val="22"/>
        </w:rPr>
        <w:t>28</w:t>
      </w:r>
      <w:r w:rsidR="00B33CAB">
        <w:rPr>
          <w:rFonts w:cs="Arial"/>
          <w:bCs/>
          <w:sz w:val="22"/>
          <w:szCs w:val="22"/>
        </w:rPr>
        <w:t xml:space="preserve"> DE FEVEREIRO</w:t>
      </w:r>
      <w:r w:rsidR="00153B6A">
        <w:rPr>
          <w:rFonts w:cs="Arial"/>
          <w:bCs/>
          <w:sz w:val="22"/>
          <w:szCs w:val="22"/>
        </w:rPr>
        <w:t xml:space="preserve"> DE 2018</w:t>
      </w:r>
      <w:r w:rsidR="00153B6A" w:rsidRPr="00F97D86">
        <w:rPr>
          <w:rFonts w:cs="Arial"/>
          <w:bCs/>
          <w:sz w:val="22"/>
          <w:szCs w:val="22"/>
        </w:rPr>
        <w:t>.</w:t>
      </w:r>
    </w:p>
    <w:p w:rsidR="00153B6A" w:rsidRDefault="00153B6A" w:rsidP="00153B6A">
      <w:pPr>
        <w:spacing w:before="60" w:after="60" w:line="320" w:lineRule="exact"/>
        <w:ind w:left="1"/>
        <w:jc w:val="center"/>
        <w:rPr>
          <w:rFonts w:cs="Arial"/>
          <w:b/>
          <w:bCs/>
          <w:color w:val="FF0000"/>
          <w:sz w:val="22"/>
          <w:szCs w:val="22"/>
        </w:rPr>
      </w:pPr>
    </w:p>
    <w:p w:rsidR="002E44BB" w:rsidRDefault="002E44BB" w:rsidP="002E44BB">
      <w:pPr>
        <w:jc w:val="center"/>
        <w:rPr>
          <w:rFonts w:cs="Arial"/>
          <w:i/>
        </w:rPr>
      </w:pPr>
      <w:r>
        <w:rPr>
          <w:rFonts w:cs="Arial"/>
          <w:i/>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2E44BB" w:rsidRDefault="002E44BB" w:rsidP="002E44BB">
      <w:pPr>
        <w:jc w:val="center"/>
        <w:rPr>
          <w:rFonts w:cs="Arial"/>
          <w:i/>
        </w:rPr>
      </w:pPr>
      <w:r>
        <w:rPr>
          <w:rFonts w:cs="Arial"/>
          <w:i/>
        </w:rPr>
        <w:t>Assinado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2E44BB" w:rsidRDefault="002E44BB" w:rsidP="002E44BB">
      <w:pPr>
        <w:jc w:val="center"/>
        <w:rPr>
          <w:rFonts w:cs="Arial"/>
          <w:i/>
        </w:rPr>
      </w:pPr>
      <w:r>
        <w:rPr>
          <w:rFonts w:cs="Arial"/>
          <w:i/>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DB4" w:rsidRDefault="00F97DB4">
      <w:r>
        <w:separator/>
      </w:r>
    </w:p>
  </w:endnote>
  <w:endnote w:type="continuationSeparator" w:id="1">
    <w:p w:rsidR="00F97DB4" w:rsidRDefault="00F97D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DB4" w:rsidRDefault="00F97DB4"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w:t>
    </w:r>
    <w:proofErr w:type="gramStart"/>
    <w:r w:rsidRPr="00DC08CD">
      <w:rPr>
        <w:rFonts w:cs="Arial"/>
        <w:b/>
        <w:sz w:val="16"/>
        <w:szCs w:val="16"/>
      </w:rPr>
      <w:t xml:space="preserve">Municipal </w:t>
    </w:r>
    <w:r>
      <w:rPr>
        <w:rFonts w:cs="Arial"/>
        <w:b/>
        <w:sz w:val="16"/>
        <w:szCs w:val="16"/>
      </w:rPr>
      <w:t>–</w:t>
    </w:r>
    <w:r w:rsidRPr="00DC08CD">
      <w:rPr>
        <w:rFonts w:cs="Arial"/>
        <w:b/>
        <w:sz w:val="16"/>
        <w:szCs w:val="16"/>
      </w:rPr>
      <w:t>Cesama</w:t>
    </w:r>
    <w:proofErr w:type="gramEnd"/>
  </w:p>
  <w:p w:rsidR="00F97DB4" w:rsidRPr="00020390" w:rsidRDefault="00F97DB4"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F97DB4" w:rsidRPr="00DC08CD" w:rsidRDefault="00F97DB4"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F97DB4" w:rsidRPr="00DC08CD" w:rsidRDefault="00F97DB4"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DB4" w:rsidRDefault="00F97DB4">
      <w:r>
        <w:separator/>
      </w:r>
    </w:p>
  </w:footnote>
  <w:footnote w:type="continuationSeparator" w:id="1">
    <w:p w:rsidR="00F97DB4" w:rsidRDefault="00F97D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DB4" w:rsidRDefault="00362BCA">
    <w:pPr>
      <w:pStyle w:val="Cabealho"/>
      <w:framePr w:wrap="around" w:vAnchor="text" w:hAnchor="margin" w:xAlign="right" w:y="1"/>
      <w:rPr>
        <w:rStyle w:val="Nmerodepgina"/>
      </w:rPr>
    </w:pPr>
    <w:r>
      <w:rPr>
        <w:rStyle w:val="Nmerodepgina"/>
      </w:rPr>
      <w:fldChar w:fldCharType="begin"/>
    </w:r>
    <w:r w:rsidR="00F97DB4">
      <w:rPr>
        <w:rStyle w:val="Nmerodepgina"/>
      </w:rPr>
      <w:instrText xml:space="preserve">PAGE  </w:instrText>
    </w:r>
    <w:r>
      <w:rPr>
        <w:rStyle w:val="Nmerodepgina"/>
      </w:rPr>
      <w:fldChar w:fldCharType="end"/>
    </w:r>
  </w:p>
  <w:p w:rsidR="00F97DB4" w:rsidRDefault="00F97DB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DB4" w:rsidRDefault="00F97DB4"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306"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1331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56FF"/>
    <w:rsid w:val="000876B7"/>
    <w:rsid w:val="00087FFA"/>
    <w:rsid w:val="00091F5A"/>
    <w:rsid w:val="000A6DFB"/>
    <w:rsid w:val="000A7FB7"/>
    <w:rsid w:val="000B3AC8"/>
    <w:rsid w:val="000B7485"/>
    <w:rsid w:val="000C1AE8"/>
    <w:rsid w:val="000D114B"/>
    <w:rsid w:val="000E12EF"/>
    <w:rsid w:val="000E332E"/>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235C"/>
    <w:rsid w:val="001536C6"/>
    <w:rsid w:val="00153B6A"/>
    <w:rsid w:val="00155C17"/>
    <w:rsid w:val="001712BA"/>
    <w:rsid w:val="001736E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837"/>
    <w:rsid w:val="002067F8"/>
    <w:rsid w:val="00225035"/>
    <w:rsid w:val="00234D3B"/>
    <w:rsid w:val="002444E9"/>
    <w:rsid w:val="0025409B"/>
    <w:rsid w:val="00261551"/>
    <w:rsid w:val="00274DF5"/>
    <w:rsid w:val="00275D6F"/>
    <w:rsid w:val="00281CEB"/>
    <w:rsid w:val="0028737F"/>
    <w:rsid w:val="00294A70"/>
    <w:rsid w:val="00296807"/>
    <w:rsid w:val="002A0A54"/>
    <w:rsid w:val="002A2796"/>
    <w:rsid w:val="002C180B"/>
    <w:rsid w:val="002C6AB8"/>
    <w:rsid w:val="002C751F"/>
    <w:rsid w:val="002D2C74"/>
    <w:rsid w:val="002E30DC"/>
    <w:rsid w:val="002E39C0"/>
    <w:rsid w:val="002E44BB"/>
    <w:rsid w:val="002E4CD8"/>
    <w:rsid w:val="002F174E"/>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5C12"/>
    <w:rsid w:val="0035048C"/>
    <w:rsid w:val="00354870"/>
    <w:rsid w:val="0036062F"/>
    <w:rsid w:val="003614F6"/>
    <w:rsid w:val="00362BCA"/>
    <w:rsid w:val="003647CA"/>
    <w:rsid w:val="00365D37"/>
    <w:rsid w:val="0036619E"/>
    <w:rsid w:val="00372414"/>
    <w:rsid w:val="00373FA4"/>
    <w:rsid w:val="0037730C"/>
    <w:rsid w:val="00383AB0"/>
    <w:rsid w:val="003A1DDB"/>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2517"/>
    <w:rsid w:val="004329A3"/>
    <w:rsid w:val="004351D3"/>
    <w:rsid w:val="00436287"/>
    <w:rsid w:val="004379EA"/>
    <w:rsid w:val="004419C9"/>
    <w:rsid w:val="004422C8"/>
    <w:rsid w:val="00442500"/>
    <w:rsid w:val="00445EE5"/>
    <w:rsid w:val="0045043F"/>
    <w:rsid w:val="00453682"/>
    <w:rsid w:val="0045681F"/>
    <w:rsid w:val="00460C81"/>
    <w:rsid w:val="00461FC4"/>
    <w:rsid w:val="00462452"/>
    <w:rsid w:val="00467B6C"/>
    <w:rsid w:val="0047045A"/>
    <w:rsid w:val="00473974"/>
    <w:rsid w:val="00476D23"/>
    <w:rsid w:val="00491C2E"/>
    <w:rsid w:val="004946F8"/>
    <w:rsid w:val="004A765C"/>
    <w:rsid w:val="004B0938"/>
    <w:rsid w:val="004B605B"/>
    <w:rsid w:val="004B670C"/>
    <w:rsid w:val="004C0428"/>
    <w:rsid w:val="004C529A"/>
    <w:rsid w:val="004C57A1"/>
    <w:rsid w:val="004E0486"/>
    <w:rsid w:val="004E3195"/>
    <w:rsid w:val="004E5E45"/>
    <w:rsid w:val="004F0024"/>
    <w:rsid w:val="004F54F5"/>
    <w:rsid w:val="004F5E6B"/>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804CF"/>
    <w:rsid w:val="00581250"/>
    <w:rsid w:val="005823BE"/>
    <w:rsid w:val="00582A9A"/>
    <w:rsid w:val="00585FE4"/>
    <w:rsid w:val="005949D5"/>
    <w:rsid w:val="00597954"/>
    <w:rsid w:val="005A3375"/>
    <w:rsid w:val="005C36F3"/>
    <w:rsid w:val="005C46B4"/>
    <w:rsid w:val="005C6D57"/>
    <w:rsid w:val="005C7632"/>
    <w:rsid w:val="005D186E"/>
    <w:rsid w:val="005D21EF"/>
    <w:rsid w:val="005D3196"/>
    <w:rsid w:val="005D32DC"/>
    <w:rsid w:val="005D4513"/>
    <w:rsid w:val="005D649E"/>
    <w:rsid w:val="005E7302"/>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425B3"/>
    <w:rsid w:val="0064759A"/>
    <w:rsid w:val="00650D44"/>
    <w:rsid w:val="00650E8D"/>
    <w:rsid w:val="00665E53"/>
    <w:rsid w:val="0066632B"/>
    <w:rsid w:val="006709A6"/>
    <w:rsid w:val="00670D7F"/>
    <w:rsid w:val="00684679"/>
    <w:rsid w:val="006846E6"/>
    <w:rsid w:val="00686065"/>
    <w:rsid w:val="00686863"/>
    <w:rsid w:val="00694451"/>
    <w:rsid w:val="00694C09"/>
    <w:rsid w:val="0069799A"/>
    <w:rsid w:val="006A3FEE"/>
    <w:rsid w:val="006A518B"/>
    <w:rsid w:val="006C15AC"/>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23FA7"/>
    <w:rsid w:val="00734693"/>
    <w:rsid w:val="007350D9"/>
    <w:rsid w:val="00737F91"/>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C21C0"/>
    <w:rsid w:val="007C3CE0"/>
    <w:rsid w:val="007D050F"/>
    <w:rsid w:val="007D3FF3"/>
    <w:rsid w:val="007D5FD5"/>
    <w:rsid w:val="007E4C53"/>
    <w:rsid w:val="007F0CED"/>
    <w:rsid w:val="007F55C2"/>
    <w:rsid w:val="007F6D09"/>
    <w:rsid w:val="007F75B3"/>
    <w:rsid w:val="00801F8C"/>
    <w:rsid w:val="00804F10"/>
    <w:rsid w:val="00805779"/>
    <w:rsid w:val="00811CCD"/>
    <w:rsid w:val="008122F6"/>
    <w:rsid w:val="00812F34"/>
    <w:rsid w:val="00813B26"/>
    <w:rsid w:val="00817F3F"/>
    <w:rsid w:val="00821F96"/>
    <w:rsid w:val="0082207F"/>
    <w:rsid w:val="0083711B"/>
    <w:rsid w:val="008421DA"/>
    <w:rsid w:val="0084731C"/>
    <w:rsid w:val="00856066"/>
    <w:rsid w:val="008619F9"/>
    <w:rsid w:val="00864348"/>
    <w:rsid w:val="008805F6"/>
    <w:rsid w:val="008971F6"/>
    <w:rsid w:val="008A1758"/>
    <w:rsid w:val="008A6BC7"/>
    <w:rsid w:val="008B206F"/>
    <w:rsid w:val="008C29F2"/>
    <w:rsid w:val="008C6FC5"/>
    <w:rsid w:val="008E0907"/>
    <w:rsid w:val="008E133E"/>
    <w:rsid w:val="008E1393"/>
    <w:rsid w:val="008F2DC5"/>
    <w:rsid w:val="008F4AEA"/>
    <w:rsid w:val="009013A9"/>
    <w:rsid w:val="0090140B"/>
    <w:rsid w:val="00910204"/>
    <w:rsid w:val="00910431"/>
    <w:rsid w:val="00911BA2"/>
    <w:rsid w:val="00914E67"/>
    <w:rsid w:val="00924129"/>
    <w:rsid w:val="009316A8"/>
    <w:rsid w:val="00960095"/>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D4A7B"/>
    <w:rsid w:val="00AE08DD"/>
    <w:rsid w:val="00AE27A5"/>
    <w:rsid w:val="00AE69C3"/>
    <w:rsid w:val="00AF316B"/>
    <w:rsid w:val="00AF3C00"/>
    <w:rsid w:val="00B00234"/>
    <w:rsid w:val="00B00B30"/>
    <w:rsid w:val="00B02F86"/>
    <w:rsid w:val="00B11A8A"/>
    <w:rsid w:val="00B17B8C"/>
    <w:rsid w:val="00B20198"/>
    <w:rsid w:val="00B2557F"/>
    <w:rsid w:val="00B30CC8"/>
    <w:rsid w:val="00B33CAB"/>
    <w:rsid w:val="00B35CE1"/>
    <w:rsid w:val="00B400C0"/>
    <w:rsid w:val="00B41EF6"/>
    <w:rsid w:val="00B509FD"/>
    <w:rsid w:val="00B516AD"/>
    <w:rsid w:val="00B52770"/>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6AA1"/>
    <w:rsid w:val="00C00373"/>
    <w:rsid w:val="00C0144C"/>
    <w:rsid w:val="00C11732"/>
    <w:rsid w:val="00C2720C"/>
    <w:rsid w:val="00C41A06"/>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5111B"/>
    <w:rsid w:val="00D6250C"/>
    <w:rsid w:val="00D66790"/>
    <w:rsid w:val="00D71E31"/>
    <w:rsid w:val="00D72D4E"/>
    <w:rsid w:val="00D747EF"/>
    <w:rsid w:val="00D8166E"/>
    <w:rsid w:val="00D8491C"/>
    <w:rsid w:val="00D914ED"/>
    <w:rsid w:val="00D93E1A"/>
    <w:rsid w:val="00D95387"/>
    <w:rsid w:val="00DA17BE"/>
    <w:rsid w:val="00DA2F03"/>
    <w:rsid w:val="00DB0C5A"/>
    <w:rsid w:val="00DB122C"/>
    <w:rsid w:val="00DB2A2F"/>
    <w:rsid w:val="00DB2ADB"/>
    <w:rsid w:val="00DB73B4"/>
    <w:rsid w:val="00DE135D"/>
    <w:rsid w:val="00DE2FDD"/>
    <w:rsid w:val="00DF180E"/>
    <w:rsid w:val="00DF74ED"/>
    <w:rsid w:val="00E014D4"/>
    <w:rsid w:val="00E15872"/>
    <w:rsid w:val="00E16733"/>
    <w:rsid w:val="00E30478"/>
    <w:rsid w:val="00E339C0"/>
    <w:rsid w:val="00E40C37"/>
    <w:rsid w:val="00E426A7"/>
    <w:rsid w:val="00E43FA8"/>
    <w:rsid w:val="00E45AEB"/>
    <w:rsid w:val="00E51092"/>
    <w:rsid w:val="00E51456"/>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92E2D"/>
    <w:rsid w:val="00EA0E75"/>
    <w:rsid w:val="00EB03A1"/>
    <w:rsid w:val="00EB3C86"/>
    <w:rsid w:val="00EC0B46"/>
    <w:rsid w:val="00EC167E"/>
    <w:rsid w:val="00EC1D83"/>
    <w:rsid w:val="00EC3BE7"/>
    <w:rsid w:val="00EC5950"/>
    <w:rsid w:val="00EC59BD"/>
    <w:rsid w:val="00ED07A7"/>
    <w:rsid w:val="00EE2116"/>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9583E"/>
    <w:rsid w:val="00F974D3"/>
    <w:rsid w:val="00F97613"/>
    <w:rsid w:val="00F97DB4"/>
    <w:rsid w:val="00FB626C"/>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20542973">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102290291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1166889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E8C81-404F-4333-8E22-704A8A21F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3284</Words>
  <Characters>17734</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20977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6</cp:revision>
  <cp:lastPrinted>2018-03-28T17:29:00Z</cp:lastPrinted>
  <dcterms:created xsi:type="dcterms:W3CDTF">2018-03-20T17:04:00Z</dcterms:created>
  <dcterms:modified xsi:type="dcterms:W3CDTF">2018-04-16T20:10:00Z</dcterms:modified>
</cp:coreProperties>
</file>